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A2F0D" w:rsidRPr="0004143F" w:rsidRDefault="003A2F0D" w:rsidP="00D16095">
      <w:pPr>
        <w:tabs>
          <w:tab w:val="left" w:pos="6237"/>
        </w:tabs>
        <w:spacing w:after="0" w:line="240" w:lineRule="auto"/>
        <w:ind w:left="6237"/>
        <w:rPr>
          <w:rFonts w:ascii="Times New Roman" w:hAnsi="Times New Roman" w:cs="Times New Roman"/>
          <w:sz w:val="24"/>
          <w:szCs w:val="24"/>
        </w:rPr>
      </w:pPr>
      <w:r w:rsidRPr="0004143F">
        <w:rPr>
          <w:rFonts w:ascii="Times New Roman" w:hAnsi="Times New Roman" w:cs="Times New Roman"/>
          <w:sz w:val="24"/>
          <w:szCs w:val="24"/>
        </w:rPr>
        <w:t>УТВЕРЖДЕНО:</w:t>
      </w:r>
    </w:p>
    <w:p w:rsidR="003A2F0D" w:rsidRPr="003A2F0D" w:rsidRDefault="008F0CCD" w:rsidP="00D16095">
      <w:pPr>
        <w:tabs>
          <w:tab w:val="left" w:pos="425"/>
          <w:tab w:val="left" w:pos="567"/>
          <w:tab w:val="left" w:pos="709"/>
          <w:tab w:val="left" w:pos="6237"/>
        </w:tabs>
        <w:suppressAutoHyphens/>
        <w:spacing w:after="0" w:line="240" w:lineRule="auto"/>
        <w:ind w:left="6237" w:right="-144"/>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Г</w:t>
      </w:r>
      <w:r w:rsidR="00636F5F">
        <w:rPr>
          <w:rFonts w:ascii="Times New Roman" w:eastAsia="Times New Roman" w:hAnsi="Times New Roman" w:cs="Times New Roman"/>
          <w:sz w:val="24"/>
          <w:szCs w:val="24"/>
          <w:lang w:eastAsia="ar-SA"/>
        </w:rPr>
        <w:t>енеральн</w:t>
      </w:r>
      <w:r>
        <w:rPr>
          <w:rFonts w:ascii="Times New Roman" w:eastAsia="Times New Roman" w:hAnsi="Times New Roman" w:cs="Times New Roman"/>
          <w:sz w:val="24"/>
          <w:szCs w:val="24"/>
          <w:lang w:eastAsia="ar-SA"/>
        </w:rPr>
        <w:t>ый</w:t>
      </w:r>
      <w:r w:rsidR="00636F5F">
        <w:rPr>
          <w:rFonts w:ascii="Times New Roman" w:eastAsia="Times New Roman" w:hAnsi="Times New Roman" w:cs="Times New Roman"/>
          <w:sz w:val="24"/>
          <w:szCs w:val="24"/>
          <w:lang w:eastAsia="ar-SA"/>
        </w:rPr>
        <w:t xml:space="preserve"> </w:t>
      </w:r>
      <w:r w:rsidR="003A2F0D" w:rsidRPr="003A2F0D">
        <w:rPr>
          <w:rFonts w:ascii="Times New Roman" w:eastAsia="Times New Roman" w:hAnsi="Times New Roman" w:cs="Times New Roman"/>
          <w:sz w:val="24"/>
          <w:szCs w:val="24"/>
          <w:lang w:eastAsia="ar-SA"/>
        </w:rPr>
        <w:t>директор</w:t>
      </w:r>
      <w:r w:rsidR="00234378">
        <w:rPr>
          <w:rFonts w:ascii="Times New Roman" w:eastAsia="Times New Roman" w:hAnsi="Times New Roman" w:cs="Times New Roman"/>
          <w:sz w:val="24"/>
          <w:szCs w:val="24"/>
          <w:lang w:eastAsia="ar-SA"/>
        </w:rPr>
        <w:t xml:space="preserve"> </w:t>
      </w:r>
      <w:r w:rsidR="003C2B70">
        <w:rPr>
          <w:rFonts w:ascii="Times New Roman" w:eastAsia="Times New Roman" w:hAnsi="Times New Roman" w:cs="Times New Roman"/>
          <w:sz w:val="24"/>
          <w:szCs w:val="24"/>
          <w:lang w:eastAsia="ar-SA"/>
        </w:rPr>
        <w:t>АО</w:t>
      </w:r>
      <w:r w:rsidR="00234378">
        <w:rPr>
          <w:rFonts w:ascii="Times New Roman" w:eastAsia="Times New Roman" w:hAnsi="Times New Roman" w:cs="Times New Roman"/>
          <w:sz w:val="24"/>
          <w:szCs w:val="24"/>
          <w:lang w:eastAsia="ar-SA"/>
        </w:rPr>
        <w:t> </w:t>
      </w:r>
      <w:r w:rsidR="003C2B70">
        <w:rPr>
          <w:rFonts w:ascii="Times New Roman" w:eastAsia="Times New Roman" w:hAnsi="Times New Roman" w:cs="Times New Roman"/>
          <w:sz w:val="24"/>
          <w:szCs w:val="24"/>
          <w:lang w:eastAsia="ar-SA"/>
        </w:rPr>
        <w:t>«МЭС»</w:t>
      </w:r>
    </w:p>
    <w:p w:rsidR="003A2F0D" w:rsidRPr="003A2F0D" w:rsidRDefault="008F0CCD" w:rsidP="00D16095">
      <w:pPr>
        <w:tabs>
          <w:tab w:val="left" w:pos="425"/>
          <w:tab w:val="left" w:pos="567"/>
          <w:tab w:val="left" w:pos="709"/>
          <w:tab w:val="left" w:pos="6237"/>
        </w:tabs>
        <w:suppressAutoHyphens/>
        <w:spacing w:after="0" w:line="240" w:lineRule="auto"/>
        <w:ind w:left="6237"/>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А.Ю. Филиппов</w:t>
      </w:r>
    </w:p>
    <w:p w:rsidR="003A2F0D" w:rsidRPr="003A2F0D" w:rsidRDefault="0051079F" w:rsidP="00D16095">
      <w:pPr>
        <w:tabs>
          <w:tab w:val="left" w:pos="6237"/>
        </w:tabs>
        <w:suppressAutoHyphens/>
        <w:spacing w:after="0" w:line="240" w:lineRule="auto"/>
        <w:ind w:left="6237"/>
        <w:rPr>
          <w:rFonts w:ascii="Times New Roman" w:eastAsia="Times New Roman" w:hAnsi="Times New Roman" w:cs="Times New Roman"/>
          <w:sz w:val="24"/>
          <w:szCs w:val="24"/>
          <w:lang w:eastAsia="ar-SA"/>
        </w:rPr>
      </w:pPr>
      <w:r w:rsidRPr="0051079F">
        <w:rPr>
          <w:rFonts w:ascii="Times New Roman" w:eastAsia="Times New Roman" w:hAnsi="Times New Roman" w:cs="Times New Roman"/>
          <w:sz w:val="24"/>
          <w:szCs w:val="24"/>
          <w:lang w:eastAsia="ar-SA"/>
        </w:rPr>
        <w:t xml:space="preserve">Приказ </w:t>
      </w:r>
      <w:r w:rsidRPr="009A6D59">
        <w:rPr>
          <w:rFonts w:ascii="Times New Roman" w:eastAsia="Times New Roman" w:hAnsi="Times New Roman" w:cs="Times New Roman"/>
          <w:sz w:val="24"/>
          <w:szCs w:val="24"/>
          <w:lang w:eastAsia="ar-SA"/>
        </w:rPr>
        <w:t xml:space="preserve">№ </w:t>
      </w:r>
      <w:r w:rsidR="00093708">
        <w:rPr>
          <w:rFonts w:ascii="Times New Roman" w:eastAsia="Times New Roman" w:hAnsi="Times New Roman" w:cs="Times New Roman"/>
          <w:sz w:val="24"/>
          <w:szCs w:val="24"/>
          <w:lang w:eastAsia="ar-SA"/>
        </w:rPr>
        <w:t>3</w:t>
      </w:r>
      <w:r w:rsidRPr="009A6D59">
        <w:rPr>
          <w:rFonts w:ascii="Times New Roman" w:eastAsia="Times New Roman" w:hAnsi="Times New Roman" w:cs="Times New Roman"/>
          <w:sz w:val="24"/>
          <w:szCs w:val="24"/>
          <w:lang w:eastAsia="ar-SA"/>
        </w:rPr>
        <w:t xml:space="preserve">-з от </w:t>
      </w:r>
      <w:r w:rsidR="00C1320D" w:rsidRPr="00093708">
        <w:rPr>
          <w:rFonts w:ascii="Times New Roman" w:eastAsia="Times New Roman" w:hAnsi="Times New Roman" w:cs="Times New Roman"/>
          <w:sz w:val="24"/>
          <w:szCs w:val="24"/>
          <w:lang w:eastAsia="ar-SA"/>
        </w:rPr>
        <w:t>1</w:t>
      </w:r>
      <w:r w:rsidR="00BC3630" w:rsidRPr="00093708">
        <w:rPr>
          <w:rFonts w:ascii="Times New Roman" w:eastAsia="Times New Roman" w:hAnsi="Times New Roman" w:cs="Times New Roman"/>
          <w:sz w:val="24"/>
          <w:szCs w:val="24"/>
          <w:lang w:eastAsia="ar-SA"/>
        </w:rPr>
        <w:t>2</w:t>
      </w:r>
      <w:r w:rsidR="002C2709" w:rsidRPr="00093708">
        <w:rPr>
          <w:rFonts w:ascii="Times New Roman" w:eastAsia="Times New Roman" w:hAnsi="Times New Roman" w:cs="Times New Roman"/>
          <w:sz w:val="24"/>
          <w:szCs w:val="24"/>
          <w:lang w:eastAsia="ar-SA"/>
        </w:rPr>
        <w:t>.</w:t>
      </w:r>
      <w:r w:rsidR="00BC3630" w:rsidRPr="00093708">
        <w:rPr>
          <w:rFonts w:ascii="Times New Roman" w:eastAsia="Times New Roman" w:hAnsi="Times New Roman" w:cs="Times New Roman"/>
          <w:sz w:val="24"/>
          <w:szCs w:val="24"/>
          <w:lang w:eastAsia="ar-SA"/>
        </w:rPr>
        <w:t>01</w:t>
      </w:r>
      <w:r w:rsidRPr="00093708">
        <w:rPr>
          <w:rFonts w:ascii="Times New Roman" w:eastAsia="Times New Roman" w:hAnsi="Times New Roman" w:cs="Times New Roman"/>
          <w:sz w:val="24"/>
          <w:szCs w:val="24"/>
          <w:lang w:eastAsia="ar-SA"/>
        </w:rPr>
        <w:t>.</w:t>
      </w:r>
      <w:r w:rsidR="00BC3630">
        <w:rPr>
          <w:rFonts w:ascii="Times New Roman" w:eastAsia="Times New Roman" w:hAnsi="Times New Roman" w:cs="Times New Roman"/>
          <w:sz w:val="24"/>
          <w:szCs w:val="24"/>
          <w:lang w:eastAsia="ar-SA"/>
        </w:rPr>
        <w:t>2018</w:t>
      </w:r>
    </w:p>
    <w:p w:rsidR="003A2F0D" w:rsidRPr="003A2F0D" w:rsidRDefault="003A2F0D" w:rsidP="00D16095">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1353" w:rsidRPr="003A2F0D" w:rsidRDefault="003A1353"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suppressAutoHyphens/>
        <w:jc w:val="center"/>
        <w:rPr>
          <w:rFonts w:ascii="Times New Roman" w:eastAsia="Calibri" w:hAnsi="Times New Roman" w:cs="Times New Roman"/>
          <w:b/>
          <w:sz w:val="28"/>
          <w:szCs w:val="28"/>
          <w:lang w:eastAsia="ar-SA"/>
        </w:rPr>
      </w:pPr>
      <w:r w:rsidRPr="003A2F0D">
        <w:rPr>
          <w:rFonts w:ascii="Times New Roman" w:eastAsia="Calibri" w:hAnsi="Times New Roman" w:cs="Times New Roman"/>
          <w:b/>
          <w:sz w:val="28"/>
          <w:szCs w:val="28"/>
          <w:lang w:eastAsia="ar-SA"/>
        </w:rPr>
        <w:t>ДОКУМЕНТАЦИЯ</w:t>
      </w:r>
    </w:p>
    <w:p w:rsidR="003A2F0D" w:rsidRPr="003A2F0D" w:rsidRDefault="003A2F0D" w:rsidP="003A2F0D">
      <w:pPr>
        <w:suppressAutoHyphens/>
        <w:jc w:val="center"/>
        <w:rPr>
          <w:rFonts w:ascii="Times New Roman" w:eastAsia="Times New Roman" w:hAnsi="Times New Roman" w:cs="Times New Roman"/>
          <w:b/>
          <w:sz w:val="28"/>
          <w:szCs w:val="28"/>
          <w:lang w:eastAsia="ar-SA"/>
        </w:rPr>
      </w:pPr>
    </w:p>
    <w:p w:rsidR="003A2F0D" w:rsidRPr="003A2F0D" w:rsidRDefault="003A2F0D" w:rsidP="003A2F0D">
      <w:pPr>
        <w:tabs>
          <w:tab w:val="left" w:pos="851"/>
        </w:tabs>
        <w:suppressAutoHyphens/>
        <w:spacing w:after="0" w:line="240" w:lineRule="auto"/>
        <w:jc w:val="center"/>
        <w:rPr>
          <w:rFonts w:ascii="Times New Roman" w:eastAsia="Times New Roman" w:hAnsi="Times New Roman" w:cs="Times New Roman"/>
          <w:b/>
          <w:sz w:val="28"/>
          <w:szCs w:val="28"/>
          <w:lang w:eastAsia="ar-SA"/>
        </w:rPr>
      </w:pPr>
      <w:r w:rsidRPr="003A2F0D">
        <w:rPr>
          <w:rFonts w:ascii="Times New Roman" w:eastAsia="Times New Roman" w:hAnsi="Times New Roman" w:cs="Times New Roman"/>
          <w:b/>
          <w:sz w:val="28"/>
          <w:szCs w:val="28"/>
          <w:lang w:eastAsia="ar-SA"/>
        </w:rPr>
        <w:t xml:space="preserve">о проведении запроса предложений </w:t>
      </w:r>
      <w:r w:rsidR="00842439" w:rsidRPr="00842439">
        <w:rPr>
          <w:rFonts w:ascii="Times New Roman" w:eastAsia="Calibri" w:hAnsi="Times New Roman" w:cs="Times New Roman"/>
          <w:b/>
          <w:bCs/>
          <w:sz w:val="28"/>
          <w:szCs w:val="28"/>
        </w:rPr>
        <w:t>на право заключения договор</w:t>
      </w:r>
      <w:r w:rsidR="00DC6F77">
        <w:rPr>
          <w:rFonts w:ascii="Times New Roman" w:eastAsia="Calibri" w:hAnsi="Times New Roman" w:cs="Times New Roman"/>
          <w:b/>
          <w:bCs/>
          <w:sz w:val="28"/>
          <w:szCs w:val="28"/>
        </w:rPr>
        <w:t>а</w:t>
      </w:r>
      <w:r w:rsidR="00842439" w:rsidRPr="00842439">
        <w:rPr>
          <w:rFonts w:ascii="Times New Roman" w:eastAsia="Calibri" w:hAnsi="Times New Roman" w:cs="Times New Roman"/>
          <w:b/>
          <w:bCs/>
          <w:sz w:val="28"/>
          <w:szCs w:val="28"/>
        </w:rPr>
        <w:t xml:space="preserve"> поставки мазута топочного 100 ГОСТ 10585-2013 или нефтепродукт</w:t>
      </w:r>
      <w:r w:rsidR="00B114D1">
        <w:rPr>
          <w:rFonts w:ascii="Times New Roman" w:eastAsia="Calibri" w:hAnsi="Times New Roman" w:cs="Times New Roman"/>
          <w:b/>
          <w:bCs/>
          <w:sz w:val="28"/>
          <w:szCs w:val="28"/>
        </w:rPr>
        <w:t>ов</w:t>
      </w:r>
      <w:r w:rsidR="00842439" w:rsidRPr="00842439">
        <w:rPr>
          <w:rFonts w:ascii="Times New Roman" w:eastAsia="Calibri" w:hAnsi="Times New Roman" w:cs="Times New Roman"/>
          <w:b/>
          <w:bCs/>
          <w:sz w:val="28"/>
          <w:szCs w:val="28"/>
        </w:rPr>
        <w:t xml:space="preserve"> аналогичного или лучшего качества</w:t>
      </w: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b/>
          <w:sz w:val="28"/>
          <w:szCs w:val="28"/>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Pr="003A2F0D"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6A3E4F" w:rsidRDefault="006A3E4F"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6A3E4F" w:rsidRDefault="006A3E4F"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1353" w:rsidRDefault="003A1353"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6A3E4F" w:rsidRPr="003A2F0D" w:rsidRDefault="006A3E4F"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8F2B52" w:rsidRPr="003A2F0D" w:rsidRDefault="008F2B5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40" w:lineRule="auto"/>
        <w:ind w:right="3161"/>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0"/>
          <w:szCs w:val="20"/>
          <w:lang w:eastAsia="ar-SA"/>
        </w:rPr>
        <w:t xml:space="preserve">                                                                                       </w:t>
      </w:r>
      <w:r w:rsidRPr="003A2F0D">
        <w:rPr>
          <w:rFonts w:ascii="Times New Roman" w:eastAsia="Times New Roman" w:hAnsi="Times New Roman" w:cs="Times New Roman"/>
          <w:spacing w:val="-1"/>
          <w:sz w:val="24"/>
          <w:szCs w:val="24"/>
          <w:lang w:eastAsia="ar-SA"/>
        </w:rPr>
        <w:t>г</w:t>
      </w:r>
      <w:r w:rsidRPr="003A2F0D">
        <w:rPr>
          <w:rFonts w:ascii="Times New Roman" w:eastAsia="Times New Roman" w:hAnsi="Times New Roman" w:cs="Times New Roman"/>
          <w:sz w:val="24"/>
          <w:szCs w:val="24"/>
          <w:lang w:eastAsia="ar-SA"/>
        </w:rPr>
        <w:t>.</w:t>
      </w:r>
      <w:r w:rsidRPr="003A2F0D">
        <w:rPr>
          <w:rFonts w:ascii="Times New Roman" w:eastAsia="Times New Roman" w:hAnsi="Times New Roman" w:cs="Times New Roman"/>
          <w:spacing w:val="-2"/>
          <w:sz w:val="24"/>
          <w:szCs w:val="24"/>
          <w:lang w:eastAsia="ar-SA"/>
        </w:rPr>
        <w:t xml:space="preserve"> </w:t>
      </w:r>
      <w:r w:rsidRPr="003A2F0D">
        <w:rPr>
          <w:rFonts w:ascii="Times New Roman" w:eastAsia="Times New Roman" w:hAnsi="Times New Roman" w:cs="Times New Roman"/>
          <w:spacing w:val="5"/>
          <w:sz w:val="24"/>
          <w:szCs w:val="24"/>
          <w:lang w:eastAsia="ar-SA"/>
        </w:rPr>
        <w:t>М</w:t>
      </w:r>
      <w:r w:rsidRPr="003A2F0D">
        <w:rPr>
          <w:rFonts w:ascii="Times New Roman" w:eastAsia="Times New Roman" w:hAnsi="Times New Roman" w:cs="Times New Roman"/>
          <w:spacing w:val="-5"/>
          <w:sz w:val="24"/>
          <w:szCs w:val="24"/>
          <w:lang w:eastAsia="ar-SA"/>
        </w:rPr>
        <w:t>у</w:t>
      </w:r>
      <w:r w:rsidRPr="003A2F0D">
        <w:rPr>
          <w:rFonts w:ascii="Times New Roman" w:eastAsia="Times New Roman" w:hAnsi="Times New Roman" w:cs="Times New Roman"/>
          <w:spacing w:val="2"/>
          <w:sz w:val="24"/>
          <w:szCs w:val="24"/>
          <w:lang w:eastAsia="ar-SA"/>
        </w:rPr>
        <w:t>р</w:t>
      </w:r>
      <w:r w:rsidRPr="003A2F0D">
        <w:rPr>
          <w:rFonts w:ascii="Times New Roman" w:eastAsia="Times New Roman" w:hAnsi="Times New Roman" w:cs="Times New Roman"/>
          <w:spacing w:val="-1"/>
          <w:sz w:val="24"/>
          <w:szCs w:val="24"/>
          <w:lang w:eastAsia="ar-SA"/>
        </w:rPr>
        <w:t>м</w:t>
      </w:r>
      <w:r w:rsidRPr="003A2F0D">
        <w:rPr>
          <w:rFonts w:ascii="Times New Roman" w:eastAsia="Times New Roman" w:hAnsi="Times New Roman" w:cs="Times New Roman"/>
          <w:sz w:val="24"/>
          <w:szCs w:val="24"/>
          <w:lang w:eastAsia="ar-SA"/>
        </w:rPr>
        <w:t>а</w:t>
      </w:r>
      <w:r w:rsidRPr="003A2F0D">
        <w:rPr>
          <w:rFonts w:ascii="Times New Roman" w:eastAsia="Times New Roman" w:hAnsi="Times New Roman" w:cs="Times New Roman"/>
          <w:spacing w:val="1"/>
          <w:sz w:val="24"/>
          <w:szCs w:val="24"/>
          <w:lang w:eastAsia="ar-SA"/>
        </w:rPr>
        <w:t>н</w:t>
      </w:r>
      <w:r w:rsidRPr="003A2F0D">
        <w:rPr>
          <w:rFonts w:ascii="Times New Roman" w:eastAsia="Times New Roman" w:hAnsi="Times New Roman" w:cs="Times New Roman"/>
          <w:spacing w:val="3"/>
          <w:sz w:val="24"/>
          <w:szCs w:val="24"/>
          <w:lang w:eastAsia="ar-SA"/>
        </w:rPr>
        <w:t>с</w:t>
      </w:r>
      <w:r w:rsidRPr="003A2F0D">
        <w:rPr>
          <w:rFonts w:ascii="Times New Roman" w:eastAsia="Times New Roman" w:hAnsi="Times New Roman" w:cs="Times New Roman"/>
          <w:spacing w:val="-1"/>
          <w:sz w:val="24"/>
          <w:szCs w:val="24"/>
          <w:lang w:eastAsia="ar-SA"/>
        </w:rPr>
        <w:t>к</w:t>
      </w:r>
      <w:r w:rsidRPr="003A2F0D">
        <w:rPr>
          <w:rFonts w:ascii="Times New Roman" w:eastAsia="Times New Roman" w:hAnsi="Times New Roman" w:cs="Times New Roman"/>
          <w:spacing w:val="-12"/>
          <w:sz w:val="24"/>
          <w:szCs w:val="24"/>
          <w:lang w:eastAsia="ar-SA"/>
        </w:rPr>
        <w:t xml:space="preserve"> </w:t>
      </w:r>
    </w:p>
    <w:p w:rsidR="003A2F0D" w:rsidRPr="003A2F0D" w:rsidRDefault="003A2F0D" w:rsidP="003A2F0D">
      <w:pPr>
        <w:widowControl w:val="0"/>
        <w:suppressAutoHyphens/>
        <w:autoSpaceDE w:val="0"/>
        <w:spacing w:after="0" w:line="240" w:lineRule="auto"/>
        <w:ind w:left="3275" w:right="3161"/>
        <w:jc w:val="center"/>
        <w:rPr>
          <w:rFonts w:ascii="Times New Roman" w:eastAsia="Times New Roman" w:hAnsi="Times New Roman" w:cs="Times New Roman"/>
          <w:spacing w:val="-1"/>
          <w:w w:val="99"/>
          <w:sz w:val="24"/>
          <w:szCs w:val="24"/>
          <w:lang w:eastAsia="ar-SA"/>
        </w:rPr>
      </w:pPr>
      <w:r w:rsidRPr="003A2F0D">
        <w:rPr>
          <w:rFonts w:ascii="Times New Roman" w:eastAsia="Times New Roman" w:hAnsi="Times New Roman" w:cs="Times New Roman"/>
          <w:sz w:val="24"/>
          <w:szCs w:val="24"/>
          <w:lang w:eastAsia="ar-SA"/>
        </w:rPr>
        <w:fldChar w:fldCharType="begin">
          <w:ffData>
            <w:name w:val="Год"/>
            <w:enabled/>
            <w:calcOnExit w:val="0"/>
            <w:textInput>
              <w:default w:val="Год"/>
            </w:textInput>
          </w:ffData>
        </w:fldChar>
      </w:r>
      <w:bookmarkStart w:id="0" w:name="Год"/>
      <w:r w:rsidRPr="003A2F0D">
        <w:rPr>
          <w:rFonts w:ascii="Times New Roman" w:eastAsia="Times New Roman" w:hAnsi="Times New Roman" w:cs="Times New Roman"/>
          <w:sz w:val="24"/>
          <w:szCs w:val="24"/>
          <w:lang w:eastAsia="ar-SA"/>
        </w:rPr>
        <w:instrText xml:space="preserve"> FORMTEXT </w:instrText>
      </w:r>
      <w:r w:rsidR="00DE5E0C">
        <w:rPr>
          <w:rFonts w:ascii="Times New Roman" w:eastAsia="Times New Roman" w:hAnsi="Times New Roman" w:cs="Times New Roman"/>
          <w:sz w:val="24"/>
          <w:szCs w:val="24"/>
          <w:lang w:eastAsia="ar-SA"/>
        </w:rPr>
      </w:r>
      <w:r w:rsidR="00DE5E0C">
        <w:rPr>
          <w:rFonts w:ascii="Times New Roman" w:eastAsia="Times New Roman" w:hAnsi="Times New Roman" w:cs="Times New Roman"/>
          <w:sz w:val="24"/>
          <w:szCs w:val="24"/>
          <w:lang w:eastAsia="ar-SA"/>
        </w:rPr>
        <w:fldChar w:fldCharType="separate"/>
      </w:r>
      <w:r w:rsidRPr="003A2F0D">
        <w:rPr>
          <w:rFonts w:ascii="Times New Roman" w:eastAsia="Times New Roman" w:hAnsi="Times New Roman" w:cs="Times New Roman"/>
          <w:sz w:val="24"/>
          <w:szCs w:val="24"/>
          <w:lang w:eastAsia="ar-SA"/>
        </w:rPr>
        <w:fldChar w:fldCharType="end"/>
      </w:r>
      <w:bookmarkEnd w:id="0"/>
      <w:r w:rsidRPr="003A2F0D">
        <w:rPr>
          <w:rFonts w:ascii="Times New Roman" w:eastAsia="Times New Roman" w:hAnsi="Times New Roman" w:cs="Times New Roman"/>
          <w:sz w:val="24"/>
          <w:szCs w:val="24"/>
          <w:lang w:eastAsia="ar-SA"/>
        </w:rPr>
        <w:t xml:space="preserve"> 201</w:t>
      </w:r>
      <w:r w:rsidR="00BC3630">
        <w:rPr>
          <w:rFonts w:ascii="Times New Roman" w:eastAsia="Times New Roman" w:hAnsi="Times New Roman" w:cs="Times New Roman"/>
          <w:sz w:val="24"/>
          <w:szCs w:val="24"/>
          <w:lang w:eastAsia="ar-SA"/>
        </w:rPr>
        <w:t>8</w:t>
      </w:r>
      <w:r w:rsidRPr="003A2F0D">
        <w:rPr>
          <w:rFonts w:ascii="Times New Roman" w:eastAsia="Times New Roman" w:hAnsi="Times New Roman" w:cs="Times New Roman"/>
          <w:spacing w:val="-1"/>
          <w:w w:val="99"/>
          <w:sz w:val="24"/>
          <w:szCs w:val="24"/>
          <w:lang w:eastAsia="ar-SA"/>
        </w:rPr>
        <w:t>г.</w:t>
      </w:r>
    </w:p>
    <w:p w:rsidR="003A2F0D" w:rsidRPr="003A2F0D" w:rsidRDefault="003A2F0D" w:rsidP="003A2F0D">
      <w:pPr>
        <w:widowControl w:val="0"/>
        <w:suppressAutoHyphens/>
        <w:autoSpaceDE w:val="0"/>
        <w:spacing w:after="0" w:line="240" w:lineRule="auto"/>
        <w:ind w:left="3275" w:right="3161"/>
        <w:jc w:val="center"/>
        <w:rPr>
          <w:rFonts w:ascii="Times New Roman" w:eastAsia="Times New Roman" w:hAnsi="Times New Roman" w:cs="Times New Roman"/>
          <w:spacing w:val="-1"/>
          <w:w w:val="99"/>
          <w:sz w:val="24"/>
          <w:szCs w:val="24"/>
          <w:lang w:eastAsia="ar-SA"/>
        </w:rPr>
      </w:pPr>
    </w:p>
    <w:p w:rsidR="003A2F0D" w:rsidRPr="003A2F0D" w:rsidRDefault="003A2F0D" w:rsidP="003A2F0D">
      <w:pPr>
        <w:keepNext/>
        <w:suppressAutoHyphens/>
        <w:spacing w:after="0" w:line="240" w:lineRule="auto"/>
        <w:jc w:val="center"/>
        <w:outlineLvl w:val="0"/>
        <w:rPr>
          <w:rFonts w:ascii="Times New Roman" w:eastAsia="Times New Roman" w:hAnsi="Times New Roman" w:cs="Times New Roman"/>
          <w:b/>
          <w:iCs/>
          <w:sz w:val="24"/>
          <w:szCs w:val="24"/>
          <w:lang w:eastAsia="ar-SA"/>
        </w:rPr>
      </w:pPr>
      <w:bookmarkStart w:id="1" w:name="_Toc474929114"/>
      <w:r w:rsidRPr="003A2F0D">
        <w:rPr>
          <w:rFonts w:ascii="Times New Roman" w:eastAsia="Times New Roman" w:hAnsi="Times New Roman" w:cs="Times New Roman"/>
          <w:b/>
          <w:iCs/>
          <w:sz w:val="24"/>
          <w:szCs w:val="24"/>
          <w:lang w:val="x-none" w:eastAsia="ar-SA"/>
        </w:rPr>
        <w:lastRenderedPageBreak/>
        <w:t>Информационная карта</w:t>
      </w:r>
      <w:bookmarkEnd w:id="1"/>
    </w:p>
    <w:p w:rsidR="003A2F0D" w:rsidRDefault="003A2F0D" w:rsidP="003A2F0D">
      <w:pPr>
        <w:tabs>
          <w:tab w:val="left" w:pos="851"/>
        </w:tabs>
        <w:suppressAutoHyphens/>
        <w:spacing w:after="0" w:line="240" w:lineRule="auto"/>
        <w:jc w:val="center"/>
        <w:rPr>
          <w:rFonts w:ascii="Times New Roman" w:eastAsia="Calibri" w:hAnsi="Times New Roman" w:cs="Times New Roman"/>
          <w:b/>
          <w:bCs/>
          <w:sz w:val="24"/>
          <w:szCs w:val="24"/>
        </w:rPr>
      </w:pPr>
      <w:r w:rsidRPr="003A2F0D">
        <w:rPr>
          <w:rFonts w:ascii="Times New Roman" w:eastAsia="Times New Roman" w:hAnsi="Times New Roman" w:cs="Times New Roman"/>
          <w:b/>
          <w:sz w:val="24"/>
          <w:szCs w:val="24"/>
          <w:lang w:eastAsia="ar-SA"/>
        </w:rPr>
        <w:t xml:space="preserve">о проведении запроса предложений </w:t>
      </w:r>
      <w:r w:rsidR="00842439" w:rsidRPr="00842439">
        <w:rPr>
          <w:rFonts w:ascii="Times New Roman" w:eastAsia="Calibri" w:hAnsi="Times New Roman" w:cs="Times New Roman"/>
          <w:b/>
          <w:bCs/>
          <w:sz w:val="24"/>
          <w:szCs w:val="24"/>
        </w:rPr>
        <w:t>на право заключения договор</w:t>
      </w:r>
      <w:r w:rsidR="00DC6F77">
        <w:rPr>
          <w:rFonts w:ascii="Times New Roman" w:eastAsia="Calibri" w:hAnsi="Times New Roman" w:cs="Times New Roman"/>
          <w:b/>
          <w:bCs/>
          <w:sz w:val="24"/>
          <w:szCs w:val="24"/>
        </w:rPr>
        <w:t>а</w:t>
      </w:r>
      <w:r w:rsidR="00842439" w:rsidRPr="00842439">
        <w:rPr>
          <w:rFonts w:ascii="Times New Roman" w:eastAsia="Calibri" w:hAnsi="Times New Roman" w:cs="Times New Roman"/>
          <w:b/>
          <w:bCs/>
          <w:sz w:val="24"/>
          <w:szCs w:val="24"/>
        </w:rPr>
        <w:t xml:space="preserve"> поставки мазута топочного 100 ГОСТ 10585-2013 или нефтепродукт</w:t>
      </w:r>
      <w:r w:rsidR="00B114D1">
        <w:rPr>
          <w:rFonts w:ascii="Times New Roman" w:eastAsia="Calibri" w:hAnsi="Times New Roman" w:cs="Times New Roman"/>
          <w:b/>
          <w:bCs/>
          <w:sz w:val="24"/>
          <w:szCs w:val="24"/>
        </w:rPr>
        <w:t>ов</w:t>
      </w:r>
      <w:r w:rsidR="00842439" w:rsidRPr="00842439">
        <w:rPr>
          <w:rFonts w:ascii="Times New Roman" w:eastAsia="Calibri" w:hAnsi="Times New Roman" w:cs="Times New Roman"/>
          <w:b/>
          <w:bCs/>
          <w:sz w:val="24"/>
          <w:szCs w:val="24"/>
        </w:rPr>
        <w:t xml:space="preserve"> аналогичного или лучшего качества</w:t>
      </w:r>
      <w:r w:rsidR="00191740">
        <w:rPr>
          <w:rFonts w:ascii="Times New Roman" w:eastAsia="Calibri" w:hAnsi="Times New Roman" w:cs="Times New Roman"/>
          <w:b/>
          <w:bCs/>
          <w:sz w:val="24"/>
          <w:szCs w:val="24"/>
        </w:rPr>
        <w:t xml:space="preserve"> </w:t>
      </w:r>
    </w:p>
    <w:p w:rsidR="007956AE" w:rsidRDefault="007956AE" w:rsidP="003A2F0D">
      <w:pPr>
        <w:tabs>
          <w:tab w:val="left" w:pos="6987"/>
        </w:tabs>
        <w:suppressAutoHyphens/>
        <w:spacing w:after="0" w:line="240" w:lineRule="auto"/>
        <w:jc w:val="both"/>
        <w:rPr>
          <w:rFonts w:ascii="Times New Roman" w:eastAsia="Times New Roman" w:hAnsi="Times New Roman" w:cs="Times New Roman"/>
          <w:iCs/>
          <w:sz w:val="24"/>
          <w:szCs w:val="24"/>
          <w:lang w:eastAsia="ar-SA"/>
        </w:rPr>
      </w:pPr>
    </w:p>
    <w:p w:rsidR="003A2F0D" w:rsidRPr="003A2F0D" w:rsidRDefault="003A2F0D" w:rsidP="006F104B">
      <w:pPr>
        <w:tabs>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1. Способ проведения закупки:</w:t>
      </w:r>
      <w:r w:rsidRPr="003A2F0D">
        <w:rPr>
          <w:rFonts w:ascii="Times New Roman" w:eastAsia="Times New Roman" w:hAnsi="Times New Roman" w:cs="Times New Roman"/>
          <w:sz w:val="24"/>
          <w:szCs w:val="24"/>
          <w:lang w:eastAsia="ar-SA"/>
        </w:rPr>
        <w:t xml:space="preserve"> запрос предложен</w:t>
      </w:r>
      <w:r w:rsidR="00192E27">
        <w:rPr>
          <w:rFonts w:ascii="Times New Roman" w:eastAsia="Times New Roman" w:hAnsi="Times New Roman" w:cs="Times New Roman"/>
          <w:sz w:val="24"/>
          <w:szCs w:val="24"/>
          <w:lang w:eastAsia="ar-SA"/>
        </w:rPr>
        <w:t>ий (далее – запрос предложений)</w:t>
      </w:r>
    </w:p>
    <w:p w:rsidR="003A2F0D" w:rsidRPr="003A2F0D" w:rsidRDefault="003A2F0D" w:rsidP="006F104B">
      <w:pPr>
        <w:tabs>
          <w:tab w:val="left" w:pos="6987"/>
        </w:tabs>
        <w:suppressAutoHyphens/>
        <w:spacing w:after="0" w:line="240" w:lineRule="auto"/>
        <w:ind w:firstLine="709"/>
        <w:jc w:val="both"/>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b/>
          <w:sz w:val="24"/>
          <w:szCs w:val="24"/>
          <w:lang w:eastAsia="ar-SA"/>
        </w:rPr>
        <w:t xml:space="preserve"> </w:t>
      </w:r>
    </w:p>
    <w:p w:rsidR="003A2F0D" w:rsidRPr="003A2F0D" w:rsidRDefault="003A2F0D" w:rsidP="006F104B">
      <w:pPr>
        <w:tabs>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2. Сведения</w:t>
      </w:r>
      <w:r w:rsidR="00192E27">
        <w:rPr>
          <w:rFonts w:ascii="Times New Roman" w:eastAsia="Times New Roman" w:hAnsi="Times New Roman" w:cs="Times New Roman"/>
          <w:b/>
          <w:sz w:val="24"/>
          <w:szCs w:val="24"/>
          <w:lang w:eastAsia="ar-SA"/>
        </w:rPr>
        <w:t xml:space="preserve"> о Заказчике проведения закупки</w:t>
      </w:r>
      <w:r w:rsidR="0062299B">
        <w:rPr>
          <w:rFonts w:ascii="Times New Roman" w:eastAsia="Times New Roman" w:hAnsi="Times New Roman" w:cs="Times New Roman"/>
          <w:b/>
          <w:sz w:val="24"/>
          <w:szCs w:val="24"/>
          <w:lang w:eastAsia="ar-SA"/>
        </w:rPr>
        <w:t>:</w:t>
      </w:r>
      <w:r w:rsidRPr="003A2F0D">
        <w:rPr>
          <w:rFonts w:ascii="Times New Roman" w:eastAsia="Times New Roman" w:hAnsi="Times New Roman" w:cs="Times New Roman"/>
          <w:sz w:val="24"/>
          <w:szCs w:val="24"/>
          <w:lang w:eastAsia="ar-SA"/>
        </w:rPr>
        <w:t xml:space="preserve">  </w:t>
      </w:r>
    </w:p>
    <w:p w:rsidR="003A2F0D" w:rsidRPr="003A2F0D" w:rsidRDefault="003A2F0D" w:rsidP="0068712A">
      <w:pPr>
        <w:tabs>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2.1</w:t>
      </w:r>
      <w:r w:rsidRPr="003A2F0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b/>
          <w:sz w:val="24"/>
          <w:szCs w:val="24"/>
          <w:lang w:eastAsia="ar-SA"/>
        </w:rPr>
        <w:t>Наименование:</w:t>
      </w:r>
      <w:r w:rsidRPr="003A2F0D">
        <w:rPr>
          <w:rFonts w:ascii="Times New Roman" w:eastAsia="Times New Roman" w:hAnsi="Times New Roman" w:cs="Times New Roman"/>
          <w:sz w:val="24"/>
          <w:szCs w:val="24"/>
          <w:lang w:eastAsia="ar-SA"/>
        </w:rPr>
        <w:t xml:space="preserve"> Акционерное общество «Мурманэнергосбыт» (АО «МЭС»).</w:t>
      </w:r>
    </w:p>
    <w:p w:rsidR="003A2F0D" w:rsidRPr="003A2F0D" w:rsidRDefault="003A2F0D" w:rsidP="0068712A">
      <w:pPr>
        <w:tabs>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2.2.</w:t>
      </w:r>
      <w:r w:rsidRPr="003A2F0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b/>
          <w:sz w:val="24"/>
          <w:szCs w:val="24"/>
          <w:lang w:eastAsia="ar-SA"/>
        </w:rPr>
        <w:t>Место нахождения:</w:t>
      </w:r>
      <w:r w:rsidRPr="003A2F0D">
        <w:rPr>
          <w:rFonts w:ascii="Times New Roman" w:eastAsia="Times New Roman" w:hAnsi="Times New Roman" w:cs="Times New Roman"/>
          <w:sz w:val="24"/>
          <w:szCs w:val="24"/>
          <w:lang w:eastAsia="ar-SA"/>
        </w:rPr>
        <w:t xml:space="preserve"> 183034, г. Мурманск, ул. Свердлова, д. 39</w:t>
      </w:r>
      <w:r w:rsidR="00041F4E">
        <w:rPr>
          <w:rFonts w:ascii="Times New Roman" w:eastAsia="Times New Roman" w:hAnsi="Times New Roman" w:cs="Times New Roman"/>
          <w:sz w:val="24"/>
          <w:szCs w:val="24"/>
          <w:lang w:eastAsia="ar-SA"/>
        </w:rPr>
        <w:t>, корп.1</w:t>
      </w:r>
      <w:r w:rsidRPr="003A2F0D">
        <w:rPr>
          <w:rFonts w:ascii="Times New Roman" w:eastAsia="Times New Roman" w:hAnsi="Times New Roman" w:cs="Times New Roman"/>
          <w:sz w:val="24"/>
          <w:szCs w:val="24"/>
          <w:lang w:eastAsia="ar-SA"/>
        </w:rPr>
        <w:t>.</w:t>
      </w:r>
    </w:p>
    <w:p w:rsidR="003A2F0D" w:rsidRPr="003A2F0D" w:rsidRDefault="003A2F0D" w:rsidP="0068712A">
      <w:pPr>
        <w:tabs>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2.3.</w:t>
      </w:r>
      <w:r w:rsidRPr="003A2F0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b/>
          <w:sz w:val="24"/>
          <w:szCs w:val="24"/>
          <w:lang w:eastAsia="ar-SA"/>
        </w:rPr>
        <w:t>Адрес предоставления</w:t>
      </w:r>
      <w:r w:rsidRPr="003A2F0D">
        <w:rPr>
          <w:rFonts w:ascii="Times New Roman" w:eastAsia="Times New Roman" w:hAnsi="Times New Roman" w:cs="Times New Roman"/>
          <w:sz w:val="24"/>
          <w:szCs w:val="24"/>
          <w:lang w:eastAsia="ar-SA"/>
        </w:rPr>
        <w:t xml:space="preserve"> </w:t>
      </w:r>
      <w:r w:rsidR="0001367B" w:rsidRPr="007519F2">
        <w:rPr>
          <w:rFonts w:ascii="Times New Roman" w:eastAsia="Times New Roman" w:hAnsi="Times New Roman" w:cs="Times New Roman"/>
          <w:b/>
          <w:sz w:val="24"/>
          <w:szCs w:val="24"/>
          <w:lang w:eastAsia="ar-SA"/>
        </w:rPr>
        <w:t>заявок</w:t>
      </w:r>
      <w:r w:rsidR="00251CF5">
        <w:rPr>
          <w:rFonts w:ascii="Times New Roman" w:eastAsia="Times New Roman" w:hAnsi="Times New Roman" w:cs="Times New Roman"/>
          <w:b/>
          <w:sz w:val="24"/>
          <w:szCs w:val="24"/>
          <w:lang w:eastAsia="ar-SA"/>
        </w:rPr>
        <w:t xml:space="preserve"> на участие</w:t>
      </w:r>
      <w:r w:rsidRPr="007519F2">
        <w:rPr>
          <w:rFonts w:ascii="Times New Roman" w:eastAsia="Times New Roman" w:hAnsi="Times New Roman" w:cs="Times New Roman"/>
          <w:b/>
          <w:sz w:val="24"/>
          <w:szCs w:val="24"/>
          <w:lang w:eastAsia="ar-SA"/>
        </w:rPr>
        <w:t>:</w:t>
      </w:r>
      <w:r w:rsidRPr="007519F2">
        <w:rPr>
          <w:rFonts w:ascii="Times New Roman" w:eastAsia="Times New Roman" w:hAnsi="Times New Roman" w:cs="Times New Roman"/>
          <w:sz w:val="24"/>
          <w:szCs w:val="24"/>
          <w:lang w:eastAsia="ar-SA"/>
        </w:rPr>
        <w:t xml:space="preserve"> </w:t>
      </w:r>
      <w:r w:rsidR="00E415E8" w:rsidRPr="00E415E8">
        <w:rPr>
          <w:rFonts w:ascii="Times New Roman" w:eastAsia="Times New Roman" w:hAnsi="Times New Roman" w:cs="Times New Roman"/>
          <w:sz w:val="24"/>
          <w:szCs w:val="24"/>
          <w:lang w:eastAsia="ar-SA"/>
        </w:rPr>
        <w:t>183034, г. Мурманск, ул. Промышленная, д. 15, каб. 15.  (Центральное КПП - № 1 заезд со стороны ул. Свердлова, при себе иметь документ удостоверяющий личность)</w:t>
      </w:r>
      <w:r w:rsidRPr="007519F2">
        <w:rPr>
          <w:rFonts w:ascii="Times New Roman" w:eastAsia="Times New Roman" w:hAnsi="Times New Roman" w:cs="Times New Roman"/>
          <w:sz w:val="24"/>
          <w:szCs w:val="24"/>
          <w:lang w:eastAsia="ar-SA"/>
        </w:rPr>
        <w:t>.</w:t>
      </w:r>
    </w:p>
    <w:p w:rsidR="00DC6987" w:rsidRPr="00DC6987" w:rsidRDefault="003A2F0D" w:rsidP="005632A8">
      <w:pPr>
        <w:tabs>
          <w:tab w:val="left" w:pos="426"/>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AD4F10">
        <w:rPr>
          <w:rFonts w:ascii="Times New Roman" w:eastAsia="Times New Roman" w:hAnsi="Times New Roman" w:cs="Times New Roman"/>
          <w:b/>
          <w:sz w:val="24"/>
          <w:szCs w:val="24"/>
          <w:lang w:eastAsia="ar-SA"/>
        </w:rPr>
        <w:t>2.4.</w:t>
      </w:r>
      <w:r w:rsidRPr="00AD4F10">
        <w:rPr>
          <w:rFonts w:ascii="Times New Roman" w:eastAsia="Times New Roman" w:hAnsi="Times New Roman" w:cs="Times New Roman"/>
          <w:sz w:val="24"/>
          <w:szCs w:val="24"/>
          <w:lang w:eastAsia="ar-SA"/>
        </w:rPr>
        <w:t xml:space="preserve"> </w:t>
      </w:r>
      <w:r w:rsidRPr="00AD4F10">
        <w:rPr>
          <w:rFonts w:ascii="Times New Roman" w:eastAsia="Times New Roman" w:hAnsi="Times New Roman" w:cs="Times New Roman"/>
          <w:b/>
          <w:sz w:val="24"/>
          <w:szCs w:val="24"/>
          <w:lang w:eastAsia="ar-SA"/>
        </w:rPr>
        <w:t>Телефон:</w:t>
      </w:r>
      <w:r w:rsidR="00CD6BBB">
        <w:rPr>
          <w:rFonts w:ascii="Times New Roman" w:eastAsia="Times New Roman" w:hAnsi="Times New Roman" w:cs="Times New Roman"/>
          <w:sz w:val="24"/>
          <w:szCs w:val="24"/>
          <w:lang w:eastAsia="ar-SA"/>
        </w:rPr>
        <w:t xml:space="preserve"> </w:t>
      </w:r>
      <w:r w:rsidR="00DC6987" w:rsidRPr="00DC6987">
        <w:rPr>
          <w:rFonts w:ascii="Times New Roman" w:eastAsia="Times New Roman" w:hAnsi="Times New Roman" w:cs="Times New Roman"/>
          <w:sz w:val="24"/>
          <w:szCs w:val="24"/>
          <w:lang w:eastAsia="ar-SA"/>
        </w:rPr>
        <w:t>8(8152) 68 63 95 доб. 522;</w:t>
      </w:r>
      <w:r w:rsidR="00BC3630">
        <w:rPr>
          <w:rFonts w:ascii="Times New Roman" w:eastAsia="Times New Roman" w:hAnsi="Times New Roman" w:cs="Times New Roman"/>
          <w:sz w:val="24"/>
          <w:szCs w:val="24"/>
          <w:lang w:eastAsia="ar-SA"/>
        </w:rPr>
        <w:t xml:space="preserve"> </w:t>
      </w:r>
      <w:r w:rsidR="00DC6987" w:rsidRPr="00DC6987">
        <w:rPr>
          <w:rFonts w:ascii="Times New Roman" w:eastAsia="Times New Roman" w:hAnsi="Times New Roman" w:cs="Times New Roman"/>
          <w:sz w:val="24"/>
          <w:szCs w:val="24"/>
          <w:lang w:eastAsia="ar-SA"/>
        </w:rPr>
        <w:t>+7 (953) 753 06 95.</w:t>
      </w:r>
    </w:p>
    <w:p w:rsidR="00DC6987" w:rsidRPr="00DC6987" w:rsidRDefault="00DC6987" w:rsidP="00BC3630">
      <w:pPr>
        <w:tabs>
          <w:tab w:val="left" w:pos="425"/>
          <w:tab w:val="left" w:pos="567"/>
          <w:tab w:val="left" w:pos="709"/>
          <w:tab w:val="left" w:pos="6987"/>
        </w:tabs>
        <w:suppressAutoHyphens/>
        <w:spacing w:after="0" w:line="240" w:lineRule="auto"/>
        <w:ind w:firstLine="709"/>
        <w:jc w:val="both"/>
        <w:rPr>
          <w:rFonts w:ascii="Times New Roman" w:eastAsia="Calibri" w:hAnsi="Times New Roman" w:cs="Times New Roman"/>
          <w:sz w:val="24"/>
          <w:szCs w:val="24"/>
        </w:rPr>
      </w:pPr>
      <w:r w:rsidRPr="00DC6987">
        <w:rPr>
          <w:rFonts w:ascii="Times New Roman" w:eastAsia="Times New Roman" w:hAnsi="Times New Roman" w:cs="Times New Roman"/>
          <w:b/>
          <w:sz w:val="24"/>
          <w:szCs w:val="24"/>
          <w:lang w:eastAsia="ar-SA"/>
        </w:rPr>
        <w:t>2.5. Е-</w:t>
      </w:r>
      <w:r w:rsidRPr="00DC6987">
        <w:rPr>
          <w:rFonts w:ascii="Times New Roman" w:eastAsia="Times New Roman" w:hAnsi="Times New Roman" w:cs="Times New Roman"/>
          <w:b/>
          <w:sz w:val="24"/>
          <w:szCs w:val="24"/>
          <w:lang w:val="en-US" w:eastAsia="ar-SA"/>
        </w:rPr>
        <w:t>mail</w:t>
      </w:r>
      <w:r w:rsidRPr="00DC6987">
        <w:rPr>
          <w:rFonts w:ascii="Times New Roman" w:eastAsia="Times New Roman" w:hAnsi="Times New Roman" w:cs="Times New Roman"/>
          <w:b/>
          <w:sz w:val="24"/>
          <w:szCs w:val="24"/>
          <w:lang w:eastAsia="ar-SA"/>
        </w:rPr>
        <w:t xml:space="preserve">: </w:t>
      </w:r>
      <w:hyperlink r:id="rId8" w:history="1">
        <w:r w:rsidRPr="00DC6987">
          <w:rPr>
            <w:rFonts w:ascii="Times New Roman" w:eastAsia="Times New Roman" w:hAnsi="Times New Roman" w:cs="Times New Roman"/>
            <w:color w:val="0000FF"/>
            <w:sz w:val="24"/>
            <w:szCs w:val="24"/>
            <w:u w:val="single"/>
            <w:lang w:val="en-US" w:eastAsia="ar-SA"/>
          </w:rPr>
          <w:t>palchikovskayavv</w:t>
        </w:r>
        <w:r w:rsidRPr="00DC6987">
          <w:rPr>
            <w:rFonts w:ascii="Times New Roman" w:eastAsia="Calibri" w:hAnsi="Times New Roman" w:cs="Times New Roman"/>
            <w:color w:val="0000FF"/>
            <w:sz w:val="24"/>
            <w:szCs w:val="24"/>
            <w:u w:val="single"/>
          </w:rPr>
          <w:t>@</w:t>
        </w:r>
        <w:r w:rsidRPr="00DC6987">
          <w:rPr>
            <w:rFonts w:ascii="Times New Roman" w:eastAsia="Calibri" w:hAnsi="Times New Roman" w:cs="Times New Roman"/>
            <w:color w:val="0000FF"/>
            <w:sz w:val="24"/>
            <w:szCs w:val="24"/>
            <w:u w:val="single"/>
            <w:lang w:val="en-US"/>
          </w:rPr>
          <w:t>mures</w:t>
        </w:r>
        <w:r w:rsidRPr="00DC6987">
          <w:rPr>
            <w:rFonts w:ascii="Times New Roman" w:eastAsia="Calibri" w:hAnsi="Times New Roman" w:cs="Times New Roman"/>
            <w:color w:val="0000FF"/>
            <w:sz w:val="24"/>
            <w:szCs w:val="24"/>
            <w:u w:val="single"/>
          </w:rPr>
          <w:t>.</w:t>
        </w:r>
        <w:r w:rsidRPr="00DC6987">
          <w:rPr>
            <w:rFonts w:ascii="Times New Roman" w:eastAsia="Calibri" w:hAnsi="Times New Roman" w:cs="Times New Roman"/>
            <w:color w:val="0000FF"/>
            <w:sz w:val="24"/>
            <w:szCs w:val="24"/>
            <w:u w:val="single"/>
            <w:lang w:val="en-US"/>
          </w:rPr>
          <w:t>ru</w:t>
        </w:r>
      </w:hyperlink>
      <w:r w:rsidRPr="00DC6987">
        <w:rPr>
          <w:rFonts w:ascii="Calibri" w:eastAsia="Calibri" w:hAnsi="Calibri" w:cs="Times New Roman"/>
        </w:rPr>
        <w:t xml:space="preserve"> </w:t>
      </w:r>
    </w:p>
    <w:p w:rsidR="001E5320" w:rsidRPr="0062299B" w:rsidRDefault="001E5320" w:rsidP="0062299B">
      <w:pPr>
        <w:tabs>
          <w:tab w:val="left" w:pos="425"/>
          <w:tab w:val="left" w:pos="567"/>
          <w:tab w:val="left" w:pos="709"/>
          <w:tab w:val="left" w:pos="6987"/>
        </w:tabs>
        <w:suppressAutoHyphens/>
        <w:spacing w:after="0" w:line="240" w:lineRule="auto"/>
        <w:ind w:firstLine="709"/>
        <w:jc w:val="both"/>
        <w:rPr>
          <w:rFonts w:ascii="Times New Roman" w:eastAsia="Calibri" w:hAnsi="Times New Roman" w:cs="Times New Roman"/>
          <w:sz w:val="24"/>
          <w:szCs w:val="24"/>
        </w:rPr>
      </w:pPr>
    </w:p>
    <w:p w:rsidR="007956AE" w:rsidRPr="00F35795" w:rsidRDefault="003A2F0D" w:rsidP="008E73B8">
      <w:pPr>
        <w:tabs>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F35795">
        <w:rPr>
          <w:rFonts w:ascii="Times New Roman" w:eastAsia="Times New Roman" w:hAnsi="Times New Roman" w:cs="Times New Roman"/>
          <w:b/>
          <w:sz w:val="24"/>
          <w:szCs w:val="24"/>
          <w:lang w:eastAsia="ar-SA"/>
        </w:rPr>
        <w:t xml:space="preserve">3. </w:t>
      </w:r>
      <w:r w:rsidR="007956AE" w:rsidRPr="00F35795">
        <w:rPr>
          <w:rFonts w:ascii="Times New Roman" w:eastAsia="Times New Roman" w:hAnsi="Times New Roman" w:cs="Times New Roman"/>
          <w:b/>
          <w:sz w:val="24"/>
          <w:szCs w:val="24"/>
          <w:lang w:eastAsia="ar-SA"/>
        </w:rPr>
        <w:t>Предмет запроса предложений</w:t>
      </w:r>
      <w:r w:rsidR="008173B1">
        <w:rPr>
          <w:rFonts w:ascii="Times New Roman" w:eastAsia="Times New Roman" w:hAnsi="Times New Roman" w:cs="Times New Roman"/>
          <w:b/>
          <w:sz w:val="24"/>
          <w:szCs w:val="24"/>
          <w:lang w:eastAsia="ar-SA"/>
        </w:rPr>
        <w:t>:</w:t>
      </w:r>
      <w:r w:rsidR="007956AE" w:rsidRPr="00F35795">
        <w:rPr>
          <w:rFonts w:ascii="Times New Roman" w:eastAsia="Times New Roman" w:hAnsi="Times New Roman" w:cs="Times New Roman"/>
          <w:sz w:val="24"/>
          <w:szCs w:val="24"/>
          <w:lang w:eastAsia="ar-SA"/>
        </w:rPr>
        <w:t xml:space="preserve"> </w:t>
      </w:r>
    </w:p>
    <w:p w:rsidR="006D1F9B" w:rsidRPr="006D1F9B" w:rsidRDefault="006D1F9B" w:rsidP="0068712A">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b/>
          <w:snapToGrid w:val="0"/>
          <w:sz w:val="24"/>
          <w:szCs w:val="24"/>
          <w:lang w:eastAsia="ru-RU"/>
        </w:rPr>
        <w:t>3.</w:t>
      </w:r>
      <w:r w:rsidRPr="006D1F9B">
        <w:rPr>
          <w:rFonts w:ascii="Times New Roman" w:eastAsia="Times New Roman" w:hAnsi="Times New Roman" w:cs="Times New Roman"/>
          <w:b/>
          <w:snapToGrid w:val="0"/>
          <w:sz w:val="24"/>
          <w:szCs w:val="24"/>
          <w:lang w:eastAsia="ru-RU"/>
        </w:rPr>
        <w:t xml:space="preserve">1. Предмет запроса предложений: </w:t>
      </w:r>
      <w:r w:rsidR="00BA7074" w:rsidRPr="00BA7074">
        <w:rPr>
          <w:rFonts w:ascii="Times New Roman" w:eastAsia="Times New Roman" w:hAnsi="Times New Roman" w:cs="Times New Roman"/>
          <w:sz w:val="24"/>
          <w:szCs w:val="24"/>
          <w:lang w:eastAsia="ru-RU"/>
        </w:rPr>
        <w:t xml:space="preserve">поставка мазута топочного 100 ГОСТ 10585-2013 или нефтепродуктов аналогичного или лучшего качества (далее также </w:t>
      </w:r>
      <w:r w:rsidR="00F3607A">
        <w:rPr>
          <w:rFonts w:ascii="Times New Roman" w:eastAsia="Times New Roman" w:hAnsi="Times New Roman" w:cs="Times New Roman"/>
          <w:sz w:val="24"/>
          <w:szCs w:val="24"/>
          <w:lang w:eastAsia="ru-RU"/>
        </w:rPr>
        <w:t>–</w:t>
      </w:r>
      <w:r w:rsidR="00BA7074" w:rsidRPr="00BA7074">
        <w:rPr>
          <w:rFonts w:ascii="Times New Roman" w:eastAsia="Times New Roman" w:hAnsi="Times New Roman" w:cs="Times New Roman"/>
          <w:sz w:val="24"/>
          <w:szCs w:val="24"/>
          <w:lang w:eastAsia="ru-RU"/>
        </w:rPr>
        <w:t xml:space="preserve"> Продукция</w:t>
      </w:r>
      <w:r w:rsidR="00F3607A">
        <w:rPr>
          <w:rFonts w:ascii="Times New Roman" w:eastAsia="Times New Roman" w:hAnsi="Times New Roman" w:cs="Times New Roman"/>
          <w:sz w:val="24"/>
          <w:szCs w:val="24"/>
          <w:lang w:eastAsia="ru-RU"/>
        </w:rPr>
        <w:t>, Товар</w:t>
      </w:r>
      <w:r w:rsidR="00BA7074" w:rsidRPr="00BA7074">
        <w:rPr>
          <w:rFonts w:ascii="Times New Roman" w:eastAsia="Times New Roman" w:hAnsi="Times New Roman" w:cs="Times New Roman"/>
          <w:sz w:val="24"/>
          <w:szCs w:val="24"/>
          <w:lang w:eastAsia="ru-RU"/>
        </w:rPr>
        <w:t>)</w:t>
      </w:r>
      <w:r w:rsidRPr="006D1F9B">
        <w:rPr>
          <w:rFonts w:ascii="Times New Roman" w:eastAsia="Times New Roman" w:hAnsi="Times New Roman" w:cs="Times New Roman"/>
          <w:sz w:val="24"/>
          <w:szCs w:val="24"/>
          <w:lang w:eastAsia="ru-RU"/>
        </w:rPr>
        <w:t xml:space="preserve">. </w:t>
      </w:r>
    </w:p>
    <w:p w:rsidR="006D1F9B" w:rsidRPr="006D1F9B" w:rsidRDefault="006D1F9B" w:rsidP="0068712A">
      <w:pPr>
        <w:tabs>
          <w:tab w:val="left" w:pos="6987"/>
        </w:tabs>
        <w:spacing w:after="0" w:line="240" w:lineRule="auto"/>
        <w:ind w:firstLine="709"/>
        <w:jc w:val="both"/>
        <w:rPr>
          <w:rFonts w:ascii="Times New Roman" w:eastAsia="Times New Roman" w:hAnsi="Times New Roman" w:cs="Times New Roman"/>
          <w:snapToGrid w:val="0"/>
          <w:sz w:val="24"/>
          <w:szCs w:val="24"/>
          <w:lang w:eastAsia="ru-RU"/>
        </w:rPr>
      </w:pPr>
      <w:r>
        <w:rPr>
          <w:rFonts w:ascii="Times New Roman" w:eastAsia="Times New Roman" w:hAnsi="Times New Roman" w:cs="Times New Roman"/>
          <w:b/>
          <w:snapToGrid w:val="0"/>
          <w:sz w:val="24"/>
          <w:szCs w:val="24"/>
          <w:lang w:eastAsia="ru-RU"/>
        </w:rPr>
        <w:t>3.</w:t>
      </w:r>
      <w:r w:rsidRPr="006D1F9B">
        <w:rPr>
          <w:rFonts w:ascii="Times New Roman" w:eastAsia="Times New Roman" w:hAnsi="Times New Roman" w:cs="Times New Roman"/>
          <w:b/>
          <w:snapToGrid w:val="0"/>
          <w:sz w:val="24"/>
          <w:szCs w:val="24"/>
          <w:lang w:eastAsia="ru-RU"/>
        </w:rPr>
        <w:t>2.</w:t>
      </w:r>
      <w:r w:rsidR="00F82473">
        <w:rPr>
          <w:rFonts w:ascii="Times New Roman" w:eastAsia="Times New Roman" w:hAnsi="Times New Roman" w:cs="Times New Roman"/>
          <w:b/>
          <w:snapToGrid w:val="0"/>
          <w:sz w:val="24"/>
          <w:szCs w:val="24"/>
          <w:lang w:eastAsia="ru-RU"/>
        </w:rPr>
        <w:t xml:space="preserve"> Общее количество поставляемой П</w:t>
      </w:r>
      <w:r w:rsidRPr="006D1F9B">
        <w:rPr>
          <w:rFonts w:ascii="Times New Roman" w:eastAsia="Times New Roman" w:hAnsi="Times New Roman" w:cs="Times New Roman"/>
          <w:b/>
          <w:snapToGrid w:val="0"/>
          <w:sz w:val="24"/>
          <w:szCs w:val="24"/>
          <w:lang w:eastAsia="ru-RU"/>
        </w:rPr>
        <w:t xml:space="preserve">родукции: </w:t>
      </w:r>
      <w:r w:rsidR="00BC3630">
        <w:rPr>
          <w:rFonts w:ascii="Times New Roman" w:eastAsia="Times New Roman" w:hAnsi="Times New Roman" w:cs="Times New Roman"/>
          <w:snapToGrid w:val="0"/>
          <w:sz w:val="24"/>
          <w:szCs w:val="24"/>
          <w:lang w:eastAsia="ru-RU"/>
        </w:rPr>
        <w:t>43</w:t>
      </w:r>
      <w:r w:rsidR="00E71552" w:rsidRPr="00E71552">
        <w:rPr>
          <w:rFonts w:ascii="Times New Roman" w:eastAsia="Times New Roman" w:hAnsi="Times New Roman" w:cs="Times New Roman"/>
          <w:snapToGrid w:val="0"/>
          <w:sz w:val="24"/>
          <w:szCs w:val="24"/>
          <w:lang w:eastAsia="ru-RU"/>
        </w:rPr>
        <w:t xml:space="preserve"> 000</w:t>
      </w:r>
      <w:r w:rsidR="008E2A5E" w:rsidRPr="00E71552">
        <w:rPr>
          <w:rFonts w:ascii="Times New Roman" w:eastAsia="Times New Roman" w:hAnsi="Times New Roman" w:cs="Times New Roman"/>
          <w:snapToGrid w:val="0"/>
          <w:sz w:val="24"/>
          <w:szCs w:val="24"/>
          <w:lang w:eastAsia="ru-RU"/>
        </w:rPr>
        <w:t xml:space="preserve"> </w:t>
      </w:r>
      <w:r w:rsidR="00BA7074" w:rsidRPr="00E71552">
        <w:rPr>
          <w:rFonts w:ascii="Times New Roman" w:eastAsia="Times New Roman" w:hAnsi="Times New Roman" w:cs="Times New Roman"/>
          <w:snapToGrid w:val="0"/>
          <w:sz w:val="24"/>
          <w:szCs w:val="24"/>
          <w:lang w:eastAsia="ru-RU"/>
        </w:rPr>
        <w:t>тонн</w:t>
      </w:r>
      <w:r w:rsidR="002A6B76" w:rsidRPr="00E71552">
        <w:rPr>
          <w:rFonts w:ascii="Times New Roman" w:eastAsia="Times New Roman" w:hAnsi="Times New Roman" w:cs="Times New Roman"/>
          <w:snapToGrid w:val="0"/>
          <w:sz w:val="24"/>
          <w:szCs w:val="24"/>
          <w:lang w:eastAsia="ru-RU"/>
        </w:rPr>
        <w:t>.</w:t>
      </w:r>
    </w:p>
    <w:p w:rsidR="00BC3630" w:rsidRPr="00BC3630" w:rsidRDefault="006D1F9B" w:rsidP="00BC3630">
      <w:pPr>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b/>
          <w:snapToGrid w:val="0"/>
          <w:sz w:val="24"/>
          <w:szCs w:val="24"/>
          <w:lang w:eastAsia="ru-RU"/>
        </w:rPr>
        <w:t>3.</w:t>
      </w:r>
      <w:r w:rsidRPr="006D1F9B">
        <w:rPr>
          <w:rFonts w:ascii="Times New Roman" w:eastAsia="Times New Roman" w:hAnsi="Times New Roman" w:cs="Times New Roman"/>
          <w:b/>
          <w:snapToGrid w:val="0"/>
          <w:sz w:val="24"/>
          <w:szCs w:val="24"/>
          <w:lang w:eastAsia="ru-RU"/>
        </w:rPr>
        <w:t xml:space="preserve">3. </w:t>
      </w:r>
      <w:r w:rsidRPr="006D1F9B">
        <w:rPr>
          <w:rFonts w:ascii="Times New Roman" w:eastAsia="Times New Roman" w:hAnsi="Times New Roman" w:cs="Times New Roman"/>
          <w:b/>
          <w:sz w:val="24"/>
          <w:szCs w:val="24"/>
          <w:lang w:eastAsia="ru-RU"/>
        </w:rPr>
        <w:t xml:space="preserve">Сведения о начальной (максимальной) цене договора: </w:t>
      </w:r>
      <w:r w:rsidR="00BC3630" w:rsidRPr="00BC3630">
        <w:rPr>
          <w:rFonts w:ascii="Times New Roman" w:eastAsia="Times New Roman" w:hAnsi="Times New Roman" w:cs="Times New Roman"/>
          <w:sz w:val="24"/>
          <w:szCs w:val="24"/>
          <w:lang w:eastAsia="ru-RU"/>
        </w:rPr>
        <w:t>664 536 190 (шестьсот шестьдесят четыре миллиона пятьсот тридцать шесть тысяч сто девяносто) рублей 00 копеек (15</w:t>
      </w:r>
      <w:r w:rsidR="00BC3630">
        <w:rPr>
          <w:rFonts w:ascii="Times New Roman" w:eastAsia="Times New Roman" w:hAnsi="Times New Roman" w:cs="Times New Roman"/>
          <w:sz w:val="24"/>
          <w:szCs w:val="24"/>
          <w:lang w:eastAsia="ru-RU"/>
        </w:rPr>
        <w:t> </w:t>
      </w:r>
      <w:r w:rsidR="00BC3630" w:rsidRPr="00BC3630">
        <w:rPr>
          <w:rFonts w:ascii="Times New Roman" w:eastAsia="Times New Roman" w:hAnsi="Times New Roman" w:cs="Times New Roman"/>
          <w:sz w:val="24"/>
          <w:szCs w:val="24"/>
          <w:lang w:eastAsia="ru-RU"/>
        </w:rPr>
        <w:t xml:space="preserve">454,33 руб./тн), в том числе НДС. </w:t>
      </w:r>
    </w:p>
    <w:p w:rsidR="00BC3630" w:rsidRPr="00BC3630" w:rsidRDefault="00BC3630" w:rsidP="00BC3630">
      <w:pPr>
        <w:spacing w:after="0" w:line="240" w:lineRule="auto"/>
        <w:ind w:firstLine="708"/>
        <w:jc w:val="both"/>
        <w:rPr>
          <w:rFonts w:ascii="Times New Roman" w:eastAsia="Times New Roman" w:hAnsi="Times New Roman" w:cs="Times New Roman"/>
          <w:sz w:val="24"/>
          <w:szCs w:val="24"/>
          <w:lang w:eastAsia="ru-RU"/>
        </w:rPr>
      </w:pPr>
      <w:r w:rsidRPr="00BC3630">
        <w:rPr>
          <w:rFonts w:ascii="Times New Roman" w:eastAsia="Times New Roman" w:hAnsi="Times New Roman" w:cs="Times New Roman"/>
          <w:sz w:val="24"/>
          <w:szCs w:val="24"/>
          <w:lang w:eastAsia="ru-RU"/>
        </w:rPr>
        <w:t>Цена 1 тонны Продукции составляет 10 073 рубля 80 копеек, с учетом НДС.</w:t>
      </w:r>
    </w:p>
    <w:p w:rsidR="00BC3630" w:rsidRPr="00BC3630" w:rsidRDefault="00BC3630" w:rsidP="00BC3630">
      <w:pPr>
        <w:spacing w:after="0" w:line="240" w:lineRule="auto"/>
        <w:ind w:firstLine="708"/>
        <w:jc w:val="both"/>
        <w:rPr>
          <w:rFonts w:ascii="Times New Roman" w:eastAsia="Times New Roman" w:hAnsi="Times New Roman" w:cs="Times New Roman"/>
          <w:sz w:val="24"/>
          <w:szCs w:val="24"/>
          <w:lang w:eastAsia="ru-RU"/>
        </w:rPr>
      </w:pPr>
      <w:r w:rsidRPr="00BC3630">
        <w:rPr>
          <w:rFonts w:ascii="Times New Roman" w:eastAsia="Times New Roman" w:hAnsi="Times New Roman" w:cs="Times New Roman"/>
          <w:sz w:val="24"/>
          <w:szCs w:val="24"/>
          <w:lang w:eastAsia="ru-RU"/>
        </w:rPr>
        <w:t>Стоимость транспортных расходов по поставке 1 тонны Продукции железнодорожным транспортом до ж/д станции назначения составляет 5 380 рублей 53 копеек, с учетом НДС.</w:t>
      </w:r>
    </w:p>
    <w:p w:rsidR="00BC3630" w:rsidRPr="00BC3630" w:rsidRDefault="00BC3630" w:rsidP="00BC3630">
      <w:pPr>
        <w:spacing w:after="0" w:line="240" w:lineRule="auto"/>
        <w:ind w:firstLine="708"/>
        <w:jc w:val="both"/>
        <w:rPr>
          <w:rFonts w:ascii="Times New Roman" w:eastAsia="Times New Roman" w:hAnsi="Times New Roman" w:cs="Times New Roman"/>
          <w:sz w:val="24"/>
          <w:szCs w:val="24"/>
          <w:lang w:eastAsia="ru-RU"/>
        </w:rPr>
      </w:pPr>
      <w:r w:rsidRPr="00BC3630">
        <w:rPr>
          <w:rFonts w:ascii="Times New Roman" w:eastAsia="Times New Roman" w:hAnsi="Times New Roman" w:cs="Times New Roman"/>
          <w:sz w:val="24"/>
          <w:szCs w:val="24"/>
          <w:lang w:eastAsia="ru-RU"/>
        </w:rPr>
        <w:t>Окончательная цена общего количества поставляемой Продукции (цена Договора) формируется путем сложения стоимости поставляемой Продукции, рассчитанной по цене 1 тонны Продукции, умноженной на общее количество фактически поставленной Продукции, и фактических затрат, в части транспортных расходов по поставке Продукции.</w:t>
      </w:r>
    </w:p>
    <w:p w:rsidR="00BC3630" w:rsidRPr="00BC3630" w:rsidRDefault="00BC3630" w:rsidP="00BC3630">
      <w:pPr>
        <w:spacing w:after="0" w:line="240" w:lineRule="auto"/>
        <w:ind w:firstLine="708"/>
        <w:jc w:val="both"/>
        <w:rPr>
          <w:rFonts w:ascii="Times New Roman" w:eastAsia="Times New Roman" w:hAnsi="Times New Roman" w:cs="Times New Roman"/>
          <w:sz w:val="24"/>
          <w:szCs w:val="24"/>
          <w:lang w:eastAsia="ru-RU"/>
        </w:rPr>
      </w:pPr>
      <w:r w:rsidRPr="00BC3630">
        <w:rPr>
          <w:rFonts w:ascii="Times New Roman" w:eastAsia="Times New Roman" w:hAnsi="Times New Roman" w:cs="Times New Roman"/>
          <w:sz w:val="24"/>
          <w:szCs w:val="24"/>
          <w:lang w:eastAsia="ru-RU"/>
        </w:rPr>
        <w:t xml:space="preserve">Цена Договора при транспортировке железнодорожным транспортом включает в себя: </w:t>
      </w:r>
    </w:p>
    <w:p w:rsidR="00BC3630" w:rsidRPr="00BC3630" w:rsidRDefault="00BC3630" w:rsidP="00BC3630">
      <w:pPr>
        <w:spacing w:after="0" w:line="240" w:lineRule="auto"/>
        <w:ind w:firstLine="708"/>
        <w:jc w:val="both"/>
        <w:rPr>
          <w:rFonts w:ascii="Times New Roman" w:eastAsia="Times New Roman" w:hAnsi="Times New Roman" w:cs="Times New Roman"/>
          <w:sz w:val="24"/>
          <w:szCs w:val="24"/>
          <w:lang w:eastAsia="ru-RU"/>
        </w:rPr>
      </w:pPr>
      <w:r w:rsidRPr="00BC3630">
        <w:rPr>
          <w:rFonts w:ascii="Times New Roman" w:eastAsia="Times New Roman" w:hAnsi="Times New Roman" w:cs="Times New Roman"/>
          <w:sz w:val="24"/>
          <w:szCs w:val="24"/>
          <w:lang w:eastAsia="ru-RU"/>
        </w:rPr>
        <w:t xml:space="preserve">Цена Продукции   на заводе – изготовителе, все таможенные пошлины, налоги (с учетом НДС), акцизы, иные расходы Поставщика, связанные с исполнением обязательств по настоящему Договору (в том числе проценты, комиссии, другие платежи, подлежащие уплате Поставщиком своим кредиторам (в том числе по кредитным договорам (договорам займа), договорам факторинга, лизинга и т.п.)). </w:t>
      </w:r>
    </w:p>
    <w:p w:rsidR="00BC3630" w:rsidRPr="00BC3630" w:rsidRDefault="00BC3630" w:rsidP="00BC3630">
      <w:pPr>
        <w:spacing w:after="0" w:line="240" w:lineRule="auto"/>
        <w:ind w:firstLine="708"/>
        <w:jc w:val="both"/>
        <w:rPr>
          <w:rFonts w:ascii="Times New Roman" w:eastAsia="Times New Roman" w:hAnsi="Times New Roman" w:cs="Times New Roman"/>
          <w:sz w:val="24"/>
          <w:szCs w:val="24"/>
          <w:lang w:eastAsia="ru-RU"/>
        </w:rPr>
      </w:pPr>
      <w:r w:rsidRPr="00BC3630">
        <w:rPr>
          <w:rFonts w:ascii="Times New Roman" w:eastAsia="Times New Roman" w:hAnsi="Times New Roman" w:cs="Times New Roman"/>
          <w:sz w:val="24"/>
          <w:szCs w:val="24"/>
          <w:lang w:eastAsia="ru-RU"/>
        </w:rPr>
        <w:t xml:space="preserve">Стоимость транспортных расходов по поставке Продукции железнодорожным транспортом до ж/д станции назначения, указанной в заявке Покупателя. </w:t>
      </w:r>
    </w:p>
    <w:p w:rsidR="00BC3630" w:rsidRPr="00BC3630" w:rsidRDefault="00BC3630" w:rsidP="00BC3630">
      <w:pPr>
        <w:spacing w:after="0" w:line="240" w:lineRule="auto"/>
        <w:ind w:firstLine="708"/>
        <w:jc w:val="both"/>
        <w:rPr>
          <w:rFonts w:ascii="Times New Roman" w:eastAsia="Times New Roman" w:hAnsi="Times New Roman" w:cs="Times New Roman"/>
          <w:sz w:val="24"/>
          <w:szCs w:val="24"/>
          <w:lang w:eastAsia="ru-RU"/>
        </w:rPr>
      </w:pPr>
      <w:r w:rsidRPr="00BC3630">
        <w:rPr>
          <w:rFonts w:ascii="Times New Roman" w:eastAsia="Times New Roman" w:hAnsi="Times New Roman" w:cs="Times New Roman"/>
          <w:sz w:val="24"/>
          <w:szCs w:val="24"/>
          <w:lang w:eastAsia="ru-RU"/>
        </w:rPr>
        <w:t>Под транспортными расходами при поставке Продукции на условиях ж/д станция назначения понимается:</w:t>
      </w:r>
    </w:p>
    <w:p w:rsidR="00BC3630" w:rsidRPr="00BC3630" w:rsidRDefault="00BC3630" w:rsidP="00BC3630">
      <w:pPr>
        <w:spacing w:after="0" w:line="240" w:lineRule="auto"/>
        <w:ind w:firstLine="708"/>
        <w:jc w:val="both"/>
        <w:rPr>
          <w:rFonts w:ascii="Times New Roman" w:eastAsia="Times New Roman" w:hAnsi="Times New Roman" w:cs="Times New Roman"/>
          <w:sz w:val="24"/>
          <w:szCs w:val="24"/>
          <w:lang w:eastAsia="ru-RU"/>
        </w:rPr>
      </w:pPr>
      <w:r w:rsidRPr="00BC3630">
        <w:rPr>
          <w:rFonts w:ascii="Times New Roman" w:eastAsia="Times New Roman" w:hAnsi="Times New Roman" w:cs="Times New Roman"/>
          <w:sz w:val="24"/>
          <w:szCs w:val="24"/>
          <w:lang w:eastAsia="ru-RU"/>
        </w:rPr>
        <w:t>• ж/д тариф на доставку груженых вагонов, контейнеров (Вагонов) до ж/д станции назначения, охрану груза во время транспортировки (в случае, если такая охрана является обязательной согласно нормативным правовым актам, регулирующим деятельность железнодорожного транспорта);</w:t>
      </w:r>
    </w:p>
    <w:p w:rsidR="00BC3630" w:rsidRPr="00BC3630" w:rsidRDefault="00BC3630" w:rsidP="00BC3630">
      <w:pPr>
        <w:spacing w:after="0" w:line="240" w:lineRule="auto"/>
        <w:ind w:firstLine="708"/>
        <w:jc w:val="both"/>
        <w:rPr>
          <w:rFonts w:ascii="Times New Roman" w:eastAsia="Times New Roman" w:hAnsi="Times New Roman" w:cs="Times New Roman"/>
          <w:sz w:val="24"/>
          <w:szCs w:val="24"/>
          <w:lang w:eastAsia="ru-RU"/>
        </w:rPr>
      </w:pPr>
      <w:r w:rsidRPr="00BC3630">
        <w:rPr>
          <w:rFonts w:ascii="Times New Roman" w:eastAsia="Times New Roman" w:hAnsi="Times New Roman" w:cs="Times New Roman"/>
          <w:sz w:val="24"/>
          <w:szCs w:val="24"/>
          <w:lang w:eastAsia="ru-RU"/>
        </w:rPr>
        <w:t>• затраты Поставщика по возврату порожних Вагонов (если отгрузка осуществляется в Вагонах, предоставляемых Поставщиком и возврат Вагонов был оплачен при отгрузке нефтепродуктов);</w:t>
      </w:r>
    </w:p>
    <w:p w:rsidR="00BC3630" w:rsidRPr="00BC3630" w:rsidRDefault="00BC3630" w:rsidP="00BC3630">
      <w:pPr>
        <w:spacing w:after="0" w:line="240" w:lineRule="auto"/>
        <w:ind w:firstLine="708"/>
        <w:jc w:val="both"/>
        <w:rPr>
          <w:rFonts w:ascii="Times New Roman" w:eastAsia="Times New Roman" w:hAnsi="Times New Roman" w:cs="Times New Roman"/>
          <w:sz w:val="24"/>
          <w:szCs w:val="24"/>
          <w:lang w:eastAsia="ru-RU"/>
        </w:rPr>
      </w:pPr>
      <w:r w:rsidRPr="00BC3630">
        <w:rPr>
          <w:rFonts w:ascii="Times New Roman" w:eastAsia="Times New Roman" w:hAnsi="Times New Roman" w:cs="Times New Roman"/>
          <w:sz w:val="24"/>
          <w:szCs w:val="24"/>
          <w:lang w:eastAsia="ru-RU"/>
        </w:rPr>
        <w:t>• стоимость услуг Поставщика либо третьих лиц по предоставлению Вагонов (если отгрузка осуществляется в Вагонах, предоставляемых Поставщиком);</w:t>
      </w:r>
    </w:p>
    <w:p w:rsidR="00BC3630" w:rsidRPr="00BC3630" w:rsidRDefault="00BC3630" w:rsidP="00BC3630">
      <w:pPr>
        <w:spacing w:after="0" w:line="240" w:lineRule="auto"/>
        <w:ind w:firstLine="708"/>
        <w:jc w:val="both"/>
        <w:rPr>
          <w:rFonts w:ascii="Times New Roman" w:eastAsia="Times New Roman" w:hAnsi="Times New Roman" w:cs="Times New Roman"/>
          <w:sz w:val="24"/>
          <w:szCs w:val="24"/>
          <w:lang w:eastAsia="ru-RU"/>
        </w:rPr>
      </w:pPr>
      <w:r w:rsidRPr="00BC3630">
        <w:rPr>
          <w:rFonts w:ascii="Times New Roman" w:eastAsia="Times New Roman" w:hAnsi="Times New Roman" w:cs="Times New Roman"/>
          <w:sz w:val="24"/>
          <w:szCs w:val="24"/>
          <w:lang w:eastAsia="ru-RU"/>
        </w:rPr>
        <w:t>• ставку услуг транспортного экспедитора, предусмотренную договором Поставщика;</w:t>
      </w:r>
    </w:p>
    <w:p w:rsidR="00BC3630" w:rsidRPr="00BC3630" w:rsidRDefault="00BC3630" w:rsidP="00BC3630">
      <w:pPr>
        <w:spacing w:after="0" w:line="240" w:lineRule="auto"/>
        <w:ind w:firstLine="708"/>
        <w:jc w:val="both"/>
        <w:rPr>
          <w:rFonts w:ascii="Times New Roman" w:eastAsia="Times New Roman" w:hAnsi="Times New Roman" w:cs="Times New Roman"/>
          <w:sz w:val="24"/>
          <w:szCs w:val="24"/>
          <w:lang w:eastAsia="ru-RU"/>
        </w:rPr>
      </w:pPr>
      <w:r w:rsidRPr="00BC3630">
        <w:rPr>
          <w:rFonts w:ascii="Times New Roman" w:eastAsia="Times New Roman" w:hAnsi="Times New Roman" w:cs="Times New Roman"/>
          <w:sz w:val="24"/>
          <w:szCs w:val="24"/>
          <w:lang w:eastAsia="ru-RU"/>
        </w:rPr>
        <w:t>• сборы и тарифы, уплачиваемые отправителем при отправлении груза в прямом железнодорожном сообщении;</w:t>
      </w:r>
    </w:p>
    <w:p w:rsidR="00BC3630" w:rsidRPr="00BC3630" w:rsidRDefault="00BC3630" w:rsidP="00BC3630">
      <w:pPr>
        <w:spacing w:after="0" w:line="240" w:lineRule="auto"/>
        <w:ind w:firstLine="708"/>
        <w:jc w:val="both"/>
        <w:rPr>
          <w:rFonts w:ascii="Times New Roman" w:eastAsia="Times New Roman" w:hAnsi="Times New Roman" w:cs="Times New Roman"/>
          <w:sz w:val="24"/>
          <w:szCs w:val="24"/>
          <w:lang w:eastAsia="ru-RU"/>
        </w:rPr>
      </w:pPr>
      <w:r w:rsidRPr="00BC3630">
        <w:rPr>
          <w:rFonts w:ascii="Times New Roman" w:eastAsia="Times New Roman" w:hAnsi="Times New Roman" w:cs="Times New Roman"/>
          <w:sz w:val="24"/>
          <w:szCs w:val="24"/>
          <w:lang w:eastAsia="ru-RU"/>
        </w:rPr>
        <w:t>• расходы по наливу, подаче и уборке вагонов на станции отправления;</w:t>
      </w:r>
    </w:p>
    <w:p w:rsidR="008E2A5E" w:rsidRPr="008E2A5E" w:rsidRDefault="00BC3630" w:rsidP="00BC3630">
      <w:pPr>
        <w:spacing w:after="0" w:line="240" w:lineRule="auto"/>
        <w:ind w:firstLine="708"/>
        <w:jc w:val="both"/>
        <w:rPr>
          <w:rFonts w:ascii="Times New Roman" w:hAnsi="Times New Roman" w:cs="Times New Roman"/>
          <w:sz w:val="24"/>
          <w:szCs w:val="24"/>
          <w:lang w:eastAsia="ar-SA"/>
        </w:rPr>
      </w:pPr>
      <w:r w:rsidRPr="00BC3630">
        <w:rPr>
          <w:rFonts w:ascii="Times New Roman" w:eastAsia="Times New Roman" w:hAnsi="Times New Roman" w:cs="Times New Roman"/>
          <w:sz w:val="24"/>
          <w:szCs w:val="24"/>
          <w:lang w:eastAsia="ru-RU"/>
        </w:rPr>
        <w:t>• все транспортные и иные дополнительные расходы на станции отправления</w:t>
      </w:r>
      <w:r w:rsidR="008E2A5E" w:rsidRPr="008E2A5E">
        <w:rPr>
          <w:rFonts w:ascii="Times New Roman" w:hAnsi="Times New Roman" w:cs="Times New Roman"/>
          <w:sz w:val="24"/>
          <w:szCs w:val="24"/>
          <w:lang w:eastAsia="ar-SA"/>
        </w:rPr>
        <w:t>.</w:t>
      </w:r>
    </w:p>
    <w:p w:rsidR="008E2A5E" w:rsidRPr="008E2A5E" w:rsidRDefault="008E2A5E" w:rsidP="008E2A5E">
      <w:pPr>
        <w:suppressAutoHyphens/>
        <w:spacing w:after="0" w:line="240" w:lineRule="auto"/>
        <w:ind w:firstLine="709"/>
        <w:jc w:val="both"/>
        <w:rPr>
          <w:rFonts w:ascii="Times New Roman" w:eastAsia="Calibri" w:hAnsi="Times New Roman" w:cs="Times New Roman"/>
          <w:bCs/>
          <w:sz w:val="24"/>
          <w:szCs w:val="24"/>
          <w:lang w:eastAsia="ru-RU"/>
        </w:rPr>
      </w:pPr>
      <w:r>
        <w:rPr>
          <w:rFonts w:ascii="Times New Roman" w:eastAsia="Times New Roman" w:hAnsi="Times New Roman" w:cs="Times New Roman"/>
          <w:b/>
          <w:snapToGrid w:val="0"/>
          <w:sz w:val="24"/>
          <w:szCs w:val="24"/>
          <w:lang w:eastAsia="ru-RU"/>
        </w:rPr>
        <w:lastRenderedPageBreak/>
        <w:t>3.4.</w:t>
      </w:r>
      <w:r w:rsidR="00991BE4">
        <w:rPr>
          <w:rFonts w:ascii="Times New Roman" w:eastAsia="Times New Roman" w:hAnsi="Times New Roman" w:cs="Times New Roman"/>
          <w:b/>
          <w:snapToGrid w:val="0"/>
          <w:sz w:val="24"/>
          <w:szCs w:val="24"/>
          <w:lang w:eastAsia="ru-RU"/>
        </w:rPr>
        <w:t> </w:t>
      </w:r>
      <w:r w:rsidRPr="006D1F9B">
        <w:rPr>
          <w:rFonts w:ascii="Times New Roman" w:eastAsia="Times New Roman" w:hAnsi="Times New Roman" w:cs="Times New Roman"/>
          <w:b/>
          <w:snapToGrid w:val="0"/>
          <w:sz w:val="24"/>
          <w:szCs w:val="24"/>
          <w:lang w:eastAsia="ru-RU"/>
        </w:rPr>
        <w:t>Срок поставки:</w:t>
      </w:r>
      <w:r w:rsidRPr="006D1F9B">
        <w:rPr>
          <w:rFonts w:ascii="Times New Roman" w:eastAsia="Times New Roman" w:hAnsi="Times New Roman" w:cs="Times New Roman"/>
          <w:spacing w:val="14"/>
          <w:sz w:val="24"/>
          <w:szCs w:val="24"/>
          <w:lang w:eastAsia="ru-RU"/>
        </w:rPr>
        <w:t xml:space="preserve"> </w:t>
      </w:r>
      <w:r w:rsidR="00BC3630" w:rsidRPr="00BC3630">
        <w:rPr>
          <w:rFonts w:ascii="Times New Roman" w:eastAsia="Calibri" w:hAnsi="Times New Roman" w:cs="Times New Roman"/>
          <w:bCs/>
          <w:sz w:val="24"/>
          <w:szCs w:val="24"/>
          <w:lang w:eastAsia="ru-RU"/>
        </w:rPr>
        <w:t>с 01.02.2018г. по 01.03.2018г. включительно. Поставка осуществляется отдельными партиями в строгом соответствии с письменной заявкой Покупателя (далее – заявка) на поставку Продукции. Заявка на поставку Продукции подписывается Сторонами одновременно с подписанием Договора и является согласованным Сторонами графиком поставки Продукции</w:t>
      </w:r>
      <w:r w:rsidRPr="008E2A5E">
        <w:rPr>
          <w:rFonts w:ascii="Times New Roman" w:eastAsia="Calibri" w:hAnsi="Times New Roman" w:cs="Times New Roman"/>
          <w:bCs/>
          <w:sz w:val="24"/>
          <w:szCs w:val="24"/>
          <w:lang w:eastAsia="ru-RU"/>
        </w:rPr>
        <w:t xml:space="preserve">. </w:t>
      </w:r>
    </w:p>
    <w:p w:rsidR="006D1F9B" w:rsidRPr="00A12335" w:rsidRDefault="006D1F9B" w:rsidP="00C94AA9">
      <w:pPr>
        <w:suppressAutoHyphens/>
        <w:spacing w:after="0" w:line="240" w:lineRule="auto"/>
        <w:ind w:firstLine="708"/>
        <w:jc w:val="both"/>
        <w:rPr>
          <w:rFonts w:ascii="Times New Roman" w:eastAsia="Times New Roman" w:hAnsi="Times New Roman" w:cs="Times New Roman"/>
          <w:b/>
          <w:snapToGrid w:val="0"/>
          <w:sz w:val="24"/>
          <w:szCs w:val="24"/>
          <w:lang w:eastAsia="ru-RU"/>
        </w:rPr>
      </w:pPr>
      <w:r>
        <w:rPr>
          <w:rFonts w:ascii="Times New Roman" w:eastAsia="Times New Roman" w:hAnsi="Times New Roman" w:cs="Times New Roman"/>
          <w:b/>
          <w:snapToGrid w:val="0"/>
          <w:sz w:val="24"/>
          <w:szCs w:val="24"/>
          <w:lang w:eastAsia="ru-RU"/>
        </w:rPr>
        <w:t>3.</w:t>
      </w:r>
      <w:r w:rsidRPr="006D1F9B">
        <w:rPr>
          <w:rFonts w:ascii="Times New Roman" w:eastAsia="Times New Roman" w:hAnsi="Times New Roman" w:cs="Times New Roman"/>
          <w:b/>
          <w:snapToGrid w:val="0"/>
          <w:sz w:val="24"/>
          <w:szCs w:val="24"/>
          <w:lang w:eastAsia="ru-RU"/>
        </w:rPr>
        <w:t xml:space="preserve">5. </w:t>
      </w:r>
      <w:r w:rsidRPr="00A12335">
        <w:rPr>
          <w:rFonts w:ascii="Times New Roman" w:eastAsia="Times New Roman" w:hAnsi="Times New Roman" w:cs="Times New Roman"/>
          <w:b/>
          <w:snapToGrid w:val="0"/>
          <w:sz w:val="24"/>
          <w:szCs w:val="24"/>
          <w:lang w:eastAsia="ru-RU"/>
        </w:rPr>
        <w:t xml:space="preserve">Место поставки: </w:t>
      </w:r>
    </w:p>
    <w:p w:rsidR="00BC3630" w:rsidRPr="00BC3630" w:rsidRDefault="00BC3630" w:rsidP="00BC3630">
      <w:pPr>
        <w:spacing w:after="0" w:line="240" w:lineRule="auto"/>
        <w:jc w:val="both"/>
        <w:rPr>
          <w:rFonts w:ascii="Times New Roman" w:eastAsia="Times New Roman" w:hAnsi="Times New Roman" w:cs="Times New Roman"/>
          <w:bCs/>
          <w:sz w:val="24"/>
          <w:szCs w:val="24"/>
          <w:lang w:eastAsia="ru-RU"/>
        </w:rPr>
      </w:pPr>
      <w:r w:rsidRPr="00BC3630">
        <w:rPr>
          <w:rFonts w:ascii="Times New Roman" w:eastAsia="Times New Roman" w:hAnsi="Times New Roman" w:cs="Times New Roman"/>
          <w:bCs/>
          <w:sz w:val="24"/>
          <w:szCs w:val="24"/>
          <w:lang w:eastAsia="ru-RU"/>
        </w:rPr>
        <w:t xml:space="preserve">поставка осуществляется ж/д транспортом: </w:t>
      </w:r>
    </w:p>
    <w:p w:rsidR="00BC3630" w:rsidRPr="00BC3630" w:rsidRDefault="00BC3630" w:rsidP="00BC3630">
      <w:pPr>
        <w:spacing w:after="0" w:line="240" w:lineRule="auto"/>
        <w:jc w:val="both"/>
        <w:rPr>
          <w:rFonts w:ascii="Times New Roman" w:eastAsia="Times New Roman" w:hAnsi="Times New Roman" w:cs="Times New Roman"/>
          <w:bCs/>
          <w:sz w:val="24"/>
          <w:szCs w:val="24"/>
          <w:lang w:eastAsia="ru-RU"/>
        </w:rPr>
      </w:pPr>
      <w:r w:rsidRPr="00BC3630">
        <w:rPr>
          <w:rFonts w:ascii="Times New Roman" w:eastAsia="Times New Roman" w:hAnsi="Times New Roman" w:cs="Times New Roman"/>
          <w:bCs/>
          <w:sz w:val="24"/>
          <w:szCs w:val="24"/>
          <w:lang w:eastAsia="ru-RU"/>
        </w:rPr>
        <w:t>ст. Комсомольск-Мурманский Октябрьской ж/д – 14 000 тонн;</w:t>
      </w:r>
    </w:p>
    <w:p w:rsidR="00BC3630" w:rsidRPr="00BC3630" w:rsidRDefault="00BC3630" w:rsidP="00BC3630">
      <w:pPr>
        <w:spacing w:after="0" w:line="240" w:lineRule="auto"/>
        <w:jc w:val="both"/>
        <w:rPr>
          <w:rFonts w:ascii="Times New Roman" w:eastAsia="Times New Roman" w:hAnsi="Times New Roman" w:cs="Times New Roman"/>
          <w:bCs/>
          <w:sz w:val="24"/>
          <w:szCs w:val="24"/>
          <w:lang w:eastAsia="ru-RU"/>
        </w:rPr>
      </w:pPr>
      <w:r w:rsidRPr="00BC3630">
        <w:rPr>
          <w:rFonts w:ascii="Times New Roman" w:eastAsia="Times New Roman" w:hAnsi="Times New Roman" w:cs="Times New Roman"/>
          <w:bCs/>
          <w:sz w:val="24"/>
          <w:szCs w:val="24"/>
          <w:lang w:eastAsia="ru-RU"/>
        </w:rPr>
        <w:t>ст. Мурманск Октябрьской ж/д – 7 500 тонн;</w:t>
      </w:r>
    </w:p>
    <w:p w:rsidR="00BC3630" w:rsidRPr="00BC3630" w:rsidRDefault="00BC3630" w:rsidP="00BC3630">
      <w:pPr>
        <w:spacing w:after="0" w:line="240" w:lineRule="auto"/>
        <w:jc w:val="both"/>
        <w:rPr>
          <w:rFonts w:ascii="Times New Roman" w:eastAsia="Times New Roman" w:hAnsi="Times New Roman" w:cs="Times New Roman"/>
          <w:bCs/>
          <w:sz w:val="24"/>
          <w:szCs w:val="24"/>
          <w:lang w:eastAsia="ru-RU"/>
        </w:rPr>
      </w:pPr>
      <w:r w:rsidRPr="00BC3630">
        <w:rPr>
          <w:rFonts w:ascii="Times New Roman" w:eastAsia="Times New Roman" w:hAnsi="Times New Roman" w:cs="Times New Roman"/>
          <w:bCs/>
          <w:sz w:val="24"/>
          <w:szCs w:val="24"/>
          <w:lang w:eastAsia="ru-RU"/>
        </w:rPr>
        <w:t>ст. Оленегорск Октябрьской ж/д – 2 000 тонн;</w:t>
      </w:r>
    </w:p>
    <w:p w:rsidR="00BC3630" w:rsidRPr="00BC3630" w:rsidRDefault="00BC3630" w:rsidP="00BC3630">
      <w:pPr>
        <w:spacing w:after="0" w:line="240" w:lineRule="auto"/>
        <w:jc w:val="both"/>
        <w:rPr>
          <w:rFonts w:ascii="Times New Roman" w:eastAsia="Times New Roman" w:hAnsi="Times New Roman" w:cs="Times New Roman"/>
          <w:bCs/>
          <w:sz w:val="24"/>
          <w:szCs w:val="24"/>
          <w:lang w:eastAsia="ru-RU"/>
        </w:rPr>
      </w:pPr>
      <w:r w:rsidRPr="00BC3630">
        <w:rPr>
          <w:rFonts w:ascii="Times New Roman" w:eastAsia="Times New Roman" w:hAnsi="Times New Roman" w:cs="Times New Roman"/>
          <w:bCs/>
          <w:sz w:val="24"/>
          <w:szCs w:val="24"/>
          <w:lang w:eastAsia="ru-RU"/>
        </w:rPr>
        <w:t>ст. Ваенга Октябрьской ж/д – 10 500 тонн;</w:t>
      </w:r>
    </w:p>
    <w:p w:rsidR="00BC3630" w:rsidRPr="00BC3630" w:rsidRDefault="00BC3630" w:rsidP="00BC3630">
      <w:pPr>
        <w:spacing w:after="0" w:line="240" w:lineRule="auto"/>
        <w:jc w:val="both"/>
        <w:rPr>
          <w:rFonts w:ascii="Times New Roman" w:eastAsia="Times New Roman" w:hAnsi="Times New Roman" w:cs="Times New Roman"/>
          <w:bCs/>
          <w:sz w:val="24"/>
          <w:szCs w:val="24"/>
          <w:lang w:eastAsia="ru-RU"/>
        </w:rPr>
      </w:pPr>
      <w:r w:rsidRPr="00BC3630">
        <w:rPr>
          <w:rFonts w:ascii="Times New Roman" w:eastAsia="Times New Roman" w:hAnsi="Times New Roman" w:cs="Times New Roman"/>
          <w:bCs/>
          <w:sz w:val="24"/>
          <w:szCs w:val="24"/>
          <w:lang w:eastAsia="ru-RU"/>
        </w:rPr>
        <w:t>ст. Никель-Мурманский Октябрьской ж/д</w:t>
      </w:r>
      <w:r>
        <w:rPr>
          <w:rFonts w:ascii="Times New Roman" w:eastAsia="Times New Roman" w:hAnsi="Times New Roman" w:cs="Times New Roman"/>
          <w:bCs/>
          <w:sz w:val="24"/>
          <w:szCs w:val="24"/>
          <w:lang w:eastAsia="ru-RU"/>
        </w:rPr>
        <w:t xml:space="preserve"> </w:t>
      </w:r>
      <w:r w:rsidRPr="00BC3630">
        <w:rPr>
          <w:rFonts w:ascii="Times New Roman" w:eastAsia="Times New Roman" w:hAnsi="Times New Roman" w:cs="Times New Roman"/>
          <w:bCs/>
          <w:sz w:val="24"/>
          <w:szCs w:val="24"/>
          <w:lang w:eastAsia="ru-RU"/>
        </w:rPr>
        <w:t>– 3 000 тонн;</w:t>
      </w:r>
    </w:p>
    <w:p w:rsidR="008E2A5E" w:rsidRPr="008E2A5E" w:rsidRDefault="00BC3630" w:rsidP="00BC3630">
      <w:pPr>
        <w:spacing w:after="0" w:line="240" w:lineRule="auto"/>
        <w:jc w:val="both"/>
        <w:rPr>
          <w:rFonts w:ascii="Times New Roman" w:eastAsia="Times New Roman" w:hAnsi="Times New Roman" w:cs="Times New Roman"/>
          <w:sz w:val="24"/>
          <w:szCs w:val="24"/>
          <w:lang w:eastAsia="ru-RU"/>
        </w:rPr>
      </w:pPr>
      <w:r w:rsidRPr="00BC3630">
        <w:rPr>
          <w:rFonts w:ascii="Times New Roman" w:eastAsia="Times New Roman" w:hAnsi="Times New Roman" w:cs="Times New Roman"/>
          <w:bCs/>
          <w:sz w:val="24"/>
          <w:szCs w:val="24"/>
          <w:lang w:eastAsia="ru-RU"/>
        </w:rPr>
        <w:t>ст. Кандалакша Октябрьской ж/д – 6 000 тонн</w:t>
      </w:r>
      <w:r w:rsidR="008E2A5E" w:rsidRPr="008E2A5E">
        <w:rPr>
          <w:rFonts w:ascii="Times New Roman" w:eastAsia="Times New Roman" w:hAnsi="Times New Roman" w:cs="Times New Roman"/>
          <w:sz w:val="24"/>
          <w:szCs w:val="24"/>
          <w:lang w:eastAsia="ru-RU"/>
        </w:rPr>
        <w:t>.</w:t>
      </w:r>
    </w:p>
    <w:p w:rsidR="00BC3630" w:rsidRPr="008B2667" w:rsidRDefault="00BC3630" w:rsidP="00BC3630">
      <w:pPr>
        <w:tabs>
          <w:tab w:val="left" w:pos="6987"/>
        </w:tabs>
        <w:spacing w:after="0" w:line="240" w:lineRule="atLeast"/>
        <w:ind w:firstLine="709"/>
        <w:jc w:val="both"/>
        <w:rPr>
          <w:rFonts w:ascii="Times New Roman" w:hAnsi="Times New Roman" w:cs="Times New Roman"/>
          <w:sz w:val="24"/>
          <w:szCs w:val="24"/>
        </w:rPr>
      </w:pPr>
      <w:r>
        <w:rPr>
          <w:rFonts w:ascii="Times New Roman" w:hAnsi="Times New Roman" w:cs="Times New Roman"/>
          <w:b/>
          <w:sz w:val="24"/>
          <w:szCs w:val="24"/>
        </w:rPr>
        <w:t>3.6</w:t>
      </w:r>
      <w:r w:rsidRPr="008B2667">
        <w:rPr>
          <w:rFonts w:ascii="Times New Roman" w:hAnsi="Times New Roman" w:cs="Times New Roman"/>
          <w:b/>
          <w:sz w:val="24"/>
          <w:szCs w:val="24"/>
        </w:rPr>
        <w:t>. Иные условия:</w:t>
      </w:r>
      <w:r w:rsidRPr="008B2667">
        <w:rPr>
          <w:rFonts w:ascii="Times New Roman" w:hAnsi="Times New Roman" w:cs="Times New Roman"/>
          <w:sz w:val="24"/>
          <w:szCs w:val="24"/>
        </w:rPr>
        <w:t xml:space="preserve"> </w:t>
      </w:r>
      <w:r w:rsidRPr="004B7664">
        <w:rPr>
          <w:rFonts w:ascii="Times New Roman" w:hAnsi="Times New Roman" w:cs="Times New Roman"/>
          <w:sz w:val="24"/>
          <w:szCs w:val="24"/>
        </w:rPr>
        <w:t>Поставщик обязан возместить Покупателю расходы на приобретение ЗПУ (запорно-пломбировочных устройств), знаков опасности, знаков номер ООН и установке их на порожние вагоны или в/цистерны после выгрузки Продукции, на основании предъявленных Покупателем счета-фактуры, расчета и акта о приемке выполненных работ (услуг), в течение 5 (Пяти) банковских дней от даты выставления счета-фактуры</w:t>
      </w:r>
      <w:r w:rsidRPr="008B2667">
        <w:rPr>
          <w:rFonts w:ascii="Times New Roman" w:hAnsi="Times New Roman" w:cs="Times New Roman"/>
          <w:sz w:val="24"/>
          <w:szCs w:val="24"/>
        </w:rPr>
        <w:t>.</w:t>
      </w:r>
    </w:p>
    <w:p w:rsidR="00711ED9" w:rsidRDefault="006D1F9B" w:rsidP="00BA7074">
      <w:pPr>
        <w:tabs>
          <w:tab w:val="left" w:pos="6987"/>
        </w:tabs>
        <w:spacing w:after="0" w:line="240" w:lineRule="auto"/>
        <w:ind w:firstLine="709"/>
        <w:jc w:val="both"/>
        <w:rPr>
          <w:rFonts w:ascii="Times New Roman" w:eastAsia="Times New Roman" w:hAnsi="Times New Roman" w:cs="Times New Roman"/>
          <w:snapToGrid w:val="0"/>
          <w:sz w:val="24"/>
          <w:szCs w:val="24"/>
          <w:lang w:eastAsia="ru-RU"/>
        </w:rPr>
      </w:pPr>
      <w:r>
        <w:rPr>
          <w:rFonts w:ascii="Times New Roman" w:eastAsia="Times New Roman" w:hAnsi="Times New Roman" w:cs="Times New Roman"/>
          <w:b/>
          <w:snapToGrid w:val="0"/>
          <w:sz w:val="24"/>
          <w:szCs w:val="24"/>
          <w:lang w:eastAsia="ru-RU"/>
        </w:rPr>
        <w:t>3.</w:t>
      </w:r>
      <w:r w:rsidR="00BC3630">
        <w:rPr>
          <w:rFonts w:ascii="Times New Roman" w:eastAsia="Times New Roman" w:hAnsi="Times New Roman" w:cs="Times New Roman"/>
          <w:b/>
          <w:snapToGrid w:val="0"/>
          <w:sz w:val="24"/>
          <w:szCs w:val="24"/>
          <w:lang w:eastAsia="ru-RU"/>
        </w:rPr>
        <w:t>7</w:t>
      </w:r>
      <w:r>
        <w:rPr>
          <w:rFonts w:ascii="Times New Roman" w:eastAsia="Times New Roman" w:hAnsi="Times New Roman" w:cs="Times New Roman"/>
          <w:b/>
          <w:snapToGrid w:val="0"/>
          <w:sz w:val="24"/>
          <w:szCs w:val="24"/>
          <w:lang w:eastAsia="ru-RU"/>
        </w:rPr>
        <w:t>.</w:t>
      </w:r>
      <w:r w:rsidRPr="006D1F9B">
        <w:rPr>
          <w:rFonts w:ascii="Times New Roman" w:eastAsia="Times New Roman" w:hAnsi="Times New Roman" w:cs="Times New Roman"/>
          <w:b/>
          <w:snapToGrid w:val="0"/>
          <w:sz w:val="24"/>
          <w:szCs w:val="24"/>
          <w:lang w:eastAsia="ru-RU"/>
        </w:rPr>
        <w:t xml:space="preserve"> </w:t>
      </w:r>
      <w:r w:rsidR="00BC3630">
        <w:rPr>
          <w:rFonts w:ascii="Times New Roman" w:eastAsia="Times New Roman" w:hAnsi="Times New Roman" w:cs="Times New Roman"/>
          <w:b/>
          <w:snapToGrid w:val="0"/>
          <w:sz w:val="24"/>
          <w:szCs w:val="24"/>
          <w:lang w:eastAsia="ru-RU"/>
        </w:rPr>
        <w:t>Условия</w:t>
      </w:r>
      <w:r w:rsidRPr="006D1F9B">
        <w:rPr>
          <w:rFonts w:ascii="Times New Roman" w:eastAsia="Times New Roman" w:hAnsi="Times New Roman" w:cs="Times New Roman"/>
          <w:b/>
          <w:snapToGrid w:val="0"/>
          <w:sz w:val="24"/>
          <w:szCs w:val="24"/>
          <w:lang w:eastAsia="ru-RU"/>
        </w:rPr>
        <w:t xml:space="preserve"> оплаты:</w:t>
      </w:r>
      <w:r w:rsidRPr="006D1F9B">
        <w:rPr>
          <w:rFonts w:ascii="Times New Roman" w:eastAsia="Times New Roman" w:hAnsi="Times New Roman" w:cs="Times New Roman"/>
          <w:snapToGrid w:val="0"/>
          <w:sz w:val="24"/>
          <w:szCs w:val="24"/>
          <w:lang w:eastAsia="ru-RU"/>
        </w:rPr>
        <w:t xml:space="preserve"> </w:t>
      </w:r>
      <w:r w:rsidR="00BC3630" w:rsidRPr="00BC3630">
        <w:rPr>
          <w:rFonts w:ascii="Times New Roman" w:eastAsia="Times New Roman" w:hAnsi="Times New Roman" w:cs="Times New Roman"/>
          <w:snapToGrid w:val="0"/>
          <w:sz w:val="24"/>
          <w:szCs w:val="24"/>
          <w:lang w:eastAsia="ru-RU"/>
        </w:rPr>
        <w:t>Покупатель производит оплату Продукции и транспортных расходов по поставке Продукции в течение 90 (Девяносто) календарных дней с даты поставки Продукции. Срок оплаты начинает исчисляться от даты, следующей за днем фактической поставки Продукции. За Продукцию, не прибывшую на склад (эстакаду слива)/резервуар/склад,  оплата Покупателем не производится</w:t>
      </w:r>
      <w:r w:rsidR="008E2A5E">
        <w:rPr>
          <w:rFonts w:ascii="Times New Roman" w:eastAsia="Times New Roman" w:hAnsi="Times New Roman" w:cs="Times New Roman"/>
          <w:snapToGrid w:val="0"/>
          <w:sz w:val="24"/>
          <w:szCs w:val="24"/>
          <w:lang w:eastAsia="ru-RU"/>
        </w:rPr>
        <w:t>.</w:t>
      </w:r>
    </w:p>
    <w:p w:rsidR="008B2667" w:rsidRPr="008B2667" w:rsidRDefault="006D1F9B" w:rsidP="008B2667">
      <w:pPr>
        <w:tabs>
          <w:tab w:val="left" w:pos="6987"/>
        </w:tabs>
        <w:spacing w:after="0" w:line="240" w:lineRule="atLeast"/>
        <w:ind w:firstLine="709"/>
        <w:jc w:val="both"/>
        <w:rPr>
          <w:rFonts w:ascii="Times New Roman" w:hAnsi="Times New Roman" w:cs="Times New Roman"/>
          <w:sz w:val="24"/>
          <w:szCs w:val="24"/>
        </w:rPr>
      </w:pPr>
      <w:r>
        <w:rPr>
          <w:rFonts w:ascii="Times New Roman" w:eastAsia="Times New Roman" w:hAnsi="Times New Roman" w:cs="Times New Roman"/>
          <w:b/>
          <w:sz w:val="24"/>
          <w:szCs w:val="24"/>
          <w:lang w:eastAsia="ru-RU"/>
        </w:rPr>
        <w:t>3.</w:t>
      </w:r>
      <w:r w:rsidR="00BC3630">
        <w:rPr>
          <w:rFonts w:ascii="Times New Roman" w:eastAsia="Times New Roman" w:hAnsi="Times New Roman" w:cs="Times New Roman"/>
          <w:b/>
          <w:sz w:val="24"/>
          <w:szCs w:val="24"/>
          <w:lang w:eastAsia="ru-RU"/>
        </w:rPr>
        <w:t>8</w:t>
      </w:r>
      <w:r>
        <w:rPr>
          <w:rFonts w:ascii="Times New Roman" w:eastAsia="Times New Roman" w:hAnsi="Times New Roman" w:cs="Times New Roman"/>
          <w:b/>
          <w:sz w:val="24"/>
          <w:szCs w:val="24"/>
          <w:lang w:eastAsia="ru-RU"/>
        </w:rPr>
        <w:t>.</w:t>
      </w:r>
      <w:r w:rsidRPr="006D1F9B">
        <w:rPr>
          <w:rFonts w:ascii="Times New Roman" w:eastAsia="Times New Roman" w:hAnsi="Times New Roman" w:cs="Times New Roman"/>
          <w:b/>
          <w:sz w:val="24"/>
          <w:szCs w:val="24"/>
          <w:lang w:eastAsia="ru-RU"/>
        </w:rPr>
        <w:t xml:space="preserve"> Технические требования к продукции</w:t>
      </w:r>
      <w:r w:rsidRPr="00086C23">
        <w:rPr>
          <w:rFonts w:ascii="Times New Roman" w:eastAsia="Times New Roman" w:hAnsi="Times New Roman" w:cs="Times New Roman"/>
          <w:b/>
          <w:sz w:val="24"/>
          <w:szCs w:val="24"/>
          <w:lang w:eastAsia="ru-RU"/>
        </w:rPr>
        <w:t>:</w:t>
      </w:r>
      <w:r w:rsidRPr="00086C23">
        <w:rPr>
          <w:rFonts w:ascii="Times New Roman" w:eastAsia="Times New Roman" w:hAnsi="Times New Roman" w:cs="Times New Roman"/>
          <w:sz w:val="24"/>
          <w:szCs w:val="24"/>
          <w:lang w:eastAsia="ru-RU"/>
        </w:rPr>
        <w:t xml:space="preserve"> </w:t>
      </w:r>
      <w:r w:rsidR="008B2667" w:rsidRPr="008B2667">
        <w:rPr>
          <w:rFonts w:ascii="Times New Roman" w:hAnsi="Times New Roman" w:cs="Times New Roman"/>
          <w:sz w:val="24"/>
          <w:szCs w:val="24"/>
        </w:rPr>
        <w:t>температура вспышки в открытом тигле не ниже 110</w:t>
      </w:r>
      <w:r w:rsidR="008B2667" w:rsidRPr="008B2667">
        <w:rPr>
          <w:rFonts w:ascii="Times New Roman" w:hAnsi="Times New Roman" w:cs="Times New Roman"/>
          <w:sz w:val="24"/>
          <w:szCs w:val="24"/>
          <w:vertAlign w:val="superscript"/>
        </w:rPr>
        <w:t>0</w:t>
      </w:r>
      <w:r w:rsidR="008B2667" w:rsidRPr="008B2667">
        <w:rPr>
          <w:rFonts w:ascii="Times New Roman" w:hAnsi="Times New Roman" w:cs="Times New Roman"/>
          <w:sz w:val="24"/>
          <w:szCs w:val="24"/>
        </w:rPr>
        <w:t>С, массовая доля серы не более 3,5 %, вязкость условная при 100</w:t>
      </w:r>
      <w:r w:rsidR="008B2667" w:rsidRPr="008B2667">
        <w:rPr>
          <w:rFonts w:ascii="Times New Roman" w:hAnsi="Times New Roman" w:cs="Times New Roman"/>
          <w:sz w:val="24"/>
          <w:szCs w:val="24"/>
          <w:vertAlign w:val="superscript"/>
        </w:rPr>
        <w:t>0</w:t>
      </w:r>
      <w:r w:rsidR="008B2667" w:rsidRPr="008B2667">
        <w:rPr>
          <w:rFonts w:ascii="Times New Roman" w:hAnsi="Times New Roman" w:cs="Times New Roman"/>
          <w:sz w:val="24"/>
          <w:szCs w:val="24"/>
        </w:rPr>
        <w:t>С, градусы ВУ, не более 6,8, температура застывания, не выше 25</w:t>
      </w:r>
      <w:r w:rsidR="008B2667" w:rsidRPr="008B2667">
        <w:rPr>
          <w:rFonts w:ascii="Times New Roman" w:hAnsi="Times New Roman" w:cs="Times New Roman"/>
          <w:sz w:val="24"/>
          <w:szCs w:val="24"/>
          <w:vertAlign w:val="superscript"/>
        </w:rPr>
        <w:t>0</w:t>
      </w:r>
      <w:r w:rsidR="008B2667" w:rsidRPr="008B2667">
        <w:rPr>
          <w:rFonts w:ascii="Times New Roman" w:hAnsi="Times New Roman" w:cs="Times New Roman"/>
          <w:sz w:val="24"/>
          <w:szCs w:val="24"/>
        </w:rPr>
        <w:t>С, массовая доля воды, не более 1%, зольность, не более 0,14%, массовая доля мех.примесей, не более 1,0%.</w:t>
      </w:r>
    </w:p>
    <w:p w:rsidR="00DD2FAD" w:rsidRDefault="006D1F9B" w:rsidP="0068712A">
      <w:pPr>
        <w:tabs>
          <w:tab w:val="left" w:pos="6987"/>
        </w:tabs>
        <w:spacing w:after="0" w:line="240" w:lineRule="auto"/>
        <w:ind w:firstLine="709"/>
        <w:jc w:val="both"/>
        <w:rPr>
          <w:rFonts w:ascii="Times New Roman" w:eastAsia="Times New Roman" w:hAnsi="Times New Roman" w:cs="Times New Roman"/>
          <w:b/>
          <w:snapToGrid w:val="0"/>
          <w:sz w:val="24"/>
          <w:szCs w:val="24"/>
          <w:lang w:eastAsia="ru-RU"/>
        </w:rPr>
      </w:pPr>
      <w:r>
        <w:rPr>
          <w:rFonts w:ascii="Times New Roman" w:eastAsia="Times New Roman" w:hAnsi="Times New Roman" w:cs="Times New Roman"/>
          <w:b/>
          <w:snapToGrid w:val="0"/>
          <w:sz w:val="24"/>
          <w:szCs w:val="24"/>
          <w:lang w:eastAsia="ru-RU"/>
        </w:rPr>
        <w:t>3.</w:t>
      </w:r>
      <w:r w:rsidR="00561220">
        <w:rPr>
          <w:rFonts w:ascii="Times New Roman" w:eastAsia="Times New Roman" w:hAnsi="Times New Roman" w:cs="Times New Roman"/>
          <w:b/>
          <w:snapToGrid w:val="0"/>
          <w:sz w:val="24"/>
          <w:szCs w:val="24"/>
          <w:lang w:eastAsia="ru-RU"/>
        </w:rPr>
        <w:t>9</w:t>
      </w:r>
      <w:r>
        <w:rPr>
          <w:rFonts w:ascii="Times New Roman" w:eastAsia="Times New Roman" w:hAnsi="Times New Roman" w:cs="Times New Roman"/>
          <w:b/>
          <w:snapToGrid w:val="0"/>
          <w:sz w:val="24"/>
          <w:szCs w:val="24"/>
          <w:lang w:eastAsia="ru-RU"/>
        </w:rPr>
        <w:t>.</w:t>
      </w:r>
      <w:r w:rsidR="00711ED9" w:rsidRPr="00711ED9">
        <w:t xml:space="preserve"> </w:t>
      </w:r>
      <w:r w:rsidR="00711ED9" w:rsidRPr="00711ED9">
        <w:rPr>
          <w:rFonts w:ascii="Times New Roman" w:eastAsia="Times New Roman" w:hAnsi="Times New Roman" w:cs="Times New Roman"/>
          <w:b/>
          <w:snapToGrid w:val="0"/>
          <w:sz w:val="24"/>
          <w:szCs w:val="24"/>
          <w:lang w:eastAsia="ru-RU"/>
        </w:rPr>
        <w:t xml:space="preserve">Обеспечение заявки, исполнения договора: </w:t>
      </w:r>
    </w:p>
    <w:p w:rsidR="006D1F9B" w:rsidRPr="00711ED9" w:rsidRDefault="00711ED9" w:rsidP="0068712A">
      <w:pPr>
        <w:tabs>
          <w:tab w:val="left" w:pos="6987"/>
        </w:tabs>
        <w:spacing w:after="0" w:line="240" w:lineRule="auto"/>
        <w:ind w:firstLine="709"/>
        <w:jc w:val="both"/>
        <w:rPr>
          <w:rFonts w:ascii="Times New Roman" w:eastAsia="Times New Roman" w:hAnsi="Times New Roman" w:cs="Times New Roman"/>
          <w:snapToGrid w:val="0"/>
          <w:sz w:val="24"/>
          <w:szCs w:val="24"/>
          <w:lang w:eastAsia="ru-RU"/>
        </w:rPr>
      </w:pPr>
      <w:r w:rsidRPr="00711ED9">
        <w:rPr>
          <w:rFonts w:ascii="Times New Roman" w:eastAsia="Times New Roman" w:hAnsi="Times New Roman" w:cs="Times New Roman"/>
          <w:snapToGrid w:val="0"/>
          <w:sz w:val="24"/>
          <w:szCs w:val="24"/>
          <w:lang w:eastAsia="ru-RU"/>
        </w:rPr>
        <w:t>Заказчиком не устанавливается требование обеспечения заявки</w:t>
      </w:r>
      <w:r w:rsidR="004B3DDD">
        <w:rPr>
          <w:rFonts w:ascii="Times New Roman" w:eastAsia="Times New Roman" w:hAnsi="Times New Roman" w:cs="Times New Roman"/>
          <w:snapToGrid w:val="0"/>
          <w:sz w:val="24"/>
          <w:szCs w:val="24"/>
          <w:lang w:eastAsia="ru-RU"/>
        </w:rPr>
        <w:t xml:space="preserve"> на участие</w:t>
      </w:r>
      <w:r w:rsidRPr="00711ED9">
        <w:rPr>
          <w:rFonts w:ascii="Times New Roman" w:eastAsia="Times New Roman" w:hAnsi="Times New Roman" w:cs="Times New Roman"/>
          <w:snapToGrid w:val="0"/>
          <w:sz w:val="24"/>
          <w:szCs w:val="24"/>
          <w:lang w:eastAsia="ru-RU"/>
        </w:rPr>
        <w:t xml:space="preserve"> и исполнения Договора, заключаемого по результатам проведения запроса предложений</w:t>
      </w:r>
      <w:r>
        <w:rPr>
          <w:rFonts w:ascii="Times New Roman" w:eastAsia="Times New Roman" w:hAnsi="Times New Roman" w:cs="Times New Roman"/>
          <w:snapToGrid w:val="0"/>
          <w:sz w:val="24"/>
          <w:szCs w:val="24"/>
          <w:lang w:eastAsia="ru-RU"/>
        </w:rPr>
        <w:t>.</w:t>
      </w:r>
    </w:p>
    <w:p w:rsidR="00963480" w:rsidRDefault="00793970" w:rsidP="0068712A">
      <w:pPr>
        <w:tabs>
          <w:tab w:val="left" w:pos="6987"/>
        </w:tabs>
        <w:spacing w:after="0" w:line="240" w:lineRule="auto"/>
        <w:ind w:firstLine="709"/>
        <w:jc w:val="both"/>
        <w:rPr>
          <w:rFonts w:ascii="Times New Roman" w:eastAsia="Times New Roman" w:hAnsi="Times New Roman" w:cs="Times New Roman"/>
          <w:b/>
          <w:sz w:val="24"/>
          <w:szCs w:val="24"/>
          <w:lang w:eastAsia="ar-SA"/>
        </w:rPr>
      </w:pPr>
      <w:r w:rsidRPr="008D70F6">
        <w:rPr>
          <w:rFonts w:ascii="Times New Roman" w:eastAsia="Times New Roman" w:hAnsi="Times New Roman" w:cs="Times New Roman"/>
          <w:b/>
          <w:sz w:val="24"/>
          <w:szCs w:val="24"/>
          <w:lang w:eastAsia="ar-SA"/>
        </w:rPr>
        <w:t>3.10. Переторжка</w:t>
      </w:r>
      <w:r>
        <w:rPr>
          <w:rFonts w:ascii="Times New Roman" w:eastAsia="Times New Roman" w:hAnsi="Times New Roman" w:cs="Times New Roman"/>
          <w:b/>
          <w:sz w:val="24"/>
          <w:szCs w:val="24"/>
          <w:lang w:eastAsia="ar-SA"/>
        </w:rPr>
        <w:t xml:space="preserve"> </w:t>
      </w:r>
      <w:r w:rsidR="008D70F6" w:rsidRPr="008D70F6">
        <w:rPr>
          <w:rFonts w:ascii="Times New Roman" w:eastAsia="Times New Roman" w:hAnsi="Times New Roman" w:cs="Times New Roman"/>
          <w:sz w:val="24"/>
          <w:szCs w:val="24"/>
          <w:lang w:eastAsia="ar-SA"/>
        </w:rPr>
        <w:t>не предусмотрена</w:t>
      </w:r>
      <w:r w:rsidR="009119B9">
        <w:rPr>
          <w:rFonts w:ascii="Times New Roman" w:eastAsia="Times New Roman" w:hAnsi="Times New Roman" w:cs="Times New Roman"/>
          <w:sz w:val="24"/>
          <w:szCs w:val="24"/>
          <w:lang w:eastAsia="ar-SA"/>
        </w:rPr>
        <w:t>.</w:t>
      </w:r>
    </w:p>
    <w:p w:rsidR="00793970" w:rsidRDefault="00793970" w:rsidP="0068712A">
      <w:pPr>
        <w:tabs>
          <w:tab w:val="left" w:pos="6987"/>
        </w:tabs>
        <w:spacing w:after="0" w:line="240" w:lineRule="auto"/>
        <w:ind w:firstLine="709"/>
        <w:jc w:val="both"/>
        <w:rPr>
          <w:rFonts w:ascii="Times New Roman" w:eastAsia="Times New Roman" w:hAnsi="Times New Roman" w:cs="Times New Roman"/>
          <w:b/>
          <w:sz w:val="24"/>
          <w:szCs w:val="24"/>
          <w:lang w:eastAsia="ar-SA"/>
        </w:rPr>
      </w:pPr>
    </w:p>
    <w:p w:rsidR="003A2F0D" w:rsidRPr="00C21F22" w:rsidRDefault="003A2F0D" w:rsidP="0068712A">
      <w:pPr>
        <w:tabs>
          <w:tab w:val="left" w:pos="6987"/>
        </w:tabs>
        <w:spacing w:after="0" w:line="240" w:lineRule="auto"/>
        <w:ind w:firstLine="709"/>
        <w:jc w:val="both"/>
        <w:rPr>
          <w:rFonts w:ascii="Times New Roman" w:eastAsia="Times New Roman" w:hAnsi="Times New Roman" w:cs="Times New Roman"/>
          <w:sz w:val="24"/>
          <w:szCs w:val="24"/>
          <w:u w:val="single"/>
          <w:lang w:eastAsia="ar-SA"/>
        </w:rPr>
      </w:pPr>
      <w:r w:rsidRPr="00FB51CD">
        <w:rPr>
          <w:rFonts w:ascii="Times New Roman" w:eastAsia="Times New Roman" w:hAnsi="Times New Roman" w:cs="Times New Roman"/>
          <w:b/>
          <w:sz w:val="24"/>
          <w:szCs w:val="24"/>
          <w:lang w:eastAsia="ar-SA"/>
        </w:rPr>
        <w:t xml:space="preserve">4. </w:t>
      </w:r>
      <w:r w:rsidRPr="00FB51CD">
        <w:rPr>
          <w:rFonts w:ascii="Times New Roman" w:eastAsia="Calibri" w:hAnsi="Times New Roman" w:cs="Times New Roman"/>
          <w:b/>
          <w:sz w:val="24"/>
          <w:szCs w:val="24"/>
          <w:lang w:eastAsia="ar-SA"/>
        </w:rPr>
        <w:t>Дата, время и место</w:t>
      </w:r>
      <w:r w:rsidRPr="00FB51CD">
        <w:rPr>
          <w:rFonts w:ascii="Times New Roman" w:eastAsia="Calibri" w:hAnsi="Times New Roman" w:cs="Times New Roman"/>
          <w:sz w:val="24"/>
          <w:szCs w:val="24"/>
          <w:lang w:eastAsia="ar-SA"/>
        </w:rPr>
        <w:t xml:space="preserve"> </w:t>
      </w:r>
      <w:r w:rsidRPr="00FB51CD">
        <w:rPr>
          <w:rFonts w:ascii="Times New Roman" w:eastAsia="Calibri" w:hAnsi="Times New Roman" w:cs="Times New Roman"/>
          <w:b/>
          <w:sz w:val="24"/>
          <w:szCs w:val="24"/>
          <w:lang w:eastAsia="ar-SA"/>
        </w:rPr>
        <w:t xml:space="preserve">вскрытия конвертов с заявками, рассмотрения заявок, оценки, сопоставления и подведения </w:t>
      </w:r>
      <w:r w:rsidRPr="00DC3E03">
        <w:rPr>
          <w:rFonts w:ascii="Times New Roman" w:eastAsia="Calibri" w:hAnsi="Times New Roman" w:cs="Times New Roman"/>
          <w:b/>
          <w:sz w:val="24"/>
          <w:szCs w:val="24"/>
          <w:lang w:eastAsia="ar-SA"/>
        </w:rPr>
        <w:t>итогов</w:t>
      </w:r>
      <w:r w:rsidRPr="00CB176E">
        <w:rPr>
          <w:rFonts w:ascii="Times New Roman" w:eastAsia="Calibri" w:hAnsi="Times New Roman" w:cs="Times New Roman"/>
          <w:b/>
          <w:sz w:val="24"/>
          <w:szCs w:val="24"/>
          <w:lang w:eastAsia="ar-SA"/>
        </w:rPr>
        <w:t>:</w:t>
      </w:r>
      <w:r w:rsidRPr="00CB176E">
        <w:rPr>
          <w:rFonts w:ascii="Times New Roman" w:eastAsia="Calibri" w:hAnsi="Times New Roman" w:cs="Times New Roman"/>
          <w:sz w:val="24"/>
          <w:szCs w:val="24"/>
          <w:lang w:eastAsia="ar-SA"/>
        </w:rPr>
        <w:t xml:space="preserve"> </w:t>
      </w:r>
      <w:r w:rsidR="00BC3630" w:rsidRPr="00BC3630">
        <w:rPr>
          <w:rFonts w:ascii="Times New Roman" w:eastAsia="Times New Roman" w:hAnsi="Times New Roman" w:cs="Times New Roman"/>
          <w:sz w:val="24"/>
          <w:szCs w:val="24"/>
          <w:lang w:eastAsia="ru-RU"/>
        </w:rPr>
        <w:t xml:space="preserve">23.01.2018 </w:t>
      </w:r>
      <w:r w:rsidR="00F93CED" w:rsidRPr="00CB176E">
        <w:rPr>
          <w:rFonts w:ascii="Times New Roman" w:eastAsia="Times New Roman" w:hAnsi="Times New Roman" w:cs="Times New Roman"/>
          <w:sz w:val="24"/>
          <w:szCs w:val="24"/>
          <w:lang w:eastAsia="ru-RU"/>
        </w:rPr>
        <w:t>в 09:</w:t>
      </w:r>
      <w:r w:rsidR="00F93CED" w:rsidRPr="00F93CED">
        <w:rPr>
          <w:rFonts w:ascii="Times New Roman" w:eastAsia="Times New Roman" w:hAnsi="Times New Roman" w:cs="Times New Roman"/>
          <w:sz w:val="24"/>
          <w:szCs w:val="24"/>
          <w:lang w:eastAsia="ru-RU"/>
        </w:rPr>
        <w:t>00 (МСК) по адресу: г. Мурманск, ул. Свердлова, д. 39, корп.1, каб. 403.</w:t>
      </w:r>
      <w:r w:rsidR="00506F39" w:rsidRPr="00C21F22">
        <w:rPr>
          <w:rFonts w:ascii="Times New Roman" w:eastAsia="Calibri" w:hAnsi="Times New Roman" w:cs="Times New Roman"/>
          <w:sz w:val="24"/>
          <w:szCs w:val="24"/>
          <w:lang w:eastAsia="ar-SA"/>
        </w:rPr>
        <w:t xml:space="preserve"> </w:t>
      </w:r>
    </w:p>
    <w:p w:rsidR="003A2F0D" w:rsidRPr="00C21F22" w:rsidRDefault="003A2F0D" w:rsidP="0068712A">
      <w:pPr>
        <w:tabs>
          <w:tab w:val="left" w:pos="0"/>
          <w:tab w:val="left" w:pos="567"/>
        </w:tabs>
        <w:suppressAutoHyphens/>
        <w:spacing w:after="0" w:line="240" w:lineRule="auto"/>
        <w:ind w:firstLine="709"/>
        <w:jc w:val="both"/>
        <w:rPr>
          <w:rFonts w:ascii="Times New Roman" w:eastAsia="Times New Roman" w:hAnsi="Times New Roman" w:cs="Times New Roman"/>
          <w:b/>
          <w:color w:val="FF0000"/>
          <w:sz w:val="24"/>
          <w:szCs w:val="24"/>
          <w:lang w:eastAsia="ar-SA"/>
        </w:rPr>
      </w:pPr>
    </w:p>
    <w:p w:rsidR="00192E27" w:rsidRDefault="003A2F0D" w:rsidP="0068712A">
      <w:pPr>
        <w:tabs>
          <w:tab w:val="left" w:pos="851"/>
        </w:tabs>
        <w:suppressAutoHyphens/>
        <w:spacing w:after="0" w:line="240" w:lineRule="auto"/>
        <w:ind w:firstLine="709"/>
        <w:jc w:val="both"/>
        <w:rPr>
          <w:rFonts w:ascii="Times New Roman" w:eastAsia="Times New Roman" w:hAnsi="Times New Roman" w:cs="Times New Roman"/>
          <w:b/>
          <w:sz w:val="24"/>
          <w:szCs w:val="24"/>
          <w:lang w:eastAsia="ar-SA"/>
        </w:rPr>
      </w:pPr>
      <w:r w:rsidRPr="00C21F22">
        <w:rPr>
          <w:rFonts w:ascii="Times New Roman" w:eastAsia="Times New Roman" w:hAnsi="Times New Roman" w:cs="Times New Roman"/>
          <w:b/>
          <w:sz w:val="24"/>
          <w:szCs w:val="24"/>
          <w:lang w:eastAsia="ar-SA"/>
        </w:rPr>
        <w:t>5. Требования к Участникам закупки</w:t>
      </w:r>
    </w:p>
    <w:p w:rsidR="003A2F0D" w:rsidRPr="00C21F22" w:rsidRDefault="003A2F0D" w:rsidP="0068712A">
      <w:pPr>
        <w:tabs>
          <w:tab w:val="left" w:pos="851"/>
        </w:tabs>
        <w:suppressAutoHyphens/>
        <w:spacing w:after="0" w:line="240" w:lineRule="auto"/>
        <w:ind w:firstLine="709"/>
        <w:jc w:val="both"/>
        <w:rPr>
          <w:rFonts w:ascii="Times New Roman" w:eastAsia="Times New Roman" w:hAnsi="Times New Roman" w:cs="Times New Roman"/>
          <w:b/>
          <w:sz w:val="24"/>
          <w:szCs w:val="24"/>
          <w:lang w:eastAsia="ar-SA"/>
        </w:rPr>
      </w:pPr>
      <w:r w:rsidRPr="00C21F22">
        <w:rPr>
          <w:rFonts w:ascii="Times New Roman" w:eastAsia="Times New Roman" w:hAnsi="Times New Roman" w:cs="Times New Roman"/>
          <w:sz w:val="24"/>
          <w:szCs w:val="24"/>
          <w:lang w:eastAsia="ar-SA"/>
        </w:rPr>
        <w:t xml:space="preserve">Требования к Участникам закупки подробно указаны в Разделе 3 Документации о проведении запроса предложений </w:t>
      </w:r>
      <w:r w:rsidR="00AA514D" w:rsidRPr="00C21F22">
        <w:rPr>
          <w:rFonts w:ascii="Times New Roman" w:eastAsia="Calibri" w:hAnsi="Times New Roman" w:cs="Times New Roman"/>
          <w:bCs/>
          <w:sz w:val="24"/>
          <w:szCs w:val="24"/>
        </w:rPr>
        <w:t>на право заключения договор</w:t>
      </w:r>
      <w:r w:rsidR="00DC6F77" w:rsidRPr="00C21F22">
        <w:rPr>
          <w:rFonts w:ascii="Times New Roman" w:eastAsia="Calibri" w:hAnsi="Times New Roman" w:cs="Times New Roman"/>
          <w:bCs/>
          <w:sz w:val="24"/>
          <w:szCs w:val="24"/>
        </w:rPr>
        <w:t>а</w:t>
      </w:r>
      <w:r w:rsidR="00AA514D" w:rsidRPr="00C21F22">
        <w:rPr>
          <w:rFonts w:ascii="Times New Roman" w:eastAsia="Calibri" w:hAnsi="Times New Roman" w:cs="Times New Roman"/>
          <w:bCs/>
          <w:sz w:val="24"/>
          <w:szCs w:val="24"/>
        </w:rPr>
        <w:t xml:space="preserve"> поставки мазута топочного 100 ГОСТ 10585-2013 или нефтепродукт</w:t>
      </w:r>
      <w:r w:rsidR="00B114D1" w:rsidRPr="00C21F22">
        <w:rPr>
          <w:rFonts w:ascii="Times New Roman" w:eastAsia="Calibri" w:hAnsi="Times New Roman" w:cs="Times New Roman"/>
          <w:bCs/>
          <w:sz w:val="24"/>
          <w:szCs w:val="24"/>
        </w:rPr>
        <w:t>ов</w:t>
      </w:r>
      <w:r w:rsidR="00AA514D" w:rsidRPr="00C21F22">
        <w:rPr>
          <w:rFonts w:ascii="Times New Roman" w:eastAsia="Calibri" w:hAnsi="Times New Roman" w:cs="Times New Roman"/>
          <w:bCs/>
          <w:sz w:val="24"/>
          <w:szCs w:val="24"/>
        </w:rPr>
        <w:t xml:space="preserve"> аналогичного или лучшего качества </w:t>
      </w:r>
      <w:r w:rsidRPr="00C21F22">
        <w:rPr>
          <w:rFonts w:ascii="Times New Roman" w:eastAsia="Times New Roman" w:hAnsi="Times New Roman" w:cs="Times New Roman"/>
          <w:sz w:val="24"/>
          <w:szCs w:val="24"/>
          <w:lang w:eastAsia="ar-SA"/>
        </w:rPr>
        <w:t>(далее по тексту – Документация).</w:t>
      </w:r>
    </w:p>
    <w:p w:rsidR="003A2F0D" w:rsidRPr="00C21F22" w:rsidRDefault="003A2F0D" w:rsidP="0068712A">
      <w:pPr>
        <w:tabs>
          <w:tab w:val="left" w:pos="567"/>
          <w:tab w:val="left" w:pos="6987"/>
        </w:tabs>
        <w:suppressAutoHyphens/>
        <w:spacing w:after="0" w:line="240" w:lineRule="auto"/>
        <w:ind w:firstLine="709"/>
        <w:jc w:val="both"/>
        <w:rPr>
          <w:rFonts w:ascii="Times New Roman" w:eastAsia="Times New Roman" w:hAnsi="Times New Roman" w:cs="Times New Roman"/>
          <w:b/>
          <w:color w:val="FF0000"/>
          <w:sz w:val="24"/>
          <w:szCs w:val="24"/>
          <w:lang w:eastAsia="ar-SA"/>
        </w:rPr>
      </w:pPr>
    </w:p>
    <w:p w:rsidR="003A2F0D" w:rsidRPr="00C21F22" w:rsidRDefault="003A2F0D" w:rsidP="0068712A">
      <w:pPr>
        <w:tabs>
          <w:tab w:val="left" w:pos="567"/>
          <w:tab w:val="left" w:pos="709"/>
        </w:tabs>
        <w:suppressAutoHyphens/>
        <w:spacing w:after="0" w:line="240" w:lineRule="auto"/>
        <w:ind w:firstLine="709"/>
        <w:jc w:val="both"/>
        <w:rPr>
          <w:rFonts w:ascii="Times New Roman" w:eastAsia="Times New Roman" w:hAnsi="Times New Roman" w:cs="Times New Roman"/>
          <w:color w:val="FF0000"/>
          <w:sz w:val="24"/>
          <w:szCs w:val="24"/>
          <w:lang w:eastAsia="ar-SA"/>
        </w:rPr>
      </w:pPr>
      <w:r w:rsidRPr="00C21F22">
        <w:rPr>
          <w:rFonts w:ascii="Times New Roman" w:eastAsia="Times New Roman" w:hAnsi="Times New Roman" w:cs="Times New Roman"/>
          <w:b/>
          <w:sz w:val="24"/>
          <w:szCs w:val="24"/>
          <w:lang w:eastAsia="ar-SA"/>
        </w:rPr>
        <w:t xml:space="preserve">6. </w:t>
      </w:r>
      <w:r w:rsidRPr="006F5615">
        <w:rPr>
          <w:rFonts w:ascii="Times New Roman" w:eastAsia="Times New Roman" w:hAnsi="Times New Roman" w:cs="Times New Roman"/>
          <w:b/>
          <w:sz w:val="24"/>
          <w:szCs w:val="24"/>
          <w:lang w:eastAsia="ar-SA"/>
        </w:rPr>
        <w:t>Порядок предоставления Документации</w:t>
      </w:r>
      <w:r w:rsidR="00192E27" w:rsidRPr="006F5615">
        <w:rPr>
          <w:rFonts w:ascii="Times New Roman" w:eastAsia="Times New Roman" w:hAnsi="Times New Roman" w:cs="Times New Roman"/>
          <w:b/>
          <w:sz w:val="24"/>
          <w:szCs w:val="24"/>
          <w:lang w:eastAsia="ar-SA"/>
        </w:rPr>
        <w:t xml:space="preserve"> Участнику закупки</w:t>
      </w:r>
      <w:r w:rsidRPr="00C21F22">
        <w:rPr>
          <w:rFonts w:ascii="Times New Roman" w:eastAsia="Times New Roman" w:hAnsi="Times New Roman" w:cs="Times New Roman"/>
          <w:b/>
          <w:sz w:val="24"/>
          <w:szCs w:val="24"/>
          <w:lang w:eastAsia="ar-SA"/>
        </w:rPr>
        <w:t xml:space="preserve"> </w:t>
      </w:r>
    </w:p>
    <w:p w:rsidR="00E80822" w:rsidRDefault="00E80822" w:rsidP="00DD4BB9">
      <w:pPr>
        <w:tabs>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E80822">
        <w:rPr>
          <w:rFonts w:ascii="Times New Roman" w:eastAsia="Times New Roman" w:hAnsi="Times New Roman" w:cs="Times New Roman"/>
          <w:sz w:val="24"/>
          <w:szCs w:val="24"/>
          <w:lang w:eastAsia="ar-SA"/>
        </w:rPr>
        <w:t xml:space="preserve">Любое заинтересованное лицо для получения Документации на бумажном либо электронном носителе должно обратиться в адрес Заказчика в письменной форме по адресу, указанному в п.п. 2.3. п. 2. Информационной карты Документации, либо отправить запрос на электронную почту </w:t>
      </w:r>
      <w:r w:rsidR="00DD4BB9" w:rsidRPr="00DD4BB9">
        <w:rPr>
          <w:rFonts w:ascii="Times New Roman" w:eastAsia="Times New Roman" w:hAnsi="Times New Roman" w:cs="Times New Roman"/>
          <w:sz w:val="24"/>
          <w:szCs w:val="24"/>
          <w:lang w:eastAsia="ar-SA"/>
        </w:rPr>
        <w:t>palchikovskayavv@mures.ru</w:t>
      </w:r>
      <w:r w:rsidRPr="00E80822">
        <w:rPr>
          <w:rFonts w:ascii="Times New Roman" w:eastAsia="Times New Roman" w:hAnsi="Times New Roman" w:cs="Times New Roman"/>
          <w:sz w:val="24"/>
          <w:szCs w:val="24"/>
          <w:lang w:eastAsia="ar-SA"/>
        </w:rPr>
        <w:t>, с указанием способа получения Документации.</w:t>
      </w:r>
    </w:p>
    <w:p w:rsidR="00472513" w:rsidRPr="00237B79" w:rsidRDefault="00F80501" w:rsidP="0068712A">
      <w:pPr>
        <w:tabs>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C21F22">
        <w:rPr>
          <w:rFonts w:ascii="Times New Roman" w:eastAsia="Times New Roman" w:hAnsi="Times New Roman" w:cs="Times New Roman"/>
          <w:sz w:val="24"/>
          <w:szCs w:val="24"/>
          <w:lang w:eastAsia="ar-SA"/>
        </w:rPr>
        <w:t xml:space="preserve">В период </w:t>
      </w:r>
      <w:r w:rsidRPr="00DC3E03">
        <w:rPr>
          <w:rFonts w:ascii="Times New Roman" w:eastAsia="Times New Roman" w:hAnsi="Times New Roman" w:cs="Times New Roman"/>
          <w:sz w:val="24"/>
          <w:szCs w:val="24"/>
          <w:lang w:eastAsia="ar-SA"/>
        </w:rPr>
        <w:t xml:space="preserve">с </w:t>
      </w:r>
      <w:r w:rsidR="00BC3630" w:rsidRPr="00BC3630">
        <w:rPr>
          <w:rFonts w:ascii="Times New Roman" w:eastAsia="Times New Roman" w:hAnsi="Times New Roman" w:cs="Times New Roman"/>
          <w:sz w:val="24"/>
          <w:szCs w:val="24"/>
          <w:lang w:eastAsia="ru-RU"/>
        </w:rPr>
        <w:t xml:space="preserve">15.01.2018 </w:t>
      </w:r>
      <w:r w:rsidR="00633F40" w:rsidRPr="00E54552">
        <w:rPr>
          <w:rFonts w:ascii="Times New Roman" w:eastAsia="Times New Roman" w:hAnsi="Times New Roman" w:cs="Times New Roman"/>
          <w:sz w:val="24"/>
          <w:szCs w:val="24"/>
          <w:lang w:eastAsia="ru-RU"/>
        </w:rPr>
        <w:t xml:space="preserve">по </w:t>
      </w:r>
      <w:r w:rsidR="00BC3630" w:rsidRPr="00BC3630">
        <w:rPr>
          <w:rFonts w:ascii="Times New Roman" w:eastAsia="Times New Roman" w:hAnsi="Times New Roman" w:cs="Times New Roman"/>
          <w:sz w:val="24"/>
          <w:szCs w:val="24"/>
          <w:lang w:eastAsia="ru-RU"/>
        </w:rPr>
        <w:t>22.01.2018</w:t>
      </w:r>
      <w:r w:rsidR="00BC3630">
        <w:rPr>
          <w:rFonts w:ascii="Times New Roman" w:eastAsia="Times New Roman" w:hAnsi="Times New Roman" w:cs="Times New Roman"/>
          <w:sz w:val="24"/>
          <w:szCs w:val="24"/>
          <w:lang w:eastAsia="ru-RU"/>
        </w:rPr>
        <w:t xml:space="preserve"> </w:t>
      </w:r>
      <w:r w:rsidR="00472513" w:rsidRPr="007C57C4">
        <w:rPr>
          <w:rFonts w:ascii="Times New Roman" w:eastAsia="Times New Roman" w:hAnsi="Times New Roman" w:cs="Times New Roman"/>
          <w:sz w:val="24"/>
          <w:szCs w:val="24"/>
          <w:lang w:eastAsia="ar-SA"/>
        </w:rPr>
        <w:t>Заказчик в течение двух рабочих дней (кроме субботы, воскресенья, а также праздничных дней) со дня получения соответствующего запроса предоставит такому лицу Документацию на бумажном носителе нарочно по адресу, указанному в п.п. 2.3. п. 2 Информационной карты Документации, либо, если это указано в письме обратившегося лица, направит Документацию по указанному в обращении почтовому либо электронному адресу. Предоставление Документации осуществляется бесплатно</w:t>
      </w:r>
      <w:r w:rsidR="00472513" w:rsidRPr="00237B79">
        <w:rPr>
          <w:rFonts w:ascii="Times New Roman" w:eastAsia="Times New Roman" w:hAnsi="Times New Roman" w:cs="Times New Roman"/>
          <w:sz w:val="24"/>
          <w:szCs w:val="24"/>
          <w:lang w:eastAsia="ar-SA"/>
        </w:rPr>
        <w:t>.</w:t>
      </w:r>
    </w:p>
    <w:p w:rsidR="00472513" w:rsidRPr="00237B79" w:rsidRDefault="00472513" w:rsidP="0068712A">
      <w:pPr>
        <w:tabs>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237B79">
        <w:rPr>
          <w:rFonts w:ascii="Times New Roman" w:eastAsia="Times New Roman" w:hAnsi="Times New Roman" w:cs="Times New Roman"/>
          <w:sz w:val="24"/>
          <w:szCs w:val="24"/>
          <w:lang w:eastAsia="ar-SA"/>
        </w:rPr>
        <w:lastRenderedPageBreak/>
        <w:t>Если заинтересованное лицо получило Документацию иным способом, Заказчик не несет ответственности за неполучение таким лицом информации об изменениях и (или) разъяснениях положений Документации.</w:t>
      </w:r>
    </w:p>
    <w:p w:rsidR="00472513" w:rsidRPr="00237B79" w:rsidRDefault="00472513" w:rsidP="0068712A">
      <w:pPr>
        <w:tabs>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237B79">
        <w:rPr>
          <w:rFonts w:ascii="Times New Roman" w:eastAsia="Times New Roman" w:hAnsi="Times New Roman" w:cs="Times New Roman"/>
          <w:sz w:val="24"/>
          <w:szCs w:val="24"/>
          <w:lang w:eastAsia="ar-SA"/>
        </w:rPr>
        <w:t>Документация, размещенная в единой информационной системе в сфере закупок товаров, работ, услуг, доступна для ознакомления.</w:t>
      </w:r>
    </w:p>
    <w:p w:rsidR="009F40E5" w:rsidRPr="003F45E0" w:rsidRDefault="009F40E5" w:rsidP="0068712A">
      <w:pPr>
        <w:tabs>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rsidR="003A2F0D" w:rsidRPr="003A2F0D" w:rsidRDefault="003A2F0D" w:rsidP="0068712A">
      <w:pPr>
        <w:suppressAutoHyphens/>
        <w:autoSpaceDE w:val="0"/>
        <w:spacing w:after="0" w:line="240" w:lineRule="auto"/>
        <w:ind w:firstLine="709"/>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7. Порядок по</w:t>
      </w:r>
      <w:r w:rsidR="00192E27">
        <w:rPr>
          <w:rFonts w:ascii="Times New Roman" w:eastAsia="Times New Roman" w:hAnsi="Times New Roman" w:cs="Times New Roman"/>
          <w:b/>
          <w:sz w:val="24"/>
          <w:szCs w:val="24"/>
          <w:lang w:eastAsia="ar-SA"/>
        </w:rPr>
        <w:t>дачи заявок</w:t>
      </w:r>
    </w:p>
    <w:p w:rsidR="00793970" w:rsidRPr="00793970" w:rsidRDefault="00793970" w:rsidP="00793970">
      <w:pPr>
        <w:suppressAutoHyphens/>
        <w:autoSpaceDE w:val="0"/>
        <w:spacing w:after="0" w:line="240" w:lineRule="auto"/>
        <w:ind w:firstLine="709"/>
        <w:jc w:val="both"/>
        <w:rPr>
          <w:rFonts w:ascii="Times New Roman" w:eastAsia="Times New Roman" w:hAnsi="Times New Roman" w:cs="Times New Roman"/>
          <w:sz w:val="24"/>
          <w:szCs w:val="24"/>
          <w:lang w:eastAsia="ar-SA"/>
        </w:rPr>
      </w:pPr>
      <w:r w:rsidRPr="00793970">
        <w:rPr>
          <w:rFonts w:ascii="Times New Roman" w:eastAsia="Times New Roman" w:hAnsi="Times New Roman" w:cs="Times New Roman"/>
          <w:sz w:val="24"/>
          <w:szCs w:val="24"/>
          <w:lang w:eastAsia="ar-SA"/>
        </w:rPr>
        <w:t xml:space="preserve">Для участия в запросе предложений Участник закупки должен своевременно подать заявку, подготовленную в порядке, указанном в Документации, </w:t>
      </w:r>
      <w:r w:rsidRPr="00793970">
        <w:rPr>
          <w:rFonts w:ascii="Times New Roman" w:eastAsia="Calibri" w:hAnsi="Times New Roman" w:cs="Times New Roman"/>
          <w:sz w:val="24"/>
          <w:szCs w:val="24"/>
          <w:lang w:eastAsia="ar-SA"/>
        </w:rPr>
        <w:t xml:space="preserve">в запечатанном конверте, </w:t>
      </w:r>
      <w:r w:rsidRPr="00793970">
        <w:rPr>
          <w:rFonts w:ascii="Times New Roman" w:eastAsia="Times New Roman" w:hAnsi="Times New Roman" w:cs="Times New Roman"/>
          <w:sz w:val="24"/>
          <w:szCs w:val="24"/>
          <w:lang w:eastAsia="ar-SA"/>
        </w:rPr>
        <w:t xml:space="preserve">в письменной форме, </w:t>
      </w:r>
      <w:r w:rsidRPr="00793970">
        <w:rPr>
          <w:rFonts w:ascii="Times New Roman" w:eastAsia="Calibri" w:hAnsi="Times New Roman" w:cs="Times New Roman"/>
          <w:sz w:val="24"/>
          <w:szCs w:val="24"/>
          <w:lang w:eastAsia="ar-SA"/>
        </w:rPr>
        <w:t>на бумажном носителе</w:t>
      </w:r>
      <w:r w:rsidRPr="00793970">
        <w:rPr>
          <w:rFonts w:ascii="Times New Roman" w:eastAsia="Times New Roman" w:hAnsi="Times New Roman" w:cs="Times New Roman"/>
          <w:sz w:val="24"/>
          <w:szCs w:val="24"/>
          <w:lang w:eastAsia="ar-SA"/>
        </w:rPr>
        <w:t xml:space="preserve"> с приложением соответствующих документов по адресу, указанному в пп. 2.3. п. 2. Информационной карты Документации. </w:t>
      </w:r>
    </w:p>
    <w:p w:rsidR="00793970" w:rsidRPr="00793970" w:rsidRDefault="00793970" w:rsidP="00793970">
      <w:pPr>
        <w:widowControl w:val="0"/>
        <w:suppressAutoHyphens/>
        <w:autoSpaceDE w:val="0"/>
        <w:spacing w:after="0" w:line="240" w:lineRule="auto"/>
        <w:ind w:firstLine="709"/>
        <w:jc w:val="both"/>
        <w:rPr>
          <w:rFonts w:ascii="Times New Roman" w:eastAsia="Times New Roman" w:hAnsi="Times New Roman" w:cs="Times New Roman"/>
          <w:sz w:val="24"/>
          <w:szCs w:val="24"/>
          <w:lang w:eastAsia="ar-SA"/>
        </w:rPr>
      </w:pPr>
      <w:r w:rsidRPr="00793970">
        <w:rPr>
          <w:rFonts w:ascii="Times New Roman" w:eastAsia="Times New Roman" w:hAnsi="Times New Roman" w:cs="Times New Roman"/>
          <w:sz w:val="24"/>
          <w:szCs w:val="24"/>
          <w:lang w:eastAsia="ar-SA"/>
        </w:rPr>
        <w:t>Участник закупки при отправке заявки по почте/курьерской службой/транспортной компанией несет риск того, что его заявка будет доставлена по неправильному адресу и/или после окончания срока подачи заявок на участие в запросе котировок и признана опоздавшей.</w:t>
      </w:r>
    </w:p>
    <w:p w:rsidR="00793970" w:rsidRPr="00793970" w:rsidRDefault="00793970" w:rsidP="00793970">
      <w:pPr>
        <w:widowControl w:val="0"/>
        <w:suppressAutoHyphens/>
        <w:autoSpaceDE w:val="0"/>
        <w:spacing w:after="0" w:line="240" w:lineRule="auto"/>
        <w:ind w:firstLine="709"/>
        <w:jc w:val="both"/>
        <w:rPr>
          <w:rFonts w:ascii="Times New Roman" w:eastAsia="Times New Roman" w:hAnsi="Times New Roman" w:cs="Times New Roman"/>
          <w:sz w:val="24"/>
          <w:szCs w:val="24"/>
          <w:lang w:eastAsia="ar-SA"/>
        </w:rPr>
      </w:pPr>
      <w:r w:rsidRPr="00793970">
        <w:rPr>
          <w:rFonts w:ascii="Times New Roman" w:eastAsia="Times New Roman" w:hAnsi="Times New Roman" w:cs="Times New Roman"/>
          <w:sz w:val="24"/>
          <w:szCs w:val="24"/>
          <w:lang w:eastAsia="ar-SA"/>
        </w:rPr>
        <w:t xml:space="preserve">Заявка с приложенными к ней документами должна быть сшита в соответствии с п.п. 4.4.6. п. 4.4. Документации и вложена в один непрозрачный конверт. </w:t>
      </w:r>
      <w:r w:rsidRPr="00793970">
        <w:rPr>
          <w:rFonts w:ascii="Times New Roman" w:eastAsia="Times New Roman" w:hAnsi="Times New Roman" w:cs="Times New Roman"/>
          <w:b/>
          <w:sz w:val="24"/>
          <w:szCs w:val="24"/>
          <w:lang w:eastAsia="ar-SA"/>
        </w:rPr>
        <w:t>При этом на конверте указывается наименование, адрес Заказчика, полное фирменное наименование Участника закупки, его почтовый адрес, наименование способа проведения закупки, предмет закупки.</w:t>
      </w:r>
      <w:r w:rsidRPr="00793970">
        <w:rPr>
          <w:rFonts w:ascii="Times New Roman" w:eastAsia="Times New Roman" w:hAnsi="Times New Roman" w:cs="Times New Roman"/>
          <w:sz w:val="24"/>
          <w:szCs w:val="24"/>
          <w:lang w:eastAsia="ar-SA"/>
        </w:rPr>
        <w:t xml:space="preserve"> </w:t>
      </w:r>
    </w:p>
    <w:p w:rsidR="00793970" w:rsidRPr="00793970" w:rsidRDefault="00793970" w:rsidP="00793970">
      <w:pPr>
        <w:widowControl w:val="0"/>
        <w:suppressAutoHyphens/>
        <w:autoSpaceDE w:val="0"/>
        <w:spacing w:after="0" w:line="240" w:lineRule="auto"/>
        <w:ind w:firstLine="709"/>
        <w:jc w:val="both"/>
        <w:rPr>
          <w:rFonts w:ascii="Times New Roman" w:eastAsia="Times New Roman" w:hAnsi="Times New Roman" w:cs="Times New Roman"/>
          <w:sz w:val="24"/>
          <w:szCs w:val="24"/>
          <w:lang w:eastAsia="ar-SA"/>
        </w:rPr>
      </w:pPr>
      <w:r w:rsidRPr="00793970">
        <w:rPr>
          <w:rFonts w:ascii="Times New Roman" w:eastAsia="Times New Roman" w:hAnsi="Times New Roman" w:cs="Times New Roman"/>
          <w:sz w:val="24"/>
          <w:szCs w:val="24"/>
          <w:lang w:eastAsia="ar-SA"/>
        </w:rPr>
        <w:t xml:space="preserve">Запечатанные конверты с заявками на участие в запросе предложений должны быть предоставлены Заказчику по адресу, указанному в п.п. 2.3. п. 2. Информационной карты Документации.   </w:t>
      </w:r>
    </w:p>
    <w:p w:rsidR="00793970" w:rsidRPr="00793970" w:rsidRDefault="00793970" w:rsidP="00793970">
      <w:pPr>
        <w:widowControl w:val="0"/>
        <w:suppressAutoHyphens/>
        <w:autoSpaceDE w:val="0"/>
        <w:spacing w:after="0" w:line="240" w:lineRule="auto"/>
        <w:ind w:firstLine="709"/>
        <w:jc w:val="both"/>
        <w:rPr>
          <w:rFonts w:ascii="Times New Roman" w:eastAsia="Times New Roman" w:hAnsi="Times New Roman" w:cs="Times New Roman"/>
          <w:sz w:val="24"/>
          <w:szCs w:val="24"/>
          <w:lang w:eastAsia="ar-SA"/>
        </w:rPr>
      </w:pPr>
      <w:r w:rsidRPr="00793970">
        <w:rPr>
          <w:rFonts w:ascii="Times New Roman" w:eastAsia="Times New Roman" w:hAnsi="Times New Roman" w:cs="Times New Roman"/>
          <w:sz w:val="24"/>
          <w:szCs w:val="24"/>
          <w:lang w:eastAsia="ar-SA"/>
        </w:rPr>
        <w:t>Заказчик вправе требовать предъявления документа, удостоверяющего личность, при подаче конверта с заявкой на участие в запросе предложений.</w:t>
      </w:r>
    </w:p>
    <w:p w:rsidR="00793970" w:rsidRPr="00793970" w:rsidRDefault="00793970" w:rsidP="00793970">
      <w:pPr>
        <w:widowControl w:val="0"/>
        <w:suppressAutoHyphens/>
        <w:autoSpaceDE w:val="0"/>
        <w:spacing w:after="0" w:line="240" w:lineRule="auto"/>
        <w:ind w:firstLine="709"/>
        <w:jc w:val="both"/>
        <w:rPr>
          <w:rFonts w:ascii="Times New Roman" w:eastAsia="Times New Roman" w:hAnsi="Times New Roman" w:cs="Times New Roman"/>
          <w:sz w:val="24"/>
          <w:szCs w:val="24"/>
          <w:lang w:eastAsia="ar-SA"/>
        </w:rPr>
      </w:pPr>
      <w:r w:rsidRPr="00793970">
        <w:rPr>
          <w:rFonts w:ascii="Times New Roman" w:eastAsia="Times New Roman" w:hAnsi="Times New Roman" w:cs="Times New Roman"/>
          <w:sz w:val="24"/>
          <w:szCs w:val="24"/>
          <w:lang w:eastAsia="ar-SA"/>
        </w:rPr>
        <w:t>По требованию лица, представившего конверт с заявкой на участие в запросе предложений, Заказчик выдает расписку в получении конверта с заявкой на участие в запросе предложений с указанием даты и времени получения конверта.</w:t>
      </w:r>
    </w:p>
    <w:p w:rsidR="00472513" w:rsidRDefault="00793970" w:rsidP="00793970">
      <w:pPr>
        <w:suppressAutoHyphens/>
        <w:autoSpaceDE w:val="0"/>
        <w:spacing w:after="0" w:line="240" w:lineRule="auto"/>
        <w:ind w:firstLine="709"/>
        <w:jc w:val="both"/>
        <w:rPr>
          <w:rFonts w:ascii="Times New Roman" w:eastAsia="Times New Roman" w:hAnsi="Times New Roman" w:cs="Times New Roman"/>
          <w:sz w:val="24"/>
          <w:szCs w:val="24"/>
          <w:lang w:eastAsia="ar-SA"/>
        </w:rPr>
      </w:pPr>
      <w:r w:rsidRPr="00793970">
        <w:rPr>
          <w:rFonts w:ascii="Times New Roman" w:eastAsia="Times New Roman" w:hAnsi="Times New Roman" w:cs="Times New Roman"/>
          <w:sz w:val="24"/>
          <w:szCs w:val="24"/>
          <w:lang w:eastAsia="ar-SA"/>
        </w:rPr>
        <w:t xml:space="preserve">Заказчик регистрирует поступившие конверты с заявками на участие в запросе предложений в журнале регистрации конвертов с </w:t>
      </w:r>
      <w:r w:rsidRPr="00793970">
        <w:rPr>
          <w:rFonts w:ascii="Times New Roman" w:eastAsia="Calibri" w:hAnsi="Times New Roman" w:cs="Times New Roman"/>
          <w:sz w:val="24"/>
          <w:szCs w:val="24"/>
          <w:lang w:eastAsia="ar-SA"/>
        </w:rPr>
        <w:t>заявками</w:t>
      </w:r>
      <w:r w:rsidRPr="00793970">
        <w:rPr>
          <w:rFonts w:ascii="Times New Roman" w:eastAsia="Times New Roman" w:hAnsi="Times New Roman" w:cs="Times New Roman"/>
          <w:sz w:val="24"/>
          <w:szCs w:val="24"/>
          <w:lang w:eastAsia="ar-SA"/>
        </w:rPr>
        <w:t>.</w:t>
      </w:r>
    </w:p>
    <w:p w:rsidR="0048220C" w:rsidRDefault="0048220C" w:rsidP="0068712A">
      <w:pPr>
        <w:suppressAutoHyphens/>
        <w:autoSpaceDE w:val="0"/>
        <w:spacing w:after="0" w:line="240" w:lineRule="auto"/>
        <w:ind w:firstLine="709"/>
        <w:jc w:val="both"/>
        <w:rPr>
          <w:rFonts w:ascii="Times New Roman" w:eastAsia="Times New Roman" w:hAnsi="Times New Roman" w:cs="Times New Roman"/>
          <w:b/>
          <w:sz w:val="24"/>
          <w:szCs w:val="24"/>
          <w:lang w:eastAsia="ar-SA"/>
        </w:rPr>
      </w:pPr>
      <w:r w:rsidRPr="0048220C">
        <w:rPr>
          <w:rFonts w:ascii="Times New Roman" w:eastAsia="Times New Roman" w:hAnsi="Times New Roman" w:cs="Times New Roman"/>
          <w:b/>
          <w:sz w:val="24"/>
          <w:szCs w:val="24"/>
          <w:lang w:eastAsia="ar-SA"/>
        </w:rPr>
        <w:t xml:space="preserve">Дата и время начала/окончания срока подачи заявок: </w:t>
      </w:r>
      <w:r w:rsidR="00F93CED" w:rsidRPr="00E54552">
        <w:rPr>
          <w:rFonts w:ascii="Times New Roman" w:eastAsia="Times New Roman" w:hAnsi="Times New Roman" w:cs="Times New Roman"/>
          <w:sz w:val="24"/>
          <w:szCs w:val="24"/>
          <w:lang w:eastAsia="ar-SA"/>
        </w:rPr>
        <w:t>с</w:t>
      </w:r>
      <w:r w:rsidR="00BC3630" w:rsidRPr="00BC3630">
        <w:rPr>
          <w:rFonts w:ascii="Times New Roman" w:eastAsia="Times New Roman" w:hAnsi="Times New Roman" w:cs="Times New Roman"/>
          <w:sz w:val="24"/>
          <w:szCs w:val="24"/>
          <w:lang w:eastAsia="ar-SA"/>
        </w:rPr>
        <w:t xml:space="preserve"> 08:30 (МСК) 15.01.2018 по 16:42 (МСК) 22.01.2018</w:t>
      </w:r>
      <w:r w:rsidR="00F93CED" w:rsidRPr="00E54552">
        <w:rPr>
          <w:rFonts w:ascii="Times New Roman" w:eastAsia="Times New Roman" w:hAnsi="Times New Roman" w:cs="Times New Roman"/>
          <w:sz w:val="24"/>
          <w:szCs w:val="24"/>
          <w:lang w:eastAsia="ar-SA"/>
        </w:rPr>
        <w:t>.</w:t>
      </w:r>
    </w:p>
    <w:p w:rsidR="0048220C" w:rsidRDefault="0048220C" w:rsidP="0068712A">
      <w:pPr>
        <w:suppressAutoHyphens/>
        <w:autoSpaceDE w:val="0"/>
        <w:spacing w:after="0" w:line="240" w:lineRule="auto"/>
        <w:ind w:firstLine="709"/>
        <w:jc w:val="both"/>
        <w:rPr>
          <w:rFonts w:ascii="Times New Roman" w:eastAsia="Times New Roman" w:hAnsi="Times New Roman" w:cs="Times New Roman"/>
          <w:b/>
          <w:sz w:val="24"/>
          <w:szCs w:val="24"/>
          <w:lang w:eastAsia="ar-SA"/>
        </w:rPr>
      </w:pPr>
    </w:p>
    <w:p w:rsidR="003A2F0D" w:rsidRPr="00DC3E03" w:rsidRDefault="003A2F0D" w:rsidP="0068712A">
      <w:pPr>
        <w:tabs>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DC3E03">
        <w:rPr>
          <w:rFonts w:ascii="Times New Roman" w:eastAsia="Times New Roman" w:hAnsi="Times New Roman" w:cs="Times New Roman"/>
          <w:b/>
          <w:sz w:val="24"/>
          <w:szCs w:val="24"/>
          <w:lang w:eastAsia="ar-SA"/>
        </w:rPr>
        <w:t>8. Разъя</w:t>
      </w:r>
      <w:r w:rsidR="00192E27">
        <w:rPr>
          <w:rFonts w:ascii="Times New Roman" w:eastAsia="Times New Roman" w:hAnsi="Times New Roman" w:cs="Times New Roman"/>
          <w:b/>
          <w:sz w:val="24"/>
          <w:szCs w:val="24"/>
          <w:lang w:eastAsia="ar-SA"/>
        </w:rPr>
        <w:t>снение положений Документации</w:t>
      </w:r>
    </w:p>
    <w:p w:rsidR="00F80501" w:rsidRPr="00DC3E03" w:rsidRDefault="00F80501" w:rsidP="00DD4BB9">
      <w:pPr>
        <w:tabs>
          <w:tab w:val="left" w:pos="0"/>
          <w:tab w:val="left" w:pos="6987"/>
        </w:tabs>
        <w:suppressAutoHyphens/>
        <w:spacing w:after="0" w:line="240" w:lineRule="auto"/>
        <w:ind w:firstLine="709"/>
        <w:jc w:val="both"/>
        <w:rPr>
          <w:rFonts w:ascii="Times New Roman" w:eastAsia="Times New Roman" w:hAnsi="Times New Roman" w:cs="Times New Roman"/>
          <w:b/>
          <w:sz w:val="24"/>
          <w:szCs w:val="24"/>
          <w:lang w:eastAsia="ar-SA"/>
        </w:rPr>
      </w:pPr>
      <w:r w:rsidRPr="00DC3E03">
        <w:rPr>
          <w:rFonts w:ascii="Times New Roman" w:eastAsia="Times New Roman" w:hAnsi="Times New Roman" w:cs="Times New Roman"/>
          <w:sz w:val="24"/>
          <w:szCs w:val="24"/>
          <w:lang w:eastAsia="ar-SA"/>
        </w:rPr>
        <w:t>Любой Участник закупки вправе</w:t>
      </w:r>
      <w:r w:rsidRPr="00DC3E03">
        <w:rPr>
          <w:rFonts w:ascii="Times New Roman" w:eastAsia="Times New Roman" w:hAnsi="Times New Roman" w:cs="Times New Roman"/>
          <w:color w:val="FF0000"/>
          <w:sz w:val="24"/>
          <w:szCs w:val="24"/>
          <w:lang w:eastAsia="ar-SA"/>
        </w:rPr>
        <w:t xml:space="preserve"> </w:t>
      </w:r>
      <w:r w:rsidRPr="00DC3E03">
        <w:rPr>
          <w:rFonts w:ascii="Times New Roman" w:eastAsia="Times New Roman" w:hAnsi="Times New Roman" w:cs="Times New Roman"/>
          <w:sz w:val="24"/>
          <w:szCs w:val="24"/>
          <w:lang w:eastAsia="ar-SA"/>
        </w:rPr>
        <w:t>направить в письменной форме Заказчику запрос о разъяснении положений Документации за подписью уполномоченного лица Участника закупки по адресу, указанному в п.п. 2.3. п. 2. Информационной карты Документации, либо на электронную почту</w:t>
      </w:r>
      <w:r w:rsidR="003735B4" w:rsidRPr="00DC3E03">
        <w:rPr>
          <w:rFonts w:ascii="Times New Roman" w:eastAsia="Times New Roman" w:hAnsi="Times New Roman" w:cs="Times New Roman"/>
          <w:sz w:val="24"/>
          <w:szCs w:val="24"/>
          <w:lang w:eastAsia="ar-SA"/>
        </w:rPr>
        <w:t xml:space="preserve"> </w:t>
      </w:r>
      <w:r w:rsidR="00DD4BB9" w:rsidRPr="00DD4BB9">
        <w:rPr>
          <w:rFonts w:ascii="Times New Roman" w:eastAsia="Times New Roman" w:hAnsi="Times New Roman" w:cs="Times New Roman"/>
          <w:sz w:val="24"/>
          <w:szCs w:val="24"/>
          <w:lang w:eastAsia="ar-SA"/>
        </w:rPr>
        <w:t>palchikovskayavv@mures.ru</w:t>
      </w:r>
      <w:r w:rsidR="007C206A" w:rsidRPr="00DD4BB9">
        <w:rPr>
          <w:rFonts w:ascii="Times New Roman" w:eastAsia="Times New Roman" w:hAnsi="Times New Roman" w:cs="Times New Roman"/>
          <w:sz w:val="24"/>
          <w:szCs w:val="24"/>
          <w:lang w:eastAsia="ar-SA"/>
        </w:rPr>
        <w:t>,</w:t>
      </w:r>
      <w:r w:rsidR="007C206A" w:rsidRPr="007C206A">
        <w:rPr>
          <w:rFonts w:ascii="Times New Roman" w:hAnsi="Times New Roman" w:cs="Times New Roman"/>
          <w:sz w:val="24"/>
          <w:szCs w:val="24"/>
        </w:rPr>
        <w:t xml:space="preserve"> </w:t>
      </w:r>
      <w:r w:rsidRPr="007C206A">
        <w:rPr>
          <w:rFonts w:ascii="Times New Roman" w:eastAsia="Times New Roman" w:hAnsi="Times New Roman" w:cs="Times New Roman"/>
          <w:sz w:val="24"/>
          <w:szCs w:val="24"/>
          <w:lang w:eastAsia="ar-SA"/>
        </w:rPr>
        <w:t>с ука</w:t>
      </w:r>
      <w:r w:rsidRPr="00DC3E03">
        <w:rPr>
          <w:rFonts w:ascii="Times New Roman" w:eastAsia="Times New Roman" w:hAnsi="Times New Roman" w:cs="Times New Roman"/>
          <w:sz w:val="24"/>
          <w:szCs w:val="24"/>
          <w:lang w:eastAsia="ar-SA"/>
        </w:rPr>
        <w:t xml:space="preserve">занием способа получения разъяснений положений Документации, не позднее, чем за 2 (два) </w:t>
      </w:r>
      <w:r w:rsidRPr="00DC3E03">
        <w:rPr>
          <w:rFonts w:ascii="Times New Roman" w:eastAsia="Calibri" w:hAnsi="Times New Roman" w:cs="Times New Roman"/>
          <w:sz w:val="24"/>
          <w:szCs w:val="24"/>
          <w:lang w:eastAsia="ar-SA"/>
        </w:rPr>
        <w:t>рабочих</w:t>
      </w:r>
      <w:r w:rsidRPr="00DC3E03">
        <w:rPr>
          <w:rFonts w:ascii="Calibri" w:eastAsia="Calibri" w:hAnsi="Calibri" w:cs="Times New Roman"/>
          <w:lang w:eastAsia="ar-SA"/>
        </w:rPr>
        <w:t xml:space="preserve"> </w:t>
      </w:r>
      <w:r w:rsidRPr="00DC3E03">
        <w:rPr>
          <w:rFonts w:ascii="Times New Roman" w:eastAsia="Times New Roman" w:hAnsi="Times New Roman" w:cs="Times New Roman"/>
          <w:sz w:val="24"/>
          <w:szCs w:val="24"/>
          <w:lang w:eastAsia="ar-SA"/>
        </w:rPr>
        <w:t>дня до окончания срока подачи заявок на участие в запросе предложений.</w:t>
      </w:r>
    </w:p>
    <w:p w:rsidR="00472513" w:rsidRPr="003A2F0D" w:rsidRDefault="00991BE4" w:rsidP="0068712A">
      <w:pPr>
        <w:tabs>
          <w:tab w:val="left" w:pos="6987"/>
        </w:tabs>
        <w:suppressAutoHyphens/>
        <w:spacing w:after="0" w:line="240" w:lineRule="auto"/>
        <w:ind w:firstLine="709"/>
        <w:jc w:val="both"/>
        <w:rPr>
          <w:rFonts w:ascii="Times New Roman" w:eastAsia="Times New Roman" w:hAnsi="Times New Roman" w:cs="Times New Roman"/>
          <w:b/>
          <w:sz w:val="24"/>
          <w:szCs w:val="24"/>
          <w:lang w:eastAsia="ar-SA"/>
        </w:rPr>
      </w:pPr>
      <w:r w:rsidRPr="00991BE4">
        <w:rPr>
          <w:rFonts w:ascii="Times New Roman" w:eastAsia="Times New Roman" w:hAnsi="Times New Roman" w:cs="Times New Roman"/>
          <w:sz w:val="24"/>
          <w:szCs w:val="24"/>
          <w:lang w:eastAsia="ar-SA"/>
        </w:rPr>
        <w:t>Заказчик в течение одного рабочего дня со дня поступления запроса о предоставлении разъяснений отвечает на запрос в письменной форме или в форме электронного документа и размещает в единой информационной системе в сфере закупок товаров, работ, услуг  разъяснения положений Документации с указанием предмета запроса, но без указания Участника закупки, от которого поступил запрос, при условии, что указанный запрос поступил к Заказчику не позднее чем за 2 (два) рабочих дня до окончания срока подачи заявок на участие в запросе котировок. Разъяснения положений Документации не должны изменять ее суть</w:t>
      </w:r>
      <w:r w:rsidR="00472513" w:rsidRPr="003A2F0D">
        <w:rPr>
          <w:rFonts w:ascii="Times New Roman" w:eastAsia="Times New Roman" w:hAnsi="Times New Roman" w:cs="Times New Roman"/>
          <w:sz w:val="24"/>
          <w:szCs w:val="24"/>
          <w:lang w:eastAsia="ar-SA"/>
        </w:rPr>
        <w:t>.</w:t>
      </w:r>
    </w:p>
    <w:p w:rsidR="00C94AA9" w:rsidRPr="00E54552" w:rsidRDefault="00C94AA9" w:rsidP="007A4963">
      <w:pPr>
        <w:tabs>
          <w:tab w:val="left" w:pos="6987"/>
        </w:tabs>
        <w:suppressAutoHyphens/>
        <w:spacing w:after="0" w:line="240" w:lineRule="auto"/>
        <w:ind w:firstLine="709"/>
        <w:jc w:val="both"/>
        <w:rPr>
          <w:rFonts w:ascii="Times New Roman" w:eastAsia="Times New Roman" w:hAnsi="Times New Roman" w:cs="Times New Roman"/>
          <w:b/>
          <w:sz w:val="24"/>
          <w:szCs w:val="24"/>
          <w:lang w:eastAsia="ar-SA"/>
        </w:rPr>
      </w:pPr>
      <w:r w:rsidRPr="007C206A">
        <w:rPr>
          <w:rFonts w:ascii="Times New Roman" w:eastAsia="Times New Roman" w:hAnsi="Times New Roman" w:cs="Times New Roman"/>
          <w:b/>
          <w:sz w:val="24"/>
          <w:szCs w:val="24"/>
          <w:lang w:eastAsia="ar-SA"/>
        </w:rPr>
        <w:t xml:space="preserve">Дата и время начала/окончания приема запросов о разъяснении положений Документации от Участников закупки: </w:t>
      </w:r>
      <w:r w:rsidRPr="00F678D3">
        <w:rPr>
          <w:rFonts w:ascii="Times New Roman" w:eastAsia="Times New Roman" w:hAnsi="Times New Roman" w:cs="Times New Roman"/>
          <w:sz w:val="24"/>
          <w:szCs w:val="24"/>
          <w:lang w:eastAsia="ar-SA"/>
        </w:rPr>
        <w:t>с 08:30 (МСК</w:t>
      </w:r>
      <w:r w:rsidRPr="00E54552">
        <w:rPr>
          <w:rFonts w:ascii="Times New Roman" w:eastAsia="Times New Roman" w:hAnsi="Times New Roman" w:cs="Times New Roman"/>
          <w:sz w:val="24"/>
          <w:szCs w:val="24"/>
          <w:lang w:eastAsia="ar-SA"/>
        </w:rPr>
        <w:t xml:space="preserve">) </w:t>
      </w:r>
      <w:r w:rsidR="00F93CED" w:rsidRPr="00E54552">
        <w:rPr>
          <w:rFonts w:ascii="Times New Roman" w:eastAsia="Times New Roman" w:hAnsi="Times New Roman" w:cs="Times New Roman"/>
          <w:sz w:val="24"/>
          <w:szCs w:val="24"/>
          <w:lang w:eastAsia="ar-SA"/>
        </w:rPr>
        <w:t>1</w:t>
      </w:r>
      <w:r w:rsidR="006E783B">
        <w:rPr>
          <w:rFonts w:ascii="Times New Roman" w:eastAsia="Times New Roman" w:hAnsi="Times New Roman" w:cs="Times New Roman"/>
          <w:sz w:val="24"/>
          <w:szCs w:val="24"/>
          <w:lang w:eastAsia="ar-SA"/>
        </w:rPr>
        <w:t>5</w:t>
      </w:r>
      <w:r w:rsidR="005230E8" w:rsidRPr="00E54552">
        <w:rPr>
          <w:rFonts w:ascii="Times New Roman" w:eastAsia="Times New Roman" w:hAnsi="Times New Roman" w:cs="Times New Roman"/>
          <w:sz w:val="24"/>
          <w:szCs w:val="24"/>
          <w:lang w:eastAsia="ar-SA"/>
        </w:rPr>
        <w:t>.</w:t>
      </w:r>
      <w:r w:rsidR="006E783B">
        <w:rPr>
          <w:rFonts w:ascii="Times New Roman" w:eastAsia="Times New Roman" w:hAnsi="Times New Roman" w:cs="Times New Roman"/>
          <w:sz w:val="24"/>
          <w:szCs w:val="24"/>
          <w:lang w:eastAsia="ar-SA"/>
        </w:rPr>
        <w:t>01</w:t>
      </w:r>
      <w:r w:rsidR="00F93CED" w:rsidRPr="00E54552">
        <w:rPr>
          <w:rFonts w:ascii="Times New Roman" w:eastAsia="Times New Roman" w:hAnsi="Times New Roman" w:cs="Times New Roman"/>
          <w:sz w:val="24"/>
          <w:szCs w:val="24"/>
          <w:lang w:eastAsia="ar-SA"/>
        </w:rPr>
        <w:t>.201</w:t>
      </w:r>
      <w:r w:rsidR="006E783B">
        <w:rPr>
          <w:rFonts w:ascii="Times New Roman" w:eastAsia="Times New Roman" w:hAnsi="Times New Roman" w:cs="Times New Roman"/>
          <w:sz w:val="24"/>
          <w:szCs w:val="24"/>
          <w:lang w:eastAsia="ar-SA"/>
        </w:rPr>
        <w:t>8</w:t>
      </w:r>
      <w:r w:rsidR="00F93CED" w:rsidRPr="00E54552">
        <w:rPr>
          <w:rFonts w:ascii="Times New Roman" w:eastAsia="Times New Roman" w:hAnsi="Times New Roman" w:cs="Times New Roman"/>
          <w:sz w:val="24"/>
          <w:szCs w:val="24"/>
          <w:lang w:eastAsia="ar-SA"/>
        </w:rPr>
        <w:t xml:space="preserve"> </w:t>
      </w:r>
      <w:r w:rsidRPr="00E54552">
        <w:rPr>
          <w:rFonts w:ascii="Times New Roman" w:eastAsia="Times New Roman" w:hAnsi="Times New Roman" w:cs="Times New Roman"/>
          <w:sz w:val="24"/>
          <w:szCs w:val="24"/>
          <w:lang w:eastAsia="ar-SA"/>
        </w:rPr>
        <w:t xml:space="preserve">по 16:42 (МСК) </w:t>
      </w:r>
      <w:r w:rsidR="00411647">
        <w:rPr>
          <w:rFonts w:ascii="Times New Roman" w:eastAsia="Times New Roman" w:hAnsi="Times New Roman" w:cs="Times New Roman"/>
          <w:sz w:val="24"/>
          <w:szCs w:val="24"/>
          <w:lang w:eastAsia="ar-SA"/>
        </w:rPr>
        <w:t>18</w:t>
      </w:r>
      <w:r w:rsidR="00F93CED" w:rsidRPr="00E54552">
        <w:rPr>
          <w:rFonts w:ascii="Times New Roman" w:eastAsia="Times New Roman" w:hAnsi="Times New Roman" w:cs="Times New Roman"/>
          <w:sz w:val="24"/>
          <w:szCs w:val="24"/>
          <w:lang w:eastAsia="ar-SA"/>
        </w:rPr>
        <w:t>.</w:t>
      </w:r>
      <w:r w:rsidR="006E783B">
        <w:rPr>
          <w:rFonts w:ascii="Times New Roman" w:eastAsia="Times New Roman" w:hAnsi="Times New Roman" w:cs="Times New Roman"/>
          <w:sz w:val="24"/>
          <w:szCs w:val="24"/>
          <w:lang w:eastAsia="ar-SA"/>
        </w:rPr>
        <w:t>01</w:t>
      </w:r>
      <w:r w:rsidR="00F93CED" w:rsidRPr="00E54552">
        <w:rPr>
          <w:rFonts w:ascii="Times New Roman" w:eastAsia="Times New Roman" w:hAnsi="Times New Roman" w:cs="Times New Roman"/>
          <w:sz w:val="24"/>
          <w:szCs w:val="24"/>
          <w:lang w:eastAsia="ar-SA"/>
        </w:rPr>
        <w:t>.201</w:t>
      </w:r>
      <w:r w:rsidR="006E783B">
        <w:rPr>
          <w:rFonts w:ascii="Times New Roman" w:eastAsia="Times New Roman" w:hAnsi="Times New Roman" w:cs="Times New Roman"/>
          <w:sz w:val="24"/>
          <w:szCs w:val="24"/>
          <w:lang w:eastAsia="ar-SA"/>
        </w:rPr>
        <w:t>8</w:t>
      </w:r>
      <w:r w:rsidRPr="00E54552">
        <w:rPr>
          <w:rFonts w:ascii="Times New Roman" w:eastAsia="Times New Roman" w:hAnsi="Times New Roman" w:cs="Times New Roman"/>
          <w:sz w:val="24"/>
          <w:szCs w:val="24"/>
          <w:lang w:eastAsia="ar-SA"/>
        </w:rPr>
        <w:t>.</w:t>
      </w:r>
    </w:p>
    <w:p w:rsidR="00C94AA9" w:rsidRPr="00F678D3" w:rsidRDefault="00C94AA9" w:rsidP="007A4963">
      <w:pPr>
        <w:tabs>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E54552">
        <w:rPr>
          <w:rFonts w:ascii="Times New Roman" w:eastAsia="Times New Roman" w:hAnsi="Times New Roman" w:cs="Times New Roman"/>
          <w:b/>
          <w:sz w:val="24"/>
          <w:szCs w:val="24"/>
          <w:lang w:eastAsia="ar-SA"/>
        </w:rPr>
        <w:t xml:space="preserve">Дата начала/окончания срока предоставления Участникам закупки разъяснений положений Документации: </w:t>
      </w:r>
      <w:r w:rsidRPr="00E54552">
        <w:rPr>
          <w:rFonts w:ascii="Times New Roman" w:eastAsia="Times New Roman" w:hAnsi="Times New Roman" w:cs="Times New Roman"/>
          <w:sz w:val="24"/>
          <w:szCs w:val="24"/>
          <w:lang w:eastAsia="ar-SA"/>
        </w:rPr>
        <w:t xml:space="preserve">с </w:t>
      </w:r>
      <w:r w:rsidR="00F93CED" w:rsidRPr="00E54552">
        <w:rPr>
          <w:rFonts w:ascii="Times New Roman" w:eastAsia="Times New Roman" w:hAnsi="Times New Roman" w:cs="Times New Roman"/>
          <w:sz w:val="24"/>
          <w:szCs w:val="24"/>
          <w:lang w:eastAsia="ar-SA"/>
        </w:rPr>
        <w:t>1</w:t>
      </w:r>
      <w:r w:rsidR="006E783B">
        <w:rPr>
          <w:rFonts w:ascii="Times New Roman" w:eastAsia="Times New Roman" w:hAnsi="Times New Roman" w:cs="Times New Roman"/>
          <w:sz w:val="24"/>
          <w:szCs w:val="24"/>
          <w:lang w:eastAsia="ar-SA"/>
        </w:rPr>
        <w:t>5</w:t>
      </w:r>
      <w:r w:rsidR="00F93CED" w:rsidRPr="00E54552">
        <w:rPr>
          <w:rFonts w:ascii="Times New Roman" w:eastAsia="Times New Roman" w:hAnsi="Times New Roman" w:cs="Times New Roman"/>
          <w:sz w:val="24"/>
          <w:szCs w:val="24"/>
          <w:lang w:eastAsia="ar-SA"/>
        </w:rPr>
        <w:t>.</w:t>
      </w:r>
      <w:r w:rsidR="006E783B">
        <w:rPr>
          <w:rFonts w:ascii="Times New Roman" w:eastAsia="Times New Roman" w:hAnsi="Times New Roman" w:cs="Times New Roman"/>
          <w:sz w:val="24"/>
          <w:szCs w:val="24"/>
          <w:lang w:eastAsia="ar-SA"/>
        </w:rPr>
        <w:t>01</w:t>
      </w:r>
      <w:r w:rsidR="00F93CED" w:rsidRPr="00E54552">
        <w:rPr>
          <w:rFonts w:ascii="Times New Roman" w:eastAsia="Times New Roman" w:hAnsi="Times New Roman" w:cs="Times New Roman"/>
          <w:sz w:val="24"/>
          <w:szCs w:val="24"/>
          <w:lang w:eastAsia="ar-SA"/>
        </w:rPr>
        <w:t>.201</w:t>
      </w:r>
      <w:r w:rsidR="006E783B">
        <w:rPr>
          <w:rFonts w:ascii="Times New Roman" w:eastAsia="Times New Roman" w:hAnsi="Times New Roman" w:cs="Times New Roman"/>
          <w:sz w:val="24"/>
          <w:szCs w:val="24"/>
          <w:lang w:eastAsia="ar-SA"/>
        </w:rPr>
        <w:t>8</w:t>
      </w:r>
      <w:r w:rsidR="00F93CED" w:rsidRPr="00E54552">
        <w:rPr>
          <w:rFonts w:ascii="Times New Roman" w:eastAsia="Times New Roman" w:hAnsi="Times New Roman" w:cs="Times New Roman"/>
          <w:sz w:val="24"/>
          <w:szCs w:val="24"/>
          <w:lang w:eastAsia="ar-SA"/>
        </w:rPr>
        <w:t xml:space="preserve"> </w:t>
      </w:r>
      <w:r w:rsidRPr="00E54552">
        <w:rPr>
          <w:rFonts w:ascii="Times New Roman" w:eastAsia="Times New Roman" w:hAnsi="Times New Roman" w:cs="Times New Roman"/>
          <w:sz w:val="24"/>
          <w:szCs w:val="24"/>
          <w:lang w:eastAsia="ar-SA"/>
        </w:rPr>
        <w:t xml:space="preserve">по </w:t>
      </w:r>
      <w:r w:rsidR="006E783B">
        <w:rPr>
          <w:rFonts w:ascii="Times New Roman" w:eastAsia="Times New Roman" w:hAnsi="Times New Roman" w:cs="Times New Roman"/>
          <w:sz w:val="24"/>
          <w:szCs w:val="24"/>
          <w:lang w:eastAsia="ar-SA"/>
        </w:rPr>
        <w:t>19</w:t>
      </w:r>
      <w:r w:rsidR="00F93CED" w:rsidRPr="00E54552">
        <w:rPr>
          <w:rFonts w:ascii="Times New Roman" w:eastAsia="Times New Roman" w:hAnsi="Times New Roman" w:cs="Times New Roman"/>
          <w:sz w:val="24"/>
          <w:szCs w:val="24"/>
          <w:lang w:eastAsia="ar-SA"/>
        </w:rPr>
        <w:t>.</w:t>
      </w:r>
      <w:r w:rsidR="006E783B">
        <w:rPr>
          <w:rFonts w:ascii="Times New Roman" w:eastAsia="Times New Roman" w:hAnsi="Times New Roman" w:cs="Times New Roman"/>
          <w:sz w:val="24"/>
          <w:szCs w:val="24"/>
          <w:lang w:eastAsia="ar-SA"/>
        </w:rPr>
        <w:t>01</w:t>
      </w:r>
      <w:r w:rsidR="00F93CED" w:rsidRPr="00E54552">
        <w:rPr>
          <w:rFonts w:ascii="Times New Roman" w:eastAsia="Times New Roman" w:hAnsi="Times New Roman" w:cs="Times New Roman"/>
          <w:sz w:val="24"/>
          <w:szCs w:val="24"/>
          <w:lang w:eastAsia="ar-SA"/>
        </w:rPr>
        <w:t>.201</w:t>
      </w:r>
      <w:r w:rsidR="006E783B">
        <w:rPr>
          <w:rFonts w:ascii="Times New Roman" w:eastAsia="Times New Roman" w:hAnsi="Times New Roman" w:cs="Times New Roman"/>
          <w:sz w:val="24"/>
          <w:szCs w:val="24"/>
          <w:lang w:eastAsia="ar-SA"/>
        </w:rPr>
        <w:t>8</w:t>
      </w:r>
      <w:r w:rsidRPr="00E54552">
        <w:rPr>
          <w:rFonts w:ascii="Times New Roman" w:eastAsia="Times New Roman" w:hAnsi="Times New Roman" w:cs="Times New Roman"/>
          <w:sz w:val="24"/>
          <w:szCs w:val="24"/>
          <w:lang w:eastAsia="ar-SA"/>
        </w:rPr>
        <w:t>.</w:t>
      </w:r>
    </w:p>
    <w:p w:rsidR="00F80501" w:rsidRPr="002D09CE" w:rsidRDefault="00F80501" w:rsidP="007A4963">
      <w:pPr>
        <w:suppressAutoHyphens/>
        <w:autoSpaceDE w:val="0"/>
        <w:spacing w:after="0" w:line="240" w:lineRule="auto"/>
        <w:ind w:firstLine="709"/>
        <w:jc w:val="both"/>
        <w:rPr>
          <w:rFonts w:ascii="Times New Roman" w:eastAsia="Times New Roman" w:hAnsi="Times New Roman" w:cs="Times New Roman"/>
          <w:sz w:val="24"/>
          <w:szCs w:val="24"/>
          <w:lang w:eastAsia="ar-SA"/>
        </w:rPr>
      </w:pPr>
    </w:p>
    <w:p w:rsidR="00793970" w:rsidRPr="006D1F9B" w:rsidRDefault="00793970" w:rsidP="00793970">
      <w:pPr>
        <w:tabs>
          <w:tab w:val="left" w:pos="6987"/>
        </w:tabs>
        <w:spacing w:after="0" w:line="240" w:lineRule="auto"/>
        <w:ind w:firstLine="709"/>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9</w:t>
      </w:r>
      <w:r w:rsidRPr="00846019">
        <w:rPr>
          <w:rFonts w:ascii="Times New Roman" w:eastAsia="Times New Roman" w:hAnsi="Times New Roman" w:cs="Times New Roman"/>
          <w:b/>
          <w:sz w:val="24"/>
          <w:szCs w:val="24"/>
          <w:lang w:eastAsia="ru-RU"/>
        </w:rPr>
        <w:t xml:space="preserve">. </w:t>
      </w:r>
      <w:r w:rsidRPr="00DD2FAD">
        <w:rPr>
          <w:rFonts w:ascii="Times New Roman" w:eastAsia="Times New Roman" w:hAnsi="Times New Roman" w:cs="Times New Roman"/>
          <w:b/>
          <w:sz w:val="24"/>
          <w:szCs w:val="24"/>
          <w:lang w:eastAsia="ru-RU"/>
        </w:rPr>
        <w:t>Критерии оценки и их значимость</w:t>
      </w:r>
      <w:r>
        <w:rPr>
          <w:rFonts w:ascii="Times New Roman" w:eastAsia="Times New Roman" w:hAnsi="Times New Roman" w:cs="Times New Roman"/>
          <w:b/>
          <w:sz w:val="24"/>
          <w:szCs w:val="24"/>
          <w:lang w:eastAsia="ru-RU"/>
        </w:rPr>
        <w:t>:</w:t>
      </w:r>
    </w:p>
    <w:p w:rsidR="00793970" w:rsidRPr="006D1F9B" w:rsidRDefault="00793970" w:rsidP="00793970">
      <w:pPr>
        <w:tabs>
          <w:tab w:val="left" w:pos="6987"/>
        </w:tabs>
        <w:spacing w:after="0" w:line="240" w:lineRule="auto"/>
        <w:ind w:firstLine="709"/>
        <w:jc w:val="both"/>
        <w:rPr>
          <w:rFonts w:ascii="Times New Roman" w:eastAsia="Times New Roman" w:hAnsi="Times New Roman" w:cs="Times New Roman"/>
          <w:b/>
          <w:sz w:val="24"/>
          <w:szCs w:val="24"/>
          <w:lang w:eastAsia="ru-RU"/>
        </w:rPr>
      </w:pPr>
      <w:r w:rsidRPr="006D1F9B">
        <w:rPr>
          <w:rFonts w:ascii="Times New Roman" w:eastAsia="Times New Roman" w:hAnsi="Times New Roman" w:cs="Times New Roman"/>
          <w:sz w:val="24"/>
          <w:szCs w:val="24"/>
          <w:lang w:eastAsia="ru-RU"/>
        </w:rPr>
        <w:lastRenderedPageBreak/>
        <w:t>В рамках оценочной стадии Комиссия по закупке оценивает и сопоставляет заявки по следующим критериям:</w:t>
      </w:r>
    </w:p>
    <w:tbl>
      <w:tblPr>
        <w:tblStyle w:val="72"/>
        <w:tblW w:w="0" w:type="auto"/>
        <w:tblLook w:val="04A0" w:firstRow="1" w:lastRow="0" w:firstColumn="1" w:lastColumn="0" w:noHBand="0" w:noVBand="1"/>
      </w:tblPr>
      <w:tblGrid>
        <w:gridCol w:w="2376"/>
        <w:gridCol w:w="2552"/>
        <w:gridCol w:w="2552"/>
        <w:gridCol w:w="2551"/>
      </w:tblGrid>
      <w:tr w:rsidR="00793970" w:rsidRPr="00DB0024" w:rsidTr="008D70F6">
        <w:tc>
          <w:tcPr>
            <w:tcW w:w="4928" w:type="dxa"/>
            <w:gridSpan w:val="2"/>
            <w:vAlign w:val="center"/>
          </w:tcPr>
          <w:p w:rsidR="00793970" w:rsidRPr="00DB0024" w:rsidRDefault="00793970" w:rsidP="008D70F6">
            <w:pPr>
              <w:jc w:val="center"/>
              <w:rPr>
                <w:rFonts w:ascii="Times New Roman" w:eastAsia="Calibri" w:hAnsi="Times New Roman" w:cs="Times New Roman"/>
                <w:b/>
                <w:bCs/>
                <w:sz w:val="24"/>
                <w:szCs w:val="24"/>
                <w:lang w:eastAsia="ru-RU"/>
              </w:rPr>
            </w:pPr>
            <w:r w:rsidRPr="00DB0024">
              <w:rPr>
                <w:rFonts w:ascii="Times New Roman" w:eastAsia="Times New Roman" w:hAnsi="Times New Roman" w:cs="Times New Roman"/>
                <w:b/>
                <w:bCs/>
                <w:sz w:val="24"/>
                <w:szCs w:val="24"/>
                <w:lang w:eastAsia="ru-RU"/>
              </w:rPr>
              <w:t>Цена договора</w:t>
            </w:r>
          </w:p>
        </w:tc>
        <w:tc>
          <w:tcPr>
            <w:tcW w:w="5103" w:type="dxa"/>
            <w:gridSpan w:val="2"/>
            <w:vAlign w:val="center"/>
          </w:tcPr>
          <w:p w:rsidR="00793970" w:rsidRPr="00DB0024" w:rsidRDefault="00793970" w:rsidP="008D70F6">
            <w:pPr>
              <w:jc w:val="center"/>
              <w:rPr>
                <w:rFonts w:ascii="Times New Roman" w:eastAsia="Times New Roman" w:hAnsi="Times New Roman" w:cs="Times New Roman"/>
                <w:b/>
                <w:sz w:val="24"/>
                <w:szCs w:val="24"/>
                <w:lang w:eastAsia="ru-RU"/>
              </w:rPr>
            </w:pPr>
            <w:r w:rsidRPr="00DB0024">
              <w:rPr>
                <w:rFonts w:ascii="Times New Roman" w:eastAsia="Times New Roman" w:hAnsi="Times New Roman" w:cs="Times New Roman"/>
                <w:b/>
                <w:sz w:val="24"/>
                <w:szCs w:val="24"/>
                <w:lang w:eastAsia="ru-RU"/>
              </w:rPr>
              <w:t>Наличие у Участника запроса предложений материально-технических ресурсов</w:t>
            </w:r>
          </w:p>
        </w:tc>
      </w:tr>
      <w:tr w:rsidR="00793970" w:rsidRPr="00DB0024" w:rsidTr="008D70F6">
        <w:tc>
          <w:tcPr>
            <w:tcW w:w="2376" w:type="dxa"/>
            <w:vAlign w:val="center"/>
          </w:tcPr>
          <w:p w:rsidR="00793970" w:rsidRPr="00DB0024" w:rsidRDefault="00793970" w:rsidP="008D70F6">
            <w:pPr>
              <w:jc w:val="center"/>
              <w:rPr>
                <w:rFonts w:ascii="Times New Roman" w:eastAsia="Calibri" w:hAnsi="Times New Roman" w:cs="Times New Roman"/>
                <w:sz w:val="24"/>
                <w:szCs w:val="24"/>
                <w:lang w:eastAsia="ru-RU"/>
              </w:rPr>
            </w:pPr>
            <w:r w:rsidRPr="00DB0024">
              <w:rPr>
                <w:rFonts w:ascii="Times New Roman" w:eastAsia="Times New Roman" w:hAnsi="Times New Roman" w:cs="Times New Roman"/>
                <w:sz w:val="24"/>
                <w:szCs w:val="24"/>
                <w:lang w:eastAsia="ru-RU"/>
              </w:rPr>
              <w:t>Макс. Оценка</w:t>
            </w:r>
          </w:p>
        </w:tc>
        <w:tc>
          <w:tcPr>
            <w:tcW w:w="2552" w:type="dxa"/>
            <w:vAlign w:val="center"/>
          </w:tcPr>
          <w:p w:rsidR="00793970" w:rsidRPr="00DB0024" w:rsidRDefault="00793970" w:rsidP="008D70F6">
            <w:pPr>
              <w:jc w:val="center"/>
              <w:rPr>
                <w:rFonts w:ascii="Times New Roman" w:eastAsia="Calibri" w:hAnsi="Times New Roman" w:cs="Times New Roman"/>
                <w:sz w:val="24"/>
                <w:szCs w:val="24"/>
                <w:lang w:eastAsia="ru-RU"/>
              </w:rPr>
            </w:pPr>
            <w:r w:rsidRPr="00DB0024">
              <w:rPr>
                <w:rFonts w:ascii="Times New Roman" w:eastAsia="Times New Roman" w:hAnsi="Times New Roman" w:cs="Times New Roman"/>
                <w:sz w:val="24"/>
                <w:szCs w:val="24"/>
                <w:lang w:eastAsia="ru-RU"/>
              </w:rPr>
              <w:t>Значимость критерия</w:t>
            </w:r>
          </w:p>
        </w:tc>
        <w:tc>
          <w:tcPr>
            <w:tcW w:w="2552" w:type="dxa"/>
            <w:vAlign w:val="center"/>
          </w:tcPr>
          <w:p w:rsidR="00793970" w:rsidRPr="00DB0024" w:rsidRDefault="00793970" w:rsidP="008D70F6">
            <w:pPr>
              <w:jc w:val="center"/>
              <w:rPr>
                <w:rFonts w:ascii="Times New Roman" w:eastAsia="Calibri" w:hAnsi="Times New Roman" w:cs="Times New Roman"/>
                <w:sz w:val="24"/>
                <w:szCs w:val="24"/>
                <w:lang w:eastAsia="ru-RU"/>
              </w:rPr>
            </w:pPr>
            <w:r w:rsidRPr="00DB0024">
              <w:rPr>
                <w:rFonts w:ascii="Times New Roman" w:eastAsia="Times New Roman" w:hAnsi="Times New Roman" w:cs="Times New Roman"/>
                <w:sz w:val="24"/>
                <w:szCs w:val="24"/>
                <w:lang w:eastAsia="ru-RU"/>
              </w:rPr>
              <w:t>Макс. Оценка</w:t>
            </w:r>
          </w:p>
        </w:tc>
        <w:tc>
          <w:tcPr>
            <w:tcW w:w="2551" w:type="dxa"/>
            <w:vAlign w:val="center"/>
          </w:tcPr>
          <w:p w:rsidR="00793970" w:rsidRPr="00DB0024" w:rsidRDefault="00793970" w:rsidP="008D70F6">
            <w:pPr>
              <w:jc w:val="center"/>
              <w:rPr>
                <w:rFonts w:ascii="Times New Roman" w:eastAsia="Calibri" w:hAnsi="Times New Roman" w:cs="Times New Roman"/>
                <w:sz w:val="24"/>
                <w:szCs w:val="24"/>
                <w:lang w:eastAsia="ru-RU"/>
              </w:rPr>
            </w:pPr>
            <w:r w:rsidRPr="00DB0024">
              <w:rPr>
                <w:rFonts w:ascii="Times New Roman" w:eastAsia="Times New Roman" w:hAnsi="Times New Roman" w:cs="Times New Roman"/>
                <w:sz w:val="24"/>
                <w:szCs w:val="24"/>
                <w:lang w:eastAsia="ru-RU"/>
              </w:rPr>
              <w:t>Значимость критерия</w:t>
            </w:r>
          </w:p>
        </w:tc>
      </w:tr>
      <w:tr w:rsidR="00793970" w:rsidRPr="00DB0024" w:rsidTr="008D70F6">
        <w:tc>
          <w:tcPr>
            <w:tcW w:w="2376" w:type="dxa"/>
            <w:vAlign w:val="center"/>
          </w:tcPr>
          <w:p w:rsidR="00793970" w:rsidRPr="00DB0024" w:rsidRDefault="00793970" w:rsidP="008D70F6">
            <w:pPr>
              <w:jc w:val="center"/>
              <w:rPr>
                <w:rFonts w:ascii="Times New Roman" w:eastAsia="Times New Roman" w:hAnsi="Times New Roman" w:cs="Times New Roman"/>
                <w:sz w:val="24"/>
                <w:szCs w:val="24"/>
                <w:lang w:eastAsia="ru-RU"/>
              </w:rPr>
            </w:pPr>
            <w:r w:rsidRPr="00DB0024">
              <w:rPr>
                <w:rFonts w:ascii="Times New Roman" w:eastAsia="Times New Roman" w:hAnsi="Times New Roman" w:cs="Times New Roman"/>
                <w:sz w:val="24"/>
                <w:szCs w:val="24"/>
                <w:lang w:eastAsia="ru-RU"/>
              </w:rPr>
              <w:t>5</w:t>
            </w:r>
          </w:p>
        </w:tc>
        <w:tc>
          <w:tcPr>
            <w:tcW w:w="2552" w:type="dxa"/>
            <w:vAlign w:val="center"/>
          </w:tcPr>
          <w:p w:rsidR="00793970" w:rsidRPr="00DB0024" w:rsidRDefault="00793970" w:rsidP="008D70F6">
            <w:pPr>
              <w:jc w:val="center"/>
              <w:rPr>
                <w:rFonts w:ascii="Times New Roman" w:eastAsia="Times New Roman" w:hAnsi="Times New Roman" w:cs="Times New Roman"/>
                <w:sz w:val="24"/>
                <w:szCs w:val="24"/>
                <w:lang w:eastAsia="ru-RU"/>
              </w:rPr>
            </w:pPr>
            <w:r w:rsidRPr="00DB0024">
              <w:rPr>
                <w:rFonts w:ascii="Times New Roman" w:eastAsia="Times New Roman" w:hAnsi="Times New Roman" w:cs="Times New Roman"/>
                <w:sz w:val="24"/>
                <w:szCs w:val="24"/>
                <w:lang w:eastAsia="ru-RU"/>
              </w:rPr>
              <w:t>80 %</w:t>
            </w:r>
          </w:p>
        </w:tc>
        <w:tc>
          <w:tcPr>
            <w:tcW w:w="2552" w:type="dxa"/>
            <w:vAlign w:val="center"/>
          </w:tcPr>
          <w:p w:rsidR="00793970" w:rsidRPr="00DB0024" w:rsidRDefault="00793970" w:rsidP="008D70F6">
            <w:pPr>
              <w:jc w:val="center"/>
              <w:rPr>
                <w:rFonts w:ascii="Times New Roman" w:eastAsia="Times New Roman" w:hAnsi="Times New Roman" w:cs="Times New Roman"/>
                <w:sz w:val="24"/>
                <w:szCs w:val="24"/>
                <w:lang w:eastAsia="ru-RU"/>
              </w:rPr>
            </w:pPr>
            <w:r w:rsidRPr="00DB0024">
              <w:rPr>
                <w:rFonts w:ascii="Times New Roman" w:eastAsia="Times New Roman" w:hAnsi="Times New Roman" w:cs="Times New Roman"/>
                <w:sz w:val="24"/>
                <w:szCs w:val="24"/>
                <w:lang w:eastAsia="ru-RU"/>
              </w:rPr>
              <w:t>5</w:t>
            </w:r>
          </w:p>
        </w:tc>
        <w:tc>
          <w:tcPr>
            <w:tcW w:w="2551" w:type="dxa"/>
            <w:vAlign w:val="center"/>
          </w:tcPr>
          <w:p w:rsidR="00793970" w:rsidRPr="00DB0024" w:rsidRDefault="00793970" w:rsidP="008D70F6">
            <w:pPr>
              <w:jc w:val="center"/>
              <w:rPr>
                <w:rFonts w:ascii="Times New Roman" w:eastAsia="Times New Roman" w:hAnsi="Times New Roman" w:cs="Times New Roman"/>
                <w:sz w:val="24"/>
                <w:szCs w:val="24"/>
                <w:lang w:eastAsia="ru-RU"/>
              </w:rPr>
            </w:pPr>
            <w:r w:rsidRPr="00DB0024">
              <w:rPr>
                <w:rFonts w:ascii="Times New Roman" w:eastAsia="Times New Roman" w:hAnsi="Times New Roman" w:cs="Times New Roman"/>
                <w:sz w:val="24"/>
                <w:szCs w:val="24"/>
                <w:lang w:eastAsia="ru-RU"/>
              </w:rPr>
              <w:t>20%</w:t>
            </w:r>
          </w:p>
        </w:tc>
      </w:tr>
    </w:tbl>
    <w:p w:rsidR="00793970" w:rsidRPr="00DD2FAD" w:rsidRDefault="00793970" w:rsidP="006F104B">
      <w:pPr>
        <w:spacing w:after="0" w:line="240" w:lineRule="auto"/>
        <w:ind w:firstLine="708"/>
        <w:jc w:val="both"/>
        <w:rPr>
          <w:rFonts w:ascii="Times New Roman" w:hAnsi="Times New Roman" w:cs="Times New Roman"/>
          <w:sz w:val="24"/>
          <w:szCs w:val="24"/>
          <w:lang w:eastAsia="ar-SA"/>
        </w:rPr>
      </w:pPr>
      <w:r w:rsidRPr="00DD2FAD">
        <w:rPr>
          <w:rFonts w:ascii="Times New Roman" w:hAnsi="Times New Roman" w:cs="Times New Roman"/>
          <w:sz w:val="24"/>
          <w:szCs w:val="24"/>
          <w:lang w:eastAsia="ar-SA"/>
        </w:rPr>
        <w:t xml:space="preserve">Порядок оценки заявок по каждому критерию, </w:t>
      </w:r>
      <w:r>
        <w:rPr>
          <w:rFonts w:ascii="Times New Roman" w:hAnsi="Times New Roman" w:cs="Times New Roman"/>
          <w:sz w:val="24"/>
          <w:szCs w:val="24"/>
          <w:lang w:eastAsia="ar-SA"/>
        </w:rPr>
        <w:t xml:space="preserve">а также другие условия Договора </w:t>
      </w:r>
      <w:r w:rsidRPr="00DD2FAD">
        <w:rPr>
          <w:rFonts w:ascii="Times New Roman" w:hAnsi="Times New Roman" w:cs="Times New Roman"/>
          <w:sz w:val="24"/>
          <w:szCs w:val="24"/>
          <w:lang w:eastAsia="ar-SA"/>
        </w:rPr>
        <w:t>подробно указаны в Документации.</w:t>
      </w:r>
    </w:p>
    <w:p w:rsidR="00793970" w:rsidRDefault="00793970" w:rsidP="007A4963">
      <w:pPr>
        <w:spacing w:after="0" w:line="240" w:lineRule="auto"/>
        <w:ind w:firstLine="709"/>
        <w:rPr>
          <w:rFonts w:ascii="Times New Roman" w:hAnsi="Times New Roman" w:cs="Times New Roman"/>
          <w:b/>
          <w:sz w:val="24"/>
          <w:szCs w:val="24"/>
          <w:lang w:eastAsia="ar-SA"/>
        </w:rPr>
      </w:pPr>
    </w:p>
    <w:p w:rsidR="003A1353" w:rsidRPr="00237B79" w:rsidRDefault="00793970" w:rsidP="007A4963">
      <w:pPr>
        <w:spacing w:after="0" w:line="240" w:lineRule="auto"/>
        <w:ind w:firstLine="709"/>
        <w:rPr>
          <w:rFonts w:ascii="Times New Roman" w:hAnsi="Times New Roman" w:cs="Times New Roman"/>
          <w:b/>
          <w:sz w:val="24"/>
          <w:szCs w:val="24"/>
          <w:lang w:eastAsia="ar-SA"/>
        </w:rPr>
      </w:pPr>
      <w:r w:rsidRPr="00CD26EC">
        <w:rPr>
          <w:rFonts w:ascii="Times New Roman" w:hAnsi="Times New Roman" w:cs="Times New Roman"/>
          <w:b/>
          <w:sz w:val="24"/>
          <w:szCs w:val="24"/>
          <w:lang w:eastAsia="ar-SA"/>
        </w:rPr>
        <w:t>10</w:t>
      </w:r>
      <w:r w:rsidR="003A1353" w:rsidRPr="00CD26EC">
        <w:rPr>
          <w:rFonts w:ascii="Times New Roman" w:hAnsi="Times New Roman" w:cs="Times New Roman"/>
          <w:b/>
          <w:sz w:val="24"/>
          <w:szCs w:val="24"/>
          <w:lang w:eastAsia="ar-SA"/>
        </w:rPr>
        <w:t>. Приоритет</w:t>
      </w:r>
    </w:p>
    <w:p w:rsidR="003A1353" w:rsidRPr="004700BF" w:rsidRDefault="003A1353" w:rsidP="007A4963">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237B79">
        <w:rPr>
          <w:rFonts w:ascii="Times New Roman" w:eastAsia="Times New Roman" w:hAnsi="Times New Roman" w:cs="Times New Roman"/>
          <w:sz w:val="24"/>
          <w:szCs w:val="24"/>
          <w:lang w:eastAsia="ar-SA"/>
        </w:rPr>
        <w:t>Согласно Постановления № 925</w:t>
      </w:r>
      <w:r w:rsidR="00CD26EC" w:rsidRPr="00CD26EC">
        <w:rPr>
          <w:rFonts w:ascii="Times New Roman" w:eastAsia="Times New Roman" w:hAnsi="Times New Roman" w:cs="Times New Roman"/>
          <w:sz w:val="24"/>
          <w:szCs w:val="24"/>
          <w:lang w:eastAsia="ar-SA"/>
        </w:rPr>
        <w:t>от 16.09.2016</w:t>
      </w:r>
      <w:r w:rsidRPr="00237B79">
        <w:rPr>
          <w:rFonts w:ascii="Times New Roman" w:eastAsia="Times New Roman" w:hAnsi="Times New Roman" w:cs="Times New Roman"/>
          <w:sz w:val="24"/>
          <w:szCs w:val="24"/>
          <w:lang w:eastAsia="ar-SA"/>
        </w:rPr>
        <w:t xml:space="preserve">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Постановление № 925) предоставляется приоритет товарам российского происхождения, работам, услугам, выполняемым, оказываемым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3A2F0D" w:rsidRPr="003A2F0D" w:rsidRDefault="003A2F0D" w:rsidP="003A2F0D">
      <w:pPr>
        <w:suppressAutoHyphens/>
        <w:autoSpaceDE w:val="0"/>
        <w:spacing w:after="0" w:line="240" w:lineRule="auto"/>
        <w:jc w:val="both"/>
        <w:rPr>
          <w:rFonts w:ascii="Times New Roman" w:eastAsia="Times New Roman" w:hAnsi="Times New Roman" w:cs="Times New Roman"/>
          <w:color w:val="FF0000"/>
          <w:sz w:val="24"/>
          <w:szCs w:val="24"/>
          <w:lang w:eastAsia="ar-SA"/>
        </w:rPr>
        <w:sectPr w:rsidR="003A2F0D" w:rsidRPr="003A2F0D" w:rsidSect="008F2B52">
          <w:headerReference w:type="default" r:id="rId9"/>
          <w:headerReference w:type="first" r:id="rId10"/>
          <w:pgSz w:w="11906" w:h="16838"/>
          <w:pgMar w:top="851" w:right="567" w:bottom="851" w:left="1418" w:header="720" w:footer="646" w:gutter="0"/>
          <w:cols w:space="720"/>
          <w:titlePg/>
          <w:docGrid w:linePitch="600" w:charSpace="36864"/>
        </w:sectPr>
      </w:pPr>
    </w:p>
    <w:p w:rsidR="003A2F0D" w:rsidRPr="003A2F0D" w:rsidRDefault="003A2F0D" w:rsidP="003A2F0D">
      <w:pPr>
        <w:keepNext/>
        <w:suppressAutoHyphens/>
        <w:spacing w:after="0" w:line="240" w:lineRule="auto"/>
        <w:jc w:val="center"/>
        <w:outlineLvl w:val="0"/>
        <w:rPr>
          <w:rFonts w:ascii="Times New Roman" w:eastAsia="Times New Roman" w:hAnsi="Times New Roman" w:cs="Times New Roman"/>
          <w:iCs/>
          <w:sz w:val="24"/>
          <w:szCs w:val="24"/>
          <w:lang w:val="x-none" w:eastAsia="ar-SA"/>
        </w:rPr>
      </w:pPr>
      <w:bookmarkStart w:id="2" w:name="_Toc474929115"/>
      <w:r w:rsidRPr="003A2F0D">
        <w:rPr>
          <w:rFonts w:ascii="Times New Roman" w:eastAsia="Times New Roman" w:hAnsi="Times New Roman" w:cs="Times New Roman"/>
          <w:iCs/>
          <w:sz w:val="24"/>
          <w:szCs w:val="24"/>
          <w:lang w:val="x-none" w:eastAsia="ar-SA"/>
        </w:rPr>
        <w:lastRenderedPageBreak/>
        <w:t>СОДЕРЖАНИЕ</w:t>
      </w:r>
      <w:bookmarkEnd w:id="2"/>
    </w:p>
    <w:p w:rsidR="003806F2" w:rsidRDefault="003A2F0D">
      <w:pPr>
        <w:pStyle w:val="1fc"/>
        <w:rPr>
          <w:rFonts w:asciiTheme="minorHAnsi" w:eastAsiaTheme="minorEastAsia" w:hAnsiTheme="minorHAnsi" w:cstheme="minorBidi"/>
          <w:b w:val="0"/>
          <w:bCs w:val="0"/>
          <w:caps w:val="0"/>
          <w:noProof/>
          <w:sz w:val="22"/>
          <w:szCs w:val="22"/>
          <w:lang w:eastAsia="ru-RU"/>
        </w:rPr>
      </w:pPr>
      <w:r w:rsidRPr="003A2F0D">
        <w:rPr>
          <w:color w:val="FF0000"/>
        </w:rPr>
        <w:fldChar w:fldCharType="begin"/>
      </w:r>
      <w:r w:rsidRPr="003A2F0D">
        <w:rPr>
          <w:color w:val="FF0000"/>
        </w:rPr>
        <w:instrText xml:space="preserve"> TOC \o "1-3" \h \z \u </w:instrText>
      </w:r>
      <w:r w:rsidRPr="003A2F0D">
        <w:rPr>
          <w:color w:val="FF0000"/>
        </w:rPr>
        <w:fldChar w:fldCharType="separate"/>
      </w:r>
      <w:hyperlink w:anchor="_Toc474929114" w:history="1">
        <w:r w:rsidR="003806F2" w:rsidRPr="00F6357C">
          <w:rPr>
            <w:rStyle w:val="af"/>
            <w:rFonts w:eastAsia="Times New Roman"/>
            <w:iCs/>
            <w:noProof/>
            <w:lang w:val="x-none"/>
          </w:rPr>
          <w:t>Информационная карта</w:t>
        </w:r>
        <w:r w:rsidR="003806F2">
          <w:rPr>
            <w:noProof/>
            <w:webHidden/>
          </w:rPr>
          <w:tab/>
        </w:r>
        <w:r w:rsidR="003806F2">
          <w:rPr>
            <w:noProof/>
            <w:webHidden/>
          </w:rPr>
          <w:fldChar w:fldCharType="begin"/>
        </w:r>
        <w:r w:rsidR="003806F2">
          <w:rPr>
            <w:noProof/>
            <w:webHidden/>
          </w:rPr>
          <w:instrText xml:space="preserve"> PAGEREF _Toc474929114 \h </w:instrText>
        </w:r>
        <w:r w:rsidR="003806F2">
          <w:rPr>
            <w:noProof/>
            <w:webHidden/>
          </w:rPr>
        </w:r>
        <w:r w:rsidR="003806F2">
          <w:rPr>
            <w:noProof/>
            <w:webHidden/>
          </w:rPr>
          <w:fldChar w:fldCharType="separate"/>
        </w:r>
        <w:r w:rsidR="00DE5E0C">
          <w:rPr>
            <w:noProof/>
            <w:webHidden/>
          </w:rPr>
          <w:t>2</w:t>
        </w:r>
        <w:r w:rsidR="003806F2">
          <w:rPr>
            <w:noProof/>
            <w:webHidden/>
          </w:rPr>
          <w:fldChar w:fldCharType="end"/>
        </w:r>
      </w:hyperlink>
    </w:p>
    <w:p w:rsidR="003806F2" w:rsidRDefault="00DE5E0C">
      <w:pPr>
        <w:pStyle w:val="1fc"/>
        <w:rPr>
          <w:rFonts w:asciiTheme="minorHAnsi" w:eastAsiaTheme="minorEastAsia" w:hAnsiTheme="minorHAnsi" w:cstheme="minorBidi"/>
          <w:b w:val="0"/>
          <w:bCs w:val="0"/>
          <w:caps w:val="0"/>
          <w:noProof/>
          <w:sz w:val="22"/>
          <w:szCs w:val="22"/>
          <w:lang w:eastAsia="ru-RU"/>
        </w:rPr>
      </w:pPr>
      <w:hyperlink w:anchor="_Toc474929115" w:history="1">
        <w:r w:rsidR="003806F2" w:rsidRPr="00F6357C">
          <w:rPr>
            <w:rStyle w:val="af"/>
            <w:rFonts w:eastAsia="Times New Roman"/>
            <w:iCs/>
            <w:noProof/>
            <w:lang w:val="x-none"/>
          </w:rPr>
          <w:t>СОДЕРЖАНИЕ</w:t>
        </w:r>
        <w:r w:rsidR="003806F2">
          <w:rPr>
            <w:noProof/>
            <w:webHidden/>
          </w:rPr>
          <w:tab/>
        </w:r>
        <w:r w:rsidR="003806F2">
          <w:rPr>
            <w:noProof/>
            <w:webHidden/>
          </w:rPr>
          <w:fldChar w:fldCharType="begin"/>
        </w:r>
        <w:r w:rsidR="003806F2">
          <w:rPr>
            <w:noProof/>
            <w:webHidden/>
          </w:rPr>
          <w:instrText xml:space="preserve"> PAGEREF _Toc474929115 \h </w:instrText>
        </w:r>
        <w:r w:rsidR="003806F2">
          <w:rPr>
            <w:noProof/>
            <w:webHidden/>
          </w:rPr>
        </w:r>
        <w:r w:rsidR="003806F2">
          <w:rPr>
            <w:noProof/>
            <w:webHidden/>
          </w:rPr>
          <w:fldChar w:fldCharType="separate"/>
        </w:r>
        <w:r>
          <w:rPr>
            <w:noProof/>
            <w:webHidden/>
          </w:rPr>
          <w:t>6</w:t>
        </w:r>
        <w:r w:rsidR="003806F2">
          <w:rPr>
            <w:noProof/>
            <w:webHidden/>
          </w:rPr>
          <w:fldChar w:fldCharType="end"/>
        </w:r>
      </w:hyperlink>
    </w:p>
    <w:p w:rsidR="003806F2" w:rsidRDefault="00DE5E0C">
      <w:pPr>
        <w:pStyle w:val="1fc"/>
        <w:rPr>
          <w:rFonts w:asciiTheme="minorHAnsi" w:eastAsiaTheme="minorEastAsia" w:hAnsiTheme="minorHAnsi" w:cstheme="minorBidi"/>
          <w:b w:val="0"/>
          <w:bCs w:val="0"/>
          <w:caps w:val="0"/>
          <w:noProof/>
          <w:sz w:val="22"/>
          <w:szCs w:val="22"/>
          <w:lang w:eastAsia="ru-RU"/>
        </w:rPr>
      </w:pPr>
      <w:hyperlink w:anchor="_Toc474929116" w:history="1">
        <w:r w:rsidR="003806F2" w:rsidRPr="00F6357C">
          <w:rPr>
            <w:rStyle w:val="af"/>
            <w:rFonts w:eastAsia="Times New Roman"/>
            <w:iCs/>
            <w:noProof/>
          </w:rPr>
          <w:t xml:space="preserve">1. </w:t>
        </w:r>
        <w:r w:rsidR="003806F2" w:rsidRPr="00F6357C">
          <w:rPr>
            <w:rStyle w:val="af"/>
            <w:rFonts w:eastAsia="Times New Roman"/>
            <w:iCs/>
            <w:noProof/>
            <w:lang w:val="x-none"/>
          </w:rPr>
          <w:t>Термины и определения</w:t>
        </w:r>
        <w:r w:rsidR="003806F2">
          <w:rPr>
            <w:noProof/>
            <w:webHidden/>
          </w:rPr>
          <w:tab/>
        </w:r>
        <w:r w:rsidR="003806F2">
          <w:rPr>
            <w:noProof/>
            <w:webHidden/>
          </w:rPr>
          <w:fldChar w:fldCharType="begin"/>
        </w:r>
        <w:r w:rsidR="003806F2">
          <w:rPr>
            <w:noProof/>
            <w:webHidden/>
          </w:rPr>
          <w:instrText xml:space="preserve"> PAGEREF _Toc474929116 \h </w:instrText>
        </w:r>
        <w:r w:rsidR="003806F2">
          <w:rPr>
            <w:noProof/>
            <w:webHidden/>
          </w:rPr>
        </w:r>
        <w:r w:rsidR="003806F2">
          <w:rPr>
            <w:noProof/>
            <w:webHidden/>
          </w:rPr>
          <w:fldChar w:fldCharType="separate"/>
        </w:r>
        <w:r>
          <w:rPr>
            <w:noProof/>
            <w:webHidden/>
          </w:rPr>
          <w:t>7</w:t>
        </w:r>
        <w:r w:rsidR="003806F2">
          <w:rPr>
            <w:noProof/>
            <w:webHidden/>
          </w:rPr>
          <w:fldChar w:fldCharType="end"/>
        </w:r>
      </w:hyperlink>
    </w:p>
    <w:p w:rsidR="003806F2" w:rsidRDefault="00DE5E0C">
      <w:pPr>
        <w:pStyle w:val="1fc"/>
        <w:tabs>
          <w:tab w:val="left" w:pos="440"/>
        </w:tabs>
        <w:rPr>
          <w:rFonts w:asciiTheme="minorHAnsi" w:eastAsiaTheme="minorEastAsia" w:hAnsiTheme="minorHAnsi" w:cstheme="minorBidi"/>
          <w:b w:val="0"/>
          <w:bCs w:val="0"/>
          <w:caps w:val="0"/>
          <w:noProof/>
          <w:sz w:val="22"/>
          <w:szCs w:val="22"/>
          <w:lang w:eastAsia="ru-RU"/>
        </w:rPr>
      </w:pPr>
      <w:hyperlink w:anchor="_Toc474929117" w:history="1">
        <w:r w:rsidR="003806F2" w:rsidRPr="00F6357C">
          <w:rPr>
            <w:rStyle w:val="af"/>
            <w:rFonts w:eastAsia="Times New Roman"/>
            <w:iCs/>
            <w:noProof/>
            <w:lang w:val="x-none"/>
          </w:rPr>
          <w:t>2.</w:t>
        </w:r>
        <w:r w:rsidR="006978F8" w:rsidRPr="00F6357C">
          <w:rPr>
            <w:rStyle w:val="af"/>
            <w:rFonts w:eastAsia="Times New Roman"/>
            <w:iCs/>
            <w:noProof/>
            <w:lang w:val="x-none"/>
          </w:rPr>
          <w:t xml:space="preserve"> </w:t>
        </w:r>
        <w:r w:rsidR="003806F2" w:rsidRPr="00F6357C">
          <w:rPr>
            <w:rStyle w:val="af"/>
            <w:rFonts w:eastAsia="Times New Roman"/>
            <w:iCs/>
            <w:noProof/>
            <w:lang w:val="x-none"/>
          </w:rPr>
          <w:t>Общие положения</w:t>
        </w:r>
        <w:r w:rsidR="003806F2">
          <w:rPr>
            <w:noProof/>
            <w:webHidden/>
          </w:rPr>
          <w:tab/>
        </w:r>
        <w:r w:rsidR="003806F2">
          <w:rPr>
            <w:noProof/>
            <w:webHidden/>
          </w:rPr>
          <w:fldChar w:fldCharType="begin"/>
        </w:r>
        <w:r w:rsidR="003806F2">
          <w:rPr>
            <w:noProof/>
            <w:webHidden/>
          </w:rPr>
          <w:instrText xml:space="preserve"> PAGEREF _Toc474929117 \h </w:instrText>
        </w:r>
        <w:r w:rsidR="003806F2">
          <w:rPr>
            <w:noProof/>
            <w:webHidden/>
          </w:rPr>
        </w:r>
        <w:r w:rsidR="003806F2">
          <w:rPr>
            <w:noProof/>
            <w:webHidden/>
          </w:rPr>
          <w:fldChar w:fldCharType="separate"/>
        </w:r>
        <w:r>
          <w:rPr>
            <w:noProof/>
            <w:webHidden/>
          </w:rPr>
          <w:t>8</w:t>
        </w:r>
        <w:r w:rsidR="003806F2">
          <w:rPr>
            <w:noProof/>
            <w:webHidden/>
          </w:rPr>
          <w:fldChar w:fldCharType="end"/>
        </w:r>
      </w:hyperlink>
    </w:p>
    <w:p w:rsidR="003806F2" w:rsidRDefault="00DE5E0C">
      <w:pPr>
        <w:pStyle w:val="1fc"/>
        <w:rPr>
          <w:rFonts w:asciiTheme="minorHAnsi" w:eastAsiaTheme="minorEastAsia" w:hAnsiTheme="minorHAnsi" w:cstheme="minorBidi"/>
          <w:b w:val="0"/>
          <w:bCs w:val="0"/>
          <w:caps w:val="0"/>
          <w:noProof/>
          <w:sz w:val="22"/>
          <w:szCs w:val="22"/>
          <w:lang w:eastAsia="ru-RU"/>
        </w:rPr>
      </w:pPr>
      <w:hyperlink w:anchor="_Toc474929118" w:history="1">
        <w:r w:rsidR="003806F2" w:rsidRPr="00F6357C">
          <w:rPr>
            <w:rStyle w:val="af"/>
            <w:rFonts w:eastAsia="Times New Roman"/>
            <w:iCs/>
            <w:noProof/>
            <w:lang w:val="x-none"/>
          </w:rPr>
          <w:t xml:space="preserve">3. Требования к </w:t>
        </w:r>
        <w:r w:rsidR="003806F2" w:rsidRPr="00F6357C">
          <w:rPr>
            <w:rStyle w:val="af"/>
            <w:rFonts w:eastAsia="Times New Roman"/>
            <w:iCs/>
            <w:noProof/>
          </w:rPr>
          <w:t>У</w:t>
        </w:r>
        <w:r w:rsidR="003806F2" w:rsidRPr="00F6357C">
          <w:rPr>
            <w:rStyle w:val="af"/>
            <w:rFonts w:eastAsia="Times New Roman"/>
            <w:iCs/>
            <w:noProof/>
            <w:lang w:val="x-none"/>
          </w:rPr>
          <w:t>частникам закупки. Заявка и прилагаемые к ней документы.</w:t>
        </w:r>
        <w:r w:rsidR="003806F2">
          <w:rPr>
            <w:noProof/>
            <w:webHidden/>
          </w:rPr>
          <w:tab/>
        </w:r>
        <w:r w:rsidR="003806F2">
          <w:rPr>
            <w:noProof/>
            <w:webHidden/>
          </w:rPr>
          <w:fldChar w:fldCharType="begin"/>
        </w:r>
        <w:r w:rsidR="003806F2">
          <w:rPr>
            <w:noProof/>
            <w:webHidden/>
          </w:rPr>
          <w:instrText xml:space="preserve"> PAGEREF _Toc474929118 \h </w:instrText>
        </w:r>
        <w:r w:rsidR="003806F2">
          <w:rPr>
            <w:noProof/>
            <w:webHidden/>
          </w:rPr>
        </w:r>
        <w:r w:rsidR="003806F2">
          <w:rPr>
            <w:noProof/>
            <w:webHidden/>
          </w:rPr>
          <w:fldChar w:fldCharType="separate"/>
        </w:r>
        <w:r>
          <w:rPr>
            <w:noProof/>
            <w:webHidden/>
          </w:rPr>
          <w:t>9</w:t>
        </w:r>
        <w:r w:rsidR="003806F2">
          <w:rPr>
            <w:noProof/>
            <w:webHidden/>
          </w:rPr>
          <w:fldChar w:fldCharType="end"/>
        </w:r>
      </w:hyperlink>
    </w:p>
    <w:p w:rsidR="003806F2" w:rsidRDefault="00DE5E0C">
      <w:pPr>
        <w:pStyle w:val="1fc"/>
        <w:tabs>
          <w:tab w:val="left" w:pos="440"/>
        </w:tabs>
        <w:rPr>
          <w:rFonts w:asciiTheme="minorHAnsi" w:eastAsiaTheme="minorEastAsia" w:hAnsiTheme="minorHAnsi" w:cstheme="minorBidi"/>
          <w:b w:val="0"/>
          <w:bCs w:val="0"/>
          <w:caps w:val="0"/>
          <w:noProof/>
          <w:sz w:val="22"/>
          <w:szCs w:val="22"/>
          <w:lang w:eastAsia="ru-RU"/>
        </w:rPr>
      </w:pPr>
      <w:hyperlink w:anchor="_Toc474929119" w:history="1">
        <w:r w:rsidR="003806F2" w:rsidRPr="00F6357C">
          <w:rPr>
            <w:rStyle w:val="af"/>
            <w:rFonts w:eastAsia="Times New Roman"/>
            <w:iCs/>
            <w:noProof/>
            <w:lang w:val="x-none"/>
          </w:rPr>
          <w:t>4.</w:t>
        </w:r>
        <w:r w:rsidR="006978F8" w:rsidRPr="00F6357C">
          <w:rPr>
            <w:rStyle w:val="af"/>
            <w:rFonts w:eastAsia="Times New Roman"/>
            <w:iCs/>
            <w:noProof/>
            <w:lang w:val="x-none"/>
          </w:rPr>
          <w:t xml:space="preserve"> </w:t>
        </w:r>
        <w:r w:rsidR="003806F2" w:rsidRPr="00F6357C">
          <w:rPr>
            <w:rStyle w:val="af"/>
            <w:rFonts w:eastAsia="Times New Roman"/>
            <w:iCs/>
            <w:noProof/>
            <w:lang w:val="x-none"/>
          </w:rPr>
          <w:t>Порядок проведения запроса предложений</w:t>
        </w:r>
        <w:r w:rsidR="003806F2">
          <w:rPr>
            <w:noProof/>
            <w:webHidden/>
          </w:rPr>
          <w:tab/>
        </w:r>
        <w:r w:rsidR="003806F2">
          <w:rPr>
            <w:noProof/>
            <w:webHidden/>
          </w:rPr>
          <w:fldChar w:fldCharType="begin"/>
        </w:r>
        <w:r w:rsidR="003806F2">
          <w:rPr>
            <w:noProof/>
            <w:webHidden/>
          </w:rPr>
          <w:instrText xml:space="preserve"> PAGEREF _Toc474929119 \h </w:instrText>
        </w:r>
        <w:r w:rsidR="003806F2">
          <w:rPr>
            <w:noProof/>
            <w:webHidden/>
          </w:rPr>
        </w:r>
        <w:r w:rsidR="003806F2">
          <w:rPr>
            <w:noProof/>
            <w:webHidden/>
          </w:rPr>
          <w:fldChar w:fldCharType="separate"/>
        </w:r>
        <w:r>
          <w:rPr>
            <w:noProof/>
            <w:webHidden/>
          </w:rPr>
          <w:t>13</w:t>
        </w:r>
        <w:r w:rsidR="003806F2">
          <w:rPr>
            <w:noProof/>
            <w:webHidden/>
          </w:rPr>
          <w:fldChar w:fldCharType="end"/>
        </w:r>
      </w:hyperlink>
    </w:p>
    <w:p w:rsidR="003806F2" w:rsidRDefault="00DE5E0C">
      <w:pPr>
        <w:pStyle w:val="1fc"/>
        <w:tabs>
          <w:tab w:val="left" w:pos="440"/>
        </w:tabs>
        <w:rPr>
          <w:rFonts w:asciiTheme="minorHAnsi" w:eastAsiaTheme="minorEastAsia" w:hAnsiTheme="minorHAnsi" w:cstheme="minorBidi"/>
          <w:b w:val="0"/>
          <w:bCs w:val="0"/>
          <w:caps w:val="0"/>
          <w:noProof/>
          <w:sz w:val="22"/>
          <w:szCs w:val="22"/>
          <w:lang w:eastAsia="ru-RU"/>
        </w:rPr>
      </w:pPr>
      <w:hyperlink w:anchor="_Toc474929136" w:history="1">
        <w:r w:rsidR="003806F2" w:rsidRPr="00F6357C">
          <w:rPr>
            <w:rStyle w:val="af"/>
            <w:rFonts w:eastAsia="MS Mincho"/>
            <w:iCs/>
            <w:noProof/>
            <w:snapToGrid w:val="0"/>
          </w:rPr>
          <w:t>5.</w:t>
        </w:r>
        <w:r w:rsidR="006978F8" w:rsidRPr="00F6357C">
          <w:rPr>
            <w:rStyle w:val="af"/>
            <w:rFonts w:eastAsia="MS Mincho"/>
            <w:iCs/>
            <w:noProof/>
            <w:snapToGrid w:val="0"/>
            <w:lang w:val="x-none"/>
          </w:rPr>
          <w:t xml:space="preserve"> </w:t>
        </w:r>
        <w:r w:rsidR="003806F2" w:rsidRPr="00F6357C">
          <w:rPr>
            <w:rStyle w:val="af"/>
            <w:rFonts w:eastAsia="MS Mincho"/>
            <w:iCs/>
            <w:noProof/>
            <w:snapToGrid w:val="0"/>
            <w:lang w:val="x-none"/>
          </w:rPr>
          <w:t>Т</w:t>
        </w:r>
        <w:r w:rsidR="003806F2" w:rsidRPr="00F6357C">
          <w:rPr>
            <w:rStyle w:val="af"/>
            <w:rFonts w:eastAsia="MS Mincho"/>
            <w:iCs/>
            <w:noProof/>
            <w:snapToGrid w:val="0"/>
          </w:rPr>
          <w:t>ехническое</w:t>
        </w:r>
        <w:r w:rsidR="003806F2" w:rsidRPr="00F6357C">
          <w:rPr>
            <w:rStyle w:val="af"/>
            <w:rFonts w:eastAsia="MS Mincho"/>
            <w:iCs/>
            <w:noProof/>
            <w:snapToGrid w:val="0"/>
            <w:lang w:val="x-none"/>
          </w:rPr>
          <w:t xml:space="preserve"> </w:t>
        </w:r>
        <w:r w:rsidR="003806F2" w:rsidRPr="00F6357C">
          <w:rPr>
            <w:rStyle w:val="af"/>
            <w:rFonts w:eastAsia="MS Mincho"/>
            <w:iCs/>
            <w:noProof/>
            <w:snapToGrid w:val="0"/>
          </w:rPr>
          <w:t>задание</w:t>
        </w:r>
        <w:r w:rsidR="003806F2">
          <w:rPr>
            <w:noProof/>
            <w:webHidden/>
          </w:rPr>
          <w:tab/>
        </w:r>
        <w:r w:rsidR="003806F2">
          <w:rPr>
            <w:noProof/>
            <w:webHidden/>
          </w:rPr>
          <w:fldChar w:fldCharType="begin"/>
        </w:r>
        <w:r w:rsidR="003806F2">
          <w:rPr>
            <w:noProof/>
            <w:webHidden/>
          </w:rPr>
          <w:instrText xml:space="preserve"> PAGEREF _Toc474929136 \h </w:instrText>
        </w:r>
        <w:r w:rsidR="003806F2">
          <w:rPr>
            <w:noProof/>
            <w:webHidden/>
          </w:rPr>
        </w:r>
        <w:r w:rsidR="003806F2">
          <w:rPr>
            <w:noProof/>
            <w:webHidden/>
          </w:rPr>
          <w:fldChar w:fldCharType="separate"/>
        </w:r>
        <w:r>
          <w:rPr>
            <w:noProof/>
            <w:webHidden/>
          </w:rPr>
          <w:t>22</w:t>
        </w:r>
        <w:r w:rsidR="003806F2">
          <w:rPr>
            <w:noProof/>
            <w:webHidden/>
          </w:rPr>
          <w:fldChar w:fldCharType="end"/>
        </w:r>
      </w:hyperlink>
    </w:p>
    <w:p w:rsidR="003806F2" w:rsidRDefault="00DE5E0C">
      <w:pPr>
        <w:pStyle w:val="1fc"/>
        <w:rPr>
          <w:rFonts w:asciiTheme="minorHAnsi" w:eastAsiaTheme="minorEastAsia" w:hAnsiTheme="minorHAnsi" w:cstheme="minorBidi"/>
          <w:b w:val="0"/>
          <w:bCs w:val="0"/>
          <w:caps w:val="0"/>
          <w:noProof/>
          <w:sz w:val="22"/>
          <w:szCs w:val="22"/>
          <w:lang w:eastAsia="ru-RU"/>
        </w:rPr>
      </w:pPr>
      <w:hyperlink w:anchor="_Toc474929137" w:history="1">
        <w:r w:rsidR="003806F2" w:rsidRPr="00F6357C">
          <w:rPr>
            <w:rStyle w:val="af"/>
            <w:rFonts w:eastAsia="Times New Roman"/>
            <w:noProof/>
            <w:lang w:val="x-none"/>
          </w:rPr>
          <w:t>Приложение № 1 к Документации</w:t>
        </w:r>
        <w:r w:rsidR="003806F2">
          <w:rPr>
            <w:noProof/>
            <w:webHidden/>
          </w:rPr>
          <w:tab/>
        </w:r>
        <w:r w:rsidR="003806F2">
          <w:rPr>
            <w:noProof/>
            <w:webHidden/>
          </w:rPr>
          <w:fldChar w:fldCharType="begin"/>
        </w:r>
        <w:r w:rsidR="003806F2">
          <w:rPr>
            <w:noProof/>
            <w:webHidden/>
          </w:rPr>
          <w:instrText xml:space="preserve"> PAGEREF _Toc474929137 \h </w:instrText>
        </w:r>
        <w:r w:rsidR="003806F2">
          <w:rPr>
            <w:noProof/>
            <w:webHidden/>
          </w:rPr>
        </w:r>
        <w:r w:rsidR="003806F2">
          <w:rPr>
            <w:noProof/>
            <w:webHidden/>
          </w:rPr>
          <w:fldChar w:fldCharType="separate"/>
        </w:r>
        <w:r>
          <w:rPr>
            <w:noProof/>
            <w:webHidden/>
          </w:rPr>
          <w:t>23</w:t>
        </w:r>
        <w:r w:rsidR="003806F2">
          <w:rPr>
            <w:noProof/>
            <w:webHidden/>
          </w:rPr>
          <w:fldChar w:fldCharType="end"/>
        </w:r>
      </w:hyperlink>
    </w:p>
    <w:p w:rsidR="003806F2" w:rsidRDefault="00DE5E0C">
      <w:pPr>
        <w:pStyle w:val="2c"/>
        <w:tabs>
          <w:tab w:val="right" w:leader="dot" w:pos="9911"/>
        </w:tabs>
        <w:rPr>
          <w:rFonts w:asciiTheme="minorHAnsi" w:eastAsiaTheme="minorEastAsia" w:hAnsiTheme="minorHAnsi" w:cstheme="minorBidi"/>
          <w:smallCaps w:val="0"/>
          <w:noProof/>
          <w:sz w:val="22"/>
          <w:szCs w:val="22"/>
          <w:lang w:eastAsia="ru-RU"/>
        </w:rPr>
      </w:pPr>
      <w:hyperlink w:anchor="_Toc474929138" w:history="1">
        <w:r w:rsidR="003806F2" w:rsidRPr="00F6357C">
          <w:rPr>
            <w:rStyle w:val="af"/>
            <w:rFonts w:ascii="Times New Roman" w:eastAsia="Times New Roman" w:hAnsi="Times New Roman" w:cs="Times New Roman"/>
            <w:b/>
            <w:bCs/>
            <w:iCs/>
            <w:noProof/>
          </w:rPr>
          <w:t>Коммерческое предложение (форма 1)</w:t>
        </w:r>
        <w:r w:rsidR="003806F2">
          <w:rPr>
            <w:noProof/>
            <w:webHidden/>
          </w:rPr>
          <w:tab/>
        </w:r>
        <w:r w:rsidR="003806F2">
          <w:rPr>
            <w:noProof/>
            <w:webHidden/>
          </w:rPr>
          <w:fldChar w:fldCharType="begin"/>
        </w:r>
        <w:r w:rsidR="003806F2">
          <w:rPr>
            <w:noProof/>
            <w:webHidden/>
          </w:rPr>
          <w:instrText xml:space="preserve"> PAGEREF _Toc474929138 \h </w:instrText>
        </w:r>
        <w:r w:rsidR="003806F2">
          <w:rPr>
            <w:noProof/>
            <w:webHidden/>
          </w:rPr>
        </w:r>
        <w:r w:rsidR="003806F2">
          <w:rPr>
            <w:noProof/>
            <w:webHidden/>
          </w:rPr>
          <w:fldChar w:fldCharType="separate"/>
        </w:r>
        <w:r>
          <w:rPr>
            <w:noProof/>
            <w:webHidden/>
          </w:rPr>
          <w:t>25</w:t>
        </w:r>
        <w:r w:rsidR="003806F2">
          <w:rPr>
            <w:noProof/>
            <w:webHidden/>
          </w:rPr>
          <w:fldChar w:fldCharType="end"/>
        </w:r>
      </w:hyperlink>
    </w:p>
    <w:p w:rsidR="003806F2" w:rsidRDefault="00DE5E0C">
      <w:pPr>
        <w:pStyle w:val="2c"/>
        <w:tabs>
          <w:tab w:val="right" w:leader="dot" w:pos="9911"/>
        </w:tabs>
        <w:rPr>
          <w:rFonts w:asciiTheme="minorHAnsi" w:eastAsiaTheme="minorEastAsia" w:hAnsiTheme="minorHAnsi" w:cstheme="minorBidi"/>
          <w:smallCaps w:val="0"/>
          <w:noProof/>
          <w:sz w:val="22"/>
          <w:szCs w:val="22"/>
          <w:lang w:eastAsia="ru-RU"/>
        </w:rPr>
      </w:pPr>
      <w:hyperlink w:anchor="_Toc474929139" w:history="1">
        <w:r w:rsidR="003806F2" w:rsidRPr="00F6357C">
          <w:rPr>
            <w:rStyle w:val="af"/>
            <w:rFonts w:ascii="Times New Roman" w:eastAsia="Times New Roman" w:hAnsi="Times New Roman" w:cs="Times New Roman"/>
            <w:b/>
            <w:bCs/>
            <w:iCs/>
            <w:noProof/>
          </w:rPr>
          <w:t>Техническое предложение (форма 2)</w:t>
        </w:r>
        <w:r w:rsidR="003806F2">
          <w:rPr>
            <w:noProof/>
            <w:webHidden/>
          </w:rPr>
          <w:tab/>
        </w:r>
        <w:r w:rsidR="003806F2">
          <w:rPr>
            <w:noProof/>
            <w:webHidden/>
          </w:rPr>
          <w:fldChar w:fldCharType="begin"/>
        </w:r>
        <w:r w:rsidR="003806F2">
          <w:rPr>
            <w:noProof/>
            <w:webHidden/>
          </w:rPr>
          <w:instrText xml:space="preserve"> PAGEREF _Toc474929139 \h </w:instrText>
        </w:r>
        <w:r w:rsidR="003806F2">
          <w:rPr>
            <w:noProof/>
            <w:webHidden/>
          </w:rPr>
        </w:r>
        <w:r w:rsidR="003806F2">
          <w:rPr>
            <w:noProof/>
            <w:webHidden/>
          </w:rPr>
          <w:fldChar w:fldCharType="separate"/>
        </w:r>
        <w:r>
          <w:rPr>
            <w:noProof/>
            <w:webHidden/>
          </w:rPr>
          <w:t>27</w:t>
        </w:r>
        <w:r w:rsidR="003806F2">
          <w:rPr>
            <w:noProof/>
            <w:webHidden/>
          </w:rPr>
          <w:fldChar w:fldCharType="end"/>
        </w:r>
      </w:hyperlink>
    </w:p>
    <w:p w:rsidR="003806F2" w:rsidRDefault="00DE5E0C">
      <w:pPr>
        <w:pStyle w:val="2c"/>
        <w:tabs>
          <w:tab w:val="right" w:leader="dot" w:pos="9911"/>
        </w:tabs>
        <w:rPr>
          <w:rFonts w:asciiTheme="minorHAnsi" w:eastAsiaTheme="minorEastAsia" w:hAnsiTheme="minorHAnsi" w:cstheme="minorBidi"/>
          <w:smallCaps w:val="0"/>
          <w:noProof/>
          <w:sz w:val="22"/>
          <w:szCs w:val="22"/>
          <w:lang w:eastAsia="ru-RU"/>
        </w:rPr>
      </w:pPr>
      <w:hyperlink w:anchor="_Toc474929140" w:history="1">
        <w:r w:rsidR="003806F2" w:rsidRPr="00F6357C">
          <w:rPr>
            <w:rStyle w:val="af"/>
            <w:rFonts w:ascii="Times New Roman" w:eastAsia="Times New Roman" w:hAnsi="Times New Roman" w:cs="Times New Roman"/>
            <w:b/>
            <w:bCs/>
            <w:iCs/>
            <w:noProof/>
          </w:rPr>
          <w:t>Анкета Участника закупки (форма 3)</w:t>
        </w:r>
        <w:r w:rsidR="003806F2">
          <w:rPr>
            <w:noProof/>
            <w:webHidden/>
          </w:rPr>
          <w:tab/>
        </w:r>
        <w:r w:rsidR="003806F2">
          <w:rPr>
            <w:noProof/>
            <w:webHidden/>
          </w:rPr>
          <w:fldChar w:fldCharType="begin"/>
        </w:r>
        <w:r w:rsidR="003806F2">
          <w:rPr>
            <w:noProof/>
            <w:webHidden/>
          </w:rPr>
          <w:instrText xml:space="preserve"> PAGEREF _Toc474929140 \h </w:instrText>
        </w:r>
        <w:r w:rsidR="003806F2">
          <w:rPr>
            <w:noProof/>
            <w:webHidden/>
          </w:rPr>
        </w:r>
        <w:r w:rsidR="003806F2">
          <w:rPr>
            <w:noProof/>
            <w:webHidden/>
          </w:rPr>
          <w:fldChar w:fldCharType="separate"/>
        </w:r>
        <w:r>
          <w:rPr>
            <w:noProof/>
            <w:webHidden/>
          </w:rPr>
          <w:t>28</w:t>
        </w:r>
        <w:r w:rsidR="003806F2">
          <w:rPr>
            <w:noProof/>
            <w:webHidden/>
          </w:rPr>
          <w:fldChar w:fldCharType="end"/>
        </w:r>
      </w:hyperlink>
    </w:p>
    <w:p w:rsidR="003806F2" w:rsidRDefault="00DE5E0C">
      <w:pPr>
        <w:pStyle w:val="2c"/>
        <w:tabs>
          <w:tab w:val="right" w:leader="dot" w:pos="9911"/>
        </w:tabs>
        <w:rPr>
          <w:rFonts w:asciiTheme="minorHAnsi" w:eastAsiaTheme="minorEastAsia" w:hAnsiTheme="minorHAnsi" w:cstheme="minorBidi"/>
          <w:smallCaps w:val="0"/>
          <w:noProof/>
          <w:sz w:val="22"/>
          <w:szCs w:val="22"/>
          <w:lang w:eastAsia="ru-RU"/>
        </w:rPr>
      </w:pPr>
      <w:hyperlink w:anchor="_Toc474929141" w:history="1">
        <w:r w:rsidR="003806F2" w:rsidRPr="00F6357C">
          <w:rPr>
            <w:rStyle w:val="af"/>
            <w:rFonts w:ascii="Times New Roman" w:eastAsia="Times New Roman" w:hAnsi="Times New Roman" w:cs="Times New Roman"/>
            <w:b/>
            <w:iCs/>
            <w:noProof/>
          </w:rPr>
          <w:t>Д</w:t>
        </w:r>
        <w:r w:rsidR="003806F2" w:rsidRPr="00F6357C">
          <w:rPr>
            <w:rStyle w:val="af"/>
            <w:rFonts w:ascii="Times New Roman" w:eastAsia="Times New Roman" w:hAnsi="Times New Roman" w:cs="Times New Roman"/>
            <w:b/>
            <w:bCs/>
            <w:iCs/>
            <w:noProof/>
          </w:rPr>
          <w:t>еклараци</w:t>
        </w:r>
        <w:r w:rsidR="003806F2" w:rsidRPr="00F6357C">
          <w:rPr>
            <w:rStyle w:val="af"/>
            <w:rFonts w:ascii="Times New Roman" w:eastAsia="Times New Roman" w:hAnsi="Times New Roman" w:cs="Times New Roman"/>
            <w:b/>
            <w:iCs/>
            <w:noProof/>
          </w:rPr>
          <w:t>я</w:t>
        </w:r>
        <w:r w:rsidR="003806F2" w:rsidRPr="00F6357C">
          <w:rPr>
            <w:rStyle w:val="af"/>
            <w:rFonts w:ascii="Times New Roman" w:eastAsia="Times New Roman" w:hAnsi="Times New Roman" w:cs="Times New Roman"/>
            <w:b/>
            <w:bCs/>
            <w:iCs/>
            <w:noProof/>
          </w:rPr>
          <w:t xml:space="preserve"> о соответствии Участника закупки</w:t>
        </w:r>
        <w:r w:rsidR="003806F2">
          <w:rPr>
            <w:noProof/>
            <w:webHidden/>
          </w:rPr>
          <w:tab/>
        </w:r>
        <w:r w:rsidR="003806F2">
          <w:rPr>
            <w:noProof/>
            <w:webHidden/>
          </w:rPr>
          <w:fldChar w:fldCharType="begin"/>
        </w:r>
        <w:r w:rsidR="003806F2">
          <w:rPr>
            <w:noProof/>
            <w:webHidden/>
          </w:rPr>
          <w:instrText xml:space="preserve"> PAGEREF _Toc474929141 \h </w:instrText>
        </w:r>
        <w:r w:rsidR="003806F2">
          <w:rPr>
            <w:noProof/>
            <w:webHidden/>
          </w:rPr>
        </w:r>
        <w:r w:rsidR="003806F2">
          <w:rPr>
            <w:noProof/>
            <w:webHidden/>
          </w:rPr>
          <w:fldChar w:fldCharType="separate"/>
        </w:r>
        <w:r>
          <w:rPr>
            <w:noProof/>
            <w:webHidden/>
          </w:rPr>
          <w:t>30</w:t>
        </w:r>
        <w:r w:rsidR="003806F2">
          <w:rPr>
            <w:noProof/>
            <w:webHidden/>
          </w:rPr>
          <w:fldChar w:fldCharType="end"/>
        </w:r>
      </w:hyperlink>
    </w:p>
    <w:p w:rsidR="003806F2" w:rsidRDefault="00DE5E0C">
      <w:pPr>
        <w:pStyle w:val="1fc"/>
        <w:rPr>
          <w:rFonts w:asciiTheme="minorHAnsi" w:eastAsiaTheme="minorEastAsia" w:hAnsiTheme="minorHAnsi" w:cstheme="minorBidi"/>
          <w:b w:val="0"/>
          <w:bCs w:val="0"/>
          <w:caps w:val="0"/>
          <w:noProof/>
          <w:sz w:val="22"/>
          <w:szCs w:val="22"/>
          <w:lang w:eastAsia="ru-RU"/>
        </w:rPr>
      </w:pPr>
      <w:hyperlink w:anchor="_Toc474929142" w:history="1">
        <w:r w:rsidR="003806F2" w:rsidRPr="00F6357C">
          <w:rPr>
            <w:rStyle w:val="af"/>
            <w:rFonts w:eastAsia="Times New Roman"/>
            <w:noProof/>
            <w:lang w:val="x-none"/>
          </w:rPr>
          <w:t xml:space="preserve">Приложение № </w:t>
        </w:r>
        <w:r w:rsidR="003806F2" w:rsidRPr="00F6357C">
          <w:rPr>
            <w:rStyle w:val="af"/>
            <w:rFonts w:eastAsia="Times New Roman"/>
            <w:noProof/>
          </w:rPr>
          <w:t>2</w:t>
        </w:r>
        <w:r w:rsidR="003806F2" w:rsidRPr="00F6357C">
          <w:rPr>
            <w:rStyle w:val="af"/>
            <w:rFonts w:eastAsia="Times New Roman"/>
            <w:noProof/>
            <w:lang w:val="x-none"/>
          </w:rPr>
          <w:t xml:space="preserve"> к Документации</w:t>
        </w:r>
        <w:r w:rsidR="003806F2">
          <w:rPr>
            <w:noProof/>
            <w:webHidden/>
          </w:rPr>
          <w:tab/>
        </w:r>
        <w:r w:rsidR="003806F2">
          <w:rPr>
            <w:noProof/>
            <w:webHidden/>
          </w:rPr>
          <w:fldChar w:fldCharType="begin"/>
        </w:r>
        <w:r w:rsidR="003806F2">
          <w:rPr>
            <w:noProof/>
            <w:webHidden/>
          </w:rPr>
          <w:instrText xml:space="preserve"> PAGEREF _Toc474929142 \h </w:instrText>
        </w:r>
        <w:r w:rsidR="003806F2">
          <w:rPr>
            <w:noProof/>
            <w:webHidden/>
          </w:rPr>
        </w:r>
        <w:r w:rsidR="003806F2">
          <w:rPr>
            <w:noProof/>
            <w:webHidden/>
          </w:rPr>
          <w:fldChar w:fldCharType="separate"/>
        </w:r>
        <w:r>
          <w:rPr>
            <w:noProof/>
            <w:webHidden/>
          </w:rPr>
          <w:t>35</w:t>
        </w:r>
        <w:r w:rsidR="003806F2">
          <w:rPr>
            <w:noProof/>
            <w:webHidden/>
          </w:rPr>
          <w:fldChar w:fldCharType="end"/>
        </w:r>
      </w:hyperlink>
    </w:p>
    <w:p w:rsidR="003806F2" w:rsidRDefault="00DE5E0C">
      <w:pPr>
        <w:pStyle w:val="1fc"/>
        <w:rPr>
          <w:rFonts w:asciiTheme="minorHAnsi" w:eastAsiaTheme="minorEastAsia" w:hAnsiTheme="minorHAnsi" w:cstheme="minorBidi"/>
          <w:b w:val="0"/>
          <w:bCs w:val="0"/>
          <w:caps w:val="0"/>
          <w:noProof/>
          <w:sz w:val="22"/>
          <w:szCs w:val="22"/>
          <w:lang w:eastAsia="ru-RU"/>
        </w:rPr>
      </w:pPr>
      <w:hyperlink w:anchor="_Toc474929143" w:history="1">
        <w:r w:rsidR="003806F2" w:rsidRPr="00F6357C">
          <w:rPr>
            <w:rStyle w:val="af"/>
            <w:rFonts w:eastAsia="Times New Roman"/>
            <w:iCs/>
            <w:noProof/>
            <w:lang w:val="x-none"/>
          </w:rPr>
          <w:t xml:space="preserve">Приложение № 3 </w:t>
        </w:r>
        <w:r w:rsidR="003806F2" w:rsidRPr="00F6357C">
          <w:rPr>
            <w:rStyle w:val="af"/>
            <w:rFonts w:eastAsia="Times New Roman"/>
            <w:noProof/>
            <w:lang w:val="x-none"/>
          </w:rPr>
          <w:t>к Документации</w:t>
        </w:r>
        <w:r w:rsidR="003806F2">
          <w:rPr>
            <w:noProof/>
            <w:webHidden/>
          </w:rPr>
          <w:tab/>
        </w:r>
        <w:r w:rsidR="003806F2">
          <w:rPr>
            <w:noProof/>
            <w:webHidden/>
          </w:rPr>
          <w:fldChar w:fldCharType="begin"/>
        </w:r>
        <w:r w:rsidR="003806F2">
          <w:rPr>
            <w:noProof/>
            <w:webHidden/>
          </w:rPr>
          <w:instrText xml:space="preserve"> PAGEREF _Toc474929143 \h </w:instrText>
        </w:r>
        <w:r w:rsidR="003806F2">
          <w:rPr>
            <w:noProof/>
            <w:webHidden/>
          </w:rPr>
        </w:r>
        <w:r w:rsidR="003806F2">
          <w:rPr>
            <w:noProof/>
            <w:webHidden/>
          </w:rPr>
          <w:fldChar w:fldCharType="separate"/>
        </w:r>
        <w:r>
          <w:rPr>
            <w:noProof/>
            <w:webHidden/>
          </w:rPr>
          <w:t>37</w:t>
        </w:r>
        <w:r w:rsidR="003806F2">
          <w:rPr>
            <w:noProof/>
            <w:webHidden/>
          </w:rPr>
          <w:fldChar w:fldCharType="end"/>
        </w:r>
      </w:hyperlink>
    </w:p>
    <w:p w:rsidR="003806F2" w:rsidRDefault="00DE5E0C">
      <w:pPr>
        <w:pStyle w:val="1fc"/>
        <w:rPr>
          <w:rFonts w:asciiTheme="minorHAnsi" w:eastAsiaTheme="minorEastAsia" w:hAnsiTheme="minorHAnsi" w:cstheme="minorBidi"/>
          <w:b w:val="0"/>
          <w:bCs w:val="0"/>
          <w:caps w:val="0"/>
          <w:noProof/>
          <w:sz w:val="22"/>
          <w:szCs w:val="22"/>
          <w:lang w:eastAsia="ru-RU"/>
        </w:rPr>
      </w:pPr>
      <w:hyperlink w:anchor="_Toc474929144" w:history="1">
        <w:r w:rsidR="003806F2" w:rsidRPr="00F6357C">
          <w:rPr>
            <w:rStyle w:val="af"/>
            <w:rFonts w:eastAsia="Times New Roman"/>
            <w:noProof/>
            <w:lang w:val="x-none"/>
          </w:rPr>
          <w:t xml:space="preserve">Приложение № </w:t>
        </w:r>
        <w:r w:rsidR="003806F2" w:rsidRPr="00F6357C">
          <w:rPr>
            <w:rStyle w:val="af"/>
            <w:rFonts w:eastAsia="Times New Roman"/>
            <w:noProof/>
          </w:rPr>
          <w:t>4</w:t>
        </w:r>
        <w:r w:rsidR="003806F2" w:rsidRPr="00F6357C">
          <w:rPr>
            <w:rStyle w:val="af"/>
            <w:rFonts w:eastAsia="Times New Roman"/>
            <w:noProof/>
            <w:lang w:val="x-none"/>
          </w:rPr>
          <w:t xml:space="preserve"> к Документации</w:t>
        </w:r>
        <w:r w:rsidR="003806F2">
          <w:rPr>
            <w:noProof/>
            <w:webHidden/>
          </w:rPr>
          <w:tab/>
        </w:r>
        <w:r w:rsidR="003806F2">
          <w:rPr>
            <w:noProof/>
            <w:webHidden/>
          </w:rPr>
          <w:fldChar w:fldCharType="begin"/>
        </w:r>
        <w:r w:rsidR="003806F2">
          <w:rPr>
            <w:noProof/>
            <w:webHidden/>
          </w:rPr>
          <w:instrText xml:space="preserve"> PAGEREF _Toc474929144 \h </w:instrText>
        </w:r>
        <w:r w:rsidR="003806F2">
          <w:rPr>
            <w:noProof/>
            <w:webHidden/>
          </w:rPr>
        </w:r>
        <w:r w:rsidR="003806F2">
          <w:rPr>
            <w:noProof/>
            <w:webHidden/>
          </w:rPr>
          <w:fldChar w:fldCharType="separate"/>
        </w:r>
        <w:r>
          <w:rPr>
            <w:noProof/>
            <w:webHidden/>
          </w:rPr>
          <w:t>38</w:t>
        </w:r>
        <w:r w:rsidR="003806F2">
          <w:rPr>
            <w:noProof/>
            <w:webHidden/>
          </w:rPr>
          <w:fldChar w:fldCharType="end"/>
        </w:r>
      </w:hyperlink>
    </w:p>
    <w:p w:rsidR="003806F2" w:rsidRDefault="00DE5E0C">
      <w:pPr>
        <w:pStyle w:val="1fc"/>
        <w:rPr>
          <w:rFonts w:asciiTheme="minorHAnsi" w:eastAsiaTheme="minorEastAsia" w:hAnsiTheme="minorHAnsi" w:cstheme="minorBidi"/>
          <w:b w:val="0"/>
          <w:bCs w:val="0"/>
          <w:caps w:val="0"/>
          <w:noProof/>
          <w:sz w:val="22"/>
          <w:szCs w:val="22"/>
          <w:lang w:eastAsia="ru-RU"/>
        </w:rPr>
      </w:pPr>
      <w:hyperlink w:anchor="_Toc474929145" w:history="1">
        <w:r w:rsidR="003806F2" w:rsidRPr="00F6357C">
          <w:rPr>
            <w:rStyle w:val="af"/>
            <w:rFonts w:eastAsia="Times New Roman"/>
            <w:noProof/>
            <w:lang w:val="x-none"/>
          </w:rPr>
          <w:t xml:space="preserve">Приложение № </w:t>
        </w:r>
        <w:r w:rsidR="003806F2" w:rsidRPr="00F6357C">
          <w:rPr>
            <w:rStyle w:val="af"/>
            <w:rFonts w:eastAsia="Times New Roman"/>
            <w:noProof/>
          </w:rPr>
          <w:t>5</w:t>
        </w:r>
        <w:r w:rsidR="003806F2" w:rsidRPr="00F6357C">
          <w:rPr>
            <w:rStyle w:val="af"/>
            <w:rFonts w:eastAsia="Times New Roman"/>
            <w:noProof/>
            <w:lang w:val="x-none"/>
          </w:rPr>
          <w:t xml:space="preserve"> к Документации</w:t>
        </w:r>
        <w:r w:rsidR="003806F2">
          <w:rPr>
            <w:noProof/>
            <w:webHidden/>
          </w:rPr>
          <w:tab/>
        </w:r>
        <w:r w:rsidR="003806F2">
          <w:rPr>
            <w:noProof/>
            <w:webHidden/>
          </w:rPr>
          <w:fldChar w:fldCharType="begin"/>
        </w:r>
        <w:r w:rsidR="003806F2">
          <w:rPr>
            <w:noProof/>
            <w:webHidden/>
          </w:rPr>
          <w:instrText xml:space="preserve"> PAGEREF _Toc474929145 \h </w:instrText>
        </w:r>
        <w:r w:rsidR="003806F2">
          <w:rPr>
            <w:noProof/>
            <w:webHidden/>
          </w:rPr>
        </w:r>
        <w:r w:rsidR="003806F2">
          <w:rPr>
            <w:noProof/>
            <w:webHidden/>
          </w:rPr>
          <w:fldChar w:fldCharType="separate"/>
        </w:r>
        <w:r>
          <w:rPr>
            <w:noProof/>
            <w:webHidden/>
          </w:rPr>
          <w:t>55</w:t>
        </w:r>
        <w:r w:rsidR="003806F2">
          <w:rPr>
            <w:noProof/>
            <w:webHidden/>
          </w:rPr>
          <w:fldChar w:fldCharType="end"/>
        </w:r>
      </w:hyperlink>
    </w:p>
    <w:p w:rsidR="003A2F0D" w:rsidRPr="003A2F0D" w:rsidRDefault="003A2F0D" w:rsidP="003A2F0D">
      <w:pPr>
        <w:suppressAutoHyphens/>
        <w:spacing w:after="0" w:line="240" w:lineRule="auto"/>
        <w:ind w:right="822"/>
        <w:jc w:val="both"/>
        <w:rPr>
          <w:rFonts w:ascii="Times New Roman" w:eastAsia="Times New Roman" w:hAnsi="Times New Roman" w:cs="Times New Roman"/>
          <w:color w:val="FF0000"/>
          <w:sz w:val="24"/>
          <w:szCs w:val="24"/>
          <w:lang w:eastAsia="ar-SA"/>
        </w:rPr>
      </w:pPr>
      <w:r w:rsidRPr="003A2F0D">
        <w:rPr>
          <w:rFonts w:ascii="Calibri" w:eastAsia="Calibri" w:hAnsi="Calibri" w:cs="Times New Roman"/>
          <w:color w:val="FF0000"/>
          <w:lang w:eastAsia="ar-SA"/>
        </w:rPr>
        <w:fldChar w:fldCharType="end"/>
      </w:r>
      <w:r w:rsidRPr="003A2F0D">
        <w:rPr>
          <w:rFonts w:ascii="Times New Roman" w:eastAsia="Times New Roman" w:hAnsi="Times New Roman" w:cs="Times New Roman"/>
          <w:b/>
          <w:color w:val="FF0000"/>
          <w:sz w:val="24"/>
          <w:szCs w:val="24"/>
          <w:lang w:eastAsia="ar-SA"/>
        </w:rPr>
        <w:t xml:space="preserve">       </w:t>
      </w:r>
    </w:p>
    <w:p w:rsidR="003A2F0D" w:rsidRPr="003A2F0D" w:rsidRDefault="003A2F0D" w:rsidP="003A2F0D">
      <w:pPr>
        <w:keepNext/>
        <w:suppressAutoHyphens/>
        <w:spacing w:after="0" w:line="240" w:lineRule="auto"/>
        <w:ind w:left="720"/>
        <w:jc w:val="center"/>
        <w:outlineLvl w:val="0"/>
        <w:rPr>
          <w:rFonts w:ascii="Times New Roman" w:eastAsia="Times New Roman" w:hAnsi="Times New Roman" w:cs="Times New Roman"/>
          <w:b/>
          <w:iCs/>
          <w:sz w:val="24"/>
          <w:szCs w:val="24"/>
          <w:lang w:eastAsia="ar-SA"/>
        </w:rPr>
        <w:sectPr w:rsidR="003A2F0D" w:rsidRPr="003A2F0D" w:rsidSect="00E76E82">
          <w:pgSz w:w="11906" w:h="16838"/>
          <w:pgMar w:top="1134" w:right="567" w:bottom="1134" w:left="1418" w:header="720" w:footer="648" w:gutter="0"/>
          <w:cols w:space="720"/>
          <w:docGrid w:linePitch="600" w:charSpace="36864"/>
        </w:sectPr>
      </w:pPr>
      <w:bookmarkStart w:id="3" w:name="_GoBack"/>
      <w:bookmarkEnd w:id="3"/>
    </w:p>
    <w:p w:rsidR="003A2F0D" w:rsidRPr="003A2F0D" w:rsidRDefault="003A2F0D" w:rsidP="003A2F0D">
      <w:pPr>
        <w:keepNext/>
        <w:suppressAutoHyphens/>
        <w:spacing w:after="0" w:line="240" w:lineRule="auto"/>
        <w:ind w:left="720"/>
        <w:jc w:val="center"/>
        <w:outlineLvl w:val="0"/>
        <w:rPr>
          <w:rFonts w:ascii="Times New Roman" w:eastAsia="Times New Roman" w:hAnsi="Times New Roman" w:cs="Times New Roman"/>
          <w:b/>
          <w:bCs/>
          <w:iCs/>
          <w:sz w:val="24"/>
          <w:szCs w:val="24"/>
          <w:lang w:eastAsia="ar-SA"/>
        </w:rPr>
      </w:pPr>
      <w:bookmarkStart w:id="4" w:name="_Toc474929116"/>
      <w:r w:rsidRPr="003A2F0D">
        <w:rPr>
          <w:rFonts w:ascii="Times New Roman" w:eastAsia="Times New Roman" w:hAnsi="Times New Roman" w:cs="Times New Roman"/>
          <w:b/>
          <w:iCs/>
          <w:sz w:val="24"/>
          <w:szCs w:val="24"/>
          <w:lang w:eastAsia="ar-SA"/>
        </w:rPr>
        <w:lastRenderedPageBreak/>
        <w:t xml:space="preserve">1. </w:t>
      </w:r>
      <w:r w:rsidRPr="003A2F0D">
        <w:rPr>
          <w:rFonts w:ascii="Times New Roman" w:eastAsia="Times New Roman" w:hAnsi="Times New Roman" w:cs="Times New Roman"/>
          <w:b/>
          <w:iCs/>
          <w:sz w:val="24"/>
          <w:szCs w:val="24"/>
          <w:lang w:val="x-none" w:eastAsia="ar-SA"/>
        </w:rPr>
        <w:t>Термины и определения</w:t>
      </w:r>
      <w:bookmarkEnd w:id="4"/>
    </w:p>
    <w:p w:rsidR="003A2F0D" w:rsidRPr="003A2F0D" w:rsidRDefault="003A2F0D" w:rsidP="003C4F30">
      <w:pPr>
        <w:suppressAutoHyphens/>
        <w:spacing w:after="0"/>
        <w:jc w:val="both"/>
        <w:rPr>
          <w:rFonts w:ascii="Times New Roman" w:eastAsia="Times New Roman" w:hAnsi="Times New Roman" w:cs="Times New Roman"/>
          <w:b/>
          <w:bCs/>
          <w:sz w:val="24"/>
          <w:szCs w:val="24"/>
          <w:lang w:eastAsia="ar-SA"/>
        </w:rPr>
      </w:pPr>
    </w:p>
    <w:p w:rsidR="003A2F0D" w:rsidRDefault="003A2F0D" w:rsidP="003A2F0D">
      <w:pPr>
        <w:suppressAutoHyphens/>
        <w:spacing w:after="0" w:line="240" w:lineRule="auto"/>
        <w:jc w:val="both"/>
        <w:rPr>
          <w:rFonts w:ascii="Times New Roman" w:eastAsia="Calibri" w:hAnsi="Times New Roman" w:cs="Times New Roman"/>
          <w:sz w:val="24"/>
          <w:szCs w:val="24"/>
        </w:rPr>
      </w:pPr>
      <w:r w:rsidRPr="003A2F0D">
        <w:rPr>
          <w:rFonts w:ascii="Times New Roman" w:eastAsia="Times New Roman" w:hAnsi="Times New Roman" w:cs="Times New Roman"/>
          <w:b/>
          <w:bCs/>
          <w:sz w:val="24"/>
          <w:szCs w:val="24"/>
          <w:lang w:eastAsia="ar-SA"/>
        </w:rPr>
        <w:t>Заказчик</w:t>
      </w:r>
      <w:r w:rsidR="00094CC2">
        <w:rPr>
          <w:rFonts w:ascii="Times New Roman" w:eastAsia="Times New Roman" w:hAnsi="Times New Roman" w:cs="Times New Roman"/>
          <w:bCs/>
          <w:sz w:val="24"/>
          <w:szCs w:val="24"/>
          <w:lang w:eastAsia="ar-SA"/>
        </w:rPr>
        <w:t xml:space="preserve"> </w:t>
      </w:r>
      <w:r w:rsidRPr="003A2F0D">
        <w:rPr>
          <w:rFonts w:ascii="Times New Roman" w:eastAsia="Calibri" w:hAnsi="Times New Roman" w:cs="Times New Roman"/>
          <w:sz w:val="24"/>
          <w:szCs w:val="24"/>
        </w:rPr>
        <w:t>– Акционерное общество «Мурманэнергосбыт» (АО «МЭС»).</w:t>
      </w:r>
    </w:p>
    <w:p w:rsidR="0032660B" w:rsidRPr="003A2F0D" w:rsidRDefault="0032660B" w:rsidP="003A2F0D">
      <w:pPr>
        <w:suppressAutoHyphens/>
        <w:spacing w:after="0" w:line="240" w:lineRule="auto"/>
        <w:jc w:val="both"/>
        <w:rPr>
          <w:rFonts w:ascii="Times New Roman" w:eastAsia="Times New Roman" w:hAnsi="Times New Roman" w:cs="Times New Roman"/>
          <w:bCs/>
          <w:sz w:val="24"/>
          <w:szCs w:val="24"/>
          <w:lang w:eastAsia="ar-SA"/>
        </w:rPr>
      </w:pPr>
    </w:p>
    <w:p w:rsidR="0032660B" w:rsidRPr="00AC5380" w:rsidRDefault="0032660B" w:rsidP="0032660B">
      <w:pPr>
        <w:spacing w:after="0" w:line="240" w:lineRule="auto"/>
        <w:jc w:val="both"/>
        <w:rPr>
          <w:rFonts w:ascii="Times New Roman" w:eastAsia="Calibri" w:hAnsi="Times New Roman" w:cs="Times New Roman"/>
          <w:sz w:val="24"/>
          <w:szCs w:val="24"/>
        </w:rPr>
      </w:pPr>
      <w:r w:rsidRPr="0032660B">
        <w:rPr>
          <w:rFonts w:ascii="Times New Roman" w:eastAsia="Calibri" w:hAnsi="Times New Roman" w:cs="Times New Roman"/>
          <w:b/>
          <w:bCs/>
          <w:sz w:val="24"/>
          <w:szCs w:val="24"/>
        </w:rPr>
        <w:t>Участник закупки</w:t>
      </w:r>
      <w:r w:rsidRPr="0032660B">
        <w:rPr>
          <w:rFonts w:ascii="Times New Roman" w:eastAsia="Calibri" w:hAnsi="Times New Roman" w:cs="Times New Roman"/>
          <w:sz w:val="24"/>
          <w:szCs w:val="24"/>
        </w:rPr>
        <w:t xml:space="preserve"> –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которые соответствуют требованиям, установленным Заказчиком в соответствии с настоящим Положением о закупке.</w:t>
      </w:r>
    </w:p>
    <w:p w:rsidR="00F80501" w:rsidRPr="00AC5380" w:rsidRDefault="00F80501" w:rsidP="0032660B">
      <w:pPr>
        <w:spacing w:after="0" w:line="240" w:lineRule="auto"/>
        <w:jc w:val="both"/>
        <w:rPr>
          <w:rFonts w:ascii="Times New Roman" w:eastAsia="Calibri" w:hAnsi="Times New Roman" w:cs="Times New Roman"/>
          <w:sz w:val="24"/>
          <w:szCs w:val="24"/>
        </w:rPr>
      </w:pPr>
    </w:p>
    <w:p w:rsidR="00094CC2" w:rsidRPr="00094CC2" w:rsidRDefault="00094CC2" w:rsidP="00094CC2">
      <w:pPr>
        <w:suppressAutoHyphens/>
        <w:spacing w:after="0" w:line="240" w:lineRule="auto"/>
        <w:jc w:val="both"/>
        <w:rPr>
          <w:rFonts w:ascii="Times New Roman" w:eastAsia="Times New Roman" w:hAnsi="Times New Roman" w:cs="Times New Roman"/>
          <w:b/>
          <w:bCs/>
          <w:sz w:val="24"/>
          <w:szCs w:val="24"/>
          <w:lang w:eastAsia="ar-SA"/>
        </w:rPr>
      </w:pPr>
      <w:r w:rsidRPr="00094CC2">
        <w:rPr>
          <w:rFonts w:ascii="Times New Roman" w:eastAsia="Calibri" w:hAnsi="Times New Roman" w:cs="Times New Roman"/>
          <w:b/>
          <w:bCs/>
          <w:sz w:val="24"/>
          <w:szCs w:val="24"/>
        </w:rPr>
        <w:t>П</w:t>
      </w:r>
      <w:r>
        <w:rPr>
          <w:rFonts w:ascii="Times New Roman" w:eastAsia="Calibri" w:hAnsi="Times New Roman" w:cs="Times New Roman"/>
          <w:b/>
          <w:bCs/>
          <w:sz w:val="24"/>
          <w:szCs w:val="24"/>
        </w:rPr>
        <w:t>оставщик</w:t>
      </w:r>
      <w:r w:rsidRPr="00094CC2">
        <w:rPr>
          <w:rFonts w:ascii="Times New Roman" w:eastAsia="Calibri" w:hAnsi="Times New Roman" w:cs="Times New Roman"/>
          <w:b/>
          <w:bCs/>
          <w:sz w:val="24"/>
          <w:szCs w:val="24"/>
        </w:rPr>
        <w:t xml:space="preserve"> </w:t>
      </w:r>
      <w:r w:rsidRPr="00094CC2">
        <w:rPr>
          <w:rFonts w:ascii="Times New Roman" w:eastAsia="Calibri" w:hAnsi="Times New Roman" w:cs="Times New Roman"/>
          <w:sz w:val="24"/>
          <w:szCs w:val="24"/>
        </w:rPr>
        <w:t>- Победитель, либо иное лицо, с которым заключается Договор в соответствии с п. 4.12.3. Документации.</w:t>
      </w:r>
    </w:p>
    <w:p w:rsidR="003A2F0D" w:rsidRPr="003A2F0D" w:rsidRDefault="003A2F0D" w:rsidP="003A2F0D">
      <w:pPr>
        <w:suppressAutoHyphens/>
        <w:spacing w:after="0" w:line="240" w:lineRule="auto"/>
        <w:jc w:val="both"/>
        <w:rPr>
          <w:rFonts w:ascii="Times New Roman" w:eastAsia="Times New Roman" w:hAnsi="Times New Roman" w:cs="Times New Roman"/>
          <w:b/>
          <w:bCs/>
          <w:sz w:val="24"/>
          <w:szCs w:val="24"/>
          <w:lang w:eastAsia="ar-SA"/>
        </w:rPr>
      </w:pPr>
    </w:p>
    <w:p w:rsidR="003A2F0D" w:rsidRPr="003A2F0D" w:rsidRDefault="003A2F0D" w:rsidP="003A2F0D">
      <w:pPr>
        <w:suppressAutoHyphens/>
        <w:spacing w:after="0" w:line="240" w:lineRule="auto"/>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
          <w:bCs/>
          <w:sz w:val="24"/>
          <w:szCs w:val="24"/>
          <w:lang w:eastAsia="ar-SA"/>
        </w:rPr>
        <w:t>Комиссия по закупке</w:t>
      </w:r>
      <w:r w:rsidRPr="003A2F0D">
        <w:rPr>
          <w:rFonts w:ascii="Times New Roman" w:eastAsia="Times New Roman" w:hAnsi="Times New Roman" w:cs="Times New Roman"/>
          <w:bCs/>
          <w:sz w:val="24"/>
          <w:szCs w:val="24"/>
          <w:lang w:eastAsia="ar-SA"/>
        </w:rPr>
        <w:t xml:space="preserve"> – коллегиальный орган, сформированный для организации и проведения запроса предложений.</w:t>
      </w:r>
    </w:p>
    <w:p w:rsidR="003A2F0D" w:rsidRPr="003A2F0D" w:rsidRDefault="003A2F0D" w:rsidP="003A2F0D">
      <w:pPr>
        <w:suppressAutoHyphens/>
        <w:spacing w:after="0" w:line="240" w:lineRule="auto"/>
        <w:jc w:val="both"/>
        <w:rPr>
          <w:rFonts w:ascii="Times New Roman" w:eastAsia="Times New Roman" w:hAnsi="Times New Roman" w:cs="Times New Roman"/>
          <w:b/>
          <w:bCs/>
          <w:sz w:val="24"/>
          <w:szCs w:val="24"/>
          <w:lang w:eastAsia="ar-SA"/>
        </w:rPr>
      </w:pPr>
    </w:p>
    <w:p w:rsidR="003A2F0D" w:rsidRPr="003A2F0D" w:rsidRDefault="003A2F0D" w:rsidP="003A2F0D">
      <w:pPr>
        <w:tabs>
          <w:tab w:val="left" w:pos="900"/>
          <w:tab w:val="left" w:pos="1440"/>
        </w:tabs>
        <w:suppressAutoHyphens/>
        <w:spacing w:after="0" w:line="240" w:lineRule="auto"/>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
          <w:bCs/>
          <w:sz w:val="24"/>
          <w:szCs w:val="24"/>
          <w:lang w:eastAsia="ar-SA"/>
        </w:rPr>
        <w:t>Запрос предложений</w:t>
      </w:r>
      <w:r w:rsidRPr="003A2F0D">
        <w:rPr>
          <w:rFonts w:ascii="Times New Roman" w:eastAsia="Times New Roman" w:hAnsi="Times New Roman" w:cs="Times New Roman"/>
          <w:bCs/>
          <w:sz w:val="24"/>
          <w:szCs w:val="24"/>
          <w:lang w:eastAsia="ar-SA"/>
        </w:rPr>
        <w:t xml:space="preserve"> – </w:t>
      </w:r>
      <w:r w:rsidR="00455DE6" w:rsidRPr="00455DE6">
        <w:rPr>
          <w:rFonts w:ascii="Times New Roman" w:eastAsia="Times New Roman" w:hAnsi="Times New Roman" w:cs="Times New Roman"/>
          <w:bCs/>
          <w:sz w:val="24"/>
          <w:szCs w:val="24"/>
          <w:lang w:eastAsia="ar-SA"/>
        </w:rPr>
        <w:t>конкурентный способ закупки, при котором победителем признается Участник закупки, предложение которого в соответствии с критериями, указанными в Документации о закупке, наилучшим образом соответствует установленным Заказчиком требованиям к товарам, работам, услугам</w:t>
      </w:r>
      <w:r w:rsidRPr="003A2F0D">
        <w:rPr>
          <w:rFonts w:ascii="Times New Roman" w:eastAsia="Calibri" w:hAnsi="Times New Roman" w:cs="Times New Roman"/>
          <w:sz w:val="24"/>
          <w:szCs w:val="24"/>
        </w:rPr>
        <w:t>.</w:t>
      </w:r>
    </w:p>
    <w:p w:rsidR="003A2F0D" w:rsidRPr="003A2F0D" w:rsidRDefault="003A2F0D" w:rsidP="003A2F0D">
      <w:pPr>
        <w:tabs>
          <w:tab w:val="left" w:pos="900"/>
          <w:tab w:val="left" w:pos="1440"/>
        </w:tabs>
        <w:suppressAutoHyphens/>
        <w:spacing w:after="0" w:line="240" w:lineRule="auto"/>
        <w:jc w:val="both"/>
        <w:rPr>
          <w:rFonts w:ascii="Times New Roman" w:eastAsia="Times New Roman" w:hAnsi="Times New Roman" w:cs="Times New Roman"/>
          <w:b/>
          <w:bCs/>
          <w:sz w:val="24"/>
          <w:szCs w:val="24"/>
          <w:lang w:eastAsia="ar-SA"/>
        </w:rPr>
      </w:pPr>
    </w:p>
    <w:p w:rsidR="003A2F0D" w:rsidRPr="003A2F0D" w:rsidRDefault="003A2F0D" w:rsidP="003A2F0D">
      <w:pPr>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bCs/>
          <w:sz w:val="24"/>
          <w:szCs w:val="24"/>
          <w:lang w:eastAsia="ar-SA"/>
        </w:rPr>
        <w:t>Извещение о проведении запроса предложений</w:t>
      </w:r>
      <w:r w:rsidRPr="003A2F0D">
        <w:rPr>
          <w:rFonts w:ascii="Times New Roman" w:eastAsia="Times New Roman" w:hAnsi="Times New Roman" w:cs="Times New Roman"/>
          <w:bCs/>
          <w:sz w:val="24"/>
          <w:szCs w:val="24"/>
          <w:lang w:eastAsia="ar-SA"/>
        </w:rPr>
        <w:t xml:space="preserve"> – информация о запросе предложений, публикуемая </w:t>
      </w:r>
      <w:r w:rsidR="009660E0" w:rsidRPr="009660E0">
        <w:rPr>
          <w:rFonts w:ascii="Times New Roman" w:eastAsia="Times New Roman" w:hAnsi="Times New Roman" w:cs="Times New Roman"/>
          <w:bCs/>
          <w:sz w:val="24"/>
          <w:szCs w:val="24"/>
          <w:lang w:eastAsia="ar-SA"/>
        </w:rPr>
        <w:t>в единой информационной системе в сфере закупок товаров, работ, услуг.</w:t>
      </w:r>
    </w:p>
    <w:p w:rsidR="003A2F0D" w:rsidRPr="003A2F0D" w:rsidRDefault="003A2F0D" w:rsidP="003A2F0D">
      <w:pPr>
        <w:suppressAutoHyphens/>
        <w:spacing w:after="0" w:line="240" w:lineRule="auto"/>
        <w:jc w:val="both"/>
        <w:rPr>
          <w:rFonts w:ascii="Times New Roman" w:eastAsia="Times New Roman" w:hAnsi="Times New Roman" w:cs="Times New Roman"/>
          <w:b/>
          <w:bCs/>
          <w:sz w:val="24"/>
          <w:szCs w:val="24"/>
          <w:lang w:eastAsia="ar-SA"/>
        </w:rPr>
      </w:pPr>
    </w:p>
    <w:p w:rsidR="003A2F0D" w:rsidRPr="003A2F0D" w:rsidRDefault="003A2F0D" w:rsidP="003A2F0D">
      <w:pPr>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bCs/>
          <w:sz w:val="24"/>
          <w:szCs w:val="24"/>
          <w:lang w:eastAsia="ar-SA"/>
        </w:rPr>
        <w:t>Документация о проведении запроса предложений</w:t>
      </w:r>
      <w:r w:rsidRPr="003A2F0D">
        <w:rPr>
          <w:rFonts w:ascii="Times New Roman" w:eastAsia="Times New Roman" w:hAnsi="Times New Roman" w:cs="Times New Roman"/>
          <w:bCs/>
          <w:sz w:val="24"/>
          <w:szCs w:val="24"/>
          <w:lang w:eastAsia="ar-SA"/>
        </w:rPr>
        <w:t xml:space="preserve"> – документация, содержащая сведения о предмете запроса предложений, об условиях участия и правилах проведения запроса предложений, правилах подготовки, оформления и подачи заявок на участие в запросе предложений, процедурах проведения запроса предложений, правилах выбора победителя, а также об условиях заключаемого по результатам запроса предложений Договора. Документация о проведении запроса предложений (далее – Документация) размещается </w:t>
      </w:r>
      <w:r w:rsidR="009660E0" w:rsidRPr="009660E0">
        <w:rPr>
          <w:rFonts w:ascii="Times New Roman" w:eastAsia="Times New Roman" w:hAnsi="Times New Roman" w:cs="Times New Roman"/>
          <w:bCs/>
          <w:sz w:val="24"/>
          <w:szCs w:val="24"/>
          <w:lang w:eastAsia="ar-SA"/>
        </w:rPr>
        <w:t>в единой информационной системе в сфере закупок товаров, работ, услуг</w:t>
      </w:r>
      <w:r w:rsidRPr="003A2F0D">
        <w:rPr>
          <w:rFonts w:ascii="Times New Roman" w:eastAsia="Times New Roman" w:hAnsi="Times New Roman" w:cs="Times New Roman"/>
          <w:sz w:val="24"/>
          <w:szCs w:val="24"/>
          <w:lang w:eastAsia="ar-SA"/>
        </w:rPr>
        <w:t xml:space="preserve"> одновременно с размещением на указанном сайте извещения о проведении запроса предложений.</w:t>
      </w:r>
    </w:p>
    <w:p w:rsidR="003A2F0D" w:rsidRPr="003A2F0D" w:rsidRDefault="003A2F0D" w:rsidP="003A2F0D">
      <w:pPr>
        <w:suppressAutoHyphens/>
        <w:spacing w:after="0" w:line="240" w:lineRule="auto"/>
        <w:jc w:val="both"/>
        <w:rPr>
          <w:rFonts w:ascii="Times New Roman" w:eastAsia="Times New Roman" w:hAnsi="Times New Roman" w:cs="Times New Roman"/>
          <w:b/>
          <w:bCs/>
          <w:sz w:val="24"/>
          <w:szCs w:val="24"/>
          <w:lang w:eastAsia="ar-SA"/>
        </w:rPr>
      </w:pPr>
    </w:p>
    <w:p w:rsidR="003A2F0D" w:rsidRPr="003A2F0D" w:rsidRDefault="003A2F0D" w:rsidP="003A2F0D">
      <w:pPr>
        <w:suppressAutoHyphens/>
        <w:spacing w:after="0" w:line="240" w:lineRule="auto"/>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
          <w:bCs/>
          <w:sz w:val="24"/>
          <w:szCs w:val="24"/>
          <w:lang w:eastAsia="ar-SA"/>
        </w:rPr>
        <w:t>Заявка на участие в запросе предложений</w:t>
      </w:r>
      <w:r w:rsidRPr="003A2F0D">
        <w:rPr>
          <w:rFonts w:ascii="Times New Roman" w:eastAsia="Times New Roman" w:hAnsi="Times New Roman" w:cs="Times New Roman"/>
          <w:bCs/>
          <w:sz w:val="24"/>
          <w:szCs w:val="24"/>
          <w:lang w:eastAsia="ar-SA"/>
        </w:rPr>
        <w:t xml:space="preserve"> </w:t>
      </w:r>
      <w:r w:rsidRPr="003A2F0D">
        <w:rPr>
          <w:rFonts w:ascii="Times New Roman" w:eastAsia="Times New Roman" w:hAnsi="Times New Roman" w:cs="Times New Roman"/>
          <w:b/>
          <w:bCs/>
          <w:sz w:val="24"/>
          <w:szCs w:val="24"/>
          <w:lang w:eastAsia="ar-SA"/>
        </w:rPr>
        <w:t xml:space="preserve">(также по тексту – заявка) </w:t>
      </w:r>
      <w:r w:rsidRPr="003A2F0D">
        <w:rPr>
          <w:rFonts w:ascii="Times New Roman" w:eastAsia="Times New Roman" w:hAnsi="Times New Roman" w:cs="Times New Roman"/>
          <w:bCs/>
          <w:sz w:val="24"/>
          <w:szCs w:val="24"/>
          <w:lang w:eastAsia="ar-SA"/>
        </w:rPr>
        <w:t>– комплект документов, соответствующий требованиям Документации, содержащий письменное предложение Участника закупки, направленный Заказчику по форме и в порядке, установленным Документацией.</w:t>
      </w:r>
    </w:p>
    <w:p w:rsidR="003A2F0D" w:rsidRPr="003A2F0D" w:rsidRDefault="003A2F0D" w:rsidP="003A2F0D">
      <w:pPr>
        <w:suppressAutoHyphens/>
        <w:spacing w:after="0" w:line="240" w:lineRule="auto"/>
        <w:jc w:val="both"/>
        <w:rPr>
          <w:rFonts w:ascii="Times New Roman" w:eastAsia="Times New Roman" w:hAnsi="Times New Roman" w:cs="Times New Roman"/>
          <w:b/>
          <w:sz w:val="24"/>
          <w:szCs w:val="24"/>
          <w:lang w:eastAsia="ar-SA"/>
        </w:rPr>
      </w:pPr>
    </w:p>
    <w:p w:rsidR="00472513" w:rsidRPr="00A33794" w:rsidRDefault="00472513" w:rsidP="00472513">
      <w:pPr>
        <w:tabs>
          <w:tab w:val="left" w:pos="425"/>
          <w:tab w:val="left" w:pos="567"/>
          <w:tab w:val="left" w:pos="709"/>
        </w:tabs>
        <w:suppressAutoHyphens/>
        <w:spacing w:after="120" w:line="240" w:lineRule="auto"/>
        <w:jc w:val="both"/>
        <w:rPr>
          <w:rFonts w:ascii="Times New Roman" w:eastAsia="Times New Roman" w:hAnsi="Times New Roman" w:cs="Times New Roman"/>
          <w:sz w:val="24"/>
          <w:szCs w:val="24"/>
          <w:lang w:eastAsia="ar-SA"/>
        </w:rPr>
      </w:pPr>
      <w:r w:rsidRPr="00A33794">
        <w:rPr>
          <w:rFonts w:ascii="Times New Roman" w:eastAsia="Times New Roman" w:hAnsi="Times New Roman" w:cs="Times New Roman"/>
          <w:b/>
          <w:sz w:val="24"/>
          <w:szCs w:val="24"/>
          <w:lang w:eastAsia="ar-SA"/>
        </w:rPr>
        <w:t>Единая информационная система</w:t>
      </w:r>
      <w:r w:rsidRPr="00A33794">
        <w:rPr>
          <w:rFonts w:ascii="Times New Roman" w:eastAsia="Times New Roman" w:hAnsi="Times New Roman" w:cs="Times New Roman"/>
          <w:b/>
          <w:color w:val="FF0000"/>
          <w:sz w:val="24"/>
          <w:szCs w:val="24"/>
          <w:lang w:eastAsia="ar-SA"/>
        </w:rPr>
        <w:t xml:space="preserve"> </w:t>
      </w:r>
      <w:r w:rsidRPr="00A33794">
        <w:rPr>
          <w:rFonts w:ascii="Times New Roman" w:eastAsia="Times New Roman" w:hAnsi="Times New Roman" w:cs="Times New Roman"/>
          <w:b/>
          <w:sz w:val="24"/>
          <w:szCs w:val="24"/>
          <w:lang w:eastAsia="ar-SA"/>
        </w:rPr>
        <w:t>в сфере закупок товаров, работ, услуг для обеспечения государственных и муниципальных нужд</w:t>
      </w:r>
      <w:r w:rsidRPr="00A33794">
        <w:rPr>
          <w:rFonts w:ascii="Times New Roman" w:eastAsia="Times New Roman" w:hAnsi="Times New Roman" w:cs="Times New Roman"/>
          <w:color w:val="FF0000"/>
          <w:sz w:val="24"/>
          <w:szCs w:val="24"/>
          <w:lang w:eastAsia="ar-SA"/>
        </w:rPr>
        <w:t xml:space="preserve"> </w:t>
      </w:r>
      <w:r w:rsidRPr="00A33794">
        <w:rPr>
          <w:rFonts w:ascii="Times New Roman" w:eastAsia="Times New Roman" w:hAnsi="Times New Roman" w:cs="Times New Roman"/>
          <w:sz w:val="24"/>
          <w:szCs w:val="24"/>
          <w:lang w:eastAsia="ar-SA"/>
        </w:rPr>
        <w:t>(</w:t>
      </w:r>
      <w:hyperlink r:id="rId11" w:history="1">
        <w:r w:rsidRPr="00A33794">
          <w:rPr>
            <w:rFonts w:ascii="Times New Roman" w:eastAsia="Times New Roman" w:hAnsi="Times New Roman" w:cs="Times New Roman"/>
            <w:color w:val="0000FF"/>
            <w:sz w:val="24"/>
            <w:szCs w:val="24"/>
            <w:u w:val="single"/>
            <w:lang w:val="en-US" w:eastAsia="ar-SA"/>
          </w:rPr>
          <w:t>www</w:t>
        </w:r>
        <w:r w:rsidRPr="00A33794">
          <w:rPr>
            <w:rFonts w:ascii="Times New Roman" w:eastAsia="Times New Roman" w:hAnsi="Times New Roman" w:cs="Times New Roman"/>
            <w:color w:val="0000FF"/>
            <w:sz w:val="24"/>
            <w:szCs w:val="24"/>
            <w:u w:val="single"/>
            <w:lang w:eastAsia="ar-SA"/>
          </w:rPr>
          <w:t>.</w:t>
        </w:r>
        <w:r w:rsidRPr="00A33794">
          <w:rPr>
            <w:rFonts w:ascii="Times New Roman" w:eastAsia="Times New Roman" w:hAnsi="Times New Roman" w:cs="Times New Roman"/>
            <w:color w:val="0000FF"/>
            <w:sz w:val="24"/>
            <w:szCs w:val="24"/>
            <w:u w:val="single"/>
            <w:lang w:val="en-US" w:eastAsia="ar-SA"/>
          </w:rPr>
          <w:t>zakupki</w:t>
        </w:r>
        <w:r w:rsidRPr="00A33794">
          <w:rPr>
            <w:rFonts w:ascii="Times New Roman" w:eastAsia="Times New Roman" w:hAnsi="Times New Roman" w:cs="Times New Roman"/>
            <w:color w:val="0000FF"/>
            <w:sz w:val="24"/>
            <w:szCs w:val="24"/>
            <w:u w:val="single"/>
            <w:lang w:eastAsia="ar-SA"/>
          </w:rPr>
          <w:t>.</w:t>
        </w:r>
        <w:r w:rsidRPr="00A33794">
          <w:rPr>
            <w:rFonts w:ascii="Times New Roman" w:eastAsia="Times New Roman" w:hAnsi="Times New Roman" w:cs="Times New Roman"/>
            <w:color w:val="0000FF"/>
            <w:sz w:val="24"/>
            <w:szCs w:val="24"/>
            <w:u w:val="single"/>
            <w:lang w:val="en-US" w:eastAsia="ar-SA"/>
          </w:rPr>
          <w:t>gov</w:t>
        </w:r>
        <w:r w:rsidRPr="00A33794">
          <w:rPr>
            <w:rFonts w:ascii="Times New Roman" w:eastAsia="Times New Roman" w:hAnsi="Times New Roman" w:cs="Times New Roman"/>
            <w:color w:val="0000FF"/>
            <w:sz w:val="24"/>
            <w:szCs w:val="24"/>
            <w:u w:val="single"/>
            <w:lang w:eastAsia="ar-SA"/>
          </w:rPr>
          <w:t>.</w:t>
        </w:r>
        <w:r w:rsidRPr="00A33794">
          <w:rPr>
            <w:rFonts w:ascii="Times New Roman" w:eastAsia="Times New Roman" w:hAnsi="Times New Roman" w:cs="Times New Roman"/>
            <w:color w:val="0000FF"/>
            <w:sz w:val="24"/>
            <w:szCs w:val="24"/>
            <w:u w:val="single"/>
            <w:lang w:val="en-US" w:eastAsia="ar-SA"/>
          </w:rPr>
          <w:t>ru</w:t>
        </w:r>
      </w:hyperlink>
      <w:r w:rsidRPr="00A33794">
        <w:rPr>
          <w:rFonts w:ascii="Times New Roman" w:eastAsia="Times New Roman" w:hAnsi="Times New Roman" w:cs="Times New Roman"/>
          <w:sz w:val="24"/>
          <w:szCs w:val="24"/>
          <w:lang w:eastAsia="ar-SA"/>
        </w:rPr>
        <w:t>)</w:t>
      </w:r>
      <w:r w:rsidRPr="00A33794">
        <w:rPr>
          <w:rFonts w:ascii="Times New Roman" w:eastAsia="Times New Roman" w:hAnsi="Times New Roman" w:cs="Times New Roman"/>
          <w:b/>
          <w:color w:val="FF0000"/>
          <w:sz w:val="24"/>
          <w:szCs w:val="24"/>
          <w:lang w:eastAsia="ar-SA"/>
        </w:rPr>
        <w:t xml:space="preserve"> </w:t>
      </w:r>
      <w:r w:rsidRPr="00A33794">
        <w:rPr>
          <w:rFonts w:ascii="Times New Roman" w:eastAsia="Times New Roman" w:hAnsi="Times New Roman" w:cs="Times New Roman"/>
          <w:b/>
          <w:sz w:val="24"/>
          <w:szCs w:val="24"/>
          <w:lang w:eastAsia="ar-SA"/>
        </w:rPr>
        <w:t>(также по тексту  - единая информационная система в сфере закупок товаров, работ, услуг, единая информационная система (ЕИС)) –</w:t>
      </w:r>
      <w:r w:rsidRPr="00A33794">
        <w:rPr>
          <w:rFonts w:ascii="Times New Roman" w:eastAsia="Times New Roman" w:hAnsi="Times New Roman" w:cs="Times New Roman"/>
          <w:sz w:val="24"/>
          <w:szCs w:val="24"/>
          <w:lang w:eastAsia="ar-SA"/>
        </w:rPr>
        <w:t xml:space="preserve"> информация и документы в соответствии с требованиями Федерального за</w:t>
      </w:r>
      <w:r w:rsidR="00224EE0">
        <w:rPr>
          <w:rFonts w:ascii="Times New Roman" w:eastAsia="Times New Roman" w:hAnsi="Times New Roman" w:cs="Times New Roman"/>
          <w:sz w:val="24"/>
          <w:szCs w:val="24"/>
          <w:lang w:eastAsia="ar-SA"/>
        </w:rPr>
        <w:t xml:space="preserve">кона от 18.07.2011 </w:t>
      </w:r>
      <w:r w:rsidRPr="00A33794">
        <w:rPr>
          <w:rFonts w:ascii="Times New Roman" w:eastAsia="Times New Roman" w:hAnsi="Times New Roman" w:cs="Times New Roman"/>
          <w:sz w:val="24"/>
          <w:szCs w:val="24"/>
          <w:lang w:eastAsia="ar-SA"/>
        </w:rPr>
        <w:t xml:space="preserve">№ 223-ФЗ «О закупках товаров, работ, услуг отдельными видами юридических лиц» размещаются в единой информационной системе в сфере закупок товаров, работ, услуг для обеспечения государственных и муниципальных нужд. </w:t>
      </w:r>
    </w:p>
    <w:p w:rsidR="00472513" w:rsidRPr="00A33794" w:rsidRDefault="00472513" w:rsidP="00472513">
      <w:pPr>
        <w:tabs>
          <w:tab w:val="left" w:pos="425"/>
          <w:tab w:val="left" w:pos="567"/>
          <w:tab w:val="left" w:pos="709"/>
          <w:tab w:val="left" w:pos="851"/>
        </w:tabs>
        <w:suppressAutoHyphens/>
        <w:spacing w:after="0" w:line="240" w:lineRule="auto"/>
        <w:jc w:val="both"/>
        <w:rPr>
          <w:rFonts w:ascii="Times New Roman" w:eastAsia="Times New Roman" w:hAnsi="Times New Roman" w:cs="Times New Roman"/>
          <w:sz w:val="24"/>
          <w:szCs w:val="24"/>
          <w:lang w:eastAsia="ar-SA"/>
        </w:rPr>
      </w:pPr>
      <w:r w:rsidRPr="00A33794">
        <w:rPr>
          <w:rFonts w:ascii="Times New Roman" w:eastAsia="Times New Roman" w:hAnsi="Times New Roman" w:cs="Times New Roman"/>
          <w:sz w:val="24"/>
          <w:szCs w:val="24"/>
          <w:lang w:eastAsia="ar-SA"/>
        </w:rPr>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единой информационной системе в течение более чем одного рабочего дня, информация, подлежащая размещению в единой </w:t>
      </w:r>
      <w:r w:rsidRPr="00A33794">
        <w:rPr>
          <w:rFonts w:ascii="Times New Roman" w:eastAsia="Times New Roman" w:hAnsi="Times New Roman" w:cs="Times New Roman"/>
          <w:sz w:val="24"/>
          <w:szCs w:val="24"/>
          <w:lang w:eastAsia="ar-SA"/>
        </w:rPr>
        <w:lastRenderedPageBreak/>
        <w:t>информационной системе в соответствии с Федеральным законом от 18</w:t>
      </w:r>
      <w:r w:rsidR="00224EE0">
        <w:rPr>
          <w:rFonts w:ascii="Times New Roman" w:eastAsia="Times New Roman" w:hAnsi="Times New Roman" w:cs="Times New Roman"/>
          <w:sz w:val="24"/>
          <w:szCs w:val="24"/>
          <w:lang w:eastAsia="ar-SA"/>
        </w:rPr>
        <w:t xml:space="preserve">.07.2011 </w:t>
      </w:r>
      <w:r w:rsidRPr="00A33794">
        <w:rPr>
          <w:rFonts w:ascii="Times New Roman" w:eastAsia="Times New Roman" w:hAnsi="Times New Roman" w:cs="Times New Roman"/>
          <w:sz w:val="24"/>
          <w:szCs w:val="24"/>
          <w:lang w:eastAsia="ar-SA"/>
        </w:rPr>
        <w:t xml:space="preserve">№ 223-ФЗ «О закупках товаров, работ, услуг отдельными видами юридических лиц» и Положением о закупке товаров, работ, услуг АО «МЭС» (ИНН 5190907139, ОГРН 1095190009111), размещается Заказчиком на сайте Заказчика </w:t>
      </w:r>
      <w:hyperlink r:id="rId12" w:history="1">
        <w:r w:rsidRPr="00A33794">
          <w:rPr>
            <w:rFonts w:ascii="Times New Roman" w:eastAsia="Times New Roman" w:hAnsi="Times New Roman" w:cs="Times New Roman"/>
            <w:color w:val="0000FF"/>
            <w:sz w:val="24"/>
            <w:szCs w:val="24"/>
            <w:u w:val="single"/>
            <w:lang w:eastAsia="ar-SA"/>
          </w:rPr>
          <w:t>http://www.mures.ru/</w:t>
        </w:r>
      </w:hyperlink>
      <w:r w:rsidRPr="00A33794">
        <w:rPr>
          <w:rFonts w:ascii="Times New Roman" w:eastAsia="Times New Roman" w:hAnsi="Times New Roman" w:cs="Times New Roman"/>
          <w:sz w:val="24"/>
          <w:szCs w:val="24"/>
          <w:lang w:eastAsia="ar-SA"/>
        </w:rPr>
        <w:t xml:space="preserve"> с последующим размещением ее в единой информационной системе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rsidR="000E7D6A" w:rsidRPr="003A2F0D" w:rsidRDefault="000E7D6A" w:rsidP="003A2F0D">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rsidR="003A2F0D" w:rsidRPr="003A2F0D" w:rsidRDefault="003A2F0D" w:rsidP="00003B85">
      <w:pPr>
        <w:keepNext/>
        <w:numPr>
          <w:ilvl w:val="0"/>
          <w:numId w:val="25"/>
        </w:numPr>
        <w:tabs>
          <w:tab w:val="left" w:pos="426"/>
          <w:tab w:val="left" w:pos="3686"/>
        </w:tabs>
        <w:suppressAutoHyphens/>
        <w:spacing w:after="0" w:line="240" w:lineRule="auto"/>
        <w:ind w:left="0" w:firstLine="0"/>
        <w:jc w:val="center"/>
        <w:outlineLvl w:val="0"/>
        <w:rPr>
          <w:rFonts w:ascii="Times New Roman" w:eastAsia="Times New Roman" w:hAnsi="Times New Roman" w:cs="Times New Roman"/>
          <w:b/>
          <w:bCs/>
          <w:iCs/>
          <w:sz w:val="24"/>
          <w:szCs w:val="24"/>
          <w:lang w:val="x-none" w:eastAsia="ar-SA"/>
        </w:rPr>
      </w:pPr>
      <w:bookmarkStart w:id="5" w:name="_Toc474929117"/>
      <w:r w:rsidRPr="003A2F0D">
        <w:rPr>
          <w:rFonts w:ascii="Times New Roman" w:eastAsia="Times New Roman" w:hAnsi="Times New Roman" w:cs="Times New Roman"/>
          <w:b/>
          <w:iCs/>
          <w:sz w:val="24"/>
          <w:szCs w:val="24"/>
          <w:lang w:val="x-none" w:eastAsia="ar-SA"/>
        </w:rPr>
        <w:t>Общие положения</w:t>
      </w:r>
      <w:bookmarkEnd w:id="5"/>
    </w:p>
    <w:p w:rsidR="003A2F0D" w:rsidRPr="003A2F0D" w:rsidRDefault="003A2F0D" w:rsidP="004B06D0">
      <w:pPr>
        <w:keepNext/>
        <w:tabs>
          <w:tab w:val="left" w:pos="426"/>
          <w:tab w:val="left" w:pos="1134"/>
          <w:tab w:val="left" w:pos="1985"/>
          <w:tab w:val="left" w:pos="3686"/>
          <w:tab w:val="left" w:pos="4253"/>
          <w:tab w:val="left" w:pos="4678"/>
        </w:tabs>
        <w:suppressAutoHyphens/>
        <w:spacing w:after="0" w:line="240" w:lineRule="auto"/>
        <w:rPr>
          <w:rFonts w:ascii="Times New Roman" w:eastAsia="Times New Roman" w:hAnsi="Times New Roman" w:cs="Times New Roman"/>
          <w:b/>
          <w:bCs/>
          <w:iCs/>
          <w:sz w:val="24"/>
          <w:szCs w:val="24"/>
          <w:lang w:val="x-none" w:eastAsia="ar-SA"/>
        </w:rPr>
      </w:pPr>
    </w:p>
    <w:p w:rsidR="003A2F0D" w:rsidRPr="003A2F0D" w:rsidRDefault="003A2F0D" w:rsidP="004B06D0">
      <w:pPr>
        <w:keepNext/>
        <w:numPr>
          <w:ilvl w:val="1"/>
          <w:numId w:val="25"/>
        </w:numPr>
        <w:tabs>
          <w:tab w:val="clear" w:pos="7023"/>
          <w:tab w:val="left" w:pos="567"/>
          <w:tab w:val="left" w:pos="851"/>
          <w:tab w:val="left" w:pos="1985"/>
          <w:tab w:val="left" w:pos="3686"/>
          <w:tab w:val="left" w:pos="4678"/>
        </w:tabs>
        <w:suppressAutoHyphens/>
        <w:spacing w:after="0" w:line="240" w:lineRule="auto"/>
        <w:ind w:left="0" w:firstLine="0"/>
        <w:jc w:val="both"/>
        <w:rPr>
          <w:rFonts w:ascii="Times New Roman" w:eastAsia="Times New Roman" w:hAnsi="Times New Roman" w:cs="Times New Roman"/>
          <w:sz w:val="24"/>
          <w:szCs w:val="28"/>
          <w:lang w:val="x-none" w:eastAsia="ar-SA"/>
        </w:rPr>
      </w:pPr>
      <w:r w:rsidRPr="003A2F0D">
        <w:rPr>
          <w:rFonts w:ascii="Times New Roman" w:eastAsia="Times New Roman" w:hAnsi="Times New Roman" w:cs="Times New Roman"/>
          <w:b/>
          <w:bCs/>
          <w:sz w:val="24"/>
          <w:szCs w:val="24"/>
          <w:lang w:eastAsia="ar-SA"/>
        </w:rPr>
        <w:t>Общие сведения о процедуре запроса предложений</w:t>
      </w:r>
    </w:p>
    <w:p w:rsidR="003A2F0D" w:rsidRPr="003A2F0D" w:rsidRDefault="003A2F0D" w:rsidP="004B06D0">
      <w:pPr>
        <w:tabs>
          <w:tab w:val="left" w:pos="567"/>
          <w:tab w:val="left" w:pos="851"/>
        </w:tabs>
        <w:suppressAutoHyphens/>
        <w:spacing w:after="0" w:line="240" w:lineRule="auto"/>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sz w:val="24"/>
          <w:szCs w:val="28"/>
          <w:lang w:val="x-none" w:eastAsia="ar-SA"/>
        </w:rPr>
        <w:t>Заказчик</w:t>
      </w:r>
      <w:r w:rsidRPr="003A2F0D">
        <w:rPr>
          <w:rFonts w:ascii="Times New Roman" w:eastAsia="Times New Roman" w:hAnsi="Times New Roman" w:cs="Times New Roman"/>
          <w:sz w:val="24"/>
          <w:szCs w:val="24"/>
          <w:lang w:val="x-none" w:eastAsia="ar-SA"/>
        </w:rPr>
        <w:t xml:space="preserve"> извещением о проведении </w:t>
      </w:r>
      <w:r w:rsidRPr="003A2F0D">
        <w:rPr>
          <w:rFonts w:ascii="Times New Roman" w:eastAsia="Times New Roman" w:hAnsi="Times New Roman" w:cs="Times New Roman"/>
          <w:sz w:val="24"/>
          <w:szCs w:val="24"/>
          <w:lang w:eastAsia="ar-SA"/>
        </w:rPr>
        <w:t>запроса предложений</w:t>
      </w:r>
      <w:r w:rsidRPr="003A2F0D">
        <w:rPr>
          <w:rFonts w:ascii="Times New Roman" w:eastAsia="Times New Roman" w:hAnsi="Times New Roman" w:cs="Times New Roman"/>
          <w:sz w:val="24"/>
          <w:szCs w:val="24"/>
          <w:lang w:val="x-none" w:eastAsia="ar-SA"/>
        </w:rPr>
        <w:t>, опубликованн</w:t>
      </w:r>
      <w:r w:rsidRPr="003A2F0D">
        <w:rPr>
          <w:rFonts w:ascii="Times New Roman" w:eastAsia="Times New Roman" w:hAnsi="Times New Roman" w:cs="Times New Roman"/>
          <w:sz w:val="24"/>
          <w:szCs w:val="24"/>
          <w:lang w:eastAsia="ar-SA"/>
        </w:rPr>
        <w:t>ом</w:t>
      </w:r>
      <w:r w:rsidRPr="003A2F0D">
        <w:rPr>
          <w:rFonts w:ascii="Times New Roman" w:eastAsia="Times New Roman" w:hAnsi="Times New Roman" w:cs="Times New Roman"/>
          <w:sz w:val="24"/>
          <w:szCs w:val="24"/>
          <w:lang w:val="x-none" w:eastAsia="ar-SA"/>
        </w:rPr>
        <w:t xml:space="preserve"> </w:t>
      </w:r>
      <w:r w:rsidR="009660E0" w:rsidRPr="009660E0">
        <w:rPr>
          <w:rFonts w:ascii="Times New Roman" w:eastAsia="Times New Roman" w:hAnsi="Times New Roman" w:cs="Times New Roman"/>
          <w:iCs/>
          <w:sz w:val="24"/>
          <w:szCs w:val="28"/>
          <w:lang w:val="x-none" w:eastAsia="ar-SA"/>
        </w:rPr>
        <w:t>в единой информационной системе в сфере закупок товаров, работ, услуг</w:t>
      </w:r>
      <w:r w:rsidRPr="003A2F0D">
        <w:rPr>
          <w:rFonts w:ascii="Times New Roman" w:eastAsia="Times New Roman" w:hAnsi="Times New Roman" w:cs="Times New Roman"/>
          <w:iCs/>
          <w:sz w:val="24"/>
          <w:szCs w:val="28"/>
          <w:lang w:eastAsia="ar-SA"/>
        </w:rPr>
        <w:t xml:space="preserve"> </w:t>
      </w:r>
      <w:r w:rsidRPr="003A2F0D">
        <w:rPr>
          <w:rFonts w:ascii="Times New Roman" w:eastAsia="Times New Roman" w:hAnsi="Times New Roman" w:cs="Times New Roman"/>
          <w:sz w:val="24"/>
          <w:szCs w:val="24"/>
          <w:lang w:val="x-none" w:eastAsia="ar-SA"/>
        </w:rPr>
        <w:t xml:space="preserve">приглашает заинтересованных лиц к участию </w:t>
      </w:r>
      <w:r w:rsidRPr="003A2F0D">
        <w:rPr>
          <w:rFonts w:ascii="Times New Roman" w:eastAsia="Times New Roman" w:hAnsi="Times New Roman" w:cs="Times New Roman"/>
          <w:iCs/>
          <w:sz w:val="24"/>
          <w:szCs w:val="28"/>
          <w:lang w:val="x-none" w:eastAsia="ar-SA"/>
        </w:rPr>
        <w:t xml:space="preserve">в </w:t>
      </w:r>
      <w:r w:rsidRPr="003A2F0D">
        <w:rPr>
          <w:rFonts w:ascii="Times New Roman" w:eastAsia="Times New Roman" w:hAnsi="Times New Roman" w:cs="Times New Roman"/>
          <w:sz w:val="24"/>
          <w:szCs w:val="24"/>
          <w:lang w:eastAsia="ar-SA"/>
        </w:rPr>
        <w:t>запросе предложений</w:t>
      </w:r>
      <w:r w:rsidRPr="003A2F0D">
        <w:rPr>
          <w:rFonts w:ascii="Times New Roman" w:eastAsia="Times New Roman" w:hAnsi="Times New Roman" w:cs="Times New Roman"/>
          <w:sz w:val="24"/>
          <w:szCs w:val="24"/>
          <w:lang w:val="x-none" w:eastAsia="ar-SA"/>
        </w:rPr>
        <w:t>.</w:t>
      </w:r>
    </w:p>
    <w:p w:rsidR="003A2F0D" w:rsidRPr="003A2F0D" w:rsidRDefault="003A2F0D" w:rsidP="004B06D0">
      <w:pPr>
        <w:numPr>
          <w:ilvl w:val="2"/>
          <w:numId w:val="25"/>
        </w:numPr>
        <w:tabs>
          <w:tab w:val="left" w:pos="0"/>
          <w:tab w:val="left" w:pos="567"/>
          <w:tab w:val="left" w:pos="851"/>
          <w:tab w:val="left" w:pos="993"/>
        </w:tabs>
        <w:suppressAutoHyphens/>
        <w:overflowPunct w:val="0"/>
        <w:autoSpaceDE w:val="0"/>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Cs/>
          <w:sz w:val="24"/>
          <w:szCs w:val="24"/>
          <w:lang w:eastAsia="ar-SA"/>
        </w:rPr>
        <w:t xml:space="preserve"> Наименование и требования </w:t>
      </w:r>
      <w:r w:rsidRPr="003A2F0D">
        <w:rPr>
          <w:rFonts w:ascii="Times New Roman" w:eastAsia="Times New Roman" w:hAnsi="Times New Roman" w:cs="Times New Roman"/>
          <w:sz w:val="24"/>
          <w:szCs w:val="24"/>
          <w:lang w:val="x-none" w:eastAsia="ar-SA"/>
        </w:rPr>
        <w:t xml:space="preserve">к </w:t>
      </w:r>
      <w:r w:rsidRPr="003A2F0D">
        <w:rPr>
          <w:rFonts w:ascii="Times New Roman" w:eastAsia="Times New Roman" w:hAnsi="Times New Roman" w:cs="Times New Roman"/>
          <w:sz w:val="24"/>
          <w:szCs w:val="24"/>
          <w:lang w:eastAsia="ar-SA"/>
        </w:rPr>
        <w:t xml:space="preserve">поставляемой Продукции </w:t>
      </w:r>
      <w:r w:rsidRPr="003A2F0D">
        <w:rPr>
          <w:rFonts w:ascii="Times New Roman" w:eastAsia="Times New Roman" w:hAnsi="Times New Roman" w:cs="Times New Roman"/>
          <w:bCs/>
          <w:sz w:val="24"/>
          <w:szCs w:val="24"/>
          <w:lang w:eastAsia="ar-SA"/>
        </w:rPr>
        <w:t xml:space="preserve">указаны в разделе 5 «Техническое задание» Документации. </w:t>
      </w:r>
    </w:p>
    <w:p w:rsidR="003A2F0D" w:rsidRPr="003A2F0D" w:rsidRDefault="003A2F0D" w:rsidP="004B06D0">
      <w:pPr>
        <w:tabs>
          <w:tab w:val="left" w:pos="567"/>
          <w:tab w:val="left" w:pos="851"/>
        </w:tabs>
        <w:suppressAutoHyphens/>
        <w:spacing w:after="0" w:line="240" w:lineRule="auto"/>
        <w:jc w:val="both"/>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sz w:val="24"/>
          <w:szCs w:val="24"/>
          <w:lang w:eastAsia="ar-SA"/>
        </w:rPr>
        <w:t xml:space="preserve">Предметом запроса предложений </w:t>
      </w:r>
      <w:r w:rsidRPr="003A2F0D">
        <w:rPr>
          <w:rFonts w:ascii="Times New Roman" w:eastAsia="Times New Roman" w:hAnsi="Times New Roman" w:cs="Times New Roman"/>
          <w:bCs/>
          <w:sz w:val="24"/>
          <w:szCs w:val="24"/>
          <w:lang w:eastAsia="ar-SA"/>
        </w:rPr>
        <w:t xml:space="preserve">является </w:t>
      </w:r>
      <w:r w:rsidRPr="009D7629">
        <w:rPr>
          <w:rFonts w:ascii="Times New Roman" w:eastAsia="Calibri" w:hAnsi="Times New Roman" w:cs="Times New Roman"/>
          <w:b/>
          <w:bCs/>
          <w:sz w:val="24"/>
          <w:szCs w:val="24"/>
        </w:rPr>
        <w:t xml:space="preserve">поставка </w:t>
      </w:r>
      <w:r w:rsidRPr="009D7629">
        <w:rPr>
          <w:rFonts w:ascii="Times New Roman" w:eastAsia="Calibri" w:hAnsi="Times New Roman" w:cs="Times New Roman"/>
          <w:b/>
          <w:sz w:val="24"/>
          <w:szCs w:val="24"/>
        </w:rPr>
        <w:t>мазута топочного 100 ГОСТ 10585-2013 или нефтепродукт</w:t>
      </w:r>
      <w:r w:rsidR="00B114D1">
        <w:rPr>
          <w:rFonts w:ascii="Times New Roman" w:eastAsia="Calibri" w:hAnsi="Times New Roman" w:cs="Times New Roman"/>
          <w:b/>
          <w:sz w:val="24"/>
          <w:szCs w:val="24"/>
        </w:rPr>
        <w:t>ов</w:t>
      </w:r>
      <w:r w:rsidRPr="009D7629">
        <w:rPr>
          <w:rFonts w:ascii="Times New Roman" w:eastAsia="Calibri" w:hAnsi="Times New Roman" w:cs="Times New Roman"/>
          <w:b/>
          <w:sz w:val="24"/>
          <w:szCs w:val="24"/>
        </w:rPr>
        <w:t xml:space="preserve"> аналогичного или лучшего качества</w:t>
      </w:r>
      <w:r w:rsidRPr="003A2F0D">
        <w:rPr>
          <w:rFonts w:ascii="Times New Roman" w:eastAsia="Calibri" w:hAnsi="Times New Roman" w:cs="Times New Roman"/>
          <w:b/>
          <w:sz w:val="24"/>
          <w:szCs w:val="24"/>
        </w:rPr>
        <w:t xml:space="preserve"> </w:t>
      </w:r>
      <w:r w:rsidRPr="003A2F0D">
        <w:rPr>
          <w:rFonts w:ascii="Times New Roman" w:eastAsia="Calibri" w:hAnsi="Times New Roman" w:cs="Times New Roman"/>
          <w:sz w:val="24"/>
          <w:szCs w:val="24"/>
        </w:rPr>
        <w:t>(далее по тексту - Продукция).</w:t>
      </w:r>
    </w:p>
    <w:p w:rsidR="003A2F0D" w:rsidRPr="003A2F0D" w:rsidRDefault="003A2F0D" w:rsidP="004B06D0">
      <w:pPr>
        <w:tabs>
          <w:tab w:val="left" w:pos="567"/>
          <w:tab w:val="left" w:pos="851"/>
        </w:tabs>
        <w:suppressAutoHyphens/>
        <w:overflowPunct w:val="0"/>
        <w:autoSpaceDE w:val="0"/>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Сроки и место поставки Продукции указаны в Информационной карте </w:t>
      </w:r>
      <w:r w:rsidRPr="003A2F0D">
        <w:rPr>
          <w:rFonts w:ascii="Times New Roman" w:eastAsia="Times New Roman" w:hAnsi="Times New Roman" w:cs="Times New Roman"/>
          <w:bCs/>
          <w:sz w:val="24"/>
          <w:szCs w:val="24"/>
          <w:lang w:eastAsia="ar-SA"/>
        </w:rPr>
        <w:t>Документации</w:t>
      </w:r>
      <w:r w:rsidRPr="003A2F0D">
        <w:rPr>
          <w:rFonts w:ascii="Times New Roman" w:eastAsia="Times New Roman" w:hAnsi="Times New Roman" w:cs="Times New Roman"/>
          <w:sz w:val="24"/>
          <w:szCs w:val="24"/>
          <w:lang w:eastAsia="ar-SA"/>
        </w:rPr>
        <w:t>.</w:t>
      </w:r>
    </w:p>
    <w:p w:rsidR="003A2F0D" w:rsidRPr="003A2F0D" w:rsidRDefault="003A2F0D" w:rsidP="004B06D0">
      <w:pPr>
        <w:numPr>
          <w:ilvl w:val="2"/>
          <w:numId w:val="25"/>
        </w:numPr>
        <w:tabs>
          <w:tab w:val="left" w:pos="0"/>
          <w:tab w:val="left" w:pos="567"/>
          <w:tab w:val="left" w:pos="851"/>
          <w:tab w:val="left" w:pos="993"/>
        </w:tabs>
        <w:suppressAutoHyphens/>
        <w:overflowPunct w:val="0"/>
        <w:autoSpaceDE w:val="0"/>
        <w:spacing w:after="0" w:line="240" w:lineRule="auto"/>
        <w:ind w:left="0" w:firstLine="0"/>
        <w:jc w:val="both"/>
        <w:rPr>
          <w:rFonts w:ascii="Times New Roman" w:eastAsia="Times New Roman" w:hAnsi="Times New Roman" w:cs="Times New Roman"/>
          <w:bCs/>
          <w:sz w:val="24"/>
          <w:szCs w:val="28"/>
          <w:lang w:eastAsia="ar-SA"/>
        </w:rPr>
      </w:pPr>
      <w:r w:rsidRPr="003A2F0D">
        <w:rPr>
          <w:rFonts w:ascii="Times New Roman" w:eastAsia="Times New Roman" w:hAnsi="Times New Roman" w:cs="Times New Roman"/>
          <w:bCs/>
          <w:sz w:val="24"/>
          <w:szCs w:val="24"/>
          <w:lang w:eastAsia="ar-SA"/>
        </w:rPr>
        <w:t xml:space="preserve"> Участником закупки может быть любое лицо, обладающее соответствующей правоспособностью по законодательству Российской Федерации.</w:t>
      </w:r>
    </w:p>
    <w:p w:rsidR="003A2F0D" w:rsidRPr="003A2F0D" w:rsidRDefault="003A2F0D" w:rsidP="004B06D0">
      <w:pPr>
        <w:numPr>
          <w:ilvl w:val="2"/>
          <w:numId w:val="25"/>
        </w:numPr>
        <w:tabs>
          <w:tab w:val="left" w:pos="0"/>
          <w:tab w:val="left" w:pos="567"/>
          <w:tab w:val="left" w:pos="851"/>
          <w:tab w:val="left" w:pos="993"/>
        </w:tabs>
        <w:suppressAutoHyphens/>
        <w:overflowPunct w:val="0"/>
        <w:autoSpaceDE w:val="0"/>
        <w:spacing w:after="0" w:line="240" w:lineRule="auto"/>
        <w:ind w:left="0" w:firstLine="0"/>
        <w:jc w:val="both"/>
        <w:rPr>
          <w:rFonts w:ascii="Times New Roman" w:eastAsia="Times New Roman" w:hAnsi="Times New Roman" w:cs="Times New Roman"/>
          <w:bCs/>
          <w:sz w:val="24"/>
          <w:szCs w:val="28"/>
          <w:lang w:eastAsia="ar-SA"/>
        </w:rPr>
      </w:pPr>
      <w:r w:rsidRPr="003A2F0D">
        <w:rPr>
          <w:rFonts w:ascii="Times New Roman" w:eastAsia="Times New Roman" w:hAnsi="Times New Roman" w:cs="Times New Roman"/>
          <w:bCs/>
          <w:sz w:val="24"/>
          <w:szCs w:val="28"/>
          <w:lang w:eastAsia="ar-SA"/>
        </w:rPr>
        <w:t xml:space="preserve"> К этапу проведения </w:t>
      </w:r>
      <w:r w:rsidRPr="003A2F0D">
        <w:rPr>
          <w:rFonts w:ascii="Times New Roman" w:eastAsia="Times New Roman" w:hAnsi="Times New Roman" w:cs="Times New Roman"/>
          <w:sz w:val="24"/>
          <w:szCs w:val="24"/>
          <w:lang w:eastAsia="ar-SA"/>
        </w:rPr>
        <w:t>запроса предложений</w:t>
      </w:r>
      <w:r w:rsidRPr="003A2F0D">
        <w:rPr>
          <w:rFonts w:ascii="Times New Roman" w:eastAsia="Times New Roman" w:hAnsi="Times New Roman" w:cs="Times New Roman"/>
          <w:bCs/>
          <w:sz w:val="24"/>
          <w:szCs w:val="24"/>
          <w:lang w:eastAsia="ar-SA"/>
        </w:rPr>
        <w:t xml:space="preserve"> допускается Участник закупки, отвечающий требованиям, изложенным в Документации</w:t>
      </w:r>
      <w:r w:rsidRPr="003A2F0D">
        <w:rPr>
          <w:rFonts w:ascii="Times New Roman" w:eastAsia="Times New Roman" w:hAnsi="Times New Roman" w:cs="Times New Roman"/>
          <w:bCs/>
          <w:sz w:val="24"/>
          <w:lang w:eastAsia="ar-SA"/>
        </w:rPr>
        <w:t xml:space="preserve">, </w:t>
      </w:r>
      <w:r w:rsidRPr="003A2F0D">
        <w:rPr>
          <w:rFonts w:ascii="Times New Roman" w:eastAsia="Times New Roman" w:hAnsi="Times New Roman" w:cs="Times New Roman"/>
          <w:bCs/>
          <w:sz w:val="24"/>
          <w:szCs w:val="24"/>
          <w:lang w:eastAsia="ar-SA"/>
        </w:rPr>
        <w:t xml:space="preserve">своевременно подавший заявку на участие в </w:t>
      </w:r>
      <w:r w:rsidRPr="003A2F0D">
        <w:rPr>
          <w:rFonts w:ascii="Times New Roman" w:eastAsia="Times New Roman" w:hAnsi="Times New Roman" w:cs="Times New Roman"/>
          <w:sz w:val="24"/>
          <w:szCs w:val="24"/>
          <w:lang w:eastAsia="ar-SA"/>
        </w:rPr>
        <w:t>запросе предложений</w:t>
      </w:r>
      <w:r w:rsidRPr="003A2F0D">
        <w:rPr>
          <w:rFonts w:ascii="Times New Roman" w:eastAsia="Times New Roman" w:hAnsi="Times New Roman" w:cs="Times New Roman"/>
          <w:bCs/>
          <w:sz w:val="24"/>
          <w:szCs w:val="24"/>
          <w:lang w:eastAsia="ar-SA"/>
        </w:rPr>
        <w:t>, соответствующую требованиями Документации.</w:t>
      </w:r>
    </w:p>
    <w:p w:rsidR="003A2F0D" w:rsidRPr="003A2F0D" w:rsidRDefault="003A2F0D" w:rsidP="004B06D0">
      <w:pPr>
        <w:numPr>
          <w:ilvl w:val="2"/>
          <w:numId w:val="25"/>
        </w:numPr>
        <w:tabs>
          <w:tab w:val="left" w:pos="0"/>
          <w:tab w:val="left" w:pos="567"/>
          <w:tab w:val="left" w:pos="851"/>
          <w:tab w:val="left" w:pos="993"/>
        </w:tabs>
        <w:suppressAutoHyphens/>
        <w:overflowPunct w:val="0"/>
        <w:autoSpaceDE w:val="0"/>
        <w:spacing w:after="0" w:line="240" w:lineRule="auto"/>
        <w:ind w:left="0" w:firstLine="0"/>
        <w:jc w:val="both"/>
        <w:rPr>
          <w:rFonts w:ascii="Times New Roman" w:eastAsia="Times New Roman" w:hAnsi="Times New Roman" w:cs="Times New Roman"/>
          <w:bCs/>
          <w:sz w:val="24"/>
          <w:szCs w:val="28"/>
          <w:lang w:eastAsia="ar-SA"/>
        </w:rPr>
      </w:pPr>
      <w:r w:rsidRPr="003A2F0D">
        <w:rPr>
          <w:rFonts w:ascii="Times New Roman" w:eastAsia="Times New Roman" w:hAnsi="Times New Roman" w:cs="Times New Roman"/>
          <w:bCs/>
          <w:sz w:val="24"/>
          <w:szCs w:val="24"/>
          <w:lang w:eastAsia="ar-SA"/>
        </w:rPr>
        <w:t xml:space="preserve"> Решение о допуске Участников закупки</w:t>
      </w:r>
      <w:r w:rsidRPr="003A2F0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bCs/>
          <w:sz w:val="24"/>
          <w:szCs w:val="24"/>
          <w:lang w:eastAsia="ar-SA"/>
        </w:rPr>
        <w:t xml:space="preserve">к этапу проведения запроса предложений принимает Комиссия по закупке. </w:t>
      </w:r>
    </w:p>
    <w:p w:rsidR="003A2F0D" w:rsidRPr="003A2F0D" w:rsidRDefault="003A2F0D" w:rsidP="004B06D0">
      <w:pPr>
        <w:numPr>
          <w:ilvl w:val="2"/>
          <w:numId w:val="25"/>
        </w:numPr>
        <w:tabs>
          <w:tab w:val="left" w:pos="0"/>
          <w:tab w:val="left" w:pos="567"/>
          <w:tab w:val="left" w:pos="851"/>
          <w:tab w:val="left" w:pos="993"/>
        </w:tabs>
        <w:suppressAutoHyphens/>
        <w:overflowPunct w:val="0"/>
        <w:autoSpaceDE w:val="0"/>
        <w:spacing w:after="0" w:line="240" w:lineRule="auto"/>
        <w:ind w:left="0" w:firstLine="0"/>
        <w:jc w:val="both"/>
        <w:rPr>
          <w:rFonts w:ascii="Times New Roman" w:eastAsia="Times New Roman" w:hAnsi="Times New Roman" w:cs="Times New Roman"/>
          <w:bCs/>
          <w:sz w:val="24"/>
          <w:szCs w:val="28"/>
          <w:lang w:eastAsia="ar-SA"/>
        </w:rPr>
      </w:pPr>
      <w:r w:rsidRPr="003A2F0D">
        <w:rPr>
          <w:rFonts w:ascii="Times New Roman" w:eastAsia="Times New Roman" w:hAnsi="Times New Roman" w:cs="Times New Roman"/>
          <w:bCs/>
          <w:sz w:val="24"/>
          <w:szCs w:val="28"/>
          <w:lang w:eastAsia="ar-SA"/>
        </w:rPr>
        <w:t xml:space="preserve"> </w:t>
      </w:r>
      <w:r w:rsidRPr="003A2F0D">
        <w:rPr>
          <w:rFonts w:ascii="Times New Roman" w:eastAsia="Times New Roman" w:hAnsi="Times New Roman" w:cs="Times New Roman"/>
          <w:bCs/>
          <w:sz w:val="24"/>
          <w:szCs w:val="24"/>
          <w:lang w:eastAsia="ar-SA"/>
        </w:rPr>
        <w:t xml:space="preserve">Комиссия по закупке вправе на основании информации о несоответствии Участника установленным Документацией требованиям, полученной из любых официальных источников, использование которых не противоречит действующему законодательству Российской Федерации, отстранить Участника от </w:t>
      </w:r>
      <w:r w:rsidRPr="003A2F0D">
        <w:rPr>
          <w:rFonts w:ascii="Times New Roman" w:eastAsia="Times New Roman" w:hAnsi="Times New Roman" w:cs="Times New Roman"/>
          <w:sz w:val="24"/>
          <w:szCs w:val="24"/>
          <w:lang w:eastAsia="ar-SA"/>
        </w:rPr>
        <w:t>участия в запросе предложений</w:t>
      </w:r>
      <w:r w:rsidRPr="003A2F0D">
        <w:rPr>
          <w:rFonts w:ascii="Times New Roman" w:eastAsia="Times New Roman" w:hAnsi="Times New Roman" w:cs="Times New Roman"/>
          <w:bCs/>
          <w:sz w:val="24"/>
          <w:szCs w:val="24"/>
          <w:lang w:eastAsia="ar-SA"/>
        </w:rPr>
        <w:t xml:space="preserve"> на любом этапе.</w:t>
      </w:r>
      <w:bookmarkStart w:id="6" w:name="_Ref56231144"/>
      <w:bookmarkStart w:id="7" w:name="_Ref56231140"/>
      <w:bookmarkStart w:id="8" w:name="_Ref55313246"/>
    </w:p>
    <w:p w:rsidR="003A2F0D" w:rsidRPr="003A2F0D" w:rsidRDefault="003A2F0D" w:rsidP="004B06D0">
      <w:pPr>
        <w:tabs>
          <w:tab w:val="left" w:pos="0"/>
          <w:tab w:val="left" w:pos="567"/>
          <w:tab w:val="left" w:pos="851"/>
          <w:tab w:val="left" w:pos="993"/>
        </w:tabs>
        <w:suppressAutoHyphens/>
        <w:overflowPunct w:val="0"/>
        <w:autoSpaceDE w:val="0"/>
        <w:spacing w:after="0" w:line="240" w:lineRule="auto"/>
        <w:jc w:val="both"/>
        <w:rPr>
          <w:rFonts w:ascii="Times New Roman" w:eastAsia="Times New Roman" w:hAnsi="Times New Roman" w:cs="Times New Roman"/>
          <w:bCs/>
          <w:sz w:val="24"/>
          <w:szCs w:val="28"/>
          <w:lang w:eastAsia="ar-SA"/>
        </w:rPr>
      </w:pPr>
    </w:p>
    <w:p w:rsidR="003A2F0D" w:rsidRPr="003A2F0D" w:rsidRDefault="003A2F0D" w:rsidP="004B06D0">
      <w:pPr>
        <w:keepNext/>
        <w:numPr>
          <w:ilvl w:val="1"/>
          <w:numId w:val="25"/>
        </w:numPr>
        <w:tabs>
          <w:tab w:val="clear" w:pos="7023"/>
          <w:tab w:val="left" w:pos="567"/>
          <w:tab w:val="left" w:pos="851"/>
        </w:tabs>
        <w:suppressAutoHyphens/>
        <w:spacing w:after="0" w:line="240" w:lineRule="auto"/>
        <w:ind w:left="0" w:firstLine="0"/>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
          <w:sz w:val="24"/>
          <w:szCs w:val="24"/>
          <w:lang w:eastAsia="ar-SA"/>
        </w:rPr>
        <w:t xml:space="preserve">Правовой статус </w:t>
      </w:r>
      <w:r w:rsidRPr="003A2F0D">
        <w:rPr>
          <w:rFonts w:ascii="Times New Roman" w:eastAsia="Times New Roman" w:hAnsi="Times New Roman" w:cs="Times New Roman"/>
          <w:b/>
          <w:bCs/>
          <w:sz w:val="24"/>
          <w:szCs w:val="24"/>
          <w:lang w:eastAsia="ar-SA"/>
        </w:rPr>
        <w:t>запроса предложений</w:t>
      </w:r>
      <w:r w:rsidRPr="003A2F0D">
        <w:rPr>
          <w:rFonts w:ascii="Times New Roman" w:eastAsia="Times New Roman" w:hAnsi="Times New Roman" w:cs="Times New Roman"/>
          <w:bCs/>
          <w:sz w:val="24"/>
          <w:szCs w:val="24"/>
          <w:lang w:eastAsia="ar-SA"/>
        </w:rPr>
        <w:t xml:space="preserve"> </w:t>
      </w:r>
      <w:r w:rsidRPr="003A2F0D">
        <w:rPr>
          <w:rFonts w:ascii="Times New Roman" w:eastAsia="Times New Roman" w:hAnsi="Times New Roman" w:cs="Times New Roman"/>
          <w:b/>
          <w:sz w:val="24"/>
          <w:szCs w:val="24"/>
          <w:lang w:eastAsia="ar-SA"/>
        </w:rPr>
        <w:t>и документов</w:t>
      </w:r>
      <w:bookmarkEnd w:id="6"/>
      <w:bookmarkEnd w:id="7"/>
      <w:bookmarkEnd w:id="8"/>
    </w:p>
    <w:p w:rsidR="003A2F0D" w:rsidRPr="003A2F0D" w:rsidRDefault="003A2F0D" w:rsidP="004B06D0">
      <w:pPr>
        <w:numPr>
          <w:ilvl w:val="2"/>
          <w:numId w:val="25"/>
        </w:numPr>
        <w:tabs>
          <w:tab w:val="clear" w:pos="720"/>
          <w:tab w:val="left" w:pos="567"/>
          <w:tab w:val="left" w:pos="709"/>
          <w:tab w:val="left" w:pos="851"/>
          <w:tab w:val="left" w:pos="960"/>
          <w:tab w:val="left" w:pos="1134"/>
        </w:tabs>
        <w:suppressAutoHyphens/>
        <w:overflowPunct w:val="0"/>
        <w:autoSpaceDE w:val="0"/>
        <w:spacing w:after="0" w:line="240" w:lineRule="auto"/>
        <w:ind w:left="0" w:firstLine="0"/>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Cs/>
          <w:sz w:val="24"/>
          <w:szCs w:val="24"/>
          <w:lang w:eastAsia="ar-SA"/>
        </w:rPr>
        <w:t xml:space="preserve">Данный </w:t>
      </w:r>
      <w:r w:rsidRPr="003A2F0D">
        <w:rPr>
          <w:rFonts w:ascii="Times New Roman" w:eastAsia="Times New Roman" w:hAnsi="Times New Roman" w:cs="Times New Roman"/>
          <w:sz w:val="24"/>
          <w:szCs w:val="24"/>
          <w:lang w:eastAsia="ar-SA"/>
        </w:rPr>
        <w:t>запрос предложений</w:t>
      </w:r>
      <w:r w:rsidRPr="003A2F0D">
        <w:rPr>
          <w:rFonts w:ascii="Times New Roman" w:eastAsia="Times New Roman" w:hAnsi="Times New Roman" w:cs="Times New Roman"/>
          <w:bCs/>
          <w:sz w:val="24"/>
          <w:szCs w:val="24"/>
          <w:lang w:eastAsia="ar-SA"/>
        </w:rPr>
        <w:t xml:space="preserve"> проводится в соответствии с Федеральным законом от 08</w:t>
      </w:r>
      <w:r w:rsidR="00224EE0">
        <w:rPr>
          <w:rFonts w:ascii="Times New Roman" w:eastAsia="Times New Roman" w:hAnsi="Times New Roman" w:cs="Times New Roman"/>
          <w:bCs/>
          <w:sz w:val="24"/>
          <w:szCs w:val="24"/>
          <w:lang w:eastAsia="ar-SA"/>
        </w:rPr>
        <w:t>.07.</w:t>
      </w:r>
      <w:r w:rsidRPr="003A2F0D">
        <w:rPr>
          <w:rFonts w:ascii="Times New Roman" w:eastAsia="Times New Roman" w:hAnsi="Times New Roman" w:cs="Times New Roman"/>
          <w:bCs/>
          <w:sz w:val="24"/>
          <w:szCs w:val="24"/>
          <w:lang w:eastAsia="ar-SA"/>
        </w:rPr>
        <w:t xml:space="preserve">2011 № 223-ФЗ «О закупках товаров, работ, услуг отдельными видами юридических лиц» и </w:t>
      </w:r>
      <w:r w:rsidRPr="0085390C">
        <w:rPr>
          <w:rFonts w:ascii="Times New Roman" w:eastAsia="Times New Roman" w:hAnsi="Times New Roman" w:cs="Times New Roman"/>
          <w:bCs/>
          <w:sz w:val="24"/>
          <w:szCs w:val="24"/>
          <w:lang w:eastAsia="ar-SA"/>
        </w:rPr>
        <w:t xml:space="preserve">Положением о закупке товаров, работ, услуг </w:t>
      </w:r>
      <w:r w:rsidR="00DD5943">
        <w:rPr>
          <w:rFonts w:ascii="Times New Roman" w:eastAsia="Times New Roman" w:hAnsi="Times New Roman" w:cs="Times New Roman"/>
          <w:bCs/>
          <w:sz w:val="24"/>
          <w:szCs w:val="24"/>
          <w:lang w:eastAsia="ar-SA"/>
        </w:rPr>
        <w:t>АО «МЭС»</w:t>
      </w:r>
      <w:r w:rsidRPr="003A2F0D">
        <w:rPr>
          <w:rFonts w:ascii="Times New Roman" w:eastAsia="Calibri" w:hAnsi="Times New Roman" w:cs="Times New Roman"/>
          <w:bCs/>
          <w:sz w:val="24"/>
          <w:szCs w:val="24"/>
          <w:lang w:eastAsia="ar-SA"/>
        </w:rPr>
        <w:t xml:space="preserve"> (ИНН 5190907139, ОГРН</w:t>
      </w:r>
      <w:r w:rsidR="00267389">
        <w:rPr>
          <w:rFonts w:ascii="Times New Roman" w:eastAsia="Calibri" w:hAnsi="Times New Roman" w:cs="Times New Roman"/>
          <w:bCs/>
          <w:sz w:val="24"/>
          <w:szCs w:val="24"/>
          <w:lang w:eastAsia="ar-SA"/>
        </w:rPr>
        <w:t> </w:t>
      </w:r>
      <w:r w:rsidRPr="003A2F0D">
        <w:rPr>
          <w:rFonts w:ascii="Times New Roman" w:eastAsia="Calibri" w:hAnsi="Times New Roman" w:cs="Times New Roman"/>
          <w:bCs/>
          <w:sz w:val="24"/>
          <w:szCs w:val="24"/>
          <w:lang w:eastAsia="ar-SA"/>
        </w:rPr>
        <w:t>1095190009111) в действующей редакции</w:t>
      </w:r>
      <w:r w:rsidRPr="003A2F0D">
        <w:rPr>
          <w:rFonts w:ascii="Times New Roman" w:eastAsia="Times New Roman" w:hAnsi="Times New Roman" w:cs="Times New Roman"/>
          <w:bCs/>
          <w:sz w:val="24"/>
          <w:szCs w:val="24"/>
          <w:lang w:eastAsia="ar-SA"/>
        </w:rPr>
        <w:t xml:space="preserve">. </w:t>
      </w:r>
    </w:p>
    <w:p w:rsidR="003A2F0D" w:rsidRPr="003A2F0D" w:rsidRDefault="003A2F0D" w:rsidP="004B06D0">
      <w:pPr>
        <w:numPr>
          <w:ilvl w:val="2"/>
          <w:numId w:val="25"/>
        </w:numPr>
        <w:tabs>
          <w:tab w:val="clear" w:pos="720"/>
          <w:tab w:val="left" w:pos="567"/>
          <w:tab w:val="left" w:pos="709"/>
          <w:tab w:val="left" w:pos="851"/>
          <w:tab w:val="left" w:pos="960"/>
          <w:tab w:val="left" w:pos="1134"/>
        </w:tabs>
        <w:suppressAutoHyphens/>
        <w:overflowPunct w:val="0"/>
        <w:autoSpaceDE w:val="0"/>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Запрос предложений</w:t>
      </w:r>
      <w:r w:rsidRPr="003A2F0D">
        <w:rPr>
          <w:rFonts w:ascii="Times New Roman" w:eastAsia="Times New Roman" w:hAnsi="Times New Roman" w:cs="Times New Roman"/>
          <w:bCs/>
          <w:sz w:val="24"/>
          <w:szCs w:val="24"/>
          <w:lang w:eastAsia="ar-SA"/>
        </w:rPr>
        <w:t xml:space="preserve"> не является конкурсом, и его проведение не регулируется статьями 447-449 части первой Гражданского кодекса Российской Федерации. З</w:t>
      </w:r>
      <w:r w:rsidRPr="003A2F0D">
        <w:rPr>
          <w:rFonts w:ascii="Times New Roman" w:eastAsia="Times New Roman" w:hAnsi="Times New Roman" w:cs="Times New Roman"/>
          <w:sz w:val="24"/>
          <w:szCs w:val="24"/>
          <w:lang w:eastAsia="ar-SA"/>
        </w:rPr>
        <w:t>апрос предложений</w:t>
      </w:r>
      <w:r w:rsidRPr="003A2F0D">
        <w:rPr>
          <w:rFonts w:ascii="Times New Roman" w:eastAsia="Times New Roman" w:hAnsi="Times New Roman" w:cs="Times New Roman"/>
          <w:bCs/>
          <w:sz w:val="24"/>
          <w:szCs w:val="24"/>
          <w:lang w:eastAsia="ar-SA"/>
        </w:rPr>
        <w:t xml:space="preserve"> также не является публичным конкурсом и не регулируется статьями 1057-1061 части второй Гражданского кодекса Российской Федерации. Таким образом, данный </w:t>
      </w:r>
      <w:r w:rsidRPr="003A2F0D">
        <w:rPr>
          <w:rFonts w:ascii="Times New Roman" w:eastAsia="Times New Roman" w:hAnsi="Times New Roman" w:cs="Times New Roman"/>
          <w:sz w:val="24"/>
          <w:szCs w:val="24"/>
          <w:lang w:eastAsia="ar-SA"/>
        </w:rPr>
        <w:t>запрос предложений</w:t>
      </w:r>
      <w:r w:rsidRPr="003A2F0D">
        <w:rPr>
          <w:rFonts w:ascii="Times New Roman" w:eastAsia="Times New Roman" w:hAnsi="Times New Roman" w:cs="Times New Roman"/>
          <w:bCs/>
          <w:sz w:val="24"/>
          <w:szCs w:val="24"/>
          <w:lang w:eastAsia="ar-SA"/>
        </w:rPr>
        <w:t xml:space="preserve"> не накладывает на Заказчика соответствующего объема гражданско-правовых обязательств, в том числе по обязательному заключению договора с Победителем или иным Участником закупки.</w:t>
      </w:r>
    </w:p>
    <w:p w:rsidR="003A2F0D" w:rsidRPr="003A2F0D" w:rsidRDefault="003A2F0D" w:rsidP="004B06D0">
      <w:pPr>
        <w:tabs>
          <w:tab w:val="left" w:pos="567"/>
          <w:tab w:val="left" w:pos="709"/>
          <w:tab w:val="left" w:pos="851"/>
          <w:tab w:val="left" w:pos="960"/>
          <w:tab w:val="left" w:pos="1134"/>
        </w:tabs>
        <w:suppressAutoHyphens/>
        <w:overflowPunct w:val="0"/>
        <w:autoSpaceDE w:val="0"/>
        <w:spacing w:after="0" w:line="240" w:lineRule="auto"/>
        <w:jc w:val="both"/>
        <w:rPr>
          <w:rFonts w:ascii="Times New Roman" w:eastAsia="Times New Roman" w:hAnsi="Times New Roman" w:cs="Times New Roman"/>
          <w:b/>
          <w:sz w:val="24"/>
          <w:szCs w:val="24"/>
          <w:lang w:eastAsia="ar-SA"/>
        </w:rPr>
      </w:pPr>
    </w:p>
    <w:p w:rsidR="003A2F0D" w:rsidRPr="003A2F0D" w:rsidRDefault="003A2F0D" w:rsidP="004B06D0">
      <w:pPr>
        <w:keepNext/>
        <w:numPr>
          <w:ilvl w:val="1"/>
          <w:numId w:val="25"/>
        </w:numPr>
        <w:tabs>
          <w:tab w:val="clear" w:pos="7023"/>
          <w:tab w:val="left" w:pos="426"/>
          <w:tab w:val="left" w:pos="567"/>
          <w:tab w:val="left" w:pos="851"/>
        </w:tabs>
        <w:suppressAutoHyphens/>
        <w:spacing w:after="0" w:line="240" w:lineRule="auto"/>
        <w:ind w:left="0" w:firstLine="0"/>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
          <w:sz w:val="24"/>
          <w:szCs w:val="24"/>
          <w:lang w:eastAsia="ar-SA"/>
        </w:rPr>
        <w:t>Затраты на участие в запросе предложений</w:t>
      </w:r>
    </w:p>
    <w:p w:rsidR="003A2F0D" w:rsidRPr="003A2F0D" w:rsidRDefault="003A2F0D" w:rsidP="004B06D0">
      <w:pPr>
        <w:numPr>
          <w:ilvl w:val="2"/>
          <w:numId w:val="25"/>
        </w:numPr>
        <w:tabs>
          <w:tab w:val="clear" w:pos="720"/>
          <w:tab w:val="left" w:pos="567"/>
          <w:tab w:val="left" w:pos="709"/>
          <w:tab w:val="left" w:pos="851"/>
          <w:tab w:val="left" w:pos="960"/>
          <w:tab w:val="left" w:pos="993"/>
        </w:tabs>
        <w:suppressAutoHyphens/>
        <w:overflowPunct w:val="0"/>
        <w:autoSpaceDE w:val="0"/>
        <w:spacing w:after="0" w:line="240" w:lineRule="auto"/>
        <w:ind w:left="0" w:firstLine="0"/>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Cs/>
          <w:sz w:val="24"/>
          <w:szCs w:val="24"/>
          <w:lang w:eastAsia="ar-SA"/>
        </w:rPr>
        <w:t xml:space="preserve"> Участник закупки несет все расходы, связанные с участием в </w:t>
      </w:r>
      <w:r w:rsidRPr="003A2F0D">
        <w:rPr>
          <w:rFonts w:ascii="Times New Roman" w:eastAsia="Times New Roman" w:hAnsi="Times New Roman" w:cs="Times New Roman"/>
          <w:sz w:val="24"/>
          <w:szCs w:val="24"/>
          <w:lang w:eastAsia="ar-SA"/>
        </w:rPr>
        <w:t>запросе предложений</w:t>
      </w:r>
      <w:r w:rsidRPr="003A2F0D">
        <w:rPr>
          <w:rFonts w:ascii="Times New Roman" w:eastAsia="Times New Roman" w:hAnsi="Times New Roman" w:cs="Times New Roman"/>
          <w:bCs/>
          <w:sz w:val="24"/>
          <w:szCs w:val="24"/>
          <w:lang w:eastAsia="ar-SA"/>
        </w:rPr>
        <w:t>, в том числе с подготовкой и предоставлением заявки на участие, иной документации, а Заказчик не имеет обязательств по этим расходам независимо от итогов</w:t>
      </w:r>
      <w:r w:rsidRPr="003A2F0D">
        <w:rPr>
          <w:rFonts w:ascii="Times New Roman" w:eastAsia="Times New Roman" w:hAnsi="Times New Roman" w:cs="Times New Roman"/>
          <w:color w:val="FF0000"/>
          <w:sz w:val="24"/>
          <w:szCs w:val="24"/>
          <w:lang w:eastAsia="ar-SA"/>
        </w:rPr>
        <w:t xml:space="preserve"> </w:t>
      </w:r>
      <w:r w:rsidRPr="003A2F0D">
        <w:rPr>
          <w:rFonts w:ascii="Times New Roman" w:eastAsia="Times New Roman" w:hAnsi="Times New Roman" w:cs="Times New Roman"/>
          <w:sz w:val="24"/>
          <w:szCs w:val="24"/>
          <w:lang w:eastAsia="ar-SA"/>
        </w:rPr>
        <w:t>запроса предложений</w:t>
      </w:r>
      <w:r w:rsidRPr="003A2F0D">
        <w:rPr>
          <w:rFonts w:ascii="Times New Roman" w:eastAsia="Times New Roman" w:hAnsi="Times New Roman" w:cs="Times New Roman"/>
          <w:bCs/>
          <w:sz w:val="24"/>
          <w:szCs w:val="24"/>
          <w:lang w:eastAsia="ar-SA"/>
        </w:rPr>
        <w:t xml:space="preserve">, а также оснований их завершения. </w:t>
      </w:r>
    </w:p>
    <w:p w:rsidR="003A2F0D" w:rsidRPr="003A2F0D" w:rsidRDefault="00F80501" w:rsidP="004B06D0">
      <w:pPr>
        <w:tabs>
          <w:tab w:val="left" w:pos="567"/>
          <w:tab w:val="left" w:pos="851"/>
        </w:tabs>
        <w:suppressAutoHyphens/>
        <w:overflowPunct w:val="0"/>
        <w:autoSpaceDE w:val="0"/>
        <w:spacing w:after="0" w:line="240" w:lineRule="auto"/>
        <w:jc w:val="both"/>
        <w:rPr>
          <w:rFonts w:ascii="Times New Roman" w:eastAsia="Times New Roman" w:hAnsi="Times New Roman" w:cs="Times New Roman"/>
          <w:bCs/>
          <w:sz w:val="24"/>
          <w:szCs w:val="24"/>
          <w:lang w:eastAsia="ar-SA"/>
        </w:rPr>
      </w:pPr>
      <w:r w:rsidRPr="002D09CE">
        <w:rPr>
          <w:rFonts w:ascii="Times New Roman" w:eastAsia="Times New Roman" w:hAnsi="Times New Roman" w:cs="Times New Roman"/>
          <w:bCs/>
          <w:sz w:val="24"/>
          <w:szCs w:val="24"/>
          <w:lang w:eastAsia="ar-SA"/>
        </w:rPr>
        <w:tab/>
      </w:r>
      <w:r w:rsidR="003A2F0D" w:rsidRPr="003A2F0D">
        <w:rPr>
          <w:rFonts w:ascii="Times New Roman" w:eastAsia="Times New Roman" w:hAnsi="Times New Roman" w:cs="Times New Roman"/>
          <w:bCs/>
          <w:sz w:val="24"/>
          <w:szCs w:val="24"/>
          <w:lang w:eastAsia="ar-SA"/>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Никакие претензии к Заказчику не будут приниматься на том основании, что Участник закупки не понимал какие-либо вопросы или положения Документации. Неполное представление информации, запрашиваемой в Документации, или же подача заявки, не отвечающей </w:t>
      </w:r>
      <w:r w:rsidR="003A2F0D" w:rsidRPr="003A2F0D">
        <w:rPr>
          <w:rFonts w:ascii="Times New Roman" w:eastAsia="Times New Roman" w:hAnsi="Times New Roman" w:cs="Times New Roman"/>
          <w:bCs/>
          <w:sz w:val="24"/>
          <w:szCs w:val="24"/>
          <w:lang w:eastAsia="ar-SA"/>
        </w:rPr>
        <w:lastRenderedPageBreak/>
        <w:t>требованиям Документации, представляют собой риск для Участника закупки, и может привести к отклонению его заявки.</w:t>
      </w:r>
    </w:p>
    <w:p w:rsidR="003A2F0D" w:rsidRPr="003A2F0D" w:rsidRDefault="003A2F0D" w:rsidP="004B06D0">
      <w:pPr>
        <w:numPr>
          <w:ilvl w:val="2"/>
          <w:numId w:val="25"/>
        </w:numPr>
        <w:tabs>
          <w:tab w:val="clear" w:pos="720"/>
          <w:tab w:val="left" w:pos="567"/>
          <w:tab w:val="left" w:pos="709"/>
          <w:tab w:val="left" w:pos="851"/>
          <w:tab w:val="left" w:pos="960"/>
          <w:tab w:val="left" w:pos="1134"/>
        </w:tabs>
        <w:suppressAutoHyphens/>
        <w:overflowPunct w:val="0"/>
        <w:autoSpaceDE w:val="0"/>
        <w:spacing w:after="0" w:line="240" w:lineRule="auto"/>
        <w:ind w:left="0" w:firstLine="0"/>
        <w:jc w:val="both"/>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bCs/>
          <w:sz w:val="24"/>
          <w:szCs w:val="24"/>
          <w:lang w:eastAsia="ar-SA"/>
        </w:rPr>
        <w:t xml:space="preserve">Участники закупки не вправе требовать компенсацию упущенной выгоды, понесенной в ходе подготовки и проведения </w:t>
      </w:r>
      <w:r w:rsidRPr="003A2F0D">
        <w:rPr>
          <w:rFonts w:ascii="Times New Roman" w:eastAsia="Times New Roman" w:hAnsi="Times New Roman" w:cs="Times New Roman"/>
          <w:sz w:val="24"/>
          <w:szCs w:val="24"/>
          <w:lang w:eastAsia="ar-SA"/>
        </w:rPr>
        <w:t>запроса предложений</w:t>
      </w:r>
      <w:r w:rsidRPr="003A2F0D">
        <w:rPr>
          <w:rFonts w:ascii="Times New Roman" w:eastAsia="Times New Roman" w:hAnsi="Times New Roman" w:cs="Times New Roman"/>
          <w:bCs/>
          <w:sz w:val="24"/>
          <w:szCs w:val="24"/>
          <w:lang w:eastAsia="ar-SA"/>
        </w:rPr>
        <w:t xml:space="preserve">. </w:t>
      </w:r>
    </w:p>
    <w:p w:rsidR="003A2F0D" w:rsidRPr="002422A4" w:rsidRDefault="003A2F0D" w:rsidP="004B06D0">
      <w:pPr>
        <w:keepNext/>
        <w:numPr>
          <w:ilvl w:val="1"/>
          <w:numId w:val="25"/>
        </w:numPr>
        <w:tabs>
          <w:tab w:val="clear" w:pos="7023"/>
          <w:tab w:val="left" w:pos="0"/>
          <w:tab w:val="left" w:pos="426"/>
          <w:tab w:val="left" w:pos="567"/>
          <w:tab w:val="left" w:pos="851"/>
        </w:tabs>
        <w:suppressAutoHyphens/>
        <w:spacing w:after="0" w:line="240" w:lineRule="auto"/>
        <w:ind w:left="0" w:firstLine="0"/>
        <w:jc w:val="both"/>
        <w:rPr>
          <w:rFonts w:ascii="Times New Roman" w:eastAsia="Times New Roman" w:hAnsi="Times New Roman" w:cs="Times New Roman"/>
          <w:sz w:val="24"/>
          <w:szCs w:val="24"/>
          <w:lang w:eastAsia="ar-SA"/>
        </w:rPr>
      </w:pPr>
      <w:r w:rsidRPr="002422A4">
        <w:rPr>
          <w:rFonts w:ascii="Times New Roman" w:eastAsia="Times New Roman" w:hAnsi="Times New Roman" w:cs="Times New Roman"/>
          <w:b/>
          <w:sz w:val="24"/>
          <w:szCs w:val="24"/>
          <w:lang w:eastAsia="ar-SA"/>
        </w:rPr>
        <w:t>Отказ от проведения запроса предложений</w:t>
      </w:r>
    </w:p>
    <w:p w:rsidR="00EF6C98" w:rsidRPr="002422A4" w:rsidRDefault="00EF6C98" w:rsidP="00EF6C98">
      <w:pPr>
        <w:numPr>
          <w:ilvl w:val="2"/>
          <w:numId w:val="25"/>
        </w:numPr>
        <w:tabs>
          <w:tab w:val="left" w:pos="0"/>
          <w:tab w:val="left" w:pos="1134"/>
        </w:tabs>
        <w:suppressAutoHyphens/>
        <w:spacing w:after="0" w:line="240" w:lineRule="auto"/>
        <w:ind w:left="0" w:firstLine="0"/>
        <w:jc w:val="both"/>
        <w:rPr>
          <w:rFonts w:ascii="Times New Roman" w:eastAsia="Times New Roman" w:hAnsi="Times New Roman"/>
          <w:b/>
          <w:sz w:val="24"/>
          <w:szCs w:val="24"/>
          <w:lang w:eastAsia="ar-SA"/>
        </w:rPr>
      </w:pPr>
      <w:r w:rsidRPr="002422A4">
        <w:rPr>
          <w:rFonts w:ascii="Times New Roman" w:eastAsia="Times New Roman" w:hAnsi="Times New Roman"/>
          <w:bCs/>
          <w:sz w:val="24"/>
          <w:szCs w:val="24"/>
          <w:lang w:eastAsia="ru-RU"/>
        </w:rPr>
        <w:t xml:space="preserve">Заказчик имеет право отказаться от проведения запроса предложений не позднее чем за 3 дня до дня окончания срока подачи заявок, при этом Заказчик не несет ответственности перед Участниками закупки, направившими заявку на участие в запросе предложений. Расходы, понесенные Участником закупки при подаче заявки на участие в запросе предложений, Заказчиком возмещению не подлежат. </w:t>
      </w:r>
    </w:p>
    <w:p w:rsidR="003A2F0D" w:rsidRPr="002422A4" w:rsidRDefault="00EF6C98" w:rsidP="00EF6C98">
      <w:pPr>
        <w:numPr>
          <w:ilvl w:val="2"/>
          <w:numId w:val="25"/>
        </w:numPr>
        <w:tabs>
          <w:tab w:val="clear" w:pos="720"/>
          <w:tab w:val="num" w:pos="0"/>
          <w:tab w:val="left" w:pos="567"/>
          <w:tab w:val="left" w:pos="851"/>
          <w:tab w:val="left" w:pos="1134"/>
        </w:tabs>
        <w:suppressAutoHyphens/>
        <w:autoSpaceDE w:val="0"/>
        <w:spacing w:after="0" w:line="240" w:lineRule="auto"/>
        <w:ind w:left="0" w:firstLine="0"/>
        <w:jc w:val="both"/>
        <w:rPr>
          <w:rFonts w:ascii="Times New Roman" w:eastAsia="Times New Roman" w:hAnsi="Times New Roman" w:cs="Times New Roman"/>
          <w:color w:val="FF0000"/>
          <w:sz w:val="24"/>
          <w:szCs w:val="24"/>
          <w:lang w:eastAsia="ar-SA"/>
        </w:rPr>
      </w:pPr>
      <w:r w:rsidRPr="002422A4">
        <w:rPr>
          <w:rFonts w:ascii="Times New Roman" w:eastAsia="Times New Roman" w:hAnsi="Times New Roman"/>
          <w:sz w:val="24"/>
          <w:szCs w:val="24"/>
          <w:lang w:eastAsia="ar-SA"/>
        </w:rPr>
        <w:t xml:space="preserve">Извещение об отказе от проведения запроса предложений размещается Заказчиком </w:t>
      </w:r>
      <w:r w:rsidRPr="002422A4">
        <w:rPr>
          <w:rFonts w:ascii="Times New Roman" w:eastAsia="Times New Roman" w:hAnsi="Times New Roman"/>
          <w:bCs/>
          <w:sz w:val="24"/>
          <w:szCs w:val="24"/>
          <w:lang w:eastAsia="ar-SA"/>
        </w:rPr>
        <w:t>в единой информационной системе в сфере закупок товаров, работ, услуг в течение 3 (трех) дней со дня принятия решения об отказе.</w:t>
      </w:r>
      <w:r w:rsidR="003A2F0D" w:rsidRPr="002422A4">
        <w:rPr>
          <w:rFonts w:ascii="Times New Roman" w:eastAsia="Times New Roman" w:hAnsi="Times New Roman" w:cs="Times New Roman"/>
          <w:color w:val="0000FF"/>
          <w:sz w:val="24"/>
          <w:szCs w:val="24"/>
          <w:u w:val="single"/>
          <w:lang w:eastAsia="ar-SA"/>
        </w:rPr>
        <w:t xml:space="preserve"> </w:t>
      </w:r>
    </w:p>
    <w:p w:rsidR="003A2F0D" w:rsidRPr="003A2F0D" w:rsidRDefault="003A2F0D" w:rsidP="004B06D0">
      <w:pPr>
        <w:tabs>
          <w:tab w:val="left" w:pos="0"/>
          <w:tab w:val="left" w:pos="567"/>
          <w:tab w:val="left" w:pos="851"/>
          <w:tab w:val="left" w:pos="1134"/>
        </w:tabs>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3A2F0D" w:rsidRPr="003A2F0D" w:rsidRDefault="003A2F0D" w:rsidP="004B06D0">
      <w:pPr>
        <w:keepNext/>
        <w:numPr>
          <w:ilvl w:val="1"/>
          <w:numId w:val="25"/>
        </w:numPr>
        <w:tabs>
          <w:tab w:val="clear" w:pos="7023"/>
          <w:tab w:val="left" w:pos="0"/>
          <w:tab w:val="left" w:pos="426"/>
          <w:tab w:val="left" w:pos="567"/>
          <w:tab w:val="left" w:pos="851"/>
        </w:tabs>
        <w:suppressAutoHyphens/>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Возврат документов</w:t>
      </w:r>
    </w:p>
    <w:p w:rsidR="003A2F0D" w:rsidRPr="003A2F0D" w:rsidRDefault="003A2F0D" w:rsidP="004B06D0">
      <w:pPr>
        <w:tabs>
          <w:tab w:val="left" w:pos="0"/>
          <w:tab w:val="left" w:pos="567"/>
          <w:tab w:val="left" w:pos="851"/>
        </w:tabs>
        <w:suppressAutoHyphens/>
        <w:spacing w:after="0" w:line="240" w:lineRule="auto"/>
        <w:jc w:val="both"/>
        <w:rPr>
          <w:rFonts w:ascii="Times New Roman" w:eastAsia="Times New Roman" w:hAnsi="Times New Roman" w:cs="Times New Roman"/>
          <w:b/>
          <w:bCs/>
          <w:iCs/>
          <w:sz w:val="24"/>
          <w:szCs w:val="24"/>
          <w:lang w:val="x-none" w:eastAsia="ar-SA"/>
        </w:rPr>
      </w:pPr>
      <w:r w:rsidRPr="003A2F0D">
        <w:rPr>
          <w:rFonts w:ascii="Times New Roman" w:eastAsia="Times New Roman" w:hAnsi="Times New Roman" w:cs="Times New Roman"/>
          <w:sz w:val="24"/>
          <w:szCs w:val="24"/>
          <w:lang w:eastAsia="ar-SA"/>
        </w:rPr>
        <w:t>Все заявки на участие, а также отдельные документы, входящие в состав заявки, присланные на запрос предложений, не возвращаются, кроме отозванных Участниками закупки и опоздавших заявок, а также в случае отказа Заказчика от проведения запроса предложений путем вручения их Участнику закупки или его уполномоченному представителю под расписку, либо путем отправления по почте с уведомлением о вручении (с отметкой о причине возврата) (по письменному запросу Участника закупки).</w:t>
      </w:r>
    </w:p>
    <w:p w:rsidR="003A2F0D" w:rsidRPr="003A2F0D" w:rsidRDefault="003A2F0D" w:rsidP="004B06D0">
      <w:pPr>
        <w:tabs>
          <w:tab w:val="left" w:pos="0"/>
          <w:tab w:val="left" w:pos="567"/>
          <w:tab w:val="left" w:pos="851"/>
        </w:tabs>
        <w:suppressAutoHyphens/>
        <w:spacing w:after="0" w:line="240" w:lineRule="auto"/>
        <w:jc w:val="both"/>
        <w:rPr>
          <w:rFonts w:ascii="Times New Roman" w:eastAsia="Times New Roman" w:hAnsi="Times New Roman" w:cs="Times New Roman"/>
          <w:b/>
          <w:bCs/>
          <w:iCs/>
          <w:sz w:val="24"/>
          <w:szCs w:val="24"/>
          <w:lang w:eastAsia="ar-SA"/>
        </w:rPr>
      </w:pPr>
    </w:p>
    <w:p w:rsidR="003A2F0D" w:rsidRPr="003A2F0D" w:rsidRDefault="003A2F0D" w:rsidP="003A2F0D">
      <w:pPr>
        <w:keepNext/>
        <w:suppressAutoHyphens/>
        <w:spacing w:after="0" w:line="240" w:lineRule="auto"/>
        <w:jc w:val="center"/>
        <w:outlineLvl w:val="0"/>
        <w:rPr>
          <w:rFonts w:ascii="Times New Roman" w:eastAsia="Times New Roman" w:hAnsi="Times New Roman" w:cs="Times New Roman"/>
          <w:b/>
          <w:iCs/>
          <w:sz w:val="24"/>
          <w:szCs w:val="24"/>
          <w:lang w:eastAsia="ar-SA"/>
        </w:rPr>
      </w:pPr>
      <w:bookmarkStart w:id="9" w:name="_Toc474929118"/>
      <w:r w:rsidRPr="003A2F0D">
        <w:rPr>
          <w:rFonts w:ascii="Times New Roman" w:eastAsia="Times New Roman" w:hAnsi="Times New Roman" w:cs="Times New Roman"/>
          <w:b/>
          <w:iCs/>
          <w:sz w:val="24"/>
          <w:szCs w:val="24"/>
          <w:lang w:val="x-none" w:eastAsia="ar-SA"/>
        </w:rPr>
        <w:t xml:space="preserve">3. Требования к </w:t>
      </w:r>
      <w:r w:rsidRPr="003A2F0D">
        <w:rPr>
          <w:rFonts w:ascii="Times New Roman" w:eastAsia="Times New Roman" w:hAnsi="Times New Roman" w:cs="Times New Roman"/>
          <w:b/>
          <w:iCs/>
          <w:sz w:val="24"/>
          <w:szCs w:val="24"/>
          <w:lang w:eastAsia="ar-SA"/>
        </w:rPr>
        <w:t>У</w:t>
      </w:r>
      <w:r w:rsidRPr="003A2F0D">
        <w:rPr>
          <w:rFonts w:ascii="Times New Roman" w:eastAsia="Times New Roman" w:hAnsi="Times New Roman" w:cs="Times New Roman"/>
          <w:b/>
          <w:iCs/>
          <w:sz w:val="24"/>
          <w:szCs w:val="24"/>
          <w:lang w:val="x-none" w:eastAsia="ar-SA"/>
        </w:rPr>
        <w:t>частникам закупки. Заявка и прилагаемые к ней документы</w:t>
      </w:r>
      <w:bookmarkEnd w:id="9"/>
    </w:p>
    <w:p w:rsidR="003A2F0D" w:rsidRPr="003A2F0D" w:rsidRDefault="003A2F0D" w:rsidP="003A2F0D">
      <w:pPr>
        <w:spacing w:after="0" w:line="240" w:lineRule="auto"/>
        <w:rPr>
          <w:rFonts w:ascii="Times New Roman" w:eastAsia="Times New Roman" w:hAnsi="Times New Roman" w:cs="Times New Roman"/>
          <w:b/>
          <w:iCs/>
          <w:sz w:val="24"/>
          <w:szCs w:val="24"/>
          <w:lang w:eastAsia="ar-SA"/>
        </w:rPr>
      </w:pPr>
    </w:p>
    <w:p w:rsidR="003A2F0D" w:rsidRPr="003A2F0D" w:rsidRDefault="003A2F0D" w:rsidP="003A2F0D">
      <w:pPr>
        <w:tabs>
          <w:tab w:val="left" w:pos="567"/>
        </w:tabs>
        <w:spacing w:after="0" w:line="240" w:lineRule="auto"/>
        <w:jc w:val="both"/>
        <w:rPr>
          <w:rFonts w:ascii="Times New Roman" w:eastAsia="Calibri" w:hAnsi="Times New Roman" w:cs="Times New Roman"/>
          <w:b/>
          <w:sz w:val="24"/>
          <w:szCs w:val="24"/>
          <w:lang w:eastAsia="ar-SA"/>
        </w:rPr>
      </w:pPr>
      <w:bookmarkStart w:id="10" w:name="_Toc386463992"/>
      <w:r w:rsidRPr="003A2F0D">
        <w:rPr>
          <w:rFonts w:ascii="Times New Roman" w:eastAsia="Calibri" w:hAnsi="Times New Roman" w:cs="Times New Roman"/>
          <w:b/>
          <w:sz w:val="24"/>
          <w:szCs w:val="24"/>
          <w:lang w:eastAsia="ar-SA"/>
        </w:rPr>
        <w:t>3.1.</w:t>
      </w:r>
      <w:r w:rsidRPr="003A2F0D">
        <w:rPr>
          <w:rFonts w:ascii="Times New Roman" w:eastAsia="Calibri" w:hAnsi="Times New Roman" w:cs="Times New Roman"/>
          <w:b/>
          <w:sz w:val="24"/>
          <w:szCs w:val="24"/>
          <w:lang w:eastAsia="ar-SA"/>
        </w:rPr>
        <w:tab/>
        <w:t>К Участнику закупки предъявляются следующие обязательные требования:</w:t>
      </w:r>
      <w:bookmarkEnd w:id="10"/>
    </w:p>
    <w:p w:rsidR="00BB5921" w:rsidRDefault="003A2F0D" w:rsidP="00015590">
      <w:pPr>
        <w:tabs>
          <w:tab w:val="left" w:pos="425"/>
          <w:tab w:val="left" w:pos="567"/>
          <w:tab w:val="left" w:pos="709"/>
        </w:tabs>
        <w:suppressAutoHyphens/>
        <w:spacing w:after="0" w:line="240" w:lineRule="auto"/>
        <w:jc w:val="both"/>
      </w:pPr>
      <w:r w:rsidRPr="00080B64">
        <w:rPr>
          <w:rFonts w:ascii="Times New Roman" w:eastAsia="Times New Roman" w:hAnsi="Times New Roman" w:cs="Times New Roman"/>
          <w:b/>
          <w:sz w:val="24"/>
          <w:szCs w:val="24"/>
          <w:lang w:eastAsia="ar-SA"/>
        </w:rPr>
        <w:t>3.1.</w:t>
      </w:r>
      <w:r w:rsidR="0080224B" w:rsidRPr="00080B64">
        <w:rPr>
          <w:rFonts w:ascii="Times New Roman" w:eastAsia="Times New Roman" w:hAnsi="Times New Roman" w:cs="Times New Roman"/>
          <w:b/>
          <w:sz w:val="24"/>
          <w:szCs w:val="24"/>
          <w:lang w:eastAsia="ar-SA"/>
        </w:rPr>
        <w:t>1</w:t>
      </w:r>
      <w:r w:rsidRPr="00080B64">
        <w:rPr>
          <w:rFonts w:ascii="Times New Roman" w:eastAsia="Times New Roman" w:hAnsi="Times New Roman" w:cs="Times New Roman"/>
          <w:b/>
          <w:sz w:val="24"/>
          <w:szCs w:val="24"/>
          <w:lang w:eastAsia="ar-SA"/>
        </w:rPr>
        <w:t>.</w:t>
      </w:r>
      <w:r w:rsidRPr="00080B64">
        <w:rPr>
          <w:rFonts w:ascii="Times New Roman" w:eastAsia="Times New Roman" w:hAnsi="Times New Roman" w:cs="Times New Roman"/>
          <w:sz w:val="24"/>
          <w:szCs w:val="24"/>
          <w:lang w:eastAsia="ar-SA"/>
        </w:rPr>
        <w:t xml:space="preserve"> Участник закупки не должен находиться в процессе лик</w:t>
      </w:r>
      <w:r w:rsidR="00BB5921" w:rsidRPr="00080B64">
        <w:rPr>
          <w:rFonts w:ascii="Times New Roman" w:eastAsia="Times New Roman" w:hAnsi="Times New Roman" w:cs="Times New Roman"/>
          <w:sz w:val="24"/>
          <w:szCs w:val="24"/>
          <w:lang w:eastAsia="ar-SA"/>
        </w:rPr>
        <w:t>видации (для юридического лица). В</w:t>
      </w:r>
      <w:r w:rsidRPr="00080B64">
        <w:rPr>
          <w:rFonts w:ascii="Times New Roman" w:eastAsia="Times New Roman" w:hAnsi="Times New Roman" w:cs="Times New Roman"/>
          <w:sz w:val="24"/>
          <w:szCs w:val="24"/>
          <w:lang w:eastAsia="ar-SA"/>
        </w:rPr>
        <w:t xml:space="preserve"> отношении Участника закупки должн</w:t>
      </w:r>
      <w:r w:rsidR="00BB5921" w:rsidRPr="00080B64">
        <w:rPr>
          <w:rFonts w:ascii="Times New Roman" w:eastAsia="Times New Roman" w:hAnsi="Times New Roman" w:cs="Times New Roman"/>
          <w:sz w:val="24"/>
          <w:szCs w:val="24"/>
          <w:lang w:eastAsia="ar-SA"/>
        </w:rPr>
        <w:t>о</w:t>
      </w:r>
      <w:r w:rsidRPr="00080B64">
        <w:rPr>
          <w:rFonts w:ascii="Times New Roman" w:eastAsia="Times New Roman" w:hAnsi="Times New Roman" w:cs="Times New Roman"/>
          <w:sz w:val="24"/>
          <w:szCs w:val="24"/>
          <w:lang w:eastAsia="ar-SA"/>
        </w:rPr>
        <w:t xml:space="preserve"> отсутствовать </w:t>
      </w:r>
      <w:r w:rsidR="00BB5921" w:rsidRPr="00080B64">
        <w:rPr>
          <w:rFonts w:ascii="Times New Roman" w:hAnsi="Times New Roman" w:cs="Times New Roman"/>
          <w:sz w:val="24"/>
          <w:szCs w:val="24"/>
        </w:rPr>
        <w:t>решение арбитражного суда о признании Участника закупки - юридического лица или индивидуального предпринимателя несостоятельным (банкротом) и об от</w:t>
      </w:r>
      <w:r w:rsidR="00472513">
        <w:rPr>
          <w:rFonts w:ascii="Times New Roman" w:hAnsi="Times New Roman" w:cs="Times New Roman"/>
          <w:sz w:val="24"/>
          <w:szCs w:val="24"/>
        </w:rPr>
        <w:t>крытии конкурсного производства.</w:t>
      </w:r>
    </w:p>
    <w:p w:rsidR="003A2F0D" w:rsidRPr="003A2F0D" w:rsidRDefault="003A2F0D" w:rsidP="00015590">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3.1.</w:t>
      </w:r>
      <w:r w:rsidR="0080224B">
        <w:rPr>
          <w:rFonts w:ascii="Times New Roman" w:eastAsia="Times New Roman" w:hAnsi="Times New Roman" w:cs="Times New Roman"/>
          <w:b/>
          <w:sz w:val="24"/>
          <w:szCs w:val="24"/>
          <w:lang w:eastAsia="ar-SA"/>
        </w:rPr>
        <w:t>2</w:t>
      </w:r>
      <w:r w:rsidRPr="003A2F0D">
        <w:rPr>
          <w:rFonts w:ascii="Times New Roman" w:eastAsia="Times New Roman" w:hAnsi="Times New Roman" w:cs="Times New Roman"/>
          <w:b/>
          <w:sz w:val="24"/>
          <w:szCs w:val="24"/>
          <w:lang w:eastAsia="ar-SA"/>
        </w:rPr>
        <w:t xml:space="preserve">. </w:t>
      </w:r>
      <w:r w:rsidRPr="003A2F0D">
        <w:rPr>
          <w:rFonts w:ascii="Times New Roman" w:eastAsia="Times New Roman" w:hAnsi="Times New Roman" w:cs="Times New Roman"/>
          <w:sz w:val="24"/>
          <w:szCs w:val="24"/>
          <w:lang w:eastAsia="ar-SA"/>
        </w:rPr>
        <w:t>Деятельность Участника закупки не должна быть приостановлена в порядке, предусмотренном Кодексом Российской Федерации об административных правонарушениях или иными нормативными правовыми актами, на день подачи заявки на участие в закупке.</w:t>
      </w:r>
    </w:p>
    <w:p w:rsidR="003A2F0D" w:rsidRPr="003A2F0D" w:rsidRDefault="003A2F0D" w:rsidP="00015590">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3.1.</w:t>
      </w:r>
      <w:r w:rsidR="0080224B">
        <w:rPr>
          <w:rFonts w:ascii="Times New Roman" w:eastAsia="Times New Roman" w:hAnsi="Times New Roman" w:cs="Times New Roman"/>
          <w:b/>
          <w:sz w:val="24"/>
          <w:szCs w:val="24"/>
          <w:lang w:eastAsia="ar-SA"/>
        </w:rPr>
        <w:t>3</w:t>
      </w:r>
      <w:r w:rsidRPr="003A2F0D">
        <w:rPr>
          <w:rFonts w:ascii="Times New Roman" w:eastAsia="Times New Roman" w:hAnsi="Times New Roman" w:cs="Times New Roman"/>
          <w:b/>
          <w:sz w:val="24"/>
          <w:szCs w:val="24"/>
          <w:lang w:eastAsia="ar-SA"/>
        </w:rPr>
        <w:t xml:space="preserve">. </w:t>
      </w:r>
      <w:r w:rsidRPr="003A2F0D">
        <w:rPr>
          <w:rFonts w:ascii="Times New Roman" w:eastAsia="Times New Roman" w:hAnsi="Times New Roman" w:cs="Times New Roman"/>
          <w:sz w:val="24"/>
          <w:szCs w:val="24"/>
          <w:lang w:eastAsia="ar-SA"/>
        </w:rPr>
        <w:t>У</w:t>
      </w:r>
      <w:r w:rsidRPr="003A2F0D">
        <w:rPr>
          <w:rFonts w:ascii="Times New Roman" w:eastAsia="Times New Roman" w:hAnsi="Times New Roman" w:cs="Times New Roman"/>
          <w:b/>
          <w:sz w:val="24"/>
          <w:szCs w:val="24"/>
          <w:lang w:eastAsia="ar-SA"/>
        </w:rPr>
        <w:t xml:space="preserve"> </w:t>
      </w:r>
      <w:r w:rsidRPr="003A2F0D">
        <w:rPr>
          <w:rFonts w:ascii="Times New Roman" w:eastAsia="Times New Roman" w:hAnsi="Times New Roman" w:cs="Times New Roman"/>
          <w:sz w:val="24"/>
          <w:szCs w:val="24"/>
          <w:lang w:eastAsia="ar-SA"/>
        </w:rPr>
        <w:t xml:space="preserve">Участника закупки должно быть </w:t>
      </w:r>
      <w:r w:rsidRPr="003A2F0D">
        <w:rPr>
          <w:rFonts w:ascii="Times New Roman" w:eastAsia="Calibri" w:hAnsi="Times New Roman" w:cs="Times New Roman"/>
          <w:sz w:val="24"/>
          <w:szCs w:val="24"/>
        </w:rPr>
        <w:t>отсутствие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3A2F0D">
        <w:rPr>
          <w:rFonts w:ascii="Times New Roman" w:eastAsia="Times New Roman" w:hAnsi="Times New Roman" w:cs="Times New Roman"/>
          <w:sz w:val="24"/>
          <w:szCs w:val="24"/>
          <w:lang w:eastAsia="ar-SA"/>
        </w:rPr>
        <w:t xml:space="preserve">. </w:t>
      </w:r>
    </w:p>
    <w:p w:rsidR="00613328" w:rsidRPr="00613328" w:rsidRDefault="003A2F0D" w:rsidP="00015590">
      <w:pPr>
        <w:pStyle w:val="afffa"/>
        <w:tabs>
          <w:tab w:val="left" w:pos="540"/>
          <w:tab w:val="left" w:pos="851"/>
        </w:tabs>
        <w:suppressAutoHyphens w:val="0"/>
        <w:spacing w:after="0" w:line="240" w:lineRule="atLeast"/>
        <w:ind w:left="0"/>
        <w:jc w:val="both"/>
        <w:rPr>
          <w:rFonts w:ascii="Times New Roman" w:hAnsi="Times New Roman"/>
          <w:sz w:val="24"/>
          <w:szCs w:val="24"/>
        </w:rPr>
      </w:pPr>
      <w:r w:rsidRPr="003A2F0D">
        <w:rPr>
          <w:rFonts w:ascii="Times New Roman" w:eastAsia="Times New Roman" w:hAnsi="Times New Roman"/>
          <w:b/>
          <w:sz w:val="24"/>
          <w:szCs w:val="24"/>
        </w:rPr>
        <w:t>3.1.</w:t>
      </w:r>
      <w:r w:rsidR="0080224B">
        <w:rPr>
          <w:rFonts w:ascii="Times New Roman" w:eastAsia="Times New Roman" w:hAnsi="Times New Roman"/>
          <w:b/>
          <w:sz w:val="24"/>
          <w:szCs w:val="24"/>
        </w:rPr>
        <w:t>4</w:t>
      </w:r>
      <w:r w:rsidRPr="003A2F0D">
        <w:rPr>
          <w:rFonts w:ascii="Times New Roman" w:eastAsia="Times New Roman" w:hAnsi="Times New Roman"/>
          <w:b/>
          <w:sz w:val="24"/>
          <w:szCs w:val="24"/>
        </w:rPr>
        <w:t xml:space="preserve">. </w:t>
      </w:r>
      <w:r w:rsidR="00613328" w:rsidRPr="00613328">
        <w:rPr>
          <w:rFonts w:ascii="Times New Roman" w:hAnsi="Times New Roman"/>
          <w:sz w:val="24"/>
          <w:szCs w:val="24"/>
        </w:rPr>
        <w:t xml:space="preserve">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должны отсутствовать судимости за преступления в сфере экономики и (или) преступления, предусмотренные статьями </w:t>
      </w:r>
      <w:r w:rsidR="00613328" w:rsidRPr="00613328">
        <w:rPr>
          <w:rFonts w:ascii="Times New Roman" w:hAnsi="Times New Roman"/>
          <w:b/>
          <w:sz w:val="24"/>
          <w:szCs w:val="24"/>
        </w:rPr>
        <w:t>289, 290, 291, 291.1</w:t>
      </w:r>
      <w:r w:rsidR="00613328" w:rsidRPr="00613328">
        <w:rPr>
          <w:rFonts w:ascii="Times New Roman" w:hAnsi="Times New Roman"/>
          <w:sz w:val="24"/>
          <w:szCs w:val="24"/>
        </w:rPr>
        <w:t xml:space="preserve">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w:t>
      </w:r>
      <w:r w:rsidR="00613328" w:rsidRPr="00613328">
        <w:rPr>
          <w:rFonts w:ascii="Times New Roman" w:hAnsi="Times New Roman"/>
          <w:sz w:val="24"/>
          <w:szCs w:val="24"/>
        </w:rPr>
        <w:lastRenderedPageBreak/>
        <w:t>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613328" w:rsidRPr="00613328" w:rsidRDefault="00613328" w:rsidP="00015590">
      <w:pPr>
        <w:overflowPunct w:val="0"/>
        <w:autoSpaceDE w:val="0"/>
        <w:spacing w:after="0" w:line="240" w:lineRule="atLeast"/>
        <w:jc w:val="both"/>
        <w:rPr>
          <w:rFonts w:ascii="Times New Roman" w:hAnsi="Times New Roman" w:cs="Times New Roman"/>
          <w:sz w:val="24"/>
          <w:szCs w:val="24"/>
        </w:rPr>
      </w:pPr>
      <w:r w:rsidRPr="00613328">
        <w:rPr>
          <w:rFonts w:ascii="Times New Roman" w:hAnsi="Times New Roman" w:cs="Times New Roman"/>
          <w:b/>
          <w:sz w:val="24"/>
          <w:szCs w:val="24"/>
        </w:rPr>
        <w:t>3.1.4.1.</w:t>
      </w:r>
      <w:r w:rsidRPr="00613328">
        <w:rPr>
          <w:rFonts w:ascii="Times New Roman" w:hAnsi="Times New Roman" w:cs="Times New Roman"/>
          <w:sz w:val="24"/>
          <w:szCs w:val="24"/>
        </w:rPr>
        <w:t xml:space="preserve"> Участник закупки - юридическое лицо, не должно быть привлечено к административной ответственности за совершение административного правонарушения, предусмотренного статьей </w:t>
      </w:r>
      <w:r w:rsidRPr="00CD26EC">
        <w:rPr>
          <w:rFonts w:ascii="Times New Roman" w:hAnsi="Times New Roman" w:cs="Times New Roman"/>
          <w:sz w:val="24"/>
          <w:szCs w:val="24"/>
        </w:rPr>
        <w:t>19.28</w:t>
      </w:r>
      <w:r w:rsidRPr="00613328">
        <w:rPr>
          <w:rFonts w:ascii="Times New Roman" w:hAnsi="Times New Roman" w:cs="Times New Roman"/>
          <w:sz w:val="24"/>
          <w:szCs w:val="24"/>
        </w:rPr>
        <w:t xml:space="preserve"> Кодекса Российской Федерации об административных правонарушениях в течение двух лет до момента подачи заявки на участие в закупке. </w:t>
      </w:r>
    </w:p>
    <w:p w:rsidR="003A2F0D" w:rsidRPr="003A2F0D" w:rsidRDefault="003A2F0D" w:rsidP="00015590">
      <w:pPr>
        <w:tabs>
          <w:tab w:val="left" w:pos="0"/>
          <w:tab w:val="left" w:pos="426"/>
        </w:tabs>
        <w:suppressAutoHyphens/>
        <w:spacing w:after="0" w:line="240" w:lineRule="auto"/>
        <w:contextualSpacing/>
        <w:jc w:val="both"/>
        <w:rPr>
          <w:rFonts w:ascii="Times New Roman" w:eastAsia="Calibri" w:hAnsi="Times New Roman" w:cs="Times New Roman"/>
          <w:sz w:val="24"/>
          <w:szCs w:val="24"/>
        </w:rPr>
      </w:pPr>
      <w:r w:rsidRPr="003A2F0D">
        <w:rPr>
          <w:rFonts w:ascii="Times New Roman" w:eastAsia="Calibri" w:hAnsi="Times New Roman" w:cs="Times New Roman"/>
          <w:b/>
          <w:sz w:val="24"/>
          <w:szCs w:val="24"/>
        </w:rPr>
        <w:t>3.1.</w:t>
      </w:r>
      <w:r w:rsidR="0080224B">
        <w:rPr>
          <w:rFonts w:ascii="Times New Roman" w:eastAsia="Calibri" w:hAnsi="Times New Roman" w:cs="Times New Roman"/>
          <w:b/>
          <w:sz w:val="24"/>
          <w:szCs w:val="24"/>
        </w:rPr>
        <w:t>5</w:t>
      </w:r>
      <w:r w:rsidRPr="003A2F0D">
        <w:rPr>
          <w:rFonts w:ascii="Times New Roman" w:eastAsia="Calibri" w:hAnsi="Times New Roman" w:cs="Times New Roman"/>
          <w:b/>
          <w:sz w:val="24"/>
          <w:szCs w:val="24"/>
        </w:rPr>
        <w:t xml:space="preserve">.  </w:t>
      </w:r>
      <w:r w:rsidRPr="003A2F0D">
        <w:rPr>
          <w:rFonts w:ascii="Times New Roman" w:eastAsia="Calibri" w:hAnsi="Times New Roman" w:cs="Times New Roman"/>
          <w:sz w:val="24"/>
          <w:szCs w:val="24"/>
        </w:rPr>
        <w:t>Между Участником закупки и Заказчиком должно быть отсутствие конфликта интересов, под которым понимаются случаи, при которых руководитель Заказчика, член Комиссии по закупке,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3A2F0D" w:rsidRPr="003A2F0D" w:rsidRDefault="003A2F0D" w:rsidP="00015590">
      <w:pPr>
        <w:tabs>
          <w:tab w:val="left" w:pos="0"/>
          <w:tab w:val="left" w:pos="426"/>
        </w:tabs>
        <w:suppressAutoHyphens/>
        <w:spacing w:after="0" w:line="240" w:lineRule="auto"/>
        <w:contextualSpacing/>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3.1.</w:t>
      </w:r>
      <w:r w:rsidR="0080224B">
        <w:rPr>
          <w:rFonts w:ascii="Times New Roman" w:eastAsia="Times New Roman" w:hAnsi="Times New Roman" w:cs="Times New Roman"/>
          <w:b/>
          <w:sz w:val="24"/>
          <w:szCs w:val="24"/>
          <w:lang w:eastAsia="ar-SA"/>
        </w:rPr>
        <w:t>6</w:t>
      </w:r>
      <w:r w:rsidRPr="003A2F0D">
        <w:rPr>
          <w:rFonts w:ascii="Times New Roman" w:eastAsia="Times New Roman" w:hAnsi="Times New Roman" w:cs="Times New Roman"/>
          <w:b/>
          <w:sz w:val="24"/>
          <w:szCs w:val="24"/>
          <w:lang w:eastAsia="ar-SA"/>
        </w:rPr>
        <w:t xml:space="preserve">. </w:t>
      </w:r>
      <w:r w:rsidRPr="003A2F0D">
        <w:rPr>
          <w:rFonts w:ascii="Times New Roman" w:eastAsia="Times New Roman" w:hAnsi="Times New Roman" w:cs="Times New Roman"/>
          <w:sz w:val="24"/>
          <w:szCs w:val="24"/>
          <w:lang w:eastAsia="ar-SA"/>
        </w:rPr>
        <w:t>Сведения об Участнике закупки должны отсутствовать о в реестре недобросовестных поставщиков, предусмотренном статьей 5 Федерального закона от 18</w:t>
      </w:r>
      <w:r w:rsidR="00224EE0">
        <w:rPr>
          <w:rFonts w:ascii="Times New Roman" w:eastAsia="Times New Roman" w:hAnsi="Times New Roman" w:cs="Times New Roman"/>
          <w:sz w:val="24"/>
          <w:szCs w:val="24"/>
          <w:lang w:eastAsia="ar-SA"/>
        </w:rPr>
        <w:t>.07.</w:t>
      </w:r>
      <w:r w:rsidRPr="003A2F0D">
        <w:rPr>
          <w:rFonts w:ascii="Times New Roman" w:eastAsia="Times New Roman" w:hAnsi="Times New Roman" w:cs="Times New Roman"/>
          <w:sz w:val="24"/>
          <w:szCs w:val="24"/>
          <w:lang w:eastAsia="ar-SA"/>
        </w:rPr>
        <w:t xml:space="preserve">2011 № 223-ФЗ «О закупках товаров, работ, услуг отдельными видами юридических лиц», </w:t>
      </w:r>
      <w:r w:rsidRPr="003A2F0D">
        <w:rPr>
          <w:rFonts w:ascii="Times New Roman" w:eastAsia="Times New Roman" w:hAnsi="Times New Roman" w:cs="Times New Roman"/>
          <w:sz w:val="24"/>
          <w:szCs w:val="24"/>
          <w:lang w:eastAsia="ru-RU"/>
        </w:rPr>
        <w:t>в реестре недобросовестных поставщиков, предусмотренном Федеральным законом от 05</w:t>
      </w:r>
      <w:r w:rsidR="00224EE0">
        <w:rPr>
          <w:rFonts w:ascii="Times New Roman" w:eastAsia="Times New Roman" w:hAnsi="Times New Roman" w:cs="Times New Roman"/>
          <w:sz w:val="24"/>
          <w:szCs w:val="24"/>
          <w:lang w:eastAsia="ru-RU"/>
        </w:rPr>
        <w:t>.04.</w:t>
      </w:r>
      <w:r w:rsidRPr="003A2F0D">
        <w:rPr>
          <w:rFonts w:ascii="Times New Roman" w:eastAsia="Times New Roman" w:hAnsi="Times New Roman" w:cs="Times New Roman"/>
          <w:sz w:val="24"/>
          <w:szCs w:val="24"/>
          <w:lang w:eastAsia="ru-RU"/>
        </w:rPr>
        <w:t>2013 № 44-ФЗ «О контрактной системе в сфере закупок товаров, работ, услуг для обеспечения государственных и муниципальных нужд»</w:t>
      </w:r>
      <w:r w:rsidRPr="003A2F0D">
        <w:rPr>
          <w:rFonts w:ascii="Times New Roman" w:eastAsia="Times New Roman" w:hAnsi="Times New Roman" w:cs="Times New Roman"/>
          <w:sz w:val="24"/>
          <w:szCs w:val="24"/>
          <w:lang w:eastAsia="ar-SA"/>
        </w:rPr>
        <w:t>.</w:t>
      </w:r>
    </w:p>
    <w:p w:rsidR="003A2F0D" w:rsidRPr="003A2F0D" w:rsidRDefault="003A2F0D" w:rsidP="003A2F0D">
      <w:pPr>
        <w:tabs>
          <w:tab w:val="left" w:pos="709"/>
        </w:tabs>
        <w:suppressAutoHyphens/>
        <w:overflowPunct w:val="0"/>
        <w:autoSpaceDE w:val="0"/>
        <w:spacing w:after="0" w:line="240" w:lineRule="auto"/>
        <w:jc w:val="both"/>
        <w:rPr>
          <w:rFonts w:ascii="Times New Roman" w:eastAsia="Calibri" w:hAnsi="Times New Roman" w:cs="Times New Roman"/>
          <w:b/>
          <w:spacing w:val="-2"/>
          <w:sz w:val="24"/>
          <w:szCs w:val="24"/>
        </w:rPr>
      </w:pPr>
    </w:p>
    <w:p w:rsidR="003A2F0D" w:rsidRPr="003A2F0D" w:rsidRDefault="003A2F0D" w:rsidP="003A2F0D">
      <w:pPr>
        <w:suppressAutoHyphens/>
        <w:spacing w:after="0" w:line="240" w:lineRule="auto"/>
        <w:jc w:val="both"/>
        <w:rPr>
          <w:rFonts w:ascii="Times New Roman" w:eastAsia="Times New Roman" w:hAnsi="Times New Roman" w:cs="Arial"/>
          <w:b/>
          <w:iCs/>
          <w:sz w:val="24"/>
          <w:szCs w:val="28"/>
          <w:lang w:eastAsia="ar-SA"/>
        </w:rPr>
      </w:pPr>
      <w:bookmarkStart w:id="11" w:name="_Toc386463993"/>
      <w:r w:rsidRPr="007B3F30">
        <w:rPr>
          <w:rFonts w:ascii="Times New Roman" w:eastAsia="Times New Roman" w:hAnsi="Times New Roman" w:cs="Arial"/>
          <w:b/>
          <w:iCs/>
          <w:sz w:val="24"/>
          <w:szCs w:val="24"/>
          <w:lang w:eastAsia="ar-SA"/>
        </w:rPr>
        <w:t xml:space="preserve">3.2. </w:t>
      </w:r>
      <w:r w:rsidRPr="007B3F30">
        <w:rPr>
          <w:rFonts w:ascii="Times New Roman" w:eastAsia="Times New Roman" w:hAnsi="Times New Roman" w:cs="Arial"/>
          <w:b/>
          <w:bCs/>
          <w:iCs/>
          <w:sz w:val="24"/>
          <w:szCs w:val="24"/>
          <w:lang w:eastAsia="ar-SA"/>
        </w:rPr>
        <w:t>Формирование заявки</w:t>
      </w:r>
      <w:r w:rsidRPr="003A2F0D">
        <w:rPr>
          <w:rFonts w:ascii="Times New Roman" w:eastAsia="Times New Roman" w:hAnsi="Times New Roman" w:cs="Arial"/>
          <w:b/>
          <w:bCs/>
          <w:iCs/>
          <w:sz w:val="24"/>
          <w:szCs w:val="24"/>
          <w:lang w:eastAsia="ar-SA"/>
        </w:rPr>
        <w:t xml:space="preserve"> Участника закупки</w:t>
      </w:r>
      <w:bookmarkEnd w:id="11"/>
    </w:p>
    <w:p w:rsidR="00472513" w:rsidRDefault="00F746E6" w:rsidP="00472513">
      <w:pPr>
        <w:tabs>
          <w:tab w:val="left" w:pos="709"/>
        </w:tabs>
        <w:suppressAutoHyphens/>
        <w:overflowPunct w:val="0"/>
        <w:autoSpaceDE w:val="0"/>
        <w:spacing w:after="0" w:line="240" w:lineRule="auto"/>
        <w:ind w:firstLine="567"/>
        <w:jc w:val="both"/>
        <w:rPr>
          <w:rFonts w:ascii="Times New Roman" w:eastAsia="Times New Roman" w:hAnsi="Times New Roman" w:cs="Times New Roman"/>
          <w:bCs/>
          <w:sz w:val="24"/>
          <w:lang w:eastAsia="ar-SA"/>
        </w:rPr>
      </w:pPr>
      <w:r>
        <w:rPr>
          <w:rFonts w:ascii="Times New Roman" w:eastAsia="Times New Roman" w:hAnsi="Times New Roman" w:cs="Times New Roman"/>
          <w:bCs/>
          <w:sz w:val="24"/>
          <w:lang w:eastAsia="ar-SA"/>
        </w:rPr>
        <w:tab/>
      </w:r>
      <w:r w:rsidR="00472513" w:rsidRPr="003A2F0D">
        <w:rPr>
          <w:rFonts w:ascii="Times New Roman" w:eastAsia="Times New Roman" w:hAnsi="Times New Roman" w:cs="Times New Roman"/>
          <w:bCs/>
          <w:sz w:val="24"/>
          <w:lang w:eastAsia="ar-SA"/>
        </w:rPr>
        <w:t xml:space="preserve">Участник </w:t>
      </w:r>
      <w:r w:rsidR="00472513" w:rsidRPr="003A2F0D">
        <w:rPr>
          <w:rFonts w:ascii="Times New Roman" w:eastAsia="Calibri" w:hAnsi="Times New Roman" w:cs="Times New Roman"/>
          <w:sz w:val="24"/>
          <w:szCs w:val="24"/>
          <w:lang w:eastAsia="ar-SA"/>
        </w:rPr>
        <w:t>закупки</w:t>
      </w:r>
      <w:r w:rsidR="00472513" w:rsidRPr="003A2F0D">
        <w:rPr>
          <w:rFonts w:ascii="Calibri" w:eastAsia="Calibri" w:hAnsi="Calibri" w:cs="Times New Roman"/>
          <w:lang w:eastAsia="ar-SA"/>
        </w:rPr>
        <w:t xml:space="preserve"> </w:t>
      </w:r>
      <w:r w:rsidR="00472513" w:rsidRPr="003A2F0D">
        <w:rPr>
          <w:rFonts w:ascii="Times New Roman" w:eastAsia="Times New Roman" w:hAnsi="Times New Roman" w:cs="Times New Roman"/>
          <w:bCs/>
          <w:sz w:val="24"/>
          <w:lang w:eastAsia="ar-SA"/>
        </w:rPr>
        <w:t xml:space="preserve">предоставляет Заказчику заявку на участие в </w:t>
      </w:r>
      <w:r w:rsidR="00472513" w:rsidRPr="003A2F0D">
        <w:rPr>
          <w:rFonts w:ascii="Times New Roman" w:eastAsia="Times New Roman" w:hAnsi="Times New Roman" w:cs="Times New Roman"/>
          <w:sz w:val="24"/>
          <w:szCs w:val="24"/>
          <w:lang w:eastAsia="ar-SA"/>
        </w:rPr>
        <w:t>запросе предложений</w:t>
      </w:r>
      <w:r w:rsidR="00472513" w:rsidRPr="003A2F0D">
        <w:rPr>
          <w:rFonts w:ascii="Times New Roman" w:eastAsia="Times New Roman" w:hAnsi="Times New Roman" w:cs="Times New Roman"/>
          <w:bCs/>
          <w:sz w:val="24"/>
          <w:lang w:eastAsia="ar-SA"/>
        </w:rPr>
        <w:t xml:space="preserve"> по форме и в соответствии с инструкциями, приведенными в Документации.</w:t>
      </w:r>
    </w:p>
    <w:p w:rsidR="00472513" w:rsidRPr="00F3607A" w:rsidRDefault="00F746E6" w:rsidP="00472513">
      <w:pPr>
        <w:tabs>
          <w:tab w:val="left" w:pos="709"/>
          <w:tab w:val="left" w:pos="1276"/>
        </w:tabs>
        <w:suppressAutoHyphens/>
        <w:spacing w:after="0" w:line="240" w:lineRule="auto"/>
        <w:ind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472513" w:rsidRPr="00E2579D">
        <w:rPr>
          <w:rFonts w:ascii="Times New Roman" w:eastAsia="Times New Roman" w:hAnsi="Times New Roman" w:cs="Times New Roman"/>
          <w:sz w:val="24"/>
          <w:szCs w:val="24"/>
          <w:lang w:eastAsia="ar-SA"/>
        </w:rPr>
        <w:t>Согласно Постановления № 925 предоставляется приоритет товарам российского происхождения, работам, услугам, выполняемым, оказываемым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72513" w:rsidRPr="00F746E6">
        <w:rPr>
          <w:rFonts w:ascii="Times New Roman" w:eastAsia="Times New Roman" w:hAnsi="Times New Roman" w:cs="Times New Roman"/>
          <w:sz w:val="24"/>
          <w:szCs w:val="24"/>
          <w:lang w:eastAsia="ar-SA"/>
        </w:rPr>
        <w:t xml:space="preserve">. Участник закупки в заявке на участие в закупке (соответствующей части заявки на участие в закупке, содержащей предложение о поставке </w:t>
      </w:r>
      <w:r w:rsidRPr="00F3607A">
        <w:rPr>
          <w:rFonts w:ascii="Times New Roman" w:eastAsia="Times New Roman" w:hAnsi="Times New Roman" w:cs="Times New Roman"/>
          <w:sz w:val="24"/>
          <w:szCs w:val="24"/>
          <w:lang w:eastAsia="ar-SA"/>
        </w:rPr>
        <w:t>Т</w:t>
      </w:r>
      <w:r w:rsidR="00472513" w:rsidRPr="00F3607A">
        <w:rPr>
          <w:rFonts w:ascii="Times New Roman" w:eastAsia="Times New Roman" w:hAnsi="Times New Roman" w:cs="Times New Roman"/>
          <w:sz w:val="24"/>
          <w:szCs w:val="24"/>
          <w:lang w:eastAsia="ar-SA"/>
        </w:rPr>
        <w:t xml:space="preserve">овара) указывает наименование страны происхождения поставляемых Товаров. 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  </w:t>
      </w:r>
    </w:p>
    <w:p w:rsidR="00472513" w:rsidRDefault="00F746E6" w:rsidP="00472513">
      <w:pPr>
        <w:tabs>
          <w:tab w:val="left" w:pos="709"/>
        </w:tabs>
        <w:suppressAutoHyphens/>
        <w:overflowPunct w:val="0"/>
        <w:autoSpaceDE w:val="0"/>
        <w:spacing w:after="0" w:line="240" w:lineRule="auto"/>
        <w:ind w:firstLine="567"/>
        <w:jc w:val="both"/>
        <w:rPr>
          <w:rFonts w:ascii="Times New Roman" w:eastAsia="Calibri" w:hAnsi="Times New Roman" w:cs="Times New Roman"/>
          <w:sz w:val="24"/>
          <w:szCs w:val="24"/>
          <w:lang w:eastAsia="ar-SA"/>
        </w:rPr>
      </w:pPr>
      <w:r w:rsidRPr="00F3607A">
        <w:rPr>
          <w:rFonts w:ascii="Times New Roman" w:eastAsia="Calibri" w:hAnsi="Times New Roman" w:cs="Times New Roman"/>
          <w:sz w:val="24"/>
          <w:szCs w:val="24"/>
          <w:lang w:eastAsia="ar-SA"/>
        </w:rPr>
        <w:tab/>
      </w:r>
      <w:r w:rsidR="00472513" w:rsidRPr="00F3607A">
        <w:rPr>
          <w:rFonts w:ascii="Times New Roman" w:eastAsia="Calibri" w:hAnsi="Times New Roman" w:cs="Times New Roman"/>
          <w:sz w:val="24"/>
          <w:szCs w:val="24"/>
          <w:lang w:eastAsia="ar-SA"/>
        </w:rPr>
        <w:t>Заявка должна содержать фирменное</w:t>
      </w:r>
      <w:r w:rsidR="00472513" w:rsidRPr="003A2F0D">
        <w:rPr>
          <w:rFonts w:ascii="Times New Roman" w:eastAsia="Calibri" w:hAnsi="Times New Roman" w:cs="Times New Roman"/>
          <w:sz w:val="24"/>
          <w:szCs w:val="24"/>
          <w:lang w:eastAsia="ar-SA"/>
        </w:rPr>
        <w:t xml:space="preserve">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в том числе индивидуального предпринимателя), номер контактного телефона</w:t>
      </w:r>
      <w:r w:rsidR="00472513">
        <w:rPr>
          <w:rFonts w:ascii="Times New Roman" w:eastAsia="Calibri" w:hAnsi="Times New Roman" w:cs="Times New Roman"/>
          <w:sz w:val="24"/>
          <w:szCs w:val="24"/>
          <w:lang w:eastAsia="ar-SA"/>
        </w:rPr>
        <w:t xml:space="preserve">, </w:t>
      </w:r>
      <w:r w:rsidR="00472513" w:rsidRPr="00937EF0">
        <w:rPr>
          <w:rFonts w:ascii="Times New Roman" w:eastAsia="Times New Roman" w:hAnsi="Times New Roman" w:cs="Times New Roman"/>
          <w:sz w:val="24"/>
          <w:szCs w:val="24"/>
          <w:lang w:eastAsia="ar-SA"/>
        </w:rPr>
        <w:t>адрес электронной почты.</w:t>
      </w:r>
    </w:p>
    <w:p w:rsidR="003A2F0D" w:rsidRPr="003A2F0D" w:rsidRDefault="003A2F0D" w:rsidP="00CD26EC">
      <w:pPr>
        <w:suppressAutoHyphens/>
        <w:spacing w:after="0" w:line="240" w:lineRule="auto"/>
        <w:ind w:firstLine="709"/>
        <w:jc w:val="both"/>
        <w:rPr>
          <w:rFonts w:ascii="Times New Roman" w:eastAsia="Times New Roman" w:hAnsi="Times New Roman" w:cs="Times New Roman"/>
          <w:bCs/>
          <w:sz w:val="24"/>
          <w:lang w:eastAsia="ar-SA"/>
        </w:rPr>
      </w:pPr>
      <w:r w:rsidRPr="003A2F0D">
        <w:rPr>
          <w:rFonts w:ascii="Times New Roman" w:eastAsia="Times New Roman" w:hAnsi="Times New Roman" w:cs="Times New Roman"/>
          <w:bCs/>
          <w:sz w:val="24"/>
          <w:lang w:eastAsia="ar-SA"/>
        </w:rPr>
        <w:t xml:space="preserve">Заявка в обязательном порядке должна содержать следующие документы: </w:t>
      </w:r>
    </w:p>
    <w:p w:rsidR="003A2F0D" w:rsidRPr="003A2F0D" w:rsidRDefault="003A2F0D" w:rsidP="003A2F0D">
      <w:pPr>
        <w:suppressAutoHyphens/>
        <w:spacing w:after="0" w:line="240" w:lineRule="auto"/>
        <w:jc w:val="both"/>
        <w:rPr>
          <w:rFonts w:ascii="Times New Roman" w:eastAsia="Times New Roman" w:hAnsi="Times New Roman" w:cs="Times New Roman"/>
          <w:bCs/>
          <w:sz w:val="24"/>
          <w:lang w:eastAsia="ar-SA"/>
        </w:rPr>
      </w:pPr>
    </w:p>
    <w:p w:rsidR="003A2F0D" w:rsidRPr="003A2F0D" w:rsidRDefault="003A2F0D" w:rsidP="003A2F0D">
      <w:pPr>
        <w:suppressAutoHyphens/>
        <w:spacing w:after="0" w:line="240" w:lineRule="auto"/>
        <w:jc w:val="both"/>
        <w:rPr>
          <w:rFonts w:ascii="Times New Roman" w:eastAsia="Times New Roman" w:hAnsi="Times New Roman" w:cs="Times New Roman"/>
          <w:bCs/>
          <w:sz w:val="24"/>
          <w:lang w:eastAsia="ar-SA"/>
        </w:rPr>
      </w:pPr>
      <w:r w:rsidRPr="003A2F0D">
        <w:rPr>
          <w:rFonts w:ascii="Times New Roman" w:eastAsia="Times New Roman" w:hAnsi="Times New Roman" w:cs="Times New Roman"/>
          <w:bCs/>
          <w:sz w:val="24"/>
          <w:lang w:eastAsia="ar-SA"/>
        </w:rPr>
        <w:t>-</w:t>
      </w:r>
      <w:r w:rsidRPr="003A2F0D">
        <w:rPr>
          <w:rFonts w:ascii="Times New Roman" w:eastAsia="Times New Roman" w:hAnsi="Times New Roman" w:cs="Times New Roman"/>
          <w:b/>
          <w:bCs/>
          <w:sz w:val="24"/>
          <w:lang w:eastAsia="ar-SA"/>
        </w:rPr>
        <w:t xml:space="preserve"> опись документов </w:t>
      </w:r>
      <w:r w:rsidRPr="003A2F0D">
        <w:rPr>
          <w:rFonts w:ascii="Times New Roman" w:eastAsia="Times New Roman" w:hAnsi="Times New Roman" w:cs="Times New Roman"/>
          <w:bCs/>
          <w:sz w:val="24"/>
          <w:lang w:eastAsia="ar-SA"/>
        </w:rPr>
        <w:t>(</w:t>
      </w:r>
      <w:hyperlink w:anchor="_Приложение_№_5" w:history="1">
        <w:r w:rsidRPr="003A2F0D">
          <w:rPr>
            <w:rFonts w:ascii="Times New Roman" w:eastAsia="Times New Roman" w:hAnsi="Times New Roman" w:cs="Times New Roman"/>
            <w:bCs/>
            <w:sz w:val="24"/>
            <w:lang w:eastAsia="ar-SA"/>
          </w:rPr>
          <w:t>приложение №5</w:t>
        </w:r>
      </w:hyperlink>
      <w:r w:rsidRPr="003A2F0D">
        <w:rPr>
          <w:rFonts w:ascii="Times New Roman" w:eastAsia="Times New Roman" w:hAnsi="Times New Roman" w:cs="Times New Roman"/>
          <w:bCs/>
          <w:sz w:val="24"/>
          <w:lang w:eastAsia="ar-SA"/>
        </w:rPr>
        <w:t xml:space="preserve"> к Документации);</w:t>
      </w:r>
    </w:p>
    <w:p w:rsidR="003A2F0D" w:rsidRPr="003A2F0D" w:rsidRDefault="003A2F0D" w:rsidP="003A2F0D">
      <w:pPr>
        <w:suppressAutoHyphens/>
        <w:spacing w:after="0" w:line="240" w:lineRule="auto"/>
        <w:jc w:val="both"/>
        <w:rPr>
          <w:rFonts w:ascii="Times New Roman" w:eastAsia="Times New Roman" w:hAnsi="Times New Roman" w:cs="Times New Roman"/>
          <w:bCs/>
          <w:sz w:val="24"/>
          <w:lang w:eastAsia="ar-SA"/>
        </w:rPr>
      </w:pPr>
    </w:p>
    <w:p w:rsidR="003E581A" w:rsidRDefault="003A2F0D" w:rsidP="003E581A">
      <w:pPr>
        <w:suppressAutoHyphens/>
        <w:spacing w:after="0" w:line="240" w:lineRule="auto"/>
        <w:jc w:val="both"/>
        <w:rPr>
          <w:rFonts w:ascii="Times New Roman" w:eastAsia="Times New Roman" w:hAnsi="Times New Roman" w:cs="Times New Roman"/>
          <w:b/>
          <w:bCs/>
          <w:sz w:val="24"/>
          <w:lang w:eastAsia="ar-SA"/>
        </w:rPr>
      </w:pPr>
      <w:r w:rsidRPr="003E581A">
        <w:rPr>
          <w:rFonts w:ascii="Times New Roman" w:eastAsia="Times New Roman" w:hAnsi="Times New Roman" w:cs="Times New Roman"/>
          <w:bCs/>
          <w:sz w:val="24"/>
          <w:lang w:eastAsia="ar-SA"/>
        </w:rPr>
        <w:t xml:space="preserve">- </w:t>
      </w:r>
      <w:hyperlink w:anchor="_Приложение_№_1_1" w:history="1">
        <w:r w:rsidRPr="003E581A">
          <w:rPr>
            <w:rFonts w:ascii="Times New Roman" w:eastAsia="Times New Roman" w:hAnsi="Times New Roman" w:cs="Times New Roman"/>
            <w:b/>
            <w:bCs/>
            <w:sz w:val="24"/>
            <w:lang w:eastAsia="ar-SA"/>
          </w:rPr>
          <w:t>приложение №1</w:t>
        </w:r>
      </w:hyperlink>
      <w:r w:rsidRPr="003E581A">
        <w:rPr>
          <w:rFonts w:ascii="Times New Roman" w:eastAsia="Times New Roman" w:hAnsi="Times New Roman" w:cs="Times New Roman"/>
          <w:b/>
          <w:bCs/>
          <w:sz w:val="24"/>
          <w:lang w:eastAsia="ar-SA"/>
        </w:rPr>
        <w:t xml:space="preserve"> к Документации, формы 1 – </w:t>
      </w:r>
      <w:r w:rsidR="00AB58B1" w:rsidRPr="00E025B7">
        <w:rPr>
          <w:rFonts w:ascii="Times New Roman" w:eastAsia="Times New Roman" w:hAnsi="Times New Roman" w:cs="Times New Roman"/>
          <w:b/>
          <w:bCs/>
          <w:sz w:val="24"/>
          <w:lang w:eastAsia="ar-SA"/>
        </w:rPr>
        <w:t>5</w:t>
      </w:r>
      <w:r w:rsidRPr="003E581A">
        <w:rPr>
          <w:rFonts w:ascii="Times New Roman" w:eastAsia="Times New Roman" w:hAnsi="Times New Roman" w:cs="Times New Roman"/>
          <w:b/>
          <w:bCs/>
          <w:sz w:val="24"/>
          <w:lang w:eastAsia="ar-SA"/>
        </w:rPr>
        <w:t xml:space="preserve"> </w:t>
      </w:r>
      <w:hyperlink w:anchor="_Приложение_№_5" w:history="1">
        <w:r w:rsidRPr="003E581A">
          <w:rPr>
            <w:rFonts w:ascii="Times New Roman" w:eastAsia="Times New Roman" w:hAnsi="Times New Roman" w:cs="Times New Roman"/>
            <w:b/>
            <w:bCs/>
            <w:sz w:val="24"/>
            <w:lang w:eastAsia="ar-SA"/>
          </w:rPr>
          <w:t>Приложения №1</w:t>
        </w:r>
      </w:hyperlink>
      <w:r w:rsidRPr="003E581A">
        <w:rPr>
          <w:rFonts w:ascii="Times New Roman" w:eastAsia="Times New Roman" w:hAnsi="Times New Roman" w:cs="Times New Roman"/>
          <w:b/>
          <w:bCs/>
          <w:sz w:val="24"/>
          <w:lang w:eastAsia="ar-SA"/>
        </w:rPr>
        <w:t xml:space="preserve"> к Документации</w:t>
      </w:r>
      <w:r w:rsidR="00336C65" w:rsidRPr="003E581A">
        <w:rPr>
          <w:rFonts w:ascii="Times New Roman" w:eastAsia="Times New Roman" w:hAnsi="Times New Roman" w:cs="Times New Roman"/>
          <w:b/>
          <w:bCs/>
          <w:sz w:val="24"/>
          <w:lang w:eastAsia="ar-SA"/>
        </w:rPr>
        <w:t xml:space="preserve"> </w:t>
      </w:r>
    </w:p>
    <w:p w:rsidR="003E581A" w:rsidRPr="003E581A" w:rsidRDefault="00336C65" w:rsidP="003E581A">
      <w:pPr>
        <w:suppressAutoHyphens/>
        <w:spacing w:after="0" w:line="240" w:lineRule="auto"/>
        <w:jc w:val="both"/>
        <w:rPr>
          <w:rFonts w:ascii="Times New Roman" w:eastAsia="Times New Roman" w:hAnsi="Times New Roman" w:cs="Times New Roman"/>
          <w:bCs/>
          <w:sz w:val="24"/>
          <w:lang w:eastAsia="ar-SA"/>
        </w:rPr>
      </w:pPr>
      <w:r w:rsidRPr="003E581A">
        <w:rPr>
          <w:rFonts w:ascii="Times New Roman" w:eastAsia="Times New Roman" w:hAnsi="Times New Roman" w:cs="Times New Roman"/>
          <w:bCs/>
          <w:sz w:val="24"/>
          <w:lang w:eastAsia="ar-SA"/>
        </w:rPr>
        <w:t>(</w:t>
      </w:r>
      <w:r w:rsidR="003E581A" w:rsidRPr="003E581A">
        <w:rPr>
          <w:rFonts w:ascii="Times New Roman" w:eastAsia="Times New Roman" w:hAnsi="Times New Roman" w:cs="Times New Roman"/>
          <w:b/>
          <w:bCs/>
          <w:sz w:val="24"/>
          <w:lang w:eastAsia="ar-SA"/>
        </w:rPr>
        <w:t>Форму 4</w:t>
      </w:r>
      <w:r w:rsidR="003E581A" w:rsidRPr="003E581A">
        <w:rPr>
          <w:rFonts w:ascii="Times New Roman" w:eastAsia="Times New Roman" w:hAnsi="Times New Roman" w:cs="Times New Roman"/>
          <w:bCs/>
          <w:sz w:val="24"/>
          <w:lang w:eastAsia="ar-SA"/>
        </w:rPr>
        <w:t xml:space="preserve"> предоставляет </w:t>
      </w:r>
      <w:r w:rsidR="003E581A" w:rsidRPr="003E581A">
        <w:rPr>
          <w:rFonts w:ascii="Times New Roman" w:eastAsia="Times New Roman" w:hAnsi="Times New Roman" w:cs="Times New Roman"/>
          <w:bCs/>
          <w:sz w:val="24"/>
          <w:u w:val="single"/>
          <w:lang w:eastAsia="ar-SA"/>
        </w:rPr>
        <w:t>Участник закупки, являющийся вновь зарегистрированным индивидуальным предпринимателем или вновь созданным юридическим лицом</w:t>
      </w:r>
      <w:r w:rsidR="003E581A" w:rsidRPr="003E581A">
        <w:rPr>
          <w:rFonts w:ascii="Times New Roman" w:eastAsia="Times New Roman" w:hAnsi="Times New Roman" w:cs="Times New Roman"/>
          <w:bCs/>
          <w:sz w:val="24"/>
          <w:lang w:eastAsia="ar-SA"/>
        </w:rPr>
        <w:t xml:space="preserve"> в соответствии </w:t>
      </w:r>
      <w:r w:rsidR="003E581A" w:rsidRPr="003E581A">
        <w:rPr>
          <w:rFonts w:ascii="Times New Roman" w:eastAsia="Times New Roman" w:hAnsi="Times New Roman" w:cs="Times New Roman"/>
          <w:bCs/>
          <w:sz w:val="24"/>
          <w:lang w:eastAsia="ar-SA"/>
        </w:rPr>
        <w:lastRenderedPageBreak/>
        <w:t xml:space="preserve">с частью 3 статьи 4 Федерального закона от 24.07.2007 № 209-ФЗ «О развитии малого и среднего предпринимательства в Российской Федерации» и </w:t>
      </w:r>
      <w:r w:rsidR="003E581A" w:rsidRPr="003E581A">
        <w:rPr>
          <w:rFonts w:ascii="Times New Roman" w:eastAsia="Times New Roman" w:hAnsi="Times New Roman" w:cs="Times New Roman"/>
          <w:bCs/>
          <w:sz w:val="24"/>
          <w:u w:val="single"/>
          <w:lang w:eastAsia="ar-SA"/>
        </w:rPr>
        <w:t>относящийся к категории субъекта малого или среднего предпринимательства</w:t>
      </w:r>
      <w:r w:rsidR="003E581A" w:rsidRPr="003E581A">
        <w:rPr>
          <w:rFonts w:ascii="Times New Roman" w:eastAsia="Times New Roman" w:hAnsi="Times New Roman" w:cs="Times New Roman"/>
          <w:bCs/>
          <w:sz w:val="24"/>
          <w:lang w:eastAsia="ar-SA"/>
        </w:rPr>
        <w:t xml:space="preserve"> в соответствии со статьей 4 Федерального закона от 24 июля 2007 № 209-ФЗ «О развитии малого и среднего предпринимательства в Российской Федерации»</w:t>
      </w:r>
      <w:r w:rsidR="009119B9">
        <w:rPr>
          <w:rFonts w:ascii="Times New Roman" w:eastAsia="Times New Roman" w:hAnsi="Times New Roman" w:cs="Times New Roman"/>
          <w:bCs/>
          <w:sz w:val="24"/>
          <w:lang w:eastAsia="ar-SA"/>
        </w:rPr>
        <w:t>.</w:t>
      </w:r>
    </w:p>
    <w:p w:rsidR="003A2F0D" w:rsidRPr="003E581A" w:rsidRDefault="003E581A" w:rsidP="003A2F0D">
      <w:pPr>
        <w:suppressAutoHyphens/>
        <w:spacing w:after="0" w:line="240" w:lineRule="auto"/>
        <w:jc w:val="both"/>
        <w:rPr>
          <w:rFonts w:ascii="Times New Roman" w:eastAsia="Times New Roman" w:hAnsi="Times New Roman" w:cs="Times New Roman"/>
          <w:bCs/>
          <w:sz w:val="24"/>
          <w:lang w:eastAsia="ar-SA"/>
        </w:rPr>
      </w:pPr>
      <w:r w:rsidRPr="003E581A">
        <w:rPr>
          <w:rFonts w:ascii="Times New Roman" w:eastAsia="Times New Roman" w:hAnsi="Times New Roman" w:cs="Times New Roman"/>
          <w:bCs/>
          <w:sz w:val="24"/>
          <w:lang w:eastAsia="ar-SA"/>
        </w:rPr>
        <w:t xml:space="preserve">          </w:t>
      </w:r>
      <w:r w:rsidRPr="003E581A">
        <w:rPr>
          <w:rFonts w:ascii="Times New Roman" w:eastAsia="Times New Roman" w:hAnsi="Times New Roman" w:cs="Times New Roman"/>
          <w:bCs/>
          <w:sz w:val="24"/>
          <w:u w:val="single"/>
          <w:lang w:eastAsia="ar-SA"/>
        </w:rPr>
        <w:t>Остальные Участники закупки, относящиеся к категории субъекта малого или среднего предпринимательства</w:t>
      </w:r>
      <w:r w:rsidRPr="003E581A">
        <w:rPr>
          <w:rFonts w:ascii="Times New Roman" w:eastAsia="Times New Roman" w:hAnsi="Times New Roman" w:cs="Times New Roman"/>
          <w:bCs/>
          <w:sz w:val="24"/>
          <w:lang w:eastAsia="ar-SA"/>
        </w:rPr>
        <w:t xml:space="preserve">, должны декларировать в составе заявке на участие в закупке свою принадлежность к субъектам малого и среднего предпринимательства путем представления в форме документа на бумажном носителе </w:t>
      </w:r>
      <w:r w:rsidRPr="003E581A">
        <w:rPr>
          <w:rFonts w:ascii="Times New Roman" w:eastAsia="Times New Roman" w:hAnsi="Times New Roman" w:cs="Times New Roman"/>
          <w:b/>
          <w:bCs/>
          <w:sz w:val="24"/>
          <w:lang w:eastAsia="ar-SA"/>
        </w:rPr>
        <w:t>Сведений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w:t>
      </w:r>
      <w:r w:rsidRPr="003E581A">
        <w:rPr>
          <w:rFonts w:ascii="Times New Roman" w:eastAsia="Times New Roman" w:hAnsi="Times New Roman" w:cs="Times New Roman"/>
          <w:bCs/>
          <w:sz w:val="24"/>
          <w:lang w:eastAsia="ar-SA"/>
        </w:rPr>
        <w:t>, содержащих информацию об Участнике закупки</w:t>
      </w:r>
      <w:r w:rsidR="00336C65" w:rsidRPr="003E581A">
        <w:rPr>
          <w:rFonts w:ascii="Times New Roman" w:eastAsia="Times New Roman" w:hAnsi="Times New Roman" w:cs="Times New Roman"/>
          <w:bCs/>
          <w:sz w:val="24"/>
          <w:lang w:eastAsia="ar-SA"/>
        </w:rPr>
        <w:t>)</w:t>
      </w:r>
      <w:r w:rsidR="003A2F0D" w:rsidRPr="003E581A">
        <w:rPr>
          <w:rFonts w:ascii="Times New Roman" w:eastAsia="Times New Roman" w:hAnsi="Times New Roman" w:cs="Times New Roman"/>
          <w:bCs/>
          <w:sz w:val="24"/>
          <w:lang w:eastAsia="ar-SA"/>
        </w:rPr>
        <w:t>;</w:t>
      </w:r>
    </w:p>
    <w:p w:rsidR="003A2F0D" w:rsidRPr="003A2F0D" w:rsidRDefault="003A2F0D" w:rsidP="003A2F0D">
      <w:pPr>
        <w:suppressAutoHyphens/>
        <w:spacing w:after="0" w:line="240" w:lineRule="auto"/>
        <w:jc w:val="both"/>
        <w:rPr>
          <w:rFonts w:ascii="Times New Roman" w:eastAsia="Times New Roman" w:hAnsi="Times New Roman" w:cs="Times New Roman"/>
          <w:bCs/>
          <w:sz w:val="24"/>
          <w:lang w:eastAsia="ar-SA"/>
        </w:rPr>
      </w:pPr>
    </w:p>
    <w:p w:rsidR="003A2F0D" w:rsidRPr="002D09CE" w:rsidRDefault="0001367B" w:rsidP="003A2F0D">
      <w:pPr>
        <w:suppressAutoHyphens/>
        <w:spacing w:after="0" w:line="240" w:lineRule="auto"/>
        <w:jc w:val="both"/>
        <w:rPr>
          <w:rFonts w:ascii="Times New Roman" w:eastAsia="Times New Roman" w:hAnsi="Times New Roman" w:cs="Times New Roman"/>
          <w:bCs/>
          <w:sz w:val="24"/>
          <w:lang w:eastAsia="ar-SA"/>
        </w:rPr>
      </w:pPr>
      <w:r w:rsidRPr="0001367B">
        <w:rPr>
          <w:rFonts w:ascii="Times New Roman" w:eastAsia="Times New Roman" w:hAnsi="Times New Roman" w:cs="Times New Roman"/>
          <w:bCs/>
          <w:sz w:val="24"/>
          <w:lang w:eastAsia="ar-SA"/>
        </w:rPr>
        <w:t>-</w:t>
      </w:r>
      <w:r w:rsidR="006E783B">
        <w:rPr>
          <w:rFonts w:ascii="Times New Roman" w:eastAsia="Times New Roman" w:hAnsi="Times New Roman" w:cs="Times New Roman"/>
          <w:bCs/>
          <w:sz w:val="24"/>
          <w:lang w:eastAsia="ar-SA"/>
        </w:rPr>
        <w:t> </w:t>
      </w:r>
      <w:r w:rsidRPr="0001367B">
        <w:rPr>
          <w:rFonts w:ascii="Times New Roman" w:eastAsia="Times New Roman" w:hAnsi="Times New Roman" w:cs="Times New Roman"/>
          <w:bCs/>
          <w:sz w:val="24"/>
          <w:lang w:eastAsia="ar-SA"/>
        </w:rPr>
        <w:t xml:space="preserve">для подтверждения соответствия Участника закупки обязательным требованиям, установленным п. 3.1. Документации, официальное письмо Участника закупки по рекомендуемой форме </w:t>
      </w:r>
      <w:r w:rsidRPr="00F80501">
        <w:rPr>
          <w:rFonts w:ascii="Times New Roman" w:eastAsia="Times New Roman" w:hAnsi="Times New Roman" w:cs="Times New Roman"/>
          <w:b/>
          <w:bCs/>
          <w:sz w:val="24"/>
          <w:lang w:eastAsia="ar-SA"/>
        </w:rPr>
        <w:t>Приложения № 2 к Документации</w:t>
      </w:r>
      <w:r w:rsidRPr="0001367B">
        <w:rPr>
          <w:rFonts w:ascii="Times New Roman" w:eastAsia="Times New Roman" w:hAnsi="Times New Roman" w:cs="Times New Roman"/>
          <w:bCs/>
          <w:sz w:val="24"/>
          <w:lang w:eastAsia="ar-SA"/>
        </w:rPr>
        <w:t>;</w:t>
      </w:r>
    </w:p>
    <w:p w:rsidR="00F80501" w:rsidRPr="002D09CE" w:rsidRDefault="00F80501" w:rsidP="003A2F0D">
      <w:pPr>
        <w:suppressAutoHyphens/>
        <w:spacing w:after="0" w:line="240" w:lineRule="auto"/>
        <w:jc w:val="both"/>
        <w:rPr>
          <w:rFonts w:ascii="Times New Roman" w:eastAsia="Times New Roman" w:hAnsi="Times New Roman" w:cs="Times New Roman"/>
          <w:bCs/>
          <w:sz w:val="24"/>
          <w:lang w:eastAsia="ar-SA"/>
        </w:rPr>
      </w:pPr>
    </w:p>
    <w:p w:rsidR="00384CF4" w:rsidRPr="002C0C10" w:rsidRDefault="0062334F" w:rsidP="00384CF4">
      <w:pPr>
        <w:tabs>
          <w:tab w:val="left" w:pos="709"/>
        </w:tabs>
        <w:overflowPunct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62334F">
        <w:rPr>
          <w:rFonts w:ascii="Times New Roman" w:eastAsia="Times New Roman" w:hAnsi="Times New Roman" w:cs="Times New Roman"/>
          <w:bCs/>
          <w:sz w:val="24"/>
          <w:lang w:eastAsia="ar-SA"/>
        </w:rPr>
        <w:t xml:space="preserve">- </w:t>
      </w:r>
      <w:r w:rsidR="00384CF4" w:rsidRPr="002C0C10">
        <w:rPr>
          <w:rFonts w:ascii="Times New Roman" w:eastAsia="Times New Roman" w:hAnsi="Times New Roman" w:cs="Times New Roman"/>
          <w:bCs/>
          <w:sz w:val="24"/>
          <w:u w:val="single"/>
          <w:lang w:eastAsia="ru-RU"/>
        </w:rPr>
        <w:t>для юридического лица</w:t>
      </w:r>
      <w:r w:rsidR="00384CF4" w:rsidRPr="002C0C10">
        <w:rPr>
          <w:rFonts w:ascii="Times New Roman" w:eastAsia="Times New Roman" w:hAnsi="Times New Roman" w:cs="Times New Roman"/>
          <w:bCs/>
          <w:sz w:val="24"/>
          <w:lang w:eastAsia="ru-RU"/>
        </w:rPr>
        <w:t xml:space="preserve">: полученную не ранее чем за </w:t>
      </w:r>
      <w:r w:rsidR="00384CF4" w:rsidRPr="002C0C10">
        <w:rPr>
          <w:rFonts w:ascii="Times New Roman" w:eastAsia="Times New Roman" w:hAnsi="Times New Roman" w:cs="Times New Roman"/>
          <w:b/>
          <w:bCs/>
          <w:sz w:val="24"/>
          <w:lang w:eastAsia="ru-RU"/>
        </w:rPr>
        <w:t>6 (Шесть</w:t>
      </w:r>
      <w:r w:rsidR="00372F4F">
        <w:rPr>
          <w:rFonts w:ascii="Times New Roman" w:eastAsia="Times New Roman" w:hAnsi="Times New Roman" w:cs="Times New Roman"/>
          <w:b/>
          <w:bCs/>
          <w:sz w:val="24"/>
          <w:lang w:eastAsia="ru-RU"/>
        </w:rPr>
        <w:t>)</w:t>
      </w:r>
      <w:r w:rsidR="00384CF4" w:rsidRPr="002C0C10">
        <w:rPr>
          <w:rFonts w:ascii="Times New Roman" w:eastAsia="Times New Roman" w:hAnsi="Times New Roman" w:cs="Times New Roman"/>
          <w:b/>
          <w:bCs/>
          <w:sz w:val="24"/>
          <w:lang w:eastAsia="ru-RU"/>
        </w:rPr>
        <w:t xml:space="preserve"> </w:t>
      </w:r>
      <w:r w:rsidR="00384CF4" w:rsidRPr="00372F4F">
        <w:rPr>
          <w:rFonts w:ascii="Times New Roman" w:eastAsia="Times New Roman" w:hAnsi="Times New Roman" w:cs="Times New Roman"/>
          <w:bCs/>
          <w:sz w:val="24"/>
          <w:lang w:eastAsia="ru-RU"/>
        </w:rPr>
        <w:t>месяцев</w:t>
      </w:r>
      <w:r w:rsidR="00384CF4" w:rsidRPr="002C0C10">
        <w:rPr>
          <w:rFonts w:ascii="Times New Roman" w:eastAsia="Times New Roman" w:hAnsi="Times New Roman" w:cs="Times New Roman"/>
          <w:bCs/>
          <w:sz w:val="24"/>
          <w:lang w:eastAsia="ru-RU"/>
        </w:rPr>
        <w:t xml:space="preserve"> до дня размещения в ЕИС извещения о проведении закупки выписку из единого государственного реестра юридических лиц или копию такой выписки, заверенную уполномоченным лицом Участника закупки</w:t>
      </w:r>
      <w:r w:rsidR="005E3C0F">
        <w:rPr>
          <w:rFonts w:ascii="Times New Roman" w:eastAsia="Times New Roman" w:hAnsi="Times New Roman" w:cs="Times New Roman"/>
          <w:bCs/>
          <w:sz w:val="24"/>
          <w:lang w:eastAsia="ru-RU"/>
        </w:rPr>
        <w:t>.</w:t>
      </w:r>
    </w:p>
    <w:p w:rsidR="00384CF4" w:rsidRPr="002C0C10" w:rsidRDefault="00192E27" w:rsidP="00384CF4">
      <w:pPr>
        <w:tabs>
          <w:tab w:val="left" w:pos="709"/>
        </w:tabs>
        <w:overflowPunct w:val="0"/>
        <w:autoSpaceDE w:val="0"/>
        <w:autoSpaceDN w:val="0"/>
        <w:adjustRightInd w:val="0"/>
        <w:spacing w:after="120" w:line="240" w:lineRule="auto"/>
        <w:contextualSpacing/>
        <w:jc w:val="both"/>
        <w:rPr>
          <w:rFonts w:ascii="Times New Roman" w:eastAsia="Times New Roman" w:hAnsi="Times New Roman" w:cs="Times New Roman"/>
          <w:b/>
          <w:bCs/>
          <w:sz w:val="24"/>
          <w:szCs w:val="24"/>
          <w:lang w:eastAsia="ru-RU"/>
        </w:rPr>
      </w:pPr>
      <w:r w:rsidRPr="00192E27">
        <w:rPr>
          <w:rFonts w:ascii="Times New Roman" w:eastAsia="Times New Roman" w:hAnsi="Times New Roman" w:cs="Times New Roman"/>
          <w:bCs/>
          <w:sz w:val="24"/>
          <w:lang w:eastAsia="ru-RU"/>
        </w:rPr>
        <w:tab/>
      </w:r>
      <w:r w:rsidR="005E3C0F">
        <w:rPr>
          <w:rFonts w:ascii="Times New Roman" w:eastAsia="Times New Roman" w:hAnsi="Times New Roman" w:cs="Times New Roman"/>
          <w:bCs/>
          <w:sz w:val="24"/>
          <w:u w:val="single"/>
          <w:lang w:eastAsia="ru-RU"/>
        </w:rPr>
        <w:t>Д</w:t>
      </w:r>
      <w:r w:rsidR="00384CF4" w:rsidRPr="002C0C10">
        <w:rPr>
          <w:rFonts w:ascii="Times New Roman" w:eastAsia="Times New Roman" w:hAnsi="Times New Roman" w:cs="Times New Roman"/>
          <w:bCs/>
          <w:sz w:val="24"/>
          <w:u w:val="single"/>
          <w:lang w:eastAsia="ru-RU"/>
        </w:rPr>
        <w:t>ля индивидуального предпринимателя</w:t>
      </w:r>
      <w:r w:rsidR="00384CF4" w:rsidRPr="002C0C10">
        <w:rPr>
          <w:rFonts w:ascii="Times New Roman" w:eastAsia="Times New Roman" w:hAnsi="Times New Roman" w:cs="Times New Roman"/>
          <w:bCs/>
          <w:sz w:val="24"/>
          <w:lang w:eastAsia="ru-RU"/>
        </w:rPr>
        <w:t xml:space="preserve">: </w:t>
      </w:r>
      <w:r w:rsidR="00384CF4" w:rsidRPr="002C0C10">
        <w:rPr>
          <w:rFonts w:ascii="Times New Roman" w:eastAsia="Times New Roman" w:hAnsi="Times New Roman" w:cs="Times New Roman"/>
          <w:bCs/>
          <w:sz w:val="24"/>
          <w:szCs w:val="24"/>
          <w:lang w:eastAsia="ar-SA"/>
        </w:rPr>
        <w:t xml:space="preserve">полученную не ранее чем за </w:t>
      </w:r>
      <w:r w:rsidR="00384CF4" w:rsidRPr="002C0C10">
        <w:rPr>
          <w:rFonts w:ascii="Times New Roman" w:eastAsia="Times New Roman" w:hAnsi="Times New Roman" w:cs="Times New Roman"/>
          <w:b/>
          <w:bCs/>
          <w:sz w:val="24"/>
          <w:lang w:eastAsia="ru-RU"/>
        </w:rPr>
        <w:t>6 (Шесть</w:t>
      </w:r>
      <w:r w:rsidR="005C0A19">
        <w:rPr>
          <w:rFonts w:ascii="Times New Roman" w:eastAsia="Times New Roman" w:hAnsi="Times New Roman" w:cs="Times New Roman"/>
          <w:b/>
          <w:bCs/>
          <w:sz w:val="24"/>
          <w:lang w:eastAsia="ru-RU"/>
        </w:rPr>
        <w:t>)</w:t>
      </w:r>
      <w:r w:rsidR="00384CF4" w:rsidRPr="002C0C10">
        <w:rPr>
          <w:rFonts w:ascii="Times New Roman" w:eastAsia="Times New Roman" w:hAnsi="Times New Roman" w:cs="Times New Roman"/>
          <w:b/>
          <w:bCs/>
          <w:sz w:val="24"/>
          <w:lang w:eastAsia="ru-RU"/>
        </w:rPr>
        <w:t xml:space="preserve"> </w:t>
      </w:r>
      <w:r w:rsidR="00384CF4" w:rsidRPr="005C0A19">
        <w:rPr>
          <w:rFonts w:ascii="Times New Roman" w:eastAsia="Times New Roman" w:hAnsi="Times New Roman" w:cs="Times New Roman"/>
          <w:bCs/>
          <w:sz w:val="24"/>
          <w:lang w:eastAsia="ru-RU"/>
        </w:rPr>
        <w:t>месяцев</w:t>
      </w:r>
      <w:r w:rsidR="00384CF4" w:rsidRPr="002C0C10">
        <w:rPr>
          <w:rFonts w:ascii="Times New Roman" w:eastAsia="Times New Roman" w:hAnsi="Times New Roman" w:cs="Times New Roman"/>
          <w:bCs/>
          <w:sz w:val="24"/>
          <w:szCs w:val="24"/>
          <w:lang w:eastAsia="ar-SA"/>
        </w:rPr>
        <w:t xml:space="preserve"> до дня размещения в ЕИС извещения о проведении закупки выписку из единого государственного реестра индивидуальных предпринимателей или копию такой выписки, заверенную уполномоченным лицом Участника закупки.</w:t>
      </w:r>
    </w:p>
    <w:p w:rsidR="00384CF4" w:rsidRPr="002C0C10" w:rsidRDefault="00192E27" w:rsidP="005E3C0F">
      <w:pPr>
        <w:tabs>
          <w:tab w:val="left" w:pos="709"/>
        </w:tabs>
        <w:overflowPunct w:val="0"/>
        <w:autoSpaceDE w:val="0"/>
        <w:autoSpaceDN w:val="0"/>
        <w:adjustRightInd w:val="0"/>
        <w:spacing w:after="120" w:line="240" w:lineRule="auto"/>
        <w:contextualSpacing/>
        <w:jc w:val="both"/>
        <w:rPr>
          <w:rFonts w:ascii="Times New Roman" w:eastAsia="Times New Roman" w:hAnsi="Times New Roman" w:cs="Times New Roman"/>
          <w:bCs/>
          <w:sz w:val="24"/>
          <w:szCs w:val="24"/>
          <w:lang w:eastAsia="ru-RU"/>
        </w:rPr>
      </w:pPr>
      <w:r w:rsidRPr="00192E27">
        <w:rPr>
          <w:rFonts w:ascii="Times New Roman" w:eastAsia="Times New Roman" w:hAnsi="Times New Roman" w:cs="Times New Roman"/>
          <w:bCs/>
          <w:sz w:val="24"/>
          <w:szCs w:val="24"/>
          <w:lang w:eastAsia="ar-SA"/>
        </w:rPr>
        <w:tab/>
      </w:r>
      <w:r w:rsidR="005E3C0F">
        <w:rPr>
          <w:rFonts w:ascii="Times New Roman" w:eastAsia="Times New Roman" w:hAnsi="Times New Roman" w:cs="Times New Roman"/>
          <w:bCs/>
          <w:sz w:val="24"/>
          <w:szCs w:val="24"/>
          <w:u w:val="single"/>
          <w:lang w:eastAsia="ar-SA"/>
        </w:rPr>
        <w:t>Д</w:t>
      </w:r>
      <w:r w:rsidR="00384CF4" w:rsidRPr="002C0C10">
        <w:rPr>
          <w:rFonts w:ascii="Times New Roman" w:eastAsia="Times New Roman" w:hAnsi="Times New Roman" w:cs="Times New Roman"/>
          <w:bCs/>
          <w:sz w:val="24"/>
          <w:szCs w:val="24"/>
          <w:u w:val="single"/>
          <w:lang w:eastAsia="ar-SA"/>
        </w:rPr>
        <w:t>ля иностранных лиц</w:t>
      </w:r>
      <w:r w:rsidR="00384CF4" w:rsidRPr="002C0C10">
        <w:rPr>
          <w:rFonts w:ascii="Times New Roman" w:eastAsia="Times New Roman" w:hAnsi="Times New Roman" w:cs="Times New Roman"/>
          <w:bCs/>
          <w:sz w:val="24"/>
          <w:szCs w:val="24"/>
          <w:lang w:eastAsia="ar-SA"/>
        </w:rPr>
        <w:t>: надлежащим</w:t>
      </w:r>
      <w:r w:rsidR="00F746E6">
        <w:rPr>
          <w:rFonts w:ascii="Times New Roman" w:eastAsia="Times New Roman" w:hAnsi="Times New Roman" w:cs="Times New Roman"/>
          <w:bCs/>
          <w:sz w:val="24"/>
          <w:szCs w:val="24"/>
          <w:lang w:eastAsia="ar-SA"/>
        </w:rPr>
        <w:t xml:space="preserve"> </w:t>
      </w:r>
      <w:r w:rsidR="00384CF4" w:rsidRPr="002C0C10">
        <w:rPr>
          <w:rFonts w:ascii="Times New Roman" w:eastAsia="Times New Roman" w:hAnsi="Times New Roman" w:cs="Times New Roman"/>
          <w:bCs/>
          <w:sz w:val="24"/>
          <w:szCs w:val="24"/>
          <w:lang w:eastAsia="ar-SA"/>
        </w:rPr>
        <w:t xml:space="preserve">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полученные не ранее чем за </w:t>
      </w:r>
      <w:r w:rsidR="00384CF4" w:rsidRPr="002C0C10">
        <w:rPr>
          <w:rFonts w:ascii="Times New Roman" w:eastAsia="Times New Roman" w:hAnsi="Times New Roman" w:cs="Times New Roman"/>
          <w:b/>
          <w:bCs/>
          <w:sz w:val="24"/>
          <w:lang w:eastAsia="ru-RU"/>
        </w:rPr>
        <w:t>6 (Шесть</w:t>
      </w:r>
      <w:r w:rsidR="005C0A19">
        <w:rPr>
          <w:rFonts w:ascii="Times New Roman" w:eastAsia="Times New Roman" w:hAnsi="Times New Roman" w:cs="Times New Roman"/>
          <w:b/>
          <w:bCs/>
          <w:sz w:val="24"/>
          <w:lang w:eastAsia="ru-RU"/>
        </w:rPr>
        <w:t>)</w:t>
      </w:r>
      <w:r w:rsidR="00384CF4" w:rsidRPr="002C0C10">
        <w:rPr>
          <w:rFonts w:ascii="Times New Roman" w:eastAsia="Times New Roman" w:hAnsi="Times New Roman" w:cs="Times New Roman"/>
          <w:b/>
          <w:bCs/>
          <w:sz w:val="24"/>
          <w:lang w:eastAsia="ru-RU"/>
        </w:rPr>
        <w:t xml:space="preserve"> </w:t>
      </w:r>
      <w:r w:rsidR="00384CF4" w:rsidRPr="005C0A19">
        <w:rPr>
          <w:rFonts w:ascii="Times New Roman" w:eastAsia="Times New Roman" w:hAnsi="Times New Roman" w:cs="Times New Roman"/>
          <w:bCs/>
          <w:sz w:val="24"/>
          <w:lang w:eastAsia="ru-RU"/>
        </w:rPr>
        <w:t>месяцев</w:t>
      </w:r>
      <w:r w:rsidR="00384CF4" w:rsidRPr="002C0C10">
        <w:rPr>
          <w:rFonts w:ascii="Times New Roman" w:eastAsia="Times New Roman" w:hAnsi="Times New Roman" w:cs="Times New Roman"/>
          <w:b/>
          <w:bCs/>
          <w:sz w:val="24"/>
          <w:lang w:eastAsia="ru-RU"/>
        </w:rPr>
        <w:t xml:space="preserve"> </w:t>
      </w:r>
      <w:r w:rsidR="00384CF4" w:rsidRPr="002C0C10">
        <w:rPr>
          <w:rFonts w:ascii="Times New Roman" w:eastAsia="Times New Roman" w:hAnsi="Times New Roman" w:cs="Times New Roman"/>
          <w:bCs/>
          <w:sz w:val="24"/>
          <w:szCs w:val="24"/>
          <w:lang w:eastAsia="ar-SA"/>
        </w:rPr>
        <w:t>до дня размещения в ЕИС извещения о проведении закупки;</w:t>
      </w:r>
    </w:p>
    <w:p w:rsidR="0001367B" w:rsidRPr="003A2F0D" w:rsidRDefault="0001367B" w:rsidP="00384CF4">
      <w:pPr>
        <w:suppressAutoHyphens/>
        <w:spacing w:after="0" w:line="240" w:lineRule="auto"/>
        <w:jc w:val="both"/>
        <w:rPr>
          <w:rFonts w:ascii="Times New Roman" w:eastAsia="Times New Roman" w:hAnsi="Times New Roman" w:cs="Times New Roman"/>
          <w:b/>
          <w:bCs/>
          <w:sz w:val="24"/>
          <w:lang w:eastAsia="ar-SA"/>
        </w:rPr>
      </w:pPr>
    </w:p>
    <w:p w:rsidR="00384CF4" w:rsidRPr="002C0C10" w:rsidRDefault="003A2F0D" w:rsidP="00384CF4">
      <w:pPr>
        <w:tabs>
          <w:tab w:val="left" w:pos="709"/>
        </w:tabs>
        <w:overflowPunct w:val="0"/>
        <w:autoSpaceDE w:val="0"/>
        <w:autoSpaceDN w:val="0"/>
        <w:adjustRightInd w:val="0"/>
        <w:spacing w:after="120" w:line="240" w:lineRule="auto"/>
        <w:contextualSpacing/>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Cs/>
          <w:sz w:val="24"/>
          <w:lang w:eastAsia="ru-RU"/>
        </w:rPr>
        <w:t xml:space="preserve">- </w:t>
      </w:r>
      <w:r w:rsidR="00384CF4" w:rsidRPr="002C0C10">
        <w:rPr>
          <w:rFonts w:ascii="Times New Roman" w:eastAsia="Times New Roman" w:hAnsi="Times New Roman" w:cs="Times New Roman"/>
          <w:b/>
          <w:bCs/>
          <w:sz w:val="24"/>
          <w:lang w:eastAsia="ru-RU"/>
        </w:rPr>
        <w:t>документы, подтверждающие полномочия лица</w:t>
      </w:r>
      <w:r w:rsidR="00384CF4" w:rsidRPr="002C0C10">
        <w:rPr>
          <w:rFonts w:ascii="Times New Roman" w:eastAsia="Times New Roman" w:hAnsi="Times New Roman" w:cs="Times New Roman"/>
          <w:bCs/>
          <w:sz w:val="24"/>
          <w:lang w:eastAsia="ru-RU"/>
        </w:rPr>
        <w:t xml:space="preserve"> на осуществление действий от имени Участника закупки: </w:t>
      </w:r>
    </w:p>
    <w:p w:rsidR="00384CF4" w:rsidRPr="002C0C10" w:rsidRDefault="00192E27" w:rsidP="00384CF4">
      <w:pPr>
        <w:tabs>
          <w:tab w:val="left" w:pos="709"/>
        </w:tabs>
        <w:overflowPunct w:val="0"/>
        <w:autoSpaceDE w:val="0"/>
        <w:autoSpaceDN w:val="0"/>
        <w:adjustRightInd w:val="0"/>
        <w:spacing w:after="0" w:line="240" w:lineRule="auto"/>
        <w:ind w:firstLine="426"/>
        <w:jc w:val="both"/>
        <w:rPr>
          <w:rFonts w:ascii="Times New Roman" w:eastAsia="Times New Roman" w:hAnsi="Times New Roman" w:cs="Times New Roman"/>
          <w:bCs/>
          <w:sz w:val="24"/>
          <w:lang w:eastAsia="ru-RU"/>
        </w:rPr>
      </w:pPr>
      <w:r w:rsidRPr="00192E27">
        <w:rPr>
          <w:rFonts w:ascii="Times New Roman" w:eastAsia="Times New Roman" w:hAnsi="Times New Roman" w:cs="Times New Roman"/>
          <w:bCs/>
          <w:sz w:val="24"/>
          <w:lang w:eastAsia="ru-RU"/>
        </w:rPr>
        <w:tab/>
      </w:r>
      <w:r w:rsidR="00384CF4" w:rsidRPr="002C0C10">
        <w:rPr>
          <w:rFonts w:ascii="Times New Roman" w:eastAsia="Times New Roman" w:hAnsi="Times New Roman" w:cs="Times New Roman"/>
          <w:bCs/>
          <w:sz w:val="24"/>
          <w:u w:val="single"/>
          <w:lang w:eastAsia="ru-RU"/>
        </w:rPr>
        <w:t>для юридического лица</w:t>
      </w:r>
      <w:r w:rsidR="00384CF4" w:rsidRPr="002C0C10">
        <w:rPr>
          <w:rFonts w:ascii="Times New Roman" w:eastAsia="Times New Roman" w:hAnsi="Times New Roman" w:cs="Times New Roman"/>
          <w:bCs/>
          <w:sz w:val="24"/>
          <w:lang w:eastAsia="ru-RU"/>
        </w:rPr>
        <w:t xml:space="preserve">: </w:t>
      </w:r>
      <w:r w:rsidR="00384CF4" w:rsidRPr="002C0C10">
        <w:rPr>
          <w:rFonts w:ascii="Times New Roman" w:eastAsia="Times New Roman" w:hAnsi="Times New Roman" w:cs="Times New Roman"/>
          <w:b/>
          <w:bCs/>
          <w:sz w:val="24"/>
          <w:lang w:eastAsia="ru-RU"/>
        </w:rPr>
        <w:t>копия решения о назначении или об избрании (продлении полномочий) физического лица на должность</w:t>
      </w:r>
      <w:r w:rsidR="00384CF4" w:rsidRPr="002C0C10">
        <w:rPr>
          <w:rFonts w:ascii="Times New Roman" w:eastAsia="Times New Roman" w:hAnsi="Times New Roman" w:cs="Times New Roman"/>
          <w:bCs/>
          <w:sz w:val="24"/>
          <w:lang w:eastAsia="ru-RU"/>
        </w:rPr>
        <w:t xml:space="preserve">, в соответствии с которым такое физическое лицо обладает правом действовать от имени Участника закупки </w:t>
      </w:r>
      <w:r w:rsidR="00384CF4" w:rsidRPr="002C0C10">
        <w:rPr>
          <w:rFonts w:ascii="Times New Roman" w:eastAsia="Times New Roman" w:hAnsi="Times New Roman" w:cs="Times New Roman"/>
          <w:b/>
          <w:bCs/>
          <w:sz w:val="24"/>
          <w:lang w:eastAsia="ru-RU"/>
        </w:rPr>
        <w:t>и срок полномочий такого физического лица не истек</w:t>
      </w:r>
      <w:r w:rsidR="00384CF4" w:rsidRPr="002C0C10">
        <w:rPr>
          <w:rFonts w:ascii="Times New Roman" w:eastAsia="Times New Roman" w:hAnsi="Times New Roman" w:cs="Times New Roman"/>
          <w:bCs/>
          <w:sz w:val="24"/>
          <w:lang w:eastAsia="ru-RU"/>
        </w:rPr>
        <w:t xml:space="preserve"> </w:t>
      </w:r>
      <w:r w:rsidR="00384CF4" w:rsidRPr="002C0C10">
        <w:rPr>
          <w:rFonts w:ascii="Times New Roman" w:eastAsia="Times New Roman" w:hAnsi="Times New Roman" w:cs="Times New Roman"/>
          <w:sz w:val="24"/>
          <w:szCs w:val="24"/>
          <w:lang w:eastAsia="ar-SA"/>
        </w:rPr>
        <w:t>(далее для целей Документации - руководитель), заверенная уполномоченным лицом Участника закупки</w:t>
      </w:r>
      <w:r w:rsidR="00384CF4" w:rsidRPr="002C0C10">
        <w:rPr>
          <w:rFonts w:ascii="Times New Roman" w:eastAsia="Times New Roman" w:hAnsi="Times New Roman" w:cs="Times New Roman"/>
          <w:bCs/>
          <w:sz w:val="24"/>
          <w:lang w:eastAsia="ru-RU"/>
        </w:rPr>
        <w:t xml:space="preserve">. </w:t>
      </w:r>
    </w:p>
    <w:p w:rsidR="00384CF4" w:rsidRPr="002C0C10" w:rsidRDefault="00384CF4" w:rsidP="00EF232F">
      <w:pPr>
        <w:tabs>
          <w:tab w:val="left" w:pos="709"/>
        </w:tabs>
        <w:overflowPunct w:val="0"/>
        <w:autoSpaceDE w:val="0"/>
        <w:autoSpaceDN w:val="0"/>
        <w:adjustRightInd w:val="0"/>
        <w:spacing w:after="0" w:line="240" w:lineRule="auto"/>
        <w:jc w:val="both"/>
        <w:rPr>
          <w:rFonts w:ascii="Times New Roman" w:eastAsia="Times New Roman" w:hAnsi="Times New Roman" w:cs="Times New Roman"/>
          <w:b/>
          <w:bCs/>
          <w:sz w:val="24"/>
          <w:lang w:eastAsia="ru-RU"/>
        </w:rPr>
      </w:pPr>
      <w:r w:rsidRPr="002C0C10">
        <w:rPr>
          <w:rFonts w:ascii="Times New Roman" w:eastAsia="Times New Roman" w:hAnsi="Times New Roman" w:cs="Times New Roman"/>
          <w:sz w:val="24"/>
          <w:szCs w:val="24"/>
          <w:lang w:eastAsia="ar-SA"/>
        </w:rPr>
        <w:t xml:space="preserve">В случае если от имени юридического лица действует иное лицо, заявка на участие в закупке должна содержать также оригинал доверенности, подписанной руководителем юридического лица или уполномоченным таким руководителем лицом, и содержащей печать данного юридического лица, либо оригинал доверенности, удостоверенной нотариусом, либо нотариально удостоверенные копии указанных доверенностей </w:t>
      </w:r>
      <w:r w:rsidRPr="002C0C10">
        <w:rPr>
          <w:rFonts w:ascii="Times New Roman" w:eastAsia="Times New Roman" w:hAnsi="Times New Roman" w:cs="Times New Roman"/>
          <w:b/>
          <w:bCs/>
          <w:sz w:val="24"/>
          <w:lang w:eastAsia="ru-RU"/>
        </w:rPr>
        <w:t>(возможная форма приведена в Приложении № 3 к Документации)</w:t>
      </w:r>
      <w:r w:rsidRPr="002C0C10">
        <w:rPr>
          <w:rFonts w:ascii="Times New Roman" w:eastAsia="Times New Roman" w:hAnsi="Times New Roman" w:cs="Times New Roman"/>
          <w:sz w:val="24"/>
          <w:szCs w:val="24"/>
          <w:lang w:eastAsia="ar-SA"/>
        </w:rPr>
        <w:t>. В случае если указанная доверенность подписана лицом, уполномоченным руководителем, заявка на участие в закупке должна содержать также документ, подтверждающий полномочия такого лица на выдачу таких доверенностей (предоставление другим лицам таких прав);</w:t>
      </w:r>
    </w:p>
    <w:p w:rsidR="00384CF4" w:rsidRPr="002C0C10" w:rsidRDefault="00192E27" w:rsidP="00384CF4">
      <w:pPr>
        <w:tabs>
          <w:tab w:val="left" w:pos="709"/>
        </w:tabs>
        <w:overflowPunct w:val="0"/>
        <w:autoSpaceDE w:val="0"/>
        <w:autoSpaceDN w:val="0"/>
        <w:adjustRightInd w:val="0"/>
        <w:spacing w:after="0" w:line="240" w:lineRule="auto"/>
        <w:ind w:firstLine="426"/>
        <w:jc w:val="both"/>
        <w:rPr>
          <w:rFonts w:ascii="Times New Roman" w:eastAsia="Times New Roman" w:hAnsi="Times New Roman" w:cs="Times New Roman"/>
          <w:bCs/>
          <w:sz w:val="24"/>
          <w:lang w:eastAsia="ru-RU"/>
        </w:rPr>
      </w:pPr>
      <w:r w:rsidRPr="00192E27">
        <w:rPr>
          <w:rFonts w:ascii="Times New Roman" w:eastAsia="Times New Roman" w:hAnsi="Times New Roman" w:cs="Times New Roman"/>
          <w:bCs/>
          <w:sz w:val="24"/>
          <w:lang w:eastAsia="ru-RU"/>
        </w:rPr>
        <w:tab/>
      </w:r>
      <w:r w:rsidR="00384CF4" w:rsidRPr="002C0C10">
        <w:rPr>
          <w:rFonts w:ascii="Times New Roman" w:eastAsia="Times New Roman" w:hAnsi="Times New Roman" w:cs="Times New Roman"/>
          <w:bCs/>
          <w:sz w:val="24"/>
          <w:u w:val="single"/>
          <w:lang w:eastAsia="ru-RU"/>
        </w:rPr>
        <w:t>для физического лица</w:t>
      </w:r>
      <w:r w:rsidR="00384CF4" w:rsidRPr="002C0C10">
        <w:rPr>
          <w:rFonts w:ascii="Times New Roman" w:eastAsia="Times New Roman" w:hAnsi="Times New Roman" w:cs="Times New Roman"/>
          <w:bCs/>
          <w:sz w:val="24"/>
          <w:lang w:eastAsia="ru-RU"/>
        </w:rPr>
        <w:t xml:space="preserve">: </w:t>
      </w:r>
      <w:r w:rsidR="00384CF4" w:rsidRPr="002C0C10">
        <w:rPr>
          <w:rFonts w:ascii="Times New Roman" w:eastAsia="Times New Roman" w:hAnsi="Times New Roman" w:cs="Times New Roman"/>
          <w:b/>
          <w:bCs/>
          <w:sz w:val="24"/>
          <w:lang w:eastAsia="ru-RU"/>
        </w:rPr>
        <w:t>копия всех страниц паспорта</w:t>
      </w:r>
      <w:r w:rsidR="00384CF4" w:rsidRPr="002C0C10">
        <w:rPr>
          <w:rFonts w:ascii="Times New Roman" w:eastAsia="Times New Roman" w:hAnsi="Times New Roman" w:cs="Times New Roman"/>
          <w:bCs/>
          <w:sz w:val="24"/>
          <w:lang w:eastAsia="ru-RU"/>
        </w:rPr>
        <w:t xml:space="preserve"> гражданина,</w:t>
      </w:r>
      <w:r w:rsidR="00384CF4" w:rsidRPr="002C0C10">
        <w:rPr>
          <w:rFonts w:ascii="Times New Roman" w:eastAsia="Times New Roman" w:hAnsi="Times New Roman" w:cs="Times New Roman"/>
          <w:sz w:val="24"/>
          <w:szCs w:val="24"/>
          <w:lang w:eastAsia="ar-SA"/>
        </w:rPr>
        <w:t xml:space="preserve"> заверенная физическим лицом (</w:t>
      </w:r>
      <w:r w:rsidR="00384CF4" w:rsidRPr="002C0C10">
        <w:rPr>
          <w:rFonts w:ascii="Times New Roman" w:eastAsia="Times New Roman" w:hAnsi="Times New Roman" w:cs="Times New Roman"/>
          <w:bCs/>
          <w:sz w:val="24"/>
          <w:lang w:eastAsia="ru-RU"/>
        </w:rPr>
        <w:t>индивидуальным предпринимателем).</w:t>
      </w:r>
    </w:p>
    <w:p w:rsidR="00384CF4" w:rsidRPr="002C0C10" w:rsidRDefault="00384CF4" w:rsidP="00EF232F">
      <w:pPr>
        <w:tabs>
          <w:tab w:val="left" w:pos="709"/>
        </w:tabs>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2C0C10">
        <w:rPr>
          <w:rFonts w:ascii="Times New Roman" w:eastAsia="Times New Roman" w:hAnsi="Times New Roman" w:cs="Times New Roman"/>
          <w:bCs/>
          <w:sz w:val="24"/>
          <w:lang w:eastAsia="ru-RU"/>
        </w:rPr>
        <w:t xml:space="preserve">В случае если от имени физического лица (индивидуального предпринимателя) действует иное лицо, заявка на участие в </w:t>
      </w:r>
      <w:r w:rsidRPr="002C0C10">
        <w:rPr>
          <w:rFonts w:ascii="Times New Roman" w:eastAsia="Times New Roman" w:hAnsi="Times New Roman" w:cs="Times New Roman"/>
          <w:sz w:val="24"/>
          <w:szCs w:val="24"/>
          <w:lang w:eastAsia="x-none"/>
        </w:rPr>
        <w:t xml:space="preserve">запросе </w:t>
      </w:r>
      <w:r w:rsidRPr="00F23387">
        <w:rPr>
          <w:rFonts w:ascii="Times New Roman" w:eastAsia="Times New Roman" w:hAnsi="Times New Roman" w:cs="Times New Roman"/>
          <w:sz w:val="24"/>
          <w:szCs w:val="24"/>
          <w:lang w:eastAsia="ar-SA"/>
        </w:rPr>
        <w:t>предложений</w:t>
      </w:r>
      <w:r w:rsidRPr="002C0C10">
        <w:rPr>
          <w:rFonts w:ascii="Times New Roman" w:eastAsia="Times New Roman" w:hAnsi="Times New Roman" w:cs="Times New Roman"/>
          <w:bCs/>
          <w:sz w:val="24"/>
          <w:lang w:eastAsia="ru-RU"/>
        </w:rPr>
        <w:t xml:space="preserve"> должна содержать также </w:t>
      </w:r>
      <w:r w:rsidRPr="002C0C10">
        <w:rPr>
          <w:rFonts w:ascii="Times New Roman" w:eastAsia="Times New Roman" w:hAnsi="Times New Roman" w:cs="Times New Roman"/>
          <w:b/>
          <w:bCs/>
          <w:sz w:val="24"/>
          <w:lang w:eastAsia="ru-RU"/>
        </w:rPr>
        <w:t xml:space="preserve">доверенность на осуществление действий от имени Участника закупки (возможная форма приведена в </w:t>
      </w:r>
      <w:r w:rsidRPr="002C0C10">
        <w:rPr>
          <w:rFonts w:ascii="Times New Roman" w:eastAsia="Times New Roman" w:hAnsi="Times New Roman" w:cs="Times New Roman"/>
          <w:b/>
          <w:bCs/>
          <w:sz w:val="24"/>
          <w:lang w:eastAsia="ru-RU"/>
        </w:rPr>
        <w:lastRenderedPageBreak/>
        <w:t>Приложении № 3 к Документации)</w:t>
      </w:r>
      <w:r w:rsidRPr="002C0C10">
        <w:rPr>
          <w:rFonts w:ascii="Times New Roman" w:eastAsia="Times New Roman" w:hAnsi="Times New Roman" w:cs="Times New Roman"/>
          <w:bCs/>
          <w:sz w:val="24"/>
          <w:lang w:eastAsia="ru-RU"/>
        </w:rPr>
        <w:t>, заверенную печатью Участника закупки (при наличии) и подписанную уполномоченным лицом, либо нотариально удостоверенную копию такой доверенности;</w:t>
      </w:r>
    </w:p>
    <w:p w:rsidR="003A2F0D" w:rsidRPr="003A2F0D" w:rsidRDefault="003A2F0D" w:rsidP="003A2F0D">
      <w:pPr>
        <w:overflowPunct w:val="0"/>
        <w:autoSpaceDE w:val="0"/>
        <w:autoSpaceDN w:val="0"/>
        <w:adjustRightInd w:val="0"/>
        <w:spacing w:after="0" w:line="240" w:lineRule="auto"/>
        <w:ind w:firstLine="420"/>
        <w:jc w:val="both"/>
        <w:rPr>
          <w:rFonts w:ascii="Times New Roman" w:eastAsia="Times New Roman" w:hAnsi="Times New Roman" w:cs="Times New Roman"/>
          <w:bCs/>
          <w:sz w:val="24"/>
          <w:lang w:eastAsia="ru-RU"/>
        </w:rPr>
      </w:pPr>
    </w:p>
    <w:p w:rsidR="003A2F0D" w:rsidRPr="003A2F0D" w:rsidRDefault="003A2F0D" w:rsidP="003A2F0D">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Cs/>
          <w:sz w:val="24"/>
          <w:lang w:eastAsia="ru-RU"/>
        </w:rPr>
        <w:t xml:space="preserve">- </w:t>
      </w:r>
      <w:r w:rsidRPr="003A2F0D">
        <w:rPr>
          <w:rFonts w:ascii="Times New Roman" w:eastAsia="Times New Roman" w:hAnsi="Times New Roman" w:cs="Times New Roman"/>
          <w:b/>
          <w:sz w:val="24"/>
          <w:szCs w:val="24"/>
          <w:lang w:eastAsia="ru-RU"/>
        </w:rPr>
        <w:t>заверенные уполномоченным лицом Участника закупки копии</w:t>
      </w:r>
      <w:r w:rsidR="00CD26EC">
        <w:rPr>
          <w:rFonts w:ascii="Times New Roman" w:eastAsia="Times New Roman" w:hAnsi="Times New Roman" w:cs="Times New Roman"/>
          <w:b/>
          <w:sz w:val="24"/>
          <w:szCs w:val="24"/>
          <w:lang w:eastAsia="ru-RU"/>
        </w:rPr>
        <w:t xml:space="preserve"> </w:t>
      </w:r>
      <w:r w:rsidR="00CD26EC" w:rsidRPr="00CD26EC">
        <w:rPr>
          <w:rFonts w:ascii="Times New Roman" w:eastAsia="Times New Roman" w:hAnsi="Times New Roman" w:cs="Times New Roman"/>
          <w:b/>
          <w:sz w:val="24"/>
          <w:szCs w:val="24"/>
          <w:lang w:eastAsia="ru-RU"/>
        </w:rPr>
        <w:t xml:space="preserve">учредительных документов Участника закупки </w:t>
      </w:r>
      <w:r w:rsidR="00CD26EC">
        <w:rPr>
          <w:rFonts w:ascii="Times New Roman" w:eastAsia="Times New Roman" w:hAnsi="Times New Roman" w:cs="Times New Roman"/>
          <w:b/>
          <w:sz w:val="24"/>
          <w:szCs w:val="24"/>
          <w:lang w:eastAsia="ru-RU"/>
        </w:rPr>
        <w:t>(Устав) (для юридического лица)</w:t>
      </w:r>
      <w:r w:rsidR="00CD26EC">
        <w:rPr>
          <w:rFonts w:ascii="Times New Roman" w:eastAsia="Times New Roman" w:hAnsi="Times New Roman" w:cs="Times New Roman"/>
          <w:bCs/>
          <w:sz w:val="24"/>
          <w:lang w:eastAsia="ru-RU"/>
        </w:rPr>
        <w:t>;</w:t>
      </w:r>
    </w:p>
    <w:p w:rsidR="003A2F0D" w:rsidRPr="003A2F0D" w:rsidRDefault="003A2F0D" w:rsidP="003A2F0D">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p>
    <w:p w:rsidR="00384CF4" w:rsidRPr="002C0C10" w:rsidRDefault="003A2F0D" w:rsidP="00384CF4">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Cs/>
          <w:sz w:val="24"/>
          <w:lang w:eastAsia="ar-SA"/>
        </w:rPr>
        <w:t xml:space="preserve">- </w:t>
      </w:r>
      <w:r w:rsidR="00384CF4" w:rsidRPr="002C0C10">
        <w:rPr>
          <w:rFonts w:ascii="Times New Roman" w:eastAsia="Times New Roman" w:hAnsi="Times New Roman" w:cs="Times New Roman"/>
          <w:sz w:val="24"/>
          <w:szCs w:val="24"/>
          <w:lang w:eastAsia="ar-SA"/>
        </w:rPr>
        <w:t xml:space="preserve">оригинал </w:t>
      </w:r>
      <w:r w:rsidR="00384CF4" w:rsidRPr="002C0C10">
        <w:rPr>
          <w:rFonts w:ascii="Times New Roman" w:eastAsia="Times New Roman" w:hAnsi="Times New Roman" w:cs="Times New Roman"/>
          <w:b/>
          <w:sz w:val="24"/>
          <w:szCs w:val="24"/>
          <w:lang w:eastAsia="ar-SA"/>
        </w:rPr>
        <w:t>решения об одобрении крупной сделки</w:t>
      </w:r>
      <w:r w:rsidR="00384CF4" w:rsidRPr="002C0C10">
        <w:rPr>
          <w:rFonts w:ascii="Times New Roman" w:eastAsia="Times New Roman" w:hAnsi="Times New Roman" w:cs="Times New Roman"/>
          <w:sz w:val="24"/>
          <w:szCs w:val="24"/>
          <w:lang w:eastAsia="ar-SA"/>
        </w:rPr>
        <w:t xml:space="preserve"> либо копия такого решения, заверенная уполномоченным лицом Участника закупки, в случае, если требование о необходимости наличия такого решения для совершения крупной сделки установлено законодательством Российской Федерации и/или если для Участника закупки </w:t>
      </w:r>
      <w:r w:rsidR="00384CF4">
        <w:rPr>
          <w:rFonts w:ascii="Times New Roman" w:eastAsia="Times New Roman" w:hAnsi="Times New Roman" w:cs="Times New Roman"/>
          <w:sz w:val="24"/>
          <w:szCs w:val="24"/>
          <w:lang w:eastAsia="ar-SA"/>
        </w:rPr>
        <w:t xml:space="preserve">поставка </w:t>
      </w:r>
      <w:r w:rsidR="00614595">
        <w:rPr>
          <w:rFonts w:ascii="Times New Roman" w:eastAsia="Times New Roman" w:hAnsi="Times New Roman" w:cs="Times New Roman"/>
          <w:sz w:val="24"/>
          <w:szCs w:val="24"/>
          <w:lang w:eastAsia="ar-SA"/>
        </w:rPr>
        <w:t>Продукции, являющейся</w:t>
      </w:r>
      <w:r w:rsidR="00384CF4" w:rsidRPr="002C0C10">
        <w:rPr>
          <w:rFonts w:ascii="Times New Roman" w:eastAsia="Times New Roman" w:hAnsi="Times New Roman" w:cs="Times New Roman"/>
          <w:sz w:val="24"/>
          <w:szCs w:val="24"/>
          <w:lang w:eastAsia="ar-SA"/>
        </w:rPr>
        <w:t xml:space="preserve"> предметом договора, является крупной сделкой.</w:t>
      </w:r>
    </w:p>
    <w:p w:rsidR="00384CF4" w:rsidRPr="002C0C10" w:rsidRDefault="00EF232F" w:rsidP="00384CF4">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EF232F">
        <w:rPr>
          <w:rFonts w:ascii="Times New Roman" w:eastAsia="Times New Roman" w:hAnsi="Times New Roman" w:cs="Times New Roman"/>
          <w:sz w:val="24"/>
          <w:szCs w:val="24"/>
          <w:lang w:eastAsia="ar-SA"/>
        </w:rPr>
        <w:tab/>
      </w:r>
      <w:r w:rsidR="00384CF4" w:rsidRPr="002C0C10">
        <w:rPr>
          <w:rFonts w:ascii="Times New Roman" w:eastAsia="Times New Roman" w:hAnsi="Times New Roman" w:cs="Times New Roman"/>
          <w:sz w:val="24"/>
          <w:szCs w:val="24"/>
          <w:u w:val="single"/>
          <w:lang w:eastAsia="ar-SA"/>
        </w:rPr>
        <w:t>В случае, если получение указанного решения до истечения срока подачи заявок на участие в закупке для Участника закупки невозможно</w:t>
      </w:r>
      <w:r w:rsidR="00384CF4" w:rsidRPr="002C0C10">
        <w:rPr>
          <w:rFonts w:ascii="Times New Roman" w:eastAsia="Times New Roman" w:hAnsi="Times New Roman" w:cs="Times New Roman"/>
          <w:sz w:val="24"/>
          <w:szCs w:val="24"/>
          <w:lang w:eastAsia="ar-SA"/>
        </w:rPr>
        <w:t xml:space="preserve"> в силу необходимости соблюдения установленного порядка созыва заседания органа, к компетенции которого относится вопрос об одобрении крупных сделок, Участник закупки обязан представить </w:t>
      </w:r>
      <w:r w:rsidR="00384CF4" w:rsidRPr="002C0C10">
        <w:rPr>
          <w:rFonts w:ascii="Times New Roman" w:eastAsia="Times New Roman" w:hAnsi="Times New Roman" w:cs="Times New Roman"/>
          <w:b/>
          <w:sz w:val="24"/>
          <w:szCs w:val="24"/>
          <w:lang w:eastAsia="ar-SA"/>
        </w:rPr>
        <w:t xml:space="preserve">письмо, содержащее обязательство о предоставлении решения об одобрении крупной сделки </w:t>
      </w:r>
      <w:r w:rsidR="00384CF4" w:rsidRPr="002C0C10">
        <w:rPr>
          <w:rFonts w:ascii="Times New Roman" w:eastAsia="Times New Roman" w:hAnsi="Times New Roman" w:cs="Times New Roman"/>
          <w:sz w:val="24"/>
          <w:szCs w:val="24"/>
          <w:lang w:eastAsia="ar-SA"/>
        </w:rPr>
        <w:t>в случае признания его Победителем закупки до момента заключения договора;</w:t>
      </w:r>
    </w:p>
    <w:p w:rsidR="008379B1" w:rsidRPr="001370AB" w:rsidRDefault="00384CF4" w:rsidP="00384CF4">
      <w:pPr>
        <w:spacing w:after="0" w:line="240" w:lineRule="auto"/>
        <w:jc w:val="both"/>
        <w:rPr>
          <w:rFonts w:ascii="Times New Roman" w:eastAsia="Times New Roman" w:hAnsi="Times New Roman" w:cs="Times New Roman"/>
          <w:b/>
          <w:bCs/>
          <w:sz w:val="24"/>
          <w:lang w:eastAsia="ar-SA"/>
        </w:rPr>
      </w:pPr>
      <w:r w:rsidRPr="002C0C10">
        <w:rPr>
          <w:rFonts w:ascii="Times New Roman" w:eastAsia="Times New Roman" w:hAnsi="Times New Roman" w:cs="Times New Roman"/>
          <w:sz w:val="24"/>
          <w:szCs w:val="24"/>
          <w:u w:val="single"/>
          <w:lang w:eastAsia="ar-SA"/>
        </w:rPr>
        <w:t xml:space="preserve">В случае, если для Участника закупки </w:t>
      </w:r>
      <w:r>
        <w:rPr>
          <w:rFonts w:ascii="Times New Roman" w:eastAsia="Times New Roman" w:hAnsi="Times New Roman" w:cs="Times New Roman"/>
          <w:sz w:val="24"/>
          <w:szCs w:val="24"/>
          <w:u w:val="single"/>
          <w:lang w:eastAsia="ar-SA"/>
        </w:rPr>
        <w:t xml:space="preserve">поставка </w:t>
      </w:r>
      <w:r w:rsidR="00614595">
        <w:rPr>
          <w:rFonts w:ascii="Times New Roman" w:eastAsia="Times New Roman" w:hAnsi="Times New Roman" w:cs="Times New Roman"/>
          <w:sz w:val="24"/>
          <w:szCs w:val="24"/>
          <w:u w:val="single"/>
          <w:lang w:eastAsia="ar-SA"/>
        </w:rPr>
        <w:t>Продукции</w:t>
      </w:r>
      <w:r w:rsidRPr="002C0C10">
        <w:rPr>
          <w:rFonts w:ascii="Times New Roman" w:eastAsia="Times New Roman" w:hAnsi="Times New Roman" w:cs="Times New Roman"/>
          <w:sz w:val="24"/>
          <w:szCs w:val="24"/>
          <w:u w:val="single"/>
          <w:lang w:eastAsia="ar-SA"/>
        </w:rPr>
        <w:t>, являюще</w:t>
      </w:r>
      <w:r w:rsidR="00614595">
        <w:rPr>
          <w:rFonts w:ascii="Times New Roman" w:eastAsia="Times New Roman" w:hAnsi="Times New Roman" w:cs="Times New Roman"/>
          <w:sz w:val="24"/>
          <w:szCs w:val="24"/>
          <w:u w:val="single"/>
          <w:lang w:eastAsia="ar-SA"/>
        </w:rPr>
        <w:t>йся</w:t>
      </w:r>
      <w:r w:rsidRPr="002C0C10">
        <w:rPr>
          <w:rFonts w:ascii="Times New Roman" w:eastAsia="Times New Roman" w:hAnsi="Times New Roman" w:cs="Times New Roman"/>
          <w:sz w:val="24"/>
          <w:szCs w:val="24"/>
          <w:u w:val="single"/>
          <w:lang w:eastAsia="ar-SA"/>
        </w:rPr>
        <w:t xml:space="preserve"> предметом договора, не является крупной сделкой</w:t>
      </w:r>
      <w:r w:rsidRPr="002C0C10">
        <w:rPr>
          <w:rFonts w:ascii="Times New Roman" w:eastAsia="Times New Roman" w:hAnsi="Times New Roman" w:cs="Times New Roman"/>
          <w:sz w:val="24"/>
          <w:szCs w:val="24"/>
          <w:lang w:eastAsia="ar-SA"/>
        </w:rPr>
        <w:t xml:space="preserve">, такой Участник закупки </w:t>
      </w:r>
      <w:r w:rsidRPr="002C0C10">
        <w:rPr>
          <w:rFonts w:ascii="Times New Roman" w:eastAsia="Times New Roman" w:hAnsi="Times New Roman" w:cs="Times New Roman"/>
          <w:b/>
          <w:sz w:val="24"/>
          <w:szCs w:val="24"/>
          <w:lang w:eastAsia="ar-SA"/>
        </w:rPr>
        <w:t>в составе заявки предоставляет письмо о том, что данная сделка не является для него крупной</w:t>
      </w:r>
      <w:r w:rsidR="008379B1" w:rsidRPr="001370AB">
        <w:rPr>
          <w:rFonts w:ascii="Times New Roman" w:eastAsia="Times New Roman" w:hAnsi="Times New Roman" w:cs="Times New Roman"/>
          <w:b/>
          <w:sz w:val="24"/>
          <w:szCs w:val="24"/>
          <w:lang w:eastAsia="ar-SA"/>
        </w:rPr>
        <w:t>;</w:t>
      </w:r>
    </w:p>
    <w:p w:rsidR="003A2F0D" w:rsidRPr="001370AB"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b/>
          <w:bCs/>
          <w:sz w:val="24"/>
          <w:lang w:eastAsia="ar-SA"/>
        </w:rPr>
      </w:pPr>
    </w:p>
    <w:p w:rsidR="00CD26EC" w:rsidRPr="00CD26EC" w:rsidRDefault="0019255A" w:rsidP="00CD26EC">
      <w:pPr>
        <w:tabs>
          <w:tab w:val="left" w:pos="709"/>
        </w:tabs>
        <w:suppressAutoHyphens/>
        <w:spacing w:after="0" w:line="240" w:lineRule="auto"/>
        <w:jc w:val="both"/>
        <w:rPr>
          <w:rFonts w:ascii="Times New Roman" w:eastAsia="Times New Roman" w:hAnsi="Times New Roman" w:cs="Times New Roman"/>
          <w:b/>
          <w:bCs/>
          <w:sz w:val="24"/>
          <w:lang w:eastAsia="ar-SA"/>
        </w:rPr>
      </w:pPr>
      <w:r w:rsidRPr="0019255A">
        <w:rPr>
          <w:rFonts w:ascii="Times New Roman" w:eastAsia="Times New Roman" w:hAnsi="Times New Roman" w:cs="Times New Roman"/>
          <w:bCs/>
          <w:sz w:val="24"/>
          <w:lang w:eastAsia="ar-SA"/>
        </w:rPr>
        <w:t xml:space="preserve">- </w:t>
      </w:r>
      <w:r w:rsidR="00CD26EC" w:rsidRPr="00CD26EC">
        <w:rPr>
          <w:rFonts w:ascii="Times New Roman" w:eastAsia="Times New Roman" w:hAnsi="Times New Roman" w:cs="Times New Roman"/>
          <w:bCs/>
          <w:sz w:val="24"/>
          <w:lang w:eastAsia="ar-SA"/>
        </w:rPr>
        <w:t xml:space="preserve">заверенные уполномоченным лицом Участника закупки </w:t>
      </w:r>
      <w:r w:rsidR="00CD26EC" w:rsidRPr="00CD26EC">
        <w:rPr>
          <w:rFonts w:ascii="Times New Roman" w:eastAsia="Times New Roman" w:hAnsi="Times New Roman" w:cs="Times New Roman"/>
          <w:b/>
          <w:bCs/>
          <w:sz w:val="24"/>
          <w:lang w:eastAsia="ar-SA"/>
        </w:rPr>
        <w:t>копии бухгалтерского баланса и отчета о финансовых результатах</w:t>
      </w:r>
      <w:r w:rsidR="00CD26EC" w:rsidRPr="00CD26EC">
        <w:rPr>
          <w:rFonts w:ascii="Times New Roman" w:eastAsia="Times New Roman" w:hAnsi="Times New Roman" w:cs="Times New Roman"/>
          <w:bCs/>
          <w:sz w:val="24"/>
          <w:lang w:eastAsia="ar-SA"/>
        </w:rPr>
        <w:t xml:space="preserve"> </w:t>
      </w:r>
      <w:r w:rsidR="00CD26EC" w:rsidRPr="00CD26EC">
        <w:rPr>
          <w:rFonts w:ascii="Times New Roman" w:eastAsia="Times New Roman" w:hAnsi="Times New Roman" w:cs="Times New Roman"/>
          <w:b/>
          <w:bCs/>
          <w:sz w:val="24"/>
          <w:lang w:eastAsia="ar-SA"/>
        </w:rPr>
        <w:t>за 2017 год,</w:t>
      </w:r>
      <w:r w:rsidR="00CD26EC" w:rsidRPr="00CD26EC">
        <w:rPr>
          <w:rFonts w:ascii="Times New Roman" w:eastAsia="Times New Roman" w:hAnsi="Times New Roman" w:cs="Times New Roman"/>
          <w:bCs/>
          <w:sz w:val="24"/>
          <w:lang w:eastAsia="ar-SA"/>
        </w:rPr>
        <w:t xml:space="preserve"> поданных в установленном порядке в налоговую инспекцию по месту регистрации Участника закупки с отметкой о приеме. В случае если бухгалтерский баланс и отчет о финансовых результатах </w:t>
      </w:r>
      <w:r w:rsidR="00CD26EC" w:rsidRPr="00CD26EC">
        <w:rPr>
          <w:rFonts w:ascii="Times New Roman" w:eastAsia="Times New Roman" w:hAnsi="Times New Roman" w:cs="Times New Roman"/>
          <w:b/>
          <w:bCs/>
          <w:sz w:val="24"/>
          <w:lang w:eastAsia="ar-SA"/>
        </w:rPr>
        <w:t>за 2017 год не сдан в налоговую инспекцию</w:t>
      </w:r>
      <w:r w:rsidR="00CD26EC" w:rsidRPr="00CD26EC">
        <w:rPr>
          <w:rFonts w:ascii="Times New Roman" w:eastAsia="Times New Roman" w:hAnsi="Times New Roman" w:cs="Times New Roman"/>
          <w:bCs/>
          <w:sz w:val="24"/>
          <w:lang w:eastAsia="ar-SA"/>
        </w:rPr>
        <w:t xml:space="preserve">, </w:t>
      </w:r>
      <w:r w:rsidR="00CD26EC" w:rsidRPr="00CD26EC">
        <w:rPr>
          <w:rFonts w:ascii="Times New Roman" w:eastAsia="Times New Roman" w:hAnsi="Times New Roman" w:cs="Times New Roman"/>
          <w:b/>
          <w:bCs/>
          <w:sz w:val="24"/>
          <w:lang w:eastAsia="ar-SA"/>
        </w:rPr>
        <w:t>необходимо предоставить официальное письмо,</w:t>
      </w:r>
      <w:r w:rsidR="00CD26EC" w:rsidRPr="00CD26EC">
        <w:rPr>
          <w:rFonts w:ascii="Times New Roman" w:eastAsia="Times New Roman" w:hAnsi="Times New Roman" w:cs="Times New Roman"/>
          <w:bCs/>
          <w:sz w:val="24"/>
          <w:lang w:eastAsia="ar-SA"/>
        </w:rPr>
        <w:t xml:space="preserve"> подтверждающее информацию о непредставлении в налоговую инспекцию указанных документов, подписанное уполномоченным лицом Участника закупки, и </w:t>
      </w:r>
      <w:r w:rsidR="00CD26EC" w:rsidRPr="00CD26EC">
        <w:rPr>
          <w:rFonts w:ascii="Times New Roman" w:eastAsia="Times New Roman" w:hAnsi="Times New Roman" w:cs="Times New Roman"/>
          <w:b/>
          <w:bCs/>
          <w:sz w:val="24"/>
          <w:lang w:eastAsia="ar-SA"/>
        </w:rPr>
        <w:t>копии бухгалтерского баланса и отчета о финансовых результатах за 2016 год</w:t>
      </w:r>
      <w:r w:rsidR="00CD26EC" w:rsidRPr="00CD26EC">
        <w:rPr>
          <w:rFonts w:ascii="Times New Roman" w:eastAsia="Times New Roman" w:hAnsi="Times New Roman" w:cs="Times New Roman"/>
          <w:bCs/>
          <w:sz w:val="24"/>
          <w:lang w:eastAsia="ar-SA"/>
        </w:rPr>
        <w:t>, поданных в установленном порядке в налоговую инспекцию по месту регистрации Участника с отметкой о приеме.</w:t>
      </w:r>
      <w:r w:rsidR="00CD26EC" w:rsidRPr="00CD26EC">
        <w:rPr>
          <w:rFonts w:ascii="Times New Roman" w:eastAsia="Times New Roman" w:hAnsi="Times New Roman" w:cs="Times New Roman"/>
          <w:b/>
          <w:bCs/>
          <w:sz w:val="24"/>
          <w:lang w:eastAsia="ar-SA"/>
        </w:rPr>
        <w:t xml:space="preserve"> </w:t>
      </w:r>
    </w:p>
    <w:p w:rsidR="00CD26EC" w:rsidRPr="00CD26EC" w:rsidRDefault="00CD26EC" w:rsidP="00CD26EC">
      <w:pPr>
        <w:tabs>
          <w:tab w:val="left" w:pos="709"/>
        </w:tabs>
        <w:suppressAutoHyphens/>
        <w:spacing w:after="0" w:line="240" w:lineRule="auto"/>
        <w:jc w:val="both"/>
        <w:rPr>
          <w:rFonts w:ascii="Times New Roman" w:eastAsia="Times New Roman" w:hAnsi="Times New Roman" w:cs="Times New Roman"/>
          <w:b/>
          <w:bCs/>
          <w:sz w:val="24"/>
          <w:lang w:eastAsia="ar-SA"/>
        </w:rPr>
      </w:pPr>
      <w:r>
        <w:rPr>
          <w:rFonts w:ascii="Times New Roman" w:eastAsia="Times New Roman" w:hAnsi="Times New Roman" w:cs="Times New Roman"/>
          <w:bCs/>
          <w:sz w:val="24"/>
          <w:lang w:eastAsia="ar-SA"/>
        </w:rPr>
        <w:tab/>
      </w:r>
      <w:r w:rsidRPr="00CD26EC">
        <w:rPr>
          <w:rFonts w:ascii="Times New Roman" w:eastAsia="Times New Roman" w:hAnsi="Times New Roman" w:cs="Times New Roman"/>
          <w:bCs/>
          <w:sz w:val="24"/>
          <w:lang w:eastAsia="ar-SA"/>
        </w:rPr>
        <w:t xml:space="preserve">Если бухгалтерский баланс и отчет о финансовых результатах были поданы в электронном виде - необходимо предоставить заверенную уполномоченным лицом Участника закупки </w:t>
      </w:r>
      <w:r w:rsidRPr="00CD26EC">
        <w:rPr>
          <w:rFonts w:ascii="Times New Roman" w:eastAsia="Times New Roman" w:hAnsi="Times New Roman" w:cs="Times New Roman"/>
          <w:b/>
          <w:bCs/>
          <w:sz w:val="24"/>
          <w:lang w:eastAsia="ar-SA"/>
        </w:rPr>
        <w:t>копии направленных в электронном виде бухгалтерского баланса и отчета о финансовых результатах с отметкой о приеме (квитанцию о приеме).</w:t>
      </w:r>
    </w:p>
    <w:p w:rsidR="00CD26EC" w:rsidRPr="00CD26EC" w:rsidRDefault="00CD26EC" w:rsidP="00CD26EC">
      <w:pPr>
        <w:tabs>
          <w:tab w:val="left" w:pos="709"/>
        </w:tabs>
        <w:suppressAutoHyphens/>
        <w:spacing w:after="0" w:line="240" w:lineRule="auto"/>
        <w:jc w:val="both"/>
        <w:rPr>
          <w:rFonts w:ascii="Times New Roman" w:eastAsia="Times New Roman" w:hAnsi="Times New Roman" w:cs="Times New Roman"/>
          <w:b/>
          <w:bCs/>
          <w:sz w:val="24"/>
          <w:lang w:eastAsia="ar-SA"/>
        </w:rPr>
      </w:pPr>
      <w:r w:rsidRPr="00CD26EC">
        <w:rPr>
          <w:rFonts w:ascii="Times New Roman" w:eastAsia="Times New Roman" w:hAnsi="Times New Roman" w:cs="Times New Roman"/>
          <w:bCs/>
          <w:sz w:val="24"/>
          <w:lang w:eastAsia="ar-SA"/>
        </w:rPr>
        <w:tab/>
      </w:r>
      <w:r w:rsidRPr="00CD26EC">
        <w:rPr>
          <w:rFonts w:ascii="Times New Roman" w:eastAsia="Times New Roman" w:hAnsi="Times New Roman" w:cs="Times New Roman"/>
          <w:bCs/>
          <w:sz w:val="24"/>
          <w:u w:val="single"/>
          <w:lang w:eastAsia="ar-SA"/>
        </w:rPr>
        <w:t>Некоммерческие организации</w:t>
      </w:r>
      <w:r w:rsidRPr="00CD26EC">
        <w:rPr>
          <w:rFonts w:ascii="Times New Roman" w:eastAsia="Times New Roman" w:hAnsi="Times New Roman" w:cs="Times New Roman"/>
          <w:bCs/>
          <w:sz w:val="24"/>
          <w:lang w:eastAsia="ar-SA"/>
        </w:rPr>
        <w:t xml:space="preserve"> предоставляют заверенные уполномоченным лицом Участника закупки </w:t>
      </w:r>
      <w:r w:rsidRPr="00CD26EC">
        <w:rPr>
          <w:rFonts w:ascii="Times New Roman" w:eastAsia="Times New Roman" w:hAnsi="Times New Roman" w:cs="Times New Roman"/>
          <w:b/>
          <w:bCs/>
          <w:sz w:val="24"/>
          <w:lang w:eastAsia="ar-SA"/>
        </w:rPr>
        <w:t xml:space="preserve">копии баланса и отчета о целевом использовании средств. </w:t>
      </w:r>
    </w:p>
    <w:p w:rsidR="00CD26EC" w:rsidRPr="00CD26EC" w:rsidRDefault="00CD26EC" w:rsidP="00CD26EC">
      <w:pPr>
        <w:tabs>
          <w:tab w:val="left" w:pos="709"/>
        </w:tabs>
        <w:suppressAutoHyphens/>
        <w:spacing w:after="0" w:line="240" w:lineRule="auto"/>
        <w:jc w:val="both"/>
        <w:rPr>
          <w:rFonts w:ascii="Times New Roman" w:eastAsia="Times New Roman" w:hAnsi="Times New Roman" w:cs="Times New Roman"/>
          <w:b/>
          <w:bCs/>
          <w:sz w:val="24"/>
          <w:lang w:eastAsia="ar-SA"/>
        </w:rPr>
      </w:pPr>
      <w:r w:rsidRPr="00CD26EC">
        <w:rPr>
          <w:rFonts w:ascii="Times New Roman" w:eastAsia="Times New Roman" w:hAnsi="Times New Roman" w:cs="Times New Roman"/>
          <w:bCs/>
          <w:sz w:val="24"/>
          <w:lang w:eastAsia="ar-SA"/>
        </w:rPr>
        <w:tab/>
      </w:r>
      <w:r w:rsidRPr="00CD26EC">
        <w:rPr>
          <w:rFonts w:ascii="Times New Roman" w:eastAsia="Times New Roman" w:hAnsi="Times New Roman" w:cs="Times New Roman"/>
          <w:bCs/>
          <w:sz w:val="24"/>
          <w:u w:val="single"/>
          <w:lang w:eastAsia="ar-SA"/>
        </w:rPr>
        <w:t>Организации, зарегистрированные после 1 января 2018 года</w:t>
      </w:r>
      <w:r w:rsidRPr="00CD26EC">
        <w:rPr>
          <w:rFonts w:ascii="Times New Roman" w:eastAsia="Times New Roman" w:hAnsi="Times New Roman" w:cs="Times New Roman"/>
          <w:bCs/>
          <w:sz w:val="24"/>
          <w:lang w:eastAsia="ar-SA"/>
        </w:rPr>
        <w:t xml:space="preserve">, предоставляют: </w:t>
      </w:r>
      <w:r w:rsidRPr="00CD26EC">
        <w:rPr>
          <w:rFonts w:ascii="Times New Roman" w:eastAsia="Times New Roman" w:hAnsi="Times New Roman" w:cs="Times New Roman"/>
          <w:b/>
          <w:bCs/>
          <w:sz w:val="24"/>
          <w:lang w:eastAsia="ar-SA"/>
        </w:rPr>
        <w:t>официальное письмо, подтверждающее информацию о непредставлении в налоговые органы бухгалтерской отчетности;</w:t>
      </w:r>
    </w:p>
    <w:p w:rsidR="0019255A" w:rsidRPr="0019255A" w:rsidRDefault="00CD26EC" w:rsidP="00CD26EC">
      <w:pPr>
        <w:tabs>
          <w:tab w:val="left" w:pos="709"/>
        </w:tabs>
        <w:suppressAutoHyphens/>
        <w:spacing w:after="0" w:line="240" w:lineRule="auto"/>
        <w:jc w:val="both"/>
        <w:rPr>
          <w:rFonts w:ascii="Times New Roman" w:eastAsia="Calibri" w:hAnsi="Times New Roman" w:cs="Times New Roman"/>
          <w:bCs/>
          <w:sz w:val="24"/>
        </w:rPr>
      </w:pPr>
      <w:r w:rsidRPr="00CD26EC">
        <w:rPr>
          <w:rFonts w:ascii="Times New Roman" w:eastAsia="Times New Roman" w:hAnsi="Times New Roman" w:cs="Times New Roman"/>
          <w:bCs/>
          <w:sz w:val="24"/>
          <w:lang w:eastAsia="ar-SA"/>
        </w:rPr>
        <w:tab/>
      </w:r>
      <w:r w:rsidRPr="00CD26EC">
        <w:rPr>
          <w:rFonts w:ascii="Times New Roman" w:eastAsia="Times New Roman" w:hAnsi="Times New Roman" w:cs="Times New Roman"/>
          <w:bCs/>
          <w:sz w:val="24"/>
          <w:u w:val="single"/>
          <w:lang w:eastAsia="ar-SA"/>
        </w:rPr>
        <w:t>Индивидуальные предприниматели</w:t>
      </w:r>
      <w:r w:rsidRPr="00CD26EC">
        <w:rPr>
          <w:rFonts w:ascii="Times New Roman" w:eastAsia="Times New Roman" w:hAnsi="Times New Roman" w:cs="Times New Roman"/>
          <w:bCs/>
          <w:sz w:val="24"/>
          <w:lang w:eastAsia="ar-SA"/>
        </w:rPr>
        <w:t xml:space="preserve"> не предоставляют бухгалтерскую отчетность, если в соответствии с законодательством Российской Федерации о налогах и сборах они ведут учет доходов или доходов и расходов и (или) иных объектов налогообложения либо физических показателей, характеризующих определенный вид предпринимательской деятельности. В таком случае, индивидуальные предприниматели предоставляют </w:t>
      </w:r>
      <w:r w:rsidRPr="00CD26EC">
        <w:rPr>
          <w:rFonts w:ascii="Times New Roman" w:eastAsia="Times New Roman" w:hAnsi="Times New Roman" w:cs="Times New Roman"/>
          <w:b/>
          <w:bCs/>
          <w:sz w:val="24"/>
          <w:lang w:eastAsia="ar-SA"/>
        </w:rPr>
        <w:t>официальное письмо, подтверждающее информацию о непредставлении в налоговые органы бухгалтерской отчетности</w:t>
      </w:r>
      <w:r w:rsidR="00384CF4">
        <w:rPr>
          <w:rFonts w:ascii="Times New Roman" w:eastAsia="Times New Roman" w:hAnsi="Times New Roman" w:cs="Times New Roman"/>
          <w:b/>
          <w:bCs/>
          <w:sz w:val="24"/>
          <w:lang w:eastAsia="ar-SA"/>
        </w:rPr>
        <w:t>;</w:t>
      </w:r>
    </w:p>
    <w:p w:rsidR="008379B1" w:rsidRPr="008379B1" w:rsidRDefault="008379B1" w:rsidP="0062334F">
      <w:pPr>
        <w:spacing w:after="0" w:line="240" w:lineRule="auto"/>
        <w:jc w:val="both"/>
        <w:rPr>
          <w:rFonts w:ascii="Times New Roman" w:eastAsia="Times New Roman" w:hAnsi="Times New Roman" w:cs="Times New Roman"/>
          <w:bCs/>
          <w:sz w:val="24"/>
          <w:lang w:eastAsia="ar-SA"/>
        </w:rPr>
      </w:pPr>
    </w:p>
    <w:p w:rsidR="003A2F0D" w:rsidRPr="007E0141" w:rsidRDefault="003A2F0D" w:rsidP="009C6B97">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x-none"/>
        </w:rPr>
      </w:pPr>
      <w:r w:rsidRPr="003A2F0D">
        <w:rPr>
          <w:rFonts w:ascii="Times New Roman" w:eastAsia="Times New Roman" w:hAnsi="Times New Roman" w:cs="Times New Roman"/>
          <w:bCs/>
          <w:sz w:val="24"/>
          <w:lang w:eastAsia="ru-RU"/>
        </w:rPr>
        <w:t>-</w:t>
      </w:r>
      <w:r w:rsidR="0062334F">
        <w:rPr>
          <w:rFonts w:ascii="Times New Roman" w:eastAsia="Times New Roman" w:hAnsi="Times New Roman" w:cs="Times New Roman"/>
          <w:bCs/>
          <w:sz w:val="24"/>
          <w:lang w:eastAsia="ru-RU"/>
        </w:rPr>
        <w:t xml:space="preserve"> </w:t>
      </w:r>
      <w:r w:rsidR="00F80501" w:rsidRPr="007E0141">
        <w:rPr>
          <w:rFonts w:ascii="Times New Roman" w:eastAsia="Times New Roman" w:hAnsi="Times New Roman" w:cs="Times New Roman"/>
          <w:bCs/>
          <w:sz w:val="24"/>
          <w:lang w:eastAsia="ru-RU"/>
        </w:rPr>
        <w:t>З</w:t>
      </w:r>
      <w:r w:rsidR="0062334F" w:rsidRPr="007E0141">
        <w:rPr>
          <w:rFonts w:ascii="Times New Roman" w:eastAsia="Times New Roman" w:hAnsi="Times New Roman" w:cs="Times New Roman"/>
          <w:bCs/>
          <w:sz w:val="24"/>
          <w:lang w:eastAsia="ru-RU"/>
        </w:rPr>
        <w:t xml:space="preserve">аверенные уполномоченным лицом Участника </w:t>
      </w:r>
      <w:r w:rsidR="00F80501" w:rsidRPr="007E0141">
        <w:rPr>
          <w:rFonts w:ascii="Times New Roman" w:eastAsia="Times New Roman" w:hAnsi="Times New Roman" w:cs="Times New Roman"/>
          <w:b/>
          <w:bCs/>
          <w:sz w:val="24"/>
          <w:lang w:eastAsia="ru-RU"/>
        </w:rPr>
        <w:t>копии документов</w:t>
      </w:r>
      <w:r w:rsidR="001E076F" w:rsidRPr="007E0141">
        <w:rPr>
          <w:rFonts w:ascii="Times New Roman" w:eastAsia="Times New Roman" w:hAnsi="Times New Roman" w:cs="Times New Roman"/>
          <w:b/>
          <w:bCs/>
          <w:sz w:val="24"/>
          <w:lang w:eastAsia="ru-RU"/>
        </w:rPr>
        <w:t>,</w:t>
      </w:r>
      <w:r w:rsidR="00F80501" w:rsidRPr="007E0141">
        <w:rPr>
          <w:rFonts w:ascii="Times New Roman" w:eastAsia="Times New Roman" w:hAnsi="Times New Roman" w:cs="Times New Roman"/>
          <w:b/>
          <w:bCs/>
          <w:sz w:val="24"/>
          <w:lang w:eastAsia="ru-RU"/>
        </w:rPr>
        <w:t xml:space="preserve"> </w:t>
      </w:r>
      <w:r w:rsidR="0062334F" w:rsidRPr="007E0141">
        <w:rPr>
          <w:rFonts w:ascii="Times New Roman" w:eastAsia="Times New Roman" w:hAnsi="Times New Roman" w:cs="Times New Roman"/>
          <w:b/>
          <w:bCs/>
          <w:sz w:val="24"/>
          <w:lang w:eastAsia="ru-RU"/>
        </w:rPr>
        <w:t xml:space="preserve">подтверждающих соответствие </w:t>
      </w:r>
      <w:r w:rsidR="000F1F37" w:rsidRPr="007E0141">
        <w:rPr>
          <w:rFonts w:ascii="Times New Roman" w:eastAsia="Times New Roman" w:hAnsi="Times New Roman" w:cs="Times New Roman"/>
          <w:b/>
          <w:bCs/>
          <w:sz w:val="24"/>
          <w:lang w:eastAsia="ru-RU"/>
        </w:rPr>
        <w:t>П</w:t>
      </w:r>
      <w:r w:rsidR="0062334F" w:rsidRPr="007E0141">
        <w:rPr>
          <w:rFonts w:ascii="Times New Roman" w:eastAsia="Times New Roman" w:hAnsi="Times New Roman" w:cs="Times New Roman"/>
          <w:b/>
          <w:bCs/>
          <w:sz w:val="24"/>
          <w:lang w:eastAsia="ru-RU"/>
        </w:rPr>
        <w:t>родукции требованиям</w:t>
      </w:r>
      <w:r w:rsidR="0062334F" w:rsidRPr="007E0141">
        <w:rPr>
          <w:rFonts w:ascii="Times New Roman" w:eastAsia="Times New Roman" w:hAnsi="Times New Roman" w:cs="Times New Roman"/>
          <w:bCs/>
          <w:sz w:val="24"/>
          <w:lang w:eastAsia="ru-RU"/>
        </w:rPr>
        <w:t xml:space="preserve">, установленным в соответствии с законодательством Российской Федерации, если в соответствии с законодательством Российской Федерации установлены требования к такой продукции (копии сертификатов соответствия, деклараций о </w:t>
      </w:r>
      <w:r w:rsidR="0062334F" w:rsidRPr="007E0141">
        <w:rPr>
          <w:rFonts w:ascii="Times New Roman" w:eastAsia="Times New Roman" w:hAnsi="Times New Roman" w:cs="Times New Roman"/>
          <w:bCs/>
          <w:sz w:val="24"/>
          <w:lang w:eastAsia="ru-RU"/>
        </w:rPr>
        <w:lastRenderedPageBreak/>
        <w:t>соответствии, санитарно-эпидемиологических заключений, регистрационных удостоверений и т.п.)</w:t>
      </w:r>
      <w:r w:rsidR="004C79C7">
        <w:rPr>
          <w:rFonts w:ascii="Times New Roman" w:eastAsia="Times New Roman" w:hAnsi="Times New Roman" w:cs="Times New Roman"/>
          <w:bCs/>
          <w:sz w:val="24"/>
          <w:lang w:eastAsia="ru-RU"/>
        </w:rPr>
        <w:t>.</w:t>
      </w:r>
    </w:p>
    <w:p w:rsidR="003A2F0D" w:rsidRPr="007E0141" w:rsidRDefault="003A2F0D" w:rsidP="003A2F0D">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x-none"/>
        </w:rPr>
      </w:pPr>
    </w:p>
    <w:p w:rsidR="003A2F0D" w:rsidRPr="00E1315F" w:rsidRDefault="003A2F0D" w:rsidP="009C6B97">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x-none"/>
        </w:rPr>
      </w:pPr>
      <w:r w:rsidRPr="007E0141">
        <w:rPr>
          <w:rFonts w:ascii="Times New Roman" w:eastAsia="Times New Roman" w:hAnsi="Times New Roman" w:cs="Times New Roman"/>
          <w:sz w:val="24"/>
          <w:szCs w:val="24"/>
          <w:lang w:eastAsia="x-none"/>
        </w:rPr>
        <w:t>-</w:t>
      </w:r>
      <w:r w:rsidRPr="007E0141">
        <w:rPr>
          <w:rFonts w:ascii="Times New Roman" w:eastAsia="Times New Roman" w:hAnsi="Times New Roman" w:cs="Times New Roman"/>
          <w:bCs/>
          <w:sz w:val="24"/>
          <w:szCs w:val="24"/>
          <w:lang w:eastAsia="ru-RU"/>
        </w:rPr>
        <w:t xml:space="preserve"> Заверенные уполномоченным лицом Участника </w:t>
      </w:r>
      <w:r w:rsidRPr="007E0141">
        <w:rPr>
          <w:rFonts w:ascii="Times New Roman" w:eastAsia="Times New Roman" w:hAnsi="Times New Roman" w:cs="Times New Roman"/>
          <w:b/>
          <w:sz w:val="24"/>
          <w:szCs w:val="24"/>
          <w:lang w:eastAsia="ru-RU"/>
        </w:rPr>
        <w:t xml:space="preserve">копии </w:t>
      </w:r>
      <w:r w:rsidRPr="007E0141">
        <w:rPr>
          <w:rFonts w:ascii="Times New Roman" w:eastAsia="Calibri" w:hAnsi="Times New Roman" w:cs="Times New Roman"/>
          <w:b/>
          <w:bCs/>
          <w:sz w:val="24"/>
          <w:szCs w:val="24"/>
          <w:lang w:eastAsia="x-none"/>
        </w:rPr>
        <w:t>договоров между Участником и нефтяной компанией</w:t>
      </w:r>
      <w:r w:rsidR="001E076F" w:rsidRPr="007E0141">
        <w:rPr>
          <w:rFonts w:ascii="Times New Roman" w:eastAsia="Calibri" w:hAnsi="Times New Roman" w:cs="Times New Roman"/>
          <w:bCs/>
          <w:sz w:val="24"/>
          <w:szCs w:val="24"/>
          <w:lang w:eastAsia="x-none"/>
        </w:rPr>
        <w:t>, а так</w:t>
      </w:r>
      <w:r w:rsidRPr="007E0141">
        <w:rPr>
          <w:rFonts w:ascii="Times New Roman" w:eastAsia="Calibri" w:hAnsi="Times New Roman" w:cs="Times New Roman"/>
          <w:bCs/>
          <w:sz w:val="24"/>
          <w:szCs w:val="24"/>
          <w:lang w:eastAsia="x-none"/>
        </w:rPr>
        <w:t xml:space="preserve">же </w:t>
      </w:r>
      <w:r w:rsidRPr="007E0141">
        <w:rPr>
          <w:rFonts w:ascii="Times New Roman" w:eastAsia="Calibri" w:hAnsi="Times New Roman" w:cs="Times New Roman"/>
          <w:b/>
          <w:bCs/>
          <w:sz w:val="24"/>
          <w:szCs w:val="24"/>
          <w:lang w:eastAsia="x-none"/>
        </w:rPr>
        <w:t>справ</w:t>
      </w:r>
      <w:r w:rsidR="007927D3" w:rsidRPr="007E0141">
        <w:rPr>
          <w:rFonts w:ascii="Times New Roman" w:eastAsia="Calibri" w:hAnsi="Times New Roman" w:cs="Times New Roman"/>
          <w:b/>
          <w:bCs/>
          <w:sz w:val="24"/>
          <w:szCs w:val="24"/>
          <w:lang w:eastAsia="x-none"/>
        </w:rPr>
        <w:t>ок</w:t>
      </w:r>
      <w:r w:rsidRPr="007E0141">
        <w:rPr>
          <w:rFonts w:ascii="Times New Roman" w:eastAsia="Calibri" w:hAnsi="Times New Roman" w:cs="Times New Roman"/>
          <w:b/>
          <w:bCs/>
          <w:sz w:val="24"/>
          <w:szCs w:val="24"/>
          <w:lang w:eastAsia="x-none"/>
        </w:rPr>
        <w:t xml:space="preserve"> от нефтяных компаний о готовности предоставить мазут</w:t>
      </w:r>
      <w:r w:rsidRPr="007E0141">
        <w:rPr>
          <w:rFonts w:ascii="Times New Roman" w:eastAsia="Calibri" w:hAnsi="Times New Roman" w:cs="Times New Roman"/>
          <w:bCs/>
          <w:sz w:val="24"/>
          <w:szCs w:val="24"/>
          <w:lang w:eastAsia="x-none"/>
        </w:rPr>
        <w:t xml:space="preserve"> топочный 100 Г</w:t>
      </w:r>
      <w:r w:rsidR="00B114D1" w:rsidRPr="007E0141">
        <w:rPr>
          <w:rFonts w:ascii="Times New Roman" w:eastAsia="Calibri" w:hAnsi="Times New Roman" w:cs="Times New Roman"/>
          <w:bCs/>
          <w:sz w:val="24"/>
          <w:szCs w:val="24"/>
          <w:lang w:eastAsia="x-none"/>
        </w:rPr>
        <w:t>ОСТ 10585-2013 или нефтепродуктов</w:t>
      </w:r>
      <w:r w:rsidRPr="007E0141">
        <w:rPr>
          <w:rFonts w:ascii="Times New Roman" w:eastAsia="Calibri" w:hAnsi="Times New Roman" w:cs="Times New Roman"/>
          <w:bCs/>
          <w:sz w:val="24"/>
          <w:szCs w:val="24"/>
          <w:lang w:eastAsia="x-none"/>
        </w:rPr>
        <w:t xml:space="preserve"> аналогичного или лучшего качества Участнику (на усмотрение Участ</w:t>
      </w:r>
      <w:r w:rsidRPr="007E0141">
        <w:rPr>
          <w:rFonts w:ascii="Times New Roman" w:eastAsia="Calibri" w:hAnsi="Times New Roman" w:cs="Times New Roman"/>
          <w:sz w:val="24"/>
          <w:szCs w:val="24"/>
        </w:rPr>
        <w:t>ника для оценки заявок по критерию</w:t>
      </w:r>
      <w:r w:rsidRPr="007E0141">
        <w:rPr>
          <w:rFonts w:ascii="Times New Roman" w:eastAsia="Calibri" w:hAnsi="Times New Roman" w:cs="Times New Roman"/>
          <w:b/>
          <w:sz w:val="24"/>
          <w:szCs w:val="24"/>
        </w:rPr>
        <w:t xml:space="preserve"> </w:t>
      </w:r>
      <w:r w:rsidRPr="007E0141">
        <w:rPr>
          <w:rFonts w:ascii="Times New Roman" w:eastAsia="Calibri" w:hAnsi="Times New Roman" w:cs="Times New Roman"/>
          <w:sz w:val="24"/>
          <w:szCs w:val="24"/>
        </w:rPr>
        <w:t>«Наличие у Участника запроса предложений материально-технических ресурсов». В случае не предоставления указанных документов, заявке такого Участника будет присуждаться 0 баллов по критерию).</w:t>
      </w:r>
    </w:p>
    <w:p w:rsidR="00675666" w:rsidRDefault="00675666" w:rsidP="00675666">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rsidR="00675666" w:rsidRPr="00675666" w:rsidRDefault="00675666" w:rsidP="00675666">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x-none"/>
        </w:rPr>
      </w:pPr>
      <w:r w:rsidRPr="00675666">
        <w:rPr>
          <w:rFonts w:ascii="Times New Roman" w:eastAsia="Times New Roman" w:hAnsi="Times New Roman" w:cs="Times New Roman"/>
          <w:sz w:val="24"/>
          <w:szCs w:val="24"/>
          <w:lang w:eastAsia="x-none"/>
        </w:rPr>
        <w:t>- Письмо в произвольной форме об использовании универсального передаточного документа в качестве первичного документа и счета-фактуры (в случае необходимости).</w:t>
      </w:r>
    </w:p>
    <w:p w:rsidR="00675666" w:rsidRPr="003A2F0D" w:rsidRDefault="00675666" w:rsidP="00675666">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rsidR="003A2F0D" w:rsidRDefault="00EF232F" w:rsidP="003A2F0D">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3A2F0D" w:rsidRPr="003A2F0D">
        <w:rPr>
          <w:rFonts w:ascii="Times New Roman" w:eastAsia="Times New Roman" w:hAnsi="Times New Roman" w:cs="Times New Roman"/>
          <w:sz w:val="24"/>
          <w:szCs w:val="24"/>
          <w:lang w:eastAsia="ar-SA"/>
        </w:rPr>
        <w:t xml:space="preserve">В случае предоставления Участником закупки заявки и/или приложенной к ней документации на иностранном языке, Участник закупки обязан предоставить </w:t>
      </w:r>
      <w:r w:rsidR="00686844" w:rsidRPr="003A2F0D">
        <w:rPr>
          <w:rFonts w:ascii="Times New Roman" w:eastAsia="Times New Roman" w:hAnsi="Times New Roman" w:cs="Times New Roman"/>
          <w:sz w:val="24"/>
          <w:szCs w:val="24"/>
          <w:lang w:eastAsia="ar-SA"/>
        </w:rPr>
        <w:t>надлежащим</w:t>
      </w:r>
      <w:r w:rsidR="00686844">
        <w:rPr>
          <w:rFonts w:ascii="Times New Roman" w:eastAsia="Times New Roman" w:hAnsi="Times New Roman" w:cs="Times New Roman"/>
          <w:sz w:val="24"/>
          <w:szCs w:val="24"/>
          <w:lang w:eastAsia="ar-SA"/>
        </w:rPr>
        <w:t xml:space="preserve"> </w:t>
      </w:r>
      <w:r w:rsidR="00686844" w:rsidRPr="003A2F0D">
        <w:rPr>
          <w:rFonts w:ascii="Times New Roman" w:eastAsia="Times New Roman" w:hAnsi="Times New Roman" w:cs="Times New Roman"/>
          <w:sz w:val="24"/>
          <w:szCs w:val="24"/>
          <w:lang w:eastAsia="ar-SA"/>
        </w:rPr>
        <w:t>образом,</w:t>
      </w:r>
      <w:r w:rsidR="003A2F0D" w:rsidRPr="003A2F0D">
        <w:rPr>
          <w:rFonts w:ascii="Times New Roman" w:eastAsia="Times New Roman" w:hAnsi="Times New Roman" w:cs="Times New Roman"/>
          <w:sz w:val="24"/>
          <w:szCs w:val="24"/>
          <w:lang w:eastAsia="ar-SA"/>
        </w:rPr>
        <w:t xml:space="preserve"> заверенный перевод на русский язык таких документов в соответствии с законодательством соответствующего государства (для иностранных лиц) (в</w:t>
      </w:r>
      <w:r w:rsidR="00CC2815">
        <w:rPr>
          <w:rFonts w:ascii="Times New Roman" w:eastAsia="Times New Roman" w:hAnsi="Times New Roman" w:cs="Times New Roman"/>
          <w:sz w:val="24"/>
          <w:szCs w:val="24"/>
          <w:lang w:eastAsia="ar-SA"/>
        </w:rPr>
        <w:t xml:space="preserve"> </w:t>
      </w:r>
      <w:r w:rsidR="003A2F0D" w:rsidRPr="003A2F0D">
        <w:rPr>
          <w:rFonts w:ascii="Times New Roman" w:eastAsia="Times New Roman" w:hAnsi="Times New Roman" w:cs="Times New Roman"/>
          <w:sz w:val="24"/>
          <w:szCs w:val="24"/>
          <w:lang w:eastAsia="ar-SA"/>
        </w:rPr>
        <w:t>случаях</w:t>
      </w:r>
      <w:r w:rsidR="00CC2815">
        <w:rPr>
          <w:rFonts w:ascii="Times New Roman" w:eastAsia="Times New Roman" w:hAnsi="Times New Roman" w:cs="Times New Roman"/>
          <w:sz w:val="24"/>
          <w:szCs w:val="24"/>
          <w:lang w:eastAsia="ar-SA"/>
        </w:rPr>
        <w:t>,</w:t>
      </w:r>
      <w:r w:rsidR="003A2F0D" w:rsidRPr="003A2F0D">
        <w:rPr>
          <w:rFonts w:ascii="Times New Roman" w:eastAsia="Times New Roman" w:hAnsi="Times New Roman" w:cs="Times New Roman"/>
          <w:sz w:val="24"/>
          <w:szCs w:val="24"/>
          <w:lang w:eastAsia="ar-SA"/>
        </w:rPr>
        <w:t xml:space="preserve"> предусмотренных действующим законодательством РФ на документах должен быть проставлен апостиль компетентного органа государства, в котором этот документ был составлен).</w:t>
      </w:r>
    </w:p>
    <w:p w:rsidR="00B30731" w:rsidRPr="003A2F0D" w:rsidRDefault="00B30731" w:rsidP="003A2F0D">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p>
    <w:p w:rsidR="003A2F0D" w:rsidRPr="00B30731" w:rsidRDefault="003A2F0D" w:rsidP="00B30731">
      <w:pPr>
        <w:pStyle w:val="afffa"/>
        <w:keepNext/>
        <w:numPr>
          <w:ilvl w:val="0"/>
          <w:numId w:val="17"/>
        </w:numPr>
        <w:tabs>
          <w:tab w:val="left" w:pos="0"/>
          <w:tab w:val="left" w:pos="142"/>
          <w:tab w:val="left" w:pos="426"/>
          <w:tab w:val="left" w:pos="709"/>
          <w:tab w:val="left" w:pos="851"/>
          <w:tab w:val="left" w:pos="1134"/>
          <w:tab w:val="left" w:pos="1276"/>
          <w:tab w:val="left" w:pos="2268"/>
          <w:tab w:val="left" w:pos="3544"/>
          <w:tab w:val="left" w:pos="3828"/>
          <w:tab w:val="left" w:pos="4111"/>
          <w:tab w:val="left" w:pos="4536"/>
          <w:tab w:val="left" w:pos="5387"/>
          <w:tab w:val="left" w:pos="6237"/>
          <w:tab w:val="left" w:pos="7088"/>
          <w:tab w:val="left" w:pos="7371"/>
        </w:tabs>
        <w:spacing w:after="120" w:line="240" w:lineRule="auto"/>
        <w:ind w:left="357" w:hanging="357"/>
        <w:jc w:val="center"/>
        <w:outlineLvl w:val="0"/>
        <w:rPr>
          <w:rFonts w:ascii="Times New Roman" w:eastAsia="Times New Roman" w:hAnsi="Times New Roman"/>
          <w:b/>
          <w:iCs/>
          <w:sz w:val="24"/>
          <w:szCs w:val="24"/>
        </w:rPr>
      </w:pPr>
      <w:bookmarkStart w:id="12" w:name="_Toc474929119"/>
      <w:r w:rsidRPr="00B30731">
        <w:rPr>
          <w:rFonts w:ascii="Times New Roman" w:eastAsia="Times New Roman" w:hAnsi="Times New Roman"/>
          <w:b/>
          <w:iCs/>
          <w:sz w:val="24"/>
          <w:szCs w:val="24"/>
          <w:lang w:val="x-none"/>
        </w:rPr>
        <w:t>Порядок проведения запроса предложений</w:t>
      </w:r>
      <w:bookmarkEnd w:id="12"/>
    </w:p>
    <w:p w:rsidR="003A2F0D" w:rsidRPr="003A2F0D" w:rsidRDefault="00E06882" w:rsidP="00BD2BDD">
      <w:pPr>
        <w:keepNext/>
        <w:numPr>
          <w:ilvl w:val="1"/>
          <w:numId w:val="17"/>
        </w:numPr>
        <w:tabs>
          <w:tab w:val="clear" w:pos="708"/>
          <w:tab w:val="left" w:pos="0"/>
          <w:tab w:val="left" w:pos="142"/>
          <w:tab w:val="left" w:pos="426"/>
          <w:tab w:val="left" w:pos="709"/>
          <w:tab w:val="left" w:pos="851"/>
          <w:tab w:val="left" w:pos="1134"/>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ind w:left="0" w:firstLine="0"/>
        <w:jc w:val="both"/>
        <w:outlineLvl w:val="1"/>
        <w:rPr>
          <w:rFonts w:ascii="Times New Roman" w:eastAsia="Times New Roman" w:hAnsi="Times New Roman" w:cs="Arial"/>
          <w:b/>
          <w:bCs/>
          <w:iCs/>
          <w:sz w:val="24"/>
          <w:szCs w:val="24"/>
          <w:lang w:eastAsia="ar-SA"/>
        </w:rPr>
      </w:pPr>
      <w:r>
        <w:rPr>
          <w:rFonts w:ascii="Times New Roman" w:eastAsia="Times New Roman" w:hAnsi="Times New Roman" w:cs="Arial"/>
          <w:b/>
          <w:sz w:val="24"/>
          <w:szCs w:val="24"/>
          <w:lang w:eastAsia="ar-SA"/>
        </w:rPr>
        <w:t>Порядок предоставления Документации</w:t>
      </w:r>
      <w:r w:rsidR="00745E68">
        <w:rPr>
          <w:rFonts w:ascii="Times New Roman" w:eastAsia="Times New Roman" w:hAnsi="Times New Roman" w:cs="Arial"/>
          <w:b/>
          <w:sz w:val="24"/>
          <w:szCs w:val="24"/>
          <w:lang w:eastAsia="ar-SA"/>
        </w:rPr>
        <w:t xml:space="preserve"> </w:t>
      </w:r>
      <w:r w:rsidR="00125BD6">
        <w:rPr>
          <w:rFonts w:ascii="Times New Roman" w:eastAsia="Times New Roman" w:hAnsi="Times New Roman" w:cs="Arial"/>
          <w:b/>
          <w:sz w:val="24"/>
          <w:szCs w:val="24"/>
          <w:lang w:eastAsia="ar-SA"/>
        </w:rPr>
        <w:t>У</w:t>
      </w:r>
      <w:r w:rsidR="00745E68">
        <w:rPr>
          <w:rFonts w:ascii="Times New Roman" w:eastAsia="Times New Roman" w:hAnsi="Times New Roman" w:cs="Arial"/>
          <w:b/>
          <w:sz w:val="24"/>
          <w:szCs w:val="24"/>
          <w:lang w:eastAsia="ar-SA"/>
        </w:rPr>
        <w:t>частнику закупки</w:t>
      </w:r>
    </w:p>
    <w:p w:rsidR="003A2F0D" w:rsidRDefault="00C75ADF" w:rsidP="00C75ADF">
      <w:pPr>
        <w:tabs>
          <w:tab w:val="left" w:pos="0"/>
          <w:tab w:val="left" w:pos="142"/>
          <w:tab w:val="left" w:pos="284"/>
          <w:tab w:val="left" w:pos="709"/>
          <w:tab w:val="left" w:pos="851"/>
          <w:tab w:val="left" w:pos="1134"/>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ind w:firstLine="567"/>
        <w:jc w:val="both"/>
        <w:rPr>
          <w:rFonts w:ascii="Times New Roman" w:eastAsia="Times New Roman" w:hAnsi="Times New Roman" w:cs="Times New Roman"/>
          <w:sz w:val="24"/>
          <w:szCs w:val="24"/>
          <w:lang w:eastAsia="ar-SA"/>
        </w:rPr>
      </w:pPr>
      <w:bookmarkStart w:id="13" w:name="_Toc386463996"/>
      <w:bookmarkStart w:id="14" w:name="_Toc403634872"/>
      <w:bookmarkStart w:id="15" w:name="_Toc403725256"/>
      <w:bookmarkStart w:id="16" w:name="_Toc403725327"/>
      <w:bookmarkStart w:id="17" w:name="_Toc409595054"/>
      <w:r w:rsidRPr="00C75ADF">
        <w:rPr>
          <w:rFonts w:ascii="Times New Roman" w:eastAsia="Times New Roman" w:hAnsi="Times New Roman" w:cs="Times New Roman"/>
          <w:sz w:val="24"/>
          <w:szCs w:val="24"/>
          <w:lang w:eastAsia="ar-SA"/>
        </w:rPr>
        <w:t>Порядок предоставления Документации указан в п. 6 Информационной карты Документации.</w:t>
      </w:r>
    </w:p>
    <w:p w:rsidR="00830B18" w:rsidRDefault="00830B18" w:rsidP="00C75ADF">
      <w:pPr>
        <w:tabs>
          <w:tab w:val="left" w:pos="0"/>
          <w:tab w:val="left" w:pos="142"/>
          <w:tab w:val="left" w:pos="284"/>
          <w:tab w:val="left" w:pos="709"/>
          <w:tab w:val="left" w:pos="851"/>
          <w:tab w:val="left" w:pos="1134"/>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ind w:firstLine="567"/>
        <w:jc w:val="both"/>
        <w:rPr>
          <w:rFonts w:ascii="Times New Roman" w:eastAsia="Times New Roman" w:hAnsi="Times New Roman" w:cs="Times New Roman"/>
          <w:sz w:val="24"/>
          <w:szCs w:val="24"/>
          <w:lang w:eastAsia="ar-SA"/>
        </w:rPr>
      </w:pPr>
    </w:p>
    <w:p w:rsidR="003A2F0D" w:rsidRPr="003A2F0D" w:rsidRDefault="003A2F0D" w:rsidP="00AD6E1B">
      <w:pPr>
        <w:keepNext/>
        <w:tabs>
          <w:tab w:val="left" w:pos="0"/>
          <w:tab w:val="left" w:pos="142"/>
          <w:tab w:val="left" w:pos="426"/>
          <w:tab w:val="left" w:pos="709"/>
          <w:tab w:val="left" w:pos="851"/>
          <w:tab w:val="left" w:pos="1134"/>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jc w:val="both"/>
        <w:outlineLvl w:val="1"/>
        <w:rPr>
          <w:rFonts w:ascii="Times New Roman" w:eastAsia="Times New Roman" w:hAnsi="Times New Roman" w:cs="Arial"/>
          <w:b/>
          <w:bCs/>
          <w:iCs/>
          <w:sz w:val="24"/>
          <w:szCs w:val="24"/>
          <w:lang w:eastAsia="ar-SA"/>
        </w:rPr>
      </w:pPr>
      <w:bookmarkStart w:id="18" w:name="_Toc429667789"/>
      <w:bookmarkStart w:id="19" w:name="_Toc440288203"/>
      <w:bookmarkStart w:id="20" w:name="_Toc454439801"/>
      <w:bookmarkStart w:id="21" w:name="_Toc460939596"/>
      <w:bookmarkStart w:id="22" w:name="_Toc474929121"/>
      <w:r w:rsidRPr="003A2F0D">
        <w:rPr>
          <w:rFonts w:ascii="Times New Roman" w:eastAsia="Times New Roman" w:hAnsi="Times New Roman" w:cs="Arial"/>
          <w:b/>
          <w:sz w:val="24"/>
          <w:szCs w:val="24"/>
          <w:lang w:eastAsia="ar-SA"/>
        </w:rPr>
        <w:t>4.2. Разъяснение положений Документации</w:t>
      </w:r>
      <w:bookmarkEnd w:id="13"/>
      <w:bookmarkEnd w:id="14"/>
      <w:bookmarkEnd w:id="15"/>
      <w:bookmarkEnd w:id="16"/>
      <w:bookmarkEnd w:id="17"/>
      <w:bookmarkEnd w:id="18"/>
      <w:bookmarkEnd w:id="19"/>
      <w:bookmarkEnd w:id="20"/>
      <w:bookmarkEnd w:id="21"/>
      <w:bookmarkEnd w:id="22"/>
    </w:p>
    <w:p w:rsidR="00D709DE" w:rsidRDefault="00C75ADF" w:rsidP="006978F8">
      <w:pPr>
        <w:pStyle w:val="afffa"/>
        <w:tabs>
          <w:tab w:val="left" w:pos="0"/>
          <w:tab w:val="left" w:pos="567"/>
        </w:tabs>
        <w:spacing w:after="0" w:line="240" w:lineRule="auto"/>
        <w:ind w:left="0" w:firstLine="709"/>
        <w:jc w:val="both"/>
        <w:rPr>
          <w:rFonts w:ascii="Times New Roman" w:eastAsia="Times New Roman" w:hAnsi="Times New Roman"/>
          <w:sz w:val="24"/>
          <w:szCs w:val="24"/>
        </w:rPr>
      </w:pPr>
      <w:r w:rsidRPr="00C75ADF">
        <w:rPr>
          <w:rFonts w:ascii="Times New Roman" w:eastAsia="Times New Roman" w:hAnsi="Times New Roman"/>
          <w:sz w:val="24"/>
          <w:szCs w:val="24"/>
        </w:rPr>
        <w:t>Порядок направления запросов о разъя</w:t>
      </w:r>
      <w:r w:rsidR="006978F8">
        <w:rPr>
          <w:rFonts w:ascii="Times New Roman" w:eastAsia="Times New Roman" w:hAnsi="Times New Roman"/>
          <w:sz w:val="24"/>
          <w:szCs w:val="24"/>
        </w:rPr>
        <w:t>снении положений Документации и</w:t>
      </w:r>
      <w:r w:rsidRPr="00C75ADF">
        <w:rPr>
          <w:rFonts w:ascii="Times New Roman" w:eastAsia="Times New Roman" w:hAnsi="Times New Roman"/>
          <w:sz w:val="24"/>
          <w:szCs w:val="24"/>
        </w:rPr>
        <w:t xml:space="preserve"> предоставления разъяснений положений Документации указан в п. 8 Информационной карты Документации.</w:t>
      </w:r>
    </w:p>
    <w:p w:rsidR="00830B18" w:rsidRPr="005415B0" w:rsidRDefault="00830B18" w:rsidP="00D709DE">
      <w:pPr>
        <w:pStyle w:val="afffa"/>
        <w:tabs>
          <w:tab w:val="left" w:pos="0"/>
          <w:tab w:val="left" w:pos="567"/>
        </w:tabs>
        <w:spacing w:after="0" w:line="240" w:lineRule="auto"/>
        <w:ind w:left="0"/>
        <w:jc w:val="both"/>
        <w:rPr>
          <w:rFonts w:ascii="Times New Roman" w:eastAsia="Times New Roman" w:hAnsi="Times New Roman"/>
          <w:sz w:val="24"/>
          <w:szCs w:val="24"/>
        </w:rPr>
      </w:pPr>
    </w:p>
    <w:p w:rsidR="003A2F0D" w:rsidRPr="003A2F0D" w:rsidRDefault="003A2F0D" w:rsidP="00BD2BDD">
      <w:pPr>
        <w:keepNext/>
        <w:numPr>
          <w:ilvl w:val="1"/>
          <w:numId w:val="35"/>
        </w:numPr>
        <w:tabs>
          <w:tab w:val="left" w:pos="0"/>
          <w:tab w:val="left" w:pos="142"/>
          <w:tab w:val="left" w:pos="426"/>
          <w:tab w:val="left" w:pos="709"/>
          <w:tab w:val="left" w:pos="851"/>
          <w:tab w:val="left" w:pos="1134"/>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ind w:left="0" w:firstLine="0"/>
        <w:outlineLvl w:val="1"/>
        <w:rPr>
          <w:rFonts w:ascii="Times New Roman" w:eastAsia="Times New Roman" w:hAnsi="Times New Roman" w:cs="Arial"/>
          <w:b/>
          <w:bCs/>
          <w:iCs/>
          <w:sz w:val="24"/>
          <w:szCs w:val="24"/>
          <w:lang w:eastAsia="ar-SA"/>
        </w:rPr>
      </w:pPr>
      <w:bookmarkStart w:id="23" w:name="_Toc386463997"/>
      <w:bookmarkStart w:id="24" w:name="_Toc403634873"/>
      <w:bookmarkStart w:id="25" w:name="_Toc403725257"/>
      <w:bookmarkStart w:id="26" w:name="_Toc403725328"/>
      <w:bookmarkStart w:id="27" w:name="_Toc409595055"/>
      <w:bookmarkStart w:id="28" w:name="_Toc440288204"/>
      <w:bookmarkStart w:id="29" w:name="_Toc454439802"/>
      <w:bookmarkStart w:id="30" w:name="_Toc460939597"/>
      <w:bookmarkStart w:id="31" w:name="_Toc474929122"/>
      <w:r w:rsidRPr="003A2F0D">
        <w:rPr>
          <w:rFonts w:ascii="Times New Roman" w:eastAsia="Times New Roman" w:hAnsi="Times New Roman" w:cs="Arial"/>
          <w:b/>
          <w:sz w:val="24"/>
          <w:szCs w:val="24"/>
          <w:lang w:eastAsia="ar-SA"/>
        </w:rPr>
        <w:t>Внесение изменений в Документацию</w:t>
      </w:r>
      <w:bookmarkEnd w:id="23"/>
      <w:bookmarkEnd w:id="24"/>
      <w:bookmarkEnd w:id="25"/>
      <w:bookmarkEnd w:id="26"/>
      <w:bookmarkEnd w:id="27"/>
      <w:bookmarkEnd w:id="28"/>
      <w:bookmarkEnd w:id="29"/>
      <w:bookmarkEnd w:id="30"/>
      <w:bookmarkEnd w:id="31"/>
    </w:p>
    <w:p w:rsidR="003A2F0D" w:rsidRPr="003A2F0D" w:rsidRDefault="003A2F0D" w:rsidP="00BD2BDD">
      <w:pPr>
        <w:numPr>
          <w:ilvl w:val="2"/>
          <w:numId w:val="35"/>
        </w:numPr>
        <w:tabs>
          <w:tab w:val="left" w:pos="0"/>
          <w:tab w:val="left" w:pos="142"/>
          <w:tab w:val="left" w:pos="426"/>
          <w:tab w:val="left" w:pos="709"/>
          <w:tab w:val="left" w:pos="851"/>
          <w:tab w:val="left" w:pos="1134"/>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Заказчик по собственной инициативе вправе принять решение о внесении изменений в Документацию. Любое изменение Документации является неотъемлемой ее частью.</w:t>
      </w:r>
    </w:p>
    <w:p w:rsidR="003A2F0D" w:rsidRPr="003A2F0D" w:rsidRDefault="003A2F0D" w:rsidP="0047782F">
      <w:pPr>
        <w:numPr>
          <w:ilvl w:val="2"/>
          <w:numId w:val="35"/>
        </w:numPr>
        <w:tabs>
          <w:tab w:val="left" w:pos="-142"/>
          <w:tab w:val="left" w:pos="0"/>
          <w:tab w:val="left" w:pos="142"/>
          <w:tab w:val="left" w:pos="284"/>
          <w:tab w:val="left" w:pos="426"/>
          <w:tab w:val="left" w:pos="709"/>
          <w:tab w:val="left" w:pos="993"/>
          <w:tab w:val="left" w:pos="1134"/>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ind w:left="0" w:firstLine="0"/>
        <w:jc w:val="both"/>
        <w:rPr>
          <w:rFonts w:ascii="Times New Roman" w:eastAsia="Calibri"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 Изменения, вносимые в извещение о проведении запроса предложений, Документацию, размещаются Заказчиком </w:t>
      </w:r>
      <w:r w:rsidR="006B32A6" w:rsidRPr="009660E0">
        <w:rPr>
          <w:rFonts w:ascii="Times New Roman" w:eastAsia="Times New Roman" w:hAnsi="Times New Roman" w:cs="Times New Roman"/>
          <w:bCs/>
          <w:sz w:val="24"/>
          <w:szCs w:val="24"/>
          <w:lang w:eastAsia="ar-SA"/>
        </w:rPr>
        <w:t>в единой информационной системе в сфере закупок товаров, работ, услуг</w:t>
      </w:r>
      <w:r w:rsidR="006B32A6" w:rsidRPr="003A2F0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sz w:val="24"/>
          <w:szCs w:val="24"/>
          <w:lang w:eastAsia="ar-SA"/>
        </w:rPr>
        <w:t xml:space="preserve">не позднее чем в течение </w:t>
      </w:r>
      <w:r w:rsidRPr="003A2F0D">
        <w:rPr>
          <w:rFonts w:ascii="Times New Roman" w:eastAsia="Times New Roman" w:hAnsi="Times New Roman" w:cs="Times New Roman"/>
          <w:bCs/>
          <w:sz w:val="24"/>
          <w:szCs w:val="24"/>
          <w:lang w:eastAsia="ar-SA"/>
        </w:rPr>
        <w:t>трех дней</w:t>
      </w:r>
      <w:r w:rsidRPr="003A2F0D">
        <w:rPr>
          <w:rFonts w:ascii="Times New Roman" w:eastAsia="Times New Roman" w:hAnsi="Times New Roman" w:cs="Times New Roman"/>
          <w:b/>
          <w:bCs/>
          <w:lang w:eastAsia="ar-SA"/>
        </w:rPr>
        <w:t xml:space="preserve"> </w:t>
      </w:r>
      <w:r w:rsidRPr="003A2F0D">
        <w:rPr>
          <w:rFonts w:ascii="Times New Roman" w:eastAsia="Times New Roman" w:hAnsi="Times New Roman" w:cs="Times New Roman"/>
          <w:sz w:val="24"/>
          <w:szCs w:val="24"/>
          <w:lang w:eastAsia="ar-SA"/>
        </w:rPr>
        <w:t xml:space="preserve">со дня принятия решения о внесении указанных изменений. </w:t>
      </w:r>
    </w:p>
    <w:p w:rsidR="003A2F0D" w:rsidRPr="003A2F0D" w:rsidRDefault="00EF232F" w:rsidP="00BD2BDD">
      <w:pPr>
        <w:tabs>
          <w:tab w:val="left" w:pos="0"/>
          <w:tab w:val="left" w:pos="142"/>
          <w:tab w:val="left" w:pos="720"/>
          <w:tab w:val="left" w:pos="1276"/>
          <w:tab w:val="left" w:pos="3544"/>
          <w:tab w:val="left" w:pos="4111"/>
          <w:tab w:val="left" w:pos="6237"/>
          <w:tab w:val="left" w:pos="7088"/>
          <w:tab w:val="left" w:pos="7371"/>
        </w:tabs>
        <w:suppressAutoHyphens/>
        <w:spacing w:after="0" w:line="240" w:lineRule="auto"/>
        <w:ind w:firstLine="426"/>
        <w:jc w:val="both"/>
        <w:rPr>
          <w:rFonts w:ascii="Times New Roman" w:eastAsia="Times New Roman" w:hAnsi="Times New Roman" w:cs="Times New Roman"/>
          <w:sz w:val="24"/>
          <w:szCs w:val="24"/>
          <w:lang w:eastAsia="ar-SA"/>
        </w:rPr>
      </w:pPr>
      <w:r>
        <w:rPr>
          <w:rFonts w:ascii="Times New Roman" w:eastAsia="Calibri" w:hAnsi="Times New Roman" w:cs="Times New Roman"/>
          <w:sz w:val="24"/>
          <w:szCs w:val="24"/>
          <w:lang w:eastAsia="ar-SA"/>
        </w:rPr>
        <w:tab/>
      </w:r>
      <w:r w:rsidR="003A2F0D" w:rsidRPr="003A2F0D">
        <w:rPr>
          <w:rFonts w:ascii="Times New Roman" w:eastAsia="Calibri" w:hAnsi="Times New Roman" w:cs="Times New Roman"/>
          <w:sz w:val="24"/>
          <w:szCs w:val="24"/>
          <w:lang w:eastAsia="ar-SA"/>
        </w:rPr>
        <w:t xml:space="preserve">В случае внесения изменений в извещение, Документацию срок подачи заявок должен быть продлен Заказчиком так, чтобы со дня размещения </w:t>
      </w:r>
      <w:r w:rsidR="006B32A6" w:rsidRPr="009660E0">
        <w:rPr>
          <w:rFonts w:ascii="Times New Roman" w:eastAsia="Times New Roman" w:hAnsi="Times New Roman" w:cs="Times New Roman"/>
          <w:bCs/>
          <w:sz w:val="24"/>
          <w:szCs w:val="24"/>
          <w:lang w:eastAsia="ar-SA"/>
        </w:rPr>
        <w:t>в единой информационной системе в сфере закупок товаров, работ, услуг</w:t>
      </w:r>
      <w:r w:rsidR="006B32A6" w:rsidRPr="003A2F0D">
        <w:rPr>
          <w:rFonts w:ascii="Times New Roman" w:eastAsia="Calibri" w:hAnsi="Times New Roman" w:cs="Times New Roman"/>
          <w:sz w:val="24"/>
          <w:szCs w:val="24"/>
          <w:lang w:eastAsia="ar-SA"/>
        </w:rPr>
        <w:t xml:space="preserve"> </w:t>
      </w:r>
      <w:r w:rsidR="003A2F0D" w:rsidRPr="003A2F0D">
        <w:rPr>
          <w:rFonts w:ascii="Times New Roman" w:eastAsia="Calibri" w:hAnsi="Times New Roman" w:cs="Times New Roman"/>
          <w:sz w:val="24"/>
          <w:szCs w:val="24"/>
          <w:lang w:eastAsia="ar-SA"/>
        </w:rPr>
        <w:t>внесенных изменений до даты окончания срока подачи заявок на участие в запросе предложений срок составлял не менее чем пять дней.</w:t>
      </w:r>
      <w:r w:rsidR="003A2F0D" w:rsidRPr="003A2F0D">
        <w:rPr>
          <w:rFonts w:ascii="Times New Roman" w:eastAsia="Times New Roman" w:hAnsi="Times New Roman" w:cs="Times New Roman"/>
          <w:sz w:val="24"/>
          <w:szCs w:val="24"/>
          <w:lang w:eastAsia="ar-SA"/>
        </w:rPr>
        <w:t xml:space="preserve"> </w:t>
      </w:r>
    </w:p>
    <w:p w:rsidR="003A2F0D" w:rsidRPr="003A2F0D" w:rsidRDefault="003A2F0D" w:rsidP="001D7F04">
      <w:pPr>
        <w:tabs>
          <w:tab w:val="left" w:pos="720"/>
          <w:tab w:val="left" w:pos="1276"/>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4.3.3.</w:t>
      </w:r>
      <w:r w:rsidRPr="003A2F0D">
        <w:rPr>
          <w:rFonts w:ascii="Times New Roman" w:eastAsia="Times New Roman" w:hAnsi="Times New Roman" w:cs="Times New Roman"/>
          <w:sz w:val="24"/>
          <w:szCs w:val="24"/>
          <w:lang w:eastAsia="ar-SA"/>
        </w:rPr>
        <w:t xml:space="preserve"> Если Участник закупки подал заявку на участие в запросе предложений до внесения Заказчиком изменений в Извещение и Документацию, то такой Участник закупки имеет право предоставить изменения к своей заявке</w:t>
      </w:r>
      <w:r w:rsidR="001D7F04">
        <w:rPr>
          <w:rFonts w:ascii="Times New Roman" w:eastAsia="Times New Roman" w:hAnsi="Times New Roman" w:cs="Times New Roman"/>
          <w:sz w:val="24"/>
          <w:szCs w:val="24"/>
          <w:lang w:eastAsia="ar-SA"/>
        </w:rPr>
        <w:t xml:space="preserve"> в соответствии с </w:t>
      </w:r>
      <w:r w:rsidR="001D7F04" w:rsidRPr="001D7F04">
        <w:rPr>
          <w:rFonts w:ascii="Times New Roman" w:eastAsia="Times New Roman" w:hAnsi="Times New Roman" w:cs="Times New Roman"/>
          <w:sz w:val="24"/>
          <w:szCs w:val="24"/>
          <w:lang w:eastAsia="ar-SA"/>
        </w:rPr>
        <w:t>п.п. 4.9.2. п 4.9</w:t>
      </w:r>
      <w:r w:rsidR="00DE267E">
        <w:rPr>
          <w:rFonts w:ascii="Times New Roman" w:eastAsia="Times New Roman" w:hAnsi="Times New Roman" w:cs="Times New Roman"/>
          <w:sz w:val="24"/>
          <w:szCs w:val="24"/>
          <w:lang w:eastAsia="ar-SA"/>
        </w:rPr>
        <w:t>.</w:t>
      </w:r>
      <w:r w:rsidR="001D7F04" w:rsidRPr="001D7F04">
        <w:rPr>
          <w:rFonts w:ascii="Times New Roman" w:eastAsia="Times New Roman" w:hAnsi="Times New Roman" w:cs="Times New Roman"/>
          <w:sz w:val="24"/>
          <w:szCs w:val="24"/>
          <w:lang w:eastAsia="ar-SA"/>
        </w:rPr>
        <w:t xml:space="preserve"> Документации.  </w:t>
      </w:r>
    </w:p>
    <w:p w:rsidR="003A2F0D" w:rsidRPr="003A2F0D" w:rsidRDefault="003A2F0D" w:rsidP="001D7F04">
      <w:pPr>
        <w:numPr>
          <w:ilvl w:val="2"/>
          <w:numId w:val="33"/>
        </w:numPr>
        <w:tabs>
          <w:tab w:val="left" w:pos="0"/>
          <w:tab w:val="left" w:pos="284"/>
        </w:tabs>
        <w:suppressAutoHyphens/>
        <w:spacing w:after="0" w:line="240" w:lineRule="auto"/>
        <w:ind w:left="0" w:firstLine="0"/>
        <w:jc w:val="both"/>
        <w:rPr>
          <w:rFonts w:ascii="Times New Roman" w:eastAsia="Times New Roman" w:hAnsi="Times New Roman" w:cs="Times New Roman"/>
          <w:b/>
          <w:bCs/>
          <w:iCs/>
          <w:sz w:val="24"/>
          <w:szCs w:val="24"/>
          <w:lang w:eastAsia="ar-SA"/>
        </w:rPr>
      </w:pPr>
      <w:r w:rsidRPr="003A2F0D">
        <w:rPr>
          <w:rFonts w:ascii="Times New Roman" w:eastAsia="Times New Roman" w:hAnsi="Times New Roman" w:cs="Times New Roman"/>
          <w:sz w:val="24"/>
          <w:szCs w:val="24"/>
          <w:lang w:eastAsia="ar-SA"/>
        </w:rPr>
        <w:t xml:space="preserve"> Заказчик вправе принять решение о продлении срока подачи заявок на участие в запросе предложений в любое время до даты окончания срока подачи заявок</w:t>
      </w:r>
      <w:r w:rsidRPr="003A2F0D">
        <w:rPr>
          <w:rFonts w:ascii="Times New Roman" w:eastAsia="Times New Roman" w:hAnsi="Times New Roman" w:cs="Times New Roman"/>
          <w:szCs w:val="24"/>
          <w:lang w:eastAsia="ar-SA"/>
        </w:rPr>
        <w:t xml:space="preserve"> </w:t>
      </w:r>
      <w:r w:rsidRPr="003A2F0D">
        <w:rPr>
          <w:rFonts w:ascii="Times New Roman" w:eastAsia="Times New Roman" w:hAnsi="Times New Roman" w:cs="Times New Roman"/>
          <w:sz w:val="24"/>
          <w:szCs w:val="24"/>
          <w:lang w:eastAsia="ar-SA"/>
        </w:rPr>
        <w:t>на</w:t>
      </w:r>
      <w:r w:rsidRPr="003A2F0D">
        <w:rPr>
          <w:rFonts w:ascii="Times New Roman" w:eastAsia="Times New Roman" w:hAnsi="Times New Roman" w:cs="Times New Roman"/>
          <w:szCs w:val="24"/>
          <w:lang w:eastAsia="ar-SA"/>
        </w:rPr>
        <w:t xml:space="preserve"> </w:t>
      </w:r>
      <w:r w:rsidRPr="003A2F0D">
        <w:rPr>
          <w:rFonts w:ascii="Times New Roman" w:eastAsia="Times New Roman" w:hAnsi="Times New Roman" w:cs="Times New Roman"/>
          <w:sz w:val="24"/>
          <w:szCs w:val="24"/>
          <w:lang w:eastAsia="ar-SA"/>
        </w:rPr>
        <w:t xml:space="preserve">участие в запросе предложений. В течение одного дня со дня принятия указанного решения такие изменения размещаются заказчиком </w:t>
      </w:r>
      <w:r w:rsidR="001D7F04" w:rsidRPr="001D7F04">
        <w:rPr>
          <w:rFonts w:ascii="Times New Roman" w:eastAsia="Times New Roman" w:hAnsi="Times New Roman" w:cs="Times New Roman"/>
          <w:sz w:val="24"/>
          <w:szCs w:val="24"/>
          <w:lang w:eastAsia="ar-SA"/>
        </w:rPr>
        <w:t>в единой информационной системе в сфере закупок товаров, работ, услуг.</w:t>
      </w:r>
    </w:p>
    <w:p w:rsidR="003A2F0D" w:rsidRPr="003A2F0D" w:rsidRDefault="003A2F0D" w:rsidP="003A2F0D">
      <w:pPr>
        <w:tabs>
          <w:tab w:val="left" w:pos="0"/>
          <w:tab w:val="left" w:pos="284"/>
          <w:tab w:val="left" w:pos="1276"/>
        </w:tabs>
        <w:suppressAutoHyphens/>
        <w:spacing w:after="0" w:line="240" w:lineRule="auto"/>
        <w:ind w:left="567"/>
        <w:jc w:val="both"/>
        <w:rPr>
          <w:rFonts w:ascii="Times New Roman" w:eastAsia="Times New Roman" w:hAnsi="Times New Roman" w:cs="Times New Roman"/>
          <w:b/>
          <w:bCs/>
          <w:iCs/>
          <w:sz w:val="24"/>
          <w:szCs w:val="24"/>
          <w:lang w:eastAsia="ar-SA"/>
        </w:rPr>
      </w:pPr>
    </w:p>
    <w:p w:rsidR="003A2F0D" w:rsidRPr="003A2F0D" w:rsidRDefault="003A2F0D" w:rsidP="003A2F0D">
      <w:pPr>
        <w:keepNext/>
        <w:numPr>
          <w:ilvl w:val="1"/>
          <w:numId w:val="34"/>
        </w:numPr>
        <w:tabs>
          <w:tab w:val="left" w:pos="426"/>
        </w:tabs>
        <w:suppressAutoHyphens/>
        <w:spacing w:after="0" w:line="240" w:lineRule="auto"/>
        <w:outlineLvl w:val="1"/>
        <w:rPr>
          <w:rFonts w:ascii="Times New Roman" w:eastAsia="Times New Roman" w:hAnsi="Times New Roman" w:cs="Arial"/>
          <w:b/>
          <w:bCs/>
          <w:iCs/>
          <w:sz w:val="24"/>
          <w:szCs w:val="24"/>
          <w:lang w:eastAsia="ar-SA"/>
        </w:rPr>
      </w:pPr>
      <w:bookmarkStart w:id="32" w:name="_Toc386463998"/>
      <w:bookmarkStart w:id="33" w:name="_Toc403634874"/>
      <w:bookmarkStart w:id="34" w:name="_Toc403725258"/>
      <w:bookmarkStart w:id="35" w:name="_Toc403725329"/>
      <w:bookmarkStart w:id="36" w:name="_Toc409595056"/>
      <w:bookmarkStart w:id="37" w:name="_Toc440288205"/>
      <w:bookmarkStart w:id="38" w:name="_Toc454439803"/>
      <w:bookmarkStart w:id="39" w:name="_Toc460939598"/>
      <w:bookmarkStart w:id="40" w:name="_Toc474929123"/>
      <w:r w:rsidRPr="003A2F0D">
        <w:rPr>
          <w:rFonts w:ascii="Times New Roman" w:eastAsia="Times New Roman" w:hAnsi="Times New Roman" w:cs="Arial"/>
          <w:b/>
          <w:sz w:val="24"/>
          <w:szCs w:val="24"/>
          <w:lang w:eastAsia="ar-SA"/>
        </w:rPr>
        <w:lastRenderedPageBreak/>
        <w:t xml:space="preserve">Общие требования к заявке на участие в </w:t>
      </w:r>
      <w:r w:rsidRPr="003A2F0D">
        <w:rPr>
          <w:rFonts w:ascii="Times New Roman" w:eastAsia="Times New Roman" w:hAnsi="Times New Roman" w:cs="Arial"/>
          <w:b/>
          <w:bCs/>
          <w:iCs/>
          <w:sz w:val="24"/>
          <w:szCs w:val="24"/>
          <w:lang w:eastAsia="ar-SA"/>
        </w:rPr>
        <w:t>запросе предложений</w:t>
      </w:r>
      <w:bookmarkEnd w:id="32"/>
      <w:bookmarkEnd w:id="33"/>
      <w:bookmarkEnd w:id="34"/>
      <w:bookmarkEnd w:id="35"/>
      <w:bookmarkEnd w:id="36"/>
      <w:bookmarkEnd w:id="37"/>
      <w:bookmarkEnd w:id="38"/>
      <w:bookmarkEnd w:id="39"/>
      <w:bookmarkEnd w:id="40"/>
    </w:p>
    <w:p w:rsidR="003A2F0D" w:rsidRPr="003A2F0D" w:rsidRDefault="003A2F0D" w:rsidP="00F35795">
      <w:pPr>
        <w:numPr>
          <w:ilvl w:val="2"/>
          <w:numId w:val="34"/>
        </w:numPr>
        <w:tabs>
          <w:tab w:val="num" w:pos="709"/>
          <w:tab w:val="left" w:pos="1276"/>
        </w:tabs>
        <w:suppressAutoHyphens/>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Для целей Документации под заявкой на участие в запросе предложений понимается представляемое Участником закупки предложение на участие в запросе предложений, сделанное в письменной форме в виде документа, оформленного в соответствии с положениями Документации, с приложением полного комплекта документов, содержание которых соответствуют требованиям Документации. </w:t>
      </w:r>
    </w:p>
    <w:p w:rsidR="002076ED" w:rsidRDefault="003C4F30" w:rsidP="009F40E5">
      <w:pPr>
        <w:pStyle w:val="afffa"/>
        <w:numPr>
          <w:ilvl w:val="2"/>
          <w:numId w:val="34"/>
        </w:numPr>
        <w:spacing w:after="0" w:line="240" w:lineRule="auto"/>
        <w:ind w:left="0" w:firstLine="0"/>
        <w:jc w:val="both"/>
        <w:rPr>
          <w:rFonts w:ascii="Times New Roman" w:eastAsia="Times New Roman" w:hAnsi="Times New Roman"/>
          <w:sz w:val="24"/>
          <w:szCs w:val="24"/>
        </w:rPr>
      </w:pPr>
      <w:r w:rsidRPr="00F35795">
        <w:rPr>
          <w:rFonts w:ascii="Times New Roman" w:eastAsia="Times New Roman" w:hAnsi="Times New Roman"/>
          <w:sz w:val="24"/>
          <w:szCs w:val="24"/>
        </w:rPr>
        <w:t xml:space="preserve">Одно лицо, желающее участвовать в закупке, может подать </w:t>
      </w:r>
      <w:r w:rsidR="00F35795" w:rsidRPr="00F35795">
        <w:rPr>
          <w:rFonts w:ascii="Times New Roman" w:eastAsia="Times New Roman" w:hAnsi="Times New Roman"/>
          <w:sz w:val="24"/>
          <w:szCs w:val="24"/>
        </w:rPr>
        <w:t xml:space="preserve">только одну </w:t>
      </w:r>
      <w:r w:rsidRPr="00F35795">
        <w:rPr>
          <w:rFonts w:ascii="Times New Roman" w:eastAsia="Times New Roman" w:hAnsi="Times New Roman"/>
          <w:sz w:val="24"/>
          <w:szCs w:val="24"/>
        </w:rPr>
        <w:t>заявку</w:t>
      </w:r>
      <w:r w:rsidR="00F35795" w:rsidRPr="00F35795">
        <w:rPr>
          <w:rFonts w:ascii="Times New Roman" w:eastAsia="Times New Roman" w:hAnsi="Times New Roman"/>
          <w:sz w:val="24"/>
          <w:szCs w:val="24"/>
        </w:rPr>
        <w:t>.</w:t>
      </w:r>
      <w:r w:rsidRPr="00F35795">
        <w:rPr>
          <w:rFonts w:ascii="Times New Roman" w:eastAsia="Times New Roman" w:hAnsi="Times New Roman"/>
          <w:sz w:val="24"/>
          <w:szCs w:val="24"/>
        </w:rPr>
        <w:t xml:space="preserve"> </w:t>
      </w:r>
      <w:r w:rsidR="009F40E5" w:rsidRPr="009F40E5">
        <w:rPr>
          <w:rFonts w:ascii="Times New Roman" w:eastAsia="Times New Roman" w:hAnsi="Times New Roman"/>
          <w:sz w:val="24"/>
          <w:szCs w:val="24"/>
        </w:rPr>
        <w:t>При этом не допускается подача заявки на часть поставляемой Продукции.</w:t>
      </w:r>
      <w:r w:rsidR="009F40E5">
        <w:rPr>
          <w:rFonts w:ascii="Times New Roman" w:eastAsia="Times New Roman" w:hAnsi="Times New Roman"/>
          <w:sz w:val="24"/>
          <w:szCs w:val="24"/>
        </w:rPr>
        <w:t xml:space="preserve"> </w:t>
      </w:r>
    </w:p>
    <w:p w:rsidR="00F35795" w:rsidRPr="00F35795" w:rsidRDefault="00F35795" w:rsidP="009F40E5">
      <w:pPr>
        <w:pStyle w:val="afffa"/>
        <w:numPr>
          <w:ilvl w:val="2"/>
          <w:numId w:val="34"/>
        </w:numPr>
        <w:spacing w:after="0" w:line="240" w:lineRule="auto"/>
        <w:ind w:left="0" w:firstLine="0"/>
        <w:jc w:val="both"/>
        <w:rPr>
          <w:rFonts w:ascii="Times New Roman" w:eastAsia="Times New Roman" w:hAnsi="Times New Roman"/>
          <w:sz w:val="24"/>
          <w:szCs w:val="24"/>
        </w:rPr>
      </w:pPr>
      <w:r w:rsidRPr="00F35795">
        <w:rPr>
          <w:rFonts w:ascii="Times New Roman" w:eastAsia="Times New Roman" w:hAnsi="Times New Roman"/>
          <w:sz w:val="24"/>
          <w:szCs w:val="24"/>
        </w:rPr>
        <w:t>В случае установления факта подачи одним Участником закупки двух и более заявок при условии, что поданные ранее заявки этим Участником закупки не отозваны, все заявки такого Участника закупки не рассматриваются</w:t>
      </w:r>
      <w:r w:rsidR="009F40E5">
        <w:rPr>
          <w:rFonts w:ascii="Times New Roman" w:eastAsia="Times New Roman" w:hAnsi="Times New Roman"/>
          <w:sz w:val="24"/>
          <w:szCs w:val="24"/>
        </w:rPr>
        <w:t>.</w:t>
      </w:r>
    </w:p>
    <w:p w:rsidR="003A2F0D" w:rsidRDefault="003A2F0D" w:rsidP="00F35795">
      <w:pPr>
        <w:numPr>
          <w:ilvl w:val="2"/>
          <w:numId w:val="34"/>
        </w:numPr>
        <w:tabs>
          <w:tab w:val="left" w:pos="0"/>
        </w:tabs>
        <w:suppressAutoHyphens/>
        <w:spacing w:after="0" w:line="240" w:lineRule="auto"/>
        <w:ind w:left="0" w:firstLine="0"/>
        <w:jc w:val="both"/>
        <w:rPr>
          <w:rFonts w:ascii="Times New Roman" w:eastAsia="Times New Roman" w:hAnsi="Times New Roman" w:cs="Times New Roman"/>
          <w:sz w:val="24"/>
          <w:szCs w:val="24"/>
          <w:lang w:eastAsia="ar-SA"/>
        </w:rPr>
      </w:pPr>
      <w:r w:rsidRPr="00F35795">
        <w:rPr>
          <w:rFonts w:ascii="Times New Roman" w:eastAsia="Times New Roman" w:hAnsi="Times New Roman" w:cs="Times New Roman"/>
          <w:sz w:val="24"/>
          <w:szCs w:val="24"/>
          <w:lang w:eastAsia="ar-SA"/>
        </w:rPr>
        <w:t>Предоставляемые в составе заявки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 (допиской) и заверены печатью Участника закупки (при наличии).</w:t>
      </w:r>
    </w:p>
    <w:p w:rsidR="00181CFD" w:rsidRPr="00F35795" w:rsidRDefault="00181CFD" w:rsidP="00181CFD">
      <w:pPr>
        <w:numPr>
          <w:ilvl w:val="2"/>
          <w:numId w:val="34"/>
        </w:numPr>
        <w:tabs>
          <w:tab w:val="left" w:pos="0"/>
        </w:tabs>
        <w:suppressAutoHyphens/>
        <w:spacing w:after="0" w:line="240" w:lineRule="auto"/>
        <w:ind w:left="0" w:firstLine="0"/>
        <w:jc w:val="both"/>
        <w:rPr>
          <w:rFonts w:ascii="Times New Roman" w:eastAsia="Times New Roman" w:hAnsi="Times New Roman" w:cs="Times New Roman"/>
          <w:sz w:val="24"/>
          <w:szCs w:val="24"/>
          <w:lang w:eastAsia="ar-SA"/>
        </w:rPr>
      </w:pPr>
      <w:r w:rsidRPr="00181CFD">
        <w:rPr>
          <w:rFonts w:ascii="Times New Roman" w:eastAsia="Times New Roman" w:hAnsi="Times New Roman" w:cs="Times New Roman"/>
          <w:sz w:val="24"/>
          <w:szCs w:val="24"/>
          <w:lang w:eastAsia="ar-SA"/>
        </w:rPr>
        <w:t>Документы, предусмотренные Документацией в составе заявки, должны содержать достоверные и не противоречащие между собой сведения</w:t>
      </w:r>
      <w:r w:rsidR="001E79FD">
        <w:rPr>
          <w:rFonts w:ascii="Times New Roman" w:eastAsia="Times New Roman" w:hAnsi="Times New Roman" w:cs="Times New Roman"/>
          <w:sz w:val="24"/>
          <w:szCs w:val="24"/>
          <w:lang w:eastAsia="ar-SA"/>
        </w:rPr>
        <w:t>.</w:t>
      </w:r>
    </w:p>
    <w:p w:rsidR="003A2F0D" w:rsidRDefault="003A2F0D" w:rsidP="00BD2BDD">
      <w:pPr>
        <w:numPr>
          <w:ilvl w:val="2"/>
          <w:numId w:val="34"/>
        </w:numPr>
        <w:tabs>
          <w:tab w:val="left" w:pos="709"/>
          <w:tab w:val="left" w:pos="1276"/>
        </w:tabs>
        <w:suppressAutoHyphens/>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Все листы заявки на участие в запросе предложений с описью входящих в ее состав документов (</w:t>
      </w:r>
      <w:hyperlink w:anchor="_Приложение_№_5" w:history="1">
        <w:r w:rsidRPr="003A2F0D">
          <w:rPr>
            <w:rFonts w:ascii="Times New Roman" w:eastAsia="Times New Roman" w:hAnsi="Times New Roman" w:cs="Times New Roman"/>
            <w:sz w:val="24"/>
            <w:szCs w:val="24"/>
            <w:lang w:eastAsia="ar-SA"/>
          </w:rPr>
          <w:t>Приложение №5</w:t>
        </w:r>
      </w:hyperlink>
      <w:r w:rsidRPr="003A2F0D">
        <w:rPr>
          <w:rFonts w:ascii="Times New Roman" w:eastAsia="Times New Roman" w:hAnsi="Times New Roman" w:cs="Times New Roman"/>
          <w:sz w:val="24"/>
          <w:szCs w:val="24"/>
          <w:lang w:eastAsia="ar-SA"/>
        </w:rPr>
        <w:t>), а также приложенные документы (указанные в п. 3.2. Документации) нумеруются, прошиваются в том нитью, заклеенной бумажной наклейкой, с указанием на ней количества листов в томе, скрепленной печатью Участника закупки (при наличии) и подписью уполномоченного лица Участника закупки. Документы, входящие в заявку, должны быть сшиты таким образом, чтобы исключить случайное выпадение или перемещение страниц. В случае если количество документов не позволяет сшить их в один том, документы сшиваются в несколько томов, с нумерацией томов и приложением к каждому тому описи входящих в него документов. Если заявка на участие в запросе предложений состоит из нескольких томов, каждый такой том должен иметь сквозную нумерацию страниц. Все тома заявки на участие в запросе предложений помещаются в один внешний конверт.</w:t>
      </w:r>
    </w:p>
    <w:p w:rsidR="00A24EF6" w:rsidRDefault="003A2F0D" w:rsidP="00BD2BDD">
      <w:pPr>
        <w:numPr>
          <w:ilvl w:val="2"/>
          <w:numId w:val="34"/>
        </w:numPr>
        <w:tabs>
          <w:tab w:val="left" w:pos="709"/>
        </w:tabs>
        <w:suppressAutoHyphens/>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Предоставление помимо самой заявки и приложенных к ней документов, копий такой заявки и приложенных к ней документов, не требуется. </w:t>
      </w:r>
      <w:r w:rsidRPr="00381311">
        <w:rPr>
          <w:rFonts w:ascii="Times New Roman" w:eastAsia="Times New Roman" w:hAnsi="Times New Roman" w:cs="Times New Roman"/>
          <w:sz w:val="24"/>
          <w:szCs w:val="24"/>
          <w:lang w:eastAsia="ar-SA"/>
        </w:rPr>
        <w:t xml:space="preserve">   </w:t>
      </w:r>
    </w:p>
    <w:p w:rsidR="003A2F0D" w:rsidRPr="00381311" w:rsidRDefault="003A2F0D" w:rsidP="00A24EF6">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381311">
        <w:rPr>
          <w:rFonts w:ascii="Times New Roman" w:eastAsia="Times New Roman" w:hAnsi="Times New Roman" w:cs="Times New Roman"/>
          <w:sz w:val="24"/>
          <w:szCs w:val="24"/>
          <w:lang w:eastAsia="ar-SA"/>
        </w:rPr>
        <w:t xml:space="preserve">                                                 </w:t>
      </w:r>
    </w:p>
    <w:p w:rsidR="003A2F0D" w:rsidRPr="003A2F0D" w:rsidRDefault="003A2F0D" w:rsidP="00BD2BDD">
      <w:pPr>
        <w:keepNext/>
        <w:numPr>
          <w:ilvl w:val="1"/>
          <w:numId w:val="34"/>
        </w:numPr>
        <w:tabs>
          <w:tab w:val="left" w:pos="567"/>
          <w:tab w:val="left" w:pos="709"/>
        </w:tabs>
        <w:suppressAutoHyphens/>
        <w:spacing w:after="0" w:line="240" w:lineRule="auto"/>
        <w:ind w:left="0" w:firstLine="0"/>
        <w:outlineLvl w:val="1"/>
        <w:rPr>
          <w:rFonts w:ascii="Times New Roman" w:eastAsia="Times New Roman" w:hAnsi="Times New Roman" w:cs="Arial"/>
          <w:b/>
          <w:bCs/>
          <w:iCs/>
          <w:sz w:val="24"/>
          <w:szCs w:val="24"/>
          <w:lang w:eastAsia="ar-SA"/>
        </w:rPr>
      </w:pPr>
      <w:bookmarkStart w:id="41" w:name="_Toc386463999"/>
      <w:bookmarkStart w:id="42" w:name="_Toc403634875"/>
      <w:bookmarkStart w:id="43" w:name="_Toc403725259"/>
      <w:bookmarkStart w:id="44" w:name="_Toc403725330"/>
      <w:bookmarkStart w:id="45" w:name="_Toc409595057"/>
      <w:bookmarkStart w:id="46" w:name="_Toc440288206"/>
      <w:bookmarkStart w:id="47" w:name="_Toc454439804"/>
      <w:bookmarkStart w:id="48" w:name="_Toc460939599"/>
      <w:bookmarkStart w:id="49" w:name="_Toc474929124"/>
      <w:r w:rsidRPr="003A2F0D">
        <w:rPr>
          <w:rFonts w:ascii="Times New Roman" w:eastAsia="Times New Roman" w:hAnsi="Times New Roman" w:cs="Arial"/>
          <w:b/>
          <w:sz w:val="24"/>
          <w:szCs w:val="24"/>
          <w:lang w:eastAsia="ar-SA"/>
        </w:rPr>
        <w:t xml:space="preserve">Официальный язык </w:t>
      </w:r>
      <w:r w:rsidRPr="003A2F0D">
        <w:rPr>
          <w:rFonts w:ascii="Times New Roman" w:eastAsia="Times New Roman" w:hAnsi="Times New Roman" w:cs="Arial"/>
          <w:b/>
          <w:bCs/>
          <w:iCs/>
          <w:sz w:val="24"/>
          <w:szCs w:val="24"/>
          <w:lang w:eastAsia="ar-SA"/>
        </w:rPr>
        <w:t>запроса предложений</w:t>
      </w:r>
      <w:bookmarkEnd w:id="41"/>
      <w:bookmarkEnd w:id="42"/>
      <w:bookmarkEnd w:id="43"/>
      <w:bookmarkEnd w:id="44"/>
      <w:bookmarkEnd w:id="45"/>
      <w:bookmarkEnd w:id="46"/>
      <w:bookmarkEnd w:id="47"/>
      <w:bookmarkEnd w:id="48"/>
      <w:bookmarkEnd w:id="49"/>
    </w:p>
    <w:p w:rsidR="003A2F0D" w:rsidRPr="003A2F0D" w:rsidRDefault="008379B1" w:rsidP="00BD2BDD">
      <w:pPr>
        <w:numPr>
          <w:ilvl w:val="2"/>
          <w:numId w:val="34"/>
        </w:numPr>
        <w:tabs>
          <w:tab w:val="left" w:pos="709"/>
          <w:tab w:val="left" w:pos="851"/>
        </w:tabs>
        <w:suppressAutoHyphens/>
        <w:spacing w:after="0" w:line="240" w:lineRule="auto"/>
        <w:ind w:left="0" w:firstLine="0"/>
        <w:jc w:val="both"/>
        <w:rPr>
          <w:rFonts w:ascii="Times New Roman" w:eastAsia="Times New Roman" w:hAnsi="Times New Roman" w:cs="Times New Roman"/>
          <w:sz w:val="24"/>
          <w:szCs w:val="24"/>
          <w:lang w:eastAsia="ar-SA"/>
        </w:rPr>
      </w:pPr>
      <w:r w:rsidRPr="008379B1">
        <w:rPr>
          <w:rFonts w:ascii="Times New Roman" w:eastAsia="Times New Roman" w:hAnsi="Times New Roman" w:cs="Times New Roman"/>
          <w:bCs/>
          <w:sz w:val="24"/>
          <w:szCs w:val="26"/>
          <w:lang w:eastAsia="ar-SA"/>
        </w:rPr>
        <w:t xml:space="preserve">Заявка, подготовленная Участником закупки, а также вся корреспонденция и документация, связанная с запросом </w:t>
      </w:r>
      <w:r>
        <w:rPr>
          <w:rFonts w:ascii="Times New Roman" w:eastAsia="Times New Roman" w:hAnsi="Times New Roman" w:cs="Times New Roman"/>
          <w:bCs/>
          <w:sz w:val="24"/>
          <w:szCs w:val="26"/>
          <w:lang w:eastAsia="ar-SA"/>
        </w:rPr>
        <w:t>предложений</w:t>
      </w:r>
      <w:r w:rsidRPr="008379B1">
        <w:rPr>
          <w:rFonts w:ascii="Times New Roman" w:eastAsia="Times New Roman" w:hAnsi="Times New Roman" w:cs="Times New Roman"/>
          <w:bCs/>
          <w:sz w:val="24"/>
          <w:szCs w:val="26"/>
          <w:lang w:eastAsia="ar-SA"/>
        </w:rPr>
        <w:t>, которой обмениваются Участники закупки и Заказчик, должны быть написаны на русском языке</w:t>
      </w:r>
      <w:r w:rsidR="003A2F0D" w:rsidRPr="003A2F0D">
        <w:rPr>
          <w:rFonts w:ascii="Times New Roman" w:eastAsia="Times New Roman" w:hAnsi="Times New Roman" w:cs="Times New Roman"/>
          <w:bCs/>
          <w:iCs/>
          <w:sz w:val="24"/>
          <w:szCs w:val="26"/>
          <w:lang w:eastAsia="ar-SA"/>
        </w:rPr>
        <w:t>.</w:t>
      </w:r>
    </w:p>
    <w:p w:rsidR="003A2F0D" w:rsidRPr="003A2F0D" w:rsidRDefault="003A2F0D" w:rsidP="00BD2BDD">
      <w:pPr>
        <w:numPr>
          <w:ilvl w:val="2"/>
          <w:numId w:val="34"/>
        </w:numPr>
        <w:tabs>
          <w:tab w:val="left" w:pos="709"/>
          <w:tab w:val="left" w:pos="851"/>
        </w:tabs>
        <w:suppressAutoHyphens/>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Любые вспомогательные документы и печатные материалы, представленные Участником закупки, могут быть составлены на иностранном языке, если такие материалы сопровождаются точным, надлежащим образом заверенным переводом на русский язык таких документов в соответствии с законодательством соответствующего государства (для иностранных лиц) (в случаях, предусмотренных действующим законодательством РФ, на документах должен быть проставлен апостиль компетентного органа государства, в котором этот документ был составлен).</w:t>
      </w:r>
    </w:p>
    <w:p w:rsidR="003A2F0D" w:rsidRPr="003A2F0D" w:rsidRDefault="003A2F0D" w:rsidP="00BD2BDD">
      <w:pPr>
        <w:tabs>
          <w:tab w:val="left" w:pos="709"/>
          <w:tab w:val="left" w:pos="851"/>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BD2BDD">
      <w:pPr>
        <w:keepNext/>
        <w:numPr>
          <w:ilvl w:val="1"/>
          <w:numId w:val="22"/>
        </w:numPr>
        <w:tabs>
          <w:tab w:val="left" w:pos="567"/>
          <w:tab w:val="left" w:pos="709"/>
        </w:tabs>
        <w:suppressAutoHyphens/>
        <w:spacing w:after="0" w:line="240" w:lineRule="auto"/>
        <w:ind w:left="0" w:firstLine="0"/>
        <w:outlineLvl w:val="1"/>
        <w:rPr>
          <w:rFonts w:ascii="Times New Roman" w:eastAsia="Times New Roman" w:hAnsi="Times New Roman" w:cs="Arial"/>
          <w:b/>
          <w:bCs/>
          <w:iCs/>
          <w:sz w:val="24"/>
          <w:szCs w:val="24"/>
          <w:lang w:eastAsia="ar-SA"/>
        </w:rPr>
      </w:pPr>
      <w:bookmarkStart w:id="50" w:name="_Toc386464000"/>
      <w:bookmarkStart w:id="51" w:name="_Toc403634876"/>
      <w:bookmarkStart w:id="52" w:name="_Toc403725260"/>
      <w:bookmarkStart w:id="53" w:name="_Toc403725331"/>
      <w:bookmarkStart w:id="54" w:name="_Toc409595058"/>
      <w:bookmarkStart w:id="55" w:name="_Toc440288207"/>
      <w:bookmarkStart w:id="56" w:name="_Toc454439805"/>
      <w:bookmarkStart w:id="57" w:name="_Toc460939600"/>
      <w:bookmarkStart w:id="58" w:name="_Toc474929125"/>
      <w:r w:rsidRPr="003A2F0D">
        <w:rPr>
          <w:rFonts w:ascii="Times New Roman" w:eastAsia="Times New Roman" w:hAnsi="Times New Roman" w:cs="Arial"/>
          <w:b/>
          <w:sz w:val="24"/>
          <w:szCs w:val="24"/>
          <w:lang w:eastAsia="ar-SA"/>
        </w:rPr>
        <w:t xml:space="preserve">Валюта </w:t>
      </w:r>
      <w:r w:rsidRPr="003A2F0D">
        <w:rPr>
          <w:rFonts w:ascii="Times New Roman" w:eastAsia="Times New Roman" w:hAnsi="Times New Roman" w:cs="Arial"/>
          <w:b/>
          <w:bCs/>
          <w:iCs/>
          <w:sz w:val="24"/>
          <w:szCs w:val="24"/>
          <w:lang w:eastAsia="ar-SA"/>
        </w:rPr>
        <w:t>запроса предложений</w:t>
      </w:r>
      <w:bookmarkEnd w:id="50"/>
      <w:bookmarkEnd w:id="51"/>
      <w:bookmarkEnd w:id="52"/>
      <w:bookmarkEnd w:id="53"/>
      <w:bookmarkEnd w:id="54"/>
      <w:bookmarkEnd w:id="55"/>
      <w:bookmarkEnd w:id="56"/>
      <w:bookmarkEnd w:id="57"/>
      <w:bookmarkEnd w:id="58"/>
    </w:p>
    <w:p w:rsidR="003A2F0D" w:rsidRPr="003A2F0D" w:rsidRDefault="003A2F0D" w:rsidP="00BD2BDD">
      <w:pPr>
        <w:numPr>
          <w:ilvl w:val="2"/>
          <w:numId w:val="22"/>
        </w:numPr>
        <w:tabs>
          <w:tab w:val="left" w:pos="0"/>
          <w:tab w:val="left" w:pos="709"/>
          <w:tab w:val="left" w:pos="851"/>
        </w:tabs>
        <w:suppressAutoHyphens/>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Все суммы денежных средств в заявке должны быть выражены в валюте - российский рубль.</w:t>
      </w:r>
    </w:p>
    <w:p w:rsidR="003A2F0D" w:rsidRPr="003A2F0D" w:rsidRDefault="003A2F0D" w:rsidP="00BD2BDD">
      <w:pPr>
        <w:numPr>
          <w:ilvl w:val="2"/>
          <w:numId w:val="22"/>
        </w:numPr>
        <w:tabs>
          <w:tab w:val="left" w:pos="0"/>
          <w:tab w:val="left" w:pos="709"/>
          <w:tab w:val="left" w:pos="851"/>
        </w:tabs>
        <w:suppressAutoHyphens/>
        <w:spacing w:after="0" w:line="240" w:lineRule="auto"/>
        <w:ind w:left="0" w:firstLine="0"/>
        <w:jc w:val="both"/>
        <w:rPr>
          <w:rFonts w:ascii="Times New Roman" w:eastAsia="Times New Roman" w:hAnsi="Times New Roman" w:cs="Times New Roman"/>
          <w:b/>
          <w:bCs/>
          <w:iCs/>
          <w:sz w:val="24"/>
          <w:szCs w:val="24"/>
          <w:lang w:eastAsia="ar-SA"/>
        </w:rPr>
      </w:pPr>
      <w:r w:rsidRPr="003A2F0D">
        <w:rPr>
          <w:rFonts w:ascii="Times New Roman" w:eastAsia="Times New Roman" w:hAnsi="Times New Roman" w:cs="Times New Roman"/>
          <w:sz w:val="24"/>
          <w:szCs w:val="24"/>
          <w:lang w:eastAsia="ar-SA"/>
        </w:rPr>
        <w:t>Выражение денежных сумм в других валютах, может быть расценено Комиссией по закупке как несоответствие заявки требованиям, установленным Документацией.</w:t>
      </w:r>
    </w:p>
    <w:p w:rsidR="003A2F0D" w:rsidRPr="003A2F0D" w:rsidRDefault="003A2F0D" w:rsidP="00BD2BDD">
      <w:pPr>
        <w:tabs>
          <w:tab w:val="left" w:pos="709"/>
          <w:tab w:val="left" w:pos="851"/>
        </w:tabs>
        <w:suppressAutoHyphens/>
        <w:spacing w:after="0" w:line="240" w:lineRule="auto"/>
        <w:jc w:val="both"/>
        <w:rPr>
          <w:rFonts w:ascii="Times New Roman" w:eastAsia="Times New Roman" w:hAnsi="Times New Roman" w:cs="Times New Roman"/>
          <w:b/>
          <w:bCs/>
          <w:iCs/>
          <w:sz w:val="24"/>
          <w:szCs w:val="24"/>
          <w:lang w:eastAsia="ar-SA"/>
        </w:rPr>
      </w:pPr>
    </w:p>
    <w:p w:rsidR="003A2F0D" w:rsidRPr="00E1315F" w:rsidRDefault="003A2F0D" w:rsidP="00BD2BDD">
      <w:pPr>
        <w:keepNext/>
        <w:numPr>
          <w:ilvl w:val="1"/>
          <w:numId w:val="22"/>
        </w:numPr>
        <w:tabs>
          <w:tab w:val="left" w:pos="426"/>
          <w:tab w:val="left" w:pos="709"/>
        </w:tabs>
        <w:suppressAutoHyphens/>
        <w:spacing w:after="0" w:line="240" w:lineRule="auto"/>
        <w:ind w:left="0" w:firstLine="0"/>
        <w:outlineLvl w:val="1"/>
        <w:rPr>
          <w:rFonts w:ascii="Times New Roman" w:eastAsia="Times New Roman" w:hAnsi="Times New Roman" w:cs="Arial"/>
          <w:b/>
          <w:bCs/>
          <w:iCs/>
          <w:sz w:val="24"/>
          <w:szCs w:val="24"/>
          <w:lang w:eastAsia="ar-SA"/>
        </w:rPr>
      </w:pPr>
      <w:bookmarkStart w:id="59" w:name="_Toc386464001"/>
      <w:bookmarkStart w:id="60" w:name="_Toc403634877"/>
      <w:bookmarkStart w:id="61" w:name="_Toc403725261"/>
      <w:bookmarkStart w:id="62" w:name="_Toc403725332"/>
      <w:bookmarkStart w:id="63" w:name="_Toc409595059"/>
      <w:bookmarkStart w:id="64" w:name="_Toc440288208"/>
      <w:bookmarkStart w:id="65" w:name="_Toc454439806"/>
      <w:bookmarkStart w:id="66" w:name="_Toc460939601"/>
      <w:bookmarkStart w:id="67" w:name="_Toc474929126"/>
      <w:r w:rsidRPr="00E1315F">
        <w:rPr>
          <w:rFonts w:ascii="Times New Roman" w:eastAsia="Times New Roman" w:hAnsi="Times New Roman" w:cs="Arial"/>
          <w:b/>
          <w:sz w:val="24"/>
          <w:szCs w:val="24"/>
          <w:lang w:eastAsia="ar-SA"/>
        </w:rPr>
        <w:lastRenderedPageBreak/>
        <w:t>Сведения о цене Договора</w:t>
      </w:r>
      <w:bookmarkEnd w:id="59"/>
      <w:bookmarkEnd w:id="60"/>
      <w:bookmarkEnd w:id="61"/>
      <w:bookmarkEnd w:id="62"/>
      <w:bookmarkEnd w:id="63"/>
      <w:bookmarkEnd w:id="64"/>
      <w:bookmarkEnd w:id="65"/>
      <w:bookmarkEnd w:id="66"/>
      <w:bookmarkEnd w:id="67"/>
      <w:r w:rsidRPr="00E1315F">
        <w:rPr>
          <w:rFonts w:ascii="Times New Roman" w:eastAsia="Times New Roman" w:hAnsi="Times New Roman" w:cs="Arial"/>
          <w:b/>
          <w:sz w:val="24"/>
          <w:szCs w:val="24"/>
          <w:lang w:eastAsia="ar-SA"/>
        </w:rPr>
        <w:t xml:space="preserve"> </w:t>
      </w:r>
    </w:p>
    <w:p w:rsidR="006E783B" w:rsidRPr="006E783B" w:rsidRDefault="004C79C7" w:rsidP="006E783B">
      <w:pPr>
        <w:pStyle w:val="afffa"/>
        <w:numPr>
          <w:ilvl w:val="2"/>
          <w:numId w:val="22"/>
        </w:numPr>
        <w:spacing w:after="0" w:line="240" w:lineRule="auto"/>
        <w:ind w:left="0" w:firstLine="0"/>
        <w:jc w:val="both"/>
        <w:rPr>
          <w:rFonts w:ascii="Times New Roman" w:eastAsia="Times New Roman" w:hAnsi="Times New Roman"/>
          <w:sz w:val="24"/>
          <w:szCs w:val="24"/>
          <w:lang w:eastAsia="ru-RU"/>
        </w:rPr>
      </w:pPr>
      <w:r w:rsidRPr="006E783B">
        <w:rPr>
          <w:rFonts w:ascii="Times New Roman" w:eastAsia="Times New Roman" w:hAnsi="Times New Roman"/>
          <w:sz w:val="24"/>
          <w:szCs w:val="24"/>
        </w:rPr>
        <w:t>Н</w:t>
      </w:r>
      <w:r w:rsidR="00E1315F" w:rsidRPr="006E783B">
        <w:rPr>
          <w:rFonts w:ascii="Times New Roman" w:eastAsia="Times New Roman" w:hAnsi="Times New Roman"/>
          <w:sz w:val="24"/>
          <w:szCs w:val="24"/>
        </w:rPr>
        <w:t xml:space="preserve">ачальная (максимальная) цена договора составляет </w:t>
      </w:r>
      <w:r w:rsidR="006E783B" w:rsidRPr="006E783B">
        <w:rPr>
          <w:rFonts w:ascii="Times New Roman" w:eastAsia="Times New Roman" w:hAnsi="Times New Roman"/>
          <w:sz w:val="24"/>
          <w:szCs w:val="24"/>
          <w:lang w:eastAsia="ru-RU"/>
        </w:rPr>
        <w:t xml:space="preserve">664 536 190 (шестьсот шестьдесят четыре миллиона пятьсот тридцать шесть тысяч сто девяносто) рублей 00 копеек (15 454,33 руб./тн), в том числе НДС. </w:t>
      </w:r>
    </w:p>
    <w:p w:rsidR="006E783B" w:rsidRPr="006E783B" w:rsidRDefault="006E783B" w:rsidP="006E783B">
      <w:pPr>
        <w:spacing w:after="0" w:line="240" w:lineRule="auto"/>
        <w:ind w:firstLine="708"/>
        <w:jc w:val="both"/>
        <w:rPr>
          <w:rFonts w:ascii="Times New Roman" w:eastAsia="Times New Roman" w:hAnsi="Times New Roman" w:cs="Times New Roman"/>
          <w:sz w:val="24"/>
          <w:szCs w:val="24"/>
          <w:lang w:eastAsia="ru-RU"/>
        </w:rPr>
      </w:pPr>
      <w:r w:rsidRPr="006E783B">
        <w:rPr>
          <w:rFonts w:ascii="Times New Roman" w:eastAsia="Times New Roman" w:hAnsi="Times New Roman" w:cs="Times New Roman"/>
          <w:sz w:val="24"/>
          <w:szCs w:val="24"/>
          <w:lang w:eastAsia="ru-RU"/>
        </w:rPr>
        <w:t>Цена 1 тонны Продукции составляет 10 073 рубля 80 копеек, с учетом НДС.</w:t>
      </w:r>
    </w:p>
    <w:p w:rsidR="00192E27" w:rsidRPr="00192E27" w:rsidRDefault="006E783B" w:rsidP="006E783B">
      <w:pPr>
        <w:suppressAutoHyphens/>
        <w:spacing w:after="0" w:line="240" w:lineRule="auto"/>
        <w:ind w:firstLine="708"/>
        <w:jc w:val="both"/>
        <w:rPr>
          <w:rFonts w:ascii="Times New Roman" w:eastAsia="Times New Roman" w:hAnsi="Times New Roman" w:cs="Times New Roman"/>
          <w:sz w:val="24"/>
          <w:szCs w:val="24"/>
          <w:lang w:eastAsia="ar-SA"/>
        </w:rPr>
      </w:pPr>
      <w:r w:rsidRPr="006E783B">
        <w:rPr>
          <w:rFonts w:ascii="Times New Roman" w:eastAsia="Times New Roman" w:hAnsi="Times New Roman" w:cs="Times New Roman"/>
          <w:sz w:val="24"/>
          <w:szCs w:val="24"/>
          <w:lang w:eastAsia="ru-RU"/>
        </w:rPr>
        <w:t>Стоимость транспортных расходов по поставке 1 тонны Продукции железнодорожным транспортом до ж/д станции назначения составляет 5 380 рублей 53 копеек, с учетом НДС</w:t>
      </w:r>
      <w:r w:rsidR="00192E27" w:rsidRPr="00192E27">
        <w:rPr>
          <w:rFonts w:ascii="Times New Roman" w:eastAsia="Times New Roman" w:hAnsi="Times New Roman" w:cs="Times New Roman"/>
          <w:sz w:val="24"/>
          <w:szCs w:val="24"/>
          <w:lang w:eastAsia="ar-SA"/>
        </w:rPr>
        <w:t>.</w:t>
      </w:r>
    </w:p>
    <w:p w:rsidR="003465A6" w:rsidRDefault="002B4CF2" w:rsidP="006978F8">
      <w:pPr>
        <w:suppressAutoHyphens/>
        <w:spacing w:after="0" w:line="240" w:lineRule="auto"/>
        <w:ind w:firstLine="709"/>
        <w:jc w:val="both"/>
        <w:rPr>
          <w:rFonts w:ascii="Times New Roman" w:eastAsia="Times New Roman" w:hAnsi="Times New Roman" w:cs="Times New Roman"/>
          <w:sz w:val="24"/>
          <w:szCs w:val="24"/>
          <w:lang w:eastAsia="ar-SA"/>
        </w:rPr>
      </w:pPr>
      <w:r w:rsidRPr="002B4CF2">
        <w:rPr>
          <w:rFonts w:ascii="Times New Roman" w:eastAsia="Times New Roman" w:hAnsi="Times New Roman" w:cs="Times New Roman"/>
          <w:sz w:val="24"/>
          <w:szCs w:val="24"/>
          <w:lang w:eastAsia="ar-SA"/>
        </w:rPr>
        <w:t>Окончательная цена общего количества поставляемой Продукции (цена Договора) формируется путем сложения стоимости поставляемой Продукции, рассчитанной по цене 1 тонны Продукции, умноженной на общее количество фактически поставленной Продукции, и фактических затрат, в части транспортных расходов по поставке Продукции</w:t>
      </w:r>
      <w:r w:rsidR="00192E27" w:rsidRPr="00192E27">
        <w:rPr>
          <w:rFonts w:ascii="Times New Roman" w:eastAsia="Times New Roman" w:hAnsi="Times New Roman" w:cs="Times New Roman"/>
          <w:sz w:val="24"/>
          <w:szCs w:val="24"/>
          <w:lang w:eastAsia="ar-SA"/>
        </w:rPr>
        <w:t>.</w:t>
      </w:r>
    </w:p>
    <w:p w:rsidR="003A2F0D" w:rsidRPr="004C79C7" w:rsidRDefault="00267389" w:rsidP="006978F8">
      <w:pPr>
        <w:suppressAutoHyphens/>
        <w:spacing w:after="0" w:line="240" w:lineRule="auto"/>
        <w:ind w:firstLine="709"/>
        <w:jc w:val="both"/>
        <w:rPr>
          <w:rFonts w:ascii="Times New Roman" w:eastAsia="Times New Roman" w:hAnsi="Times New Roman" w:cs="Times New Roman"/>
          <w:sz w:val="24"/>
          <w:szCs w:val="24"/>
          <w:lang w:eastAsia="ar-SA"/>
        </w:rPr>
      </w:pPr>
      <w:r w:rsidRPr="00267389">
        <w:rPr>
          <w:rFonts w:ascii="Times New Roman" w:eastAsia="Times New Roman" w:hAnsi="Times New Roman" w:cs="Times New Roman"/>
          <w:sz w:val="24"/>
          <w:szCs w:val="24"/>
          <w:lang w:eastAsia="ar-SA"/>
        </w:rPr>
        <w:t>Источник информации о стоимости Продукции: в соответствии с р. 6. Положения о закупке товаров, работ, услуг АО «МЭС» (ИНН 5190907139, ОГРН 1095190009111) осуществлен расчет начальной (максимальной) цены затратным методом</w:t>
      </w:r>
      <w:r w:rsidR="003A2F0D" w:rsidRPr="004C79C7">
        <w:rPr>
          <w:rFonts w:ascii="Times New Roman" w:eastAsia="Times New Roman" w:hAnsi="Times New Roman" w:cs="Times New Roman"/>
          <w:sz w:val="24"/>
          <w:szCs w:val="24"/>
          <w:lang w:eastAsia="ar-SA"/>
        </w:rPr>
        <w:t>.</w:t>
      </w:r>
    </w:p>
    <w:p w:rsidR="003A2F0D" w:rsidRPr="00D909D4" w:rsidRDefault="003A2F0D" w:rsidP="00635EA0">
      <w:pPr>
        <w:numPr>
          <w:ilvl w:val="2"/>
          <w:numId w:val="22"/>
        </w:numPr>
        <w:suppressAutoHyphens/>
        <w:spacing w:after="0" w:line="240" w:lineRule="auto"/>
        <w:ind w:left="426" w:hanging="426"/>
        <w:jc w:val="both"/>
        <w:rPr>
          <w:rFonts w:ascii="Times New Roman" w:eastAsia="Times New Roman" w:hAnsi="Times New Roman" w:cs="Times New Roman"/>
          <w:b/>
          <w:sz w:val="24"/>
          <w:szCs w:val="24"/>
          <w:lang w:eastAsia="ar-SA"/>
        </w:rPr>
      </w:pPr>
      <w:r w:rsidRPr="00D909D4">
        <w:rPr>
          <w:rFonts w:ascii="Times New Roman" w:eastAsia="Times New Roman" w:hAnsi="Times New Roman" w:cs="Times New Roman"/>
          <w:b/>
          <w:sz w:val="24"/>
          <w:szCs w:val="24"/>
          <w:lang w:eastAsia="ar-SA"/>
        </w:rPr>
        <w:t>Порядок формирования цены Договора.</w:t>
      </w:r>
    </w:p>
    <w:p w:rsidR="002B4CF2" w:rsidRPr="002B4CF2" w:rsidRDefault="002B4CF2" w:rsidP="002B4CF2">
      <w:pPr>
        <w:tabs>
          <w:tab w:val="left" w:pos="993"/>
        </w:tabs>
        <w:spacing w:after="0" w:line="240" w:lineRule="auto"/>
        <w:ind w:firstLine="709"/>
        <w:jc w:val="both"/>
        <w:rPr>
          <w:rFonts w:ascii="Times New Roman" w:eastAsia="Times New Roman" w:hAnsi="Times New Roman" w:cs="Times New Roman"/>
          <w:sz w:val="24"/>
          <w:szCs w:val="24"/>
          <w:lang w:eastAsia="ar-SA"/>
        </w:rPr>
      </w:pPr>
      <w:bookmarkStart w:id="68" w:name="_Toc386464002"/>
      <w:r w:rsidRPr="002B4CF2">
        <w:rPr>
          <w:rFonts w:ascii="Times New Roman" w:eastAsia="Times New Roman" w:hAnsi="Times New Roman" w:cs="Times New Roman"/>
          <w:sz w:val="24"/>
          <w:szCs w:val="24"/>
          <w:lang w:eastAsia="ar-SA"/>
        </w:rPr>
        <w:t xml:space="preserve">Цена Договора при транспортировке железнодорожным транспортом включает в себя: </w:t>
      </w:r>
    </w:p>
    <w:p w:rsidR="002B4CF2" w:rsidRPr="002B4CF2" w:rsidRDefault="002B4CF2" w:rsidP="002B4CF2">
      <w:pPr>
        <w:tabs>
          <w:tab w:val="left" w:pos="993"/>
        </w:tabs>
        <w:spacing w:after="0" w:line="240" w:lineRule="auto"/>
        <w:ind w:firstLine="709"/>
        <w:jc w:val="both"/>
        <w:rPr>
          <w:rFonts w:ascii="Times New Roman" w:eastAsia="Times New Roman" w:hAnsi="Times New Roman" w:cs="Times New Roman"/>
          <w:sz w:val="24"/>
          <w:szCs w:val="24"/>
          <w:lang w:eastAsia="ar-SA"/>
        </w:rPr>
      </w:pPr>
      <w:r w:rsidRPr="002B4CF2">
        <w:rPr>
          <w:rFonts w:ascii="Times New Roman" w:eastAsia="Times New Roman" w:hAnsi="Times New Roman" w:cs="Times New Roman"/>
          <w:sz w:val="24"/>
          <w:szCs w:val="24"/>
          <w:lang w:eastAsia="ar-SA"/>
        </w:rPr>
        <w:t xml:space="preserve">Цена Продукции   на заводе – изготовителе, все таможенные пошлины, налоги (с учетом НДС), акцизы, иные расходы Поставщика, связанные с исполнением обязательств по настоящему Договору (в том числе проценты, комиссии, другие платежи, подлежащие уплате Поставщиком своим кредиторам (в том числе по кредитным договорам (договорам займа), договорам факторинга, лизинга и т.п.)). </w:t>
      </w:r>
    </w:p>
    <w:p w:rsidR="002B4CF2" w:rsidRPr="002B4CF2" w:rsidRDefault="002B4CF2" w:rsidP="002B4CF2">
      <w:pPr>
        <w:tabs>
          <w:tab w:val="left" w:pos="993"/>
        </w:tabs>
        <w:spacing w:after="0" w:line="240" w:lineRule="auto"/>
        <w:ind w:firstLine="709"/>
        <w:jc w:val="both"/>
        <w:rPr>
          <w:rFonts w:ascii="Times New Roman" w:eastAsia="Times New Roman" w:hAnsi="Times New Roman" w:cs="Times New Roman"/>
          <w:sz w:val="24"/>
          <w:szCs w:val="24"/>
          <w:lang w:eastAsia="ar-SA"/>
        </w:rPr>
      </w:pPr>
      <w:r w:rsidRPr="002B4CF2">
        <w:rPr>
          <w:rFonts w:ascii="Times New Roman" w:eastAsia="Times New Roman" w:hAnsi="Times New Roman" w:cs="Times New Roman"/>
          <w:sz w:val="24"/>
          <w:szCs w:val="24"/>
          <w:lang w:eastAsia="ar-SA"/>
        </w:rPr>
        <w:tab/>
        <w:t xml:space="preserve">Стоимость транспортных расходов по поставке Продукции железнодорожным транспортом до ж/д станции назначения, указанной в заявке Покупателя. </w:t>
      </w:r>
    </w:p>
    <w:p w:rsidR="002B4CF2" w:rsidRPr="002B4CF2" w:rsidRDefault="002B4CF2" w:rsidP="002B4CF2">
      <w:pPr>
        <w:tabs>
          <w:tab w:val="left" w:pos="993"/>
        </w:tabs>
        <w:spacing w:after="0" w:line="240" w:lineRule="auto"/>
        <w:ind w:firstLine="709"/>
        <w:jc w:val="both"/>
        <w:rPr>
          <w:rFonts w:ascii="Times New Roman" w:eastAsia="Times New Roman" w:hAnsi="Times New Roman" w:cs="Times New Roman"/>
          <w:sz w:val="24"/>
          <w:szCs w:val="24"/>
          <w:lang w:eastAsia="ar-SA"/>
        </w:rPr>
      </w:pPr>
      <w:r w:rsidRPr="002B4CF2">
        <w:rPr>
          <w:rFonts w:ascii="Times New Roman" w:eastAsia="Times New Roman" w:hAnsi="Times New Roman" w:cs="Times New Roman"/>
          <w:sz w:val="24"/>
          <w:szCs w:val="24"/>
          <w:lang w:eastAsia="ar-SA"/>
        </w:rPr>
        <w:t>Под транспортными расходами при поставке Продукции на условиях ж/д станция назначения понимается:</w:t>
      </w:r>
    </w:p>
    <w:p w:rsidR="002B4CF2" w:rsidRPr="002B4CF2" w:rsidRDefault="002B4CF2" w:rsidP="002B4CF2">
      <w:pPr>
        <w:tabs>
          <w:tab w:val="left" w:pos="993"/>
        </w:tabs>
        <w:spacing w:after="0" w:line="240" w:lineRule="auto"/>
        <w:ind w:firstLine="709"/>
        <w:jc w:val="both"/>
        <w:rPr>
          <w:rFonts w:ascii="Times New Roman" w:eastAsia="Times New Roman" w:hAnsi="Times New Roman" w:cs="Times New Roman"/>
          <w:sz w:val="24"/>
          <w:szCs w:val="24"/>
          <w:lang w:eastAsia="ar-SA"/>
        </w:rPr>
      </w:pPr>
      <w:r w:rsidRPr="002B4CF2">
        <w:rPr>
          <w:rFonts w:ascii="Times New Roman" w:eastAsia="Times New Roman" w:hAnsi="Times New Roman" w:cs="Times New Roman"/>
          <w:sz w:val="24"/>
          <w:szCs w:val="24"/>
          <w:lang w:eastAsia="ar-SA"/>
        </w:rPr>
        <w:t>• ж/д тариф на доставку груженых вагонов, контейнеров (Вагонов) до ж/д станции назначения, охрану груза во время транспортировки (в случае, если такая охрана является обязательной согласно нормативным правовым актам, регулирующим деятельность железнодорожного транспорта);</w:t>
      </w:r>
    </w:p>
    <w:p w:rsidR="002B4CF2" w:rsidRPr="002B4CF2" w:rsidRDefault="002B4CF2" w:rsidP="002B4CF2">
      <w:pPr>
        <w:tabs>
          <w:tab w:val="left" w:pos="993"/>
        </w:tabs>
        <w:spacing w:after="0" w:line="240" w:lineRule="auto"/>
        <w:ind w:firstLine="709"/>
        <w:jc w:val="both"/>
        <w:rPr>
          <w:rFonts w:ascii="Times New Roman" w:eastAsia="Times New Roman" w:hAnsi="Times New Roman" w:cs="Times New Roman"/>
          <w:sz w:val="24"/>
          <w:szCs w:val="24"/>
          <w:lang w:eastAsia="ar-SA"/>
        </w:rPr>
      </w:pPr>
      <w:r w:rsidRPr="002B4CF2">
        <w:rPr>
          <w:rFonts w:ascii="Times New Roman" w:eastAsia="Times New Roman" w:hAnsi="Times New Roman" w:cs="Times New Roman"/>
          <w:sz w:val="24"/>
          <w:szCs w:val="24"/>
          <w:lang w:eastAsia="ar-SA"/>
        </w:rPr>
        <w:t>• затраты Поставщика по возврату порожних Вагонов (если отгрузка осуществляется в Вагонах, предоставляемых Поставщиком и возврат Вагонов был оплачен при отгрузке нефтепродуктов);</w:t>
      </w:r>
    </w:p>
    <w:p w:rsidR="002B4CF2" w:rsidRPr="002B4CF2" w:rsidRDefault="002B4CF2" w:rsidP="002B4CF2">
      <w:pPr>
        <w:tabs>
          <w:tab w:val="left" w:pos="993"/>
        </w:tabs>
        <w:spacing w:after="0" w:line="240" w:lineRule="auto"/>
        <w:ind w:firstLine="709"/>
        <w:jc w:val="both"/>
        <w:rPr>
          <w:rFonts w:ascii="Times New Roman" w:eastAsia="Times New Roman" w:hAnsi="Times New Roman" w:cs="Times New Roman"/>
          <w:sz w:val="24"/>
          <w:szCs w:val="24"/>
          <w:lang w:eastAsia="ar-SA"/>
        </w:rPr>
      </w:pPr>
      <w:r w:rsidRPr="002B4CF2">
        <w:rPr>
          <w:rFonts w:ascii="Times New Roman" w:eastAsia="Times New Roman" w:hAnsi="Times New Roman" w:cs="Times New Roman"/>
          <w:sz w:val="24"/>
          <w:szCs w:val="24"/>
          <w:lang w:eastAsia="ar-SA"/>
        </w:rPr>
        <w:t>• стоимость услуг Поставщика либо третьих лиц по предоставлению Вагонов (если отгрузка осуществляется в Вагонах, предоставляемых Поставщиком);</w:t>
      </w:r>
    </w:p>
    <w:p w:rsidR="002B4CF2" w:rsidRPr="002B4CF2" w:rsidRDefault="002B4CF2" w:rsidP="002B4CF2">
      <w:pPr>
        <w:tabs>
          <w:tab w:val="left" w:pos="993"/>
        </w:tabs>
        <w:spacing w:after="0" w:line="240" w:lineRule="auto"/>
        <w:ind w:firstLine="709"/>
        <w:jc w:val="both"/>
        <w:rPr>
          <w:rFonts w:ascii="Times New Roman" w:eastAsia="Times New Roman" w:hAnsi="Times New Roman" w:cs="Times New Roman"/>
          <w:sz w:val="24"/>
          <w:szCs w:val="24"/>
          <w:lang w:eastAsia="ar-SA"/>
        </w:rPr>
      </w:pPr>
      <w:r w:rsidRPr="002B4CF2">
        <w:rPr>
          <w:rFonts w:ascii="Times New Roman" w:eastAsia="Times New Roman" w:hAnsi="Times New Roman" w:cs="Times New Roman"/>
          <w:sz w:val="24"/>
          <w:szCs w:val="24"/>
          <w:lang w:eastAsia="ar-SA"/>
        </w:rPr>
        <w:t>• ставку услуг транспортного экспедитора, предусмотренную договором Поставщика;</w:t>
      </w:r>
    </w:p>
    <w:p w:rsidR="002B4CF2" w:rsidRPr="002B4CF2" w:rsidRDefault="002B4CF2" w:rsidP="002B4CF2">
      <w:pPr>
        <w:tabs>
          <w:tab w:val="left" w:pos="993"/>
        </w:tabs>
        <w:spacing w:after="0" w:line="240" w:lineRule="auto"/>
        <w:ind w:firstLine="709"/>
        <w:jc w:val="both"/>
        <w:rPr>
          <w:rFonts w:ascii="Times New Roman" w:eastAsia="Times New Roman" w:hAnsi="Times New Roman" w:cs="Times New Roman"/>
          <w:sz w:val="24"/>
          <w:szCs w:val="24"/>
          <w:lang w:eastAsia="ar-SA"/>
        </w:rPr>
      </w:pPr>
      <w:r w:rsidRPr="002B4CF2">
        <w:rPr>
          <w:rFonts w:ascii="Times New Roman" w:eastAsia="Times New Roman" w:hAnsi="Times New Roman" w:cs="Times New Roman"/>
          <w:sz w:val="24"/>
          <w:szCs w:val="24"/>
          <w:lang w:eastAsia="ar-SA"/>
        </w:rPr>
        <w:t>• сборы и тарифы, уплачиваемые отправителем при отправлении груза в прямом железнодорожном сообщении;</w:t>
      </w:r>
    </w:p>
    <w:p w:rsidR="002B4CF2" w:rsidRPr="002B4CF2" w:rsidRDefault="002B4CF2" w:rsidP="002B4CF2">
      <w:pPr>
        <w:tabs>
          <w:tab w:val="left" w:pos="993"/>
        </w:tabs>
        <w:spacing w:after="0" w:line="240" w:lineRule="auto"/>
        <w:ind w:firstLine="709"/>
        <w:jc w:val="both"/>
        <w:rPr>
          <w:rFonts w:ascii="Times New Roman" w:eastAsia="Times New Roman" w:hAnsi="Times New Roman" w:cs="Times New Roman"/>
          <w:sz w:val="24"/>
          <w:szCs w:val="24"/>
          <w:lang w:eastAsia="ar-SA"/>
        </w:rPr>
      </w:pPr>
      <w:r w:rsidRPr="002B4CF2">
        <w:rPr>
          <w:rFonts w:ascii="Times New Roman" w:eastAsia="Times New Roman" w:hAnsi="Times New Roman" w:cs="Times New Roman"/>
          <w:sz w:val="24"/>
          <w:szCs w:val="24"/>
          <w:lang w:eastAsia="ar-SA"/>
        </w:rPr>
        <w:t>• расходы по наливу, подаче и уборке вагонов на станции отправления;</w:t>
      </w:r>
    </w:p>
    <w:p w:rsidR="007E0141" w:rsidRPr="007A7526" w:rsidRDefault="002B4CF2" w:rsidP="002B4CF2">
      <w:pPr>
        <w:tabs>
          <w:tab w:val="left" w:pos="993"/>
        </w:tabs>
        <w:spacing w:after="0" w:line="240" w:lineRule="auto"/>
        <w:ind w:firstLine="709"/>
        <w:jc w:val="both"/>
        <w:rPr>
          <w:rFonts w:ascii="Times New Roman" w:eastAsia="Times New Roman" w:hAnsi="Times New Roman" w:cs="Times New Roman"/>
          <w:sz w:val="24"/>
          <w:szCs w:val="24"/>
          <w:lang w:eastAsia="ar-SA"/>
        </w:rPr>
      </w:pPr>
      <w:r w:rsidRPr="002B4CF2">
        <w:rPr>
          <w:rFonts w:ascii="Times New Roman" w:eastAsia="Times New Roman" w:hAnsi="Times New Roman" w:cs="Times New Roman"/>
          <w:sz w:val="24"/>
          <w:szCs w:val="24"/>
          <w:lang w:eastAsia="ar-SA"/>
        </w:rPr>
        <w:t>• все транспортные и иные дополнительные расходы на станции отправления</w:t>
      </w:r>
      <w:r w:rsidR="00A72657" w:rsidRPr="00A72657">
        <w:rPr>
          <w:rFonts w:ascii="Times New Roman" w:eastAsia="Times New Roman" w:hAnsi="Times New Roman" w:cs="Times New Roman"/>
          <w:sz w:val="24"/>
          <w:szCs w:val="24"/>
          <w:lang w:eastAsia="ar-SA"/>
        </w:rPr>
        <w:t>.</w:t>
      </w:r>
    </w:p>
    <w:p w:rsidR="003A2F0D" w:rsidRPr="003A2F0D" w:rsidRDefault="003A2F0D" w:rsidP="00EF232F">
      <w:pPr>
        <w:spacing w:after="0" w:line="240" w:lineRule="auto"/>
        <w:ind w:firstLine="708"/>
        <w:jc w:val="both"/>
        <w:rPr>
          <w:rFonts w:ascii="Times New Roman" w:eastAsia="Times New Roman" w:hAnsi="Times New Roman" w:cs="Times New Roman"/>
          <w:sz w:val="24"/>
          <w:szCs w:val="24"/>
        </w:rPr>
      </w:pPr>
      <w:r w:rsidRPr="00EA050A">
        <w:rPr>
          <w:rFonts w:ascii="Times New Roman" w:eastAsia="Times New Roman" w:hAnsi="Times New Roman" w:cs="Times New Roman"/>
          <w:sz w:val="24"/>
          <w:szCs w:val="24"/>
          <w:lang w:eastAsia="ar-SA"/>
        </w:rPr>
        <w:t>В соответствии со ст. 171 НК РФ Заказчик имеет право применить</w:t>
      </w:r>
      <w:r w:rsidRPr="003A2F0D">
        <w:rPr>
          <w:rFonts w:ascii="Times New Roman" w:eastAsia="Times New Roman" w:hAnsi="Times New Roman" w:cs="Times New Roman"/>
          <w:sz w:val="24"/>
          <w:szCs w:val="24"/>
          <w:lang w:eastAsia="ar-SA"/>
        </w:rPr>
        <w:t xml:space="preserve"> налоговый вычет НДС в отношении поставляемой Продукции. Поэтому для оценки и в качестве единого базиса сравнения ценовых предложений используются цены предложений Участников закупки без учета НДС </w:t>
      </w:r>
      <w:r w:rsidRPr="003A2F0D">
        <w:rPr>
          <w:rFonts w:ascii="Times New Roman" w:eastAsia="Times New Roman" w:hAnsi="Times New Roman" w:cs="Times New Roman"/>
          <w:bCs/>
          <w:sz w:val="24"/>
          <w:szCs w:val="24"/>
          <w:lang w:eastAsia="ar-SA"/>
        </w:rPr>
        <w:t>(в случае, когда Участниками закупки являются организации и 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r w:rsidRPr="003A2F0D">
        <w:rPr>
          <w:rFonts w:ascii="Times New Roman" w:eastAsia="Times New Roman" w:hAnsi="Times New Roman" w:cs="Times New Roman"/>
          <w:sz w:val="24"/>
          <w:szCs w:val="24"/>
          <w:lang w:eastAsia="ar-SA"/>
        </w:rPr>
        <w:t>.</w:t>
      </w:r>
    </w:p>
    <w:p w:rsidR="003A2F0D" w:rsidRPr="003A2F0D" w:rsidRDefault="003A2F0D" w:rsidP="003A2F0D">
      <w:pPr>
        <w:keepNext/>
        <w:suppressAutoHyphens/>
        <w:spacing w:before="240" w:after="60" w:line="240" w:lineRule="auto"/>
        <w:outlineLvl w:val="1"/>
        <w:rPr>
          <w:rFonts w:ascii="Times New Roman" w:eastAsia="Times New Roman" w:hAnsi="Times New Roman" w:cs="Times New Roman"/>
          <w:b/>
          <w:bCs/>
          <w:i/>
          <w:iCs/>
          <w:sz w:val="24"/>
          <w:szCs w:val="24"/>
          <w:lang w:eastAsia="ar-SA"/>
        </w:rPr>
      </w:pPr>
      <w:bookmarkStart w:id="69" w:name="_Toc403634878"/>
      <w:bookmarkStart w:id="70" w:name="_Toc403725262"/>
      <w:bookmarkStart w:id="71" w:name="_Toc403725333"/>
      <w:bookmarkStart w:id="72" w:name="_Toc409595060"/>
      <w:bookmarkStart w:id="73" w:name="_Toc440288209"/>
      <w:bookmarkStart w:id="74" w:name="_Toc454439807"/>
      <w:bookmarkStart w:id="75" w:name="_Toc460939602"/>
      <w:bookmarkStart w:id="76" w:name="_Toc474929127"/>
      <w:r w:rsidRPr="003A2F0D">
        <w:rPr>
          <w:rFonts w:ascii="Times New Roman" w:eastAsia="Times New Roman" w:hAnsi="Times New Roman" w:cs="Times New Roman"/>
          <w:b/>
          <w:sz w:val="24"/>
          <w:szCs w:val="24"/>
          <w:lang w:eastAsia="ar-SA"/>
        </w:rPr>
        <w:t>4.8. Порядок предоставления заявок</w:t>
      </w:r>
      <w:bookmarkEnd w:id="68"/>
      <w:bookmarkEnd w:id="69"/>
      <w:bookmarkEnd w:id="70"/>
      <w:bookmarkEnd w:id="71"/>
      <w:bookmarkEnd w:id="72"/>
      <w:bookmarkEnd w:id="73"/>
      <w:bookmarkEnd w:id="74"/>
      <w:bookmarkEnd w:id="75"/>
      <w:bookmarkEnd w:id="76"/>
    </w:p>
    <w:p w:rsidR="005415B0" w:rsidRPr="005415B0" w:rsidRDefault="00E9774D" w:rsidP="00EF232F">
      <w:pPr>
        <w:widowControl w:val="0"/>
        <w:suppressAutoHyphens/>
        <w:autoSpaceDE w:val="0"/>
        <w:spacing w:after="0" w:line="240" w:lineRule="auto"/>
        <w:ind w:firstLine="708"/>
        <w:jc w:val="both"/>
        <w:rPr>
          <w:rFonts w:ascii="Times New Roman" w:eastAsia="Times New Roman" w:hAnsi="Times New Roman" w:cs="Times New Roman"/>
          <w:sz w:val="24"/>
          <w:szCs w:val="24"/>
          <w:lang w:eastAsia="ar-SA"/>
        </w:rPr>
      </w:pPr>
      <w:r w:rsidRPr="002422A4">
        <w:rPr>
          <w:rFonts w:ascii="Times New Roman" w:eastAsia="Calibri" w:hAnsi="Times New Roman" w:cs="Times New Roman"/>
          <w:sz w:val="24"/>
          <w:szCs w:val="24"/>
          <w:lang w:eastAsia="ar-SA"/>
        </w:rPr>
        <w:t>Порядок подачи заявок на участие в запросе предложений указан в п. 7 Информационной карты Документации.</w:t>
      </w:r>
    </w:p>
    <w:p w:rsidR="005415B0" w:rsidRPr="005415B0" w:rsidRDefault="005415B0" w:rsidP="005415B0">
      <w:pPr>
        <w:widowControl w:val="0"/>
        <w:suppressAutoHyphens/>
        <w:autoSpaceDE w:val="0"/>
        <w:spacing w:after="0" w:line="240" w:lineRule="auto"/>
        <w:ind w:firstLine="426"/>
        <w:jc w:val="both"/>
        <w:rPr>
          <w:rFonts w:ascii="Times New Roman" w:eastAsia="Times New Roman" w:hAnsi="Times New Roman" w:cs="Times New Roman"/>
          <w:sz w:val="24"/>
          <w:szCs w:val="24"/>
          <w:lang w:eastAsia="ar-SA"/>
        </w:rPr>
      </w:pPr>
      <w:r w:rsidRPr="005415B0">
        <w:rPr>
          <w:rFonts w:ascii="Times New Roman" w:eastAsia="Times New Roman" w:hAnsi="Times New Roman" w:cs="Times New Roman"/>
          <w:sz w:val="24"/>
          <w:szCs w:val="24"/>
          <w:lang w:eastAsia="ar-SA"/>
        </w:rPr>
        <w:t xml:space="preserve"> </w:t>
      </w:r>
    </w:p>
    <w:p w:rsidR="003A2F0D" w:rsidRPr="003A2F0D" w:rsidRDefault="003A2F0D" w:rsidP="003A2F0D">
      <w:pPr>
        <w:keepNext/>
        <w:suppressAutoHyphens/>
        <w:spacing w:after="0" w:line="240" w:lineRule="auto"/>
        <w:outlineLvl w:val="1"/>
        <w:rPr>
          <w:rFonts w:ascii="Times New Roman" w:eastAsia="Times New Roman" w:hAnsi="Times New Roman" w:cs="Times New Roman"/>
          <w:b/>
          <w:bCs/>
          <w:iCs/>
          <w:sz w:val="24"/>
          <w:szCs w:val="24"/>
          <w:lang w:eastAsia="ar-SA"/>
        </w:rPr>
      </w:pPr>
      <w:bookmarkStart w:id="77" w:name="_Toc386464003"/>
      <w:bookmarkStart w:id="78" w:name="_Toc403634879"/>
      <w:bookmarkStart w:id="79" w:name="_Toc403725263"/>
      <w:bookmarkStart w:id="80" w:name="_Toc403725334"/>
      <w:bookmarkStart w:id="81" w:name="_Toc409595061"/>
      <w:bookmarkStart w:id="82" w:name="_Toc440288210"/>
      <w:bookmarkStart w:id="83" w:name="_Toc454439808"/>
      <w:bookmarkStart w:id="84" w:name="_Toc460939603"/>
      <w:bookmarkStart w:id="85" w:name="_Toc474929128"/>
      <w:r w:rsidRPr="003A2F0D">
        <w:rPr>
          <w:rFonts w:ascii="Times New Roman" w:eastAsia="Times New Roman" w:hAnsi="Times New Roman" w:cs="Times New Roman"/>
          <w:b/>
          <w:bCs/>
          <w:iCs/>
          <w:sz w:val="24"/>
          <w:szCs w:val="24"/>
          <w:lang w:eastAsia="ar-SA"/>
        </w:rPr>
        <w:lastRenderedPageBreak/>
        <w:t xml:space="preserve">4.9. </w:t>
      </w:r>
      <w:bookmarkEnd w:id="77"/>
      <w:bookmarkEnd w:id="78"/>
      <w:bookmarkEnd w:id="79"/>
      <w:bookmarkEnd w:id="80"/>
      <w:bookmarkEnd w:id="81"/>
      <w:bookmarkEnd w:id="82"/>
      <w:r w:rsidR="001D7F04" w:rsidRPr="001D7F04">
        <w:rPr>
          <w:rFonts w:ascii="Times New Roman" w:eastAsia="Times New Roman" w:hAnsi="Times New Roman" w:cs="Times New Roman"/>
          <w:b/>
          <w:bCs/>
          <w:iCs/>
          <w:sz w:val="24"/>
          <w:szCs w:val="24"/>
          <w:lang w:eastAsia="ar-SA"/>
        </w:rPr>
        <w:t>Изменение и отзыв заявок</w:t>
      </w:r>
      <w:bookmarkEnd w:id="83"/>
      <w:bookmarkEnd w:id="84"/>
      <w:bookmarkEnd w:id="85"/>
    </w:p>
    <w:p w:rsidR="005415B0" w:rsidRDefault="003A2F0D"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4.9.1.</w:t>
      </w:r>
      <w:r w:rsidRPr="003A2F0D">
        <w:rPr>
          <w:rFonts w:ascii="Times New Roman" w:eastAsia="Times New Roman" w:hAnsi="Times New Roman" w:cs="Times New Roman"/>
          <w:sz w:val="24"/>
          <w:szCs w:val="24"/>
          <w:lang w:eastAsia="ar-SA"/>
        </w:rPr>
        <w:t xml:space="preserve"> </w:t>
      </w:r>
      <w:r w:rsidR="005415B0" w:rsidRPr="005415B0">
        <w:rPr>
          <w:rFonts w:ascii="Times New Roman" w:eastAsia="Times New Roman" w:hAnsi="Times New Roman" w:cs="Times New Roman"/>
          <w:sz w:val="24"/>
          <w:szCs w:val="24"/>
          <w:lang w:eastAsia="ar-SA"/>
        </w:rPr>
        <w:t>Участник закупки, подавший заявку на участие в запросе предложений, вправе изменить или отозвать заявку на участие в запросе предложений в любое время до окончания срока подачи заявок на участие в запросе предложений.</w:t>
      </w:r>
    </w:p>
    <w:p w:rsidR="005415B0" w:rsidRDefault="001D7F04"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b/>
          <w:sz w:val="24"/>
          <w:szCs w:val="24"/>
          <w:lang w:eastAsia="ar-SA"/>
        </w:rPr>
        <w:t>4.9.2.</w:t>
      </w:r>
      <w:r w:rsidRPr="001D7F04">
        <w:rPr>
          <w:rFonts w:ascii="Times New Roman" w:eastAsia="Times New Roman" w:hAnsi="Times New Roman" w:cs="Times New Roman"/>
          <w:sz w:val="24"/>
          <w:szCs w:val="24"/>
          <w:lang w:eastAsia="ar-SA"/>
        </w:rPr>
        <w:t xml:space="preserve"> Для изменения заявки Участник закупки, подавший заявку, имеет право предоставить изменения к своей заявке без ее отзыва.  </w:t>
      </w:r>
    </w:p>
    <w:p w:rsidR="001D7F04" w:rsidRPr="001D7F04" w:rsidRDefault="005415B0"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1D7F04" w:rsidRPr="001D7F04">
        <w:rPr>
          <w:rFonts w:ascii="Times New Roman" w:eastAsia="Times New Roman" w:hAnsi="Times New Roman" w:cs="Times New Roman"/>
          <w:sz w:val="24"/>
          <w:szCs w:val="24"/>
          <w:lang w:eastAsia="ar-SA"/>
        </w:rPr>
        <w:t>Изменения предоставляются, так же как и заявка на бумажном носителе, в запечатанном конверте, в соответствии с п.п. 4.4.4.-4.4.7. п. 4.4. Документации с официальным письмом Участника закупки, в котором прописывается причина внесения изменений в заявку и перечень документов, в которые вносятся изменения. При этом на конверте указывается:</w:t>
      </w:r>
    </w:p>
    <w:p w:rsidR="001D7F04" w:rsidRPr="001D7F04" w:rsidRDefault="001D7F04"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sz w:val="24"/>
          <w:szCs w:val="24"/>
          <w:lang w:eastAsia="ar-SA"/>
        </w:rPr>
        <w:t xml:space="preserve">- наименование, адрес Заказчика, </w:t>
      </w:r>
    </w:p>
    <w:p w:rsidR="001D7F04" w:rsidRPr="001D7F04" w:rsidRDefault="001D7F04"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sz w:val="24"/>
          <w:szCs w:val="24"/>
          <w:lang w:eastAsia="ar-SA"/>
        </w:rPr>
        <w:t>- полное фирменное наименование Участника закупки, его почтовый адрес,</w:t>
      </w:r>
    </w:p>
    <w:p w:rsidR="001D7F04" w:rsidRPr="001D7F04" w:rsidRDefault="001D7F04"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sz w:val="24"/>
          <w:szCs w:val="24"/>
          <w:lang w:eastAsia="ar-SA"/>
        </w:rPr>
        <w:t>- Изменения к …(наименование закупки и дата подачи заявки).</w:t>
      </w:r>
    </w:p>
    <w:p w:rsidR="001D7F04" w:rsidRPr="001D7F04" w:rsidRDefault="005415B0"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1D7F04" w:rsidRPr="001D7F04">
        <w:rPr>
          <w:rFonts w:ascii="Times New Roman" w:eastAsia="Times New Roman" w:hAnsi="Times New Roman" w:cs="Times New Roman"/>
          <w:sz w:val="24"/>
          <w:szCs w:val="24"/>
          <w:lang w:eastAsia="ar-SA"/>
        </w:rPr>
        <w:t>Запечатанный конверт с изменениями к заявке на участие в запросе предложений должен быть предоставлен Заказчику по адресу, указанному в Извещении.</w:t>
      </w:r>
    </w:p>
    <w:p w:rsidR="001D7F04" w:rsidRPr="001D7F04" w:rsidRDefault="005415B0"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1D7F04" w:rsidRPr="001D7F04">
        <w:rPr>
          <w:rFonts w:ascii="Times New Roman" w:eastAsia="Times New Roman" w:hAnsi="Times New Roman" w:cs="Times New Roman"/>
          <w:sz w:val="24"/>
          <w:szCs w:val="24"/>
          <w:lang w:eastAsia="ar-SA"/>
        </w:rPr>
        <w:t>Заказчик вправе требовать предъявления документа, удостоверяющего личность, при подаче конверта с изменениями к заявке на участие в запросе предложений.</w:t>
      </w:r>
    </w:p>
    <w:p w:rsidR="001D7F04" w:rsidRPr="001D7F04" w:rsidRDefault="005415B0"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1D7F04" w:rsidRPr="001D7F04">
        <w:rPr>
          <w:rFonts w:ascii="Times New Roman" w:eastAsia="Times New Roman" w:hAnsi="Times New Roman" w:cs="Times New Roman"/>
          <w:sz w:val="24"/>
          <w:szCs w:val="24"/>
          <w:lang w:eastAsia="ar-SA"/>
        </w:rPr>
        <w:t>По требованию лица, представившего конверт с изменениями к заявке на участие в запросе предложений, Заказчик выдает расписку в получении данного конверта, с указанием даты и времени получения конверта.</w:t>
      </w:r>
    </w:p>
    <w:p w:rsidR="001D7F04" w:rsidRPr="001D7F04" w:rsidRDefault="005415B0"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1D7F04" w:rsidRPr="001D7F04">
        <w:rPr>
          <w:rFonts w:ascii="Times New Roman" w:eastAsia="Times New Roman" w:hAnsi="Times New Roman" w:cs="Times New Roman"/>
          <w:sz w:val="24"/>
          <w:szCs w:val="24"/>
          <w:lang w:eastAsia="ar-SA"/>
        </w:rPr>
        <w:t xml:space="preserve">Заказчик регистрирует поступивший конверт с изменениями к заявке на участие в запросе предложений в Журнале регистрации конвертов </w:t>
      </w:r>
      <w:r w:rsidR="00684A1C">
        <w:rPr>
          <w:rFonts w:ascii="Times New Roman" w:eastAsia="Times New Roman" w:hAnsi="Times New Roman" w:cs="Times New Roman"/>
          <w:sz w:val="24"/>
          <w:szCs w:val="24"/>
          <w:lang w:eastAsia="ar-SA"/>
        </w:rPr>
        <w:t xml:space="preserve">с </w:t>
      </w:r>
      <w:r w:rsidR="001D7F04" w:rsidRPr="001D7F04">
        <w:rPr>
          <w:rFonts w:ascii="Times New Roman" w:eastAsia="Times New Roman" w:hAnsi="Times New Roman" w:cs="Times New Roman"/>
          <w:sz w:val="24"/>
          <w:szCs w:val="24"/>
          <w:lang w:eastAsia="ar-SA"/>
        </w:rPr>
        <w:t>заявк</w:t>
      </w:r>
      <w:r w:rsidR="00684A1C">
        <w:rPr>
          <w:rFonts w:ascii="Times New Roman" w:eastAsia="Times New Roman" w:hAnsi="Times New Roman" w:cs="Times New Roman"/>
          <w:sz w:val="24"/>
          <w:szCs w:val="24"/>
          <w:lang w:eastAsia="ar-SA"/>
        </w:rPr>
        <w:t>ами</w:t>
      </w:r>
      <w:r w:rsidR="001D7F04" w:rsidRPr="001D7F04">
        <w:rPr>
          <w:rFonts w:ascii="Times New Roman" w:eastAsia="Times New Roman" w:hAnsi="Times New Roman" w:cs="Times New Roman"/>
          <w:sz w:val="24"/>
          <w:szCs w:val="24"/>
          <w:lang w:eastAsia="ar-SA"/>
        </w:rPr>
        <w:t xml:space="preserve"> с указанием, что это изменения заявки.</w:t>
      </w:r>
    </w:p>
    <w:p w:rsidR="001D7F04" w:rsidRDefault="005415B0"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1D7F04" w:rsidRPr="001D7F04">
        <w:rPr>
          <w:rFonts w:ascii="Times New Roman" w:eastAsia="Times New Roman" w:hAnsi="Times New Roman" w:cs="Times New Roman"/>
          <w:sz w:val="24"/>
          <w:szCs w:val="24"/>
          <w:lang w:eastAsia="ar-SA"/>
        </w:rPr>
        <w:t>Комиссия по закупке рассматривает такую заявку Участника закупки с учетом изменений</w:t>
      </w:r>
      <w:r w:rsidR="006978F8">
        <w:rPr>
          <w:rFonts w:ascii="Times New Roman" w:eastAsia="Times New Roman" w:hAnsi="Times New Roman" w:cs="Times New Roman"/>
          <w:sz w:val="24"/>
          <w:szCs w:val="24"/>
          <w:lang w:eastAsia="ar-SA"/>
        </w:rPr>
        <w:t>.</w:t>
      </w:r>
    </w:p>
    <w:p w:rsidR="003A2F0D" w:rsidRPr="003A2F0D" w:rsidRDefault="001D7F04" w:rsidP="00635EA0">
      <w:pPr>
        <w:tabs>
          <w:tab w:val="left" w:pos="1276"/>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4.9.3</w:t>
      </w:r>
      <w:r w:rsidR="003A2F0D" w:rsidRPr="003A2F0D">
        <w:rPr>
          <w:rFonts w:ascii="Times New Roman" w:eastAsia="Times New Roman" w:hAnsi="Times New Roman" w:cs="Times New Roman"/>
          <w:b/>
          <w:sz w:val="24"/>
          <w:szCs w:val="24"/>
          <w:lang w:eastAsia="ar-SA"/>
        </w:rPr>
        <w:t>.</w:t>
      </w:r>
      <w:r w:rsidR="003A2F0D" w:rsidRPr="003A2F0D">
        <w:rPr>
          <w:rFonts w:ascii="Times New Roman" w:eastAsia="Times New Roman" w:hAnsi="Times New Roman" w:cs="Times New Roman"/>
          <w:sz w:val="24"/>
          <w:szCs w:val="24"/>
          <w:lang w:eastAsia="ar-SA"/>
        </w:rPr>
        <w:t xml:space="preserve"> Для отзыва заявки Участник закупки, подавший заявку, предоставляет Заказчику уведомление об отзыве в письменном виде, подписанное уполномоченным лицом Участника закупки. В случае если уведомление подписано лицом, уполномоченным руководителем Участника закупки, к уведомлению должен быть приложен документ (оригинал или нотариально удостоверенная копия), подтверждающий полномочия такого лица. В уведомлени</w:t>
      </w:r>
      <w:r w:rsidR="00D528A7">
        <w:rPr>
          <w:rFonts w:ascii="Times New Roman" w:eastAsia="Times New Roman" w:hAnsi="Times New Roman" w:cs="Times New Roman"/>
          <w:sz w:val="24"/>
          <w:szCs w:val="24"/>
          <w:lang w:eastAsia="ar-SA"/>
        </w:rPr>
        <w:t>и</w:t>
      </w:r>
      <w:r w:rsidR="003A2F0D" w:rsidRPr="003A2F0D">
        <w:rPr>
          <w:rFonts w:ascii="Times New Roman" w:eastAsia="Times New Roman" w:hAnsi="Times New Roman" w:cs="Times New Roman"/>
          <w:sz w:val="24"/>
          <w:szCs w:val="24"/>
          <w:lang w:eastAsia="ar-SA"/>
        </w:rPr>
        <w:t xml:space="preserve"> указывается наименование способа проведения закупки, по которому отзывается данная заявка, наименование и почтовый адрес Участника закупки, отзывающего заявку, способ возврата заявки (в случае такой необходимости). </w:t>
      </w:r>
    </w:p>
    <w:p w:rsidR="003A2F0D" w:rsidRPr="003A2F0D" w:rsidRDefault="003A2F0D" w:rsidP="00635EA0">
      <w:pPr>
        <w:tabs>
          <w:tab w:val="left" w:pos="1276"/>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4.9.</w:t>
      </w:r>
      <w:r w:rsidR="001D7F04">
        <w:rPr>
          <w:rFonts w:ascii="Times New Roman" w:eastAsia="Times New Roman" w:hAnsi="Times New Roman" w:cs="Times New Roman"/>
          <w:b/>
          <w:sz w:val="24"/>
          <w:szCs w:val="24"/>
          <w:lang w:eastAsia="ar-SA"/>
        </w:rPr>
        <w:t>4</w:t>
      </w:r>
      <w:r w:rsidRPr="003A2F0D">
        <w:rPr>
          <w:rFonts w:ascii="Times New Roman" w:eastAsia="Times New Roman" w:hAnsi="Times New Roman" w:cs="Times New Roman"/>
          <w:b/>
          <w:sz w:val="24"/>
          <w:szCs w:val="24"/>
          <w:lang w:eastAsia="ar-SA"/>
        </w:rPr>
        <w:t>.</w:t>
      </w:r>
      <w:r w:rsidRPr="003A2F0D">
        <w:rPr>
          <w:rFonts w:ascii="Times New Roman" w:eastAsia="Times New Roman" w:hAnsi="Times New Roman" w:cs="Times New Roman"/>
          <w:sz w:val="24"/>
          <w:szCs w:val="24"/>
          <w:lang w:eastAsia="ar-SA"/>
        </w:rPr>
        <w:t xml:space="preserve"> Предоставление отзыва заявок, их прием и регистрация осуществляется в порядке, аналогичном порядку, определенному п. 4.8 Документации. </w:t>
      </w:r>
    </w:p>
    <w:p w:rsidR="003A2F0D" w:rsidRDefault="001D7F04" w:rsidP="00635EA0">
      <w:pPr>
        <w:tabs>
          <w:tab w:val="left" w:pos="1276"/>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4.9.5</w:t>
      </w:r>
      <w:r w:rsidR="003A2F0D" w:rsidRPr="003A2F0D">
        <w:rPr>
          <w:rFonts w:ascii="Times New Roman" w:eastAsia="Times New Roman" w:hAnsi="Times New Roman" w:cs="Times New Roman"/>
          <w:b/>
          <w:sz w:val="24"/>
          <w:szCs w:val="24"/>
          <w:lang w:eastAsia="ar-SA"/>
        </w:rPr>
        <w:t>.</w:t>
      </w:r>
      <w:r w:rsidR="003A2F0D" w:rsidRPr="003A2F0D">
        <w:rPr>
          <w:rFonts w:ascii="Times New Roman" w:eastAsia="Times New Roman" w:hAnsi="Times New Roman" w:cs="Times New Roman"/>
          <w:sz w:val="24"/>
          <w:szCs w:val="24"/>
          <w:lang w:eastAsia="ar-SA"/>
        </w:rPr>
        <w:t xml:space="preserve"> В случае неисполнения требований вышеуказанных пунктов Комиссия по закупке вправе считать, что отзыв заявки не подан, и рассматривать заявку и документы Участника закупки, поступившие ранее.</w:t>
      </w:r>
    </w:p>
    <w:p w:rsidR="007927D3" w:rsidRPr="003A2F0D" w:rsidRDefault="007927D3" w:rsidP="00635EA0">
      <w:pPr>
        <w:tabs>
          <w:tab w:val="left" w:pos="1276"/>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keepNext/>
        <w:suppressAutoHyphens/>
        <w:spacing w:after="0" w:line="240" w:lineRule="auto"/>
        <w:jc w:val="both"/>
        <w:outlineLvl w:val="1"/>
        <w:rPr>
          <w:rFonts w:ascii="Times New Roman" w:eastAsia="Times New Roman" w:hAnsi="Times New Roman" w:cs="Arial"/>
          <w:b/>
          <w:bCs/>
          <w:iCs/>
          <w:sz w:val="24"/>
          <w:szCs w:val="24"/>
          <w:lang w:eastAsia="ar-SA"/>
        </w:rPr>
      </w:pPr>
      <w:bookmarkStart w:id="86" w:name="_Toc386464004"/>
      <w:bookmarkStart w:id="87" w:name="_Toc403634880"/>
      <w:bookmarkStart w:id="88" w:name="_Toc403725264"/>
      <w:bookmarkStart w:id="89" w:name="_Toc403725335"/>
      <w:bookmarkStart w:id="90" w:name="_Toc409595062"/>
      <w:bookmarkStart w:id="91" w:name="_Toc440288211"/>
      <w:bookmarkStart w:id="92" w:name="_Toc454439809"/>
      <w:bookmarkStart w:id="93" w:name="_Toc460939604"/>
      <w:bookmarkStart w:id="94" w:name="_Toc474929129"/>
      <w:r w:rsidRPr="003A2F0D">
        <w:rPr>
          <w:rFonts w:ascii="Times New Roman" w:eastAsia="Times New Roman" w:hAnsi="Times New Roman" w:cs="Arial"/>
          <w:b/>
          <w:sz w:val="24"/>
          <w:szCs w:val="24"/>
          <w:lang w:eastAsia="ar-SA"/>
        </w:rPr>
        <w:t>4.10. Вскрытие конвертов с заявками на участие в запросе предложений и рассмотрение заявок</w:t>
      </w:r>
      <w:bookmarkEnd w:id="86"/>
      <w:bookmarkEnd w:id="87"/>
      <w:bookmarkEnd w:id="88"/>
      <w:bookmarkEnd w:id="89"/>
      <w:bookmarkEnd w:id="90"/>
      <w:bookmarkEnd w:id="91"/>
      <w:bookmarkEnd w:id="92"/>
      <w:bookmarkEnd w:id="93"/>
      <w:bookmarkEnd w:id="94"/>
      <w:r w:rsidRPr="003A2F0D">
        <w:rPr>
          <w:rFonts w:ascii="Times New Roman" w:eastAsia="Times New Roman" w:hAnsi="Times New Roman" w:cs="Arial"/>
          <w:b/>
          <w:sz w:val="24"/>
          <w:szCs w:val="24"/>
          <w:lang w:eastAsia="ar-SA"/>
        </w:rPr>
        <w:t xml:space="preserve"> </w:t>
      </w:r>
    </w:p>
    <w:p w:rsidR="003A2F0D" w:rsidRPr="003A2F0D" w:rsidRDefault="003A2F0D" w:rsidP="00635EA0">
      <w:pPr>
        <w:tabs>
          <w:tab w:val="left" w:pos="567"/>
          <w:tab w:val="left" w:pos="709"/>
          <w:tab w:val="left" w:pos="1701"/>
        </w:tabs>
        <w:suppressAutoHyphens/>
        <w:spacing w:after="0" w:line="240" w:lineRule="auto"/>
        <w:jc w:val="both"/>
        <w:rPr>
          <w:rFonts w:ascii="Times New Roman" w:eastAsia="Times New Roman" w:hAnsi="Times New Roman" w:cs="Times New Roman"/>
          <w:sz w:val="24"/>
          <w:szCs w:val="24"/>
          <w:lang w:eastAsia="ar-SA"/>
        </w:rPr>
      </w:pPr>
      <w:bookmarkStart w:id="95" w:name="_Ref125771274"/>
      <w:r w:rsidRPr="003A2F0D">
        <w:rPr>
          <w:rFonts w:ascii="Times New Roman" w:eastAsia="Times New Roman" w:hAnsi="Times New Roman" w:cs="Times New Roman"/>
          <w:b/>
          <w:sz w:val="24"/>
          <w:szCs w:val="24"/>
          <w:lang w:eastAsia="ar-SA"/>
        </w:rPr>
        <w:t>4.10.1.</w:t>
      </w:r>
      <w:r w:rsidRPr="003A2F0D">
        <w:rPr>
          <w:rFonts w:ascii="Times New Roman" w:eastAsia="Times New Roman" w:hAnsi="Times New Roman" w:cs="Times New Roman"/>
          <w:sz w:val="24"/>
          <w:szCs w:val="24"/>
          <w:lang w:eastAsia="ar-SA"/>
        </w:rPr>
        <w:t xml:space="preserve"> Процедура публичного вскрытия заявок на бумажном носителе по данному способу проведения закупки - запросу предложений, не предусматривается.</w:t>
      </w:r>
    </w:p>
    <w:p w:rsidR="003A2F0D" w:rsidRPr="003A2F0D" w:rsidRDefault="003A2F0D" w:rsidP="00635EA0">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4.10.2.</w:t>
      </w:r>
      <w:r w:rsidRPr="003A2F0D">
        <w:rPr>
          <w:rFonts w:ascii="Times New Roman" w:eastAsia="Times New Roman" w:hAnsi="Times New Roman" w:cs="Times New Roman"/>
          <w:sz w:val="24"/>
          <w:szCs w:val="24"/>
          <w:lang w:eastAsia="ar-SA"/>
        </w:rPr>
        <w:t xml:space="preserve"> Рассмотрение заявок на участие в запросе предложений осуществляется Комиссией по закупке и иными лицами (экспертами и специалистами), привлеченными Комиссией по закупке. </w:t>
      </w:r>
    </w:p>
    <w:p w:rsidR="003A2F0D" w:rsidRPr="003A2F0D" w:rsidRDefault="003A2F0D"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При рассмотрении заявок на участие в запросе предложений Комиссия по закупке проверяет:</w:t>
      </w:r>
    </w:p>
    <w:p w:rsidR="003A2F0D" w:rsidRPr="003A2F0D" w:rsidRDefault="005415B0"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3A2F0D" w:rsidRPr="003A2F0D">
        <w:rPr>
          <w:rFonts w:ascii="Times New Roman" w:eastAsia="Times New Roman" w:hAnsi="Times New Roman" w:cs="Times New Roman"/>
          <w:sz w:val="24"/>
          <w:szCs w:val="24"/>
          <w:lang w:eastAsia="ar-SA"/>
        </w:rPr>
        <w:t xml:space="preserve"> правильность оформления заявки и ее соответствие требованиям Документации по существу;</w:t>
      </w:r>
    </w:p>
    <w:p w:rsidR="003A2F0D" w:rsidRPr="003A2F0D" w:rsidRDefault="005415B0"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3A2F0D" w:rsidRPr="003A2F0D">
        <w:rPr>
          <w:rFonts w:ascii="Times New Roman" w:eastAsia="Times New Roman" w:hAnsi="Times New Roman" w:cs="Times New Roman"/>
          <w:sz w:val="24"/>
          <w:szCs w:val="24"/>
          <w:lang w:eastAsia="ar-SA"/>
        </w:rPr>
        <w:t xml:space="preserve"> соответствие Участников закупки требованиям Документации;</w:t>
      </w:r>
    </w:p>
    <w:p w:rsidR="003A2F0D" w:rsidRPr="003A2F0D" w:rsidRDefault="005415B0"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3A2F0D" w:rsidRPr="003A2F0D">
        <w:rPr>
          <w:rFonts w:ascii="Times New Roman" w:eastAsia="Times New Roman" w:hAnsi="Times New Roman" w:cs="Times New Roman"/>
          <w:sz w:val="24"/>
          <w:szCs w:val="24"/>
          <w:lang w:eastAsia="ar-SA"/>
        </w:rPr>
        <w:t xml:space="preserve"> соответствие технического предложения требованиям Документации; </w:t>
      </w:r>
    </w:p>
    <w:p w:rsidR="003A2F0D" w:rsidRPr="003A2F0D" w:rsidRDefault="005415B0"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3A2F0D" w:rsidRPr="003A2F0D">
        <w:rPr>
          <w:rFonts w:ascii="Times New Roman" w:eastAsia="Times New Roman" w:hAnsi="Times New Roman" w:cs="Times New Roman"/>
          <w:sz w:val="24"/>
          <w:szCs w:val="24"/>
          <w:lang w:eastAsia="ar-SA"/>
        </w:rPr>
        <w:t xml:space="preserve"> наличие существенных ошибок в данных при расчетах;</w:t>
      </w:r>
    </w:p>
    <w:p w:rsidR="003A2F0D" w:rsidRPr="003A2F0D" w:rsidRDefault="005415B0"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w:t>
      </w:r>
      <w:r w:rsidR="0062334F">
        <w:rPr>
          <w:rFonts w:ascii="Times New Roman" w:eastAsia="Times New Roman" w:hAnsi="Times New Roman" w:cs="Times New Roman"/>
          <w:sz w:val="24"/>
          <w:szCs w:val="24"/>
          <w:lang w:eastAsia="ar-SA"/>
        </w:rPr>
        <w:t xml:space="preserve"> </w:t>
      </w:r>
      <w:r w:rsidR="003A2F0D" w:rsidRPr="003A2F0D">
        <w:rPr>
          <w:rFonts w:ascii="Times New Roman" w:eastAsia="Times New Roman" w:hAnsi="Times New Roman" w:cs="Times New Roman"/>
          <w:sz w:val="24"/>
          <w:szCs w:val="24"/>
          <w:lang w:eastAsia="ar-SA"/>
        </w:rPr>
        <w:t>соответствие предлагаемых Участником закупки договорных условий требованиям Документации.</w:t>
      </w:r>
    </w:p>
    <w:p w:rsidR="003A2F0D" w:rsidRPr="003A2F0D" w:rsidRDefault="00EF232F" w:rsidP="003A2F0D">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lastRenderedPageBreak/>
        <w:tab/>
      </w:r>
      <w:r w:rsidR="003A2F0D" w:rsidRPr="009C6B97">
        <w:rPr>
          <w:rFonts w:ascii="Times New Roman" w:eastAsia="Times New Roman" w:hAnsi="Times New Roman" w:cs="Times New Roman"/>
          <w:sz w:val="24"/>
          <w:szCs w:val="24"/>
          <w:lang w:eastAsia="ar-SA"/>
        </w:rPr>
        <w:t xml:space="preserve">При рассмотрении заявок на участие в запросе предложений Комиссия по закупке может запросить у Участников закупки </w:t>
      </w:r>
      <w:r w:rsidR="00D22E68" w:rsidRPr="009C6B97">
        <w:rPr>
          <w:rFonts w:ascii="Times New Roman" w:eastAsia="Times New Roman" w:hAnsi="Times New Roman" w:cs="Times New Roman"/>
          <w:sz w:val="24"/>
          <w:szCs w:val="24"/>
          <w:lang w:eastAsia="ar-SA"/>
        </w:rPr>
        <w:t>разъяснения или дополнения по заявкам, в том числе представления к определенному сроку представленных не в полном объеме или в нечитаемом виде сведений и документов</w:t>
      </w:r>
      <w:r w:rsidR="003A2F0D" w:rsidRPr="009C6B97">
        <w:rPr>
          <w:rFonts w:ascii="Times New Roman" w:eastAsia="Times New Roman" w:hAnsi="Times New Roman" w:cs="Times New Roman"/>
          <w:sz w:val="24"/>
          <w:szCs w:val="24"/>
          <w:lang w:eastAsia="ar-SA"/>
        </w:rPr>
        <w:t>.</w:t>
      </w:r>
    </w:p>
    <w:p w:rsidR="003A2F0D" w:rsidRPr="003A2F0D" w:rsidRDefault="00EF232F" w:rsidP="003A2F0D">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3A2F0D" w:rsidRPr="003A2F0D">
        <w:rPr>
          <w:rFonts w:ascii="Times New Roman" w:eastAsia="Times New Roman" w:hAnsi="Times New Roman" w:cs="Times New Roman"/>
          <w:sz w:val="24"/>
          <w:szCs w:val="24"/>
          <w:lang w:eastAsia="ar-SA"/>
        </w:rPr>
        <w:t>При проверке правильности оформления заявки Комиссия по закупке вправе не обращать внимание на мелкие недочеты и погрешности, которые не влияют на существо заявки.</w:t>
      </w:r>
    </w:p>
    <w:p w:rsidR="003A2F0D" w:rsidRPr="003A2F0D" w:rsidRDefault="00EF232F" w:rsidP="003A2F0D">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3A2F0D" w:rsidRPr="003A2F0D">
        <w:rPr>
          <w:rFonts w:ascii="Times New Roman" w:eastAsia="Times New Roman" w:hAnsi="Times New Roman" w:cs="Times New Roman"/>
          <w:sz w:val="24"/>
          <w:szCs w:val="24"/>
          <w:lang w:eastAsia="ar-SA"/>
        </w:rPr>
        <w:t>Комиссия по закупке с письменного согласия Участника закупки также может исправлять очевидные арифметические и грамматические ошибки.</w:t>
      </w:r>
    </w:p>
    <w:p w:rsidR="003A2F0D" w:rsidRPr="003A2F0D" w:rsidRDefault="00EF232F" w:rsidP="003A2F0D">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3A2F0D" w:rsidRPr="003A2F0D">
        <w:rPr>
          <w:rFonts w:ascii="Times New Roman" w:eastAsia="Times New Roman" w:hAnsi="Times New Roman" w:cs="Times New Roman"/>
          <w:sz w:val="24"/>
          <w:szCs w:val="24"/>
          <w:lang w:eastAsia="ar-SA"/>
        </w:rPr>
        <w:t xml:space="preserve">По результатам рассмотрения заявок на участие в запросе предложений Комиссия по закупке имеет право </w:t>
      </w:r>
      <w:r w:rsidR="003A2F0D" w:rsidRPr="003A2F0D">
        <w:rPr>
          <w:rFonts w:ascii="Times New Roman" w:eastAsia="Times New Roman" w:hAnsi="Times New Roman" w:cs="Times New Roman"/>
          <w:b/>
          <w:sz w:val="24"/>
          <w:szCs w:val="24"/>
          <w:lang w:eastAsia="ar-SA"/>
        </w:rPr>
        <w:t>отклонить</w:t>
      </w:r>
      <w:r w:rsidR="003A2F0D" w:rsidRPr="003A2F0D">
        <w:rPr>
          <w:rFonts w:ascii="Times New Roman" w:eastAsia="Times New Roman" w:hAnsi="Times New Roman" w:cs="Times New Roman"/>
          <w:sz w:val="24"/>
          <w:szCs w:val="24"/>
          <w:lang w:eastAsia="ar-SA"/>
        </w:rPr>
        <w:t xml:space="preserve"> заявку в случае:</w:t>
      </w:r>
    </w:p>
    <w:p w:rsidR="003A2F0D" w:rsidRPr="003A2F0D" w:rsidRDefault="005415B0"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а</w:t>
      </w:r>
      <w:r w:rsidR="003A2F0D" w:rsidRPr="003A2F0D">
        <w:rPr>
          <w:rFonts w:ascii="Times New Roman" w:eastAsia="Times New Roman" w:hAnsi="Times New Roman" w:cs="Times New Roman"/>
          <w:sz w:val="24"/>
          <w:szCs w:val="24"/>
          <w:lang w:eastAsia="ar-SA"/>
        </w:rPr>
        <w:t>) непредставления документов, установленных Документацией либо наличия в таких документах недостоверных сведений;</w:t>
      </w:r>
    </w:p>
    <w:p w:rsidR="003A2F0D" w:rsidRPr="003A2F0D" w:rsidRDefault="005415B0"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б</w:t>
      </w:r>
      <w:r w:rsidR="003A2F0D" w:rsidRPr="003A2F0D">
        <w:rPr>
          <w:rFonts w:ascii="Times New Roman" w:eastAsia="Times New Roman" w:hAnsi="Times New Roman" w:cs="Times New Roman"/>
          <w:sz w:val="24"/>
          <w:szCs w:val="24"/>
          <w:lang w:eastAsia="ar-SA"/>
        </w:rPr>
        <w:t>) несоответствия Участника закупки требованиям, установленным Документацией;</w:t>
      </w:r>
    </w:p>
    <w:p w:rsidR="003A2F0D" w:rsidRPr="003A2F0D" w:rsidRDefault="005415B0"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в</w:t>
      </w:r>
      <w:r w:rsidR="003A2F0D" w:rsidRPr="003A2F0D">
        <w:rPr>
          <w:rFonts w:ascii="Times New Roman" w:eastAsia="Times New Roman" w:hAnsi="Times New Roman" w:cs="Times New Roman"/>
          <w:sz w:val="24"/>
          <w:szCs w:val="24"/>
          <w:lang w:eastAsia="ar-SA"/>
        </w:rPr>
        <w:t>) несоответствия заявки на участие требованиям Документации, в том числе наличие в таких заявках предложения о цене договора, превышающей установленную начальную (максимальную) цену договора;</w:t>
      </w:r>
    </w:p>
    <w:p w:rsidR="003A2F0D" w:rsidRPr="003A2F0D" w:rsidRDefault="005415B0"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г</w:t>
      </w:r>
      <w:r w:rsidR="003A2F0D" w:rsidRPr="003A2F0D">
        <w:rPr>
          <w:rFonts w:ascii="Times New Roman" w:eastAsia="Times New Roman" w:hAnsi="Times New Roman" w:cs="Times New Roman"/>
          <w:sz w:val="24"/>
          <w:szCs w:val="24"/>
          <w:lang w:eastAsia="ar-SA"/>
        </w:rPr>
        <w:t>) если Заказчик, Комиссия по закупке обнаружат, что Участник закупки представил в составе своей заявки недостоверную информацию, в том числе в отношении его квалификационных данных.</w:t>
      </w:r>
    </w:p>
    <w:p w:rsidR="003A2F0D" w:rsidRDefault="00EF232F" w:rsidP="003A2F0D">
      <w:pPr>
        <w:tabs>
          <w:tab w:val="left" w:pos="709"/>
        </w:tabs>
        <w:suppressAutoHyphens/>
        <w:spacing w:after="0" w:line="240" w:lineRule="auto"/>
        <w:ind w:firstLine="567"/>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3A2F0D" w:rsidRPr="003A2F0D">
        <w:rPr>
          <w:rFonts w:ascii="Times New Roman" w:eastAsia="Times New Roman" w:hAnsi="Times New Roman" w:cs="Times New Roman"/>
          <w:sz w:val="24"/>
          <w:szCs w:val="24"/>
          <w:lang w:eastAsia="ar-SA"/>
        </w:rPr>
        <w:t xml:space="preserve">Изучение заявки и приложенных к ней документов на предмет соответствия Документации, а также результаты такого изучения и выводы о соответствии либо несоответствии полученных документов и заявки положениям Документации, соответствие либо не соответствие Участника закупки требованиям Документации и допуске Участника закупки к участию в запросе предложений, оформляются протоколом. </w:t>
      </w:r>
    </w:p>
    <w:p w:rsidR="00F746E6" w:rsidRPr="003A2F0D" w:rsidRDefault="00F746E6" w:rsidP="003A2F0D">
      <w:pPr>
        <w:tabs>
          <w:tab w:val="left" w:pos="709"/>
        </w:tabs>
        <w:suppressAutoHyphens/>
        <w:spacing w:after="0" w:line="240" w:lineRule="auto"/>
        <w:ind w:firstLine="567"/>
        <w:jc w:val="both"/>
        <w:rPr>
          <w:rFonts w:ascii="Times New Roman" w:eastAsia="Times New Roman" w:hAnsi="Times New Roman" w:cs="Times New Roman"/>
          <w:sz w:val="24"/>
          <w:szCs w:val="24"/>
          <w:lang w:eastAsia="ar-SA"/>
        </w:rPr>
      </w:pPr>
    </w:p>
    <w:p w:rsidR="003A2F0D" w:rsidRPr="003A2F0D" w:rsidRDefault="00A72657" w:rsidP="003A2F0D">
      <w:pPr>
        <w:keepNext/>
        <w:numPr>
          <w:ilvl w:val="1"/>
          <w:numId w:val="32"/>
        </w:numPr>
        <w:tabs>
          <w:tab w:val="left" w:pos="567"/>
        </w:tabs>
        <w:suppressAutoHyphens/>
        <w:spacing w:after="0" w:line="240" w:lineRule="auto"/>
        <w:outlineLvl w:val="1"/>
        <w:rPr>
          <w:rFonts w:ascii="Times New Roman" w:eastAsia="Times New Roman" w:hAnsi="Times New Roman" w:cs="Arial"/>
          <w:b/>
          <w:bCs/>
          <w:iCs/>
          <w:sz w:val="24"/>
          <w:szCs w:val="24"/>
          <w:lang w:eastAsia="ar-SA"/>
        </w:rPr>
      </w:pPr>
      <w:bookmarkStart w:id="96" w:name="_Toc386464005"/>
      <w:bookmarkStart w:id="97" w:name="_Toc403634881"/>
      <w:bookmarkStart w:id="98" w:name="_Toc403725265"/>
      <w:bookmarkStart w:id="99" w:name="_Toc403725336"/>
      <w:bookmarkStart w:id="100" w:name="_Toc409595063"/>
      <w:bookmarkStart w:id="101" w:name="_Toc440288212"/>
      <w:bookmarkStart w:id="102" w:name="_Toc454439810"/>
      <w:bookmarkStart w:id="103" w:name="_Toc460939605"/>
      <w:bookmarkStart w:id="104" w:name="_Toc474929130"/>
      <w:bookmarkEnd w:id="95"/>
      <w:r>
        <w:rPr>
          <w:rFonts w:ascii="Times New Roman" w:eastAsia="Times New Roman" w:hAnsi="Times New Roman" w:cs="Arial"/>
          <w:b/>
          <w:sz w:val="24"/>
          <w:szCs w:val="24"/>
          <w:lang w:eastAsia="ar-SA"/>
        </w:rPr>
        <w:t xml:space="preserve"> </w:t>
      </w:r>
      <w:r w:rsidR="003A2F0D" w:rsidRPr="003A2F0D">
        <w:rPr>
          <w:rFonts w:ascii="Times New Roman" w:eastAsia="Times New Roman" w:hAnsi="Times New Roman" w:cs="Arial"/>
          <w:b/>
          <w:sz w:val="24"/>
          <w:szCs w:val="24"/>
          <w:lang w:eastAsia="ar-SA"/>
        </w:rPr>
        <w:t>Опоздавшие заявки на участие в </w:t>
      </w:r>
      <w:r w:rsidR="003A2F0D" w:rsidRPr="003A2F0D">
        <w:rPr>
          <w:rFonts w:ascii="Times New Roman" w:eastAsia="Times New Roman" w:hAnsi="Times New Roman" w:cs="Arial"/>
          <w:b/>
          <w:bCs/>
          <w:iCs/>
          <w:sz w:val="24"/>
          <w:szCs w:val="24"/>
          <w:lang w:eastAsia="ar-SA"/>
        </w:rPr>
        <w:t>запросе предложений</w:t>
      </w:r>
      <w:bookmarkEnd w:id="96"/>
      <w:bookmarkEnd w:id="97"/>
      <w:bookmarkEnd w:id="98"/>
      <w:bookmarkEnd w:id="99"/>
      <w:bookmarkEnd w:id="100"/>
      <w:bookmarkEnd w:id="101"/>
      <w:bookmarkEnd w:id="102"/>
      <w:bookmarkEnd w:id="103"/>
      <w:bookmarkEnd w:id="104"/>
    </w:p>
    <w:p w:rsidR="003A2F0D" w:rsidRPr="003A2F0D" w:rsidRDefault="00EF232F" w:rsidP="003A2F0D">
      <w:pPr>
        <w:tabs>
          <w:tab w:val="left" w:pos="0"/>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bookmarkStart w:id="105" w:name="_Toc386464006"/>
      <w:bookmarkStart w:id="106" w:name="_Toc403634882"/>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sidR="003A2F0D" w:rsidRPr="003A2F0D">
        <w:rPr>
          <w:rFonts w:ascii="Times New Roman" w:eastAsia="Times New Roman" w:hAnsi="Times New Roman" w:cs="Times New Roman"/>
          <w:sz w:val="24"/>
          <w:szCs w:val="24"/>
          <w:lang w:eastAsia="ar-SA"/>
        </w:rPr>
        <w:t xml:space="preserve">Заявка на участие в запросе предложений, поступившая после окончания срока подачи заявок на участие в запросе предложений, не принимается Заказчиком. Данная заявка регистрируется в журнале регистрации конвертов с заявками с пометкой «Опоздавшая», вскрывается (в случае, если на конверте не указаны почтовый адрес (для юридического лица) или сведения о месте жительства (для физического лица)) и возвращается не позднее рабочего дня, следующего за днем получения, путем вручения Участнику закупки или его уполномоченному представителю под расписку, либо путем отправления по почте с уведомлением о вручении (с отметкой об отказе в приеме). </w:t>
      </w:r>
    </w:p>
    <w:p w:rsidR="003A2F0D" w:rsidRPr="003A2F0D" w:rsidRDefault="00EF232F" w:rsidP="003A2F0D">
      <w:pPr>
        <w:tabs>
          <w:tab w:val="left" w:pos="0"/>
          <w:tab w:val="left" w:pos="425"/>
          <w:tab w:val="left" w:pos="567"/>
          <w:tab w:val="left" w:pos="709"/>
        </w:tabs>
        <w:suppressAutoHyphens/>
        <w:spacing w:after="0" w:line="240" w:lineRule="auto"/>
        <w:ind w:firstLine="426"/>
        <w:jc w:val="both"/>
        <w:rPr>
          <w:rFonts w:ascii="Times New Roman" w:eastAsia="Times New Roman" w:hAnsi="Times New Roman" w:cs="Arial"/>
          <w:b/>
          <w:sz w:val="24"/>
          <w:szCs w:val="24"/>
          <w:lang w:eastAsia="ar-SA"/>
        </w:rPr>
      </w:pP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sidR="00CE134D" w:rsidRPr="00CE134D">
        <w:rPr>
          <w:rFonts w:ascii="Times New Roman" w:eastAsia="Times New Roman" w:hAnsi="Times New Roman" w:cs="Times New Roman"/>
          <w:sz w:val="24"/>
          <w:szCs w:val="24"/>
          <w:lang w:eastAsia="ar-SA"/>
        </w:rPr>
        <w:t>Участник закупки при отправке заявки по почте/курьерской службой/транспортной компанией несет риск того, что его заявка будет доставлена по неправильному адресу и/или после окончания срока подачи заявок на участие в запросе котировок и признана опоздавшей</w:t>
      </w:r>
      <w:r w:rsidR="003A2F0D" w:rsidRPr="003A2F0D">
        <w:rPr>
          <w:rFonts w:ascii="Times New Roman" w:eastAsia="Times New Roman" w:hAnsi="Times New Roman" w:cs="Times New Roman"/>
          <w:sz w:val="24"/>
          <w:szCs w:val="24"/>
          <w:lang w:eastAsia="ar-SA"/>
        </w:rPr>
        <w:t>.</w:t>
      </w:r>
      <w:r w:rsidR="003A2F0D" w:rsidRPr="003A2F0D">
        <w:rPr>
          <w:rFonts w:ascii="Times New Roman" w:eastAsia="Times New Roman" w:hAnsi="Times New Roman" w:cs="Arial"/>
          <w:b/>
          <w:sz w:val="24"/>
          <w:szCs w:val="24"/>
          <w:lang w:eastAsia="ar-SA"/>
        </w:rPr>
        <w:t xml:space="preserve"> </w:t>
      </w:r>
    </w:p>
    <w:p w:rsidR="003A2F0D" w:rsidRPr="003A2F0D" w:rsidRDefault="003A2F0D" w:rsidP="003A2F0D">
      <w:pPr>
        <w:tabs>
          <w:tab w:val="left" w:pos="0"/>
          <w:tab w:val="left" w:pos="425"/>
          <w:tab w:val="left" w:pos="567"/>
          <w:tab w:val="left" w:pos="709"/>
        </w:tabs>
        <w:suppressAutoHyphens/>
        <w:spacing w:after="0" w:line="240" w:lineRule="auto"/>
        <w:ind w:firstLine="426"/>
        <w:jc w:val="both"/>
        <w:rPr>
          <w:rFonts w:ascii="Times New Roman" w:eastAsia="Times New Roman" w:hAnsi="Times New Roman" w:cs="Arial"/>
          <w:b/>
          <w:sz w:val="24"/>
          <w:szCs w:val="24"/>
          <w:lang w:eastAsia="ar-SA"/>
        </w:rPr>
      </w:pPr>
    </w:p>
    <w:p w:rsidR="003A2F0D" w:rsidRPr="003A2F0D" w:rsidRDefault="003A2F0D" w:rsidP="00F746E6">
      <w:pPr>
        <w:keepNext/>
        <w:numPr>
          <w:ilvl w:val="1"/>
          <w:numId w:val="32"/>
        </w:numPr>
        <w:suppressAutoHyphens/>
        <w:spacing w:after="0" w:line="240" w:lineRule="auto"/>
        <w:outlineLvl w:val="1"/>
        <w:rPr>
          <w:rFonts w:ascii="Times New Roman" w:eastAsia="Times New Roman" w:hAnsi="Times New Roman" w:cs="Arial"/>
          <w:b/>
          <w:bCs/>
          <w:iCs/>
          <w:sz w:val="24"/>
          <w:szCs w:val="24"/>
          <w:lang w:eastAsia="ar-SA"/>
        </w:rPr>
      </w:pPr>
      <w:r w:rsidRPr="003A2F0D">
        <w:rPr>
          <w:rFonts w:ascii="Times New Roman" w:eastAsia="Times New Roman" w:hAnsi="Times New Roman" w:cs="Arial"/>
          <w:b/>
          <w:sz w:val="24"/>
          <w:szCs w:val="24"/>
          <w:lang w:eastAsia="ar-SA"/>
        </w:rPr>
        <w:t xml:space="preserve"> </w:t>
      </w:r>
      <w:bookmarkEnd w:id="105"/>
      <w:bookmarkEnd w:id="106"/>
      <w:r w:rsidR="00F746E6" w:rsidRPr="00F746E6">
        <w:rPr>
          <w:rFonts w:ascii="Times New Roman" w:eastAsia="Times New Roman" w:hAnsi="Times New Roman" w:cs="Arial"/>
          <w:b/>
          <w:sz w:val="24"/>
          <w:szCs w:val="24"/>
          <w:lang w:eastAsia="ar-SA"/>
        </w:rPr>
        <w:t>Оценка заявок и оформление окончательного решения Комиссии по закупке</w:t>
      </w:r>
    </w:p>
    <w:p w:rsidR="00AE1C90" w:rsidRDefault="003A2F0D" w:rsidP="00635EA0">
      <w:pPr>
        <w:suppressAutoHyphens/>
        <w:spacing w:after="0" w:line="240" w:lineRule="auto"/>
        <w:jc w:val="both"/>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b/>
          <w:sz w:val="24"/>
          <w:szCs w:val="24"/>
          <w:lang w:eastAsia="ar-SA"/>
        </w:rPr>
        <w:t xml:space="preserve">4.12.1. </w:t>
      </w:r>
      <w:r w:rsidR="00F746E6">
        <w:rPr>
          <w:rFonts w:ascii="Times New Roman" w:eastAsia="Times New Roman" w:hAnsi="Times New Roman" w:cs="Times New Roman"/>
          <w:b/>
          <w:sz w:val="24"/>
          <w:szCs w:val="24"/>
          <w:lang w:eastAsia="ar-SA"/>
        </w:rPr>
        <w:t>Оценка заявок</w:t>
      </w:r>
    </w:p>
    <w:p w:rsidR="003A2F0D" w:rsidRDefault="003A2F0D" w:rsidP="00EF232F">
      <w:pPr>
        <w:suppressAutoHyphens/>
        <w:overflowPunct w:val="0"/>
        <w:autoSpaceDE w:val="0"/>
        <w:spacing w:after="0" w:line="240" w:lineRule="auto"/>
        <w:ind w:firstLine="708"/>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Cs/>
          <w:sz w:val="24"/>
          <w:szCs w:val="24"/>
          <w:lang w:eastAsia="ar-SA"/>
        </w:rPr>
        <w:t>Оценка заявок осуществляется Комиссией по закупке и иными лицами (экспертами и специалистами), привлеченными Комиссией</w:t>
      </w:r>
      <w:r w:rsidRPr="003A2F0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bCs/>
          <w:sz w:val="24"/>
          <w:szCs w:val="24"/>
          <w:lang w:eastAsia="ar-SA"/>
        </w:rPr>
        <w:t>по закупке.</w:t>
      </w:r>
    </w:p>
    <w:p w:rsidR="003A2F0D" w:rsidRDefault="003A2F0D" w:rsidP="00EF232F">
      <w:pPr>
        <w:suppressAutoHyphens/>
        <w:spacing w:after="0" w:line="240" w:lineRule="auto"/>
        <w:ind w:firstLine="708"/>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В рамках оценочной стадии Комиссия по закупке оценивает и сопоставляет заявки и проводит их ранжирование по степени предпочтительности для Заказчика по следующим критериям:</w:t>
      </w:r>
    </w:p>
    <w:p w:rsidR="007E17DD" w:rsidRPr="007E17DD" w:rsidRDefault="007E17DD" w:rsidP="007E17DD">
      <w:pPr>
        <w:suppressAutoHyphens/>
        <w:spacing w:after="0" w:line="240" w:lineRule="auto"/>
        <w:jc w:val="both"/>
        <w:rPr>
          <w:rFonts w:ascii="Times New Roman" w:eastAsia="Times New Roman" w:hAnsi="Times New Roman" w:cs="Times New Roman"/>
          <w:b/>
          <w:sz w:val="24"/>
          <w:szCs w:val="24"/>
          <w:lang w:eastAsia="ar-SA"/>
        </w:rPr>
      </w:pPr>
    </w:p>
    <w:tbl>
      <w:tblPr>
        <w:tblW w:w="10075" w:type="dxa"/>
        <w:tblInd w:w="108" w:type="dxa"/>
        <w:tblLayout w:type="fixed"/>
        <w:tblLook w:val="0000" w:firstRow="0" w:lastRow="0" w:firstColumn="0" w:lastColumn="0" w:noHBand="0" w:noVBand="0"/>
      </w:tblPr>
      <w:tblGrid>
        <w:gridCol w:w="993"/>
        <w:gridCol w:w="2551"/>
        <w:gridCol w:w="6531"/>
      </w:tblGrid>
      <w:tr w:rsidR="003A2F0D" w:rsidRPr="00384CF4" w:rsidTr="00E76E82">
        <w:trPr>
          <w:trHeight w:val="390"/>
        </w:trPr>
        <w:tc>
          <w:tcPr>
            <w:tcW w:w="993" w:type="dxa"/>
            <w:tcBorders>
              <w:top w:val="single" w:sz="4" w:space="0" w:color="000000"/>
              <w:left w:val="single" w:sz="4" w:space="0" w:color="000000"/>
              <w:bottom w:val="single" w:sz="4" w:space="0" w:color="000000"/>
            </w:tcBorders>
            <w:shd w:val="clear" w:color="auto" w:fill="auto"/>
          </w:tcPr>
          <w:p w:rsidR="003A2F0D" w:rsidRPr="007E0141" w:rsidRDefault="003A2F0D" w:rsidP="003A2F0D">
            <w:pPr>
              <w:spacing w:after="0" w:line="240" w:lineRule="auto"/>
              <w:jc w:val="center"/>
              <w:rPr>
                <w:rFonts w:ascii="Times New Roman" w:eastAsia="Times New Roman" w:hAnsi="Times New Roman" w:cs="Times New Roman"/>
                <w:sz w:val="24"/>
                <w:szCs w:val="24"/>
              </w:rPr>
            </w:pPr>
            <w:r w:rsidRPr="007E0141">
              <w:rPr>
                <w:rFonts w:ascii="Times New Roman" w:eastAsia="Times New Roman" w:hAnsi="Times New Roman" w:cs="Times New Roman"/>
                <w:sz w:val="24"/>
                <w:szCs w:val="24"/>
              </w:rPr>
              <w:t>Номер</w:t>
            </w:r>
          </w:p>
          <w:p w:rsidR="003A2F0D" w:rsidRPr="007E0141" w:rsidRDefault="003A2F0D" w:rsidP="003A2F0D">
            <w:pPr>
              <w:spacing w:after="0" w:line="240" w:lineRule="auto"/>
              <w:jc w:val="center"/>
              <w:rPr>
                <w:rFonts w:ascii="Times New Roman" w:eastAsia="Times New Roman" w:hAnsi="Times New Roman" w:cs="Times New Roman"/>
                <w:sz w:val="24"/>
                <w:szCs w:val="24"/>
              </w:rPr>
            </w:pPr>
            <w:r w:rsidRPr="007E0141">
              <w:rPr>
                <w:rFonts w:ascii="Times New Roman" w:eastAsia="Times New Roman" w:hAnsi="Times New Roman" w:cs="Times New Roman"/>
                <w:sz w:val="24"/>
                <w:szCs w:val="24"/>
              </w:rPr>
              <w:t>критерия</w:t>
            </w:r>
          </w:p>
        </w:tc>
        <w:tc>
          <w:tcPr>
            <w:tcW w:w="2551" w:type="dxa"/>
            <w:tcBorders>
              <w:top w:val="single" w:sz="4" w:space="0" w:color="000000"/>
              <w:left w:val="single" w:sz="4" w:space="0" w:color="000000"/>
              <w:bottom w:val="single" w:sz="4" w:space="0" w:color="000000"/>
            </w:tcBorders>
            <w:shd w:val="clear" w:color="auto" w:fill="auto"/>
          </w:tcPr>
          <w:p w:rsidR="003A2F0D" w:rsidRPr="007E0141" w:rsidRDefault="003A2F0D" w:rsidP="00AE1C90">
            <w:pPr>
              <w:spacing w:after="0" w:line="240" w:lineRule="auto"/>
              <w:jc w:val="center"/>
              <w:rPr>
                <w:rFonts w:ascii="Times New Roman" w:eastAsia="Times New Roman" w:hAnsi="Times New Roman" w:cs="Times New Roman"/>
                <w:sz w:val="24"/>
                <w:szCs w:val="24"/>
              </w:rPr>
            </w:pPr>
            <w:r w:rsidRPr="007E0141">
              <w:rPr>
                <w:rFonts w:ascii="Times New Roman" w:eastAsia="Times New Roman" w:hAnsi="Times New Roman" w:cs="Times New Roman"/>
                <w:sz w:val="24"/>
                <w:szCs w:val="24"/>
              </w:rPr>
              <w:t>Критерии оценк</w:t>
            </w:r>
            <w:r w:rsidR="00AE1C90" w:rsidRPr="007E0141">
              <w:rPr>
                <w:rFonts w:ascii="Times New Roman" w:eastAsia="Times New Roman" w:hAnsi="Times New Roman" w:cs="Times New Roman"/>
                <w:sz w:val="24"/>
                <w:szCs w:val="24"/>
              </w:rPr>
              <w:t>и</w:t>
            </w:r>
            <w:r w:rsidRPr="007E0141">
              <w:rPr>
                <w:rFonts w:ascii="Times New Roman" w:eastAsia="Times New Roman" w:hAnsi="Times New Roman" w:cs="Times New Roman"/>
                <w:sz w:val="24"/>
                <w:szCs w:val="24"/>
              </w:rPr>
              <w:t xml:space="preserve"> заявки по запросу предложений, значимость критерия (%).</w:t>
            </w:r>
          </w:p>
        </w:tc>
        <w:tc>
          <w:tcPr>
            <w:tcW w:w="6531" w:type="dxa"/>
            <w:tcBorders>
              <w:top w:val="single" w:sz="4" w:space="0" w:color="000000"/>
              <w:left w:val="single" w:sz="4" w:space="0" w:color="000000"/>
              <w:bottom w:val="single" w:sz="4" w:space="0" w:color="000000"/>
              <w:right w:val="single" w:sz="4" w:space="0" w:color="000000"/>
            </w:tcBorders>
            <w:shd w:val="clear" w:color="auto" w:fill="auto"/>
          </w:tcPr>
          <w:p w:rsidR="003A2F0D" w:rsidRPr="007E0141" w:rsidRDefault="003A2F0D" w:rsidP="003A2F0D">
            <w:pPr>
              <w:spacing w:after="0" w:line="240" w:lineRule="auto"/>
              <w:jc w:val="center"/>
              <w:rPr>
                <w:rFonts w:ascii="Calibri" w:eastAsia="Calibri" w:hAnsi="Calibri" w:cs="Times New Roman"/>
              </w:rPr>
            </w:pPr>
            <w:r w:rsidRPr="007E0141">
              <w:rPr>
                <w:rFonts w:ascii="Times New Roman" w:eastAsia="Times New Roman" w:hAnsi="Times New Roman" w:cs="Times New Roman"/>
                <w:sz w:val="24"/>
                <w:szCs w:val="24"/>
              </w:rPr>
              <w:t>Пор</w:t>
            </w:r>
            <w:r w:rsidR="00AE1C90" w:rsidRPr="007E0141">
              <w:rPr>
                <w:rFonts w:ascii="Times New Roman" w:eastAsia="Times New Roman" w:hAnsi="Times New Roman" w:cs="Times New Roman"/>
                <w:sz w:val="24"/>
                <w:szCs w:val="24"/>
              </w:rPr>
              <w:t>ядок оценки</w:t>
            </w:r>
          </w:p>
        </w:tc>
      </w:tr>
      <w:tr w:rsidR="003A2F0D" w:rsidRPr="00384CF4" w:rsidTr="00E76E82">
        <w:trPr>
          <w:trHeight w:val="236"/>
        </w:trPr>
        <w:tc>
          <w:tcPr>
            <w:tcW w:w="993" w:type="dxa"/>
            <w:tcBorders>
              <w:top w:val="single" w:sz="4" w:space="0" w:color="000000"/>
              <w:left w:val="single" w:sz="4" w:space="0" w:color="000000"/>
              <w:bottom w:val="single" w:sz="4" w:space="0" w:color="000000"/>
            </w:tcBorders>
            <w:shd w:val="clear" w:color="auto" w:fill="auto"/>
          </w:tcPr>
          <w:p w:rsidR="003A2F0D" w:rsidRPr="007E0141" w:rsidRDefault="003A2F0D" w:rsidP="003A2F0D">
            <w:pPr>
              <w:spacing w:after="0" w:line="240" w:lineRule="auto"/>
              <w:jc w:val="both"/>
              <w:rPr>
                <w:rFonts w:ascii="Times New Roman" w:eastAsia="Times New Roman" w:hAnsi="Times New Roman" w:cs="Times New Roman"/>
                <w:sz w:val="24"/>
                <w:szCs w:val="24"/>
              </w:rPr>
            </w:pPr>
            <w:r w:rsidRPr="007E0141">
              <w:rPr>
                <w:rFonts w:ascii="Times New Roman" w:eastAsia="Times New Roman" w:hAnsi="Times New Roman" w:cs="Times New Roman"/>
                <w:sz w:val="24"/>
                <w:szCs w:val="24"/>
              </w:rPr>
              <w:t>1.</w:t>
            </w:r>
          </w:p>
        </w:tc>
        <w:tc>
          <w:tcPr>
            <w:tcW w:w="2551" w:type="dxa"/>
            <w:tcBorders>
              <w:top w:val="single" w:sz="4" w:space="0" w:color="000000"/>
              <w:left w:val="single" w:sz="4" w:space="0" w:color="000000"/>
              <w:bottom w:val="single" w:sz="4" w:space="0" w:color="000000"/>
            </w:tcBorders>
            <w:shd w:val="clear" w:color="auto" w:fill="auto"/>
          </w:tcPr>
          <w:p w:rsidR="003A2F0D" w:rsidRPr="007E0141" w:rsidRDefault="003A2F0D" w:rsidP="003A2F0D">
            <w:pPr>
              <w:spacing w:after="0" w:line="240" w:lineRule="auto"/>
              <w:jc w:val="both"/>
              <w:rPr>
                <w:rFonts w:ascii="Times New Roman" w:eastAsia="Times New Roman" w:hAnsi="Times New Roman" w:cs="Times New Roman"/>
                <w:sz w:val="24"/>
                <w:szCs w:val="24"/>
              </w:rPr>
            </w:pPr>
            <w:r w:rsidRPr="007E0141">
              <w:rPr>
                <w:rFonts w:ascii="Times New Roman" w:eastAsia="Times New Roman" w:hAnsi="Times New Roman" w:cs="Times New Roman"/>
                <w:sz w:val="24"/>
                <w:szCs w:val="24"/>
              </w:rPr>
              <w:t>Цена договора, 80%</w:t>
            </w:r>
          </w:p>
        </w:tc>
        <w:tc>
          <w:tcPr>
            <w:tcW w:w="6531" w:type="dxa"/>
            <w:tcBorders>
              <w:top w:val="single" w:sz="4" w:space="0" w:color="000000"/>
              <w:left w:val="single" w:sz="4" w:space="0" w:color="000000"/>
              <w:bottom w:val="single" w:sz="4" w:space="0" w:color="000000"/>
              <w:right w:val="single" w:sz="4" w:space="0" w:color="000000"/>
            </w:tcBorders>
            <w:shd w:val="clear" w:color="auto" w:fill="auto"/>
          </w:tcPr>
          <w:p w:rsidR="00AE1C90" w:rsidRPr="007E0141" w:rsidRDefault="00AE1C90" w:rsidP="00AE1C90">
            <w:pPr>
              <w:tabs>
                <w:tab w:val="left" w:pos="284"/>
              </w:tabs>
              <w:spacing w:after="0" w:line="240" w:lineRule="auto"/>
              <w:contextualSpacing/>
              <w:jc w:val="both"/>
              <w:rPr>
                <w:rFonts w:ascii="Times New Roman" w:eastAsia="Times New Roman" w:hAnsi="Times New Roman" w:cs="Times New Roman"/>
                <w:sz w:val="24"/>
                <w:szCs w:val="24"/>
              </w:rPr>
            </w:pPr>
            <w:r w:rsidRPr="007E0141">
              <w:rPr>
                <w:rFonts w:ascii="Times New Roman" w:eastAsia="Times New Roman" w:hAnsi="Times New Roman" w:cs="Times New Roman"/>
                <w:sz w:val="24"/>
                <w:szCs w:val="24"/>
              </w:rPr>
              <w:t xml:space="preserve">Оценка заявок по критерию «Цена договора» </w:t>
            </w:r>
            <w:r w:rsidRPr="007E0141">
              <w:rPr>
                <w:rFonts w:ascii="Times New Roman" w:eastAsia="Times New Roman" w:hAnsi="Times New Roman" w:cs="Times New Roman"/>
                <w:sz w:val="24"/>
                <w:szCs w:val="24"/>
              </w:rPr>
              <w:lastRenderedPageBreak/>
              <w:t>осуществляется на основании данных, указанных в заявке Участника.</w:t>
            </w:r>
          </w:p>
          <w:p w:rsidR="00AE1C90" w:rsidRPr="007E0141" w:rsidRDefault="00AE1C90" w:rsidP="00AE1C90">
            <w:pPr>
              <w:tabs>
                <w:tab w:val="left" w:pos="284"/>
              </w:tabs>
              <w:spacing w:after="0" w:line="240" w:lineRule="auto"/>
              <w:contextualSpacing/>
              <w:jc w:val="both"/>
              <w:rPr>
                <w:rFonts w:ascii="Times New Roman" w:eastAsia="Times New Roman" w:hAnsi="Times New Roman" w:cs="Times New Roman"/>
                <w:sz w:val="24"/>
                <w:szCs w:val="24"/>
              </w:rPr>
            </w:pPr>
            <w:r w:rsidRPr="007E0141">
              <w:rPr>
                <w:rFonts w:ascii="Times New Roman" w:eastAsia="Times New Roman" w:hAnsi="Times New Roman" w:cs="Times New Roman"/>
                <w:sz w:val="24"/>
                <w:szCs w:val="24"/>
              </w:rPr>
              <w:t>При этом заявке, содержащей самую низкую цену, присуждается 5 баллов, цену вторую по привлекательности – 4 балла, и так далее по мере уменьшения степени привлекательности.</w:t>
            </w:r>
          </w:p>
          <w:p w:rsidR="00AE1C90" w:rsidRPr="007E0141" w:rsidRDefault="00AE1C90" w:rsidP="00AE1C90">
            <w:pPr>
              <w:tabs>
                <w:tab w:val="left" w:pos="284"/>
              </w:tabs>
              <w:spacing w:after="0" w:line="240" w:lineRule="auto"/>
              <w:contextualSpacing/>
              <w:jc w:val="both"/>
              <w:rPr>
                <w:rFonts w:ascii="Times New Roman" w:eastAsia="Times New Roman" w:hAnsi="Times New Roman" w:cs="Times New Roman"/>
                <w:sz w:val="24"/>
                <w:szCs w:val="24"/>
              </w:rPr>
            </w:pPr>
            <w:r w:rsidRPr="007E0141">
              <w:rPr>
                <w:rFonts w:ascii="Times New Roman" w:eastAsia="Times New Roman" w:hAnsi="Times New Roman" w:cs="Times New Roman"/>
                <w:sz w:val="24"/>
                <w:szCs w:val="24"/>
              </w:rPr>
              <w:t>Цена договора, указанная в заявке Участника закупки, не должна превышать начальную (максимальную) цену договора, установленную Заказчиком.</w:t>
            </w:r>
          </w:p>
          <w:p w:rsidR="003A2F0D" w:rsidRPr="007E0141" w:rsidRDefault="00AE1C90" w:rsidP="00AE1C90">
            <w:pPr>
              <w:spacing w:after="0" w:line="240" w:lineRule="auto"/>
              <w:jc w:val="both"/>
              <w:rPr>
                <w:rFonts w:ascii="Times New Roman" w:eastAsia="Times New Roman" w:hAnsi="Times New Roman" w:cs="Times New Roman"/>
                <w:sz w:val="28"/>
                <w:szCs w:val="28"/>
                <w:lang w:eastAsia="ru-RU"/>
              </w:rPr>
            </w:pPr>
            <w:r w:rsidRPr="007E0141">
              <w:rPr>
                <w:rFonts w:ascii="Times New Roman" w:eastAsia="Times New Roman" w:hAnsi="Times New Roman" w:cs="Times New Roman"/>
                <w:sz w:val="24"/>
                <w:szCs w:val="24"/>
              </w:rPr>
              <w:t>В соответствии со ст. 171 НК РФ Заказчик имеет право применить налоговый вычет НДС в отношении поставляемой Продукции. Поэтому для оценки и в качестве единого базиса сравнения ценовых предложений используются цены предложений Участников запроса предложений без учёта НДС (в случае, когда Участниками запроса предложений являются организации и 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p>
        </w:tc>
      </w:tr>
      <w:tr w:rsidR="003A2F0D" w:rsidRPr="003A2F0D" w:rsidTr="00E76E82">
        <w:trPr>
          <w:trHeight w:val="370"/>
        </w:trPr>
        <w:tc>
          <w:tcPr>
            <w:tcW w:w="993" w:type="dxa"/>
            <w:tcBorders>
              <w:top w:val="single" w:sz="4" w:space="0" w:color="000000"/>
              <w:left w:val="single" w:sz="4" w:space="0" w:color="000000"/>
              <w:bottom w:val="single" w:sz="4" w:space="0" w:color="000000"/>
            </w:tcBorders>
            <w:shd w:val="clear" w:color="auto" w:fill="auto"/>
          </w:tcPr>
          <w:p w:rsidR="003A2F0D" w:rsidRPr="007E0141" w:rsidRDefault="007E0141" w:rsidP="003A2F0D">
            <w:pPr>
              <w:spacing w:after="0" w:line="240" w:lineRule="auto"/>
              <w:jc w:val="both"/>
              <w:rPr>
                <w:rFonts w:ascii="Times New Roman" w:eastAsia="Times New Roman" w:hAnsi="Times New Roman" w:cs="Times New Roman"/>
                <w:sz w:val="24"/>
                <w:szCs w:val="24"/>
              </w:rPr>
            </w:pPr>
            <w:r w:rsidRPr="007E0141">
              <w:rPr>
                <w:rFonts w:ascii="Times New Roman" w:eastAsia="Times New Roman" w:hAnsi="Times New Roman" w:cs="Times New Roman"/>
                <w:sz w:val="24"/>
                <w:szCs w:val="24"/>
              </w:rPr>
              <w:lastRenderedPageBreak/>
              <w:t>2</w:t>
            </w:r>
            <w:r w:rsidR="003A2F0D" w:rsidRPr="007E0141">
              <w:rPr>
                <w:rFonts w:ascii="Times New Roman" w:eastAsia="Times New Roman" w:hAnsi="Times New Roman" w:cs="Times New Roman"/>
                <w:sz w:val="24"/>
                <w:szCs w:val="24"/>
              </w:rPr>
              <w:t>.</w:t>
            </w:r>
          </w:p>
        </w:tc>
        <w:tc>
          <w:tcPr>
            <w:tcW w:w="2551" w:type="dxa"/>
            <w:tcBorders>
              <w:top w:val="single" w:sz="4" w:space="0" w:color="000000"/>
              <w:left w:val="single" w:sz="4" w:space="0" w:color="000000"/>
              <w:bottom w:val="single" w:sz="4" w:space="0" w:color="000000"/>
            </w:tcBorders>
            <w:shd w:val="clear" w:color="auto" w:fill="auto"/>
          </w:tcPr>
          <w:p w:rsidR="003A2F0D" w:rsidRPr="007E0141" w:rsidRDefault="003A2F0D" w:rsidP="003A2F0D">
            <w:pPr>
              <w:spacing w:after="0" w:line="240" w:lineRule="auto"/>
              <w:rPr>
                <w:rFonts w:ascii="Times New Roman" w:eastAsia="Times New Roman" w:hAnsi="Times New Roman" w:cs="Times New Roman"/>
                <w:sz w:val="24"/>
                <w:szCs w:val="24"/>
              </w:rPr>
            </w:pPr>
            <w:r w:rsidRPr="007E0141">
              <w:rPr>
                <w:rFonts w:ascii="Times New Roman" w:eastAsia="Calibri" w:hAnsi="Times New Roman" w:cs="Times New Roman"/>
                <w:sz w:val="24"/>
                <w:szCs w:val="24"/>
              </w:rPr>
              <w:t xml:space="preserve">Наличие у Участника запроса предложений материально-технических ресурсов, </w:t>
            </w:r>
            <w:r w:rsidR="007E0141" w:rsidRPr="007E0141">
              <w:rPr>
                <w:rFonts w:ascii="Times New Roman" w:eastAsia="Calibri" w:hAnsi="Times New Roman" w:cs="Times New Roman"/>
                <w:sz w:val="24"/>
                <w:szCs w:val="24"/>
              </w:rPr>
              <w:t>2</w:t>
            </w:r>
            <w:r w:rsidRPr="007E0141">
              <w:rPr>
                <w:rFonts w:ascii="Times New Roman" w:eastAsia="Calibri" w:hAnsi="Times New Roman" w:cs="Times New Roman"/>
                <w:sz w:val="24"/>
                <w:szCs w:val="24"/>
              </w:rPr>
              <w:t>0%</w:t>
            </w:r>
          </w:p>
        </w:tc>
        <w:tc>
          <w:tcPr>
            <w:tcW w:w="6531" w:type="dxa"/>
            <w:tcBorders>
              <w:top w:val="single" w:sz="4" w:space="0" w:color="000000"/>
              <w:left w:val="single" w:sz="4" w:space="0" w:color="000000"/>
              <w:bottom w:val="single" w:sz="4" w:space="0" w:color="000000"/>
              <w:right w:val="single" w:sz="4" w:space="0" w:color="000000"/>
            </w:tcBorders>
            <w:shd w:val="clear" w:color="auto" w:fill="auto"/>
          </w:tcPr>
          <w:p w:rsidR="00D3126C" w:rsidRPr="007E0141" w:rsidRDefault="00D3126C" w:rsidP="00D3126C">
            <w:pPr>
              <w:spacing w:after="0" w:line="240" w:lineRule="auto"/>
              <w:jc w:val="both"/>
              <w:rPr>
                <w:rFonts w:ascii="Times New Roman" w:eastAsia="Times New Roman" w:hAnsi="Times New Roman" w:cs="Times New Roman"/>
                <w:sz w:val="24"/>
                <w:szCs w:val="24"/>
                <w:lang w:eastAsia="ru-RU"/>
              </w:rPr>
            </w:pPr>
            <w:r w:rsidRPr="007E0141">
              <w:rPr>
                <w:rFonts w:ascii="Times New Roman" w:eastAsia="Times New Roman" w:hAnsi="Times New Roman" w:cs="Times New Roman"/>
                <w:sz w:val="24"/>
                <w:szCs w:val="24"/>
                <w:lang w:eastAsia="ru-RU"/>
              </w:rPr>
              <w:t>Оценка заявок по критерию</w:t>
            </w:r>
            <w:r w:rsidRPr="007E0141">
              <w:rPr>
                <w:rFonts w:ascii="Times New Roman" w:eastAsia="Times New Roman" w:hAnsi="Times New Roman" w:cs="Times New Roman"/>
                <w:b/>
                <w:sz w:val="24"/>
                <w:szCs w:val="24"/>
                <w:lang w:eastAsia="ru-RU"/>
              </w:rPr>
              <w:t xml:space="preserve"> </w:t>
            </w:r>
            <w:r w:rsidRPr="007E0141">
              <w:rPr>
                <w:rFonts w:ascii="Times New Roman" w:eastAsia="Times New Roman" w:hAnsi="Times New Roman" w:cs="Times New Roman"/>
                <w:sz w:val="24"/>
                <w:szCs w:val="24"/>
                <w:lang w:eastAsia="ru-RU"/>
              </w:rPr>
              <w:t>«Наличие у Участника запроса предложений материально-технических ресурсов» осуществляется путем анализа предоставленных копий договоров между Участником запроса предложений и нефтяными компаниями, а также справок от нефтяных компаний о готовности предоставить мазут топочный 100 ГОСТ 10585-2013 или нефтепродукты аналогичного или лучшего качества Участнику запроса предложений (по желанию Участника запроса предложений). В случае не предоставления указанных документов, заявке такого Участника запроса предложений будет присуждаться 0 баллов по данному критерию):</w:t>
            </w:r>
          </w:p>
          <w:p w:rsidR="007E0141" w:rsidRPr="007E0141" w:rsidRDefault="007E0141" w:rsidP="007E0141">
            <w:pPr>
              <w:spacing w:after="0" w:line="240" w:lineRule="auto"/>
              <w:jc w:val="both"/>
              <w:rPr>
                <w:rFonts w:ascii="Times New Roman" w:eastAsia="Times New Roman" w:hAnsi="Times New Roman" w:cs="Times New Roman"/>
                <w:sz w:val="24"/>
                <w:szCs w:val="24"/>
                <w:lang w:eastAsia="ru-RU"/>
              </w:rPr>
            </w:pPr>
            <w:r w:rsidRPr="007E0141">
              <w:rPr>
                <w:rFonts w:ascii="Times New Roman" w:eastAsia="Times New Roman" w:hAnsi="Times New Roman" w:cs="Times New Roman"/>
                <w:sz w:val="24"/>
                <w:szCs w:val="24"/>
                <w:lang w:eastAsia="ru-RU"/>
              </w:rPr>
              <w:t xml:space="preserve">5 баллов – Участник – нефтяная компания; </w:t>
            </w:r>
          </w:p>
          <w:p w:rsidR="007E0141" w:rsidRPr="007E0141" w:rsidRDefault="007E0141" w:rsidP="007E0141">
            <w:pPr>
              <w:spacing w:after="0" w:line="240" w:lineRule="auto"/>
              <w:jc w:val="both"/>
              <w:rPr>
                <w:rFonts w:ascii="Times New Roman" w:eastAsia="Times New Roman" w:hAnsi="Times New Roman" w:cs="Times New Roman"/>
                <w:sz w:val="24"/>
                <w:szCs w:val="24"/>
                <w:lang w:eastAsia="ru-RU"/>
              </w:rPr>
            </w:pPr>
            <w:r w:rsidRPr="007E0141">
              <w:rPr>
                <w:rFonts w:ascii="Times New Roman" w:eastAsia="Times New Roman" w:hAnsi="Times New Roman" w:cs="Times New Roman"/>
                <w:sz w:val="24"/>
                <w:szCs w:val="24"/>
                <w:lang w:eastAsia="ru-RU"/>
              </w:rPr>
              <w:t>4 балла – наличие 4 –х действующих договоров (справок) между Участником и нефтяными компаниями;</w:t>
            </w:r>
          </w:p>
          <w:p w:rsidR="007E0141" w:rsidRPr="007E0141" w:rsidRDefault="007E0141" w:rsidP="007E0141">
            <w:pPr>
              <w:spacing w:after="0" w:line="240" w:lineRule="auto"/>
              <w:jc w:val="both"/>
              <w:rPr>
                <w:rFonts w:ascii="Times New Roman" w:eastAsia="Times New Roman" w:hAnsi="Times New Roman" w:cs="Times New Roman"/>
                <w:sz w:val="24"/>
                <w:szCs w:val="24"/>
                <w:lang w:eastAsia="ru-RU"/>
              </w:rPr>
            </w:pPr>
            <w:r w:rsidRPr="007E0141">
              <w:rPr>
                <w:rFonts w:ascii="Times New Roman" w:eastAsia="Times New Roman" w:hAnsi="Times New Roman" w:cs="Times New Roman"/>
                <w:sz w:val="24"/>
                <w:szCs w:val="24"/>
                <w:lang w:eastAsia="ru-RU"/>
              </w:rPr>
              <w:t>3 балла – наличие 3 –х действующих договоров (справок) между Участником и нефтяными компаниями;</w:t>
            </w:r>
          </w:p>
          <w:p w:rsidR="007E0141" w:rsidRPr="007E0141" w:rsidRDefault="007E0141" w:rsidP="007E0141">
            <w:pPr>
              <w:spacing w:after="0" w:line="240" w:lineRule="auto"/>
              <w:jc w:val="both"/>
              <w:rPr>
                <w:rFonts w:ascii="Times New Roman" w:eastAsia="Times New Roman" w:hAnsi="Times New Roman" w:cs="Times New Roman"/>
                <w:sz w:val="24"/>
                <w:szCs w:val="24"/>
                <w:lang w:eastAsia="ru-RU"/>
              </w:rPr>
            </w:pPr>
            <w:r w:rsidRPr="007E0141">
              <w:rPr>
                <w:rFonts w:ascii="Times New Roman" w:eastAsia="Times New Roman" w:hAnsi="Times New Roman" w:cs="Times New Roman"/>
                <w:sz w:val="24"/>
                <w:szCs w:val="24"/>
                <w:lang w:eastAsia="ru-RU"/>
              </w:rPr>
              <w:t>2 балла – наличие 2 –х действующих договоров (справок) между Участником и нефтяными компаниями;</w:t>
            </w:r>
          </w:p>
          <w:p w:rsidR="007E0141" w:rsidRPr="007E0141" w:rsidRDefault="007E0141" w:rsidP="007E0141">
            <w:pPr>
              <w:spacing w:after="0" w:line="240" w:lineRule="auto"/>
              <w:jc w:val="both"/>
              <w:rPr>
                <w:rFonts w:ascii="Times New Roman" w:eastAsia="Times New Roman" w:hAnsi="Times New Roman" w:cs="Times New Roman"/>
                <w:sz w:val="24"/>
                <w:szCs w:val="24"/>
                <w:lang w:eastAsia="ru-RU"/>
              </w:rPr>
            </w:pPr>
            <w:r w:rsidRPr="007E0141">
              <w:rPr>
                <w:rFonts w:ascii="Times New Roman" w:eastAsia="Times New Roman" w:hAnsi="Times New Roman" w:cs="Times New Roman"/>
                <w:sz w:val="24"/>
                <w:szCs w:val="24"/>
                <w:lang w:eastAsia="ru-RU"/>
              </w:rPr>
              <w:t>1 балл – наличие 1 –</w:t>
            </w:r>
            <w:r w:rsidR="000F3C42">
              <w:rPr>
                <w:rFonts w:ascii="Times New Roman" w:eastAsia="Times New Roman" w:hAnsi="Times New Roman" w:cs="Times New Roman"/>
                <w:sz w:val="24"/>
                <w:szCs w:val="24"/>
                <w:lang w:eastAsia="ru-RU"/>
              </w:rPr>
              <w:t xml:space="preserve"> </w:t>
            </w:r>
            <w:r w:rsidRPr="007E0141">
              <w:rPr>
                <w:rFonts w:ascii="Times New Roman" w:eastAsia="Times New Roman" w:hAnsi="Times New Roman" w:cs="Times New Roman"/>
                <w:sz w:val="24"/>
                <w:szCs w:val="24"/>
                <w:lang w:eastAsia="ru-RU"/>
              </w:rPr>
              <w:t>го действующего договора (справки) между Участником и нефтяной компанией;</w:t>
            </w:r>
          </w:p>
          <w:p w:rsidR="003A2F0D" w:rsidRPr="007E0141" w:rsidRDefault="007E0141" w:rsidP="007E0141">
            <w:pPr>
              <w:spacing w:after="0" w:line="240" w:lineRule="auto"/>
              <w:jc w:val="both"/>
              <w:rPr>
                <w:rFonts w:ascii="Times New Roman" w:eastAsia="Times New Roman" w:hAnsi="Times New Roman" w:cs="Times New Roman"/>
                <w:sz w:val="24"/>
                <w:szCs w:val="24"/>
                <w:lang w:eastAsia="ru-RU"/>
              </w:rPr>
            </w:pPr>
            <w:r w:rsidRPr="007E0141">
              <w:rPr>
                <w:rFonts w:ascii="Times New Roman" w:eastAsia="Times New Roman" w:hAnsi="Times New Roman" w:cs="Times New Roman"/>
                <w:sz w:val="24"/>
                <w:szCs w:val="24"/>
                <w:lang w:eastAsia="ru-RU"/>
              </w:rPr>
              <w:t>0 баллов – отсутствие действующих договоров (справок) между Участником и нефтяной компанией</w:t>
            </w:r>
            <w:r w:rsidR="00D3126C" w:rsidRPr="007E0141">
              <w:rPr>
                <w:rFonts w:ascii="Times New Roman" w:eastAsia="Times New Roman" w:hAnsi="Times New Roman" w:cs="Times New Roman"/>
                <w:sz w:val="24"/>
                <w:szCs w:val="24"/>
                <w:lang w:eastAsia="ru-RU"/>
              </w:rPr>
              <w:t>.</w:t>
            </w:r>
          </w:p>
        </w:tc>
      </w:tr>
    </w:tbl>
    <w:p w:rsidR="003A2F0D" w:rsidRPr="003A2F0D" w:rsidRDefault="003A2F0D" w:rsidP="003A2F0D">
      <w:pPr>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EF232F">
      <w:pPr>
        <w:suppressAutoHyphens/>
        <w:autoSpaceDE w:val="0"/>
        <w:spacing w:after="0" w:line="240" w:lineRule="auto"/>
        <w:ind w:firstLine="708"/>
        <w:jc w:val="both"/>
        <w:rPr>
          <w:rFonts w:ascii="Times New Roman" w:eastAsia="Calibri" w:hAnsi="Times New Roman" w:cs="Times New Roman"/>
          <w:sz w:val="24"/>
          <w:szCs w:val="24"/>
          <w:lang w:eastAsia="ar-SA"/>
        </w:rPr>
      </w:pPr>
      <w:r w:rsidRPr="003A2F0D">
        <w:rPr>
          <w:rFonts w:ascii="Times New Roman" w:eastAsia="Calibri" w:hAnsi="Times New Roman" w:cs="Times New Roman"/>
          <w:sz w:val="24"/>
          <w:szCs w:val="24"/>
          <w:lang w:eastAsia="ar-SA"/>
        </w:rPr>
        <w:t>Оценка заявок осуществляется в следующем порядке:</w:t>
      </w:r>
    </w:p>
    <w:p w:rsidR="003A2F0D" w:rsidRDefault="003A2F0D" w:rsidP="003A2F0D">
      <w:pPr>
        <w:suppressAutoHyphens/>
        <w:autoSpaceDE w:val="0"/>
        <w:spacing w:after="0" w:line="240" w:lineRule="auto"/>
        <w:jc w:val="both"/>
        <w:rPr>
          <w:rFonts w:ascii="Times New Roman" w:eastAsia="Calibri" w:hAnsi="Times New Roman" w:cs="Times New Roman"/>
          <w:sz w:val="24"/>
          <w:szCs w:val="24"/>
          <w:lang w:eastAsia="ar-SA"/>
        </w:rPr>
      </w:pPr>
      <w:r w:rsidRPr="003A2F0D">
        <w:rPr>
          <w:rFonts w:ascii="Times New Roman" w:eastAsia="Calibri" w:hAnsi="Times New Roman" w:cs="Times New Roman"/>
          <w:sz w:val="24"/>
          <w:szCs w:val="24"/>
          <w:lang w:eastAsia="ar-SA"/>
        </w:rPr>
        <w:t>1) Для оценки заявок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w:t>
      </w:r>
    </w:p>
    <w:p w:rsidR="008204BA" w:rsidRDefault="00EF232F" w:rsidP="00EF232F">
      <w:pPr>
        <w:shd w:val="clear" w:color="auto" w:fill="FFFFFF" w:themeFill="background1"/>
        <w:tabs>
          <w:tab w:val="left" w:pos="709"/>
        </w:tabs>
        <w:spacing w:after="0" w:line="240" w:lineRule="auto"/>
        <w:ind w:firstLine="426"/>
        <w:jc w:val="both"/>
        <w:rPr>
          <w:rFonts w:ascii="Times New Roman" w:eastAsia="Calibri" w:hAnsi="Times New Roman" w:cs="Times New Roman"/>
          <w:sz w:val="24"/>
          <w:szCs w:val="24"/>
          <w:lang w:eastAsia="ar-SA"/>
        </w:rPr>
      </w:pPr>
      <w:r>
        <w:rPr>
          <w:rFonts w:ascii="Times New Roman" w:eastAsia="Calibri" w:hAnsi="Times New Roman" w:cs="Times New Roman"/>
          <w:sz w:val="24"/>
          <w:szCs w:val="24"/>
          <w:lang w:eastAsia="ar-SA"/>
        </w:rPr>
        <w:tab/>
      </w:r>
      <w:r w:rsidR="008204BA">
        <w:rPr>
          <w:rFonts w:ascii="Times New Roman" w:eastAsia="Calibri" w:hAnsi="Times New Roman" w:cs="Times New Roman"/>
          <w:sz w:val="24"/>
          <w:szCs w:val="24"/>
          <w:lang w:eastAsia="ar-SA"/>
        </w:rPr>
        <w:t>Совокупная значимость всех критериев должна быть равна 100%, по каждому из критериев Комиссией по закупке выставляется значение от 0 до 5 баллов, оценка критерия значимости проводится путем прямого голосования всеми членами Комиссии по закупке по мере соответствия заявки требованиям Документации о закупке.</w:t>
      </w:r>
    </w:p>
    <w:p w:rsidR="003A2F0D" w:rsidRPr="003A2F0D" w:rsidRDefault="003A2F0D" w:rsidP="008204BA">
      <w:pPr>
        <w:suppressAutoHyphens/>
        <w:autoSpaceDE w:val="0"/>
        <w:spacing w:after="0" w:line="240" w:lineRule="auto"/>
        <w:jc w:val="both"/>
        <w:rPr>
          <w:rFonts w:ascii="Times New Roman" w:eastAsia="Calibri" w:hAnsi="Times New Roman" w:cs="Times New Roman"/>
          <w:sz w:val="24"/>
          <w:szCs w:val="24"/>
          <w:lang w:eastAsia="ar-SA"/>
        </w:rPr>
      </w:pPr>
      <w:r w:rsidRPr="003A2F0D">
        <w:rPr>
          <w:rFonts w:ascii="Times New Roman" w:eastAsia="Calibri" w:hAnsi="Times New Roman" w:cs="Times New Roman"/>
          <w:sz w:val="24"/>
          <w:szCs w:val="24"/>
          <w:lang w:eastAsia="ar-SA"/>
        </w:rPr>
        <w:lastRenderedPageBreak/>
        <w:t xml:space="preserve">2) Рейтинг заявки по конкретному критерию рассчитывается как произведение коэффициента значимости на балл. </w:t>
      </w:r>
      <w:r w:rsidRPr="003A2F0D">
        <w:rPr>
          <w:rFonts w:ascii="Times New Roman" w:eastAsia="Times New Roman" w:hAnsi="Times New Roman" w:cs="Times New Roman"/>
          <w:sz w:val="24"/>
          <w:szCs w:val="24"/>
          <w:lang w:eastAsia="ar-SA"/>
        </w:rPr>
        <w:t>Дробное значение рейтинга округляется до двух десятичных знаков после запятой по математическим правилам округления.</w:t>
      </w:r>
    </w:p>
    <w:p w:rsidR="00917B72" w:rsidRPr="00917B72" w:rsidRDefault="003A2F0D" w:rsidP="00917B72">
      <w:pPr>
        <w:suppressAutoHyphens/>
        <w:autoSpaceDE w:val="0"/>
        <w:spacing w:after="0" w:line="240" w:lineRule="auto"/>
        <w:jc w:val="both"/>
        <w:rPr>
          <w:rFonts w:ascii="Times New Roman" w:eastAsia="Times New Roman" w:hAnsi="Times New Roman" w:cs="Times New Roman"/>
          <w:sz w:val="24"/>
          <w:szCs w:val="24"/>
          <w:lang w:eastAsia="ar-SA"/>
        </w:rPr>
      </w:pPr>
      <w:r w:rsidRPr="003A2F0D">
        <w:rPr>
          <w:rFonts w:ascii="Times New Roman" w:eastAsia="Calibri" w:hAnsi="Times New Roman" w:cs="Times New Roman"/>
          <w:sz w:val="24"/>
          <w:szCs w:val="24"/>
          <w:lang w:eastAsia="ar-SA"/>
        </w:rPr>
        <w:t xml:space="preserve">3) Присуждение каждой заявке </w:t>
      </w:r>
      <w:r w:rsidR="00917B72">
        <w:rPr>
          <w:rFonts w:ascii="Times New Roman" w:eastAsia="Calibri" w:hAnsi="Times New Roman" w:cs="Times New Roman"/>
          <w:sz w:val="24"/>
          <w:szCs w:val="24"/>
          <w:lang w:eastAsia="ar-SA"/>
        </w:rPr>
        <w:t>итогового места</w:t>
      </w:r>
      <w:r w:rsidRPr="003A2F0D">
        <w:rPr>
          <w:rFonts w:ascii="Times New Roman" w:eastAsia="Calibri" w:hAnsi="Times New Roman" w:cs="Times New Roman"/>
          <w:sz w:val="24"/>
          <w:szCs w:val="24"/>
          <w:lang w:eastAsia="ar-SA"/>
        </w:rPr>
        <w:t xml:space="preserve"> по мере уменьшения степени</w:t>
      </w:r>
      <w:r w:rsidR="00917B72">
        <w:rPr>
          <w:rFonts w:ascii="Times New Roman" w:eastAsia="Calibri" w:hAnsi="Times New Roman" w:cs="Times New Roman"/>
          <w:sz w:val="24"/>
          <w:szCs w:val="24"/>
          <w:lang w:eastAsia="ar-SA"/>
        </w:rPr>
        <w:t xml:space="preserve"> привлекательности предложения У</w:t>
      </w:r>
      <w:r w:rsidRPr="003A2F0D">
        <w:rPr>
          <w:rFonts w:ascii="Times New Roman" w:eastAsia="Calibri" w:hAnsi="Times New Roman" w:cs="Times New Roman"/>
          <w:sz w:val="24"/>
          <w:szCs w:val="24"/>
          <w:lang w:eastAsia="ar-SA"/>
        </w:rPr>
        <w:t xml:space="preserve">частника </w:t>
      </w:r>
      <w:r w:rsidR="00917B72">
        <w:rPr>
          <w:rFonts w:ascii="Times New Roman" w:eastAsia="Calibri" w:hAnsi="Times New Roman" w:cs="Times New Roman"/>
          <w:sz w:val="24"/>
          <w:szCs w:val="24"/>
          <w:lang w:eastAsia="ar-SA"/>
        </w:rPr>
        <w:t xml:space="preserve">запроса предложений, </w:t>
      </w:r>
      <w:r w:rsidRPr="003A2F0D">
        <w:rPr>
          <w:rFonts w:ascii="Times New Roman" w:eastAsia="Calibri" w:hAnsi="Times New Roman" w:cs="Times New Roman"/>
          <w:sz w:val="24"/>
          <w:szCs w:val="24"/>
          <w:lang w:eastAsia="ar-SA"/>
        </w:rPr>
        <w:t xml:space="preserve">производится по результатам расчета итогового рейтинга </w:t>
      </w:r>
      <w:r w:rsidR="00917B72" w:rsidRPr="00917B72">
        <w:rPr>
          <w:rFonts w:ascii="Times New Roman" w:eastAsia="Calibri" w:hAnsi="Times New Roman" w:cs="Times New Roman"/>
          <w:sz w:val="24"/>
          <w:szCs w:val="24"/>
          <w:lang w:eastAsia="ar-SA"/>
        </w:rPr>
        <w:t>Участника запроса предложений</w:t>
      </w:r>
      <w:r w:rsidRPr="003A2F0D">
        <w:rPr>
          <w:rFonts w:ascii="Times New Roman" w:eastAsia="Calibri" w:hAnsi="Times New Roman" w:cs="Times New Roman"/>
          <w:sz w:val="24"/>
          <w:szCs w:val="24"/>
          <w:lang w:eastAsia="ar-SA"/>
        </w:rPr>
        <w:t>.</w:t>
      </w:r>
      <w:r w:rsidRPr="003A2F0D">
        <w:rPr>
          <w:rFonts w:ascii="Times New Roman" w:eastAsia="Calibri" w:hAnsi="Times New Roman" w:cs="Times New Roman"/>
          <w:szCs w:val="24"/>
          <w:lang w:eastAsia="ar-SA"/>
        </w:rPr>
        <w:t xml:space="preserve"> </w:t>
      </w:r>
      <w:r w:rsidR="00917B72" w:rsidRPr="00917B72">
        <w:rPr>
          <w:rFonts w:ascii="Times New Roman" w:eastAsia="Calibri" w:hAnsi="Times New Roman" w:cs="Times New Roman"/>
          <w:sz w:val="24"/>
          <w:szCs w:val="24"/>
          <w:lang w:eastAsia="ar-SA"/>
        </w:rPr>
        <w:t>Заявке, набравшей наибольший итоговый рейтинг, присваивается 1-ое место. Заявкам, следующим в рейтинге, присваивается 2-е и 3-е место соответственно</w:t>
      </w:r>
      <w:r w:rsidRPr="003A2F0D">
        <w:rPr>
          <w:rFonts w:ascii="Times New Roman" w:eastAsia="Calibri" w:hAnsi="Times New Roman" w:cs="Times New Roman"/>
          <w:sz w:val="24"/>
          <w:szCs w:val="24"/>
          <w:lang w:eastAsia="ar-SA"/>
        </w:rPr>
        <w:t xml:space="preserve">. </w:t>
      </w:r>
      <w:r w:rsidR="00917B72" w:rsidRPr="00917B72">
        <w:rPr>
          <w:rFonts w:ascii="Times New Roman" w:eastAsia="Times New Roman" w:hAnsi="Times New Roman" w:cs="Times New Roman"/>
          <w:sz w:val="24"/>
          <w:szCs w:val="24"/>
          <w:lang w:eastAsia="ar-SA"/>
        </w:rPr>
        <w:t>Дальнейшее распределение итоговых мест заявок осуществляется в порядке убывания итогового рейтинга. В случае, если несколько заявок набрали одинаковые итоговые рейтинги, меньший порядковый номер итогового места присваивается заявке, которая поступила ранее других заявок, которые набрали такие же итоговые рейтинги.</w:t>
      </w:r>
    </w:p>
    <w:p w:rsidR="003A2F0D" w:rsidRPr="003A2F0D" w:rsidRDefault="00917B72" w:rsidP="00917B72">
      <w:pPr>
        <w:suppressAutoHyphens/>
        <w:autoSpaceDE w:val="0"/>
        <w:spacing w:after="0" w:line="240" w:lineRule="auto"/>
        <w:ind w:firstLine="708"/>
        <w:jc w:val="both"/>
        <w:rPr>
          <w:rFonts w:ascii="Times New Roman" w:eastAsia="Calibri" w:hAnsi="Times New Roman" w:cs="Times New Roman"/>
          <w:sz w:val="24"/>
          <w:szCs w:val="24"/>
          <w:lang w:eastAsia="ar-SA"/>
        </w:rPr>
      </w:pPr>
      <w:r w:rsidRPr="00917B72">
        <w:rPr>
          <w:rFonts w:ascii="Times New Roman" w:eastAsia="Times New Roman" w:hAnsi="Times New Roman" w:cs="Times New Roman"/>
          <w:sz w:val="24"/>
          <w:szCs w:val="24"/>
          <w:lang w:eastAsia="ar-SA"/>
        </w:rPr>
        <w:t>В случае внесения изменений в заявку в соответствии с п. 4.9.2. Документации дата регистрации заявки определяется по дате регистрации первоначальной заявки.</w:t>
      </w:r>
    </w:p>
    <w:p w:rsidR="003A2F0D" w:rsidRDefault="003A2F0D" w:rsidP="003A2F0D">
      <w:pPr>
        <w:suppressAutoHyphens/>
        <w:autoSpaceDE w:val="0"/>
        <w:spacing w:after="0" w:line="240" w:lineRule="auto"/>
        <w:jc w:val="both"/>
        <w:rPr>
          <w:rFonts w:ascii="Times New Roman" w:eastAsia="Times New Roman" w:hAnsi="Times New Roman" w:cs="Times New Roman"/>
          <w:sz w:val="24"/>
          <w:szCs w:val="24"/>
          <w:lang w:eastAsia="ar-SA"/>
        </w:rPr>
      </w:pPr>
      <w:r w:rsidRPr="003A2F0D">
        <w:rPr>
          <w:rFonts w:ascii="Times New Roman" w:eastAsia="Calibri" w:hAnsi="Times New Roman" w:cs="Times New Roman"/>
          <w:sz w:val="24"/>
          <w:szCs w:val="24"/>
          <w:lang w:eastAsia="ar-SA"/>
        </w:rPr>
        <w:t xml:space="preserve">4) </w:t>
      </w:r>
      <w:r w:rsidRPr="003A2F0D">
        <w:rPr>
          <w:rFonts w:ascii="Times New Roman" w:eastAsia="Times New Roman" w:hAnsi="Times New Roman" w:cs="Times New Roman"/>
          <w:sz w:val="24"/>
          <w:szCs w:val="24"/>
          <w:lang w:eastAsia="ar-SA"/>
        </w:rPr>
        <w:t>Комиссия по закупке учитывает оценки и рекомендации экспертов, однако, может принимать самостоятельные решения.</w:t>
      </w:r>
    </w:p>
    <w:p w:rsidR="00384CF4" w:rsidRPr="00384CF4" w:rsidRDefault="00384CF4" w:rsidP="005B01D4">
      <w:pPr>
        <w:tabs>
          <w:tab w:val="left" w:pos="709"/>
        </w:tabs>
        <w:spacing w:after="0"/>
        <w:jc w:val="both"/>
        <w:rPr>
          <w:rFonts w:ascii="Times New Roman" w:eastAsia="Times New Roman" w:hAnsi="Times New Roman" w:cs="Times New Roman"/>
          <w:sz w:val="24"/>
          <w:szCs w:val="24"/>
          <w:lang w:eastAsia="ar-SA"/>
        </w:rPr>
      </w:pPr>
      <w:r w:rsidRPr="00384CF4">
        <w:rPr>
          <w:rFonts w:ascii="Times New Roman" w:eastAsia="Times New Roman" w:hAnsi="Times New Roman" w:cs="Times New Roman"/>
          <w:b/>
          <w:sz w:val="24"/>
          <w:szCs w:val="24"/>
          <w:lang w:eastAsia="ar-SA"/>
        </w:rPr>
        <w:t>4.12.2.</w:t>
      </w:r>
      <w:r w:rsidRPr="00384CF4">
        <w:rPr>
          <w:rFonts w:ascii="Times New Roman" w:eastAsia="Times New Roman" w:hAnsi="Times New Roman" w:cs="Times New Roman"/>
          <w:sz w:val="24"/>
          <w:szCs w:val="24"/>
          <w:lang w:eastAsia="ar-SA"/>
        </w:rPr>
        <w:t xml:space="preserve"> </w:t>
      </w:r>
      <w:r w:rsidRPr="00384CF4">
        <w:rPr>
          <w:rFonts w:ascii="Times New Roman" w:eastAsia="Times New Roman" w:hAnsi="Times New Roman" w:cs="Times New Roman"/>
          <w:b/>
          <w:sz w:val="24"/>
          <w:szCs w:val="24"/>
          <w:lang w:eastAsia="ar-SA"/>
        </w:rPr>
        <w:t>Предоставление приоритета согласно Постановления № 925</w:t>
      </w:r>
    </w:p>
    <w:p w:rsidR="00384CF4" w:rsidRPr="00384CF4" w:rsidRDefault="00EF232F" w:rsidP="00384CF4">
      <w:pPr>
        <w:tabs>
          <w:tab w:val="left" w:pos="425"/>
          <w:tab w:val="left" w:pos="567"/>
          <w:tab w:val="left" w:pos="709"/>
        </w:tabs>
        <w:suppressAutoHyphens/>
        <w:overflowPunct w:val="0"/>
        <w:autoSpaceDE w:val="0"/>
        <w:spacing w:after="0" w:line="240" w:lineRule="auto"/>
        <w:ind w:firstLine="426"/>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ab/>
      </w:r>
      <w:r>
        <w:rPr>
          <w:rFonts w:ascii="Times New Roman" w:eastAsia="Times New Roman" w:hAnsi="Times New Roman" w:cs="Times New Roman"/>
          <w:bCs/>
          <w:sz w:val="24"/>
          <w:szCs w:val="24"/>
          <w:lang w:eastAsia="ar-SA"/>
        </w:rPr>
        <w:tab/>
      </w:r>
      <w:r w:rsidR="00384CF4" w:rsidRPr="00384CF4">
        <w:rPr>
          <w:rFonts w:ascii="Times New Roman" w:eastAsia="Times New Roman" w:hAnsi="Times New Roman" w:cs="Times New Roman"/>
          <w:bCs/>
          <w:sz w:val="24"/>
          <w:szCs w:val="24"/>
          <w:lang w:eastAsia="ar-SA"/>
        </w:rP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384CF4" w:rsidRPr="00384CF4" w:rsidRDefault="00EF232F" w:rsidP="00384CF4">
      <w:pPr>
        <w:tabs>
          <w:tab w:val="left" w:pos="425"/>
          <w:tab w:val="left" w:pos="567"/>
          <w:tab w:val="left" w:pos="709"/>
        </w:tabs>
        <w:suppressAutoHyphens/>
        <w:overflowPunct w:val="0"/>
        <w:autoSpaceDE w:val="0"/>
        <w:spacing w:after="0" w:line="240" w:lineRule="auto"/>
        <w:ind w:firstLine="426"/>
        <w:jc w:val="both"/>
        <w:rPr>
          <w:rFonts w:ascii="Times New Roman" w:eastAsia="Times New Roman" w:hAnsi="Times New Roman" w:cs="Times New Roman"/>
          <w:b/>
          <w:bCs/>
          <w:sz w:val="24"/>
          <w:szCs w:val="24"/>
          <w:lang w:eastAsia="ar-SA"/>
        </w:rPr>
      </w:pPr>
      <w:r>
        <w:rPr>
          <w:rFonts w:ascii="Times New Roman" w:eastAsia="Times New Roman" w:hAnsi="Times New Roman" w:cs="Times New Roman"/>
          <w:b/>
          <w:bCs/>
          <w:sz w:val="24"/>
          <w:szCs w:val="24"/>
          <w:lang w:eastAsia="ar-SA"/>
        </w:rPr>
        <w:tab/>
      </w:r>
      <w:r>
        <w:rPr>
          <w:rFonts w:ascii="Times New Roman" w:eastAsia="Times New Roman" w:hAnsi="Times New Roman" w:cs="Times New Roman"/>
          <w:b/>
          <w:bCs/>
          <w:sz w:val="24"/>
          <w:szCs w:val="24"/>
          <w:lang w:eastAsia="ar-SA"/>
        </w:rPr>
        <w:tab/>
      </w:r>
      <w:r w:rsidR="00384CF4" w:rsidRPr="00384CF4">
        <w:rPr>
          <w:rFonts w:ascii="Times New Roman" w:eastAsia="Times New Roman" w:hAnsi="Times New Roman" w:cs="Times New Roman"/>
          <w:b/>
          <w:bCs/>
          <w:sz w:val="24"/>
          <w:szCs w:val="24"/>
          <w:lang w:eastAsia="ar-SA"/>
        </w:rPr>
        <w:t>Приоритет не предоставляется в случаях, если:</w:t>
      </w:r>
    </w:p>
    <w:p w:rsidR="00384CF4" w:rsidRPr="00384CF4" w:rsidRDefault="00EF232F" w:rsidP="00384CF4">
      <w:pPr>
        <w:tabs>
          <w:tab w:val="left" w:pos="425"/>
          <w:tab w:val="left" w:pos="567"/>
          <w:tab w:val="left" w:pos="709"/>
        </w:tabs>
        <w:suppressAutoHyphens/>
        <w:overflowPunct w:val="0"/>
        <w:autoSpaceDE w:val="0"/>
        <w:spacing w:after="0" w:line="240" w:lineRule="auto"/>
        <w:ind w:firstLine="426"/>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ab/>
      </w:r>
      <w:r>
        <w:rPr>
          <w:rFonts w:ascii="Times New Roman" w:eastAsia="Times New Roman" w:hAnsi="Times New Roman" w:cs="Times New Roman"/>
          <w:bCs/>
          <w:sz w:val="24"/>
          <w:szCs w:val="24"/>
          <w:lang w:eastAsia="ar-SA"/>
        </w:rPr>
        <w:tab/>
      </w:r>
      <w:r w:rsidR="00384CF4" w:rsidRPr="00384CF4">
        <w:rPr>
          <w:rFonts w:ascii="Times New Roman" w:eastAsia="Times New Roman" w:hAnsi="Times New Roman" w:cs="Times New Roman"/>
          <w:bCs/>
          <w:sz w:val="24"/>
          <w:szCs w:val="24"/>
          <w:lang w:eastAsia="ar-SA"/>
        </w:rPr>
        <w:t>а) закупка признана несостоявшейся и договор заключается с единственным участником закупки;</w:t>
      </w:r>
    </w:p>
    <w:p w:rsidR="00384CF4" w:rsidRPr="00384CF4" w:rsidRDefault="00EF232F" w:rsidP="00384CF4">
      <w:pPr>
        <w:tabs>
          <w:tab w:val="left" w:pos="425"/>
          <w:tab w:val="left" w:pos="567"/>
          <w:tab w:val="left" w:pos="709"/>
        </w:tabs>
        <w:suppressAutoHyphens/>
        <w:overflowPunct w:val="0"/>
        <w:autoSpaceDE w:val="0"/>
        <w:spacing w:after="0" w:line="240" w:lineRule="auto"/>
        <w:ind w:firstLine="426"/>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ab/>
      </w:r>
      <w:r>
        <w:rPr>
          <w:rFonts w:ascii="Times New Roman" w:eastAsia="Times New Roman" w:hAnsi="Times New Roman" w:cs="Times New Roman"/>
          <w:bCs/>
          <w:sz w:val="24"/>
          <w:szCs w:val="24"/>
          <w:lang w:eastAsia="ar-SA"/>
        </w:rPr>
        <w:tab/>
      </w:r>
      <w:r w:rsidR="00384CF4" w:rsidRPr="00384CF4">
        <w:rPr>
          <w:rFonts w:ascii="Times New Roman" w:eastAsia="Times New Roman" w:hAnsi="Times New Roman" w:cs="Times New Roman"/>
          <w:bCs/>
          <w:sz w:val="24"/>
          <w:szCs w:val="24"/>
          <w:lang w:eastAsia="ar-SA"/>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384CF4" w:rsidRPr="00384CF4" w:rsidRDefault="00EF232F" w:rsidP="00384CF4">
      <w:pPr>
        <w:tabs>
          <w:tab w:val="left" w:pos="425"/>
          <w:tab w:val="left" w:pos="567"/>
          <w:tab w:val="left" w:pos="709"/>
        </w:tabs>
        <w:suppressAutoHyphens/>
        <w:overflowPunct w:val="0"/>
        <w:autoSpaceDE w:val="0"/>
        <w:spacing w:after="0" w:line="240" w:lineRule="auto"/>
        <w:ind w:firstLine="426"/>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ab/>
      </w:r>
      <w:r>
        <w:rPr>
          <w:rFonts w:ascii="Times New Roman" w:eastAsia="Times New Roman" w:hAnsi="Times New Roman" w:cs="Times New Roman"/>
          <w:bCs/>
          <w:sz w:val="24"/>
          <w:szCs w:val="24"/>
          <w:lang w:eastAsia="ar-SA"/>
        </w:rPr>
        <w:tab/>
      </w:r>
      <w:r w:rsidR="00384CF4" w:rsidRPr="00384CF4">
        <w:rPr>
          <w:rFonts w:ascii="Times New Roman" w:eastAsia="Times New Roman" w:hAnsi="Times New Roman" w:cs="Times New Roman"/>
          <w:bCs/>
          <w:sz w:val="24"/>
          <w:szCs w:val="24"/>
          <w:lang w:eastAsia="ar-SA"/>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384CF4" w:rsidRPr="00384CF4" w:rsidRDefault="00EF232F" w:rsidP="00384CF4">
      <w:pPr>
        <w:tabs>
          <w:tab w:val="left" w:pos="425"/>
          <w:tab w:val="left" w:pos="567"/>
          <w:tab w:val="left" w:pos="709"/>
        </w:tabs>
        <w:suppressAutoHyphens/>
        <w:overflowPunct w:val="0"/>
        <w:autoSpaceDE w:val="0"/>
        <w:spacing w:after="0" w:line="240" w:lineRule="auto"/>
        <w:ind w:firstLine="426"/>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ab/>
      </w:r>
      <w:r>
        <w:rPr>
          <w:rFonts w:ascii="Times New Roman" w:eastAsia="Times New Roman" w:hAnsi="Times New Roman" w:cs="Times New Roman"/>
          <w:bCs/>
          <w:sz w:val="24"/>
          <w:szCs w:val="24"/>
          <w:lang w:eastAsia="ar-SA"/>
        </w:rPr>
        <w:tab/>
      </w:r>
      <w:r w:rsidR="00384CF4" w:rsidRPr="00384CF4">
        <w:rPr>
          <w:rFonts w:ascii="Times New Roman" w:eastAsia="Times New Roman" w:hAnsi="Times New Roman" w:cs="Times New Roman"/>
          <w:bCs/>
          <w:sz w:val="24"/>
          <w:szCs w:val="24"/>
          <w:lang w:eastAsia="ar-SA"/>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384CF4" w:rsidRPr="00384CF4" w:rsidRDefault="00EF232F" w:rsidP="00384CF4">
      <w:pPr>
        <w:tabs>
          <w:tab w:val="left" w:pos="425"/>
          <w:tab w:val="left" w:pos="567"/>
          <w:tab w:val="left" w:pos="709"/>
        </w:tabs>
        <w:suppressAutoHyphens/>
        <w:overflowPunct w:val="0"/>
        <w:autoSpaceDE w:val="0"/>
        <w:spacing w:after="0" w:line="240" w:lineRule="auto"/>
        <w:ind w:firstLine="426"/>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ab/>
      </w:r>
      <w:r>
        <w:rPr>
          <w:rFonts w:ascii="Times New Roman" w:eastAsia="Times New Roman" w:hAnsi="Times New Roman" w:cs="Times New Roman"/>
          <w:bCs/>
          <w:sz w:val="24"/>
          <w:szCs w:val="24"/>
          <w:lang w:eastAsia="ar-SA"/>
        </w:rPr>
        <w:tab/>
      </w:r>
      <w:r w:rsidR="00384CF4" w:rsidRPr="00384CF4">
        <w:rPr>
          <w:rFonts w:ascii="Times New Roman" w:eastAsia="Times New Roman" w:hAnsi="Times New Roman" w:cs="Times New Roman"/>
          <w:bCs/>
          <w:sz w:val="24"/>
          <w:szCs w:val="24"/>
          <w:lang w:eastAsia="ar-SA"/>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вышеуказанных случаях, цена единицы каждого Товара, Работы, Услуги определяется как произведение начальной (максимальной) цены единицы Товара, Работы, Услуги, указанной в </w:t>
      </w:r>
      <w:r w:rsidR="00192E27">
        <w:rPr>
          <w:rFonts w:ascii="Times New Roman" w:eastAsia="Times New Roman" w:hAnsi="Times New Roman" w:cs="Times New Roman"/>
          <w:bCs/>
          <w:sz w:val="24"/>
          <w:szCs w:val="24"/>
          <w:lang w:eastAsia="ar-SA"/>
        </w:rPr>
        <w:t>Д</w:t>
      </w:r>
      <w:r w:rsidR="00F746E6">
        <w:rPr>
          <w:rFonts w:ascii="Times New Roman" w:eastAsia="Times New Roman" w:hAnsi="Times New Roman" w:cs="Times New Roman"/>
          <w:bCs/>
          <w:sz w:val="24"/>
          <w:szCs w:val="24"/>
          <w:lang w:eastAsia="ar-SA"/>
        </w:rPr>
        <w:t xml:space="preserve">окументации о закупке, </w:t>
      </w:r>
      <w:r w:rsidR="00384CF4" w:rsidRPr="00384CF4">
        <w:rPr>
          <w:rFonts w:ascii="Times New Roman" w:eastAsia="Times New Roman" w:hAnsi="Times New Roman" w:cs="Times New Roman"/>
          <w:bCs/>
          <w:sz w:val="24"/>
          <w:szCs w:val="24"/>
          <w:lang w:eastAsia="ar-SA"/>
        </w:rPr>
        <w:t xml:space="preserve">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  </w:t>
      </w:r>
    </w:p>
    <w:p w:rsidR="00384CF4" w:rsidRPr="00384CF4" w:rsidRDefault="00EF232F" w:rsidP="00384CF4">
      <w:pPr>
        <w:tabs>
          <w:tab w:val="left" w:pos="425"/>
          <w:tab w:val="left" w:pos="567"/>
          <w:tab w:val="left" w:pos="709"/>
        </w:tabs>
        <w:suppressAutoHyphens/>
        <w:overflowPunct w:val="0"/>
        <w:autoSpaceDE w:val="0"/>
        <w:spacing w:after="0" w:line="240" w:lineRule="auto"/>
        <w:ind w:firstLine="426"/>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ab/>
      </w:r>
      <w:r>
        <w:rPr>
          <w:rFonts w:ascii="Times New Roman" w:eastAsia="Times New Roman" w:hAnsi="Times New Roman" w:cs="Times New Roman"/>
          <w:bCs/>
          <w:sz w:val="24"/>
          <w:szCs w:val="24"/>
          <w:lang w:eastAsia="ar-SA"/>
        </w:rPr>
        <w:tab/>
      </w:r>
      <w:r w:rsidR="00384CF4" w:rsidRPr="00384CF4">
        <w:rPr>
          <w:rFonts w:ascii="Times New Roman" w:eastAsia="Times New Roman" w:hAnsi="Times New Roman" w:cs="Times New Roman"/>
          <w:bCs/>
          <w:sz w:val="24"/>
          <w:szCs w:val="24"/>
          <w:lang w:eastAsia="ar-SA"/>
        </w:rPr>
        <w:t xml:space="preserve">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 </w:t>
      </w:r>
    </w:p>
    <w:p w:rsidR="00384CF4" w:rsidRPr="00384CF4" w:rsidRDefault="00EF232F" w:rsidP="00384CF4">
      <w:pPr>
        <w:tabs>
          <w:tab w:val="left" w:pos="425"/>
          <w:tab w:val="left" w:pos="567"/>
          <w:tab w:val="left" w:pos="709"/>
          <w:tab w:val="left" w:pos="851"/>
        </w:tabs>
        <w:suppressAutoHyphens/>
        <w:spacing w:after="0" w:line="240" w:lineRule="auto"/>
        <w:ind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bCs/>
          <w:sz w:val="24"/>
          <w:szCs w:val="24"/>
          <w:lang w:eastAsia="ar-SA"/>
        </w:rPr>
        <w:tab/>
      </w:r>
      <w:r>
        <w:rPr>
          <w:rFonts w:ascii="Times New Roman" w:eastAsia="Times New Roman" w:hAnsi="Times New Roman" w:cs="Times New Roman"/>
          <w:bCs/>
          <w:sz w:val="24"/>
          <w:szCs w:val="24"/>
          <w:lang w:eastAsia="ar-SA"/>
        </w:rPr>
        <w:tab/>
      </w:r>
      <w:r w:rsidR="00384CF4" w:rsidRPr="00384CF4">
        <w:rPr>
          <w:rFonts w:ascii="Times New Roman" w:eastAsia="Times New Roman" w:hAnsi="Times New Roman" w:cs="Times New Roman"/>
          <w:bCs/>
          <w:sz w:val="24"/>
          <w:szCs w:val="24"/>
          <w:lang w:eastAsia="ar-SA"/>
        </w:rPr>
        <w:t xml:space="preserve">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w:t>
      </w:r>
      <w:r w:rsidR="00384CF4" w:rsidRPr="00384CF4">
        <w:rPr>
          <w:rFonts w:ascii="Times New Roman" w:eastAsia="Times New Roman" w:hAnsi="Times New Roman" w:cs="Times New Roman"/>
          <w:bCs/>
          <w:sz w:val="24"/>
          <w:szCs w:val="24"/>
          <w:lang w:eastAsia="ar-SA"/>
        </w:rPr>
        <w:lastRenderedPageBreak/>
        <w:t>участие в закупке, и такая заявка рассматривается как содержащая предложение о поставке иностранных товаров.</w:t>
      </w:r>
    </w:p>
    <w:p w:rsidR="003A2F0D" w:rsidRPr="003A2F0D" w:rsidRDefault="003A2F0D" w:rsidP="005415B0">
      <w:pPr>
        <w:tabs>
          <w:tab w:val="left" w:pos="0"/>
        </w:tabs>
        <w:suppressAutoHyphens/>
        <w:spacing w:after="0" w:line="240" w:lineRule="auto"/>
        <w:jc w:val="both"/>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b/>
          <w:sz w:val="24"/>
          <w:szCs w:val="24"/>
          <w:lang w:eastAsia="ar-SA"/>
        </w:rPr>
        <w:t>4.</w:t>
      </w:r>
      <w:r w:rsidRPr="002422A4">
        <w:rPr>
          <w:rFonts w:ascii="Times New Roman" w:eastAsia="Times New Roman" w:hAnsi="Times New Roman" w:cs="Times New Roman"/>
          <w:b/>
          <w:sz w:val="24"/>
          <w:szCs w:val="24"/>
          <w:lang w:eastAsia="ar-SA"/>
        </w:rPr>
        <w:t>12.</w:t>
      </w:r>
      <w:r w:rsidR="00EF6C98" w:rsidRPr="002422A4">
        <w:rPr>
          <w:rFonts w:ascii="Times New Roman" w:eastAsia="Times New Roman" w:hAnsi="Times New Roman" w:cs="Times New Roman"/>
          <w:b/>
          <w:sz w:val="24"/>
          <w:szCs w:val="24"/>
          <w:lang w:eastAsia="ar-SA"/>
        </w:rPr>
        <w:t>3</w:t>
      </w:r>
      <w:r w:rsidRPr="002422A4">
        <w:rPr>
          <w:rFonts w:ascii="Times New Roman" w:eastAsia="Times New Roman" w:hAnsi="Times New Roman" w:cs="Times New Roman"/>
          <w:b/>
          <w:sz w:val="24"/>
          <w:szCs w:val="24"/>
          <w:lang w:eastAsia="ar-SA"/>
        </w:rPr>
        <w:t>.</w:t>
      </w:r>
      <w:r w:rsidRPr="002422A4">
        <w:rPr>
          <w:rFonts w:ascii="Times New Roman" w:eastAsia="Times New Roman" w:hAnsi="Times New Roman" w:cs="Times New Roman"/>
          <w:sz w:val="24"/>
          <w:szCs w:val="24"/>
          <w:lang w:eastAsia="ar-SA"/>
        </w:rPr>
        <w:t xml:space="preserve"> </w:t>
      </w:r>
      <w:r w:rsidRPr="002422A4">
        <w:rPr>
          <w:rFonts w:ascii="Times New Roman" w:eastAsia="Times New Roman" w:hAnsi="Times New Roman" w:cs="Times New Roman"/>
          <w:b/>
          <w:sz w:val="24"/>
          <w:szCs w:val="24"/>
          <w:lang w:eastAsia="ar-SA"/>
        </w:rPr>
        <w:t>Оформление</w:t>
      </w:r>
      <w:r w:rsidRPr="003A2F0D">
        <w:rPr>
          <w:rFonts w:ascii="Times New Roman" w:eastAsia="Times New Roman" w:hAnsi="Times New Roman" w:cs="Times New Roman"/>
          <w:b/>
          <w:sz w:val="24"/>
          <w:szCs w:val="24"/>
          <w:lang w:eastAsia="ar-SA"/>
        </w:rPr>
        <w:t xml:space="preserve"> окончательн</w:t>
      </w:r>
      <w:r w:rsidR="00DA5B96">
        <w:rPr>
          <w:rFonts w:ascii="Times New Roman" w:eastAsia="Times New Roman" w:hAnsi="Times New Roman" w:cs="Times New Roman"/>
          <w:b/>
          <w:sz w:val="24"/>
          <w:szCs w:val="24"/>
          <w:lang w:eastAsia="ar-SA"/>
        </w:rPr>
        <w:t>ого решения Комиссии по закупке</w:t>
      </w:r>
    </w:p>
    <w:p w:rsidR="00384CF4" w:rsidRPr="00384CF4" w:rsidRDefault="00384CF4" w:rsidP="00EF232F">
      <w:pPr>
        <w:suppressAutoHyphens/>
        <w:spacing w:after="0" w:line="240" w:lineRule="auto"/>
        <w:ind w:firstLine="708"/>
        <w:jc w:val="both"/>
        <w:rPr>
          <w:rFonts w:ascii="Times New Roman" w:eastAsia="Times New Roman" w:hAnsi="Times New Roman" w:cs="Times New Roman"/>
          <w:sz w:val="24"/>
          <w:szCs w:val="24"/>
          <w:lang w:eastAsia="ar-SA"/>
        </w:rPr>
      </w:pPr>
      <w:bookmarkStart w:id="107" w:name="_Toc386464007"/>
      <w:bookmarkStart w:id="108" w:name="_Toc403634883"/>
      <w:bookmarkStart w:id="109" w:name="_Toc403725267"/>
      <w:bookmarkStart w:id="110" w:name="_Toc403725338"/>
      <w:bookmarkStart w:id="111" w:name="_Toc409595065"/>
      <w:r w:rsidRPr="00384CF4">
        <w:rPr>
          <w:rFonts w:ascii="Times New Roman" w:eastAsia="Times New Roman" w:hAnsi="Times New Roman" w:cs="Times New Roman"/>
          <w:sz w:val="24"/>
          <w:szCs w:val="24"/>
          <w:lang w:eastAsia="ar-SA"/>
        </w:rPr>
        <w:t>Комиссия по закупке в течение одного рабочего дня, следующего за днем окончания срока подачи заявок на участие в запросе предложений, вскрывает, рассматривает заявки на соответствие их требованиям, установленным в извещении и Документации о закупке, и оценивает такие заявки.</w:t>
      </w:r>
    </w:p>
    <w:p w:rsidR="00384CF4" w:rsidRPr="00384CF4" w:rsidRDefault="001F56D9" w:rsidP="00EF232F">
      <w:pPr>
        <w:suppressAutoHyphens/>
        <w:spacing w:after="0" w:line="240" w:lineRule="auto"/>
        <w:ind w:firstLine="708"/>
        <w:jc w:val="both"/>
        <w:rPr>
          <w:rFonts w:ascii="Times New Roman" w:eastAsia="Calibri" w:hAnsi="Times New Roman" w:cs="Times New Roman"/>
          <w:sz w:val="24"/>
          <w:szCs w:val="24"/>
          <w:lang w:eastAsia="ar-SA"/>
        </w:rPr>
      </w:pPr>
      <w:r w:rsidRPr="001F56D9">
        <w:rPr>
          <w:rFonts w:ascii="Times New Roman" w:eastAsia="Calibri" w:hAnsi="Times New Roman" w:cs="Times New Roman"/>
          <w:sz w:val="24"/>
          <w:szCs w:val="24"/>
          <w:lang w:eastAsia="ar-SA"/>
        </w:rPr>
        <w:t>Победителем запроса предложений (далее по тексту – Победитель) признается Участник запроса предложений, предложение которого в соответствии с критериями, указанными в Документации, наилучшим образом соответствует установленным Заказчиком требованиям к товарам, работам, услугам</w:t>
      </w:r>
      <w:r w:rsidR="00384CF4" w:rsidRPr="00384CF4">
        <w:rPr>
          <w:rFonts w:ascii="Times New Roman" w:eastAsia="Calibri" w:hAnsi="Times New Roman" w:cs="Times New Roman"/>
          <w:sz w:val="24"/>
          <w:szCs w:val="24"/>
          <w:lang w:eastAsia="ar-SA"/>
        </w:rPr>
        <w:t>.</w:t>
      </w:r>
    </w:p>
    <w:p w:rsidR="00384CF4" w:rsidRPr="00384CF4" w:rsidRDefault="00384CF4" w:rsidP="00EF232F">
      <w:pPr>
        <w:spacing w:after="0" w:line="240" w:lineRule="auto"/>
        <w:ind w:firstLine="708"/>
        <w:jc w:val="both"/>
        <w:rPr>
          <w:rFonts w:ascii="Times New Roman" w:eastAsia="Times New Roman" w:hAnsi="Times New Roman" w:cs="Times New Roman"/>
          <w:sz w:val="24"/>
          <w:szCs w:val="24"/>
          <w:lang w:eastAsia="ar-SA"/>
        </w:rPr>
      </w:pPr>
      <w:r w:rsidRPr="00384CF4">
        <w:rPr>
          <w:rFonts w:ascii="Times New Roman" w:eastAsia="Times New Roman" w:hAnsi="Times New Roman" w:cs="Times New Roman"/>
          <w:sz w:val="24"/>
          <w:szCs w:val="24"/>
          <w:lang w:eastAsia="ar-SA"/>
        </w:rPr>
        <w:t xml:space="preserve">Результаты вскрытия, рассмотрения, оценки и сопоставления заявок на участие в запросе предложений оформляются протоколом, в котором содержатся сведения о существенных условиях договора, обо всех Участниках закупки, подавших заявки, об отклоненных заявках с обоснованием причин отклонения, о принятом решении о допуске Участника закупки к участию в запросе предложений и о признании его Участником запроса предложений или об отказе в допуске Участника закупки к участию в запросе предложений с обоснованием такого решения и с указанием положений Документации, которым не соответствует Участник закупки и/или которым не соответствует заявка на участие в запросе предложений этого Участника закупки, положений такой заявки, не соответствующих требованиям Документации, о принятом на основании результатов оценки и сопоставления заявок на участие решении о присвоении заявкам на участие в запросе предложений порядковых номеров, об условиях исполнения договора, указанных в заявке Победителя и Участника запроса предложений, заявке которого присвоен второй номер. Указанный протокол подписывается всеми членами Комиссии по закупке не позднее дня, следующего после дня вскрытия, рассмотрения, оценки и сопоставления, размещается Заказчиком </w:t>
      </w:r>
      <w:r w:rsidRPr="00384CF4">
        <w:rPr>
          <w:rFonts w:ascii="Times New Roman" w:eastAsia="Times New Roman" w:hAnsi="Times New Roman" w:cs="Times New Roman"/>
          <w:bCs/>
          <w:sz w:val="24"/>
          <w:szCs w:val="24"/>
          <w:lang w:eastAsia="ar-SA"/>
        </w:rPr>
        <w:t>в единой информационной системе в сфере закупок товаров, работ, услуг</w:t>
      </w:r>
      <w:r w:rsidRPr="00384CF4">
        <w:rPr>
          <w:rFonts w:ascii="Times New Roman" w:eastAsia="Times New Roman" w:hAnsi="Times New Roman" w:cs="Times New Roman"/>
          <w:sz w:val="24"/>
          <w:szCs w:val="24"/>
          <w:lang w:eastAsia="ar-SA"/>
        </w:rPr>
        <w:t xml:space="preserve"> не позднее чем через три дня со дня подписания такого протокола.</w:t>
      </w:r>
    </w:p>
    <w:p w:rsidR="00384CF4" w:rsidRPr="00384CF4" w:rsidRDefault="003A2F0D" w:rsidP="00384CF4">
      <w:pPr>
        <w:tabs>
          <w:tab w:val="left" w:pos="90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A2F0D">
        <w:rPr>
          <w:rFonts w:ascii="Times New Roman" w:eastAsia="Times New Roman" w:hAnsi="Times New Roman" w:cs="Times New Roman"/>
          <w:b/>
          <w:sz w:val="24"/>
          <w:szCs w:val="24"/>
          <w:lang w:eastAsia="ar-SA"/>
        </w:rPr>
        <w:t>4.12</w:t>
      </w:r>
      <w:r w:rsidRPr="002422A4">
        <w:rPr>
          <w:rFonts w:ascii="Times New Roman" w:eastAsia="Times New Roman" w:hAnsi="Times New Roman" w:cs="Times New Roman"/>
          <w:b/>
          <w:sz w:val="24"/>
          <w:szCs w:val="24"/>
          <w:lang w:eastAsia="ar-SA"/>
        </w:rPr>
        <w:t>.</w:t>
      </w:r>
      <w:r w:rsidR="00EF6C98" w:rsidRPr="002422A4">
        <w:rPr>
          <w:rFonts w:ascii="Times New Roman" w:eastAsia="Times New Roman" w:hAnsi="Times New Roman" w:cs="Times New Roman"/>
          <w:b/>
          <w:sz w:val="24"/>
          <w:szCs w:val="24"/>
          <w:lang w:eastAsia="ar-SA"/>
        </w:rPr>
        <w:t>4</w:t>
      </w:r>
      <w:r w:rsidRPr="002422A4">
        <w:rPr>
          <w:rFonts w:ascii="Times New Roman" w:eastAsia="Times New Roman" w:hAnsi="Times New Roman" w:cs="Times New Roman"/>
          <w:b/>
          <w:sz w:val="24"/>
          <w:szCs w:val="24"/>
          <w:lang w:eastAsia="ar-SA"/>
        </w:rPr>
        <w:t xml:space="preserve">. </w:t>
      </w:r>
      <w:r w:rsidR="00BE5BE9" w:rsidRPr="00BE5BE9">
        <w:rPr>
          <w:rFonts w:ascii="Times New Roman" w:eastAsia="Times New Roman" w:hAnsi="Times New Roman" w:cs="Times New Roman"/>
          <w:sz w:val="24"/>
          <w:szCs w:val="24"/>
          <w:lang w:eastAsia="ar-SA"/>
        </w:rPr>
        <w:t>В случае если по запросу предложений не подана ни одна заявка на участие или подана только одна заявка, или по результатам рассмотрения соответствующей требованиям Документации не была признана ни одна заявка или была признана только одна заявка, запрос предложений признается несостоявшимся. При наличии единственного Участника запроса предложений его заявка оценивается, и в случае соответствия заявки и Участника запроса предложений требованиям Документации, с таким Участником запроса предложений Заказчик вправе (но не обязан) заключить Договор. Указанный договор будет считаться заключенным с единственным Участником закупки на условиях, предусмотренных Документацией. Извещение о закупке у единственного поставщика в ЕИС Заказчиком не размещается, при этом, информация о таком договоре в части сведений о количестве и об общей стоимости включается Заказчиком в отчет, предусмотренный пунктом 2 части 19 статьи 4 Федерального закона от 18.07.2011 № 223-ФЗ «О закупках товаров, работ, услуг отдельными видами юридических лиц». Решение Заказчика принимается Председателем Комиссии по закупке и отражается в протоколе. Данное положение применяется по каждому лоту</w:t>
      </w:r>
      <w:r w:rsidR="00384CF4" w:rsidRPr="00384CF4">
        <w:rPr>
          <w:rFonts w:ascii="Times New Roman" w:eastAsia="Times New Roman" w:hAnsi="Times New Roman" w:cs="Times New Roman"/>
          <w:sz w:val="24"/>
          <w:szCs w:val="24"/>
          <w:lang w:eastAsia="ar-SA"/>
        </w:rPr>
        <w:t>.</w:t>
      </w:r>
      <w:r w:rsidR="00384CF4" w:rsidRPr="00384CF4">
        <w:rPr>
          <w:rFonts w:ascii="Times New Roman" w:eastAsia="Times New Roman" w:hAnsi="Times New Roman" w:cs="Times New Roman"/>
          <w:sz w:val="24"/>
          <w:szCs w:val="24"/>
          <w:lang w:eastAsia="ru-RU"/>
        </w:rPr>
        <w:t xml:space="preserve"> </w:t>
      </w:r>
    </w:p>
    <w:p w:rsidR="007927D3" w:rsidRDefault="007927D3" w:rsidP="003A2F0D">
      <w:pPr>
        <w:tabs>
          <w:tab w:val="left" w:pos="567"/>
        </w:tabs>
        <w:suppressAutoHyphens/>
        <w:autoSpaceDE w:val="0"/>
        <w:spacing w:after="0" w:line="240" w:lineRule="auto"/>
        <w:ind w:firstLine="425"/>
        <w:jc w:val="both"/>
        <w:rPr>
          <w:rFonts w:ascii="Times New Roman" w:eastAsia="Times New Roman" w:hAnsi="Times New Roman" w:cs="Times New Roman"/>
          <w:sz w:val="24"/>
          <w:szCs w:val="24"/>
          <w:lang w:eastAsia="ar-SA"/>
        </w:rPr>
      </w:pPr>
    </w:p>
    <w:p w:rsidR="007927D3" w:rsidRDefault="003A2F0D" w:rsidP="007927D3">
      <w:pPr>
        <w:tabs>
          <w:tab w:val="left" w:pos="567"/>
        </w:tabs>
        <w:suppressAutoHyphens/>
        <w:spacing w:after="0" w:line="240" w:lineRule="auto"/>
        <w:jc w:val="both"/>
        <w:outlineLvl w:val="1"/>
        <w:rPr>
          <w:rFonts w:ascii="Times New Roman" w:eastAsia="Times New Roman" w:hAnsi="Times New Roman" w:cs="Times New Roman"/>
          <w:sz w:val="24"/>
          <w:szCs w:val="24"/>
          <w:lang w:eastAsia="ar-SA"/>
        </w:rPr>
      </w:pPr>
      <w:bookmarkStart w:id="112" w:name="_Toc440288214"/>
      <w:bookmarkStart w:id="113" w:name="_Toc454439812"/>
      <w:bookmarkStart w:id="114" w:name="_Toc460939607"/>
      <w:bookmarkStart w:id="115" w:name="_Toc474929132"/>
      <w:r w:rsidRPr="003A2F0D">
        <w:rPr>
          <w:rFonts w:ascii="Times New Roman" w:eastAsia="Times New Roman" w:hAnsi="Times New Roman" w:cs="Times New Roman"/>
          <w:b/>
          <w:sz w:val="24"/>
          <w:szCs w:val="24"/>
          <w:lang w:eastAsia="ar-SA"/>
        </w:rPr>
        <w:t>4.13.</w:t>
      </w:r>
      <w:r w:rsidRPr="003A2F0D">
        <w:rPr>
          <w:rFonts w:ascii="Times New Roman" w:eastAsia="Times New Roman" w:hAnsi="Times New Roman" w:cs="Times New Roman"/>
          <w:b/>
          <w:sz w:val="24"/>
          <w:szCs w:val="24"/>
          <w:lang w:eastAsia="ar-SA"/>
        </w:rPr>
        <w:tab/>
        <w:t>Заключение Договора</w:t>
      </w:r>
      <w:bookmarkEnd w:id="107"/>
      <w:bookmarkEnd w:id="108"/>
      <w:bookmarkEnd w:id="109"/>
      <w:bookmarkEnd w:id="110"/>
      <w:bookmarkEnd w:id="111"/>
      <w:bookmarkEnd w:id="112"/>
      <w:bookmarkEnd w:id="113"/>
      <w:bookmarkEnd w:id="114"/>
      <w:bookmarkEnd w:id="115"/>
    </w:p>
    <w:p w:rsidR="00384CF4" w:rsidRPr="00384CF4" w:rsidRDefault="00384CF4" w:rsidP="005B01D4">
      <w:pPr>
        <w:tabs>
          <w:tab w:val="left" w:pos="0"/>
        </w:tabs>
        <w:suppressAutoHyphens/>
        <w:spacing w:after="0" w:line="240" w:lineRule="auto"/>
        <w:jc w:val="both"/>
        <w:rPr>
          <w:rFonts w:ascii="Times New Roman" w:eastAsia="Times New Roman" w:hAnsi="Times New Roman" w:cs="Times New Roman"/>
          <w:sz w:val="24"/>
          <w:szCs w:val="24"/>
          <w:lang w:eastAsia="ar-SA"/>
        </w:rPr>
      </w:pPr>
      <w:r w:rsidRPr="00384CF4">
        <w:rPr>
          <w:rFonts w:ascii="Times New Roman" w:eastAsia="Times New Roman" w:hAnsi="Times New Roman" w:cs="Times New Roman"/>
          <w:b/>
          <w:sz w:val="24"/>
          <w:szCs w:val="24"/>
          <w:lang w:eastAsia="ar-SA"/>
        </w:rPr>
        <w:t>4.13.1.</w:t>
      </w:r>
      <w:r w:rsidRPr="00384CF4">
        <w:rPr>
          <w:rFonts w:ascii="Times New Roman" w:eastAsia="Times New Roman" w:hAnsi="Times New Roman" w:cs="Times New Roman"/>
          <w:sz w:val="24"/>
          <w:szCs w:val="24"/>
          <w:lang w:eastAsia="ar-SA"/>
        </w:rPr>
        <w:t xml:space="preserve"> Порядок заключения и исполнения Договора регулируется Гражданским кодексом Российской Федерации, иными нормативными правовыми актами Российской Федерации, локальными актами Заказчика с учетом нижеследующего.</w:t>
      </w:r>
    </w:p>
    <w:p w:rsidR="00384CF4" w:rsidRPr="00384CF4" w:rsidRDefault="00384CF4" w:rsidP="005B01D4">
      <w:pPr>
        <w:tabs>
          <w:tab w:val="left" w:pos="425"/>
          <w:tab w:val="left" w:pos="567"/>
          <w:tab w:val="left" w:pos="709"/>
          <w:tab w:val="left" w:pos="851"/>
        </w:tabs>
        <w:suppressAutoHyphens/>
        <w:spacing w:after="0" w:line="240" w:lineRule="auto"/>
        <w:jc w:val="both"/>
        <w:rPr>
          <w:rFonts w:ascii="Times New Roman" w:eastAsia="Times New Roman" w:hAnsi="Times New Roman" w:cs="Times New Roman"/>
          <w:sz w:val="24"/>
          <w:szCs w:val="24"/>
          <w:lang w:eastAsia="ru-RU"/>
        </w:rPr>
      </w:pPr>
      <w:r w:rsidRPr="00384CF4">
        <w:rPr>
          <w:rFonts w:ascii="Times New Roman" w:eastAsia="Times New Roman" w:hAnsi="Times New Roman" w:cs="Times New Roman"/>
          <w:b/>
          <w:sz w:val="24"/>
          <w:szCs w:val="24"/>
          <w:lang w:eastAsia="ar-SA"/>
        </w:rPr>
        <w:t>4.13.2.</w:t>
      </w:r>
      <w:r w:rsidRPr="00384CF4">
        <w:rPr>
          <w:rFonts w:ascii="Times New Roman" w:eastAsia="Times New Roman" w:hAnsi="Times New Roman" w:cs="Times New Roman"/>
          <w:sz w:val="24"/>
          <w:szCs w:val="24"/>
          <w:lang w:eastAsia="ar-SA"/>
        </w:rPr>
        <w:t xml:space="preserve"> В Договоре </w:t>
      </w:r>
      <w:r w:rsidRPr="00384CF4">
        <w:rPr>
          <w:rFonts w:ascii="Times New Roman" w:eastAsia="Times New Roman" w:hAnsi="Times New Roman" w:cs="Times New Roman"/>
          <w:sz w:val="24"/>
          <w:szCs w:val="24"/>
          <w:lang w:eastAsia="ru-RU"/>
        </w:rPr>
        <w:t>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rsidR="00384CF4" w:rsidRPr="00384CF4" w:rsidRDefault="00384CF4" w:rsidP="005B01D4">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384CF4">
        <w:rPr>
          <w:rFonts w:ascii="Times New Roman" w:eastAsia="Times New Roman" w:hAnsi="Times New Roman" w:cs="Times New Roman"/>
          <w:b/>
          <w:sz w:val="24"/>
          <w:szCs w:val="24"/>
          <w:lang w:eastAsia="ar-SA"/>
        </w:rPr>
        <w:t xml:space="preserve">4.13.3. </w:t>
      </w:r>
      <w:r w:rsidRPr="00384CF4">
        <w:rPr>
          <w:rFonts w:ascii="Times New Roman" w:eastAsia="Times New Roman" w:hAnsi="Times New Roman" w:cs="Times New Roman"/>
          <w:sz w:val="24"/>
          <w:szCs w:val="24"/>
          <w:lang w:eastAsia="ar-SA"/>
        </w:rPr>
        <w:t>Участник запроса предложений, признанный</w:t>
      </w:r>
      <w:r w:rsidRPr="00384CF4">
        <w:rPr>
          <w:rFonts w:ascii="Times New Roman" w:eastAsia="Times New Roman" w:hAnsi="Times New Roman" w:cs="Times New Roman"/>
          <w:b/>
          <w:sz w:val="24"/>
          <w:szCs w:val="24"/>
          <w:lang w:eastAsia="ar-SA"/>
        </w:rPr>
        <w:t xml:space="preserve"> </w:t>
      </w:r>
      <w:r w:rsidRPr="00384CF4">
        <w:rPr>
          <w:rFonts w:ascii="Times New Roman" w:eastAsia="Times New Roman" w:hAnsi="Times New Roman" w:cs="Times New Roman"/>
          <w:sz w:val="24"/>
          <w:szCs w:val="24"/>
          <w:lang w:eastAsia="ar-SA"/>
        </w:rPr>
        <w:t>Победителем, либо иное лицо,</w:t>
      </w:r>
      <w:r w:rsidRPr="00384CF4">
        <w:rPr>
          <w:rFonts w:ascii="Times New Roman" w:eastAsia="Times New Roman" w:hAnsi="Times New Roman" w:cs="Times New Roman"/>
          <w:bCs/>
          <w:sz w:val="24"/>
          <w:lang w:eastAsia="ar-SA"/>
        </w:rPr>
        <w:t xml:space="preserve"> </w:t>
      </w:r>
      <w:r w:rsidRPr="00384CF4">
        <w:rPr>
          <w:rFonts w:ascii="Times New Roman" w:eastAsia="Times New Roman" w:hAnsi="Times New Roman" w:cs="Times New Roman"/>
          <w:sz w:val="24"/>
          <w:szCs w:val="24"/>
          <w:lang w:eastAsia="ar-SA"/>
        </w:rPr>
        <w:t>с которым заключается Договор в соответствии с п. 4.12</w:t>
      </w:r>
      <w:r w:rsidRPr="002422A4">
        <w:rPr>
          <w:rFonts w:ascii="Times New Roman" w:eastAsia="Times New Roman" w:hAnsi="Times New Roman" w:cs="Times New Roman"/>
          <w:sz w:val="24"/>
          <w:szCs w:val="24"/>
          <w:lang w:eastAsia="ar-SA"/>
        </w:rPr>
        <w:t>.</w:t>
      </w:r>
      <w:r w:rsidR="00EF6C98" w:rsidRPr="002422A4">
        <w:rPr>
          <w:rFonts w:ascii="Times New Roman" w:eastAsia="Times New Roman" w:hAnsi="Times New Roman" w:cs="Times New Roman"/>
          <w:sz w:val="24"/>
          <w:szCs w:val="24"/>
          <w:lang w:eastAsia="ar-SA"/>
        </w:rPr>
        <w:t>4</w:t>
      </w:r>
      <w:r w:rsidRPr="002422A4">
        <w:rPr>
          <w:rFonts w:ascii="Times New Roman" w:eastAsia="Times New Roman" w:hAnsi="Times New Roman" w:cs="Times New Roman"/>
          <w:sz w:val="24"/>
          <w:szCs w:val="24"/>
          <w:lang w:eastAsia="ar-SA"/>
        </w:rPr>
        <w:t>.,</w:t>
      </w:r>
      <w:r w:rsidRPr="00384CF4">
        <w:rPr>
          <w:rFonts w:ascii="Times New Roman" w:eastAsia="Times New Roman" w:hAnsi="Times New Roman" w:cs="Times New Roman"/>
          <w:sz w:val="24"/>
          <w:szCs w:val="24"/>
          <w:lang w:eastAsia="ar-SA"/>
        </w:rPr>
        <w:t xml:space="preserve"> обязан заключить Договор поставки (далее - Договор), являющийся </w:t>
      </w:r>
      <w:hyperlink w:anchor="_Приложение_№_4" w:history="1">
        <w:r w:rsidRPr="00384CF4">
          <w:rPr>
            <w:rFonts w:ascii="Times New Roman" w:eastAsia="Times New Roman" w:hAnsi="Times New Roman" w:cs="Times New Roman"/>
            <w:sz w:val="24"/>
            <w:szCs w:val="24"/>
            <w:lang w:eastAsia="ar-SA"/>
          </w:rPr>
          <w:t>Приложением № 4</w:t>
        </w:r>
      </w:hyperlink>
      <w:r w:rsidRPr="00384CF4">
        <w:rPr>
          <w:rFonts w:ascii="Times New Roman" w:eastAsia="Times New Roman" w:hAnsi="Times New Roman" w:cs="Times New Roman"/>
          <w:sz w:val="24"/>
          <w:szCs w:val="24"/>
          <w:lang w:eastAsia="ar-SA"/>
        </w:rPr>
        <w:t xml:space="preserve"> Документации, с учетом существенных условий, указанных в протоколе Комиссии по закупке.</w:t>
      </w:r>
    </w:p>
    <w:p w:rsidR="00C13661" w:rsidRDefault="00384CF4" w:rsidP="005B01D4">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384CF4">
        <w:rPr>
          <w:rFonts w:ascii="Times New Roman" w:eastAsia="Times New Roman" w:hAnsi="Times New Roman" w:cs="Times New Roman"/>
          <w:b/>
          <w:sz w:val="24"/>
          <w:szCs w:val="24"/>
          <w:lang w:eastAsia="ar-SA"/>
        </w:rPr>
        <w:lastRenderedPageBreak/>
        <w:t>4.13.4.</w:t>
      </w:r>
      <w:r w:rsidRPr="00384CF4">
        <w:rPr>
          <w:rFonts w:ascii="Times New Roman" w:eastAsia="Times New Roman" w:hAnsi="Times New Roman" w:cs="Times New Roman"/>
          <w:sz w:val="24"/>
          <w:szCs w:val="24"/>
          <w:lang w:eastAsia="ar-SA"/>
        </w:rPr>
        <w:t xml:space="preserve"> Договор, являющийся </w:t>
      </w:r>
      <w:hyperlink w:anchor="_Приложение_№_4" w:history="1">
        <w:r w:rsidRPr="00384CF4">
          <w:rPr>
            <w:rFonts w:ascii="Times New Roman" w:eastAsia="Times New Roman" w:hAnsi="Times New Roman" w:cs="Times New Roman"/>
            <w:sz w:val="24"/>
            <w:szCs w:val="24"/>
            <w:lang w:eastAsia="ar-SA"/>
          </w:rPr>
          <w:t>Приложением № 4</w:t>
        </w:r>
      </w:hyperlink>
      <w:r w:rsidRPr="00384CF4">
        <w:rPr>
          <w:rFonts w:ascii="Times New Roman" w:eastAsia="Times New Roman" w:hAnsi="Times New Roman" w:cs="Times New Roman"/>
          <w:sz w:val="24"/>
          <w:szCs w:val="24"/>
          <w:lang w:eastAsia="ar-SA"/>
        </w:rPr>
        <w:t xml:space="preserve"> Документации, заключается между Заказчиком и Участником запроса предложений (согласно п. 4.13.3.) в срок не ранее чем через десять дней с даты размещения в ЕИС протокола, в котором содержатся итоги запроса предложений и не позднее чем через двадцать дней с даты размещения указанного протокола. </w:t>
      </w:r>
    </w:p>
    <w:p w:rsidR="00C13661" w:rsidRDefault="00EF232F" w:rsidP="001F1E46">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sidR="00C13661">
        <w:rPr>
          <w:rFonts w:ascii="Times New Roman" w:eastAsia="Times New Roman" w:hAnsi="Times New Roman" w:cs="Times New Roman"/>
          <w:sz w:val="24"/>
          <w:szCs w:val="24"/>
          <w:lang w:eastAsia="ar-SA"/>
        </w:rPr>
        <w:t xml:space="preserve">Заказчик не позднее 3 (Трех) рабочих дней со дня размещения в ЕИС протокола, в котором содержатся итоги закупки, направляет в адрес Участника </w:t>
      </w:r>
      <w:r w:rsidR="00675666">
        <w:rPr>
          <w:rFonts w:ascii="Times New Roman" w:eastAsia="Times New Roman" w:hAnsi="Times New Roman" w:cs="Times New Roman"/>
          <w:sz w:val="24"/>
          <w:szCs w:val="24"/>
          <w:lang w:eastAsia="ar-SA"/>
        </w:rPr>
        <w:t>запроса предложений</w:t>
      </w:r>
      <w:r w:rsidR="00C13661">
        <w:rPr>
          <w:rFonts w:ascii="Times New Roman" w:eastAsia="Times New Roman" w:hAnsi="Times New Roman" w:cs="Times New Roman"/>
          <w:sz w:val="24"/>
          <w:szCs w:val="24"/>
          <w:lang w:eastAsia="ar-SA"/>
        </w:rPr>
        <w:t xml:space="preserve"> </w:t>
      </w:r>
      <w:r w:rsidR="00F6413F" w:rsidRPr="00F6413F">
        <w:rPr>
          <w:rFonts w:ascii="Times New Roman" w:eastAsia="Times New Roman" w:hAnsi="Times New Roman" w:cs="Times New Roman"/>
          <w:sz w:val="24"/>
          <w:szCs w:val="24"/>
          <w:lang w:eastAsia="ar-SA"/>
        </w:rPr>
        <w:t>(согласно п. 4.13.3.)</w:t>
      </w:r>
      <w:r w:rsidR="00C13661" w:rsidRPr="00F6413F">
        <w:rPr>
          <w:rFonts w:ascii="Times New Roman" w:eastAsia="Times New Roman" w:hAnsi="Times New Roman" w:cs="Times New Roman"/>
          <w:sz w:val="24"/>
          <w:szCs w:val="24"/>
          <w:lang w:eastAsia="ar-SA"/>
        </w:rPr>
        <w:t xml:space="preserve">, проект Договора посредством факсимильной, электронной и иной связи, позволяющей достоверно установить, что документ исходит </w:t>
      </w:r>
      <w:r w:rsidR="00C13661">
        <w:rPr>
          <w:rFonts w:ascii="Times New Roman" w:eastAsia="Times New Roman" w:hAnsi="Times New Roman" w:cs="Times New Roman"/>
          <w:sz w:val="24"/>
          <w:szCs w:val="24"/>
          <w:lang w:eastAsia="ar-SA"/>
        </w:rPr>
        <w:t xml:space="preserve">от Заказчика. </w:t>
      </w:r>
    </w:p>
    <w:p w:rsidR="00472D95" w:rsidRDefault="00EF232F" w:rsidP="001F1E46">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sidR="00472D95">
        <w:rPr>
          <w:rFonts w:ascii="Times New Roman" w:eastAsia="Times New Roman" w:hAnsi="Times New Roman" w:cs="Times New Roman"/>
          <w:sz w:val="24"/>
          <w:szCs w:val="24"/>
          <w:lang w:eastAsia="ar-SA"/>
        </w:rPr>
        <w:t xml:space="preserve">Участник </w:t>
      </w:r>
      <w:r w:rsidR="00675666">
        <w:rPr>
          <w:rFonts w:ascii="Times New Roman" w:eastAsia="Times New Roman" w:hAnsi="Times New Roman" w:cs="Times New Roman"/>
          <w:sz w:val="24"/>
          <w:szCs w:val="24"/>
          <w:lang w:eastAsia="ar-SA"/>
        </w:rPr>
        <w:t>запроса предложений</w:t>
      </w:r>
      <w:r w:rsidR="00472D95">
        <w:rPr>
          <w:rFonts w:ascii="Times New Roman" w:eastAsia="Times New Roman" w:hAnsi="Times New Roman" w:cs="Times New Roman"/>
          <w:sz w:val="24"/>
          <w:szCs w:val="24"/>
          <w:lang w:eastAsia="ar-SA"/>
        </w:rPr>
        <w:t xml:space="preserve"> </w:t>
      </w:r>
      <w:r w:rsidR="00F6413F" w:rsidRPr="00F6413F">
        <w:rPr>
          <w:rFonts w:ascii="Times New Roman" w:eastAsia="Times New Roman" w:hAnsi="Times New Roman" w:cs="Times New Roman"/>
          <w:sz w:val="24"/>
          <w:szCs w:val="24"/>
          <w:lang w:eastAsia="ar-SA"/>
        </w:rPr>
        <w:t>(согласно п. 4.13.3.)</w:t>
      </w:r>
      <w:r w:rsidR="00472D95">
        <w:rPr>
          <w:rFonts w:ascii="Times New Roman" w:eastAsia="Times New Roman" w:hAnsi="Times New Roman" w:cs="Times New Roman"/>
          <w:sz w:val="24"/>
          <w:szCs w:val="24"/>
          <w:lang w:eastAsia="ar-SA"/>
        </w:rPr>
        <w:t xml:space="preserve"> возвращает подписанную со своей стороны и скрепленную печатью (при наличии) электронную сканированную копию проекта договора посредством факсимильной, электронной и иной связи, позволяющей достоверно установить, что документ исходит от Участника </w:t>
      </w:r>
      <w:r w:rsidR="00F6413F">
        <w:rPr>
          <w:rFonts w:ascii="Times New Roman" w:eastAsia="Times New Roman" w:hAnsi="Times New Roman" w:cs="Times New Roman"/>
          <w:sz w:val="24"/>
          <w:szCs w:val="24"/>
          <w:lang w:eastAsia="ar-SA"/>
        </w:rPr>
        <w:t xml:space="preserve">запроса </w:t>
      </w:r>
      <w:r w:rsidR="00F6413F" w:rsidRPr="00F6413F">
        <w:rPr>
          <w:rFonts w:ascii="Times New Roman" w:eastAsia="Times New Roman" w:hAnsi="Times New Roman" w:cs="Times New Roman"/>
          <w:sz w:val="24"/>
          <w:szCs w:val="24"/>
          <w:lang w:eastAsia="ar-SA"/>
        </w:rPr>
        <w:t xml:space="preserve">предложений </w:t>
      </w:r>
      <w:r w:rsidR="00F6413F" w:rsidRPr="00F6413F">
        <w:rPr>
          <w:rFonts w:ascii="Times New Roman" w:hAnsi="Times New Roman" w:cs="Times New Roman"/>
          <w:sz w:val="24"/>
          <w:szCs w:val="24"/>
        </w:rPr>
        <w:t>(согласно п. 4.13.3.)</w:t>
      </w:r>
      <w:r w:rsidR="00472D95" w:rsidRPr="00F6413F">
        <w:rPr>
          <w:rFonts w:ascii="Times New Roman" w:eastAsia="Times New Roman" w:hAnsi="Times New Roman" w:cs="Times New Roman"/>
          <w:sz w:val="24"/>
          <w:szCs w:val="24"/>
          <w:lang w:eastAsia="ar-SA"/>
        </w:rPr>
        <w:t xml:space="preserve"> не</w:t>
      </w:r>
      <w:r w:rsidR="00472D95">
        <w:rPr>
          <w:rFonts w:ascii="Times New Roman" w:eastAsia="Times New Roman" w:hAnsi="Times New Roman" w:cs="Times New Roman"/>
          <w:sz w:val="24"/>
          <w:szCs w:val="24"/>
          <w:lang w:eastAsia="ar-SA"/>
        </w:rPr>
        <w:t xml:space="preserve"> позднее 3 (Трех) рабочих дней с момента направления Заказчиком указанного проекта договора с последующей досылкой оригиналов проекта договора в 2 (Двух) экземплярах по почте.</w:t>
      </w:r>
    </w:p>
    <w:p w:rsidR="00472D95" w:rsidRDefault="00EF232F" w:rsidP="001F1E46">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sidR="00472D95">
        <w:rPr>
          <w:rFonts w:ascii="Times New Roman" w:eastAsia="Times New Roman" w:hAnsi="Times New Roman" w:cs="Times New Roman"/>
          <w:sz w:val="24"/>
          <w:szCs w:val="24"/>
          <w:lang w:eastAsia="ar-SA"/>
        </w:rPr>
        <w:t xml:space="preserve">Заказчик не позднее 3 (Трех) рабочих дней со дня получения оригиналов проекта договора направляет в адрес Участника </w:t>
      </w:r>
      <w:r w:rsidR="00F6413F">
        <w:rPr>
          <w:rFonts w:ascii="Times New Roman" w:eastAsia="Times New Roman" w:hAnsi="Times New Roman" w:cs="Times New Roman"/>
          <w:sz w:val="24"/>
          <w:szCs w:val="24"/>
          <w:lang w:eastAsia="ar-SA"/>
        </w:rPr>
        <w:t>запроса предложений</w:t>
      </w:r>
      <w:r w:rsidR="00472D95">
        <w:rPr>
          <w:rFonts w:ascii="Times New Roman" w:eastAsia="Times New Roman" w:hAnsi="Times New Roman" w:cs="Times New Roman"/>
          <w:sz w:val="24"/>
          <w:szCs w:val="24"/>
          <w:lang w:eastAsia="ar-SA"/>
        </w:rPr>
        <w:t xml:space="preserve"> </w:t>
      </w:r>
      <w:r w:rsidR="00F6413F" w:rsidRPr="00F6413F">
        <w:rPr>
          <w:rFonts w:ascii="Times New Roman" w:eastAsia="Times New Roman" w:hAnsi="Times New Roman" w:cs="Times New Roman"/>
          <w:sz w:val="24"/>
          <w:szCs w:val="24"/>
          <w:lang w:eastAsia="ar-SA"/>
        </w:rPr>
        <w:t>(согласно п. 4.13.3.)</w:t>
      </w:r>
      <w:r w:rsidR="00472D95">
        <w:rPr>
          <w:rFonts w:ascii="Times New Roman" w:eastAsia="Times New Roman" w:hAnsi="Times New Roman" w:cs="Times New Roman"/>
          <w:sz w:val="24"/>
          <w:szCs w:val="24"/>
          <w:lang w:eastAsia="ar-SA"/>
        </w:rPr>
        <w:t xml:space="preserve"> 1 (Один) экземпляр подписанного со своей стороны и скрепленного печатью Договора</w:t>
      </w:r>
      <w:r w:rsidR="00472D95">
        <w:rPr>
          <w:rFonts w:ascii="Times New Roman" w:eastAsia="Times New Roman" w:hAnsi="Times New Roman" w:cs="Times New Roman"/>
          <w:sz w:val="24"/>
          <w:szCs w:val="24"/>
          <w:lang w:eastAsia="ru-RU"/>
        </w:rPr>
        <w:t xml:space="preserve">. </w:t>
      </w:r>
    </w:p>
    <w:p w:rsidR="00384CF4" w:rsidRDefault="00384CF4" w:rsidP="005B01D4">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384CF4">
        <w:rPr>
          <w:rFonts w:ascii="Times New Roman" w:eastAsia="Times New Roman" w:hAnsi="Times New Roman" w:cs="Times New Roman"/>
          <w:b/>
          <w:sz w:val="24"/>
          <w:szCs w:val="24"/>
          <w:lang w:eastAsia="ar-SA"/>
        </w:rPr>
        <w:t xml:space="preserve">4.13.5. </w:t>
      </w:r>
      <w:r w:rsidRPr="00384CF4">
        <w:rPr>
          <w:rFonts w:ascii="Times New Roman" w:eastAsia="Times New Roman" w:hAnsi="Times New Roman" w:cs="Times New Roman"/>
          <w:sz w:val="24"/>
          <w:szCs w:val="24"/>
          <w:lang w:eastAsia="ar-SA"/>
        </w:rPr>
        <w:t>В случае если Участник запроса пре</w:t>
      </w:r>
      <w:r w:rsidR="00F6413F">
        <w:rPr>
          <w:rFonts w:ascii="Times New Roman" w:eastAsia="Times New Roman" w:hAnsi="Times New Roman" w:cs="Times New Roman"/>
          <w:sz w:val="24"/>
          <w:szCs w:val="24"/>
          <w:lang w:eastAsia="ar-SA"/>
        </w:rPr>
        <w:t xml:space="preserve">дложений (согласно п. 4.13.3.) </w:t>
      </w:r>
      <w:r w:rsidRPr="00384CF4">
        <w:rPr>
          <w:rFonts w:ascii="Times New Roman" w:eastAsia="Times New Roman" w:hAnsi="Times New Roman" w:cs="Times New Roman"/>
          <w:sz w:val="24"/>
          <w:szCs w:val="24"/>
          <w:lang w:eastAsia="ar-SA"/>
        </w:rPr>
        <w:t>не предоставил Заказчику</w:t>
      </w:r>
      <w:r w:rsidRPr="00384CF4">
        <w:rPr>
          <w:rFonts w:ascii="Times New Roman" w:eastAsia="Times New Roman" w:hAnsi="Times New Roman" w:cs="Times New Roman"/>
          <w:color w:val="FF0000"/>
          <w:sz w:val="24"/>
          <w:szCs w:val="24"/>
          <w:lang w:eastAsia="ar-SA"/>
        </w:rPr>
        <w:t xml:space="preserve"> </w:t>
      </w:r>
      <w:r w:rsidRPr="00384CF4">
        <w:rPr>
          <w:rFonts w:ascii="Times New Roman" w:eastAsia="Times New Roman" w:hAnsi="Times New Roman" w:cs="Times New Roman"/>
          <w:sz w:val="24"/>
          <w:szCs w:val="24"/>
          <w:lang w:eastAsia="ar-SA"/>
        </w:rPr>
        <w:t xml:space="preserve">в срок и в порядке, указанном в пункте 4.13.4. Документации, подписанный им Договор, являющийся </w:t>
      </w:r>
      <w:hyperlink w:anchor="_Приложение_№_4" w:history="1">
        <w:r w:rsidRPr="00384CF4">
          <w:rPr>
            <w:rFonts w:ascii="Times New Roman" w:eastAsia="Times New Roman" w:hAnsi="Times New Roman" w:cs="Times New Roman"/>
            <w:sz w:val="24"/>
            <w:szCs w:val="24"/>
            <w:lang w:eastAsia="ar-SA"/>
          </w:rPr>
          <w:t>Приложением № 4</w:t>
        </w:r>
      </w:hyperlink>
      <w:r w:rsidRPr="00384CF4">
        <w:rPr>
          <w:rFonts w:ascii="Times New Roman" w:eastAsia="Times New Roman" w:hAnsi="Times New Roman" w:cs="Times New Roman"/>
          <w:sz w:val="24"/>
          <w:szCs w:val="24"/>
          <w:lang w:eastAsia="ar-SA"/>
        </w:rPr>
        <w:t xml:space="preserve"> Документации, такой Участник запроса предложений признается Заказчиком уклонившимся от заключения Договора.</w:t>
      </w:r>
    </w:p>
    <w:p w:rsidR="00B46681" w:rsidRPr="00384CF4" w:rsidRDefault="00EF232F" w:rsidP="00384CF4">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B46681" w:rsidRPr="00B46681">
        <w:rPr>
          <w:rFonts w:ascii="Times New Roman" w:eastAsia="Times New Roman" w:hAnsi="Times New Roman" w:cs="Times New Roman"/>
          <w:sz w:val="24"/>
          <w:szCs w:val="24"/>
          <w:lang w:eastAsia="ar-SA"/>
        </w:rPr>
        <w:t>Согласно статьи 5 Федерального закона от 18</w:t>
      </w:r>
      <w:r w:rsidR="00224EE0">
        <w:rPr>
          <w:rFonts w:ascii="Times New Roman" w:eastAsia="Times New Roman" w:hAnsi="Times New Roman" w:cs="Times New Roman"/>
          <w:sz w:val="24"/>
          <w:szCs w:val="24"/>
          <w:lang w:eastAsia="ar-SA"/>
        </w:rPr>
        <w:t>.07.</w:t>
      </w:r>
      <w:r w:rsidR="00B46681" w:rsidRPr="00B46681">
        <w:rPr>
          <w:rFonts w:ascii="Times New Roman" w:eastAsia="Times New Roman" w:hAnsi="Times New Roman" w:cs="Times New Roman"/>
          <w:sz w:val="24"/>
          <w:szCs w:val="24"/>
          <w:lang w:eastAsia="ar-SA"/>
        </w:rPr>
        <w:t>2011 № 223-ФЗ «О закупках товаров, работ, услуг отдельными видами юридических лиц» Заказчик обязан направить свед</w:t>
      </w:r>
      <w:r w:rsidR="00B46681">
        <w:rPr>
          <w:rFonts w:ascii="Times New Roman" w:eastAsia="Times New Roman" w:hAnsi="Times New Roman" w:cs="Times New Roman"/>
          <w:sz w:val="24"/>
          <w:szCs w:val="24"/>
          <w:lang w:eastAsia="ar-SA"/>
        </w:rPr>
        <w:t>ения о таком Участнике запроса предложений</w:t>
      </w:r>
      <w:r w:rsidR="00B46681" w:rsidRPr="00B46681">
        <w:rPr>
          <w:rFonts w:ascii="Times New Roman" w:eastAsia="Times New Roman" w:hAnsi="Times New Roman" w:cs="Times New Roman"/>
          <w:sz w:val="24"/>
          <w:szCs w:val="24"/>
          <w:lang w:eastAsia="ar-SA"/>
        </w:rPr>
        <w:t xml:space="preserve"> для включения в реестр недобросовестных поставщиков.</w:t>
      </w:r>
    </w:p>
    <w:p w:rsidR="00384CF4" w:rsidRPr="00384CF4" w:rsidRDefault="00384CF4" w:rsidP="005B01D4">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384CF4">
        <w:rPr>
          <w:rFonts w:ascii="Times New Roman" w:eastAsia="Times New Roman" w:hAnsi="Times New Roman" w:cs="Times New Roman"/>
          <w:b/>
          <w:sz w:val="24"/>
          <w:szCs w:val="24"/>
          <w:lang w:eastAsia="ar-SA"/>
        </w:rPr>
        <w:t xml:space="preserve">4.13.6. </w:t>
      </w:r>
      <w:r w:rsidRPr="00384CF4">
        <w:rPr>
          <w:rFonts w:ascii="Times New Roman" w:eastAsia="Times New Roman" w:hAnsi="Times New Roman" w:cs="Times New Roman"/>
          <w:sz w:val="24"/>
          <w:szCs w:val="24"/>
          <w:lang w:eastAsia="ar-SA"/>
        </w:rPr>
        <w:t>В случае, если Участник запроса предложений (согласно п. 4.13.3.) признан уклонившимся от заключения договора, Заказчик вправе заключить договор с Участником запроса предложений, заявке на участие в запросе предложений которого присвоен следующий порядковый номер. Порядок направления проекта договора Участнику запроса предложений и подписание такого договора аналогичен порядку, установленному при заключении договора с Победителем закупки. При этом сроки исчисляются с момента направления Заказчиком уведомления по любым каналам связи (почта, факс, электронная почта, нарочно и др.) о выражении согласия на заключение Договора.</w:t>
      </w:r>
    </w:p>
    <w:p w:rsidR="00384CF4" w:rsidRPr="00384CF4" w:rsidRDefault="00EF232F" w:rsidP="00384CF4">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384CF4" w:rsidRPr="00384CF4">
        <w:rPr>
          <w:rFonts w:ascii="Times New Roman" w:eastAsia="Times New Roman" w:hAnsi="Times New Roman" w:cs="Times New Roman"/>
          <w:sz w:val="24"/>
          <w:szCs w:val="24"/>
          <w:lang w:eastAsia="ar-SA"/>
        </w:rPr>
        <w:t>В случае, если Победитель и Участник запроса предложений, обязанный заключить договор, признаны уклонившимися от заключения договора, закупка признается несостоявшейся.</w:t>
      </w:r>
    </w:p>
    <w:p w:rsidR="00384CF4" w:rsidRPr="00384CF4" w:rsidRDefault="00384CF4" w:rsidP="005B01D4">
      <w:pPr>
        <w:tabs>
          <w:tab w:val="left" w:pos="709"/>
        </w:tabs>
        <w:suppressAutoHyphens/>
        <w:spacing w:after="0" w:line="240" w:lineRule="auto"/>
        <w:jc w:val="both"/>
        <w:rPr>
          <w:rFonts w:ascii="Times New Roman" w:eastAsia="Times New Roman" w:hAnsi="Times New Roman" w:cs="Times New Roman"/>
          <w:sz w:val="24"/>
          <w:szCs w:val="24"/>
          <w:lang w:eastAsia="ru-RU"/>
        </w:rPr>
      </w:pPr>
      <w:r w:rsidRPr="00384CF4">
        <w:rPr>
          <w:rFonts w:ascii="Times New Roman" w:eastAsia="Times New Roman" w:hAnsi="Times New Roman" w:cs="Times New Roman"/>
          <w:b/>
          <w:sz w:val="24"/>
          <w:szCs w:val="24"/>
          <w:lang w:eastAsia="ru-RU"/>
        </w:rPr>
        <w:t>4.13.7.</w:t>
      </w:r>
      <w:r w:rsidRPr="00384CF4">
        <w:rPr>
          <w:rFonts w:ascii="Times New Roman" w:eastAsia="Times New Roman" w:hAnsi="Times New Roman" w:cs="Times New Roman"/>
          <w:sz w:val="24"/>
          <w:szCs w:val="24"/>
          <w:lang w:eastAsia="ru-RU"/>
        </w:rPr>
        <w:t xml:space="preserve"> </w:t>
      </w:r>
      <w:r w:rsidRPr="00384CF4">
        <w:rPr>
          <w:rFonts w:ascii="Times New Roman" w:eastAsia="Times New Roman" w:hAnsi="Times New Roman" w:cs="Times New Roman"/>
          <w:bCs/>
          <w:sz w:val="24"/>
          <w:szCs w:val="24"/>
          <w:lang w:eastAsia="ar-SA"/>
        </w:rPr>
        <w:t>При исполнении договора, заключенного с Участником запроса предложений, которому предоставлен приоритет в соответствии с Постановлением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384CF4" w:rsidRPr="00384CF4" w:rsidRDefault="00384CF4" w:rsidP="005B01D4">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384CF4">
        <w:rPr>
          <w:rFonts w:ascii="Times New Roman" w:eastAsia="Times New Roman" w:hAnsi="Times New Roman" w:cs="Times New Roman"/>
          <w:b/>
          <w:sz w:val="24"/>
          <w:szCs w:val="24"/>
          <w:lang w:eastAsia="ar-SA"/>
        </w:rPr>
        <w:t>4.13.8.</w:t>
      </w:r>
      <w:r w:rsidRPr="00384CF4">
        <w:rPr>
          <w:rFonts w:ascii="Times New Roman" w:eastAsia="Times New Roman" w:hAnsi="Times New Roman" w:cs="Times New Roman"/>
          <w:sz w:val="24"/>
          <w:szCs w:val="24"/>
          <w:lang w:eastAsia="ar-SA"/>
        </w:rPr>
        <w:t xml:space="preserve"> При заключении и исполнении договора не допускается изменение его условий по сравнению с указанными в протоколе, составленном по результатам закупки, и проекте договора, являющимся приложением Документации (заполнение условий, указанных в протоколе, составленном по результатам закупки, в том числе пустых строк, фраз, предусматривающих выбор одного из нескольких условий, не является изменением условий договора), кроме случаев, предусмотренных п. 4.13.9. Документации.</w:t>
      </w:r>
    </w:p>
    <w:p w:rsidR="00384CF4" w:rsidRPr="00384CF4" w:rsidRDefault="00384CF4" w:rsidP="005B01D4">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384CF4">
        <w:rPr>
          <w:rFonts w:ascii="Times New Roman" w:eastAsia="Times New Roman" w:hAnsi="Times New Roman" w:cs="Times New Roman"/>
          <w:b/>
          <w:sz w:val="24"/>
          <w:szCs w:val="24"/>
          <w:lang w:eastAsia="ar-SA"/>
        </w:rPr>
        <w:t>4.13.9.</w:t>
      </w:r>
      <w:r w:rsidRPr="00384CF4">
        <w:rPr>
          <w:rFonts w:ascii="Times New Roman" w:eastAsia="Times New Roman" w:hAnsi="Times New Roman" w:cs="Times New Roman"/>
          <w:sz w:val="24"/>
          <w:szCs w:val="24"/>
          <w:lang w:eastAsia="ar-SA"/>
        </w:rPr>
        <w:t xml:space="preserve"> При заключении договора в сроки, указанные в п. 4.13.4. Документации, между Заказчиком и </w:t>
      </w:r>
      <w:r w:rsidR="00D909D4">
        <w:rPr>
          <w:rFonts w:ascii="Times New Roman" w:eastAsia="Times New Roman" w:hAnsi="Times New Roman" w:cs="Times New Roman"/>
          <w:sz w:val="24"/>
          <w:szCs w:val="24"/>
          <w:lang w:eastAsia="ar-SA"/>
        </w:rPr>
        <w:t>Участником запроса предложений (согласно п.4.13.3)</w:t>
      </w:r>
      <w:r w:rsidRPr="00384CF4">
        <w:rPr>
          <w:rFonts w:ascii="Times New Roman" w:eastAsia="Times New Roman" w:hAnsi="Times New Roman" w:cs="Times New Roman"/>
          <w:sz w:val="24"/>
          <w:szCs w:val="24"/>
          <w:lang w:eastAsia="ar-SA"/>
        </w:rPr>
        <w:t xml:space="preserve"> по обоюдному согласию могут проводиться преддоговорные переговоры (в том числе путем составления протоколов разногласий), направленные на уточнение мелких и несущественных условий договора. Все </w:t>
      </w:r>
      <w:r w:rsidRPr="00384CF4">
        <w:rPr>
          <w:rFonts w:ascii="Times New Roman" w:eastAsia="Times New Roman" w:hAnsi="Times New Roman" w:cs="Times New Roman"/>
          <w:sz w:val="24"/>
          <w:szCs w:val="24"/>
          <w:lang w:eastAsia="ar-SA"/>
        </w:rPr>
        <w:lastRenderedPageBreak/>
        <w:t xml:space="preserve">изменения договора должны быть согласованы Заказчиком, в ином случае Заказчик вправе признать Участника запроса предложений уклонившимся от заключения договора. </w:t>
      </w:r>
    </w:p>
    <w:p w:rsidR="003A2F0D" w:rsidRPr="003A2F0D" w:rsidRDefault="003A2F0D" w:rsidP="003A2F0D">
      <w:pPr>
        <w:tabs>
          <w:tab w:val="left" w:pos="709"/>
        </w:tabs>
        <w:suppressAutoHyphens/>
        <w:spacing w:after="0" w:line="240" w:lineRule="auto"/>
        <w:ind w:firstLine="426"/>
        <w:jc w:val="both"/>
        <w:rPr>
          <w:rFonts w:ascii="Times New Roman" w:eastAsia="Calibri" w:hAnsi="Times New Roman" w:cs="Times New Roman"/>
          <w:b/>
          <w:lang w:eastAsia="ar-SA"/>
        </w:rPr>
      </w:pPr>
    </w:p>
    <w:p w:rsidR="003A2F0D" w:rsidRPr="003A2F0D" w:rsidRDefault="003A2F0D" w:rsidP="004A6657">
      <w:pPr>
        <w:suppressAutoHyphens/>
        <w:spacing w:after="0" w:line="240" w:lineRule="auto"/>
        <w:jc w:val="both"/>
        <w:outlineLvl w:val="1"/>
        <w:rPr>
          <w:rFonts w:ascii="Times New Roman" w:eastAsia="Times New Roman" w:hAnsi="Times New Roman" w:cs="Times New Roman"/>
          <w:b/>
          <w:sz w:val="24"/>
          <w:szCs w:val="24"/>
          <w:lang w:eastAsia="ar-SA"/>
        </w:rPr>
      </w:pPr>
      <w:bookmarkStart w:id="116" w:name="_Toc386464008"/>
      <w:bookmarkStart w:id="117" w:name="_Toc403634884"/>
      <w:bookmarkStart w:id="118" w:name="_Toc403725268"/>
      <w:bookmarkStart w:id="119" w:name="_Toc403725339"/>
      <w:bookmarkStart w:id="120" w:name="_Toc409595066"/>
      <w:bookmarkStart w:id="121" w:name="_Toc440288215"/>
      <w:bookmarkStart w:id="122" w:name="_Toc454439813"/>
      <w:bookmarkStart w:id="123" w:name="_Toc460939608"/>
      <w:bookmarkStart w:id="124" w:name="_Toc474929134"/>
      <w:r w:rsidRPr="003A2F0D">
        <w:rPr>
          <w:rFonts w:ascii="Times New Roman" w:eastAsia="Times New Roman" w:hAnsi="Times New Roman" w:cs="Times New Roman"/>
          <w:b/>
          <w:sz w:val="24"/>
          <w:szCs w:val="24"/>
          <w:lang w:eastAsia="ar-SA"/>
        </w:rPr>
        <w:t>4.14.</w:t>
      </w:r>
      <w:r w:rsidRPr="003A2F0D">
        <w:rPr>
          <w:rFonts w:ascii="Times New Roman" w:eastAsia="Times New Roman" w:hAnsi="Times New Roman" w:cs="Times New Roman"/>
          <w:b/>
          <w:sz w:val="24"/>
          <w:szCs w:val="24"/>
          <w:lang w:eastAsia="ar-SA"/>
        </w:rPr>
        <w:tab/>
      </w:r>
      <w:bookmarkStart w:id="125" w:name="_Toc386464009"/>
      <w:bookmarkStart w:id="126" w:name="_Toc403634885"/>
      <w:bookmarkStart w:id="127" w:name="_Toc403725269"/>
      <w:bookmarkStart w:id="128" w:name="_Toc403725340"/>
      <w:bookmarkStart w:id="129" w:name="_Toc409595067"/>
      <w:bookmarkEnd w:id="116"/>
      <w:bookmarkEnd w:id="117"/>
      <w:bookmarkEnd w:id="118"/>
      <w:bookmarkEnd w:id="119"/>
      <w:bookmarkEnd w:id="120"/>
      <w:r w:rsidR="00447A61" w:rsidRPr="00447A61">
        <w:rPr>
          <w:rFonts w:ascii="Times New Roman" w:eastAsia="Times New Roman" w:hAnsi="Times New Roman" w:cs="Times New Roman"/>
          <w:b/>
          <w:sz w:val="24"/>
          <w:szCs w:val="24"/>
          <w:lang w:eastAsia="ar-SA"/>
        </w:rPr>
        <w:t>Обеспечение заявки, исполнения договора</w:t>
      </w:r>
      <w:bookmarkEnd w:id="121"/>
      <w:bookmarkEnd w:id="122"/>
      <w:bookmarkEnd w:id="123"/>
      <w:bookmarkEnd w:id="124"/>
      <w:bookmarkEnd w:id="125"/>
      <w:bookmarkEnd w:id="126"/>
      <w:bookmarkEnd w:id="127"/>
      <w:bookmarkEnd w:id="128"/>
      <w:bookmarkEnd w:id="129"/>
    </w:p>
    <w:p w:rsidR="003A2F0D" w:rsidRDefault="003A2F0D" w:rsidP="00EF232F">
      <w:pPr>
        <w:spacing w:after="0" w:line="240" w:lineRule="auto"/>
        <w:ind w:firstLine="708"/>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Cs/>
          <w:sz w:val="24"/>
          <w:szCs w:val="24"/>
          <w:lang w:eastAsia="ar-SA"/>
        </w:rPr>
        <w:t>Заказчиком в рамках Документации не устанавливается требование обеспечения заявки</w:t>
      </w:r>
      <w:r w:rsidR="00157A29">
        <w:rPr>
          <w:rFonts w:ascii="Times New Roman" w:eastAsia="Times New Roman" w:hAnsi="Times New Roman" w:cs="Times New Roman"/>
          <w:bCs/>
          <w:sz w:val="24"/>
          <w:szCs w:val="24"/>
          <w:lang w:eastAsia="ar-SA"/>
        </w:rPr>
        <w:t xml:space="preserve"> на участие </w:t>
      </w:r>
      <w:r w:rsidRPr="003A2F0D">
        <w:rPr>
          <w:rFonts w:ascii="Times New Roman" w:eastAsia="Times New Roman" w:hAnsi="Times New Roman" w:cs="Times New Roman"/>
          <w:bCs/>
          <w:sz w:val="24"/>
          <w:szCs w:val="24"/>
          <w:lang w:eastAsia="ar-SA"/>
        </w:rPr>
        <w:t>и исполнения Договора, заключаемого по результатам проведения запроса предложений.</w:t>
      </w:r>
      <w:r w:rsidRPr="003A2F0D">
        <w:rPr>
          <w:rFonts w:ascii="Times New Roman" w:eastAsia="Times New Roman" w:hAnsi="Times New Roman" w:cs="Times New Roman"/>
          <w:sz w:val="24"/>
          <w:szCs w:val="24"/>
          <w:lang w:eastAsia="ar-SA"/>
        </w:rPr>
        <w:t xml:space="preserve"> </w:t>
      </w:r>
    </w:p>
    <w:p w:rsidR="00DA5B96" w:rsidRPr="00910D7F" w:rsidRDefault="00DA5B96" w:rsidP="00DA5B96">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130" w:name="_Toc386464010"/>
      <w:bookmarkStart w:id="131" w:name="_Toc403634886"/>
      <w:bookmarkStart w:id="132" w:name="_Toc403725270"/>
      <w:bookmarkStart w:id="133" w:name="_Toc403725341"/>
      <w:bookmarkStart w:id="134" w:name="_Toc409595068"/>
      <w:bookmarkStart w:id="135" w:name="_Toc440288216"/>
      <w:bookmarkStart w:id="136" w:name="_Toc454439814"/>
      <w:bookmarkStart w:id="137" w:name="_Toc460939609"/>
      <w:bookmarkStart w:id="138" w:name="_Toc474929135"/>
      <w:r w:rsidRPr="001F1E46">
        <w:rPr>
          <w:rFonts w:ascii="Times New Roman" w:eastAsia="Times New Roman" w:hAnsi="Times New Roman" w:cs="Times New Roman"/>
          <w:b/>
          <w:spacing w:val="1"/>
          <w:sz w:val="24"/>
          <w:szCs w:val="24"/>
          <w:lang w:eastAsia="ar-SA"/>
        </w:rPr>
        <w:t>4.1</w:t>
      </w:r>
      <w:r>
        <w:rPr>
          <w:rFonts w:ascii="Times New Roman" w:eastAsia="Times New Roman" w:hAnsi="Times New Roman" w:cs="Times New Roman"/>
          <w:b/>
          <w:spacing w:val="1"/>
          <w:sz w:val="24"/>
          <w:szCs w:val="24"/>
          <w:lang w:eastAsia="ar-SA"/>
        </w:rPr>
        <w:t>5</w:t>
      </w:r>
      <w:r w:rsidRPr="001F1E46">
        <w:rPr>
          <w:rFonts w:ascii="Times New Roman" w:eastAsia="Times New Roman" w:hAnsi="Times New Roman" w:cs="Times New Roman"/>
          <w:b/>
          <w:spacing w:val="1"/>
          <w:sz w:val="24"/>
          <w:szCs w:val="24"/>
          <w:lang w:eastAsia="ar-SA"/>
        </w:rPr>
        <w:t xml:space="preserve">. </w:t>
      </w:r>
      <w:r w:rsidRPr="00910D7F">
        <w:rPr>
          <w:rFonts w:ascii="Times New Roman" w:eastAsia="Times New Roman" w:hAnsi="Times New Roman" w:cs="Times New Roman"/>
          <w:b/>
          <w:bCs/>
          <w:sz w:val="24"/>
          <w:szCs w:val="26"/>
          <w:lang w:eastAsia="ar-SA"/>
        </w:rPr>
        <w:t xml:space="preserve">Переторжка </w:t>
      </w:r>
    </w:p>
    <w:p w:rsidR="00DA5B96" w:rsidRDefault="00DA5B96" w:rsidP="00DA5B96">
      <w:pPr>
        <w:tabs>
          <w:tab w:val="left" w:pos="425"/>
          <w:tab w:val="left" w:pos="567"/>
          <w:tab w:val="left" w:pos="709"/>
        </w:tabs>
        <w:suppressAutoHyphens/>
        <w:spacing w:after="0" w:line="240" w:lineRule="auto"/>
        <w:ind w:firstLine="567"/>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ab/>
      </w:r>
      <w:r w:rsidRPr="00910D7F">
        <w:rPr>
          <w:rFonts w:ascii="Times New Roman" w:eastAsia="Times New Roman" w:hAnsi="Times New Roman" w:cs="Times New Roman"/>
          <w:bCs/>
          <w:sz w:val="24"/>
          <w:szCs w:val="24"/>
          <w:lang w:eastAsia="ar-SA"/>
        </w:rPr>
        <w:t xml:space="preserve">Заказчиком в рамках Документации переторжка </w:t>
      </w:r>
      <w:r w:rsidRPr="00910D7F">
        <w:rPr>
          <w:rFonts w:ascii="Times New Roman" w:eastAsia="Times New Roman" w:hAnsi="Times New Roman" w:cs="Times New Roman"/>
          <w:sz w:val="24"/>
          <w:szCs w:val="24"/>
          <w:lang w:eastAsia="ar-SA"/>
        </w:rPr>
        <w:t>не</w:t>
      </w:r>
      <w:r w:rsidRPr="00910D7F">
        <w:rPr>
          <w:rFonts w:ascii="Times New Roman" w:eastAsia="Times New Roman" w:hAnsi="Times New Roman" w:cs="Times New Roman"/>
          <w:bCs/>
          <w:sz w:val="24"/>
          <w:szCs w:val="24"/>
          <w:lang w:eastAsia="ar-SA"/>
        </w:rPr>
        <w:t xml:space="preserve"> предусмотрена.</w:t>
      </w:r>
    </w:p>
    <w:p w:rsidR="00DA5B96" w:rsidRDefault="00DA5B96" w:rsidP="00DA5B96">
      <w:pPr>
        <w:tabs>
          <w:tab w:val="left" w:pos="425"/>
          <w:tab w:val="left" w:pos="567"/>
          <w:tab w:val="left" w:pos="709"/>
        </w:tabs>
        <w:suppressAutoHyphens/>
        <w:spacing w:after="0" w:line="240" w:lineRule="auto"/>
        <w:ind w:firstLine="567"/>
        <w:jc w:val="both"/>
        <w:rPr>
          <w:rFonts w:ascii="Times New Roman" w:eastAsia="Times New Roman" w:hAnsi="Times New Roman" w:cs="Times New Roman"/>
          <w:bCs/>
          <w:sz w:val="24"/>
          <w:szCs w:val="24"/>
          <w:lang w:eastAsia="ar-SA"/>
        </w:rPr>
      </w:pPr>
    </w:p>
    <w:p w:rsidR="003A2F0D" w:rsidRPr="003A2F0D" w:rsidRDefault="003A2F0D" w:rsidP="003A2F0D">
      <w:pPr>
        <w:suppressAutoHyphens/>
        <w:spacing w:after="0" w:line="240" w:lineRule="auto"/>
        <w:outlineLvl w:val="1"/>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4.1</w:t>
      </w:r>
      <w:r w:rsidR="00DA5B96">
        <w:rPr>
          <w:rFonts w:ascii="Times New Roman" w:eastAsia="Times New Roman" w:hAnsi="Times New Roman" w:cs="Times New Roman"/>
          <w:b/>
          <w:sz w:val="24"/>
          <w:szCs w:val="24"/>
          <w:lang w:eastAsia="ar-SA"/>
        </w:rPr>
        <w:t>6</w:t>
      </w:r>
      <w:r w:rsidRPr="003A2F0D">
        <w:rPr>
          <w:rFonts w:ascii="Times New Roman" w:eastAsia="Times New Roman" w:hAnsi="Times New Roman" w:cs="Times New Roman"/>
          <w:b/>
          <w:sz w:val="24"/>
          <w:szCs w:val="24"/>
          <w:lang w:eastAsia="ar-SA"/>
        </w:rPr>
        <w:t>. П</w:t>
      </w:r>
      <w:r w:rsidRPr="003A2F0D">
        <w:rPr>
          <w:rFonts w:ascii="Times New Roman" w:eastAsia="Times New Roman" w:hAnsi="Times New Roman" w:cs="Times New Roman"/>
          <w:b/>
          <w:spacing w:val="1"/>
          <w:sz w:val="24"/>
          <w:szCs w:val="24"/>
          <w:lang w:eastAsia="ar-SA"/>
        </w:rPr>
        <w:t>р</w:t>
      </w:r>
      <w:r w:rsidRPr="003A2F0D">
        <w:rPr>
          <w:rFonts w:ascii="Times New Roman" w:eastAsia="Times New Roman" w:hAnsi="Times New Roman" w:cs="Times New Roman"/>
          <w:b/>
          <w:sz w:val="24"/>
          <w:szCs w:val="24"/>
          <w:lang w:eastAsia="ar-SA"/>
        </w:rPr>
        <w:t>авовое</w:t>
      </w:r>
      <w:r w:rsidRPr="003A2F0D">
        <w:rPr>
          <w:rFonts w:ascii="Times New Roman" w:eastAsia="Times New Roman" w:hAnsi="Times New Roman" w:cs="Times New Roman"/>
          <w:b/>
          <w:spacing w:val="-1"/>
          <w:sz w:val="24"/>
          <w:szCs w:val="24"/>
          <w:lang w:eastAsia="ar-SA"/>
        </w:rPr>
        <w:t xml:space="preserve"> </w:t>
      </w:r>
      <w:r w:rsidRPr="003A2F0D">
        <w:rPr>
          <w:rFonts w:ascii="Times New Roman" w:eastAsia="Times New Roman" w:hAnsi="Times New Roman" w:cs="Times New Roman"/>
          <w:b/>
          <w:spacing w:val="1"/>
          <w:sz w:val="24"/>
          <w:szCs w:val="24"/>
          <w:lang w:eastAsia="ar-SA"/>
        </w:rPr>
        <w:t>р</w:t>
      </w:r>
      <w:r w:rsidRPr="003A2F0D">
        <w:rPr>
          <w:rFonts w:ascii="Times New Roman" w:eastAsia="Times New Roman" w:hAnsi="Times New Roman" w:cs="Times New Roman"/>
          <w:b/>
          <w:spacing w:val="-1"/>
          <w:sz w:val="24"/>
          <w:szCs w:val="24"/>
          <w:lang w:eastAsia="ar-SA"/>
        </w:rPr>
        <w:t>ег</w:t>
      </w:r>
      <w:r w:rsidRPr="003A2F0D">
        <w:rPr>
          <w:rFonts w:ascii="Times New Roman" w:eastAsia="Times New Roman" w:hAnsi="Times New Roman" w:cs="Times New Roman"/>
          <w:b/>
          <w:sz w:val="24"/>
          <w:szCs w:val="24"/>
          <w:lang w:eastAsia="ar-SA"/>
        </w:rPr>
        <w:t>ул</w:t>
      </w:r>
      <w:r w:rsidRPr="003A2F0D">
        <w:rPr>
          <w:rFonts w:ascii="Times New Roman" w:eastAsia="Times New Roman" w:hAnsi="Times New Roman" w:cs="Times New Roman"/>
          <w:b/>
          <w:spacing w:val="1"/>
          <w:sz w:val="24"/>
          <w:szCs w:val="24"/>
          <w:lang w:eastAsia="ar-SA"/>
        </w:rPr>
        <w:t>ир</w:t>
      </w:r>
      <w:r w:rsidRPr="003A2F0D">
        <w:rPr>
          <w:rFonts w:ascii="Times New Roman" w:eastAsia="Times New Roman" w:hAnsi="Times New Roman" w:cs="Times New Roman"/>
          <w:b/>
          <w:sz w:val="24"/>
          <w:szCs w:val="24"/>
          <w:lang w:eastAsia="ar-SA"/>
        </w:rPr>
        <w:t>ова</w:t>
      </w:r>
      <w:r w:rsidRPr="003A2F0D">
        <w:rPr>
          <w:rFonts w:ascii="Times New Roman" w:eastAsia="Times New Roman" w:hAnsi="Times New Roman" w:cs="Times New Roman"/>
          <w:b/>
          <w:spacing w:val="1"/>
          <w:sz w:val="24"/>
          <w:szCs w:val="24"/>
          <w:lang w:eastAsia="ar-SA"/>
        </w:rPr>
        <w:t>ни</w:t>
      </w:r>
      <w:r w:rsidRPr="003A2F0D">
        <w:rPr>
          <w:rFonts w:ascii="Times New Roman" w:eastAsia="Times New Roman" w:hAnsi="Times New Roman" w:cs="Times New Roman"/>
          <w:b/>
          <w:sz w:val="24"/>
          <w:szCs w:val="24"/>
          <w:lang w:eastAsia="ar-SA"/>
        </w:rPr>
        <w:t>е</w:t>
      </w:r>
      <w:bookmarkEnd w:id="130"/>
      <w:bookmarkEnd w:id="131"/>
      <w:bookmarkEnd w:id="132"/>
      <w:bookmarkEnd w:id="133"/>
      <w:bookmarkEnd w:id="134"/>
      <w:bookmarkEnd w:id="135"/>
      <w:bookmarkEnd w:id="136"/>
      <w:bookmarkEnd w:id="137"/>
      <w:bookmarkEnd w:id="138"/>
    </w:p>
    <w:p w:rsidR="003A2F0D" w:rsidRPr="003A2F0D" w:rsidRDefault="003A2F0D" w:rsidP="005B01D4">
      <w:pPr>
        <w:widowControl w:val="0"/>
        <w:tabs>
          <w:tab w:val="left" w:pos="709"/>
        </w:tabs>
        <w:suppressAutoHyphens/>
        <w:autoSpaceDE w:val="0"/>
        <w:spacing w:after="0" w:line="240" w:lineRule="auto"/>
        <w:ind w:right="-2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4.1</w:t>
      </w:r>
      <w:r w:rsidR="009D7629">
        <w:rPr>
          <w:rFonts w:ascii="Times New Roman" w:eastAsia="Times New Roman" w:hAnsi="Times New Roman" w:cs="Times New Roman"/>
          <w:b/>
          <w:sz w:val="24"/>
          <w:szCs w:val="24"/>
          <w:lang w:eastAsia="ar-SA"/>
        </w:rPr>
        <w:t>5</w:t>
      </w:r>
      <w:r w:rsidRPr="003A2F0D">
        <w:rPr>
          <w:rFonts w:ascii="Times New Roman" w:eastAsia="Times New Roman" w:hAnsi="Times New Roman" w:cs="Times New Roman"/>
          <w:b/>
          <w:sz w:val="24"/>
          <w:szCs w:val="24"/>
          <w:lang w:eastAsia="ar-SA"/>
        </w:rPr>
        <w:t>.1.</w:t>
      </w:r>
      <w:r w:rsidRPr="003A2F0D">
        <w:rPr>
          <w:rFonts w:ascii="Times New Roman" w:eastAsia="Times New Roman" w:hAnsi="Times New Roman" w:cs="Times New Roman"/>
          <w:sz w:val="24"/>
          <w:szCs w:val="24"/>
          <w:lang w:eastAsia="ar-SA"/>
        </w:rPr>
        <w:t xml:space="preserve"> Закупка, проводимая в соответствии с Документацией, регулируется Положением о закупке товаров, работ, услуг </w:t>
      </w:r>
      <w:r w:rsidR="00E64DA2" w:rsidRPr="00494547">
        <w:rPr>
          <w:rFonts w:ascii="Times New Roman" w:eastAsia="Times New Roman" w:hAnsi="Times New Roman" w:cs="Times New Roman"/>
          <w:sz w:val="24"/>
          <w:szCs w:val="24"/>
          <w:lang w:eastAsia="ar-SA"/>
        </w:rPr>
        <w:t>АО «МЭС</w:t>
      </w:r>
      <w:r w:rsidRPr="00494547">
        <w:rPr>
          <w:rFonts w:ascii="Times New Roman" w:eastAsia="Times New Roman" w:hAnsi="Times New Roman" w:cs="Times New Roman"/>
          <w:sz w:val="24"/>
          <w:szCs w:val="24"/>
          <w:lang w:eastAsia="ar-SA"/>
        </w:rPr>
        <w:t>» (ИНН</w:t>
      </w:r>
      <w:r w:rsidRPr="003A2F0D">
        <w:rPr>
          <w:rFonts w:ascii="Times New Roman" w:eastAsia="Times New Roman" w:hAnsi="Times New Roman" w:cs="Times New Roman"/>
          <w:sz w:val="24"/>
          <w:szCs w:val="24"/>
          <w:lang w:eastAsia="ar-SA"/>
        </w:rPr>
        <w:t xml:space="preserve"> 5190907139, ОГРН 1095190009111) и действующим законодательством. </w:t>
      </w:r>
    </w:p>
    <w:p w:rsidR="003A2F0D" w:rsidRPr="003A2F0D" w:rsidRDefault="003A2F0D" w:rsidP="005B01D4">
      <w:pPr>
        <w:widowControl w:val="0"/>
        <w:tabs>
          <w:tab w:val="left" w:pos="709"/>
        </w:tabs>
        <w:suppressAutoHyphens/>
        <w:autoSpaceDE w:val="0"/>
        <w:spacing w:after="0" w:line="240" w:lineRule="auto"/>
        <w:ind w:right="-2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4.1</w:t>
      </w:r>
      <w:r w:rsidR="009D7629">
        <w:rPr>
          <w:rFonts w:ascii="Times New Roman" w:eastAsia="Times New Roman" w:hAnsi="Times New Roman" w:cs="Times New Roman"/>
          <w:b/>
          <w:sz w:val="24"/>
          <w:szCs w:val="24"/>
          <w:lang w:eastAsia="ar-SA"/>
        </w:rPr>
        <w:t>5</w:t>
      </w:r>
      <w:r w:rsidRPr="003A2F0D">
        <w:rPr>
          <w:rFonts w:ascii="Times New Roman" w:eastAsia="Times New Roman" w:hAnsi="Times New Roman" w:cs="Times New Roman"/>
          <w:b/>
          <w:sz w:val="24"/>
          <w:szCs w:val="24"/>
          <w:lang w:eastAsia="ar-SA"/>
        </w:rPr>
        <w:t>.2.</w:t>
      </w:r>
      <w:r w:rsidRPr="003A2F0D">
        <w:rPr>
          <w:rFonts w:ascii="Times New Roman" w:eastAsia="Times New Roman" w:hAnsi="Times New Roman" w:cs="Times New Roman"/>
          <w:sz w:val="24"/>
          <w:szCs w:val="24"/>
          <w:lang w:eastAsia="ar-SA"/>
        </w:rPr>
        <w:t xml:space="preserve"> В случае возникновения любых противоречий, претензий, разногласий и споров, связанных с размещением запроса предложений, Участники закупки и Заказчик приложат все усилия для урегулирования таких противоречий, претензий и разногласий в добровольном порядке путем переговоров.</w:t>
      </w:r>
    </w:p>
    <w:p w:rsidR="003A2F0D" w:rsidRDefault="003A2F0D" w:rsidP="005B01D4">
      <w:pPr>
        <w:widowControl w:val="0"/>
        <w:tabs>
          <w:tab w:val="left" w:pos="709"/>
        </w:tabs>
        <w:suppressAutoHyphens/>
        <w:autoSpaceDE w:val="0"/>
        <w:spacing w:after="0" w:line="240" w:lineRule="auto"/>
        <w:ind w:right="-20"/>
        <w:jc w:val="both"/>
        <w:rPr>
          <w:rFonts w:ascii="Times New Roman" w:eastAsia="Times New Roman" w:hAnsi="Times New Roman" w:cs="Times New Roman"/>
          <w:spacing w:val="1"/>
          <w:sz w:val="24"/>
          <w:szCs w:val="24"/>
          <w:lang w:eastAsia="ar-SA"/>
        </w:rPr>
      </w:pPr>
      <w:r w:rsidRPr="003A2F0D">
        <w:rPr>
          <w:rFonts w:ascii="Times New Roman" w:eastAsia="Times New Roman" w:hAnsi="Times New Roman" w:cs="Times New Roman"/>
          <w:b/>
          <w:sz w:val="24"/>
          <w:szCs w:val="24"/>
          <w:lang w:eastAsia="ar-SA"/>
        </w:rPr>
        <w:t>4.1</w:t>
      </w:r>
      <w:r w:rsidR="009D7629">
        <w:rPr>
          <w:rFonts w:ascii="Times New Roman" w:eastAsia="Times New Roman" w:hAnsi="Times New Roman" w:cs="Times New Roman"/>
          <w:b/>
          <w:sz w:val="24"/>
          <w:szCs w:val="24"/>
          <w:lang w:eastAsia="ar-SA"/>
        </w:rPr>
        <w:t>5</w:t>
      </w:r>
      <w:r w:rsidRPr="003A2F0D">
        <w:rPr>
          <w:rFonts w:ascii="Times New Roman" w:eastAsia="Times New Roman" w:hAnsi="Times New Roman" w:cs="Times New Roman"/>
          <w:b/>
          <w:sz w:val="24"/>
          <w:szCs w:val="24"/>
          <w:lang w:eastAsia="ar-SA"/>
        </w:rPr>
        <w:t>.3.</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z w:val="24"/>
          <w:szCs w:val="24"/>
          <w:lang w:eastAsia="ar-SA"/>
        </w:rPr>
        <w:t>Л</w:t>
      </w:r>
      <w:r w:rsidRPr="003A2F0D">
        <w:rPr>
          <w:rFonts w:ascii="Times New Roman" w:eastAsia="Times New Roman" w:hAnsi="Times New Roman" w:cs="Times New Roman"/>
          <w:spacing w:val="1"/>
          <w:sz w:val="24"/>
          <w:szCs w:val="24"/>
          <w:lang w:eastAsia="ar-SA"/>
        </w:rPr>
        <w:t>ю</w:t>
      </w:r>
      <w:r w:rsidRPr="003A2F0D">
        <w:rPr>
          <w:rFonts w:ascii="Times New Roman" w:eastAsia="Times New Roman" w:hAnsi="Times New Roman" w:cs="Times New Roman"/>
          <w:sz w:val="24"/>
          <w:szCs w:val="24"/>
          <w:lang w:eastAsia="ar-SA"/>
        </w:rPr>
        <w:t xml:space="preserve">бые </w:t>
      </w:r>
      <w:r w:rsidRPr="003A2F0D">
        <w:rPr>
          <w:rFonts w:ascii="Times New Roman" w:eastAsia="Times New Roman" w:hAnsi="Times New Roman" w:cs="Times New Roman"/>
          <w:spacing w:val="-1"/>
          <w:sz w:val="24"/>
          <w:szCs w:val="24"/>
          <w:lang w:eastAsia="ar-SA"/>
        </w:rPr>
        <w:t>с</w:t>
      </w:r>
      <w:r w:rsidRPr="003A2F0D">
        <w:rPr>
          <w:rFonts w:ascii="Times New Roman" w:eastAsia="Times New Roman" w:hAnsi="Times New Roman" w:cs="Times New Roman"/>
          <w:spacing w:val="1"/>
          <w:sz w:val="24"/>
          <w:szCs w:val="24"/>
          <w:lang w:eastAsia="ar-SA"/>
        </w:rPr>
        <w:t>п</w:t>
      </w:r>
      <w:r w:rsidRPr="003A2F0D">
        <w:rPr>
          <w:rFonts w:ascii="Times New Roman" w:eastAsia="Times New Roman" w:hAnsi="Times New Roman" w:cs="Times New Roman"/>
          <w:sz w:val="24"/>
          <w:szCs w:val="24"/>
          <w:lang w:eastAsia="ar-SA"/>
        </w:rPr>
        <w:t>оры,</w:t>
      </w:r>
      <w:r w:rsidRPr="003A2F0D">
        <w:rPr>
          <w:rFonts w:ascii="Times New Roman" w:eastAsia="Times New Roman" w:hAnsi="Times New Roman" w:cs="Times New Roman"/>
          <w:spacing w:val="4"/>
          <w:sz w:val="24"/>
          <w:szCs w:val="24"/>
          <w:lang w:eastAsia="ar-SA"/>
        </w:rPr>
        <w:t xml:space="preserve"> </w:t>
      </w:r>
      <w:r w:rsidRPr="003A2F0D">
        <w:rPr>
          <w:rFonts w:ascii="Times New Roman" w:eastAsia="Times New Roman" w:hAnsi="Times New Roman" w:cs="Times New Roman"/>
          <w:sz w:val="24"/>
          <w:szCs w:val="24"/>
          <w:lang w:eastAsia="ar-SA"/>
        </w:rPr>
        <w:t>о</w:t>
      </w:r>
      <w:r w:rsidRPr="003A2F0D">
        <w:rPr>
          <w:rFonts w:ascii="Times New Roman" w:eastAsia="Times New Roman" w:hAnsi="Times New Roman" w:cs="Times New Roman"/>
          <w:spacing w:val="-1"/>
          <w:sz w:val="24"/>
          <w:szCs w:val="24"/>
          <w:lang w:eastAsia="ar-SA"/>
        </w:rPr>
        <w:t>с</w:t>
      </w:r>
      <w:r w:rsidRPr="003A2F0D">
        <w:rPr>
          <w:rFonts w:ascii="Times New Roman" w:eastAsia="Times New Roman" w:hAnsi="Times New Roman" w:cs="Times New Roman"/>
          <w:spacing w:val="1"/>
          <w:sz w:val="24"/>
          <w:szCs w:val="24"/>
          <w:lang w:eastAsia="ar-SA"/>
        </w:rPr>
        <w:t>т</w:t>
      </w:r>
      <w:r w:rsidRPr="003A2F0D">
        <w:rPr>
          <w:rFonts w:ascii="Times New Roman" w:eastAsia="Times New Roman" w:hAnsi="Times New Roman" w:cs="Times New Roman"/>
          <w:spacing w:val="-1"/>
          <w:sz w:val="24"/>
          <w:szCs w:val="24"/>
          <w:lang w:eastAsia="ar-SA"/>
        </w:rPr>
        <w:t>а</w:t>
      </w:r>
      <w:r w:rsidRPr="003A2F0D">
        <w:rPr>
          <w:rFonts w:ascii="Times New Roman" w:eastAsia="Times New Roman" w:hAnsi="Times New Roman" w:cs="Times New Roman"/>
          <w:spacing w:val="1"/>
          <w:sz w:val="24"/>
          <w:szCs w:val="24"/>
          <w:lang w:eastAsia="ar-SA"/>
        </w:rPr>
        <w:t>ю</w:t>
      </w:r>
      <w:r w:rsidRPr="003A2F0D">
        <w:rPr>
          <w:rFonts w:ascii="Times New Roman" w:eastAsia="Times New Roman" w:hAnsi="Times New Roman" w:cs="Times New Roman"/>
          <w:sz w:val="24"/>
          <w:szCs w:val="24"/>
          <w:lang w:eastAsia="ar-SA"/>
        </w:rPr>
        <w:t>щ</w:t>
      </w:r>
      <w:r w:rsidRPr="003A2F0D">
        <w:rPr>
          <w:rFonts w:ascii="Times New Roman" w:eastAsia="Times New Roman" w:hAnsi="Times New Roman" w:cs="Times New Roman"/>
          <w:spacing w:val="1"/>
          <w:sz w:val="24"/>
          <w:szCs w:val="24"/>
          <w:lang w:eastAsia="ar-SA"/>
        </w:rPr>
        <w:t>и</w:t>
      </w:r>
      <w:r w:rsidRPr="003A2F0D">
        <w:rPr>
          <w:rFonts w:ascii="Times New Roman" w:eastAsia="Times New Roman" w:hAnsi="Times New Roman" w:cs="Times New Roman"/>
          <w:spacing w:val="-1"/>
          <w:sz w:val="24"/>
          <w:szCs w:val="24"/>
          <w:lang w:eastAsia="ar-SA"/>
        </w:rPr>
        <w:t>ес</w:t>
      </w:r>
      <w:r w:rsidRPr="003A2F0D">
        <w:rPr>
          <w:rFonts w:ascii="Times New Roman" w:eastAsia="Times New Roman" w:hAnsi="Times New Roman" w:cs="Times New Roman"/>
          <w:sz w:val="24"/>
          <w:szCs w:val="24"/>
          <w:lang w:eastAsia="ar-SA"/>
        </w:rPr>
        <w:t>я</w:t>
      </w:r>
      <w:r w:rsidRPr="003A2F0D">
        <w:rPr>
          <w:rFonts w:ascii="Times New Roman" w:eastAsia="Times New Roman" w:hAnsi="Times New Roman" w:cs="Times New Roman"/>
          <w:spacing w:val="1"/>
          <w:sz w:val="24"/>
          <w:szCs w:val="24"/>
          <w:lang w:eastAsia="ar-SA"/>
        </w:rPr>
        <w:t xml:space="preserve"> н</w:t>
      </w:r>
      <w:r w:rsidRPr="003A2F0D">
        <w:rPr>
          <w:rFonts w:ascii="Times New Roman" w:eastAsia="Times New Roman" w:hAnsi="Times New Roman" w:cs="Times New Roman"/>
          <w:spacing w:val="4"/>
          <w:sz w:val="24"/>
          <w:szCs w:val="24"/>
          <w:lang w:eastAsia="ar-SA"/>
        </w:rPr>
        <w:t>е</w:t>
      </w:r>
      <w:r w:rsidRPr="003A2F0D">
        <w:rPr>
          <w:rFonts w:ascii="Times New Roman" w:eastAsia="Times New Roman" w:hAnsi="Times New Roman" w:cs="Times New Roman"/>
          <w:spacing w:val="-5"/>
          <w:sz w:val="24"/>
          <w:szCs w:val="24"/>
          <w:lang w:eastAsia="ar-SA"/>
        </w:rPr>
        <w:t>у</w:t>
      </w:r>
      <w:r w:rsidRPr="003A2F0D">
        <w:rPr>
          <w:rFonts w:ascii="Times New Roman" w:eastAsia="Times New Roman" w:hAnsi="Times New Roman" w:cs="Times New Roman"/>
          <w:spacing w:val="2"/>
          <w:sz w:val="24"/>
          <w:szCs w:val="24"/>
          <w:lang w:eastAsia="ar-SA"/>
        </w:rPr>
        <w:t>р</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pacing w:val="5"/>
          <w:sz w:val="24"/>
          <w:szCs w:val="24"/>
          <w:lang w:eastAsia="ar-SA"/>
        </w:rPr>
        <w:t>г</w:t>
      </w:r>
      <w:r w:rsidRPr="003A2F0D">
        <w:rPr>
          <w:rFonts w:ascii="Times New Roman" w:eastAsia="Times New Roman" w:hAnsi="Times New Roman" w:cs="Times New Roman"/>
          <w:spacing w:val="-5"/>
          <w:sz w:val="24"/>
          <w:szCs w:val="24"/>
          <w:lang w:eastAsia="ar-SA"/>
        </w:rPr>
        <w:t>у</w:t>
      </w:r>
      <w:r w:rsidRPr="003A2F0D">
        <w:rPr>
          <w:rFonts w:ascii="Times New Roman" w:eastAsia="Times New Roman" w:hAnsi="Times New Roman" w:cs="Times New Roman"/>
          <w:spacing w:val="3"/>
          <w:sz w:val="24"/>
          <w:szCs w:val="24"/>
          <w:lang w:eastAsia="ar-SA"/>
        </w:rPr>
        <w:t>л</w:t>
      </w:r>
      <w:r w:rsidRPr="003A2F0D">
        <w:rPr>
          <w:rFonts w:ascii="Times New Roman" w:eastAsia="Times New Roman" w:hAnsi="Times New Roman" w:cs="Times New Roman"/>
          <w:spacing w:val="1"/>
          <w:sz w:val="24"/>
          <w:szCs w:val="24"/>
          <w:lang w:eastAsia="ar-SA"/>
        </w:rPr>
        <w:t>и</w:t>
      </w:r>
      <w:r w:rsidRPr="003A2F0D">
        <w:rPr>
          <w:rFonts w:ascii="Times New Roman" w:eastAsia="Times New Roman" w:hAnsi="Times New Roman" w:cs="Times New Roman"/>
          <w:sz w:val="24"/>
          <w:szCs w:val="24"/>
          <w:lang w:eastAsia="ar-SA"/>
        </w:rPr>
        <w:t>ров</w:t>
      </w:r>
      <w:r w:rsidRPr="003A2F0D">
        <w:rPr>
          <w:rFonts w:ascii="Times New Roman" w:eastAsia="Times New Roman" w:hAnsi="Times New Roman" w:cs="Times New Roman"/>
          <w:spacing w:val="-1"/>
          <w:sz w:val="24"/>
          <w:szCs w:val="24"/>
          <w:lang w:eastAsia="ar-SA"/>
        </w:rPr>
        <w:t>а</w:t>
      </w:r>
      <w:r w:rsidRPr="003A2F0D">
        <w:rPr>
          <w:rFonts w:ascii="Times New Roman" w:eastAsia="Times New Roman" w:hAnsi="Times New Roman" w:cs="Times New Roman"/>
          <w:spacing w:val="1"/>
          <w:sz w:val="24"/>
          <w:szCs w:val="24"/>
          <w:lang w:eastAsia="ar-SA"/>
        </w:rPr>
        <w:t>нн</w:t>
      </w:r>
      <w:r w:rsidRPr="003A2F0D">
        <w:rPr>
          <w:rFonts w:ascii="Times New Roman" w:eastAsia="Times New Roman" w:hAnsi="Times New Roman" w:cs="Times New Roman"/>
          <w:sz w:val="24"/>
          <w:szCs w:val="24"/>
          <w:lang w:eastAsia="ar-SA"/>
        </w:rPr>
        <w:t>ы</w:t>
      </w:r>
      <w:r w:rsidRPr="003A2F0D">
        <w:rPr>
          <w:rFonts w:ascii="Times New Roman" w:eastAsia="Times New Roman" w:hAnsi="Times New Roman" w:cs="Times New Roman"/>
          <w:spacing w:val="-1"/>
          <w:sz w:val="24"/>
          <w:szCs w:val="24"/>
          <w:lang w:eastAsia="ar-SA"/>
        </w:rPr>
        <w:t>м</w:t>
      </w:r>
      <w:r w:rsidRPr="003A2F0D">
        <w:rPr>
          <w:rFonts w:ascii="Times New Roman" w:eastAsia="Times New Roman" w:hAnsi="Times New Roman" w:cs="Times New Roman"/>
          <w:sz w:val="24"/>
          <w:szCs w:val="24"/>
          <w:lang w:eastAsia="ar-SA"/>
        </w:rPr>
        <w:t>и</w:t>
      </w:r>
      <w:r w:rsidRPr="003A2F0D">
        <w:rPr>
          <w:rFonts w:ascii="Times New Roman" w:eastAsia="Times New Roman" w:hAnsi="Times New Roman" w:cs="Times New Roman"/>
          <w:spacing w:val="3"/>
          <w:sz w:val="24"/>
          <w:szCs w:val="24"/>
          <w:lang w:eastAsia="ar-SA"/>
        </w:rPr>
        <w:t xml:space="preserve"> </w:t>
      </w:r>
      <w:r w:rsidRPr="003A2F0D">
        <w:rPr>
          <w:rFonts w:ascii="Times New Roman" w:eastAsia="Times New Roman" w:hAnsi="Times New Roman" w:cs="Times New Roman"/>
          <w:sz w:val="24"/>
          <w:szCs w:val="24"/>
          <w:lang w:eastAsia="ar-SA"/>
        </w:rPr>
        <w:t>во</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z w:val="24"/>
          <w:szCs w:val="24"/>
          <w:lang w:eastAsia="ar-SA"/>
        </w:rPr>
        <w:t>в</w:t>
      </w:r>
      <w:r w:rsidRPr="003A2F0D">
        <w:rPr>
          <w:rFonts w:ascii="Times New Roman" w:eastAsia="Times New Roman" w:hAnsi="Times New Roman" w:cs="Times New Roman"/>
          <w:spacing w:val="1"/>
          <w:sz w:val="24"/>
          <w:szCs w:val="24"/>
          <w:lang w:eastAsia="ar-SA"/>
        </w:rPr>
        <w:t>н</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pacing w:val="4"/>
          <w:sz w:val="24"/>
          <w:szCs w:val="24"/>
          <w:lang w:eastAsia="ar-SA"/>
        </w:rPr>
        <w:t>с</w:t>
      </w:r>
      <w:r w:rsidRPr="003A2F0D">
        <w:rPr>
          <w:rFonts w:ascii="Times New Roman" w:eastAsia="Times New Roman" w:hAnsi="Times New Roman" w:cs="Times New Roman"/>
          <w:spacing w:val="-2"/>
          <w:sz w:val="24"/>
          <w:szCs w:val="24"/>
          <w:lang w:eastAsia="ar-SA"/>
        </w:rPr>
        <w:t>у</w:t>
      </w:r>
      <w:r w:rsidRPr="003A2F0D">
        <w:rPr>
          <w:rFonts w:ascii="Times New Roman" w:eastAsia="Times New Roman" w:hAnsi="Times New Roman" w:cs="Times New Roman"/>
          <w:sz w:val="24"/>
          <w:szCs w:val="24"/>
          <w:lang w:eastAsia="ar-SA"/>
        </w:rPr>
        <w:t>д</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z w:val="24"/>
          <w:szCs w:val="24"/>
          <w:lang w:eastAsia="ar-SA"/>
        </w:rPr>
        <w:t>б</w:t>
      </w:r>
      <w:r w:rsidRPr="003A2F0D">
        <w:rPr>
          <w:rFonts w:ascii="Times New Roman" w:eastAsia="Times New Roman" w:hAnsi="Times New Roman" w:cs="Times New Roman"/>
          <w:spacing w:val="1"/>
          <w:sz w:val="24"/>
          <w:szCs w:val="24"/>
          <w:lang w:eastAsia="ar-SA"/>
        </w:rPr>
        <w:t>н</w:t>
      </w:r>
      <w:r w:rsidRPr="003A2F0D">
        <w:rPr>
          <w:rFonts w:ascii="Times New Roman" w:eastAsia="Times New Roman" w:hAnsi="Times New Roman" w:cs="Times New Roman"/>
          <w:sz w:val="24"/>
          <w:szCs w:val="24"/>
          <w:lang w:eastAsia="ar-SA"/>
        </w:rPr>
        <w:t>ом</w:t>
      </w:r>
      <w:r w:rsidRPr="003A2F0D">
        <w:rPr>
          <w:rFonts w:ascii="Times New Roman" w:eastAsia="Times New Roman" w:hAnsi="Times New Roman" w:cs="Times New Roman"/>
          <w:spacing w:val="1"/>
          <w:sz w:val="24"/>
          <w:szCs w:val="24"/>
          <w:lang w:eastAsia="ar-SA"/>
        </w:rPr>
        <w:t xml:space="preserve"> п</w:t>
      </w:r>
      <w:r w:rsidRPr="003A2F0D">
        <w:rPr>
          <w:rFonts w:ascii="Times New Roman" w:eastAsia="Times New Roman" w:hAnsi="Times New Roman" w:cs="Times New Roman"/>
          <w:sz w:val="24"/>
          <w:szCs w:val="24"/>
          <w:lang w:eastAsia="ar-SA"/>
        </w:rPr>
        <w:t>оряд</w:t>
      </w:r>
      <w:r w:rsidRPr="003A2F0D">
        <w:rPr>
          <w:rFonts w:ascii="Times New Roman" w:eastAsia="Times New Roman" w:hAnsi="Times New Roman" w:cs="Times New Roman"/>
          <w:spacing w:val="1"/>
          <w:sz w:val="24"/>
          <w:szCs w:val="24"/>
          <w:lang w:eastAsia="ar-SA"/>
        </w:rPr>
        <w:t>к</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z w:val="24"/>
          <w:szCs w:val="24"/>
          <w:lang w:eastAsia="ar-SA"/>
        </w:rPr>
        <w:t>, р</w:t>
      </w:r>
      <w:r w:rsidRPr="003A2F0D">
        <w:rPr>
          <w:rFonts w:ascii="Times New Roman" w:eastAsia="Times New Roman" w:hAnsi="Times New Roman" w:cs="Times New Roman"/>
          <w:spacing w:val="-1"/>
          <w:sz w:val="24"/>
          <w:szCs w:val="24"/>
          <w:lang w:eastAsia="ar-SA"/>
        </w:rPr>
        <w:t>а</w:t>
      </w:r>
      <w:r w:rsidRPr="003A2F0D">
        <w:rPr>
          <w:rFonts w:ascii="Times New Roman" w:eastAsia="Times New Roman" w:hAnsi="Times New Roman" w:cs="Times New Roman"/>
          <w:spacing w:val="1"/>
          <w:sz w:val="24"/>
          <w:szCs w:val="24"/>
          <w:lang w:eastAsia="ar-SA"/>
        </w:rPr>
        <w:t>з</w:t>
      </w:r>
      <w:r w:rsidRPr="003A2F0D">
        <w:rPr>
          <w:rFonts w:ascii="Times New Roman" w:eastAsia="Times New Roman" w:hAnsi="Times New Roman" w:cs="Times New Roman"/>
          <w:sz w:val="24"/>
          <w:szCs w:val="24"/>
          <w:lang w:eastAsia="ar-SA"/>
        </w:rPr>
        <w:t>р</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z w:val="24"/>
          <w:szCs w:val="24"/>
          <w:lang w:eastAsia="ar-SA"/>
        </w:rPr>
        <w:t>ш</w:t>
      </w:r>
      <w:r w:rsidRPr="003A2F0D">
        <w:rPr>
          <w:rFonts w:ascii="Times New Roman" w:eastAsia="Times New Roman" w:hAnsi="Times New Roman" w:cs="Times New Roman"/>
          <w:spacing w:val="-1"/>
          <w:sz w:val="24"/>
          <w:szCs w:val="24"/>
          <w:lang w:eastAsia="ar-SA"/>
        </w:rPr>
        <w:t>а</w:t>
      </w:r>
      <w:r w:rsidRPr="003A2F0D">
        <w:rPr>
          <w:rFonts w:ascii="Times New Roman" w:eastAsia="Times New Roman" w:hAnsi="Times New Roman" w:cs="Times New Roman"/>
          <w:spacing w:val="1"/>
          <w:sz w:val="24"/>
          <w:szCs w:val="24"/>
          <w:lang w:eastAsia="ar-SA"/>
        </w:rPr>
        <w:t>ют</w:t>
      </w:r>
      <w:r w:rsidRPr="003A2F0D">
        <w:rPr>
          <w:rFonts w:ascii="Times New Roman" w:eastAsia="Times New Roman" w:hAnsi="Times New Roman" w:cs="Times New Roman"/>
          <w:spacing w:val="-1"/>
          <w:sz w:val="24"/>
          <w:szCs w:val="24"/>
          <w:lang w:eastAsia="ar-SA"/>
        </w:rPr>
        <w:t>с</w:t>
      </w:r>
      <w:r w:rsidRPr="003A2F0D">
        <w:rPr>
          <w:rFonts w:ascii="Times New Roman" w:eastAsia="Times New Roman" w:hAnsi="Times New Roman" w:cs="Times New Roman"/>
          <w:sz w:val="24"/>
          <w:szCs w:val="24"/>
          <w:lang w:eastAsia="ar-SA"/>
        </w:rPr>
        <w:t xml:space="preserve">я в </w:t>
      </w:r>
      <w:r w:rsidRPr="003A2F0D">
        <w:rPr>
          <w:rFonts w:ascii="Times New Roman" w:eastAsia="Times New Roman" w:hAnsi="Times New Roman" w:cs="Times New Roman"/>
          <w:spacing w:val="4"/>
          <w:sz w:val="24"/>
          <w:szCs w:val="24"/>
          <w:lang w:eastAsia="ar-SA"/>
        </w:rPr>
        <w:t>с</w:t>
      </w:r>
      <w:r w:rsidRPr="003A2F0D">
        <w:rPr>
          <w:rFonts w:ascii="Times New Roman" w:eastAsia="Times New Roman" w:hAnsi="Times New Roman" w:cs="Times New Roman"/>
          <w:spacing w:val="-5"/>
          <w:sz w:val="24"/>
          <w:szCs w:val="24"/>
          <w:lang w:eastAsia="ar-SA"/>
        </w:rPr>
        <w:t>у</w:t>
      </w:r>
      <w:r w:rsidRPr="003A2F0D">
        <w:rPr>
          <w:rFonts w:ascii="Times New Roman" w:eastAsia="Times New Roman" w:hAnsi="Times New Roman" w:cs="Times New Roman"/>
          <w:sz w:val="24"/>
          <w:szCs w:val="24"/>
          <w:lang w:eastAsia="ar-SA"/>
        </w:rPr>
        <w:t>д</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z w:val="24"/>
          <w:szCs w:val="24"/>
          <w:lang w:eastAsia="ar-SA"/>
        </w:rPr>
        <w:t>б</w:t>
      </w:r>
      <w:r w:rsidRPr="003A2F0D">
        <w:rPr>
          <w:rFonts w:ascii="Times New Roman" w:eastAsia="Times New Roman" w:hAnsi="Times New Roman" w:cs="Times New Roman"/>
          <w:spacing w:val="1"/>
          <w:sz w:val="24"/>
          <w:szCs w:val="24"/>
          <w:lang w:eastAsia="ar-SA"/>
        </w:rPr>
        <w:t>н</w:t>
      </w:r>
      <w:r w:rsidRPr="003A2F0D">
        <w:rPr>
          <w:rFonts w:ascii="Times New Roman" w:eastAsia="Times New Roman" w:hAnsi="Times New Roman" w:cs="Times New Roman"/>
          <w:spacing w:val="2"/>
          <w:sz w:val="24"/>
          <w:szCs w:val="24"/>
          <w:lang w:eastAsia="ar-SA"/>
        </w:rPr>
        <w:t>о</w:t>
      </w:r>
      <w:r w:rsidRPr="003A2F0D">
        <w:rPr>
          <w:rFonts w:ascii="Times New Roman" w:eastAsia="Times New Roman" w:hAnsi="Times New Roman" w:cs="Times New Roman"/>
          <w:sz w:val="24"/>
          <w:szCs w:val="24"/>
          <w:lang w:eastAsia="ar-SA"/>
        </w:rPr>
        <w:t>м</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pacing w:val="1"/>
          <w:sz w:val="24"/>
          <w:szCs w:val="24"/>
          <w:lang w:eastAsia="ar-SA"/>
        </w:rPr>
        <w:t>п</w:t>
      </w:r>
      <w:r w:rsidRPr="003A2F0D">
        <w:rPr>
          <w:rFonts w:ascii="Times New Roman" w:eastAsia="Times New Roman" w:hAnsi="Times New Roman" w:cs="Times New Roman"/>
          <w:sz w:val="24"/>
          <w:szCs w:val="24"/>
          <w:lang w:eastAsia="ar-SA"/>
        </w:rPr>
        <w:t>оряд</w:t>
      </w:r>
      <w:r w:rsidRPr="003A2F0D">
        <w:rPr>
          <w:rFonts w:ascii="Times New Roman" w:eastAsia="Times New Roman" w:hAnsi="Times New Roman" w:cs="Times New Roman"/>
          <w:spacing w:val="1"/>
          <w:sz w:val="24"/>
          <w:szCs w:val="24"/>
          <w:lang w:eastAsia="ar-SA"/>
        </w:rPr>
        <w:t>к</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z w:val="24"/>
          <w:szCs w:val="24"/>
          <w:lang w:eastAsia="ar-SA"/>
        </w:rPr>
        <w:t xml:space="preserve"> в Арб</w:t>
      </w:r>
      <w:r w:rsidRPr="003A2F0D">
        <w:rPr>
          <w:rFonts w:ascii="Times New Roman" w:eastAsia="Times New Roman" w:hAnsi="Times New Roman" w:cs="Times New Roman"/>
          <w:spacing w:val="1"/>
          <w:sz w:val="24"/>
          <w:szCs w:val="24"/>
          <w:lang w:eastAsia="ar-SA"/>
        </w:rPr>
        <w:t>ит</w:t>
      </w:r>
      <w:r w:rsidRPr="003A2F0D">
        <w:rPr>
          <w:rFonts w:ascii="Times New Roman" w:eastAsia="Times New Roman" w:hAnsi="Times New Roman" w:cs="Times New Roman"/>
          <w:sz w:val="24"/>
          <w:szCs w:val="24"/>
          <w:lang w:eastAsia="ar-SA"/>
        </w:rPr>
        <w:t>р</w:t>
      </w:r>
      <w:r w:rsidRPr="003A2F0D">
        <w:rPr>
          <w:rFonts w:ascii="Times New Roman" w:eastAsia="Times New Roman" w:hAnsi="Times New Roman" w:cs="Times New Roman"/>
          <w:spacing w:val="-1"/>
          <w:sz w:val="24"/>
          <w:szCs w:val="24"/>
          <w:lang w:eastAsia="ar-SA"/>
        </w:rPr>
        <w:t>а</w:t>
      </w:r>
      <w:r w:rsidRPr="003A2F0D">
        <w:rPr>
          <w:rFonts w:ascii="Times New Roman" w:eastAsia="Times New Roman" w:hAnsi="Times New Roman" w:cs="Times New Roman"/>
          <w:sz w:val="24"/>
          <w:szCs w:val="24"/>
          <w:lang w:eastAsia="ar-SA"/>
        </w:rPr>
        <w:t>ж</w:t>
      </w:r>
      <w:r w:rsidRPr="003A2F0D">
        <w:rPr>
          <w:rFonts w:ascii="Times New Roman" w:eastAsia="Times New Roman" w:hAnsi="Times New Roman" w:cs="Times New Roman"/>
          <w:spacing w:val="1"/>
          <w:sz w:val="24"/>
          <w:szCs w:val="24"/>
          <w:lang w:eastAsia="ar-SA"/>
        </w:rPr>
        <w:t>н</w:t>
      </w:r>
      <w:r w:rsidRPr="003A2F0D">
        <w:rPr>
          <w:rFonts w:ascii="Times New Roman" w:eastAsia="Times New Roman" w:hAnsi="Times New Roman" w:cs="Times New Roman"/>
          <w:sz w:val="24"/>
          <w:szCs w:val="24"/>
          <w:lang w:eastAsia="ar-SA"/>
        </w:rPr>
        <w:t>ом</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pacing w:val="1"/>
          <w:sz w:val="24"/>
          <w:szCs w:val="24"/>
          <w:lang w:eastAsia="ar-SA"/>
        </w:rPr>
        <w:t>с</w:t>
      </w:r>
      <w:r w:rsidRPr="003A2F0D">
        <w:rPr>
          <w:rFonts w:ascii="Times New Roman" w:eastAsia="Times New Roman" w:hAnsi="Times New Roman" w:cs="Times New Roman"/>
          <w:spacing w:val="-5"/>
          <w:sz w:val="24"/>
          <w:szCs w:val="24"/>
          <w:lang w:eastAsia="ar-SA"/>
        </w:rPr>
        <w:t>у</w:t>
      </w:r>
      <w:r w:rsidRPr="003A2F0D">
        <w:rPr>
          <w:rFonts w:ascii="Times New Roman" w:eastAsia="Times New Roman" w:hAnsi="Times New Roman" w:cs="Times New Roman"/>
          <w:sz w:val="24"/>
          <w:szCs w:val="24"/>
          <w:lang w:eastAsia="ar-SA"/>
        </w:rPr>
        <w:t>де</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pacing w:val="5"/>
          <w:sz w:val="24"/>
          <w:szCs w:val="24"/>
          <w:lang w:eastAsia="ar-SA"/>
        </w:rPr>
        <w:t>М</w:t>
      </w:r>
      <w:r w:rsidRPr="003A2F0D">
        <w:rPr>
          <w:rFonts w:ascii="Times New Roman" w:eastAsia="Times New Roman" w:hAnsi="Times New Roman" w:cs="Times New Roman"/>
          <w:spacing w:val="-5"/>
          <w:sz w:val="24"/>
          <w:szCs w:val="24"/>
          <w:lang w:eastAsia="ar-SA"/>
        </w:rPr>
        <w:t>у</w:t>
      </w:r>
      <w:r w:rsidRPr="003A2F0D">
        <w:rPr>
          <w:rFonts w:ascii="Times New Roman" w:eastAsia="Times New Roman" w:hAnsi="Times New Roman" w:cs="Times New Roman"/>
          <w:spacing w:val="2"/>
          <w:sz w:val="24"/>
          <w:szCs w:val="24"/>
          <w:lang w:eastAsia="ar-SA"/>
        </w:rPr>
        <w:t>р</w:t>
      </w:r>
      <w:r w:rsidRPr="003A2F0D">
        <w:rPr>
          <w:rFonts w:ascii="Times New Roman" w:eastAsia="Times New Roman" w:hAnsi="Times New Roman" w:cs="Times New Roman"/>
          <w:spacing w:val="-1"/>
          <w:sz w:val="24"/>
          <w:szCs w:val="24"/>
          <w:lang w:eastAsia="ar-SA"/>
        </w:rPr>
        <w:t>ма</w:t>
      </w:r>
      <w:r w:rsidRPr="003A2F0D">
        <w:rPr>
          <w:rFonts w:ascii="Times New Roman" w:eastAsia="Times New Roman" w:hAnsi="Times New Roman" w:cs="Times New Roman"/>
          <w:spacing w:val="1"/>
          <w:sz w:val="24"/>
          <w:szCs w:val="24"/>
          <w:lang w:eastAsia="ar-SA"/>
        </w:rPr>
        <w:t>н</w:t>
      </w:r>
      <w:r w:rsidRPr="003A2F0D">
        <w:rPr>
          <w:rFonts w:ascii="Times New Roman" w:eastAsia="Times New Roman" w:hAnsi="Times New Roman" w:cs="Times New Roman"/>
          <w:spacing w:val="-1"/>
          <w:sz w:val="24"/>
          <w:szCs w:val="24"/>
          <w:lang w:eastAsia="ar-SA"/>
        </w:rPr>
        <w:t>с</w:t>
      </w:r>
      <w:r w:rsidRPr="003A2F0D">
        <w:rPr>
          <w:rFonts w:ascii="Times New Roman" w:eastAsia="Times New Roman" w:hAnsi="Times New Roman" w:cs="Times New Roman"/>
          <w:spacing w:val="1"/>
          <w:sz w:val="24"/>
          <w:szCs w:val="24"/>
          <w:lang w:eastAsia="ar-SA"/>
        </w:rPr>
        <w:t>к</w:t>
      </w:r>
      <w:r w:rsidRPr="003A2F0D">
        <w:rPr>
          <w:rFonts w:ascii="Times New Roman" w:eastAsia="Times New Roman" w:hAnsi="Times New Roman" w:cs="Times New Roman"/>
          <w:sz w:val="24"/>
          <w:szCs w:val="24"/>
          <w:lang w:eastAsia="ar-SA"/>
        </w:rPr>
        <w:t>ой</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z w:val="24"/>
          <w:szCs w:val="24"/>
          <w:lang w:eastAsia="ar-SA"/>
        </w:rPr>
        <w:t>обл</w:t>
      </w:r>
      <w:r w:rsidRPr="003A2F0D">
        <w:rPr>
          <w:rFonts w:ascii="Times New Roman" w:eastAsia="Times New Roman" w:hAnsi="Times New Roman" w:cs="Times New Roman"/>
          <w:spacing w:val="-1"/>
          <w:sz w:val="24"/>
          <w:szCs w:val="24"/>
          <w:lang w:eastAsia="ar-SA"/>
        </w:rPr>
        <w:t>ас</w:t>
      </w:r>
      <w:r w:rsidRPr="003A2F0D">
        <w:rPr>
          <w:rFonts w:ascii="Times New Roman" w:eastAsia="Times New Roman" w:hAnsi="Times New Roman" w:cs="Times New Roman"/>
          <w:spacing w:val="1"/>
          <w:sz w:val="24"/>
          <w:szCs w:val="24"/>
          <w:lang w:eastAsia="ar-SA"/>
        </w:rPr>
        <w:t>ти.</w:t>
      </w:r>
    </w:p>
    <w:p w:rsidR="008C783F" w:rsidRPr="003A2F0D" w:rsidRDefault="008C783F" w:rsidP="003A2F0D">
      <w:pPr>
        <w:widowControl w:val="0"/>
        <w:tabs>
          <w:tab w:val="left" w:pos="709"/>
        </w:tabs>
        <w:suppressAutoHyphens/>
        <w:autoSpaceDE w:val="0"/>
        <w:spacing w:after="0" w:line="240" w:lineRule="auto"/>
        <w:ind w:right="-20" w:firstLine="426"/>
        <w:jc w:val="both"/>
        <w:rPr>
          <w:rFonts w:ascii="Times New Roman" w:eastAsia="Times New Roman" w:hAnsi="Times New Roman" w:cs="Times New Roman"/>
          <w:spacing w:val="1"/>
          <w:sz w:val="24"/>
          <w:szCs w:val="24"/>
          <w:lang w:eastAsia="ar-SA"/>
        </w:rPr>
      </w:pPr>
    </w:p>
    <w:p w:rsidR="003A2F0D" w:rsidRDefault="003A2F0D" w:rsidP="00B30731">
      <w:pPr>
        <w:keepNext/>
        <w:numPr>
          <w:ilvl w:val="0"/>
          <w:numId w:val="32"/>
        </w:numPr>
        <w:suppressAutoHyphens/>
        <w:spacing w:after="120" w:line="240" w:lineRule="auto"/>
        <w:ind w:left="482" w:hanging="482"/>
        <w:jc w:val="center"/>
        <w:outlineLvl w:val="0"/>
        <w:rPr>
          <w:rFonts w:ascii="Times New Roman" w:eastAsia="MS Mincho" w:hAnsi="Times New Roman" w:cs="Times New Roman"/>
          <w:b/>
          <w:iCs/>
          <w:snapToGrid w:val="0"/>
          <w:sz w:val="24"/>
          <w:szCs w:val="24"/>
          <w:lang w:eastAsia="ar-SA"/>
        </w:rPr>
      </w:pPr>
      <w:bookmarkStart w:id="139" w:name="_Toc474929136"/>
      <w:bookmarkStart w:id="140" w:name="_Ref55336310"/>
      <w:bookmarkStart w:id="141" w:name="_Ref93265116"/>
      <w:bookmarkStart w:id="142" w:name="_Ref93264992"/>
      <w:bookmarkStart w:id="143" w:name="_Ref89649494"/>
      <w:bookmarkStart w:id="144" w:name="_Ref34763774"/>
      <w:r w:rsidRPr="003A2F0D">
        <w:rPr>
          <w:rFonts w:ascii="Times New Roman" w:eastAsia="MS Mincho" w:hAnsi="Times New Roman" w:cs="Times New Roman"/>
          <w:b/>
          <w:iCs/>
          <w:snapToGrid w:val="0"/>
          <w:sz w:val="24"/>
          <w:szCs w:val="24"/>
          <w:lang w:val="x-none" w:eastAsia="ar-SA"/>
        </w:rPr>
        <w:t>Т</w:t>
      </w:r>
      <w:r w:rsidRPr="003A2F0D">
        <w:rPr>
          <w:rFonts w:ascii="Times New Roman" w:eastAsia="MS Mincho" w:hAnsi="Times New Roman" w:cs="Times New Roman"/>
          <w:b/>
          <w:iCs/>
          <w:snapToGrid w:val="0"/>
          <w:sz w:val="24"/>
          <w:szCs w:val="24"/>
          <w:lang w:eastAsia="ar-SA"/>
        </w:rPr>
        <w:t>ехническое</w:t>
      </w:r>
      <w:r w:rsidRPr="003A2F0D">
        <w:rPr>
          <w:rFonts w:ascii="Times New Roman" w:eastAsia="MS Mincho" w:hAnsi="Times New Roman" w:cs="Times New Roman"/>
          <w:b/>
          <w:iCs/>
          <w:snapToGrid w:val="0"/>
          <w:sz w:val="24"/>
          <w:szCs w:val="24"/>
          <w:lang w:val="x-none" w:eastAsia="ar-SA"/>
        </w:rPr>
        <w:t xml:space="preserve"> </w:t>
      </w:r>
      <w:r w:rsidRPr="003A2F0D">
        <w:rPr>
          <w:rFonts w:ascii="Times New Roman" w:eastAsia="MS Mincho" w:hAnsi="Times New Roman" w:cs="Times New Roman"/>
          <w:b/>
          <w:iCs/>
          <w:snapToGrid w:val="0"/>
          <w:sz w:val="24"/>
          <w:szCs w:val="24"/>
          <w:lang w:eastAsia="ar-SA"/>
        </w:rPr>
        <w:t>задание</w:t>
      </w:r>
      <w:bookmarkEnd w:id="139"/>
      <w:r w:rsidR="004A6657">
        <w:rPr>
          <w:rFonts w:ascii="Times New Roman" w:eastAsia="MS Mincho" w:hAnsi="Times New Roman" w:cs="Times New Roman"/>
          <w:b/>
          <w:iCs/>
          <w:snapToGrid w:val="0"/>
          <w:sz w:val="24"/>
          <w:szCs w:val="24"/>
          <w:lang w:eastAsia="ar-SA"/>
        </w:rPr>
        <w:t xml:space="preserve"> </w:t>
      </w:r>
    </w:p>
    <w:p w:rsidR="009453A2" w:rsidRPr="007C7B9A" w:rsidRDefault="003A2F0D" w:rsidP="004A6657">
      <w:pPr>
        <w:tabs>
          <w:tab w:val="left" w:pos="6987"/>
        </w:tabs>
        <w:spacing w:after="0" w:line="240" w:lineRule="auto"/>
        <w:jc w:val="both"/>
        <w:rPr>
          <w:rFonts w:ascii="Times New Roman" w:eastAsia="MS Mincho" w:hAnsi="Times New Roman" w:cs="Times New Roman"/>
          <w:bCs/>
          <w:snapToGrid w:val="0"/>
          <w:sz w:val="24"/>
          <w:szCs w:val="24"/>
          <w:lang w:eastAsia="ar-SA"/>
        </w:rPr>
      </w:pPr>
      <w:bookmarkStart w:id="145" w:name="_Toc348353686"/>
      <w:r w:rsidRPr="009453A2">
        <w:rPr>
          <w:rFonts w:ascii="Times New Roman" w:eastAsia="MS Mincho" w:hAnsi="Times New Roman" w:cs="Times New Roman"/>
          <w:b/>
          <w:bCs/>
          <w:snapToGrid w:val="0"/>
          <w:spacing w:val="20"/>
          <w:sz w:val="24"/>
          <w:szCs w:val="24"/>
          <w:lang w:eastAsia="ar-SA"/>
        </w:rPr>
        <w:t>5.1.</w:t>
      </w:r>
      <w:r w:rsidRPr="004A6657">
        <w:rPr>
          <w:rFonts w:ascii="Times New Roman" w:eastAsia="MS Mincho" w:hAnsi="Times New Roman" w:cs="Times New Roman"/>
          <w:bCs/>
          <w:snapToGrid w:val="0"/>
          <w:spacing w:val="20"/>
          <w:sz w:val="24"/>
          <w:szCs w:val="24"/>
          <w:lang w:eastAsia="ar-SA"/>
        </w:rPr>
        <w:t xml:space="preserve"> </w:t>
      </w:r>
      <w:bookmarkEnd w:id="145"/>
      <w:r w:rsidR="00E567CC" w:rsidRPr="007C7B9A">
        <w:rPr>
          <w:rFonts w:ascii="Times New Roman" w:eastAsia="MS Mincho" w:hAnsi="Times New Roman" w:cs="Times New Roman"/>
          <w:b/>
          <w:bCs/>
          <w:snapToGrid w:val="0"/>
          <w:sz w:val="24"/>
          <w:szCs w:val="24"/>
          <w:lang w:eastAsia="ar-SA"/>
        </w:rPr>
        <w:t xml:space="preserve">Технические требования к </w:t>
      </w:r>
      <w:r w:rsidR="00255699" w:rsidRPr="007C7B9A">
        <w:rPr>
          <w:rFonts w:ascii="Times New Roman" w:eastAsia="MS Mincho" w:hAnsi="Times New Roman" w:cs="Times New Roman"/>
          <w:b/>
          <w:bCs/>
          <w:snapToGrid w:val="0"/>
          <w:sz w:val="24"/>
          <w:szCs w:val="24"/>
          <w:lang w:eastAsia="ar-SA"/>
        </w:rPr>
        <w:t>П</w:t>
      </w:r>
      <w:r w:rsidR="00E567CC" w:rsidRPr="007C7B9A">
        <w:rPr>
          <w:rFonts w:ascii="Times New Roman" w:eastAsia="MS Mincho" w:hAnsi="Times New Roman" w:cs="Times New Roman"/>
          <w:b/>
          <w:bCs/>
          <w:snapToGrid w:val="0"/>
          <w:sz w:val="24"/>
          <w:szCs w:val="24"/>
          <w:lang w:eastAsia="ar-SA"/>
        </w:rPr>
        <w:t>родукции:</w:t>
      </w:r>
      <w:r w:rsidR="00E567CC" w:rsidRPr="007C7B9A">
        <w:rPr>
          <w:rFonts w:ascii="Times New Roman" w:eastAsia="MS Mincho" w:hAnsi="Times New Roman" w:cs="Times New Roman"/>
          <w:bCs/>
          <w:snapToGrid w:val="0"/>
          <w:sz w:val="24"/>
          <w:szCs w:val="24"/>
          <w:lang w:eastAsia="ar-SA"/>
        </w:rPr>
        <w:t xml:space="preserve"> </w:t>
      </w:r>
      <w:r w:rsidR="00B4112C" w:rsidRPr="007C7B9A">
        <w:rPr>
          <w:rFonts w:ascii="Times New Roman" w:eastAsia="MS Mincho" w:hAnsi="Times New Roman" w:cs="Times New Roman"/>
          <w:bCs/>
          <w:snapToGrid w:val="0"/>
          <w:sz w:val="24"/>
          <w:szCs w:val="24"/>
          <w:lang w:eastAsia="ar-SA"/>
        </w:rPr>
        <w:t>температура вспышки в открытом тигле не ниже 110</w:t>
      </w:r>
      <w:r w:rsidR="00B4112C" w:rsidRPr="007C7B9A">
        <w:rPr>
          <w:rFonts w:ascii="Times New Roman" w:eastAsia="MS Mincho" w:hAnsi="Times New Roman" w:cs="Times New Roman"/>
          <w:bCs/>
          <w:snapToGrid w:val="0"/>
          <w:sz w:val="24"/>
          <w:szCs w:val="24"/>
          <w:vertAlign w:val="superscript"/>
          <w:lang w:eastAsia="ar-SA"/>
        </w:rPr>
        <w:t>0</w:t>
      </w:r>
      <w:r w:rsidR="00B4112C" w:rsidRPr="007C7B9A">
        <w:rPr>
          <w:rFonts w:ascii="Times New Roman" w:eastAsia="MS Mincho" w:hAnsi="Times New Roman" w:cs="Times New Roman"/>
          <w:bCs/>
          <w:snapToGrid w:val="0"/>
          <w:sz w:val="24"/>
          <w:szCs w:val="24"/>
          <w:lang w:eastAsia="ar-SA"/>
        </w:rPr>
        <w:t>С, массовая доля серы не более 3,5 %, вязкость условная при 100</w:t>
      </w:r>
      <w:r w:rsidR="00B4112C" w:rsidRPr="007C7B9A">
        <w:rPr>
          <w:rFonts w:ascii="Times New Roman" w:eastAsia="MS Mincho" w:hAnsi="Times New Roman" w:cs="Times New Roman"/>
          <w:bCs/>
          <w:snapToGrid w:val="0"/>
          <w:sz w:val="24"/>
          <w:szCs w:val="24"/>
          <w:vertAlign w:val="superscript"/>
          <w:lang w:eastAsia="ar-SA"/>
        </w:rPr>
        <w:t>0</w:t>
      </w:r>
      <w:r w:rsidR="00B4112C" w:rsidRPr="007C7B9A">
        <w:rPr>
          <w:rFonts w:ascii="Times New Roman" w:eastAsia="MS Mincho" w:hAnsi="Times New Roman" w:cs="Times New Roman"/>
          <w:bCs/>
          <w:snapToGrid w:val="0"/>
          <w:sz w:val="24"/>
          <w:szCs w:val="24"/>
          <w:lang w:eastAsia="ar-SA"/>
        </w:rPr>
        <w:t>С, градусы ВУ, не более 6,8, температура застывания, не выше 25</w:t>
      </w:r>
      <w:r w:rsidR="00B4112C" w:rsidRPr="007C7B9A">
        <w:rPr>
          <w:rFonts w:ascii="Times New Roman" w:eastAsia="MS Mincho" w:hAnsi="Times New Roman" w:cs="Times New Roman"/>
          <w:bCs/>
          <w:snapToGrid w:val="0"/>
          <w:sz w:val="24"/>
          <w:szCs w:val="24"/>
          <w:vertAlign w:val="superscript"/>
          <w:lang w:eastAsia="ar-SA"/>
        </w:rPr>
        <w:t>0</w:t>
      </w:r>
      <w:r w:rsidR="00B4112C" w:rsidRPr="007C7B9A">
        <w:rPr>
          <w:rFonts w:ascii="Times New Roman" w:eastAsia="MS Mincho" w:hAnsi="Times New Roman" w:cs="Times New Roman"/>
          <w:bCs/>
          <w:snapToGrid w:val="0"/>
          <w:sz w:val="24"/>
          <w:szCs w:val="24"/>
          <w:lang w:eastAsia="ar-SA"/>
        </w:rPr>
        <w:t>С, массовая доля воды, не более 1%, зольность, не более 0,14%, массовая доля мех.примесей, не более 1,0%.</w:t>
      </w:r>
    </w:p>
    <w:p w:rsidR="00386A2E" w:rsidRPr="007C7B9A" w:rsidRDefault="004A6657" w:rsidP="00D3777A">
      <w:pPr>
        <w:tabs>
          <w:tab w:val="left" w:pos="0"/>
        </w:tabs>
        <w:spacing w:after="0" w:line="240" w:lineRule="auto"/>
        <w:jc w:val="both"/>
        <w:rPr>
          <w:rFonts w:ascii="Times New Roman" w:eastAsia="Times New Roman" w:hAnsi="Times New Roman" w:cs="Times New Roman"/>
          <w:sz w:val="24"/>
          <w:szCs w:val="24"/>
          <w:lang w:eastAsia="ru-RU"/>
        </w:rPr>
      </w:pPr>
      <w:r w:rsidRPr="007C7B9A">
        <w:rPr>
          <w:rFonts w:ascii="Times New Roman" w:eastAsia="Times New Roman" w:hAnsi="Times New Roman" w:cs="Times New Roman"/>
          <w:b/>
          <w:sz w:val="24"/>
          <w:szCs w:val="24"/>
          <w:lang w:eastAsia="ru-RU"/>
        </w:rPr>
        <w:t>5.2.</w:t>
      </w:r>
      <w:r w:rsidR="00D3777A">
        <w:rPr>
          <w:rFonts w:ascii="Times New Roman" w:eastAsia="Times New Roman" w:hAnsi="Times New Roman" w:cs="Times New Roman"/>
          <w:sz w:val="24"/>
          <w:szCs w:val="24"/>
          <w:lang w:eastAsia="ru-RU"/>
        </w:rPr>
        <w:t> </w:t>
      </w:r>
      <w:r w:rsidR="00DF43E8" w:rsidRPr="007C7B9A">
        <w:rPr>
          <w:rFonts w:ascii="Times New Roman" w:eastAsia="Times New Roman" w:hAnsi="Times New Roman" w:cs="Times New Roman"/>
          <w:b/>
          <w:sz w:val="24"/>
          <w:szCs w:val="24"/>
          <w:lang w:eastAsia="ru-RU"/>
        </w:rPr>
        <w:t xml:space="preserve">Требования к </w:t>
      </w:r>
      <w:r w:rsidR="00386A2E" w:rsidRPr="007C7B9A">
        <w:rPr>
          <w:rFonts w:ascii="Times New Roman" w:eastAsia="Times New Roman" w:hAnsi="Times New Roman" w:cs="Times New Roman"/>
          <w:b/>
          <w:sz w:val="24"/>
          <w:szCs w:val="24"/>
          <w:lang w:eastAsia="ru-RU"/>
        </w:rPr>
        <w:t xml:space="preserve">безопасности, </w:t>
      </w:r>
      <w:r w:rsidR="00DF43E8" w:rsidRPr="007C7B9A">
        <w:rPr>
          <w:rFonts w:ascii="Times New Roman" w:eastAsia="Times New Roman" w:hAnsi="Times New Roman" w:cs="Times New Roman"/>
          <w:b/>
          <w:sz w:val="24"/>
          <w:szCs w:val="24"/>
          <w:lang w:eastAsia="ru-RU"/>
        </w:rPr>
        <w:t>качеству</w:t>
      </w:r>
      <w:r w:rsidR="009453A2" w:rsidRPr="007C7B9A">
        <w:rPr>
          <w:rFonts w:ascii="Times New Roman" w:eastAsia="Times New Roman" w:hAnsi="Times New Roman" w:cs="Times New Roman"/>
          <w:b/>
          <w:sz w:val="24"/>
          <w:szCs w:val="24"/>
          <w:lang w:eastAsia="ru-RU"/>
        </w:rPr>
        <w:t>,</w:t>
      </w:r>
      <w:r w:rsidR="009453A2" w:rsidRPr="007C7B9A">
        <w:rPr>
          <w:rFonts w:ascii="Times New Roman" w:eastAsia="Times New Roman" w:hAnsi="Times New Roman" w:cs="Times New Roman"/>
          <w:sz w:val="24"/>
          <w:szCs w:val="24"/>
          <w:lang w:eastAsia="ru-RU"/>
        </w:rPr>
        <w:t xml:space="preserve"> </w:t>
      </w:r>
      <w:r w:rsidR="009453A2" w:rsidRPr="007C7B9A">
        <w:rPr>
          <w:rFonts w:ascii="Times New Roman" w:eastAsia="Times New Roman" w:hAnsi="Times New Roman" w:cs="Times New Roman"/>
          <w:b/>
          <w:sz w:val="24"/>
          <w:szCs w:val="24"/>
          <w:lang w:eastAsia="ru-RU"/>
        </w:rPr>
        <w:t>техническим, функциональным характеристикам и эксплуатационным характеристикам (потр</w:t>
      </w:r>
      <w:r w:rsidR="00386A2E" w:rsidRPr="007C7B9A">
        <w:rPr>
          <w:rFonts w:ascii="Times New Roman" w:eastAsia="Times New Roman" w:hAnsi="Times New Roman" w:cs="Times New Roman"/>
          <w:b/>
          <w:sz w:val="24"/>
          <w:szCs w:val="24"/>
          <w:lang w:eastAsia="ru-RU"/>
        </w:rPr>
        <w:t>ебительским свойствам)</w:t>
      </w:r>
      <w:r w:rsidR="00DF43E8" w:rsidRPr="007C7B9A">
        <w:rPr>
          <w:rFonts w:ascii="Times New Roman" w:eastAsia="Times New Roman" w:hAnsi="Times New Roman" w:cs="Times New Roman"/>
          <w:b/>
          <w:sz w:val="24"/>
          <w:szCs w:val="24"/>
          <w:lang w:eastAsia="ru-RU"/>
        </w:rPr>
        <w:t>:</w:t>
      </w:r>
      <w:r w:rsidR="00DF43E8" w:rsidRPr="007C7B9A">
        <w:rPr>
          <w:rFonts w:ascii="Times New Roman" w:eastAsia="Times New Roman" w:hAnsi="Times New Roman" w:cs="Times New Roman"/>
          <w:sz w:val="24"/>
          <w:szCs w:val="24"/>
          <w:lang w:eastAsia="ru-RU"/>
        </w:rPr>
        <w:t xml:space="preserve"> </w:t>
      </w:r>
    </w:p>
    <w:p w:rsidR="00C73B3F" w:rsidRPr="007C7B9A" w:rsidRDefault="00DF43E8" w:rsidP="00D909D4">
      <w:pPr>
        <w:spacing w:after="0" w:line="240" w:lineRule="auto"/>
        <w:jc w:val="both"/>
      </w:pPr>
      <w:r w:rsidRPr="007C7B9A">
        <w:rPr>
          <w:rFonts w:ascii="Times New Roman" w:eastAsia="Times New Roman" w:hAnsi="Times New Roman" w:cs="Times New Roman"/>
          <w:sz w:val="24"/>
          <w:szCs w:val="24"/>
          <w:lang w:eastAsia="ru-RU"/>
        </w:rPr>
        <w:t>Поставляемая Продукция должна соответствовать действующему ГОСТ</w:t>
      </w:r>
      <w:r w:rsidR="00386A2E" w:rsidRPr="007C7B9A">
        <w:rPr>
          <w:rFonts w:ascii="Times New Roman" w:eastAsia="Times New Roman" w:hAnsi="Times New Roman" w:cs="Times New Roman"/>
          <w:sz w:val="24"/>
          <w:szCs w:val="24"/>
          <w:lang w:eastAsia="ru-RU"/>
        </w:rPr>
        <w:t> </w:t>
      </w:r>
      <w:r w:rsidRPr="007C7B9A">
        <w:rPr>
          <w:rFonts w:ascii="Times New Roman" w:eastAsia="Times New Roman" w:hAnsi="Times New Roman" w:cs="Times New Roman"/>
          <w:sz w:val="24"/>
          <w:szCs w:val="24"/>
          <w:lang w:eastAsia="ru-RU"/>
        </w:rPr>
        <w:t>10585-2013 «Топливо нефтяное. Мазут. Технические условия», что удостоверяется паспортом качества завода-изготовителя. Паспорт качества на каждую партию Продукции передается Поставщиком Покупателю вместе с Продукцией</w:t>
      </w:r>
      <w:r w:rsidR="00C252AB" w:rsidRPr="007C7B9A">
        <w:rPr>
          <w:rFonts w:ascii="Times New Roman" w:eastAsia="Times New Roman" w:hAnsi="Times New Roman" w:cs="Times New Roman"/>
          <w:sz w:val="24"/>
          <w:szCs w:val="24"/>
          <w:lang w:eastAsia="ru-RU"/>
        </w:rPr>
        <w:t>.</w:t>
      </w:r>
      <w:r w:rsidR="00BE1C8C" w:rsidRPr="007C7B9A">
        <w:t xml:space="preserve"> </w:t>
      </w:r>
      <w:r w:rsidR="00B4112C" w:rsidRPr="007C7B9A">
        <w:rPr>
          <w:rFonts w:ascii="Times New Roman" w:eastAsia="Times New Roman" w:hAnsi="Times New Roman" w:cs="Times New Roman"/>
          <w:sz w:val="24"/>
          <w:szCs w:val="24"/>
          <w:lang w:eastAsia="ru-RU"/>
        </w:rPr>
        <w:tab/>
      </w:r>
    </w:p>
    <w:p w:rsidR="00DD5726" w:rsidRPr="007B5337" w:rsidRDefault="007927D3" w:rsidP="00D909D4">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7C7B9A">
        <w:rPr>
          <w:rFonts w:ascii="Times New Roman" w:eastAsia="Times New Roman" w:hAnsi="Times New Roman" w:cs="Times New Roman"/>
          <w:b/>
          <w:sz w:val="24"/>
          <w:szCs w:val="24"/>
          <w:lang w:eastAsia="ru-RU"/>
        </w:rPr>
        <w:t>5.3. Срок поставки</w:t>
      </w:r>
      <w:r w:rsidR="007B5337">
        <w:rPr>
          <w:rFonts w:ascii="Times New Roman" w:eastAsia="Times New Roman" w:hAnsi="Times New Roman" w:cs="Times New Roman"/>
          <w:b/>
          <w:sz w:val="24"/>
          <w:szCs w:val="24"/>
          <w:lang w:eastAsia="ru-RU"/>
        </w:rPr>
        <w:t xml:space="preserve"> </w:t>
      </w:r>
      <w:r w:rsidR="00D909D4" w:rsidRPr="00D909D4">
        <w:rPr>
          <w:rFonts w:ascii="Times New Roman" w:eastAsia="Times New Roman" w:hAnsi="Times New Roman" w:cs="Times New Roman"/>
          <w:sz w:val="24"/>
          <w:szCs w:val="24"/>
          <w:lang w:eastAsia="ru-RU"/>
        </w:rPr>
        <w:t>с 01.02.2018г. по 01.03.2018г. включительно. Поставка осуществляется отдельными партиями в строгом соответствии с письменной заявкой Покупателя (далее – заявка) на поставку Продукции. Заявка на поставку Продукции подписывается Сторонами одновременно с подписанием Договора и является согласованным Сторонами графиком поставки Продукции</w:t>
      </w:r>
      <w:r w:rsidR="006978F8" w:rsidRPr="006978F8">
        <w:rPr>
          <w:rFonts w:ascii="Times New Roman" w:eastAsia="Times New Roman" w:hAnsi="Times New Roman" w:cs="Times New Roman"/>
          <w:sz w:val="24"/>
          <w:szCs w:val="24"/>
          <w:lang w:eastAsia="ru-RU"/>
        </w:rPr>
        <w:t>.</w:t>
      </w:r>
    </w:p>
    <w:p w:rsidR="00255699" w:rsidRPr="00B35C85" w:rsidRDefault="009453A2" w:rsidP="00D909D4">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FA216A">
        <w:rPr>
          <w:rFonts w:ascii="Times New Roman" w:eastAsia="Times New Roman" w:hAnsi="Times New Roman" w:cs="Times New Roman"/>
          <w:b/>
          <w:sz w:val="24"/>
          <w:szCs w:val="24"/>
          <w:lang w:eastAsia="ru-RU"/>
        </w:rPr>
        <w:t>5.</w:t>
      </w:r>
      <w:r w:rsidR="00FA216A" w:rsidRPr="00FA216A">
        <w:rPr>
          <w:rFonts w:ascii="Times New Roman" w:eastAsia="Times New Roman" w:hAnsi="Times New Roman" w:cs="Times New Roman"/>
          <w:b/>
          <w:sz w:val="24"/>
          <w:szCs w:val="24"/>
          <w:lang w:eastAsia="ru-RU"/>
        </w:rPr>
        <w:t>4</w:t>
      </w:r>
      <w:r w:rsidRPr="007C7B9A">
        <w:rPr>
          <w:rFonts w:ascii="Times New Roman" w:eastAsia="Times New Roman" w:hAnsi="Times New Roman" w:cs="Times New Roman"/>
          <w:sz w:val="24"/>
          <w:szCs w:val="24"/>
          <w:lang w:eastAsia="ru-RU"/>
        </w:rPr>
        <w:t>.</w:t>
      </w:r>
      <w:r w:rsidR="00B35C85" w:rsidRPr="00B35C85">
        <w:rPr>
          <w:rFonts w:ascii="Times New Roman" w:hAnsi="Times New Roman" w:cs="Times New Roman"/>
          <w:sz w:val="24"/>
          <w:szCs w:val="24"/>
        </w:rPr>
        <w:t xml:space="preserve"> Поставка Продукции производится в таре, соответствующей конкретному виду Продукции, по установленным нормам транспортировки данной Продукции.</w:t>
      </w:r>
      <w:r w:rsidRPr="00B35C85">
        <w:rPr>
          <w:rFonts w:ascii="Times New Roman" w:eastAsia="Times New Roman" w:hAnsi="Times New Roman" w:cs="Times New Roman"/>
          <w:sz w:val="24"/>
          <w:szCs w:val="24"/>
          <w:lang w:eastAsia="ru-RU"/>
        </w:rPr>
        <w:tab/>
      </w:r>
    </w:p>
    <w:p w:rsidR="00255699" w:rsidRDefault="00B35C85" w:rsidP="00D909D4">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r w:rsidRPr="00FA216A">
        <w:rPr>
          <w:rFonts w:ascii="Times New Roman" w:hAnsi="Times New Roman" w:cs="Times New Roman"/>
          <w:b/>
          <w:sz w:val="24"/>
          <w:szCs w:val="24"/>
        </w:rPr>
        <w:t>5.</w:t>
      </w:r>
      <w:r w:rsidR="00FA216A" w:rsidRPr="00FA216A">
        <w:rPr>
          <w:rFonts w:ascii="Times New Roman" w:hAnsi="Times New Roman" w:cs="Times New Roman"/>
          <w:b/>
          <w:sz w:val="24"/>
          <w:szCs w:val="24"/>
        </w:rPr>
        <w:t>5</w:t>
      </w:r>
      <w:r w:rsidRPr="00FA216A">
        <w:rPr>
          <w:rFonts w:ascii="Times New Roman" w:hAnsi="Times New Roman" w:cs="Times New Roman"/>
          <w:b/>
          <w:sz w:val="24"/>
          <w:szCs w:val="24"/>
        </w:rPr>
        <w:t>.</w:t>
      </w:r>
      <w:r w:rsidRPr="00B35C85">
        <w:rPr>
          <w:rFonts w:ascii="Times New Roman" w:hAnsi="Times New Roman" w:cs="Times New Roman"/>
          <w:sz w:val="24"/>
          <w:szCs w:val="24"/>
        </w:rPr>
        <w:t xml:space="preserve"> </w:t>
      </w:r>
      <w:r w:rsidRPr="007C7B9A">
        <w:rPr>
          <w:rFonts w:ascii="Times New Roman" w:eastAsia="Times New Roman" w:hAnsi="Times New Roman" w:cs="Times New Roman"/>
          <w:b/>
          <w:sz w:val="24"/>
          <w:szCs w:val="24"/>
          <w:lang w:eastAsia="ru-RU"/>
        </w:rPr>
        <w:t>ВНИМАНИЕ!</w:t>
      </w:r>
      <w:r w:rsidRPr="007C7B9A">
        <w:rPr>
          <w:rFonts w:ascii="Times New Roman" w:eastAsia="Times New Roman" w:hAnsi="Times New Roman" w:cs="Times New Roman"/>
          <w:sz w:val="24"/>
          <w:szCs w:val="24"/>
          <w:lang w:eastAsia="ru-RU"/>
        </w:rPr>
        <w:t xml:space="preserve"> На станцию Мурманск, Оленегорск, отгрузки производить ТОЛЬКО В 4-Х </w:t>
      </w:r>
      <w:r w:rsidRPr="00B35C85">
        <w:rPr>
          <w:rFonts w:ascii="Times New Roman" w:eastAsia="Times New Roman" w:hAnsi="Times New Roman" w:cs="Times New Roman"/>
          <w:sz w:val="24"/>
          <w:szCs w:val="24"/>
          <w:lang w:eastAsia="ru-RU"/>
        </w:rPr>
        <w:t>ОСНЫХ ЦИСТЕРНАХ!!!</w:t>
      </w:r>
    </w:p>
    <w:p w:rsidR="00162E88" w:rsidRDefault="00162E88" w:rsidP="00D909D4">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162E88" w:rsidRDefault="00162E88"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162E88" w:rsidRDefault="00162E88"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162E88" w:rsidRDefault="00162E88"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162E88" w:rsidRDefault="00162E88"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162E88" w:rsidRDefault="00162E88"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162E88" w:rsidRDefault="00162E88"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162E88" w:rsidRDefault="00162E88"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52782D" w:rsidRDefault="0052782D"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52782D" w:rsidRDefault="0052782D"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3A2F0D" w:rsidRPr="00386A2E" w:rsidRDefault="006978F8" w:rsidP="006978F8">
      <w:pPr>
        <w:keepNext/>
        <w:suppressAutoHyphens/>
        <w:spacing w:after="0" w:line="240" w:lineRule="auto"/>
        <w:ind w:left="4248" w:right="-2"/>
        <w:outlineLvl w:val="0"/>
        <w:rPr>
          <w:rFonts w:ascii="Times New Roman" w:eastAsia="Times New Roman" w:hAnsi="Times New Roman" w:cs="Times New Roman"/>
          <w:sz w:val="24"/>
          <w:szCs w:val="24"/>
          <w:lang w:eastAsia="ar-SA"/>
        </w:rPr>
      </w:pPr>
      <w:bookmarkStart w:id="146" w:name="_Toc474929137"/>
      <w:r>
        <w:rPr>
          <w:rFonts w:ascii="Times New Roman" w:eastAsia="Times New Roman" w:hAnsi="Times New Roman" w:cs="Times New Roman"/>
          <w:b/>
          <w:sz w:val="24"/>
          <w:szCs w:val="24"/>
          <w:lang w:eastAsia="ar-SA"/>
        </w:rPr>
        <w:lastRenderedPageBreak/>
        <w:t xml:space="preserve">        </w:t>
      </w:r>
      <w:r w:rsidR="003A2F0D" w:rsidRPr="003A2F0D">
        <w:rPr>
          <w:rFonts w:ascii="Times New Roman" w:eastAsia="Times New Roman" w:hAnsi="Times New Roman" w:cs="Times New Roman"/>
          <w:b/>
          <w:sz w:val="24"/>
          <w:szCs w:val="24"/>
          <w:lang w:val="x-none" w:eastAsia="ar-SA"/>
        </w:rPr>
        <w:t xml:space="preserve">Приложение № 1 </w:t>
      </w:r>
      <w:r w:rsidR="00386A2E" w:rsidRPr="00386A2E">
        <w:rPr>
          <w:rFonts w:ascii="Times New Roman" w:eastAsia="Times New Roman" w:hAnsi="Times New Roman" w:cs="Times New Roman"/>
          <w:sz w:val="24"/>
          <w:szCs w:val="24"/>
          <w:lang w:val="x-none" w:eastAsia="ar-SA"/>
        </w:rPr>
        <w:t>к Документации о проведении</w:t>
      </w:r>
      <w:bookmarkEnd w:id="146"/>
    </w:p>
    <w:tbl>
      <w:tblPr>
        <w:tblW w:w="8897" w:type="dxa"/>
        <w:tblInd w:w="1134" w:type="dxa"/>
        <w:tblLook w:val="04A0" w:firstRow="1" w:lastRow="0" w:firstColumn="1" w:lastColumn="0" w:noHBand="0" w:noVBand="1"/>
      </w:tblPr>
      <w:tblGrid>
        <w:gridCol w:w="3652"/>
        <w:gridCol w:w="5245"/>
      </w:tblGrid>
      <w:tr w:rsidR="003A2F0D" w:rsidRPr="00386A2E" w:rsidTr="00386A2E">
        <w:tc>
          <w:tcPr>
            <w:tcW w:w="3652" w:type="dxa"/>
            <w:shd w:val="clear" w:color="auto" w:fill="auto"/>
          </w:tcPr>
          <w:p w:rsidR="00386A2E" w:rsidRPr="00386A2E" w:rsidRDefault="00386A2E" w:rsidP="00386A2E">
            <w:pPr>
              <w:keepNext/>
              <w:suppressAutoHyphens/>
              <w:spacing w:after="0" w:line="240" w:lineRule="auto"/>
              <w:jc w:val="both"/>
              <w:outlineLvl w:val="0"/>
              <w:rPr>
                <w:rFonts w:ascii="Times New Roman" w:eastAsia="Times New Roman" w:hAnsi="Times New Roman" w:cs="Times New Roman"/>
                <w:sz w:val="24"/>
                <w:szCs w:val="24"/>
                <w:lang w:eastAsia="ar-SA"/>
              </w:rPr>
            </w:pPr>
            <w:bookmarkStart w:id="147" w:name="_Приложение_№_1_1"/>
            <w:bookmarkEnd w:id="147"/>
          </w:p>
        </w:tc>
        <w:tc>
          <w:tcPr>
            <w:tcW w:w="5245" w:type="dxa"/>
            <w:shd w:val="clear" w:color="auto" w:fill="auto"/>
          </w:tcPr>
          <w:p w:rsidR="003A2F0D" w:rsidRPr="00386A2E" w:rsidRDefault="003A2F0D" w:rsidP="003A2F0D">
            <w:pPr>
              <w:tabs>
                <w:tab w:val="left" w:pos="851"/>
              </w:tabs>
              <w:suppressAutoHyphens/>
              <w:spacing w:after="0" w:line="240" w:lineRule="auto"/>
              <w:ind w:left="-108" w:right="-108"/>
              <w:jc w:val="both"/>
              <w:rPr>
                <w:rFonts w:ascii="Times New Roman" w:eastAsia="Times New Roman" w:hAnsi="Times New Roman" w:cs="Times New Roman"/>
                <w:sz w:val="24"/>
                <w:szCs w:val="24"/>
                <w:lang w:eastAsia="ar-SA"/>
              </w:rPr>
            </w:pPr>
            <w:r w:rsidRPr="00386A2E">
              <w:rPr>
                <w:rFonts w:ascii="Times New Roman" w:eastAsia="Calibri" w:hAnsi="Times New Roman" w:cs="Times New Roman"/>
                <w:sz w:val="24"/>
                <w:szCs w:val="24"/>
                <w:lang w:eastAsia="ar-SA"/>
              </w:rPr>
              <w:t xml:space="preserve">запроса предложений </w:t>
            </w:r>
            <w:r w:rsidRPr="00386A2E">
              <w:rPr>
                <w:rFonts w:ascii="Times New Roman" w:eastAsia="Calibri" w:hAnsi="Times New Roman" w:cs="Times New Roman"/>
                <w:bCs/>
                <w:sz w:val="24"/>
                <w:szCs w:val="24"/>
              </w:rPr>
              <w:t>на право заключения договора</w:t>
            </w:r>
            <w:r w:rsidRPr="00386A2E">
              <w:rPr>
                <w:rFonts w:ascii="Times New Roman" w:eastAsia="Calibri" w:hAnsi="Times New Roman" w:cs="Times New Roman"/>
                <w:sz w:val="24"/>
                <w:szCs w:val="24"/>
              </w:rPr>
              <w:t xml:space="preserve"> поставки мазута топочного 100 Г</w:t>
            </w:r>
            <w:r w:rsidR="00014B71" w:rsidRPr="00386A2E">
              <w:rPr>
                <w:rFonts w:ascii="Times New Roman" w:eastAsia="Calibri" w:hAnsi="Times New Roman" w:cs="Times New Roman"/>
                <w:sz w:val="24"/>
                <w:szCs w:val="24"/>
              </w:rPr>
              <w:t>ОСТ 10585-2013 или нефтепродукт</w:t>
            </w:r>
            <w:r w:rsidR="00B114D1" w:rsidRPr="00386A2E">
              <w:rPr>
                <w:rFonts w:ascii="Times New Roman" w:eastAsia="Calibri" w:hAnsi="Times New Roman" w:cs="Times New Roman"/>
                <w:sz w:val="24"/>
                <w:szCs w:val="24"/>
              </w:rPr>
              <w:t xml:space="preserve">ов </w:t>
            </w:r>
            <w:r w:rsidRPr="00386A2E">
              <w:rPr>
                <w:rFonts w:ascii="Times New Roman" w:eastAsia="Calibri" w:hAnsi="Times New Roman" w:cs="Times New Roman"/>
                <w:sz w:val="24"/>
                <w:szCs w:val="24"/>
              </w:rPr>
              <w:t xml:space="preserve">аналогичного или </w:t>
            </w:r>
            <w:r w:rsidR="000075D0" w:rsidRPr="00386A2E">
              <w:rPr>
                <w:rFonts w:ascii="Times New Roman" w:eastAsia="Calibri" w:hAnsi="Times New Roman" w:cs="Times New Roman"/>
                <w:sz w:val="24"/>
                <w:szCs w:val="24"/>
              </w:rPr>
              <w:t>л</w:t>
            </w:r>
            <w:r w:rsidRPr="00386A2E">
              <w:rPr>
                <w:rFonts w:ascii="Times New Roman" w:eastAsia="Calibri" w:hAnsi="Times New Roman" w:cs="Times New Roman"/>
                <w:sz w:val="24"/>
                <w:szCs w:val="24"/>
              </w:rPr>
              <w:t xml:space="preserve">учшего качества </w:t>
            </w:r>
          </w:p>
          <w:p w:rsidR="003A2F0D" w:rsidRPr="00386A2E" w:rsidRDefault="003A2F0D" w:rsidP="003A2F0D">
            <w:pPr>
              <w:tabs>
                <w:tab w:val="left" w:pos="33"/>
                <w:tab w:val="left" w:pos="5987"/>
              </w:tabs>
              <w:suppressAutoHyphens/>
              <w:spacing w:after="0" w:line="240" w:lineRule="auto"/>
              <w:ind w:right="34"/>
              <w:jc w:val="both"/>
              <w:rPr>
                <w:rFonts w:ascii="Calibri" w:eastAsia="Calibri" w:hAnsi="Calibri" w:cs="Times New Roman"/>
                <w:iCs/>
              </w:rPr>
            </w:pPr>
          </w:p>
        </w:tc>
      </w:tr>
    </w:tbl>
    <w:p w:rsidR="003A2F0D" w:rsidRPr="003A2F0D" w:rsidRDefault="003A2F0D" w:rsidP="00DA5B96">
      <w:pPr>
        <w:tabs>
          <w:tab w:val="left" w:pos="1494"/>
        </w:tabs>
        <w:suppressAutoHyphens/>
        <w:spacing w:after="0" w:line="240" w:lineRule="auto"/>
        <w:jc w:val="center"/>
        <w:rPr>
          <w:rFonts w:ascii="Times New Roman" w:eastAsia="Times New Roman" w:hAnsi="Times New Roman" w:cs="Times New Roman"/>
          <w:b/>
          <w:spacing w:val="36"/>
          <w:sz w:val="24"/>
          <w:szCs w:val="20"/>
          <w:lang w:eastAsia="ar-SA"/>
        </w:rPr>
      </w:pPr>
      <w:r w:rsidRPr="003A2F0D">
        <w:rPr>
          <w:rFonts w:ascii="Times New Roman" w:eastAsia="Times New Roman" w:hAnsi="Times New Roman" w:cs="Times New Roman"/>
          <w:sz w:val="24"/>
          <w:szCs w:val="24"/>
          <w:lang w:eastAsia="ar-SA"/>
        </w:rPr>
        <w:t>Форма письма о подаче оферты</w:t>
      </w:r>
    </w:p>
    <w:p w:rsidR="003A2F0D" w:rsidRPr="003A2F0D" w:rsidRDefault="003A2F0D" w:rsidP="00DA5B96">
      <w:pPr>
        <w:pBdr>
          <w:top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pacing w:val="36"/>
          <w:sz w:val="24"/>
          <w:szCs w:val="24"/>
          <w:lang w:eastAsia="ar-SA"/>
        </w:rPr>
        <w:t>начало формы</w:t>
      </w:r>
    </w:p>
    <w:p w:rsidR="003A2F0D" w:rsidRPr="003A2F0D" w:rsidRDefault="003A2F0D" w:rsidP="003A2F0D">
      <w:pPr>
        <w:suppressAutoHyphens/>
        <w:spacing w:after="0" w:line="240" w:lineRule="auto"/>
        <w:ind w:right="5243"/>
        <w:jc w:val="both"/>
        <w:rPr>
          <w:rFonts w:ascii="Times New Roman" w:eastAsia="Times New Roman" w:hAnsi="Times New Roman" w:cs="Times New Roman"/>
          <w:sz w:val="24"/>
          <w:szCs w:val="20"/>
          <w:lang w:eastAsia="ar-SA"/>
        </w:rPr>
      </w:pPr>
    </w:p>
    <w:p w:rsidR="003A2F0D" w:rsidRPr="003A2F0D" w:rsidRDefault="003A2F0D" w:rsidP="003A2F0D">
      <w:pPr>
        <w:suppressAutoHyphens/>
        <w:spacing w:after="0" w:line="240" w:lineRule="auto"/>
        <w:ind w:right="5243"/>
        <w:jc w:val="both"/>
        <w:rPr>
          <w:rFonts w:ascii="Times New Roman" w:eastAsia="Times New Roman" w:hAnsi="Times New Roman" w:cs="Times New Roman"/>
          <w:sz w:val="24"/>
          <w:szCs w:val="20"/>
          <w:lang w:eastAsia="ar-SA"/>
        </w:rPr>
      </w:pPr>
      <w:r w:rsidRPr="003A2F0D">
        <w:rPr>
          <w:rFonts w:ascii="Times New Roman" w:eastAsia="Times New Roman" w:hAnsi="Times New Roman" w:cs="Times New Roman"/>
          <w:sz w:val="24"/>
          <w:szCs w:val="20"/>
          <w:lang w:eastAsia="ar-SA"/>
        </w:rPr>
        <w:t>«_____»_______________ года</w:t>
      </w:r>
    </w:p>
    <w:p w:rsidR="003A2F0D" w:rsidRPr="003A2F0D" w:rsidRDefault="003A2F0D" w:rsidP="003A2F0D">
      <w:pPr>
        <w:suppressAutoHyphens/>
        <w:spacing w:after="0" w:line="240" w:lineRule="auto"/>
        <w:ind w:right="5243"/>
        <w:jc w:val="both"/>
        <w:rPr>
          <w:rFonts w:ascii="Times New Roman" w:eastAsia="Times New Roman" w:hAnsi="Times New Roman" w:cs="Times New Roman"/>
          <w:sz w:val="24"/>
          <w:szCs w:val="20"/>
          <w:lang w:eastAsia="ar-SA"/>
        </w:rPr>
      </w:pPr>
      <w:r w:rsidRPr="003A2F0D">
        <w:rPr>
          <w:rFonts w:ascii="Times New Roman" w:eastAsia="Times New Roman" w:hAnsi="Times New Roman" w:cs="Times New Roman"/>
          <w:sz w:val="24"/>
          <w:szCs w:val="20"/>
          <w:lang w:eastAsia="ar-SA"/>
        </w:rPr>
        <w:t>№________________________</w:t>
      </w:r>
    </w:p>
    <w:p w:rsidR="003A2F0D" w:rsidRPr="003A2F0D" w:rsidRDefault="003A2F0D" w:rsidP="003A2F0D">
      <w:pPr>
        <w:suppressAutoHyphens/>
        <w:spacing w:after="0" w:line="240" w:lineRule="auto"/>
        <w:ind w:right="5243" w:firstLine="567"/>
        <w:jc w:val="both"/>
        <w:rPr>
          <w:rFonts w:ascii="Times New Roman" w:eastAsia="Times New Roman" w:hAnsi="Times New Roman" w:cs="Times New Roman"/>
          <w:sz w:val="24"/>
          <w:szCs w:val="20"/>
          <w:lang w:eastAsia="ar-SA"/>
        </w:rPr>
      </w:pP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0"/>
          <w:lang w:eastAsia="ar-SA"/>
        </w:rPr>
      </w:pPr>
    </w:p>
    <w:p w:rsidR="00966542" w:rsidRPr="00966542" w:rsidRDefault="00966542" w:rsidP="00966542">
      <w:pPr>
        <w:tabs>
          <w:tab w:val="left" w:pos="851"/>
        </w:tabs>
        <w:suppressAutoHyphens/>
        <w:spacing w:after="0" w:line="240" w:lineRule="auto"/>
        <w:jc w:val="center"/>
        <w:rPr>
          <w:rFonts w:ascii="Times New Roman" w:eastAsia="Times New Roman" w:hAnsi="Times New Roman" w:cs="Times New Roman"/>
          <w:sz w:val="24"/>
          <w:szCs w:val="24"/>
          <w:lang w:eastAsia="ar-SA"/>
        </w:rPr>
      </w:pPr>
      <w:r w:rsidRPr="00966542">
        <w:rPr>
          <w:rFonts w:ascii="Times New Roman" w:eastAsia="Times New Roman" w:hAnsi="Times New Roman" w:cs="Times New Roman"/>
          <w:b/>
          <w:sz w:val="24"/>
          <w:szCs w:val="24"/>
          <w:lang w:eastAsia="ar-SA"/>
        </w:rPr>
        <w:t>Письмо о подаче оферты</w:t>
      </w:r>
      <w:r w:rsidR="007E0274">
        <w:rPr>
          <w:rFonts w:ascii="Times New Roman" w:eastAsia="Times New Roman" w:hAnsi="Times New Roman" w:cs="Times New Roman"/>
          <w:b/>
          <w:sz w:val="24"/>
          <w:szCs w:val="24"/>
          <w:lang w:eastAsia="ar-SA"/>
        </w:rPr>
        <w:t xml:space="preserve"> </w:t>
      </w:r>
    </w:p>
    <w:p w:rsidR="003A2F0D" w:rsidRPr="003A2F0D" w:rsidRDefault="003A2F0D" w:rsidP="003A2F0D">
      <w:pPr>
        <w:suppressAutoHyphens/>
        <w:spacing w:after="0" w:line="240" w:lineRule="auto"/>
        <w:ind w:firstLine="567"/>
        <w:jc w:val="center"/>
        <w:rPr>
          <w:rFonts w:ascii="Times New Roman" w:eastAsia="Times New Roman" w:hAnsi="Times New Roman" w:cs="Times New Roman"/>
          <w:sz w:val="24"/>
          <w:szCs w:val="24"/>
          <w:lang w:eastAsia="ar-SA"/>
        </w:rPr>
      </w:pPr>
    </w:p>
    <w:p w:rsidR="003A2F0D" w:rsidRPr="003A2F0D" w:rsidRDefault="003A2F0D" w:rsidP="00EF232F">
      <w:pPr>
        <w:suppressAutoHyphens/>
        <w:spacing w:after="0" w:line="240" w:lineRule="auto"/>
        <w:ind w:firstLine="708"/>
        <w:jc w:val="both"/>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sz w:val="24"/>
          <w:szCs w:val="24"/>
          <w:lang w:eastAsia="ar-SA"/>
        </w:rPr>
        <w:t xml:space="preserve">Изучив </w:t>
      </w:r>
      <w:r w:rsidR="0001367B" w:rsidRPr="006B32A6">
        <w:rPr>
          <w:rFonts w:ascii="Times New Roman" w:eastAsia="Times New Roman" w:hAnsi="Times New Roman" w:cs="Times New Roman"/>
          <w:sz w:val="24"/>
          <w:szCs w:val="24"/>
          <w:lang w:eastAsia="ar-SA"/>
        </w:rPr>
        <w:t>Извещение</w:t>
      </w:r>
      <w:r w:rsidRPr="003A2F0D">
        <w:rPr>
          <w:rFonts w:ascii="Times New Roman" w:eastAsia="Times New Roman" w:hAnsi="Times New Roman" w:cs="Times New Roman"/>
          <w:sz w:val="24"/>
          <w:szCs w:val="24"/>
          <w:lang w:eastAsia="ar-SA"/>
        </w:rPr>
        <w:t xml:space="preserve"> о проведении запроса предложений, </w:t>
      </w:r>
      <w:r w:rsidR="00DA5B96" w:rsidRPr="00DA5B96">
        <w:rPr>
          <w:rFonts w:ascii="Times New Roman" w:eastAsia="Times New Roman" w:hAnsi="Times New Roman" w:cs="Times New Roman"/>
          <w:sz w:val="24"/>
          <w:szCs w:val="24"/>
          <w:lang w:eastAsia="ar-SA"/>
        </w:rPr>
        <w:t>размещенное</w:t>
      </w:r>
      <w:r w:rsidR="006B32A6" w:rsidRPr="00C669C0">
        <w:rPr>
          <w:rFonts w:ascii="Times New Roman" w:eastAsia="Times New Roman" w:hAnsi="Times New Roman" w:cs="Times New Roman"/>
          <w:sz w:val="24"/>
          <w:szCs w:val="24"/>
          <w:lang w:eastAsia="ar-SA"/>
        </w:rPr>
        <w:t xml:space="preserve"> </w:t>
      </w:r>
      <w:r w:rsidR="006B32A6" w:rsidRPr="00224C5C">
        <w:rPr>
          <w:rFonts w:ascii="Times New Roman" w:eastAsia="Times New Roman" w:hAnsi="Times New Roman" w:cs="Times New Roman"/>
          <w:sz w:val="24"/>
          <w:szCs w:val="24"/>
          <w:lang w:eastAsia="ar-SA"/>
        </w:rPr>
        <w:t>в единой информационной системе</w:t>
      </w:r>
      <w:r w:rsidR="006B32A6" w:rsidRPr="00C669C0">
        <w:rPr>
          <w:rFonts w:ascii="Times New Roman" w:eastAsia="Times New Roman" w:hAnsi="Times New Roman" w:cs="Times New Roman"/>
          <w:sz w:val="24"/>
          <w:szCs w:val="24"/>
          <w:lang w:eastAsia="ar-SA"/>
        </w:rPr>
        <w:t xml:space="preserve"> </w:t>
      </w:r>
      <w:r w:rsidR="006B32A6" w:rsidRPr="007B7E86">
        <w:rPr>
          <w:rFonts w:ascii="Times New Roman" w:eastAsia="Times New Roman" w:hAnsi="Times New Roman" w:cs="Times New Roman"/>
          <w:sz w:val="24"/>
          <w:szCs w:val="24"/>
          <w:lang w:eastAsia="ar-SA"/>
        </w:rPr>
        <w:t xml:space="preserve">в сфере закупок товаров, работ, услуг </w:t>
      </w:r>
      <w:r w:rsidR="009A77DB" w:rsidRPr="009A77DB">
        <w:rPr>
          <w:rFonts w:ascii="Times New Roman" w:eastAsia="Times New Roman" w:hAnsi="Times New Roman" w:cs="Times New Roman"/>
          <w:sz w:val="24"/>
          <w:szCs w:val="24"/>
          <w:lang w:eastAsia="ar-SA"/>
        </w:rPr>
        <w:t>(</w:t>
      </w:r>
      <w:hyperlink r:id="rId13" w:history="1">
        <w:r w:rsidR="009A77DB" w:rsidRPr="009A77DB">
          <w:rPr>
            <w:rFonts w:ascii="Times New Roman" w:eastAsia="Times New Roman" w:hAnsi="Times New Roman" w:cs="Times New Roman"/>
            <w:color w:val="0000FF"/>
            <w:sz w:val="24"/>
            <w:szCs w:val="24"/>
            <w:u w:val="single"/>
            <w:lang w:val="en-US" w:eastAsia="ar-SA"/>
          </w:rPr>
          <w:t>www</w:t>
        </w:r>
        <w:r w:rsidR="009A77DB" w:rsidRPr="009A77DB">
          <w:rPr>
            <w:rFonts w:ascii="Times New Roman" w:eastAsia="Times New Roman" w:hAnsi="Times New Roman" w:cs="Times New Roman"/>
            <w:color w:val="0000FF"/>
            <w:sz w:val="24"/>
            <w:szCs w:val="24"/>
            <w:u w:val="single"/>
            <w:lang w:eastAsia="ar-SA"/>
          </w:rPr>
          <w:t>.</w:t>
        </w:r>
        <w:r w:rsidR="009A77DB" w:rsidRPr="009A77DB">
          <w:rPr>
            <w:rFonts w:ascii="Times New Roman" w:eastAsia="Times New Roman" w:hAnsi="Times New Roman" w:cs="Times New Roman"/>
            <w:color w:val="0000FF"/>
            <w:sz w:val="24"/>
            <w:szCs w:val="24"/>
            <w:u w:val="single"/>
            <w:lang w:val="en-US" w:eastAsia="ar-SA"/>
          </w:rPr>
          <w:t>zakupki</w:t>
        </w:r>
        <w:r w:rsidR="009A77DB" w:rsidRPr="009A77DB">
          <w:rPr>
            <w:rFonts w:ascii="Times New Roman" w:eastAsia="Times New Roman" w:hAnsi="Times New Roman" w:cs="Times New Roman"/>
            <w:color w:val="0000FF"/>
            <w:sz w:val="24"/>
            <w:szCs w:val="24"/>
            <w:u w:val="single"/>
            <w:lang w:eastAsia="ar-SA"/>
          </w:rPr>
          <w:t>.</w:t>
        </w:r>
        <w:r w:rsidR="009A77DB" w:rsidRPr="009A77DB">
          <w:rPr>
            <w:rFonts w:ascii="Times New Roman" w:eastAsia="Times New Roman" w:hAnsi="Times New Roman" w:cs="Times New Roman"/>
            <w:color w:val="0000FF"/>
            <w:sz w:val="24"/>
            <w:szCs w:val="24"/>
            <w:u w:val="single"/>
            <w:lang w:val="en-US" w:eastAsia="ar-SA"/>
          </w:rPr>
          <w:t>gov</w:t>
        </w:r>
        <w:r w:rsidR="009A77DB" w:rsidRPr="009A77DB">
          <w:rPr>
            <w:rFonts w:ascii="Times New Roman" w:eastAsia="Times New Roman" w:hAnsi="Times New Roman" w:cs="Times New Roman"/>
            <w:color w:val="0000FF"/>
            <w:sz w:val="24"/>
            <w:szCs w:val="24"/>
            <w:u w:val="single"/>
            <w:lang w:eastAsia="ar-SA"/>
          </w:rPr>
          <w:t>.</w:t>
        </w:r>
        <w:r w:rsidR="009A77DB" w:rsidRPr="009A77DB">
          <w:rPr>
            <w:rFonts w:ascii="Times New Roman" w:eastAsia="Times New Roman" w:hAnsi="Times New Roman" w:cs="Times New Roman"/>
            <w:color w:val="0000FF"/>
            <w:sz w:val="24"/>
            <w:szCs w:val="24"/>
            <w:u w:val="single"/>
            <w:lang w:val="en-US" w:eastAsia="ar-SA"/>
          </w:rPr>
          <w:t>ru</w:t>
        </w:r>
      </w:hyperlink>
      <w:r w:rsidR="009A77DB" w:rsidRPr="009A77DB">
        <w:rPr>
          <w:rFonts w:ascii="Times New Roman" w:eastAsia="Times New Roman" w:hAnsi="Times New Roman" w:cs="Times New Roman"/>
          <w:sz w:val="24"/>
          <w:szCs w:val="24"/>
          <w:lang w:eastAsia="ar-SA"/>
        </w:rPr>
        <w:t>)</w:t>
      </w:r>
      <w:r w:rsidRPr="003A2F0D">
        <w:rPr>
          <w:rFonts w:ascii="Times New Roman" w:eastAsia="Times New Roman" w:hAnsi="Times New Roman" w:cs="Times New Roman"/>
          <w:sz w:val="24"/>
          <w:szCs w:val="24"/>
          <w:lang w:eastAsia="ar-SA"/>
        </w:rPr>
        <w:t xml:space="preserve"> и Документацию</w:t>
      </w:r>
      <w:r w:rsidRPr="003A2F0D">
        <w:rPr>
          <w:rFonts w:ascii="Calibri" w:eastAsia="Calibri" w:hAnsi="Calibri" w:cs="Times New Roman"/>
        </w:rPr>
        <w:t xml:space="preserve"> </w:t>
      </w:r>
      <w:r w:rsidR="005F08D3">
        <w:rPr>
          <w:rFonts w:ascii="Times New Roman" w:eastAsia="Times New Roman" w:hAnsi="Times New Roman" w:cs="Times New Roman"/>
          <w:sz w:val="24"/>
          <w:szCs w:val="24"/>
          <w:lang w:eastAsia="ar-SA"/>
        </w:rPr>
        <w:t xml:space="preserve">о </w:t>
      </w:r>
      <w:r w:rsidR="005F08D3" w:rsidRPr="00494547">
        <w:rPr>
          <w:rFonts w:ascii="Times New Roman" w:eastAsia="Times New Roman" w:hAnsi="Times New Roman" w:cs="Times New Roman"/>
          <w:sz w:val="24"/>
          <w:szCs w:val="24"/>
          <w:lang w:eastAsia="ar-SA"/>
        </w:rPr>
        <w:t xml:space="preserve">проведении </w:t>
      </w:r>
      <w:r w:rsidRPr="00494547">
        <w:rPr>
          <w:rFonts w:ascii="Times New Roman" w:eastAsia="Times New Roman" w:hAnsi="Times New Roman" w:cs="Times New Roman"/>
          <w:sz w:val="24"/>
          <w:szCs w:val="24"/>
          <w:lang w:eastAsia="ar-SA"/>
        </w:rPr>
        <w:t xml:space="preserve">запроса предложений </w:t>
      </w:r>
      <w:r w:rsidRPr="00494547">
        <w:rPr>
          <w:rFonts w:ascii="Times New Roman" w:eastAsia="Calibri" w:hAnsi="Times New Roman" w:cs="Times New Roman"/>
          <w:bCs/>
          <w:sz w:val="24"/>
          <w:szCs w:val="24"/>
        </w:rPr>
        <w:t>на право заключения договора</w:t>
      </w:r>
      <w:r w:rsidRPr="00494547">
        <w:rPr>
          <w:rFonts w:ascii="Times New Roman" w:eastAsia="Calibri" w:hAnsi="Times New Roman" w:cs="Times New Roman"/>
          <w:sz w:val="24"/>
          <w:szCs w:val="24"/>
        </w:rPr>
        <w:t xml:space="preserve"> поставки мазута топочного 100 ГОСТ 10585-2013 или нефтепродукт</w:t>
      </w:r>
      <w:r w:rsidR="00B114D1">
        <w:rPr>
          <w:rFonts w:ascii="Times New Roman" w:eastAsia="Calibri" w:hAnsi="Times New Roman" w:cs="Times New Roman"/>
          <w:sz w:val="24"/>
          <w:szCs w:val="24"/>
        </w:rPr>
        <w:t>ов</w:t>
      </w:r>
      <w:r w:rsidRPr="00494547">
        <w:rPr>
          <w:rFonts w:ascii="Times New Roman" w:eastAsia="Calibri" w:hAnsi="Times New Roman" w:cs="Times New Roman"/>
          <w:sz w:val="24"/>
          <w:szCs w:val="24"/>
        </w:rPr>
        <w:t xml:space="preserve"> аналогичного или лучшего качества</w:t>
      </w:r>
      <w:r w:rsidRPr="00494547">
        <w:rPr>
          <w:rFonts w:ascii="Times New Roman" w:eastAsia="Times New Roman" w:hAnsi="Times New Roman" w:cs="Times New Roman"/>
          <w:sz w:val="24"/>
          <w:szCs w:val="24"/>
          <w:lang w:eastAsia="ar-SA"/>
        </w:rPr>
        <w:t xml:space="preserve">, и принимая установленные в них требования и условия </w:t>
      </w:r>
      <w:r w:rsidRPr="003A2F0D">
        <w:rPr>
          <w:rFonts w:ascii="Times New Roman" w:eastAsia="Times New Roman" w:hAnsi="Times New Roman" w:cs="Times New Roman"/>
          <w:sz w:val="24"/>
          <w:szCs w:val="24"/>
          <w:lang w:eastAsia="ar-SA"/>
        </w:rPr>
        <w:t>запроса предложений,</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________________________________________________________________________,</w:t>
      </w:r>
    </w:p>
    <w:p w:rsidR="003A2F0D" w:rsidRPr="003A2F0D" w:rsidRDefault="003A2F0D" w:rsidP="003A2F0D">
      <w:pPr>
        <w:suppressAutoHyphens/>
        <w:spacing w:after="0" w:line="240" w:lineRule="auto"/>
        <w:ind w:firstLine="567"/>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vertAlign w:val="superscript"/>
          <w:lang w:eastAsia="ar-SA"/>
        </w:rPr>
        <w:t>(полное наименование Участника с указанием организационно-правовой формы)</w:t>
      </w:r>
    </w:p>
    <w:p w:rsidR="003A2F0D" w:rsidRPr="003A2F0D" w:rsidRDefault="003A2F0D" w:rsidP="003A2F0D">
      <w:pPr>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зарегистрированное по адресу:</w:t>
      </w:r>
    </w:p>
    <w:p w:rsidR="003A2F0D" w:rsidRPr="003A2F0D" w:rsidRDefault="003A2F0D" w:rsidP="003A2F0D">
      <w:pPr>
        <w:suppressAutoHyphens/>
        <w:spacing w:after="0" w:line="240" w:lineRule="auto"/>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________________________________________________________________________,</w:t>
      </w:r>
    </w:p>
    <w:p w:rsidR="003A2F0D" w:rsidRPr="003A2F0D" w:rsidRDefault="003A2F0D" w:rsidP="003A2F0D">
      <w:pPr>
        <w:suppressAutoHyphens/>
        <w:spacing w:after="0" w:line="240" w:lineRule="auto"/>
        <w:ind w:firstLine="567"/>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vertAlign w:val="superscript"/>
          <w:lang w:eastAsia="ar-SA"/>
        </w:rPr>
        <w:t>(юридический адрес Участника)</w:t>
      </w:r>
    </w:p>
    <w:p w:rsidR="003A2F0D" w:rsidRPr="003A2F0D" w:rsidRDefault="003A2F0D" w:rsidP="003A2F0D">
      <w:pPr>
        <w:suppressAutoHyphens/>
        <w:spacing w:after="0" w:line="240" w:lineRule="auto"/>
        <w:jc w:val="both"/>
        <w:rPr>
          <w:rFonts w:ascii="Times New Roman" w:eastAsia="Times New Roman" w:hAnsi="Times New Roman" w:cs="Times New Roman"/>
          <w:sz w:val="24"/>
          <w:szCs w:val="24"/>
          <w:lang w:eastAsia="ar-SA"/>
        </w:rPr>
      </w:pPr>
    </w:p>
    <w:p w:rsidR="003A2F0D" w:rsidRDefault="005415B0" w:rsidP="003A2F0D">
      <w:pPr>
        <w:suppressAutoHyphens/>
        <w:spacing w:after="0" w:line="240" w:lineRule="auto"/>
        <w:jc w:val="both"/>
        <w:rPr>
          <w:rFonts w:ascii="Times New Roman" w:eastAsia="Times New Roman" w:hAnsi="Times New Roman" w:cs="Times New Roman"/>
          <w:sz w:val="24"/>
          <w:szCs w:val="24"/>
          <w:lang w:eastAsia="ar-SA"/>
        </w:rPr>
      </w:pPr>
      <w:r w:rsidRPr="005415B0">
        <w:rPr>
          <w:rFonts w:ascii="Times New Roman" w:eastAsia="Times New Roman" w:hAnsi="Times New Roman" w:cs="Times New Roman"/>
          <w:sz w:val="24"/>
          <w:szCs w:val="24"/>
          <w:lang w:eastAsia="ar-SA"/>
        </w:rPr>
        <w:t xml:space="preserve">направляет в ваш адрес заявку на участие в запросе предложений </w:t>
      </w:r>
      <w:r w:rsidR="007E0274">
        <w:rPr>
          <w:rFonts w:ascii="Times New Roman" w:eastAsia="Times New Roman" w:hAnsi="Times New Roman" w:cs="Times New Roman"/>
          <w:sz w:val="24"/>
          <w:szCs w:val="24"/>
          <w:lang w:eastAsia="ar-SA"/>
        </w:rPr>
        <w:t xml:space="preserve">н </w:t>
      </w:r>
      <w:r w:rsidRPr="005415B0">
        <w:rPr>
          <w:rFonts w:ascii="Times New Roman" w:eastAsia="Times New Roman" w:hAnsi="Times New Roman" w:cs="Times New Roman"/>
          <w:sz w:val="24"/>
          <w:szCs w:val="24"/>
          <w:lang w:eastAsia="ar-SA"/>
        </w:rPr>
        <w:t xml:space="preserve">и предлагает заключить договор поставки </w:t>
      </w:r>
      <w:r w:rsidR="003A49B4">
        <w:rPr>
          <w:rFonts w:ascii="Times New Roman" w:eastAsia="Times New Roman" w:hAnsi="Times New Roman" w:cs="Times New Roman"/>
          <w:sz w:val="24"/>
          <w:szCs w:val="24"/>
          <w:lang w:eastAsia="ar-SA"/>
        </w:rPr>
        <w:t xml:space="preserve">___________________________________на условиях </w:t>
      </w:r>
      <w:r w:rsidRPr="005415B0">
        <w:rPr>
          <w:rFonts w:ascii="Times New Roman" w:eastAsia="Times New Roman" w:hAnsi="Times New Roman" w:cs="Times New Roman"/>
          <w:sz w:val="24"/>
          <w:szCs w:val="24"/>
          <w:lang w:eastAsia="ar-SA"/>
        </w:rPr>
        <w:t>и в соответствии с Приложениями к настоящему письму на общую сумму:</w:t>
      </w:r>
    </w:p>
    <w:p w:rsidR="005415B0" w:rsidRPr="003A2F0D" w:rsidRDefault="005415B0" w:rsidP="003A2F0D">
      <w:pPr>
        <w:suppressAutoHyphens/>
        <w:spacing w:after="0" w:line="240" w:lineRule="auto"/>
        <w:jc w:val="both"/>
        <w:rPr>
          <w:rFonts w:ascii="Times New Roman" w:eastAsia="Times New Roman" w:hAnsi="Times New Roman" w:cs="Times New Roman"/>
          <w:sz w:val="24"/>
          <w:szCs w:val="24"/>
          <w:lang w:eastAsia="ar-SA"/>
        </w:rPr>
      </w:pPr>
    </w:p>
    <w:tbl>
      <w:tblPr>
        <w:tblW w:w="0" w:type="auto"/>
        <w:tblLayout w:type="fixed"/>
        <w:tblLook w:val="0000" w:firstRow="0" w:lastRow="0" w:firstColumn="0" w:lastColumn="0" w:noHBand="0" w:noVBand="0"/>
      </w:tblPr>
      <w:tblGrid>
        <w:gridCol w:w="5184"/>
        <w:gridCol w:w="5184"/>
      </w:tblGrid>
      <w:tr w:rsidR="003A2F0D" w:rsidRPr="003A2F0D" w:rsidTr="00E76E82">
        <w:trPr>
          <w:cantSplit/>
        </w:trPr>
        <w:tc>
          <w:tcPr>
            <w:tcW w:w="5184" w:type="dxa"/>
            <w:shd w:val="clear" w:color="auto" w:fill="auto"/>
          </w:tcPr>
          <w:p w:rsidR="003A2F0D" w:rsidRPr="003A2F0D" w:rsidRDefault="003A2F0D" w:rsidP="008C5A6B">
            <w:pPr>
              <w:suppressAutoHyphens/>
              <w:spacing w:after="0" w:line="240" w:lineRule="auto"/>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Итоговая стоимость заявки без НДС, руб.</w:t>
            </w:r>
          </w:p>
        </w:tc>
        <w:tc>
          <w:tcPr>
            <w:tcW w:w="5184" w:type="dxa"/>
            <w:shd w:val="clear" w:color="auto" w:fill="auto"/>
          </w:tcPr>
          <w:p w:rsidR="003A2F0D" w:rsidRPr="003A2F0D" w:rsidRDefault="003A2F0D" w:rsidP="003A2F0D">
            <w:pPr>
              <w:suppressAutoHyphens/>
              <w:spacing w:after="0" w:line="240" w:lineRule="auto"/>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w:t>
            </w:r>
          </w:p>
          <w:p w:rsidR="003A2F0D" w:rsidRPr="003A2F0D" w:rsidRDefault="003A2F0D" w:rsidP="003A2F0D">
            <w:pPr>
              <w:suppressAutoHyphens/>
              <w:spacing w:after="0" w:line="240" w:lineRule="auto"/>
              <w:rPr>
                <w:rFonts w:ascii="Calibri" w:eastAsia="Calibri" w:hAnsi="Calibri" w:cs="Times New Roman"/>
                <w:lang w:eastAsia="ar-SA"/>
              </w:rPr>
            </w:pPr>
            <w:r w:rsidRPr="003A2F0D">
              <w:rPr>
                <w:rFonts w:ascii="Times New Roman" w:eastAsia="Times New Roman" w:hAnsi="Times New Roman" w:cs="Times New Roman"/>
                <w:sz w:val="24"/>
                <w:szCs w:val="24"/>
                <w:vertAlign w:val="superscript"/>
                <w:lang w:eastAsia="ar-SA"/>
              </w:rPr>
              <w:t>(итоговая стоимость, рублей, без НДС)</w:t>
            </w:r>
          </w:p>
        </w:tc>
      </w:tr>
      <w:tr w:rsidR="003A2F0D" w:rsidRPr="003A2F0D" w:rsidTr="00E76E82">
        <w:trPr>
          <w:cantSplit/>
        </w:trPr>
        <w:tc>
          <w:tcPr>
            <w:tcW w:w="5184" w:type="dxa"/>
            <w:shd w:val="clear" w:color="auto" w:fill="auto"/>
          </w:tcPr>
          <w:p w:rsidR="003A2F0D" w:rsidRPr="003A2F0D" w:rsidRDefault="003A2F0D" w:rsidP="003A2F0D">
            <w:pPr>
              <w:suppressAutoHyphens/>
              <w:spacing w:after="0" w:line="240" w:lineRule="auto"/>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кроме того НДС, руб.</w:t>
            </w:r>
          </w:p>
        </w:tc>
        <w:tc>
          <w:tcPr>
            <w:tcW w:w="5184" w:type="dxa"/>
            <w:shd w:val="clear" w:color="auto" w:fill="auto"/>
          </w:tcPr>
          <w:p w:rsidR="003A2F0D" w:rsidRPr="003A2F0D" w:rsidRDefault="003A2F0D" w:rsidP="003A2F0D">
            <w:pPr>
              <w:suppressAutoHyphens/>
              <w:spacing w:after="0" w:line="240" w:lineRule="auto"/>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w:t>
            </w:r>
          </w:p>
          <w:p w:rsidR="003A2F0D" w:rsidRPr="003A2F0D" w:rsidRDefault="003A2F0D" w:rsidP="003A2F0D">
            <w:pPr>
              <w:suppressAutoHyphens/>
              <w:spacing w:after="0" w:line="240" w:lineRule="auto"/>
              <w:rPr>
                <w:rFonts w:ascii="Calibri" w:eastAsia="Calibri" w:hAnsi="Calibri" w:cs="Times New Roman"/>
                <w:lang w:eastAsia="ar-SA"/>
              </w:rPr>
            </w:pPr>
            <w:r w:rsidRPr="003A2F0D">
              <w:rPr>
                <w:rFonts w:ascii="Times New Roman" w:eastAsia="Times New Roman" w:hAnsi="Times New Roman" w:cs="Times New Roman"/>
                <w:sz w:val="24"/>
                <w:szCs w:val="24"/>
                <w:vertAlign w:val="superscript"/>
                <w:lang w:eastAsia="ar-SA"/>
              </w:rPr>
              <w:t>(НДС по итоговой стоимости, рублей)</w:t>
            </w:r>
          </w:p>
        </w:tc>
      </w:tr>
      <w:tr w:rsidR="003A2F0D" w:rsidRPr="003A2F0D" w:rsidTr="00E76E82">
        <w:trPr>
          <w:cantSplit/>
        </w:trPr>
        <w:tc>
          <w:tcPr>
            <w:tcW w:w="5184" w:type="dxa"/>
            <w:shd w:val="clear" w:color="auto" w:fill="auto"/>
          </w:tcPr>
          <w:p w:rsidR="003A2F0D" w:rsidRPr="003A2F0D" w:rsidRDefault="003A2F0D" w:rsidP="003A2F0D">
            <w:pPr>
              <w:suppressAutoHyphens/>
              <w:spacing w:after="0" w:line="240" w:lineRule="auto"/>
              <w:rPr>
                <w:rFonts w:ascii="Times New Roman" w:eastAsia="Times New Roman" w:hAnsi="Times New Roman" w:cs="Times New Roman"/>
                <w:b/>
                <w:bCs/>
                <w:sz w:val="24"/>
                <w:szCs w:val="24"/>
                <w:lang w:eastAsia="ar-SA"/>
              </w:rPr>
            </w:pPr>
            <w:r w:rsidRPr="003A2F0D">
              <w:rPr>
                <w:rFonts w:ascii="Times New Roman" w:eastAsia="Times New Roman" w:hAnsi="Times New Roman" w:cs="Times New Roman"/>
                <w:b/>
                <w:bCs/>
                <w:sz w:val="24"/>
                <w:szCs w:val="24"/>
                <w:lang w:eastAsia="ar-SA"/>
              </w:rPr>
              <w:t>итого с НДС, руб.</w:t>
            </w:r>
          </w:p>
        </w:tc>
        <w:tc>
          <w:tcPr>
            <w:tcW w:w="5184" w:type="dxa"/>
            <w:shd w:val="clear" w:color="auto" w:fill="auto"/>
          </w:tcPr>
          <w:p w:rsidR="003A2F0D" w:rsidRPr="003A2F0D" w:rsidRDefault="003A2F0D" w:rsidP="003A2F0D">
            <w:pPr>
              <w:suppressAutoHyphens/>
              <w:spacing w:after="0" w:line="240" w:lineRule="auto"/>
              <w:rPr>
                <w:rFonts w:ascii="Times New Roman" w:eastAsia="Times New Roman" w:hAnsi="Times New Roman" w:cs="Times New Roman"/>
                <w:b/>
                <w:bCs/>
                <w:sz w:val="24"/>
                <w:szCs w:val="24"/>
                <w:vertAlign w:val="superscript"/>
                <w:lang w:eastAsia="ar-SA"/>
              </w:rPr>
            </w:pPr>
            <w:r w:rsidRPr="003A2F0D">
              <w:rPr>
                <w:rFonts w:ascii="Times New Roman" w:eastAsia="Times New Roman" w:hAnsi="Times New Roman" w:cs="Times New Roman"/>
                <w:b/>
                <w:bCs/>
                <w:sz w:val="24"/>
                <w:szCs w:val="24"/>
                <w:lang w:eastAsia="ar-SA"/>
              </w:rPr>
              <w:t>___________________________________</w:t>
            </w:r>
          </w:p>
          <w:p w:rsidR="003A2F0D" w:rsidRPr="003A2F0D" w:rsidRDefault="003A2F0D" w:rsidP="003A2F0D">
            <w:pPr>
              <w:suppressAutoHyphens/>
              <w:spacing w:after="0" w:line="240" w:lineRule="auto"/>
              <w:rPr>
                <w:rFonts w:ascii="Calibri" w:eastAsia="Calibri" w:hAnsi="Calibri" w:cs="Times New Roman"/>
                <w:lang w:eastAsia="ar-SA"/>
              </w:rPr>
            </w:pPr>
            <w:r w:rsidRPr="003A2F0D">
              <w:rPr>
                <w:rFonts w:ascii="Times New Roman" w:eastAsia="Times New Roman" w:hAnsi="Times New Roman" w:cs="Times New Roman"/>
                <w:b/>
                <w:bCs/>
                <w:sz w:val="24"/>
                <w:szCs w:val="24"/>
                <w:vertAlign w:val="superscript"/>
                <w:lang w:eastAsia="ar-SA"/>
              </w:rPr>
              <w:t>(полная итоговая стоимость, рублей, с НДС)</w:t>
            </w:r>
          </w:p>
        </w:tc>
      </w:tr>
    </w:tbl>
    <w:p w:rsidR="003A2F0D" w:rsidRPr="003A2F0D" w:rsidRDefault="003A2F0D" w:rsidP="003A2F0D">
      <w:pPr>
        <w:suppressAutoHyphens/>
        <w:spacing w:after="0" w:line="240" w:lineRule="auto"/>
        <w:jc w:val="both"/>
        <w:rPr>
          <w:rFonts w:ascii="Times New Roman" w:eastAsia="Times New Roman" w:hAnsi="Times New Roman" w:cs="Times New Roman"/>
          <w:b/>
          <w:bCs/>
          <w:sz w:val="24"/>
          <w:szCs w:val="24"/>
          <w:lang w:eastAsia="ar-SA"/>
        </w:rPr>
      </w:pPr>
    </w:p>
    <w:p w:rsidR="003A2F0D" w:rsidRPr="003A2F0D" w:rsidRDefault="003A2F0D" w:rsidP="003A2F0D">
      <w:pPr>
        <w:suppressAutoHyphens/>
        <w:spacing w:after="0" w:line="240" w:lineRule="auto"/>
        <w:ind w:left="284" w:firstLine="567"/>
        <w:jc w:val="both"/>
        <w:rPr>
          <w:rFonts w:ascii="Times New Roman" w:eastAsia="Times New Roman" w:hAnsi="Times New Roman" w:cs="Times New Roman"/>
          <w:b/>
          <w:bCs/>
          <w:sz w:val="24"/>
          <w:szCs w:val="24"/>
          <w:lang w:eastAsia="ar-SA"/>
        </w:rPr>
      </w:pPr>
    </w:p>
    <w:p w:rsidR="003A2F0D" w:rsidRPr="003A2F0D" w:rsidRDefault="003A2F0D" w:rsidP="00DA5B96">
      <w:pPr>
        <w:suppressAutoHyphens/>
        <w:spacing w:after="0" w:line="240" w:lineRule="auto"/>
        <w:ind w:firstLine="567"/>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Настоящее </w:t>
      </w:r>
      <w:r w:rsidR="0045320B">
        <w:rPr>
          <w:rFonts w:ascii="Times New Roman" w:eastAsia="Times New Roman" w:hAnsi="Times New Roman" w:cs="Times New Roman"/>
          <w:sz w:val="24"/>
          <w:szCs w:val="24"/>
          <w:lang w:eastAsia="ar-SA"/>
        </w:rPr>
        <w:t>Письмо</w:t>
      </w:r>
      <w:r w:rsidRPr="003A2F0D">
        <w:rPr>
          <w:rFonts w:ascii="Times New Roman" w:eastAsia="Times New Roman" w:hAnsi="Times New Roman" w:cs="Times New Roman"/>
          <w:sz w:val="24"/>
          <w:szCs w:val="24"/>
          <w:lang w:eastAsia="ar-SA"/>
        </w:rPr>
        <w:t xml:space="preserve"> дополняется следующими документами, включая неотъемлемые приложения:</w:t>
      </w:r>
    </w:p>
    <w:p w:rsidR="00F42751" w:rsidRDefault="003A2F0D" w:rsidP="00DA5B96">
      <w:pPr>
        <w:numPr>
          <w:ilvl w:val="0"/>
          <w:numId w:val="14"/>
        </w:numPr>
        <w:tabs>
          <w:tab w:val="left" w:pos="993"/>
        </w:tabs>
        <w:suppressAutoHyphens/>
        <w:spacing w:after="0" w:line="240" w:lineRule="auto"/>
        <w:ind w:left="993" w:hanging="426"/>
        <w:jc w:val="both"/>
        <w:rPr>
          <w:rFonts w:ascii="Times New Roman" w:eastAsia="Times New Roman" w:hAnsi="Times New Roman" w:cs="Times New Roman"/>
          <w:sz w:val="24"/>
          <w:szCs w:val="24"/>
          <w:lang w:eastAsia="ar-SA"/>
        </w:rPr>
      </w:pPr>
      <w:r w:rsidRPr="00F42751">
        <w:rPr>
          <w:rFonts w:ascii="Times New Roman" w:eastAsia="Times New Roman" w:hAnsi="Times New Roman" w:cs="Times New Roman"/>
          <w:sz w:val="24"/>
          <w:szCs w:val="24"/>
          <w:lang w:eastAsia="ar-SA"/>
        </w:rPr>
        <w:t>Коммерческое предложение (форма 1) – на ____ л.;</w:t>
      </w:r>
    </w:p>
    <w:p w:rsidR="003A2F0D" w:rsidRPr="003A2F0D" w:rsidRDefault="00707186" w:rsidP="00DA5B96">
      <w:pPr>
        <w:numPr>
          <w:ilvl w:val="0"/>
          <w:numId w:val="14"/>
        </w:numPr>
        <w:tabs>
          <w:tab w:val="left" w:pos="993"/>
        </w:tabs>
        <w:suppressAutoHyphens/>
        <w:spacing w:after="0" w:line="240" w:lineRule="auto"/>
        <w:ind w:left="993" w:hanging="426"/>
        <w:jc w:val="both"/>
        <w:rPr>
          <w:rFonts w:ascii="Times New Roman" w:eastAsia="Times New Roman" w:hAnsi="Times New Roman" w:cs="Times New Roman"/>
          <w:sz w:val="24"/>
          <w:szCs w:val="24"/>
          <w:lang w:eastAsia="ar-SA"/>
        </w:rPr>
      </w:pPr>
      <w:bookmarkStart w:id="148" w:name="_Ref214869421"/>
      <w:r>
        <w:rPr>
          <w:rFonts w:ascii="Times New Roman" w:eastAsia="Times New Roman" w:hAnsi="Times New Roman" w:cs="Times New Roman"/>
          <w:sz w:val="24"/>
          <w:szCs w:val="24"/>
          <w:lang w:eastAsia="ar-SA"/>
        </w:rPr>
        <w:t xml:space="preserve">Техническое предложение (форма 2) </w:t>
      </w:r>
      <w:r w:rsidR="003A2F0D" w:rsidRPr="003A2F0D">
        <w:rPr>
          <w:rFonts w:ascii="Times New Roman" w:eastAsia="Times New Roman" w:hAnsi="Times New Roman" w:cs="Times New Roman"/>
          <w:sz w:val="24"/>
          <w:szCs w:val="24"/>
          <w:lang w:eastAsia="ar-SA"/>
        </w:rPr>
        <w:t>– на ____ л.;</w:t>
      </w:r>
      <w:bookmarkEnd w:id="148"/>
    </w:p>
    <w:p w:rsidR="003A2F0D" w:rsidRPr="00296CC8" w:rsidRDefault="003A2F0D" w:rsidP="00DA5B96">
      <w:pPr>
        <w:numPr>
          <w:ilvl w:val="0"/>
          <w:numId w:val="14"/>
        </w:numPr>
        <w:tabs>
          <w:tab w:val="left" w:pos="993"/>
        </w:tabs>
        <w:suppressAutoHyphens/>
        <w:spacing w:after="0" w:line="240" w:lineRule="auto"/>
        <w:jc w:val="both"/>
        <w:rPr>
          <w:rFonts w:ascii="Times New Roman" w:eastAsia="Calibri" w:hAnsi="Times New Roman" w:cs="Times New Roman"/>
          <w:lang w:eastAsia="ar-SA"/>
        </w:rPr>
      </w:pPr>
      <w:bookmarkStart w:id="149" w:name="_Ref214869451"/>
      <w:r w:rsidRPr="003A2F0D">
        <w:rPr>
          <w:rFonts w:ascii="Times New Roman" w:eastAsia="Times New Roman" w:hAnsi="Times New Roman" w:cs="Times New Roman"/>
          <w:sz w:val="24"/>
          <w:szCs w:val="24"/>
          <w:lang w:eastAsia="ar-SA"/>
        </w:rPr>
        <w:t>Анкета участника (форма 3) – на ____ л.;</w:t>
      </w:r>
    </w:p>
    <w:p w:rsidR="00296CC8" w:rsidRPr="00A24EF6" w:rsidRDefault="00ED1A4B" w:rsidP="00DA5B96">
      <w:pPr>
        <w:numPr>
          <w:ilvl w:val="0"/>
          <w:numId w:val="14"/>
        </w:numPr>
        <w:tabs>
          <w:tab w:val="clear" w:pos="927"/>
          <w:tab w:val="num" w:pos="851"/>
          <w:tab w:val="left" w:pos="993"/>
        </w:tabs>
        <w:suppressAutoHyphens/>
        <w:spacing w:after="0" w:line="240" w:lineRule="auto"/>
        <w:ind w:left="0" w:firstLine="567"/>
        <w:jc w:val="both"/>
        <w:rPr>
          <w:rFonts w:ascii="Times New Roman" w:eastAsia="Calibri" w:hAnsi="Times New Roman" w:cs="Times New Roman"/>
          <w:lang w:eastAsia="ar-SA"/>
        </w:rPr>
      </w:pPr>
      <w:r w:rsidRPr="00FE61D2">
        <w:rPr>
          <w:rFonts w:ascii="Times New Roman" w:eastAsia="Times New Roman" w:hAnsi="Times New Roman" w:cs="Times New Roman"/>
          <w:sz w:val="24"/>
          <w:szCs w:val="24"/>
        </w:rPr>
        <w:t>Сведения из единого реестра субъектов малого и среднего предп</w:t>
      </w:r>
      <w:r>
        <w:rPr>
          <w:rFonts w:ascii="Times New Roman" w:eastAsia="Times New Roman" w:hAnsi="Times New Roman" w:cs="Times New Roman"/>
          <w:sz w:val="24"/>
          <w:szCs w:val="24"/>
        </w:rPr>
        <w:t>ринимательства или Декларация (ф</w:t>
      </w:r>
      <w:r w:rsidRPr="00FE61D2">
        <w:rPr>
          <w:rFonts w:ascii="Times New Roman" w:eastAsia="Times New Roman" w:hAnsi="Times New Roman" w:cs="Times New Roman"/>
          <w:sz w:val="24"/>
          <w:szCs w:val="24"/>
        </w:rPr>
        <w:t>орма 4) (по необходимости)</w:t>
      </w:r>
      <w:r w:rsidR="00296CC8" w:rsidRPr="00296CC8">
        <w:rPr>
          <w:rFonts w:ascii="Times New Roman" w:eastAsia="Times New Roman" w:hAnsi="Times New Roman" w:cs="Times New Roman"/>
          <w:sz w:val="24"/>
          <w:szCs w:val="24"/>
          <w:lang w:eastAsia="ar-SA"/>
        </w:rPr>
        <w:t xml:space="preserve"> </w:t>
      </w:r>
      <w:r w:rsidR="00296CC8" w:rsidRPr="003A2F0D">
        <w:rPr>
          <w:rFonts w:ascii="Times New Roman" w:eastAsia="Times New Roman" w:hAnsi="Times New Roman" w:cs="Times New Roman"/>
          <w:sz w:val="24"/>
          <w:szCs w:val="24"/>
          <w:lang w:eastAsia="ar-SA"/>
        </w:rPr>
        <w:t>– на ____ л.;</w:t>
      </w:r>
    </w:p>
    <w:p w:rsidR="00A24EF6" w:rsidRPr="00DA5B96" w:rsidRDefault="00A24EF6" w:rsidP="00DA5B96">
      <w:pPr>
        <w:pStyle w:val="afffa"/>
        <w:numPr>
          <w:ilvl w:val="0"/>
          <w:numId w:val="14"/>
        </w:numPr>
        <w:spacing w:after="0" w:line="240" w:lineRule="auto"/>
        <w:rPr>
          <w:rFonts w:ascii="Times New Roman" w:hAnsi="Times New Roman"/>
          <w:sz w:val="24"/>
          <w:szCs w:val="24"/>
        </w:rPr>
      </w:pPr>
      <w:r w:rsidRPr="00DA5B96">
        <w:rPr>
          <w:rFonts w:ascii="Times New Roman" w:hAnsi="Times New Roman"/>
          <w:sz w:val="24"/>
          <w:szCs w:val="24"/>
        </w:rPr>
        <w:t>Справка о материально-технических ресурсах (форма 5)</w:t>
      </w:r>
      <w:r w:rsidRPr="00DA5B96">
        <w:rPr>
          <w:sz w:val="24"/>
          <w:szCs w:val="24"/>
        </w:rPr>
        <w:t xml:space="preserve"> </w:t>
      </w:r>
      <w:r w:rsidRPr="00DA5B96">
        <w:rPr>
          <w:rFonts w:ascii="Times New Roman" w:hAnsi="Times New Roman"/>
          <w:sz w:val="24"/>
          <w:szCs w:val="24"/>
        </w:rPr>
        <w:t>– на ____ л.;</w:t>
      </w:r>
    </w:p>
    <w:p w:rsidR="003A2F0D" w:rsidRDefault="003A2F0D" w:rsidP="00DA5B96">
      <w:pPr>
        <w:numPr>
          <w:ilvl w:val="0"/>
          <w:numId w:val="14"/>
        </w:numPr>
        <w:tabs>
          <w:tab w:val="left" w:pos="993"/>
        </w:tabs>
        <w:suppressAutoHyphens/>
        <w:spacing w:after="0" w:line="240" w:lineRule="auto"/>
        <w:ind w:left="993" w:hanging="426"/>
        <w:jc w:val="both"/>
        <w:rPr>
          <w:rFonts w:ascii="Times New Roman" w:eastAsia="Times New Roman" w:hAnsi="Times New Roman" w:cs="Times New Roman"/>
          <w:sz w:val="24"/>
          <w:szCs w:val="24"/>
          <w:lang w:eastAsia="ar-SA"/>
        </w:rPr>
      </w:pPr>
      <w:bookmarkStart w:id="150" w:name="_Ref55336334"/>
      <w:bookmarkStart w:id="151" w:name="_Ref55335818"/>
      <w:bookmarkEnd w:id="149"/>
      <w:r w:rsidRPr="003A2F0D">
        <w:rPr>
          <w:rFonts w:ascii="Times New Roman" w:eastAsia="Times New Roman" w:hAnsi="Times New Roman" w:cs="Times New Roman"/>
          <w:sz w:val="24"/>
          <w:szCs w:val="24"/>
          <w:lang w:eastAsia="ar-SA"/>
        </w:rPr>
        <w:t>Прочие документы (перечислить) – на ____ л.</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w:t>
      </w:r>
    </w:p>
    <w:p w:rsidR="003A2F0D" w:rsidRDefault="00DA5B96" w:rsidP="003A2F0D">
      <w:pPr>
        <w:suppressAutoHyphens/>
        <w:spacing w:after="0" w:line="240" w:lineRule="auto"/>
        <w:ind w:right="3684" w:firstLine="567"/>
        <w:jc w:val="center"/>
        <w:rPr>
          <w:rFonts w:ascii="Times New Roman" w:eastAsia="Times New Roman" w:hAnsi="Times New Roman" w:cs="Times New Roman"/>
          <w:sz w:val="24"/>
          <w:szCs w:val="24"/>
          <w:vertAlign w:val="superscript"/>
          <w:lang w:eastAsia="ar-SA"/>
        </w:rPr>
      </w:pPr>
      <w:r>
        <w:rPr>
          <w:rFonts w:ascii="Times New Roman" w:eastAsia="Times New Roman" w:hAnsi="Times New Roman" w:cs="Times New Roman"/>
          <w:sz w:val="24"/>
          <w:szCs w:val="24"/>
          <w:vertAlign w:val="superscript"/>
          <w:lang w:eastAsia="ar-SA"/>
        </w:rPr>
        <w:t>(подпись</w:t>
      </w:r>
      <w:r w:rsidR="003A2F0D" w:rsidRPr="003A2F0D">
        <w:rPr>
          <w:rFonts w:ascii="Times New Roman" w:eastAsia="Times New Roman" w:hAnsi="Times New Roman" w:cs="Times New Roman"/>
          <w:sz w:val="24"/>
          <w:szCs w:val="24"/>
          <w:vertAlign w:val="superscript"/>
          <w:lang w:eastAsia="ar-SA"/>
        </w:rPr>
        <w:t>)</w:t>
      </w:r>
    </w:p>
    <w:p w:rsidR="00DA5B96" w:rsidRPr="003A2F0D" w:rsidRDefault="00DA5B96" w:rsidP="00DA5B96">
      <w:pPr>
        <w:suppressAutoHyphens/>
        <w:spacing w:after="0" w:line="240" w:lineRule="auto"/>
        <w:ind w:right="3684" w:firstLine="567"/>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М.П.</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w:t>
      </w:r>
      <w:r w:rsidR="00DA5B96">
        <w:rPr>
          <w:rFonts w:ascii="Times New Roman" w:eastAsia="Times New Roman" w:hAnsi="Times New Roman" w:cs="Times New Roman"/>
          <w:sz w:val="24"/>
          <w:szCs w:val="24"/>
          <w:lang w:eastAsia="ar-SA"/>
        </w:rPr>
        <w:t>_______________________________</w:t>
      </w:r>
      <w:r w:rsidRPr="003A2F0D">
        <w:rPr>
          <w:rFonts w:ascii="Times New Roman" w:eastAsia="Times New Roman" w:hAnsi="Times New Roman" w:cs="Times New Roman"/>
          <w:sz w:val="24"/>
          <w:szCs w:val="24"/>
          <w:lang w:eastAsia="ar-SA"/>
        </w:rPr>
        <w:t>_____________</w:t>
      </w:r>
    </w:p>
    <w:p w:rsidR="003A2F0D" w:rsidRPr="003A2F0D" w:rsidRDefault="003A2F0D" w:rsidP="003A2F0D">
      <w:pPr>
        <w:suppressAutoHyphens/>
        <w:spacing w:after="0" w:line="240" w:lineRule="auto"/>
        <w:ind w:right="3684" w:firstLine="567"/>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vertAlign w:val="superscript"/>
          <w:lang w:eastAsia="ar-SA"/>
        </w:rPr>
        <w:lastRenderedPageBreak/>
        <w:t>(фамилия, имя, отчество подписавшего, должность)</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p>
    <w:p w:rsidR="003A2F0D" w:rsidRPr="003A2F0D" w:rsidRDefault="003A2F0D" w:rsidP="003A2F0D">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pacing w:val="36"/>
          <w:sz w:val="24"/>
          <w:szCs w:val="24"/>
          <w:lang w:eastAsia="ar-SA"/>
        </w:rPr>
        <w:t>конец формы</w:t>
      </w:r>
    </w:p>
    <w:p w:rsidR="003A2F0D" w:rsidRPr="003A2F0D" w:rsidRDefault="003A2F0D" w:rsidP="003A2F0D">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4"/>
          <w:szCs w:val="24"/>
          <w:lang w:eastAsia="ar-SA"/>
        </w:rPr>
        <w:t>Инструкции по заполнению</w:t>
      </w:r>
    </w:p>
    <w:bookmarkEnd w:id="150"/>
    <w:bookmarkEnd w:id="151"/>
    <w:p w:rsidR="003A2F0D" w:rsidRPr="003A2F0D" w:rsidRDefault="003A2F0D" w:rsidP="003A2F0D">
      <w:pPr>
        <w:suppressAutoHyphens/>
        <w:spacing w:after="0"/>
        <w:jc w:val="both"/>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0"/>
          <w:szCs w:val="20"/>
          <w:lang w:eastAsia="ar-SA"/>
        </w:rPr>
        <w:t>1.Письмо следует оформить на официальном бланке Участника закупки. Участник закупки присваивает письму дату и номер в соответствии с принятыми у него правилами документооборота.</w:t>
      </w:r>
    </w:p>
    <w:p w:rsidR="00416C29" w:rsidRPr="003A2F0D" w:rsidRDefault="003A2F0D" w:rsidP="003A2F0D">
      <w:pPr>
        <w:suppressAutoHyphens/>
        <w:spacing w:after="0"/>
        <w:jc w:val="both"/>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0"/>
          <w:szCs w:val="20"/>
          <w:lang w:eastAsia="ar-SA"/>
        </w:rPr>
        <w:t>2.Участник закупки должен указать свое полное наименование (с указанием организационно-правовой формы) и юридический адрес.</w:t>
      </w:r>
    </w:p>
    <w:p w:rsidR="003A2F0D" w:rsidRPr="00384CF4" w:rsidRDefault="003A2F0D" w:rsidP="003A2F0D">
      <w:pPr>
        <w:suppressAutoHyphens/>
        <w:spacing w:after="0"/>
        <w:jc w:val="both"/>
        <w:rPr>
          <w:rFonts w:ascii="Times New Roman" w:eastAsia="Times New Roman" w:hAnsi="Times New Roman" w:cs="Times New Roman"/>
          <w:b/>
          <w:sz w:val="20"/>
          <w:szCs w:val="20"/>
          <w:u w:val="single"/>
          <w:lang w:eastAsia="ar-SA"/>
        </w:rPr>
      </w:pPr>
      <w:r w:rsidRPr="003A2F0D">
        <w:rPr>
          <w:rFonts w:ascii="Times New Roman" w:eastAsia="Times New Roman" w:hAnsi="Times New Roman" w:cs="Times New Roman"/>
          <w:sz w:val="20"/>
          <w:szCs w:val="20"/>
          <w:lang w:eastAsia="ar-SA"/>
        </w:rPr>
        <w:t xml:space="preserve">3.Участник закупки должен указать стоимость поставки Продукции цифрами и словами, в рублях, раздельно без НДС, величину НДС и вместе с НДС в соответствии со Сводной таблицей стоимости поставки (подраздел </w:t>
      </w:r>
      <w:r w:rsidRPr="003A2F0D">
        <w:rPr>
          <w:rFonts w:ascii="Calibri" w:eastAsia="Calibri" w:hAnsi="Calibri" w:cs="Times New Roman"/>
          <w:sz w:val="20"/>
          <w:szCs w:val="20"/>
          <w:lang w:eastAsia="ar-SA"/>
        </w:rPr>
        <w:fldChar w:fldCharType="begin"/>
      </w:r>
      <w:r w:rsidRPr="003A2F0D">
        <w:rPr>
          <w:rFonts w:ascii="Calibri" w:eastAsia="Calibri" w:hAnsi="Calibri" w:cs="Times New Roman"/>
          <w:sz w:val="20"/>
          <w:szCs w:val="20"/>
          <w:lang w:eastAsia="ar-SA"/>
        </w:rPr>
        <w:instrText xml:space="preserve"> REF _Ref55335818 \n \h </w:instrText>
      </w:r>
      <w:r w:rsidRPr="003A2F0D">
        <w:rPr>
          <w:rFonts w:ascii="Calibri" w:eastAsia="Calibri" w:hAnsi="Calibri" w:cs="Times New Roman"/>
          <w:sz w:val="20"/>
          <w:szCs w:val="20"/>
          <w:lang w:eastAsia="ar-SA"/>
        </w:rPr>
      </w:r>
      <w:r w:rsidRPr="003A2F0D">
        <w:rPr>
          <w:rFonts w:ascii="Calibri" w:eastAsia="Calibri" w:hAnsi="Calibri" w:cs="Times New Roman"/>
          <w:sz w:val="20"/>
          <w:szCs w:val="20"/>
          <w:lang w:eastAsia="ar-SA"/>
        </w:rPr>
        <w:fldChar w:fldCharType="separate"/>
      </w:r>
      <w:r w:rsidR="007F0086">
        <w:rPr>
          <w:rFonts w:ascii="Calibri" w:eastAsia="Calibri" w:hAnsi="Calibri" w:cs="Times New Roman"/>
          <w:sz w:val="20"/>
          <w:szCs w:val="20"/>
          <w:lang w:eastAsia="ar-SA"/>
        </w:rPr>
        <w:t>5</w:t>
      </w:r>
      <w:r w:rsidRPr="003A2F0D">
        <w:rPr>
          <w:rFonts w:ascii="Calibri" w:eastAsia="Calibri" w:hAnsi="Calibri" w:cs="Times New Roman"/>
          <w:sz w:val="20"/>
          <w:szCs w:val="20"/>
          <w:lang w:eastAsia="ar-SA"/>
        </w:rPr>
        <w:fldChar w:fldCharType="end"/>
      </w:r>
      <w:r w:rsidRPr="003A2F0D">
        <w:rPr>
          <w:rFonts w:ascii="Times New Roman" w:eastAsia="Times New Roman" w:hAnsi="Times New Roman" w:cs="Times New Roman"/>
          <w:sz w:val="20"/>
          <w:szCs w:val="20"/>
          <w:lang w:eastAsia="ar-SA"/>
        </w:rPr>
        <w:t xml:space="preserve">,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рублей 89 копеек)». </w:t>
      </w:r>
      <w:r w:rsidRPr="003A2F0D">
        <w:rPr>
          <w:rFonts w:ascii="Times New Roman" w:eastAsia="Times New Roman" w:hAnsi="Times New Roman" w:cs="Times New Roman"/>
          <w:b/>
          <w:sz w:val="20"/>
          <w:szCs w:val="20"/>
          <w:u w:val="single"/>
          <w:lang w:eastAsia="ar-SA"/>
        </w:rPr>
        <w:t>Цена не должна превышать значение начальной (максимальной) ц</w:t>
      </w:r>
      <w:r w:rsidR="00384CF4">
        <w:rPr>
          <w:rFonts w:ascii="Times New Roman" w:eastAsia="Times New Roman" w:hAnsi="Times New Roman" w:cs="Times New Roman"/>
          <w:b/>
          <w:sz w:val="20"/>
          <w:szCs w:val="20"/>
          <w:u w:val="single"/>
          <w:lang w:eastAsia="ar-SA"/>
        </w:rPr>
        <w:t xml:space="preserve">ены, указанной в Документации. </w:t>
      </w:r>
    </w:p>
    <w:p w:rsidR="003A2F0D" w:rsidRPr="00FE557E" w:rsidRDefault="00384CF4" w:rsidP="003A2F0D">
      <w:pPr>
        <w:suppressAutoHyphens/>
        <w:spacing w:after="0"/>
        <w:jc w:val="both"/>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4</w:t>
      </w:r>
      <w:r w:rsidR="003A2F0D" w:rsidRPr="003A2F0D">
        <w:rPr>
          <w:rFonts w:ascii="Times New Roman" w:eastAsia="Times New Roman" w:hAnsi="Times New Roman" w:cs="Times New Roman"/>
          <w:sz w:val="20"/>
          <w:szCs w:val="20"/>
          <w:lang w:eastAsia="ar-SA"/>
        </w:rPr>
        <w:t xml:space="preserve">. Участник закупки должен перечислить и указать объем каждого из прилагаемых к письму о подаче оферты </w:t>
      </w:r>
      <w:r w:rsidR="003A2F0D" w:rsidRPr="00FE557E">
        <w:rPr>
          <w:rFonts w:ascii="Times New Roman" w:eastAsia="Times New Roman" w:hAnsi="Times New Roman" w:cs="Times New Roman"/>
          <w:sz w:val="20"/>
          <w:szCs w:val="20"/>
          <w:lang w:eastAsia="ar-SA"/>
        </w:rPr>
        <w:t>документов, определяющих суть технико-коммерческого предложения Участника закупки.</w:t>
      </w:r>
    </w:p>
    <w:p w:rsidR="003A2F0D" w:rsidRPr="00FE557E" w:rsidRDefault="00384CF4" w:rsidP="003A2F0D">
      <w:pPr>
        <w:suppressAutoHyphens/>
        <w:spacing w:after="0"/>
        <w:jc w:val="both"/>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5</w:t>
      </w:r>
      <w:r w:rsidR="003A2F0D" w:rsidRPr="00FE557E">
        <w:rPr>
          <w:rFonts w:ascii="Times New Roman" w:eastAsia="Times New Roman" w:hAnsi="Times New Roman" w:cs="Times New Roman"/>
          <w:sz w:val="20"/>
          <w:szCs w:val="20"/>
          <w:lang w:eastAsia="ar-SA"/>
        </w:rPr>
        <w:t>. Письмо должно быть подписано и скреплено печатью.</w:t>
      </w:r>
    </w:p>
    <w:p w:rsidR="003A2F0D" w:rsidRDefault="003A2F0D" w:rsidP="003A2F0D">
      <w:pPr>
        <w:rPr>
          <w:rFonts w:ascii="Calibri" w:eastAsia="Calibri" w:hAnsi="Calibri" w:cs="Times New Roman"/>
          <w:lang w:eastAsia="ar-SA"/>
        </w:rPr>
      </w:pPr>
    </w:p>
    <w:p w:rsidR="007E0274" w:rsidRDefault="007E0274" w:rsidP="003A2F0D">
      <w:pPr>
        <w:rPr>
          <w:rFonts w:ascii="Calibri" w:eastAsia="Calibri" w:hAnsi="Calibri" w:cs="Times New Roman"/>
          <w:lang w:eastAsia="ar-SA"/>
        </w:rPr>
      </w:pPr>
    </w:p>
    <w:p w:rsidR="007E0274" w:rsidRDefault="007E0274" w:rsidP="003A2F0D">
      <w:pPr>
        <w:rPr>
          <w:rFonts w:ascii="Calibri" w:eastAsia="Calibri" w:hAnsi="Calibri" w:cs="Times New Roman"/>
          <w:lang w:eastAsia="ar-SA"/>
        </w:rPr>
      </w:pPr>
    </w:p>
    <w:p w:rsidR="007E0274" w:rsidRDefault="007E0274" w:rsidP="003A2F0D">
      <w:pPr>
        <w:rPr>
          <w:rFonts w:ascii="Calibri" w:eastAsia="Calibri" w:hAnsi="Calibri" w:cs="Times New Roman"/>
          <w:lang w:eastAsia="ar-SA"/>
        </w:rPr>
      </w:pPr>
    </w:p>
    <w:p w:rsidR="007E0274" w:rsidRDefault="007E0274" w:rsidP="003A2F0D">
      <w:pPr>
        <w:rPr>
          <w:rFonts w:ascii="Calibri" w:eastAsia="Calibri" w:hAnsi="Calibri" w:cs="Times New Roman"/>
          <w:lang w:eastAsia="ar-SA"/>
        </w:rPr>
      </w:pPr>
    </w:p>
    <w:p w:rsidR="007E0274" w:rsidRDefault="007E0274" w:rsidP="003A2F0D">
      <w:pPr>
        <w:rPr>
          <w:rFonts w:ascii="Calibri" w:eastAsia="Calibri" w:hAnsi="Calibri" w:cs="Times New Roman"/>
          <w:lang w:eastAsia="ar-SA"/>
        </w:rPr>
      </w:pPr>
    </w:p>
    <w:p w:rsidR="00386A2E" w:rsidRDefault="00386A2E" w:rsidP="003A2F0D">
      <w:pPr>
        <w:rPr>
          <w:rFonts w:ascii="Calibri" w:eastAsia="Calibri" w:hAnsi="Calibri" w:cs="Times New Roman"/>
          <w:lang w:eastAsia="ar-SA"/>
        </w:rPr>
      </w:pPr>
    </w:p>
    <w:p w:rsidR="008C5A6B" w:rsidRDefault="008C5A6B" w:rsidP="003A2F0D">
      <w:pPr>
        <w:rPr>
          <w:rFonts w:ascii="Calibri" w:eastAsia="Calibri" w:hAnsi="Calibri" w:cs="Times New Roman"/>
          <w:lang w:eastAsia="ar-SA"/>
        </w:rPr>
      </w:pPr>
    </w:p>
    <w:p w:rsidR="007E0274" w:rsidRDefault="007E0274" w:rsidP="003A2F0D">
      <w:pPr>
        <w:rPr>
          <w:rFonts w:ascii="Calibri" w:eastAsia="Calibri" w:hAnsi="Calibri" w:cs="Times New Roman"/>
          <w:lang w:eastAsia="ar-SA"/>
        </w:rPr>
      </w:pPr>
    </w:p>
    <w:p w:rsidR="001E7E71" w:rsidRDefault="001E7E71" w:rsidP="003A2F0D">
      <w:pPr>
        <w:rPr>
          <w:rFonts w:ascii="Calibri" w:eastAsia="Calibri" w:hAnsi="Calibri" w:cs="Times New Roman"/>
          <w:lang w:eastAsia="ar-SA"/>
        </w:rPr>
      </w:pPr>
    </w:p>
    <w:p w:rsidR="00162E88" w:rsidRDefault="00162E88" w:rsidP="003A2F0D">
      <w:pPr>
        <w:rPr>
          <w:rFonts w:ascii="Calibri" w:eastAsia="Calibri" w:hAnsi="Calibri" w:cs="Times New Roman"/>
          <w:lang w:eastAsia="ar-SA"/>
        </w:rPr>
      </w:pPr>
    </w:p>
    <w:p w:rsidR="004E21EB" w:rsidRDefault="004E21EB" w:rsidP="003A2F0D">
      <w:pPr>
        <w:rPr>
          <w:rFonts w:ascii="Calibri" w:eastAsia="Calibri" w:hAnsi="Calibri" w:cs="Times New Roman"/>
          <w:lang w:eastAsia="ar-SA"/>
        </w:rPr>
      </w:pPr>
    </w:p>
    <w:p w:rsidR="004E21EB" w:rsidRDefault="004E21EB" w:rsidP="003A2F0D">
      <w:pPr>
        <w:rPr>
          <w:rFonts w:ascii="Calibri" w:eastAsia="Calibri" w:hAnsi="Calibri" w:cs="Times New Roman"/>
          <w:lang w:eastAsia="ar-SA"/>
        </w:rPr>
      </w:pPr>
    </w:p>
    <w:p w:rsidR="00DA5B96" w:rsidRDefault="00DA5B96" w:rsidP="003A2F0D">
      <w:pPr>
        <w:rPr>
          <w:rFonts w:ascii="Calibri" w:eastAsia="Calibri" w:hAnsi="Calibri" w:cs="Times New Roman"/>
          <w:lang w:eastAsia="ar-SA"/>
        </w:rPr>
      </w:pPr>
    </w:p>
    <w:p w:rsidR="00DA5B96" w:rsidRDefault="00DA5B96" w:rsidP="003A2F0D">
      <w:pPr>
        <w:rPr>
          <w:rFonts w:ascii="Calibri" w:eastAsia="Calibri" w:hAnsi="Calibri" w:cs="Times New Roman"/>
          <w:lang w:eastAsia="ar-SA"/>
        </w:rPr>
      </w:pPr>
    </w:p>
    <w:p w:rsidR="00DA5B96" w:rsidRDefault="00DA5B96" w:rsidP="003A2F0D">
      <w:pPr>
        <w:rPr>
          <w:rFonts w:ascii="Calibri" w:eastAsia="Calibri" w:hAnsi="Calibri" w:cs="Times New Roman"/>
          <w:lang w:eastAsia="ar-SA"/>
        </w:rPr>
      </w:pPr>
    </w:p>
    <w:p w:rsidR="00DA5B96" w:rsidRDefault="00DA5B96" w:rsidP="003A2F0D">
      <w:pPr>
        <w:rPr>
          <w:rFonts w:ascii="Calibri" w:eastAsia="Calibri" w:hAnsi="Calibri" w:cs="Times New Roman"/>
          <w:lang w:eastAsia="ar-SA"/>
        </w:rPr>
      </w:pPr>
    </w:p>
    <w:p w:rsidR="00DA5B96" w:rsidRDefault="00DA5B96" w:rsidP="003A2F0D">
      <w:pPr>
        <w:rPr>
          <w:rFonts w:ascii="Calibri" w:eastAsia="Calibri" w:hAnsi="Calibri" w:cs="Times New Roman"/>
          <w:lang w:eastAsia="ar-SA"/>
        </w:rPr>
      </w:pPr>
    </w:p>
    <w:p w:rsidR="00DA5B96" w:rsidRDefault="00DA5B96" w:rsidP="003A2F0D">
      <w:pPr>
        <w:rPr>
          <w:rFonts w:ascii="Calibri" w:eastAsia="Calibri" w:hAnsi="Calibri" w:cs="Times New Roman"/>
          <w:lang w:eastAsia="ar-SA"/>
        </w:rPr>
      </w:pPr>
    </w:p>
    <w:p w:rsidR="004E21EB" w:rsidRDefault="004E21EB" w:rsidP="003A2F0D">
      <w:pPr>
        <w:rPr>
          <w:rFonts w:ascii="Calibri" w:eastAsia="Calibri" w:hAnsi="Calibri" w:cs="Times New Roman"/>
          <w:lang w:eastAsia="ar-SA"/>
        </w:rPr>
      </w:pPr>
    </w:p>
    <w:p w:rsidR="003A2F0D" w:rsidRPr="003A2F0D" w:rsidRDefault="003A2F0D" w:rsidP="003A2F0D">
      <w:pPr>
        <w:keepNext/>
        <w:suppressAutoHyphens/>
        <w:spacing w:before="240" w:after="60" w:line="240" w:lineRule="auto"/>
        <w:ind w:left="1134"/>
        <w:jc w:val="right"/>
        <w:outlineLvl w:val="1"/>
        <w:rPr>
          <w:rFonts w:ascii="Times New Roman" w:eastAsia="Times New Roman" w:hAnsi="Times New Roman" w:cs="Times New Roman"/>
          <w:b/>
          <w:bCs/>
          <w:iCs/>
          <w:sz w:val="24"/>
          <w:szCs w:val="24"/>
          <w:lang w:eastAsia="ar-SA"/>
        </w:rPr>
      </w:pPr>
      <w:bookmarkStart w:id="152" w:name="_Toc370824159"/>
      <w:bookmarkStart w:id="153" w:name="_Toc411497392"/>
      <w:bookmarkStart w:id="154" w:name="_Toc474929138"/>
      <w:bookmarkStart w:id="155" w:name="_Toc366762388"/>
      <w:bookmarkStart w:id="156" w:name="_Toc368061897"/>
      <w:bookmarkStart w:id="157" w:name="_Toc368062061"/>
      <w:r w:rsidRPr="003A2F0D">
        <w:rPr>
          <w:rFonts w:ascii="Times New Roman" w:eastAsia="Times New Roman" w:hAnsi="Times New Roman" w:cs="Times New Roman"/>
          <w:b/>
          <w:bCs/>
          <w:iCs/>
          <w:sz w:val="24"/>
          <w:szCs w:val="24"/>
          <w:lang w:eastAsia="ar-SA"/>
        </w:rPr>
        <w:lastRenderedPageBreak/>
        <w:t xml:space="preserve">Коммерческое предложение (форма </w:t>
      </w:r>
      <w:r w:rsidRPr="003A2F0D">
        <w:rPr>
          <w:rFonts w:ascii="Times New Roman" w:eastAsia="Times New Roman" w:hAnsi="Times New Roman" w:cs="Times New Roman"/>
          <w:b/>
          <w:bCs/>
          <w:iCs/>
          <w:sz w:val="24"/>
          <w:szCs w:val="24"/>
          <w:lang w:eastAsia="ar-SA"/>
        </w:rPr>
        <w:fldChar w:fldCharType="begin"/>
      </w:r>
      <w:r w:rsidRPr="003A2F0D">
        <w:rPr>
          <w:rFonts w:ascii="Times New Roman" w:eastAsia="Times New Roman" w:hAnsi="Times New Roman" w:cs="Times New Roman"/>
          <w:b/>
          <w:bCs/>
          <w:iCs/>
          <w:sz w:val="24"/>
          <w:szCs w:val="24"/>
          <w:lang w:eastAsia="ar-SA"/>
        </w:rPr>
        <w:instrText xml:space="preserve"> SEQ "форма" \*Arabic </w:instrText>
      </w:r>
      <w:r w:rsidRPr="003A2F0D">
        <w:rPr>
          <w:rFonts w:ascii="Times New Roman" w:eastAsia="Times New Roman" w:hAnsi="Times New Roman" w:cs="Times New Roman"/>
          <w:b/>
          <w:bCs/>
          <w:iCs/>
          <w:sz w:val="24"/>
          <w:szCs w:val="24"/>
          <w:lang w:eastAsia="ar-SA"/>
        </w:rPr>
        <w:fldChar w:fldCharType="separate"/>
      </w:r>
      <w:r w:rsidR="007F0086">
        <w:rPr>
          <w:rFonts w:ascii="Times New Roman" w:eastAsia="Times New Roman" w:hAnsi="Times New Roman" w:cs="Times New Roman"/>
          <w:b/>
          <w:bCs/>
          <w:iCs/>
          <w:noProof/>
          <w:sz w:val="24"/>
          <w:szCs w:val="24"/>
          <w:lang w:eastAsia="ar-SA"/>
        </w:rPr>
        <w:t>1</w:t>
      </w:r>
      <w:r w:rsidRPr="003A2F0D">
        <w:rPr>
          <w:rFonts w:ascii="Times New Roman" w:eastAsia="Times New Roman" w:hAnsi="Times New Roman" w:cs="Times New Roman"/>
          <w:b/>
          <w:bCs/>
          <w:iCs/>
          <w:sz w:val="24"/>
          <w:szCs w:val="24"/>
          <w:lang w:eastAsia="ar-SA"/>
        </w:rPr>
        <w:fldChar w:fldCharType="end"/>
      </w:r>
      <w:r w:rsidRPr="003A2F0D">
        <w:rPr>
          <w:rFonts w:ascii="Times New Roman" w:eastAsia="Times New Roman" w:hAnsi="Times New Roman" w:cs="Times New Roman"/>
          <w:b/>
          <w:bCs/>
          <w:iCs/>
          <w:sz w:val="24"/>
          <w:szCs w:val="24"/>
          <w:lang w:eastAsia="ar-SA"/>
        </w:rPr>
        <w:t>)</w:t>
      </w:r>
      <w:bookmarkStart w:id="158" w:name="_Ref214868178"/>
      <w:bookmarkEnd w:id="152"/>
      <w:bookmarkEnd w:id="153"/>
      <w:bookmarkEnd w:id="154"/>
    </w:p>
    <w:p w:rsidR="003A2F0D" w:rsidRPr="003A2F0D" w:rsidRDefault="003A2F0D" w:rsidP="003A2F0D">
      <w:pPr>
        <w:tabs>
          <w:tab w:val="left" w:pos="425"/>
          <w:tab w:val="left" w:pos="567"/>
          <w:tab w:val="left" w:pos="709"/>
        </w:tabs>
        <w:suppressAutoHyphens/>
        <w:spacing w:after="0" w:line="240" w:lineRule="auto"/>
        <w:jc w:val="center"/>
        <w:rPr>
          <w:rFonts w:ascii="Times New Roman" w:eastAsia="Times New Roman" w:hAnsi="Times New Roman" w:cs="Times New Roman"/>
          <w:bCs/>
          <w:sz w:val="24"/>
          <w:szCs w:val="24"/>
          <w:lang w:eastAsia="ar-SA"/>
        </w:rPr>
      </w:pPr>
      <w:bookmarkStart w:id="159" w:name="_Toc370824160"/>
      <w:r w:rsidRPr="003A2F0D">
        <w:rPr>
          <w:rFonts w:ascii="Times New Roman" w:eastAsia="Times New Roman" w:hAnsi="Times New Roman" w:cs="Times New Roman"/>
          <w:bCs/>
          <w:sz w:val="24"/>
          <w:szCs w:val="24"/>
          <w:lang w:eastAsia="ar-SA"/>
        </w:rPr>
        <w:t>Форма коммерческого предложения</w:t>
      </w:r>
      <w:bookmarkEnd w:id="155"/>
      <w:bookmarkEnd w:id="156"/>
      <w:bookmarkEnd w:id="157"/>
      <w:bookmarkEnd w:id="158"/>
      <w:bookmarkEnd w:id="159"/>
    </w:p>
    <w:p w:rsidR="003A2F0D" w:rsidRPr="003A2F0D" w:rsidRDefault="003A2F0D" w:rsidP="003A2F0D">
      <w:pPr>
        <w:pBdr>
          <w:top w:val="single" w:sz="4" w:space="1" w:color="000000"/>
        </w:pBdr>
        <w:shd w:val="clear" w:color="auto" w:fill="E0E0E0"/>
        <w:suppressAutoHyphens/>
        <w:spacing w:after="0" w:line="360" w:lineRule="auto"/>
        <w:ind w:right="21"/>
        <w:jc w:val="center"/>
        <w:rPr>
          <w:rFonts w:ascii="Times New Roman" w:eastAsia="Times New Roman" w:hAnsi="Times New Roman" w:cs="Times New Roman"/>
          <w:b/>
          <w:spacing w:val="36"/>
          <w:sz w:val="24"/>
          <w:szCs w:val="24"/>
          <w:lang w:eastAsia="ar-SA"/>
        </w:rPr>
      </w:pPr>
      <w:r w:rsidRPr="003A2F0D">
        <w:rPr>
          <w:rFonts w:ascii="Times New Roman" w:eastAsia="Times New Roman" w:hAnsi="Times New Roman" w:cs="Times New Roman"/>
          <w:b/>
          <w:spacing w:val="36"/>
          <w:sz w:val="24"/>
          <w:szCs w:val="24"/>
          <w:lang w:eastAsia="ar-SA"/>
        </w:rPr>
        <w:t>начало формы</w:t>
      </w:r>
    </w:p>
    <w:p w:rsidR="003A2F0D" w:rsidRPr="003A2F0D" w:rsidRDefault="003A2F0D" w:rsidP="003A2F0D">
      <w:pPr>
        <w:suppressAutoHyphens/>
        <w:spacing w:after="0" w:line="240" w:lineRule="auto"/>
        <w:jc w:val="right"/>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Приложение </w:t>
      </w:r>
      <w:r w:rsidRPr="003A2F0D">
        <w:rPr>
          <w:rFonts w:ascii="Times New Roman" w:eastAsia="Times New Roman" w:hAnsi="Times New Roman" w:cs="Times New Roman"/>
          <w:sz w:val="24"/>
          <w:szCs w:val="24"/>
          <w:lang w:eastAsia="ar-SA"/>
        </w:rPr>
        <w:fldChar w:fldCharType="begin"/>
      </w:r>
      <w:r w:rsidRPr="003A2F0D">
        <w:rPr>
          <w:rFonts w:ascii="Times New Roman" w:eastAsia="Times New Roman" w:hAnsi="Times New Roman" w:cs="Times New Roman"/>
          <w:sz w:val="24"/>
          <w:szCs w:val="24"/>
          <w:lang w:eastAsia="ar-SA"/>
        </w:rPr>
        <w:instrText xml:space="preserve"> SEQ "Приложение" \*Arabic </w:instrText>
      </w:r>
      <w:r w:rsidRPr="003A2F0D">
        <w:rPr>
          <w:rFonts w:ascii="Times New Roman" w:eastAsia="Times New Roman" w:hAnsi="Times New Roman" w:cs="Times New Roman"/>
          <w:sz w:val="24"/>
          <w:szCs w:val="24"/>
          <w:lang w:eastAsia="ar-SA"/>
        </w:rPr>
        <w:fldChar w:fldCharType="separate"/>
      </w:r>
      <w:r w:rsidR="007F0086">
        <w:rPr>
          <w:rFonts w:ascii="Times New Roman" w:eastAsia="Times New Roman" w:hAnsi="Times New Roman" w:cs="Times New Roman"/>
          <w:noProof/>
          <w:sz w:val="24"/>
          <w:szCs w:val="24"/>
          <w:lang w:eastAsia="ar-SA"/>
        </w:rPr>
        <w:t>1</w:t>
      </w:r>
      <w:r w:rsidRPr="003A2F0D">
        <w:rPr>
          <w:rFonts w:ascii="Times New Roman" w:eastAsia="Times New Roman" w:hAnsi="Times New Roman" w:cs="Times New Roman"/>
          <w:noProof/>
          <w:sz w:val="24"/>
          <w:szCs w:val="24"/>
          <w:lang w:eastAsia="ar-SA"/>
        </w:rPr>
        <w:fldChar w:fldCharType="end"/>
      </w:r>
      <w:r w:rsidRPr="003A2F0D">
        <w:rPr>
          <w:rFonts w:ascii="Times New Roman" w:eastAsia="Times New Roman" w:hAnsi="Times New Roman" w:cs="Times New Roman"/>
          <w:sz w:val="24"/>
          <w:szCs w:val="24"/>
          <w:lang w:eastAsia="ar-SA"/>
        </w:rPr>
        <w:t xml:space="preserve"> к письму о подаче оферты</w:t>
      </w:r>
      <w:r w:rsidRPr="003A2F0D">
        <w:rPr>
          <w:rFonts w:ascii="Times New Roman" w:eastAsia="Times New Roman" w:hAnsi="Times New Roman" w:cs="Times New Roman"/>
          <w:sz w:val="24"/>
          <w:szCs w:val="24"/>
          <w:lang w:eastAsia="ar-SA"/>
        </w:rPr>
        <w:br/>
        <w:t>от «____»</w:t>
      </w:r>
      <w:r w:rsidR="000C41F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sz w:val="24"/>
          <w:szCs w:val="24"/>
          <w:lang w:eastAsia="ar-SA"/>
        </w:rPr>
        <w:t>_____________ г. №__________</w:t>
      </w:r>
    </w:p>
    <w:p w:rsidR="00887BA6" w:rsidRDefault="00887BA6" w:rsidP="00887BA6">
      <w:pPr>
        <w:suppressAutoHyphens/>
        <w:spacing w:after="0" w:line="360" w:lineRule="auto"/>
        <w:jc w:val="center"/>
        <w:rPr>
          <w:rFonts w:ascii="Times New Roman" w:eastAsia="Times New Roman" w:hAnsi="Times New Roman" w:cs="Times New Roman"/>
          <w:b/>
          <w:sz w:val="24"/>
          <w:szCs w:val="24"/>
          <w:lang w:eastAsia="ar-SA"/>
        </w:rPr>
      </w:pPr>
      <w:r w:rsidRPr="00887BA6">
        <w:rPr>
          <w:rFonts w:ascii="Times New Roman" w:eastAsia="Times New Roman" w:hAnsi="Times New Roman" w:cs="Times New Roman"/>
          <w:b/>
          <w:sz w:val="24"/>
          <w:szCs w:val="24"/>
          <w:lang w:eastAsia="ar-SA"/>
        </w:rPr>
        <w:t>Коммерческое предложение</w:t>
      </w:r>
      <w:r w:rsidR="007E0274">
        <w:rPr>
          <w:rFonts w:ascii="Times New Roman" w:eastAsia="Times New Roman" w:hAnsi="Times New Roman" w:cs="Times New Roman"/>
          <w:b/>
          <w:sz w:val="24"/>
          <w:szCs w:val="24"/>
          <w:lang w:eastAsia="ar-SA"/>
        </w:rPr>
        <w:t xml:space="preserve"> </w:t>
      </w:r>
    </w:p>
    <w:p w:rsidR="00887BA6" w:rsidRPr="00887BA6" w:rsidRDefault="00887BA6" w:rsidP="00887BA6">
      <w:pPr>
        <w:suppressAutoHyphens/>
        <w:spacing w:after="0" w:line="360" w:lineRule="auto"/>
        <w:jc w:val="both"/>
        <w:rPr>
          <w:rFonts w:ascii="Times New Roman" w:eastAsia="Times New Roman" w:hAnsi="Times New Roman" w:cs="Times New Roman"/>
          <w:sz w:val="24"/>
          <w:szCs w:val="24"/>
          <w:lang w:eastAsia="ar-SA"/>
        </w:rPr>
      </w:pPr>
      <w:r w:rsidRPr="00887BA6">
        <w:rPr>
          <w:rFonts w:ascii="Times New Roman" w:eastAsia="Times New Roman" w:hAnsi="Times New Roman" w:cs="Times New Roman"/>
          <w:sz w:val="24"/>
          <w:szCs w:val="24"/>
          <w:lang w:eastAsia="ar-SA"/>
        </w:rPr>
        <w:t>Наименование и адрес Участника закупки: _____________________________</w:t>
      </w:r>
    </w:p>
    <w:p w:rsidR="00887BA6" w:rsidRPr="00887BA6" w:rsidRDefault="00887BA6" w:rsidP="00887BA6">
      <w:pPr>
        <w:keepNext/>
        <w:suppressAutoHyphens/>
        <w:spacing w:after="0" w:line="240" w:lineRule="auto"/>
        <w:rPr>
          <w:rFonts w:ascii="Times New Roman" w:eastAsia="Times New Roman" w:hAnsi="Times New Roman" w:cs="Times New Roman"/>
          <w:sz w:val="24"/>
          <w:szCs w:val="24"/>
          <w:lang w:eastAsia="ar-SA"/>
        </w:rPr>
      </w:pPr>
      <w:r w:rsidRPr="00887BA6">
        <w:rPr>
          <w:rFonts w:ascii="Times New Roman" w:eastAsia="Times New Roman" w:hAnsi="Times New Roman" w:cs="Times New Roman"/>
          <w:b/>
          <w:sz w:val="24"/>
          <w:szCs w:val="24"/>
          <w:lang w:eastAsia="ar-SA"/>
        </w:rPr>
        <w:t>Таблица. Расчет стоимости Продукции</w:t>
      </w:r>
    </w:p>
    <w:tbl>
      <w:tblPr>
        <w:tblW w:w="10436"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2480"/>
        <w:gridCol w:w="1489"/>
        <w:gridCol w:w="1260"/>
        <w:gridCol w:w="1213"/>
        <w:gridCol w:w="1284"/>
        <w:gridCol w:w="2000"/>
      </w:tblGrid>
      <w:tr w:rsidR="00384CF4" w:rsidRPr="00810294" w:rsidTr="006E1F30">
        <w:trPr>
          <w:cantSplit/>
          <w:trHeight w:val="73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384CF4" w:rsidRPr="00810294" w:rsidRDefault="00384CF4" w:rsidP="002C58C2">
            <w:pPr>
              <w:spacing w:before="120" w:after="120" w:line="240" w:lineRule="auto"/>
              <w:jc w:val="center"/>
              <w:rPr>
                <w:rFonts w:ascii="Times New Roman" w:eastAsia="Times New Roman" w:hAnsi="Times New Roman" w:cs="Times New Roman"/>
                <w:b/>
                <w:lang w:eastAsia="ru-RU"/>
              </w:rPr>
            </w:pPr>
            <w:r w:rsidRPr="00810294">
              <w:rPr>
                <w:rFonts w:ascii="Times New Roman" w:eastAsia="Times New Roman" w:hAnsi="Times New Roman" w:cs="Times New Roman"/>
                <w:b/>
                <w:lang w:eastAsia="ru-RU"/>
              </w:rPr>
              <w:t>№ поз.</w:t>
            </w:r>
          </w:p>
        </w:tc>
        <w:tc>
          <w:tcPr>
            <w:tcW w:w="2480" w:type="dxa"/>
            <w:vMerge w:val="restart"/>
            <w:tcBorders>
              <w:top w:val="single" w:sz="4" w:space="0" w:color="auto"/>
              <w:left w:val="single" w:sz="4" w:space="0" w:color="auto"/>
              <w:bottom w:val="single" w:sz="4" w:space="0" w:color="auto"/>
              <w:right w:val="single" w:sz="4" w:space="0" w:color="auto"/>
            </w:tcBorders>
            <w:vAlign w:val="center"/>
            <w:hideMark/>
          </w:tcPr>
          <w:p w:rsidR="00384CF4" w:rsidRPr="00810294" w:rsidRDefault="00384CF4" w:rsidP="00887BA6">
            <w:pPr>
              <w:spacing w:before="120" w:after="120" w:line="240" w:lineRule="auto"/>
              <w:jc w:val="center"/>
              <w:rPr>
                <w:rFonts w:ascii="Times New Roman" w:eastAsia="Times New Roman" w:hAnsi="Times New Roman" w:cs="Times New Roman"/>
                <w:b/>
                <w:lang w:eastAsia="ru-RU"/>
              </w:rPr>
            </w:pPr>
            <w:r w:rsidRPr="00810294">
              <w:rPr>
                <w:rFonts w:ascii="Times New Roman" w:eastAsia="Times New Roman" w:hAnsi="Times New Roman" w:cs="Times New Roman"/>
                <w:b/>
                <w:lang w:eastAsia="ru-RU"/>
              </w:rPr>
              <w:t>Наименование нефтепродуктов</w:t>
            </w:r>
          </w:p>
        </w:tc>
        <w:tc>
          <w:tcPr>
            <w:tcW w:w="1489" w:type="dxa"/>
            <w:vMerge w:val="restart"/>
            <w:tcBorders>
              <w:top w:val="single" w:sz="4" w:space="0" w:color="auto"/>
              <w:left w:val="single" w:sz="4" w:space="0" w:color="auto"/>
              <w:right w:val="single" w:sz="4" w:space="0" w:color="auto"/>
            </w:tcBorders>
          </w:tcPr>
          <w:p w:rsidR="00384CF4" w:rsidRPr="00810294" w:rsidRDefault="00384CF4" w:rsidP="001D735A">
            <w:pPr>
              <w:spacing w:before="120" w:after="120" w:line="240" w:lineRule="auto"/>
              <w:jc w:val="center"/>
              <w:rPr>
                <w:rFonts w:ascii="Times New Roman" w:eastAsia="Times New Roman" w:hAnsi="Times New Roman" w:cs="Times New Roman"/>
                <w:b/>
                <w:lang w:eastAsia="ru-RU"/>
              </w:rPr>
            </w:pPr>
            <w:r w:rsidRPr="00810294">
              <w:rPr>
                <w:rFonts w:ascii="Times New Roman" w:eastAsia="Times New Roman" w:hAnsi="Times New Roman" w:cs="Times New Roman"/>
                <w:b/>
                <w:lang w:eastAsia="ru-RU"/>
              </w:rPr>
              <w:t xml:space="preserve">Наименование страны происхождения </w:t>
            </w:r>
            <w:r w:rsidR="001D735A" w:rsidRPr="00810294">
              <w:rPr>
                <w:rFonts w:ascii="Times New Roman" w:eastAsia="Times New Roman" w:hAnsi="Times New Roman" w:cs="Times New Roman"/>
                <w:b/>
                <w:lang w:eastAsia="ru-RU"/>
              </w:rPr>
              <w:t>Продукции</w:t>
            </w:r>
          </w:p>
        </w:tc>
        <w:tc>
          <w:tcPr>
            <w:tcW w:w="1260" w:type="dxa"/>
            <w:vMerge w:val="restart"/>
            <w:tcBorders>
              <w:top w:val="single" w:sz="4" w:space="0" w:color="auto"/>
              <w:left w:val="single" w:sz="4" w:space="0" w:color="auto"/>
              <w:bottom w:val="single" w:sz="4" w:space="0" w:color="auto"/>
              <w:right w:val="single" w:sz="4" w:space="0" w:color="auto"/>
            </w:tcBorders>
            <w:vAlign w:val="center"/>
            <w:hideMark/>
          </w:tcPr>
          <w:p w:rsidR="00384CF4" w:rsidRPr="00810294" w:rsidRDefault="00384CF4" w:rsidP="00887BA6">
            <w:pPr>
              <w:spacing w:before="120" w:after="120" w:line="240" w:lineRule="auto"/>
              <w:jc w:val="center"/>
              <w:rPr>
                <w:rFonts w:ascii="Times New Roman" w:eastAsia="Times New Roman" w:hAnsi="Times New Roman" w:cs="Times New Roman"/>
                <w:b/>
                <w:lang w:eastAsia="ru-RU"/>
              </w:rPr>
            </w:pPr>
            <w:r w:rsidRPr="00810294">
              <w:rPr>
                <w:rFonts w:ascii="Times New Roman" w:eastAsia="Times New Roman" w:hAnsi="Times New Roman" w:cs="Times New Roman"/>
                <w:b/>
                <w:lang w:eastAsia="ru-RU"/>
              </w:rPr>
              <w:t>Количество (тонны)</w:t>
            </w:r>
          </w:p>
        </w:tc>
        <w:tc>
          <w:tcPr>
            <w:tcW w:w="2497" w:type="dxa"/>
            <w:gridSpan w:val="2"/>
            <w:tcBorders>
              <w:top w:val="single" w:sz="4" w:space="0" w:color="auto"/>
              <w:left w:val="single" w:sz="4" w:space="0" w:color="auto"/>
              <w:bottom w:val="single" w:sz="4" w:space="0" w:color="auto"/>
              <w:right w:val="single" w:sz="4" w:space="0" w:color="auto"/>
            </w:tcBorders>
            <w:vAlign w:val="center"/>
            <w:hideMark/>
          </w:tcPr>
          <w:p w:rsidR="00384CF4" w:rsidRPr="00810294" w:rsidRDefault="00384CF4" w:rsidP="000D0104">
            <w:pPr>
              <w:spacing w:before="120" w:after="120" w:line="240" w:lineRule="auto"/>
              <w:jc w:val="center"/>
              <w:rPr>
                <w:rFonts w:ascii="Times New Roman" w:eastAsia="Times New Roman" w:hAnsi="Times New Roman" w:cs="Times New Roman"/>
                <w:b/>
                <w:lang w:eastAsia="ru-RU"/>
              </w:rPr>
            </w:pPr>
            <w:r w:rsidRPr="00810294">
              <w:rPr>
                <w:rFonts w:ascii="Times New Roman" w:eastAsia="Times New Roman" w:hAnsi="Times New Roman" w:cs="Times New Roman"/>
                <w:b/>
                <w:lang w:eastAsia="ru-RU"/>
              </w:rPr>
              <w:t xml:space="preserve">Цена </w:t>
            </w:r>
            <w:r w:rsidRPr="00810294">
              <w:rPr>
                <w:rFonts w:ascii="Times New Roman" w:eastAsia="Times New Roman" w:hAnsi="Times New Roman" w:cs="Times New Roman"/>
                <w:b/>
                <w:lang w:eastAsia="ru-RU"/>
              </w:rPr>
              <w:br/>
              <w:t>за 1 тонну</w:t>
            </w:r>
          </w:p>
        </w:tc>
        <w:tc>
          <w:tcPr>
            <w:tcW w:w="20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84CF4" w:rsidRPr="00810294" w:rsidRDefault="00384CF4" w:rsidP="00887BA6">
            <w:pPr>
              <w:spacing w:before="120" w:after="120" w:line="240" w:lineRule="auto"/>
              <w:jc w:val="center"/>
              <w:rPr>
                <w:rFonts w:ascii="Times New Roman" w:eastAsia="Times New Roman" w:hAnsi="Times New Roman" w:cs="Times New Roman"/>
                <w:b/>
                <w:lang w:eastAsia="ru-RU"/>
              </w:rPr>
            </w:pPr>
            <w:r w:rsidRPr="00810294">
              <w:rPr>
                <w:rFonts w:ascii="Times New Roman" w:eastAsia="Times New Roman" w:hAnsi="Times New Roman" w:cs="Times New Roman"/>
                <w:b/>
                <w:lang w:eastAsia="ru-RU"/>
              </w:rPr>
              <w:t>Общая стоимость (рубли с НДС)</w:t>
            </w:r>
          </w:p>
        </w:tc>
      </w:tr>
      <w:tr w:rsidR="00384CF4" w:rsidRPr="00810294" w:rsidTr="006E1F30">
        <w:trPr>
          <w:cantSplit/>
          <w:trHeight w:val="207"/>
        </w:trPr>
        <w:tc>
          <w:tcPr>
            <w:tcW w:w="710" w:type="dxa"/>
            <w:vMerge/>
            <w:tcBorders>
              <w:top w:val="single" w:sz="4" w:space="0" w:color="auto"/>
              <w:left w:val="single" w:sz="4" w:space="0" w:color="auto"/>
              <w:bottom w:val="single" w:sz="4" w:space="0" w:color="auto"/>
              <w:right w:val="single" w:sz="4" w:space="0" w:color="auto"/>
            </w:tcBorders>
            <w:vAlign w:val="center"/>
            <w:hideMark/>
          </w:tcPr>
          <w:p w:rsidR="00384CF4" w:rsidRPr="00810294" w:rsidRDefault="00384CF4" w:rsidP="002C58C2">
            <w:pPr>
              <w:spacing w:after="0" w:line="240" w:lineRule="auto"/>
              <w:jc w:val="center"/>
              <w:rPr>
                <w:rFonts w:ascii="Times New Roman" w:eastAsia="Times New Roman" w:hAnsi="Times New Roman" w:cs="Times New Roman"/>
                <w:b/>
                <w:lang w:eastAsia="ru-RU"/>
              </w:rPr>
            </w:pPr>
          </w:p>
        </w:tc>
        <w:tc>
          <w:tcPr>
            <w:tcW w:w="2480" w:type="dxa"/>
            <w:vMerge/>
            <w:tcBorders>
              <w:top w:val="single" w:sz="4" w:space="0" w:color="auto"/>
              <w:left w:val="single" w:sz="4" w:space="0" w:color="auto"/>
              <w:bottom w:val="single" w:sz="4" w:space="0" w:color="auto"/>
              <w:right w:val="single" w:sz="4" w:space="0" w:color="auto"/>
            </w:tcBorders>
            <w:vAlign w:val="center"/>
            <w:hideMark/>
          </w:tcPr>
          <w:p w:rsidR="00384CF4" w:rsidRPr="00810294" w:rsidRDefault="00384CF4" w:rsidP="00887BA6">
            <w:pPr>
              <w:spacing w:after="0" w:line="240" w:lineRule="auto"/>
              <w:rPr>
                <w:rFonts w:ascii="Times New Roman" w:eastAsia="Times New Roman" w:hAnsi="Times New Roman" w:cs="Times New Roman"/>
                <w:b/>
                <w:lang w:eastAsia="ru-RU"/>
              </w:rPr>
            </w:pPr>
          </w:p>
        </w:tc>
        <w:tc>
          <w:tcPr>
            <w:tcW w:w="1489" w:type="dxa"/>
            <w:vMerge/>
            <w:tcBorders>
              <w:left w:val="single" w:sz="4" w:space="0" w:color="auto"/>
              <w:bottom w:val="single" w:sz="4" w:space="0" w:color="auto"/>
              <w:right w:val="single" w:sz="4" w:space="0" w:color="auto"/>
            </w:tcBorders>
          </w:tcPr>
          <w:p w:rsidR="00384CF4" w:rsidRPr="00810294" w:rsidRDefault="00384CF4" w:rsidP="00887BA6">
            <w:pPr>
              <w:spacing w:after="0" w:line="240" w:lineRule="auto"/>
              <w:rPr>
                <w:rFonts w:ascii="Times New Roman" w:eastAsia="Times New Roman" w:hAnsi="Times New Roman" w:cs="Times New Roman"/>
                <w:b/>
                <w:lang w:eastAsia="ru-RU"/>
              </w:rPr>
            </w:pPr>
          </w:p>
        </w:tc>
        <w:tc>
          <w:tcPr>
            <w:tcW w:w="1260" w:type="dxa"/>
            <w:vMerge/>
            <w:tcBorders>
              <w:top w:val="single" w:sz="4" w:space="0" w:color="auto"/>
              <w:left w:val="single" w:sz="4" w:space="0" w:color="auto"/>
              <w:bottom w:val="single" w:sz="4" w:space="0" w:color="auto"/>
              <w:right w:val="single" w:sz="4" w:space="0" w:color="auto"/>
            </w:tcBorders>
            <w:vAlign w:val="center"/>
            <w:hideMark/>
          </w:tcPr>
          <w:p w:rsidR="00384CF4" w:rsidRPr="00810294" w:rsidRDefault="00384CF4" w:rsidP="00887BA6">
            <w:pPr>
              <w:spacing w:after="0" w:line="240" w:lineRule="auto"/>
              <w:rPr>
                <w:rFonts w:ascii="Times New Roman" w:eastAsia="Times New Roman" w:hAnsi="Times New Roman" w:cs="Times New Roman"/>
                <w:b/>
                <w:lang w:eastAsia="ru-RU"/>
              </w:rPr>
            </w:pPr>
          </w:p>
        </w:tc>
        <w:tc>
          <w:tcPr>
            <w:tcW w:w="1213" w:type="dxa"/>
            <w:tcBorders>
              <w:top w:val="single" w:sz="4" w:space="0" w:color="auto"/>
              <w:left w:val="single" w:sz="4" w:space="0" w:color="auto"/>
              <w:bottom w:val="single" w:sz="4" w:space="0" w:color="auto"/>
              <w:right w:val="single" w:sz="4" w:space="0" w:color="auto"/>
            </w:tcBorders>
            <w:vAlign w:val="center"/>
            <w:hideMark/>
          </w:tcPr>
          <w:p w:rsidR="00384CF4" w:rsidRPr="00810294" w:rsidRDefault="00384CF4" w:rsidP="00887BA6">
            <w:pPr>
              <w:spacing w:before="120" w:after="120" w:line="240" w:lineRule="auto"/>
              <w:jc w:val="center"/>
              <w:rPr>
                <w:rFonts w:ascii="Times New Roman" w:eastAsia="Times New Roman" w:hAnsi="Times New Roman" w:cs="Times New Roman"/>
                <w:lang w:eastAsia="ru-RU"/>
              </w:rPr>
            </w:pPr>
            <w:r w:rsidRPr="00810294">
              <w:rPr>
                <w:rFonts w:ascii="Times New Roman" w:eastAsia="Times New Roman" w:hAnsi="Times New Roman" w:cs="Times New Roman"/>
                <w:lang w:eastAsia="ru-RU"/>
              </w:rPr>
              <w:t>без НДС</w:t>
            </w:r>
          </w:p>
        </w:tc>
        <w:tc>
          <w:tcPr>
            <w:tcW w:w="1284" w:type="dxa"/>
            <w:tcBorders>
              <w:top w:val="single" w:sz="4" w:space="0" w:color="auto"/>
              <w:left w:val="single" w:sz="4" w:space="0" w:color="auto"/>
              <w:bottom w:val="single" w:sz="4" w:space="0" w:color="auto"/>
              <w:right w:val="single" w:sz="4" w:space="0" w:color="auto"/>
            </w:tcBorders>
            <w:vAlign w:val="center"/>
            <w:hideMark/>
          </w:tcPr>
          <w:p w:rsidR="00384CF4" w:rsidRPr="00810294" w:rsidRDefault="00384CF4" w:rsidP="00887BA6">
            <w:pPr>
              <w:spacing w:before="120" w:after="120" w:line="240" w:lineRule="auto"/>
              <w:jc w:val="center"/>
              <w:rPr>
                <w:rFonts w:ascii="Times New Roman" w:eastAsia="Times New Roman" w:hAnsi="Times New Roman" w:cs="Times New Roman"/>
                <w:lang w:eastAsia="ru-RU"/>
              </w:rPr>
            </w:pPr>
            <w:r w:rsidRPr="00810294">
              <w:rPr>
                <w:rFonts w:ascii="Times New Roman" w:eastAsia="Times New Roman" w:hAnsi="Times New Roman" w:cs="Times New Roman"/>
                <w:lang w:eastAsia="ru-RU"/>
              </w:rPr>
              <w:t>с НДС</w:t>
            </w:r>
          </w:p>
        </w:tc>
        <w:tc>
          <w:tcPr>
            <w:tcW w:w="200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384CF4" w:rsidRPr="00810294" w:rsidRDefault="00384CF4" w:rsidP="00887BA6">
            <w:pPr>
              <w:spacing w:after="0" w:line="240" w:lineRule="auto"/>
              <w:rPr>
                <w:rFonts w:ascii="Times New Roman" w:eastAsia="Times New Roman" w:hAnsi="Times New Roman" w:cs="Times New Roman"/>
                <w:b/>
                <w:lang w:eastAsia="ru-RU"/>
              </w:rPr>
            </w:pPr>
          </w:p>
        </w:tc>
      </w:tr>
      <w:tr w:rsidR="00384CF4" w:rsidRPr="00810294" w:rsidTr="00810294">
        <w:trPr>
          <w:cantSplit/>
          <w:trHeight w:hRule="exact" w:val="1718"/>
        </w:trPr>
        <w:tc>
          <w:tcPr>
            <w:tcW w:w="710" w:type="dxa"/>
            <w:tcBorders>
              <w:top w:val="single" w:sz="4" w:space="0" w:color="auto"/>
              <w:left w:val="single" w:sz="4" w:space="0" w:color="auto"/>
              <w:bottom w:val="single" w:sz="4" w:space="0" w:color="auto"/>
              <w:right w:val="single" w:sz="4" w:space="0" w:color="auto"/>
            </w:tcBorders>
            <w:vAlign w:val="center"/>
            <w:hideMark/>
          </w:tcPr>
          <w:p w:rsidR="00384CF4" w:rsidRPr="00810294" w:rsidRDefault="00384CF4" w:rsidP="002C58C2">
            <w:pPr>
              <w:spacing w:before="120" w:after="120" w:line="240" w:lineRule="auto"/>
              <w:jc w:val="center"/>
              <w:rPr>
                <w:rFonts w:ascii="Times New Roman" w:eastAsia="Times New Roman" w:hAnsi="Times New Roman" w:cs="Times New Roman"/>
                <w:lang w:eastAsia="ru-RU"/>
              </w:rPr>
            </w:pPr>
            <w:r w:rsidRPr="00810294">
              <w:rPr>
                <w:rFonts w:ascii="Times New Roman" w:eastAsia="Times New Roman" w:hAnsi="Times New Roman" w:cs="Times New Roman"/>
                <w:lang w:eastAsia="ru-RU"/>
              </w:rPr>
              <w:t>1.</w:t>
            </w:r>
          </w:p>
        </w:tc>
        <w:tc>
          <w:tcPr>
            <w:tcW w:w="2480" w:type="dxa"/>
            <w:tcBorders>
              <w:top w:val="single" w:sz="4" w:space="0" w:color="auto"/>
              <w:left w:val="single" w:sz="4" w:space="0" w:color="auto"/>
              <w:bottom w:val="single" w:sz="4" w:space="0" w:color="auto"/>
              <w:right w:val="single" w:sz="4" w:space="0" w:color="auto"/>
            </w:tcBorders>
            <w:vAlign w:val="center"/>
          </w:tcPr>
          <w:p w:rsidR="00384CF4" w:rsidRPr="00810294" w:rsidRDefault="00384CF4" w:rsidP="00887BA6">
            <w:pPr>
              <w:spacing w:before="120" w:after="0" w:line="240" w:lineRule="auto"/>
              <w:rPr>
                <w:rFonts w:ascii="Times New Roman" w:eastAsia="Times New Roman" w:hAnsi="Times New Roman" w:cs="Times New Roman"/>
                <w:lang w:eastAsia="ru-RU"/>
              </w:rPr>
            </w:pPr>
            <w:r w:rsidRPr="00810294">
              <w:rPr>
                <w:rFonts w:ascii="Times New Roman" w:eastAsia="Times New Roman" w:hAnsi="Times New Roman" w:cs="Times New Roman"/>
                <w:lang w:eastAsia="ru-RU"/>
              </w:rPr>
              <w:t xml:space="preserve">Мазут </w:t>
            </w:r>
            <w:r w:rsidR="00D3777A" w:rsidRPr="00810294">
              <w:rPr>
                <w:rFonts w:ascii="Times New Roman" w:eastAsia="Times New Roman" w:hAnsi="Times New Roman" w:cs="Times New Roman"/>
                <w:lang w:eastAsia="ru-RU"/>
              </w:rPr>
              <w:t xml:space="preserve">топочный </w:t>
            </w:r>
            <w:r w:rsidRPr="00810294">
              <w:rPr>
                <w:rFonts w:ascii="Times New Roman" w:eastAsia="Times New Roman" w:hAnsi="Times New Roman" w:cs="Times New Roman"/>
                <w:lang w:eastAsia="ru-RU"/>
              </w:rPr>
              <w:t>100 ГОСТ 10585-2013</w:t>
            </w:r>
          </w:p>
          <w:p w:rsidR="00384CF4" w:rsidRPr="00810294" w:rsidRDefault="00384CF4" w:rsidP="00887BA6">
            <w:pPr>
              <w:spacing w:after="0" w:line="240" w:lineRule="auto"/>
              <w:rPr>
                <w:rFonts w:ascii="Times New Roman" w:eastAsia="Calibri" w:hAnsi="Times New Roman" w:cs="Times New Roman"/>
                <w:lang w:eastAsia="ru-RU"/>
              </w:rPr>
            </w:pPr>
            <w:r w:rsidRPr="00810294">
              <w:rPr>
                <w:rFonts w:ascii="Times New Roman" w:eastAsia="Times New Roman" w:hAnsi="Times New Roman" w:cs="Times New Roman"/>
                <w:i/>
                <w:lang w:eastAsia="ru-RU"/>
              </w:rPr>
              <w:t>(или указать нефтепродукт</w:t>
            </w:r>
            <w:r w:rsidR="001D735A" w:rsidRPr="00810294">
              <w:rPr>
                <w:rFonts w:ascii="Times New Roman" w:eastAsia="Times New Roman" w:hAnsi="Times New Roman" w:cs="Times New Roman"/>
                <w:i/>
                <w:lang w:eastAsia="ru-RU"/>
              </w:rPr>
              <w:t>ы</w:t>
            </w:r>
            <w:r w:rsidRPr="00810294">
              <w:rPr>
                <w:rFonts w:ascii="Times New Roman" w:eastAsia="Times New Roman" w:hAnsi="Times New Roman" w:cs="Times New Roman"/>
                <w:i/>
                <w:lang w:eastAsia="ru-RU"/>
              </w:rPr>
              <w:t xml:space="preserve"> аналогичного или лучшего качества</w:t>
            </w:r>
            <w:r w:rsidRPr="00810294">
              <w:rPr>
                <w:rFonts w:ascii="Times New Roman" w:eastAsia="Times New Roman" w:hAnsi="Times New Roman" w:cs="Times New Roman"/>
                <w:lang w:eastAsia="ru-RU"/>
              </w:rPr>
              <w:t>)</w:t>
            </w:r>
            <w:r w:rsidRPr="00810294">
              <w:rPr>
                <w:rFonts w:ascii="Times New Roman" w:eastAsia="Calibri" w:hAnsi="Times New Roman" w:cs="Times New Roman"/>
                <w:lang w:eastAsia="ru-RU"/>
              </w:rPr>
              <w:t xml:space="preserve"> </w:t>
            </w:r>
          </w:p>
          <w:p w:rsidR="00384CF4" w:rsidRPr="00810294" w:rsidRDefault="00384CF4" w:rsidP="00887BA6">
            <w:pPr>
              <w:spacing w:before="120" w:after="120" w:line="240" w:lineRule="auto"/>
              <w:rPr>
                <w:rFonts w:ascii="Times New Roman" w:eastAsia="Times New Roman" w:hAnsi="Times New Roman" w:cs="Times New Roman"/>
                <w:lang w:eastAsia="ru-RU"/>
              </w:rPr>
            </w:pPr>
          </w:p>
        </w:tc>
        <w:tc>
          <w:tcPr>
            <w:tcW w:w="1489" w:type="dxa"/>
            <w:tcBorders>
              <w:top w:val="single" w:sz="4" w:space="0" w:color="auto"/>
              <w:left w:val="single" w:sz="4" w:space="0" w:color="auto"/>
              <w:bottom w:val="single" w:sz="4" w:space="0" w:color="auto"/>
              <w:right w:val="single" w:sz="4" w:space="0" w:color="auto"/>
            </w:tcBorders>
          </w:tcPr>
          <w:p w:rsidR="00384CF4" w:rsidRPr="00810294" w:rsidRDefault="00384CF4" w:rsidP="001D735A">
            <w:pPr>
              <w:spacing w:before="120" w:after="120" w:line="240" w:lineRule="auto"/>
              <w:jc w:val="center"/>
              <w:rPr>
                <w:rFonts w:ascii="Times New Roman" w:eastAsia="Times New Roman" w:hAnsi="Times New Roman" w:cs="Times New Roman"/>
                <w:i/>
                <w:lang w:eastAsia="ru-RU"/>
              </w:rPr>
            </w:pPr>
            <w:r w:rsidRPr="00810294">
              <w:rPr>
                <w:rFonts w:ascii="Times New Roman" w:eastAsia="Times New Roman" w:hAnsi="Times New Roman" w:cs="Times New Roman"/>
                <w:i/>
                <w:color w:val="BFBFBF" w:themeColor="background1" w:themeShade="BF"/>
                <w:lang w:eastAsia="ru-RU"/>
              </w:rPr>
              <w:t xml:space="preserve">Указать наименование страны происхождения </w:t>
            </w:r>
            <w:r w:rsidR="001D735A" w:rsidRPr="00810294">
              <w:rPr>
                <w:rFonts w:ascii="Times New Roman" w:eastAsia="Times New Roman" w:hAnsi="Times New Roman" w:cs="Times New Roman"/>
                <w:i/>
                <w:color w:val="BFBFBF" w:themeColor="background1" w:themeShade="BF"/>
                <w:lang w:eastAsia="ru-RU"/>
              </w:rPr>
              <w:t>Продукции</w:t>
            </w:r>
          </w:p>
        </w:tc>
        <w:tc>
          <w:tcPr>
            <w:tcW w:w="1260" w:type="dxa"/>
            <w:tcBorders>
              <w:top w:val="single" w:sz="4" w:space="0" w:color="auto"/>
              <w:left w:val="single" w:sz="4" w:space="0" w:color="auto"/>
              <w:bottom w:val="single" w:sz="4" w:space="0" w:color="auto"/>
              <w:right w:val="single" w:sz="4" w:space="0" w:color="auto"/>
            </w:tcBorders>
            <w:vAlign w:val="center"/>
          </w:tcPr>
          <w:p w:rsidR="00384CF4" w:rsidRPr="00810294" w:rsidRDefault="00384CF4" w:rsidP="005B4182">
            <w:pPr>
              <w:spacing w:before="120" w:after="120" w:line="240" w:lineRule="auto"/>
              <w:jc w:val="center"/>
              <w:rPr>
                <w:rFonts w:ascii="Times New Roman" w:eastAsia="Times New Roman" w:hAnsi="Times New Roman" w:cs="Times New Roman"/>
                <w:lang w:eastAsia="ru-RU"/>
              </w:rPr>
            </w:pPr>
          </w:p>
        </w:tc>
        <w:tc>
          <w:tcPr>
            <w:tcW w:w="1213" w:type="dxa"/>
            <w:tcBorders>
              <w:top w:val="single" w:sz="4" w:space="0" w:color="auto"/>
              <w:left w:val="single" w:sz="4" w:space="0" w:color="auto"/>
              <w:bottom w:val="single" w:sz="4" w:space="0" w:color="auto"/>
              <w:right w:val="single" w:sz="4" w:space="0" w:color="auto"/>
            </w:tcBorders>
            <w:vAlign w:val="center"/>
          </w:tcPr>
          <w:p w:rsidR="00384CF4" w:rsidRPr="00810294" w:rsidRDefault="00384CF4" w:rsidP="00887BA6">
            <w:pPr>
              <w:spacing w:before="120" w:after="120" w:line="240" w:lineRule="auto"/>
              <w:jc w:val="center"/>
              <w:rPr>
                <w:rFonts w:ascii="Times New Roman" w:eastAsia="Times New Roman" w:hAnsi="Times New Roman" w:cs="Times New Roman"/>
                <w:lang w:eastAsia="ru-RU"/>
              </w:rPr>
            </w:pPr>
          </w:p>
        </w:tc>
        <w:tc>
          <w:tcPr>
            <w:tcW w:w="1284" w:type="dxa"/>
            <w:tcBorders>
              <w:top w:val="single" w:sz="4" w:space="0" w:color="auto"/>
              <w:left w:val="single" w:sz="4" w:space="0" w:color="auto"/>
              <w:bottom w:val="single" w:sz="4" w:space="0" w:color="auto"/>
              <w:right w:val="single" w:sz="4" w:space="0" w:color="auto"/>
            </w:tcBorders>
            <w:vAlign w:val="center"/>
          </w:tcPr>
          <w:p w:rsidR="00384CF4" w:rsidRPr="00810294" w:rsidRDefault="00384CF4" w:rsidP="00887BA6">
            <w:pPr>
              <w:spacing w:before="120" w:after="120" w:line="240" w:lineRule="auto"/>
              <w:jc w:val="center"/>
              <w:rPr>
                <w:rFonts w:ascii="Times New Roman" w:eastAsia="Times New Roman" w:hAnsi="Times New Roman" w:cs="Times New Roman"/>
                <w:lang w:eastAsia="ru-RU"/>
              </w:rPr>
            </w:pPr>
          </w:p>
        </w:tc>
        <w:tc>
          <w:tcPr>
            <w:tcW w:w="2000" w:type="dxa"/>
            <w:tcBorders>
              <w:top w:val="single" w:sz="4" w:space="0" w:color="auto"/>
              <w:left w:val="single" w:sz="4" w:space="0" w:color="auto"/>
              <w:bottom w:val="single" w:sz="4" w:space="0" w:color="auto"/>
              <w:right w:val="single" w:sz="4" w:space="0" w:color="auto"/>
            </w:tcBorders>
            <w:vAlign w:val="center"/>
          </w:tcPr>
          <w:p w:rsidR="00384CF4" w:rsidRPr="00810294" w:rsidRDefault="00384CF4" w:rsidP="00887BA6">
            <w:pPr>
              <w:spacing w:before="120" w:after="120" w:line="240" w:lineRule="auto"/>
              <w:jc w:val="center"/>
              <w:rPr>
                <w:rFonts w:ascii="Times New Roman" w:eastAsia="Times New Roman" w:hAnsi="Times New Roman" w:cs="Times New Roman"/>
                <w:lang w:eastAsia="ru-RU"/>
              </w:rPr>
            </w:pPr>
          </w:p>
        </w:tc>
      </w:tr>
      <w:tr w:rsidR="00AB0EBB" w:rsidRPr="00810294" w:rsidTr="00972BCB">
        <w:trPr>
          <w:cantSplit/>
          <w:trHeight w:hRule="exact" w:val="683"/>
        </w:trPr>
        <w:tc>
          <w:tcPr>
            <w:tcW w:w="710" w:type="dxa"/>
            <w:tcBorders>
              <w:top w:val="single" w:sz="4" w:space="0" w:color="auto"/>
              <w:left w:val="single" w:sz="4" w:space="0" w:color="auto"/>
              <w:bottom w:val="single" w:sz="4" w:space="0" w:color="auto"/>
              <w:right w:val="single" w:sz="4" w:space="0" w:color="auto"/>
            </w:tcBorders>
            <w:vAlign w:val="center"/>
          </w:tcPr>
          <w:p w:rsidR="00AB0EBB" w:rsidRPr="00810294" w:rsidRDefault="004C3EBA" w:rsidP="002C58C2">
            <w:pPr>
              <w:spacing w:before="120" w:after="120" w:line="240" w:lineRule="auto"/>
              <w:jc w:val="center"/>
              <w:rPr>
                <w:rFonts w:ascii="Times New Roman" w:eastAsia="Times New Roman" w:hAnsi="Times New Roman" w:cs="Times New Roman"/>
                <w:lang w:eastAsia="ru-RU"/>
              </w:rPr>
            </w:pPr>
            <w:r w:rsidRPr="00810294">
              <w:rPr>
                <w:rFonts w:ascii="Times New Roman" w:eastAsia="Times New Roman" w:hAnsi="Times New Roman" w:cs="Times New Roman"/>
                <w:lang w:eastAsia="ru-RU"/>
              </w:rPr>
              <w:t>2.</w:t>
            </w:r>
          </w:p>
        </w:tc>
        <w:tc>
          <w:tcPr>
            <w:tcW w:w="7726" w:type="dxa"/>
            <w:gridSpan w:val="5"/>
            <w:tcBorders>
              <w:top w:val="single" w:sz="4" w:space="0" w:color="auto"/>
              <w:left w:val="single" w:sz="4" w:space="0" w:color="auto"/>
              <w:bottom w:val="single" w:sz="4" w:space="0" w:color="auto"/>
              <w:right w:val="single" w:sz="4" w:space="0" w:color="auto"/>
            </w:tcBorders>
          </w:tcPr>
          <w:p w:rsidR="00AB0EBB" w:rsidRPr="00810294" w:rsidRDefault="00AB0EBB" w:rsidP="00EF0056">
            <w:pPr>
              <w:spacing w:before="120" w:after="120" w:line="240" w:lineRule="auto"/>
              <w:jc w:val="center"/>
              <w:rPr>
                <w:rFonts w:ascii="Times New Roman" w:eastAsia="Times New Roman" w:hAnsi="Times New Roman" w:cs="Times New Roman"/>
                <w:lang w:eastAsia="ru-RU"/>
              </w:rPr>
            </w:pPr>
            <w:r w:rsidRPr="00810294">
              <w:rPr>
                <w:rFonts w:ascii="Times New Roman" w:eastAsia="Times New Roman" w:hAnsi="Times New Roman" w:cs="Times New Roman"/>
                <w:lang w:eastAsia="ru-RU"/>
              </w:rPr>
              <w:t>Стоимость транспортных расходов по поставке Продукции железнодорожным транспортом до ж/д станции назначения</w:t>
            </w:r>
          </w:p>
        </w:tc>
        <w:tc>
          <w:tcPr>
            <w:tcW w:w="2000" w:type="dxa"/>
            <w:tcBorders>
              <w:top w:val="single" w:sz="4" w:space="0" w:color="auto"/>
              <w:left w:val="single" w:sz="4" w:space="0" w:color="auto"/>
              <w:bottom w:val="single" w:sz="4" w:space="0" w:color="auto"/>
              <w:right w:val="single" w:sz="4" w:space="0" w:color="auto"/>
            </w:tcBorders>
            <w:vAlign w:val="center"/>
          </w:tcPr>
          <w:p w:rsidR="00AB0EBB" w:rsidRPr="00810294" w:rsidRDefault="00AB0EBB" w:rsidP="00887BA6">
            <w:pPr>
              <w:spacing w:before="120" w:after="120" w:line="240" w:lineRule="auto"/>
              <w:jc w:val="center"/>
              <w:rPr>
                <w:rFonts w:ascii="Times New Roman" w:eastAsia="Times New Roman" w:hAnsi="Times New Roman" w:cs="Times New Roman"/>
                <w:lang w:eastAsia="ru-RU"/>
              </w:rPr>
            </w:pPr>
          </w:p>
        </w:tc>
      </w:tr>
      <w:tr w:rsidR="00AB0EBB" w:rsidRPr="00810294" w:rsidTr="00AB58B1">
        <w:trPr>
          <w:cantSplit/>
          <w:trHeight w:hRule="exact" w:val="439"/>
        </w:trPr>
        <w:tc>
          <w:tcPr>
            <w:tcW w:w="710" w:type="dxa"/>
            <w:tcBorders>
              <w:top w:val="single" w:sz="4" w:space="0" w:color="auto"/>
              <w:left w:val="single" w:sz="4" w:space="0" w:color="auto"/>
              <w:bottom w:val="single" w:sz="4" w:space="0" w:color="auto"/>
              <w:right w:val="single" w:sz="4" w:space="0" w:color="auto"/>
            </w:tcBorders>
            <w:vAlign w:val="center"/>
          </w:tcPr>
          <w:p w:rsidR="00AB0EBB" w:rsidRPr="00810294" w:rsidRDefault="00AB0EBB" w:rsidP="00887BA6">
            <w:pPr>
              <w:spacing w:before="120" w:after="120" w:line="240" w:lineRule="auto"/>
              <w:rPr>
                <w:rFonts w:ascii="Times New Roman" w:eastAsia="Times New Roman" w:hAnsi="Times New Roman" w:cs="Times New Roman"/>
                <w:lang w:eastAsia="ru-RU"/>
              </w:rPr>
            </w:pPr>
          </w:p>
        </w:tc>
        <w:tc>
          <w:tcPr>
            <w:tcW w:w="7726" w:type="dxa"/>
            <w:gridSpan w:val="5"/>
            <w:tcBorders>
              <w:top w:val="single" w:sz="4" w:space="0" w:color="auto"/>
              <w:left w:val="single" w:sz="4" w:space="0" w:color="auto"/>
              <w:bottom w:val="single" w:sz="4" w:space="0" w:color="auto"/>
              <w:right w:val="single" w:sz="4" w:space="0" w:color="auto"/>
            </w:tcBorders>
          </w:tcPr>
          <w:p w:rsidR="00AB0EBB" w:rsidRPr="00810294" w:rsidRDefault="00AB0EBB" w:rsidP="00887BA6">
            <w:pPr>
              <w:spacing w:before="120" w:after="120" w:line="240" w:lineRule="auto"/>
              <w:jc w:val="center"/>
              <w:rPr>
                <w:rFonts w:ascii="Times New Roman" w:eastAsia="Times New Roman" w:hAnsi="Times New Roman" w:cs="Times New Roman"/>
                <w:lang w:eastAsia="ru-RU"/>
              </w:rPr>
            </w:pPr>
            <w:r w:rsidRPr="00810294">
              <w:rPr>
                <w:rFonts w:ascii="Times New Roman" w:eastAsia="Times New Roman" w:hAnsi="Times New Roman" w:cs="Times New Roman"/>
                <w:lang w:eastAsia="ru-RU"/>
              </w:rPr>
              <w:t>ИТОГО:</w:t>
            </w:r>
          </w:p>
        </w:tc>
        <w:tc>
          <w:tcPr>
            <w:tcW w:w="2000" w:type="dxa"/>
            <w:tcBorders>
              <w:top w:val="single" w:sz="4" w:space="0" w:color="auto"/>
              <w:left w:val="single" w:sz="4" w:space="0" w:color="auto"/>
              <w:bottom w:val="single" w:sz="4" w:space="0" w:color="auto"/>
              <w:right w:val="single" w:sz="4" w:space="0" w:color="auto"/>
            </w:tcBorders>
            <w:vAlign w:val="center"/>
          </w:tcPr>
          <w:p w:rsidR="00AB0EBB" w:rsidRPr="00810294" w:rsidRDefault="00AB0EBB" w:rsidP="00887BA6">
            <w:pPr>
              <w:spacing w:before="120" w:after="120" w:line="240" w:lineRule="auto"/>
              <w:jc w:val="center"/>
              <w:rPr>
                <w:rFonts w:ascii="Times New Roman" w:eastAsia="Times New Roman" w:hAnsi="Times New Roman" w:cs="Times New Roman"/>
                <w:lang w:eastAsia="ru-RU"/>
              </w:rPr>
            </w:pPr>
          </w:p>
        </w:tc>
      </w:tr>
    </w:tbl>
    <w:p w:rsidR="00CB3ADA" w:rsidRDefault="00CB3ADA" w:rsidP="00CB3ADA">
      <w:pPr>
        <w:spacing w:after="0" w:line="240" w:lineRule="auto"/>
        <w:ind w:firstLine="709"/>
        <w:jc w:val="both"/>
        <w:rPr>
          <w:rFonts w:ascii="Times New Roman" w:eastAsia="Times New Roman" w:hAnsi="Times New Roman" w:cs="Times New Roman"/>
          <w:sz w:val="24"/>
          <w:szCs w:val="24"/>
          <w:lang w:eastAsia="ar-SA"/>
        </w:rPr>
      </w:pPr>
    </w:p>
    <w:p w:rsidR="00CB3ADA" w:rsidRPr="00CB3ADA" w:rsidRDefault="00CB3ADA" w:rsidP="00CB3ADA">
      <w:pPr>
        <w:spacing w:after="0" w:line="240" w:lineRule="auto"/>
        <w:ind w:firstLine="709"/>
        <w:jc w:val="both"/>
        <w:rPr>
          <w:rFonts w:ascii="Times New Roman" w:eastAsia="Times New Roman" w:hAnsi="Times New Roman" w:cs="Times New Roman"/>
          <w:sz w:val="24"/>
          <w:szCs w:val="24"/>
          <w:lang w:eastAsia="ar-SA"/>
        </w:rPr>
      </w:pPr>
      <w:r w:rsidRPr="00CB3ADA">
        <w:rPr>
          <w:rFonts w:ascii="Times New Roman" w:eastAsia="Times New Roman" w:hAnsi="Times New Roman" w:cs="Times New Roman"/>
          <w:sz w:val="24"/>
          <w:szCs w:val="24"/>
          <w:lang w:eastAsia="ar-SA"/>
        </w:rPr>
        <w:t xml:space="preserve">Цена Договора при транспортировке железнодорожным транспортом включает в себя: </w:t>
      </w:r>
    </w:p>
    <w:p w:rsidR="00CB3ADA" w:rsidRPr="00CB3ADA" w:rsidRDefault="00CB3ADA" w:rsidP="00CB3ADA">
      <w:pPr>
        <w:spacing w:after="0" w:line="240" w:lineRule="auto"/>
        <w:ind w:firstLine="709"/>
        <w:jc w:val="both"/>
        <w:rPr>
          <w:rFonts w:ascii="Times New Roman" w:eastAsia="Times New Roman" w:hAnsi="Times New Roman" w:cs="Times New Roman"/>
          <w:sz w:val="24"/>
          <w:szCs w:val="24"/>
          <w:lang w:eastAsia="ar-SA"/>
        </w:rPr>
      </w:pPr>
      <w:r w:rsidRPr="00CB3ADA">
        <w:rPr>
          <w:rFonts w:ascii="Times New Roman" w:eastAsia="Times New Roman" w:hAnsi="Times New Roman" w:cs="Times New Roman"/>
          <w:sz w:val="24"/>
          <w:szCs w:val="24"/>
          <w:lang w:eastAsia="ar-SA"/>
        </w:rPr>
        <w:t xml:space="preserve">Цена Продукции   на заводе – изготовителе, все таможенные пошлины, налоги (с учетом НДС), акцизы, иные расходы Поставщика, связанные с исполнением обязательств по настоящему Договору (в том числе проценты, комиссии, другие платежи, подлежащие уплате Поставщиком своим кредиторам (в том числе по кредитным договорам (договорам займа), договорам факторинга, лизинга и т.п.)). </w:t>
      </w:r>
    </w:p>
    <w:p w:rsidR="00CB3ADA" w:rsidRPr="00CB3ADA" w:rsidRDefault="00CB3ADA" w:rsidP="00CB3ADA">
      <w:pPr>
        <w:spacing w:after="0" w:line="240" w:lineRule="auto"/>
        <w:ind w:firstLine="709"/>
        <w:jc w:val="both"/>
        <w:rPr>
          <w:rFonts w:ascii="Times New Roman" w:eastAsia="Times New Roman" w:hAnsi="Times New Roman" w:cs="Times New Roman"/>
          <w:sz w:val="24"/>
          <w:szCs w:val="24"/>
          <w:lang w:eastAsia="ar-SA"/>
        </w:rPr>
      </w:pPr>
      <w:r w:rsidRPr="00CB3ADA">
        <w:rPr>
          <w:rFonts w:ascii="Times New Roman" w:eastAsia="Times New Roman" w:hAnsi="Times New Roman" w:cs="Times New Roman"/>
          <w:sz w:val="24"/>
          <w:szCs w:val="24"/>
          <w:lang w:eastAsia="ar-SA"/>
        </w:rPr>
        <w:t xml:space="preserve">Стоимость транспортных расходов по поставке Продукции железнодорожным транспортом до ж/д станции назначения, указанной в заявке Покупателя. </w:t>
      </w:r>
    </w:p>
    <w:p w:rsidR="00CB3ADA" w:rsidRPr="00CB3ADA" w:rsidRDefault="00CB3ADA" w:rsidP="00CB3ADA">
      <w:pPr>
        <w:spacing w:after="0" w:line="240" w:lineRule="auto"/>
        <w:ind w:firstLine="709"/>
        <w:jc w:val="both"/>
        <w:rPr>
          <w:rFonts w:ascii="Times New Roman" w:eastAsia="Times New Roman" w:hAnsi="Times New Roman" w:cs="Times New Roman"/>
          <w:sz w:val="24"/>
          <w:szCs w:val="24"/>
          <w:lang w:eastAsia="ar-SA"/>
        </w:rPr>
      </w:pPr>
      <w:r w:rsidRPr="00CB3ADA">
        <w:rPr>
          <w:rFonts w:ascii="Times New Roman" w:eastAsia="Times New Roman" w:hAnsi="Times New Roman" w:cs="Times New Roman"/>
          <w:sz w:val="24"/>
          <w:szCs w:val="24"/>
          <w:lang w:eastAsia="ar-SA"/>
        </w:rPr>
        <w:t>Под транспортными расходами при поставке Продукции на условиях ж/д станция назначения понимается:</w:t>
      </w:r>
    </w:p>
    <w:p w:rsidR="00CB3ADA" w:rsidRPr="00CB3ADA" w:rsidRDefault="00CB3ADA" w:rsidP="00CB3ADA">
      <w:pPr>
        <w:spacing w:after="0" w:line="240" w:lineRule="auto"/>
        <w:ind w:firstLine="709"/>
        <w:jc w:val="both"/>
        <w:rPr>
          <w:rFonts w:ascii="Times New Roman" w:eastAsia="Times New Roman" w:hAnsi="Times New Roman" w:cs="Times New Roman"/>
          <w:sz w:val="24"/>
          <w:szCs w:val="24"/>
          <w:lang w:eastAsia="ar-SA"/>
        </w:rPr>
      </w:pPr>
      <w:r w:rsidRPr="00CB3ADA">
        <w:rPr>
          <w:rFonts w:ascii="Times New Roman" w:eastAsia="Times New Roman" w:hAnsi="Times New Roman" w:cs="Times New Roman"/>
          <w:sz w:val="24"/>
          <w:szCs w:val="24"/>
          <w:lang w:eastAsia="ar-SA"/>
        </w:rPr>
        <w:t>•</w:t>
      </w:r>
      <w:r>
        <w:rPr>
          <w:rFonts w:ascii="Times New Roman" w:eastAsia="Times New Roman" w:hAnsi="Times New Roman" w:cs="Times New Roman"/>
          <w:sz w:val="24"/>
          <w:szCs w:val="24"/>
          <w:lang w:eastAsia="ar-SA"/>
        </w:rPr>
        <w:t> </w:t>
      </w:r>
      <w:r w:rsidRPr="00CB3ADA">
        <w:rPr>
          <w:rFonts w:ascii="Times New Roman" w:eastAsia="Times New Roman" w:hAnsi="Times New Roman" w:cs="Times New Roman"/>
          <w:sz w:val="24"/>
          <w:szCs w:val="24"/>
          <w:lang w:eastAsia="ar-SA"/>
        </w:rPr>
        <w:t>ж/д тариф на доставку груженых вагонов, контейнеров (Вагонов) до ж/д станции назначения, охрану груза во время транспортировки (в случае, если такая охрана является обязательной согласно нормативным правовым актам, регулирующим деятельность железнодорожного транспорта);</w:t>
      </w:r>
    </w:p>
    <w:p w:rsidR="00CB3ADA" w:rsidRPr="00CB3ADA" w:rsidRDefault="00CB3ADA" w:rsidP="00CB3ADA">
      <w:pPr>
        <w:spacing w:after="0" w:line="240" w:lineRule="auto"/>
        <w:ind w:firstLine="709"/>
        <w:jc w:val="both"/>
        <w:rPr>
          <w:rFonts w:ascii="Times New Roman" w:eastAsia="Times New Roman" w:hAnsi="Times New Roman" w:cs="Times New Roman"/>
          <w:sz w:val="24"/>
          <w:szCs w:val="24"/>
          <w:lang w:eastAsia="ar-SA"/>
        </w:rPr>
      </w:pPr>
      <w:r w:rsidRPr="00CB3ADA">
        <w:rPr>
          <w:rFonts w:ascii="Times New Roman" w:eastAsia="Times New Roman" w:hAnsi="Times New Roman" w:cs="Times New Roman"/>
          <w:sz w:val="24"/>
          <w:szCs w:val="24"/>
          <w:lang w:eastAsia="ar-SA"/>
        </w:rPr>
        <w:t>•</w:t>
      </w:r>
      <w:r>
        <w:rPr>
          <w:rFonts w:ascii="Times New Roman" w:eastAsia="Times New Roman" w:hAnsi="Times New Roman" w:cs="Times New Roman"/>
          <w:sz w:val="24"/>
          <w:szCs w:val="24"/>
          <w:lang w:eastAsia="ar-SA"/>
        </w:rPr>
        <w:t> </w:t>
      </w:r>
      <w:r w:rsidRPr="00CB3ADA">
        <w:rPr>
          <w:rFonts w:ascii="Times New Roman" w:eastAsia="Times New Roman" w:hAnsi="Times New Roman" w:cs="Times New Roman"/>
          <w:sz w:val="24"/>
          <w:szCs w:val="24"/>
          <w:lang w:eastAsia="ar-SA"/>
        </w:rPr>
        <w:t>затраты Поставщика по возврату порожних Вагонов (если отгрузка осуществляется в Вагонах, предоставляемых Поставщиком и возврат Вагонов был оплачен при отгрузке нефтепродуктов);</w:t>
      </w:r>
    </w:p>
    <w:p w:rsidR="00CB3ADA" w:rsidRPr="00CB3ADA" w:rsidRDefault="00CB3ADA" w:rsidP="00CB3ADA">
      <w:pPr>
        <w:spacing w:after="0" w:line="240" w:lineRule="auto"/>
        <w:ind w:firstLine="709"/>
        <w:jc w:val="both"/>
        <w:rPr>
          <w:rFonts w:ascii="Times New Roman" w:eastAsia="Times New Roman" w:hAnsi="Times New Roman" w:cs="Times New Roman"/>
          <w:sz w:val="24"/>
          <w:szCs w:val="24"/>
          <w:lang w:eastAsia="ar-SA"/>
        </w:rPr>
      </w:pPr>
      <w:r w:rsidRPr="00CB3ADA">
        <w:rPr>
          <w:rFonts w:ascii="Times New Roman" w:eastAsia="Times New Roman" w:hAnsi="Times New Roman" w:cs="Times New Roman"/>
          <w:sz w:val="24"/>
          <w:szCs w:val="24"/>
          <w:lang w:eastAsia="ar-SA"/>
        </w:rPr>
        <w:t>•</w:t>
      </w:r>
      <w:r>
        <w:rPr>
          <w:rFonts w:ascii="Times New Roman" w:eastAsia="Times New Roman" w:hAnsi="Times New Roman" w:cs="Times New Roman"/>
          <w:sz w:val="24"/>
          <w:szCs w:val="24"/>
          <w:lang w:eastAsia="ar-SA"/>
        </w:rPr>
        <w:t> </w:t>
      </w:r>
      <w:r w:rsidRPr="00CB3ADA">
        <w:rPr>
          <w:rFonts w:ascii="Times New Roman" w:eastAsia="Times New Roman" w:hAnsi="Times New Roman" w:cs="Times New Roman"/>
          <w:sz w:val="24"/>
          <w:szCs w:val="24"/>
          <w:lang w:eastAsia="ar-SA"/>
        </w:rPr>
        <w:t>стоимость услуг Поставщика либо третьих лиц по предоставлению Вагонов (если отгрузка осуществляется в Вагонах, предоставляемых Поставщиком);</w:t>
      </w:r>
    </w:p>
    <w:p w:rsidR="00CB3ADA" w:rsidRPr="00CB3ADA" w:rsidRDefault="00CB3ADA" w:rsidP="00CB3ADA">
      <w:pPr>
        <w:spacing w:after="0" w:line="240" w:lineRule="auto"/>
        <w:ind w:firstLine="709"/>
        <w:jc w:val="both"/>
        <w:rPr>
          <w:rFonts w:ascii="Times New Roman" w:eastAsia="Times New Roman" w:hAnsi="Times New Roman" w:cs="Times New Roman"/>
          <w:sz w:val="24"/>
          <w:szCs w:val="24"/>
          <w:lang w:eastAsia="ar-SA"/>
        </w:rPr>
      </w:pPr>
      <w:r w:rsidRPr="00CB3ADA">
        <w:rPr>
          <w:rFonts w:ascii="Times New Roman" w:eastAsia="Times New Roman" w:hAnsi="Times New Roman" w:cs="Times New Roman"/>
          <w:sz w:val="24"/>
          <w:szCs w:val="24"/>
          <w:lang w:eastAsia="ar-SA"/>
        </w:rPr>
        <w:t>•</w:t>
      </w:r>
      <w:r>
        <w:rPr>
          <w:rFonts w:ascii="Times New Roman" w:eastAsia="Times New Roman" w:hAnsi="Times New Roman" w:cs="Times New Roman"/>
          <w:sz w:val="24"/>
          <w:szCs w:val="24"/>
          <w:lang w:eastAsia="ar-SA"/>
        </w:rPr>
        <w:t> </w:t>
      </w:r>
      <w:r w:rsidRPr="00CB3ADA">
        <w:rPr>
          <w:rFonts w:ascii="Times New Roman" w:eastAsia="Times New Roman" w:hAnsi="Times New Roman" w:cs="Times New Roman"/>
          <w:sz w:val="24"/>
          <w:szCs w:val="24"/>
          <w:lang w:eastAsia="ar-SA"/>
        </w:rPr>
        <w:t>ставку услуг транспортного экспедитора, предусмотренную договором Поставщика;</w:t>
      </w:r>
    </w:p>
    <w:p w:rsidR="00CB3ADA" w:rsidRPr="00CB3ADA" w:rsidRDefault="00CB3ADA" w:rsidP="00CB3ADA">
      <w:pPr>
        <w:spacing w:after="0" w:line="240" w:lineRule="auto"/>
        <w:ind w:firstLine="709"/>
        <w:jc w:val="both"/>
        <w:rPr>
          <w:rFonts w:ascii="Times New Roman" w:eastAsia="Times New Roman" w:hAnsi="Times New Roman" w:cs="Times New Roman"/>
          <w:sz w:val="24"/>
          <w:szCs w:val="24"/>
          <w:lang w:eastAsia="ar-SA"/>
        </w:rPr>
      </w:pPr>
      <w:r w:rsidRPr="00CB3ADA">
        <w:rPr>
          <w:rFonts w:ascii="Times New Roman" w:eastAsia="Times New Roman" w:hAnsi="Times New Roman" w:cs="Times New Roman"/>
          <w:sz w:val="24"/>
          <w:szCs w:val="24"/>
          <w:lang w:eastAsia="ar-SA"/>
        </w:rPr>
        <w:t>•</w:t>
      </w:r>
      <w:r>
        <w:rPr>
          <w:rFonts w:ascii="Times New Roman" w:eastAsia="Times New Roman" w:hAnsi="Times New Roman" w:cs="Times New Roman"/>
          <w:sz w:val="24"/>
          <w:szCs w:val="24"/>
          <w:lang w:eastAsia="ar-SA"/>
        </w:rPr>
        <w:t> </w:t>
      </w:r>
      <w:r w:rsidRPr="00CB3ADA">
        <w:rPr>
          <w:rFonts w:ascii="Times New Roman" w:eastAsia="Times New Roman" w:hAnsi="Times New Roman" w:cs="Times New Roman"/>
          <w:sz w:val="24"/>
          <w:szCs w:val="24"/>
          <w:lang w:eastAsia="ar-SA"/>
        </w:rPr>
        <w:t>сборы и тарифы, уплачиваемые отправителем при отправлении груза в прямом железнодорожном сообщении;</w:t>
      </w:r>
    </w:p>
    <w:p w:rsidR="00CB3ADA" w:rsidRPr="00CB3ADA" w:rsidRDefault="00CB3ADA" w:rsidP="00CB3ADA">
      <w:pPr>
        <w:spacing w:after="0" w:line="240" w:lineRule="auto"/>
        <w:ind w:firstLine="709"/>
        <w:jc w:val="both"/>
        <w:rPr>
          <w:rFonts w:ascii="Times New Roman" w:eastAsia="Times New Roman" w:hAnsi="Times New Roman" w:cs="Times New Roman"/>
          <w:sz w:val="24"/>
          <w:szCs w:val="24"/>
          <w:lang w:eastAsia="ar-SA"/>
        </w:rPr>
      </w:pPr>
      <w:r w:rsidRPr="00CB3ADA">
        <w:rPr>
          <w:rFonts w:ascii="Times New Roman" w:eastAsia="Times New Roman" w:hAnsi="Times New Roman" w:cs="Times New Roman"/>
          <w:sz w:val="24"/>
          <w:szCs w:val="24"/>
          <w:lang w:eastAsia="ar-SA"/>
        </w:rPr>
        <w:t>•</w:t>
      </w:r>
      <w:r>
        <w:rPr>
          <w:rFonts w:ascii="Times New Roman" w:eastAsia="Times New Roman" w:hAnsi="Times New Roman" w:cs="Times New Roman"/>
          <w:sz w:val="24"/>
          <w:szCs w:val="24"/>
          <w:lang w:eastAsia="ar-SA"/>
        </w:rPr>
        <w:t> </w:t>
      </w:r>
      <w:r w:rsidRPr="00CB3ADA">
        <w:rPr>
          <w:rFonts w:ascii="Times New Roman" w:eastAsia="Times New Roman" w:hAnsi="Times New Roman" w:cs="Times New Roman"/>
          <w:sz w:val="24"/>
          <w:szCs w:val="24"/>
          <w:lang w:eastAsia="ar-SA"/>
        </w:rPr>
        <w:t>расходы по наливу, подаче и уборке вагонов на станции отправления;</w:t>
      </w:r>
    </w:p>
    <w:p w:rsidR="00AB0EBB" w:rsidRPr="004E21EB" w:rsidRDefault="00CB3ADA" w:rsidP="00CB3ADA">
      <w:pPr>
        <w:spacing w:after="0" w:line="240" w:lineRule="auto"/>
        <w:ind w:firstLine="709"/>
        <w:jc w:val="both"/>
        <w:rPr>
          <w:rFonts w:ascii="Times New Roman" w:eastAsia="Times New Roman" w:hAnsi="Times New Roman" w:cs="Times New Roman"/>
          <w:sz w:val="24"/>
          <w:szCs w:val="24"/>
          <w:lang w:eastAsia="ar-SA"/>
        </w:rPr>
      </w:pPr>
      <w:r w:rsidRPr="00CB3ADA">
        <w:rPr>
          <w:rFonts w:ascii="Times New Roman" w:eastAsia="Times New Roman" w:hAnsi="Times New Roman" w:cs="Times New Roman"/>
          <w:sz w:val="24"/>
          <w:szCs w:val="24"/>
          <w:lang w:eastAsia="ar-SA"/>
        </w:rPr>
        <w:t>•</w:t>
      </w:r>
      <w:r>
        <w:rPr>
          <w:rFonts w:ascii="Times New Roman" w:eastAsia="Times New Roman" w:hAnsi="Times New Roman" w:cs="Times New Roman"/>
          <w:sz w:val="24"/>
          <w:szCs w:val="24"/>
          <w:lang w:eastAsia="ar-SA"/>
        </w:rPr>
        <w:t> </w:t>
      </w:r>
      <w:r w:rsidRPr="00CB3ADA">
        <w:rPr>
          <w:rFonts w:ascii="Times New Roman" w:eastAsia="Times New Roman" w:hAnsi="Times New Roman" w:cs="Times New Roman"/>
          <w:sz w:val="24"/>
          <w:szCs w:val="24"/>
          <w:lang w:eastAsia="ar-SA"/>
        </w:rPr>
        <w:t>все транспортные и иные дополнительные расходы на станции отправления.</w:t>
      </w:r>
    </w:p>
    <w:p w:rsidR="001F273B" w:rsidRDefault="001F273B" w:rsidP="003A2F0D">
      <w:pPr>
        <w:suppressAutoHyphens/>
        <w:spacing w:after="0" w:line="240" w:lineRule="auto"/>
        <w:ind w:firstLine="567"/>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w:t>
      </w:r>
    </w:p>
    <w:p w:rsidR="003A2F0D" w:rsidRPr="003A2F0D" w:rsidRDefault="003A2F0D" w:rsidP="003A2F0D">
      <w:pPr>
        <w:suppressAutoHyphens/>
        <w:spacing w:after="0" w:line="240" w:lineRule="auto"/>
        <w:ind w:right="3684" w:firstLine="567"/>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vertAlign w:val="superscript"/>
          <w:lang w:eastAsia="ar-SA"/>
        </w:rPr>
        <w:lastRenderedPageBreak/>
        <w:t>(подпись, М.П.)</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w:t>
      </w:r>
    </w:p>
    <w:p w:rsidR="003A2F0D" w:rsidRDefault="003A2F0D" w:rsidP="003A2F0D">
      <w:pPr>
        <w:suppressAutoHyphens/>
        <w:spacing w:after="0" w:line="240" w:lineRule="auto"/>
        <w:ind w:right="3684" w:firstLine="567"/>
        <w:jc w:val="center"/>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vertAlign w:val="superscript"/>
          <w:lang w:eastAsia="ar-SA"/>
        </w:rPr>
        <w:t>(фамилия, имя, отчество подписавшего, должность)</w:t>
      </w:r>
    </w:p>
    <w:p w:rsidR="00F97274" w:rsidRPr="003A2F0D" w:rsidRDefault="00F97274" w:rsidP="003A2F0D">
      <w:pPr>
        <w:suppressAutoHyphens/>
        <w:spacing w:after="0" w:line="240" w:lineRule="auto"/>
        <w:ind w:right="3684" w:firstLine="567"/>
        <w:jc w:val="center"/>
        <w:rPr>
          <w:rFonts w:ascii="Times New Roman" w:eastAsia="Times New Roman" w:hAnsi="Times New Roman" w:cs="Times New Roman"/>
          <w:sz w:val="24"/>
          <w:szCs w:val="24"/>
          <w:vertAlign w:val="superscript"/>
          <w:lang w:eastAsia="ar-SA"/>
        </w:rPr>
      </w:pPr>
    </w:p>
    <w:p w:rsidR="003A2F0D" w:rsidRPr="003A2F0D" w:rsidRDefault="003A2F0D" w:rsidP="003A2F0D">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b/>
          <w:spacing w:val="36"/>
          <w:sz w:val="24"/>
          <w:szCs w:val="24"/>
          <w:lang w:eastAsia="ar-SA"/>
        </w:rPr>
      </w:pPr>
      <w:r w:rsidRPr="003A2F0D">
        <w:rPr>
          <w:rFonts w:ascii="Times New Roman" w:eastAsia="Times New Roman" w:hAnsi="Times New Roman" w:cs="Times New Roman"/>
          <w:b/>
          <w:spacing w:val="36"/>
          <w:sz w:val="24"/>
          <w:szCs w:val="24"/>
          <w:lang w:eastAsia="ar-SA"/>
        </w:rPr>
        <w:t>конец формы</w:t>
      </w:r>
    </w:p>
    <w:p w:rsidR="003A2F0D" w:rsidRPr="003A2F0D" w:rsidRDefault="003A2F0D" w:rsidP="003A2F0D">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Инструкции по заполнению</w:t>
      </w:r>
    </w:p>
    <w:p w:rsidR="003A2F0D" w:rsidRPr="003A2F0D" w:rsidRDefault="003A2F0D" w:rsidP="00063491">
      <w:pPr>
        <w:numPr>
          <w:ilvl w:val="0"/>
          <w:numId w:val="13"/>
        </w:numPr>
        <w:tabs>
          <w:tab w:val="clear" w:pos="1134"/>
          <w:tab w:val="num" w:pos="0"/>
          <w:tab w:val="left" w:pos="142"/>
          <w:tab w:val="left" w:pos="284"/>
          <w:tab w:val="left" w:pos="1276"/>
          <w:tab w:val="left" w:pos="1494"/>
        </w:tabs>
        <w:spacing w:after="0"/>
        <w:ind w:left="0" w:firstLine="0"/>
        <w:jc w:val="both"/>
        <w:rPr>
          <w:rFonts w:ascii="Times New Roman" w:eastAsia="Calibri" w:hAnsi="Times New Roman" w:cs="Times New Roman"/>
          <w:sz w:val="20"/>
          <w:szCs w:val="20"/>
        </w:rPr>
      </w:pPr>
      <w:r w:rsidRPr="003A2F0D">
        <w:rPr>
          <w:rFonts w:ascii="Times New Roman" w:eastAsia="Calibri" w:hAnsi="Times New Roman" w:cs="Times New Roman"/>
          <w:sz w:val="20"/>
          <w:szCs w:val="20"/>
        </w:rPr>
        <w:t>Участник закупки приводит номер и дату письма о подаче оферты, приложением к которому является данное коммерческое предложение.</w:t>
      </w:r>
    </w:p>
    <w:p w:rsidR="003A2F0D" w:rsidRPr="003A2F0D" w:rsidRDefault="003A2F0D" w:rsidP="00063491">
      <w:pPr>
        <w:numPr>
          <w:ilvl w:val="0"/>
          <w:numId w:val="13"/>
        </w:numPr>
        <w:tabs>
          <w:tab w:val="clear" w:pos="1134"/>
          <w:tab w:val="num" w:pos="0"/>
          <w:tab w:val="left" w:pos="284"/>
          <w:tab w:val="left" w:pos="1494"/>
        </w:tabs>
        <w:spacing w:after="0"/>
        <w:ind w:left="0" w:firstLine="0"/>
        <w:jc w:val="both"/>
        <w:rPr>
          <w:rFonts w:ascii="Times New Roman" w:eastAsia="Calibri" w:hAnsi="Times New Roman" w:cs="Times New Roman"/>
          <w:sz w:val="20"/>
          <w:szCs w:val="20"/>
        </w:rPr>
      </w:pPr>
      <w:r w:rsidRPr="003A2F0D">
        <w:rPr>
          <w:rFonts w:ascii="Times New Roman" w:eastAsia="Calibri" w:hAnsi="Times New Roman" w:cs="Times New Roman"/>
          <w:sz w:val="20"/>
          <w:szCs w:val="20"/>
        </w:rPr>
        <w:t>Участник закупки указывает свое фирменное наименование (в т. ч. организационно-правовую форму) и свой адрес.</w:t>
      </w:r>
    </w:p>
    <w:p w:rsidR="00D92A97" w:rsidRDefault="003A2F0D" w:rsidP="004E21EB">
      <w:pPr>
        <w:numPr>
          <w:ilvl w:val="0"/>
          <w:numId w:val="13"/>
        </w:numPr>
        <w:tabs>
          <w:tab w:val="clear" w:pos="1134"/>
          <w:tab w:val="num" w:pos="0"/>
          <w:tab w:val="left" w:pos="284"/>
        </w:tabs>
        <w:spacing w:after="0"/>
        <w:ind w:left="0" w:firstLine="0"/>
        <w:jc w:val="both"/>
        <w:rPr>
          <w:rFonts w:ascii="Times New Roman" w:eastAsia="Calibri" w:hAnsi="Times New Roman" w:cs="Times New Roman"/>
          <w:sz w:val="20"/>
          <w:szCs w:val="20"/>
        </w:rPr>
      </w:pPr>
      <w:r w:rsidRPr="008D0F22">
        <w:rPr>
          <w:rFonts w:ascii="Times New Roman" w:eastAsia="Calibri" w:hAnsi="Times New Roman" w:cs="Times New Roman"/>
          <w:sz w:val="20"/>
          <w:szCs w:val="20"/>
        </w:rPr>
        <w:t>В таблице приводится расчет стоимости Продукции на основании данных п. 3.</w:t>
      </w:r>
      <w:r w:rsidR="00595F4B">
        <w:rPr>
          <w:rFonts w:ascii="Times New Roman" w:eastAsia="Calibri" w:hAnsi="Times New Roman" w:cs="Times New Roman"/>
          <w:sz w:val="20"/>
          <w:szCs w:val="20"/>
        </w:rPr>
        <w:t>3</w:t>
      </w:r>
      <w:r w:rsidRPr="008D0F22">
        <w:rPr>
          <w:rFonts w:ascii="Times New Roman" w:eastAsia="Calibri" w:hAnsi="Times New Roman" w:cs="Times New Roman"/>
          <w:sz w:val="20"/>
          <w:szCs w:val="20"/>
        </w:rPr>
        <w:t xml:space="preserve">. Информационной карты Документации. </w:t>
      </w:r>
    </w:p>
    <w:p w:rsidR="0060119E" w:rsidRPr="00D92A97" w:rsidRDefault="0060119E" w:rsidP="00D92A97">
      <w:pPr>
        <w:numPr>
          <w:ilvl w:val="0"/>
          <w:numId w:val="13"/>
        </w:numPr>
        <w:tabs>
          <w:tab w:val="clear" w:pos="1134"/>
          <w:tab w:val="num" w:pos="0"/>
          <w:tab w:val="left" w:pos="284"/>
        </w:tabs>
        <w:ind w:left="0" w:firstLine="0"/>
        <w:jc w:val="both"/>
        <w:rPr>
          <w:rFonts w:ascii="Times New Roman" w:eastAsia="Calibri" w:hAnsi="Times New Roman" w:cs="Times New Roman"/>
          <w:sz w:val="20"/>
          <w:szCs w:val="20"/>
        </w:rPr>
      </w:pPr>
      <w:r w:rsidRPr="0060119E">
        <w:rPr>
          <w:rFonts w:ascii="Times New Roman" w:eastAsia="Calibri" w:hAnsi="Times New Roman" w:cs="Times New Roman"/>
          <w:b/>
          <w:bCs/>
          <w:sz w:val="20"/>
          <w:szCs w:val="20"/>
        </w:rPr>
        <w:t>Отсутствие в заявке на участие в закупке указания (декларирования) страны происхождения поставляемо</w:t>
      </w:r>
      <w:r w:rsidR="001D735A">
        <w:rPr>
          <w:rFonts w:ascii="Times New Roman" w:eastAsia="Calibri" w:hAnsi="Times New Roman" w:cs="Times New Roman"/>
          <w:b/>
          <w:bCs/>
          <w:sz w:val="20"/>
          <w:szCs w:val="20"/>
        </w:rPr>
        <w:t>й</w:t>
      </w:r>
      <w:r w:rsidRPr="0060119E">
        <w:rPr>
          <w:rFonts w:ascii="Times New Roman" w:eastAsia="Calibri" w:hAnsi="Times New Roman" w:cs="Times New Roman"/>
          <w:b/>
          <w:bCs/>
          <w:sz w:val="20"/>
          <w:szCs w:val="20"/>
        </w:rPr>
        <w:t xml:space="preserve"> </w:t>
      </w:r>
      <w:r w:rsidR="001D735A">
        <w:rPr>
          <w:rFonts w:ascii="Times New Roman" w:eastAsia="Calibri" w:hAnsi="Times New Roman" w:cs="Times New Roman"/>
          <w:b/>
          <w:bCs/>
          <w:sz w:val="20"/>
          <w:szCs w:val="20"/>
        </w:rPr>
        <w:t>Продукции</w:t>
      </w:r>
      <w:r w:rsidRPr="0060119E">
        <w:rPr>
          <w:rFonts w:ascii="Times New Roman" w:eastAsia="Calibri" w:hAnsi="Times New Roman" w:cs="Times New Roman"/>
          <w:b/>
          <w:bCs/>
          <w:sz w:val="20"/>
          <w:szCs w:val="20"/>
        </w:rPr>
        <w:t xml:space="preserve">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D92A97" w:rsidRDefault="00D92A97" w:rsidP="00A55FAB">
      <w:pPr>
        <w:rPr>
          <w:rFonts w:ascii="Times New Roman" w:eastAsia="Times New Roman" w:hAnsi="Times New Roman" w:cs="Times New Roman"/>
          <w:b/>
          <w:bCs/>
          <w:iCs/>
          <w:sz w:val="24"/>
          <w:szCs w:val="24"/>
          <w:lang w:eastAsia="ar-SA"/>
        </w:rPr>
      </w:pPr>
      <w:bookmarkStart w:id="160" w:name="_Ref55336345"/>
      <w:bookmarkStart w:id="161" w:name="_Ref55335821"/>
      <w:bookmarkStart w:id="162" w:name="_Toc386464020"/>
      <w:bookmarkStart w:id="163" w:name="_Toc411497393"/>
    </w:p>
    <w:p w:rsidR="00D92A97" w:rsidRDefault="00D92A97" w:rsidP="00A55FAB">
      <w:pPr>
        <w:rPr>
          <w:rFonts w:ascii="Times New Roman" w:eastAsia="Times New Roman" w:hAnsi="Times New Roman" w:cs="Times New Roman"/>
          <w:b/>
          <w:bCs/>
          <w:iCs/>
          <w:sz w:val="24"/>
          <w:szCs w:val="24"/>
          <w:lang w:eastAsia="ar-SA"/>
        </w:rPr>
      </w:pPr>
    </w:p>
    <w:p w:rsidR="00D92A97" w:rsidRDefault="007B4C2F" w:rsidP="00A55FAB">
      <w:pPr>
        <w:rPr>
          <w:rFonts w:ascii="Times New Roman" w:eastAsia="Times New Roman" w:hAnsi="Times New Roman" w:cs="Times New Roman"/>
          <w:b/>
          <w:bCs/>
          <w:iCs/>
          <w:sz w:val="24"/>
          <w:szCs w:val="24"/>
          <w:lang w:eastAsia="ar-SA"/>
        </w:rPr>
      </w:pPr>
      <w:r>
        <w:rPr>
          <w:rFonts w:ascii="Times New Roman" w:eastAsia="Times New Roman" w:hAnsi="Times New Roman" w:cs="Times New Roman"/>
          <w:b/>
          <w:bCs/>
          <w:iCs/>
          <w:sz w:val="24"/>
          <w:szCs w:val="24"/>
          <w:lang w:eastAsia="ar-SA"/>
        </w:rPr>
        <w:t xml:space="preserve"> </w:t>
      </w:r>
    </w:p>
    <w:p w:rsidR="00A55FAB" w:rsidRDefault="00A55FAB" w:rsidP="00A55FAB">
      <w:pPr>
        <w:rPr>
          <w:rFonts w:ascii="Times New Roman" w:eastAsia="Times New Roman" w:hAnsi="Times New Roman" w:cs="Times New Roman"/>
          <w:b/>
          <w:bCs/>
          <w:iCs/>
          <w:sz w:val="24"/>
          <w:szCs w:val="24"/>
          <w:lang w:eastAsia="ar-SA"/>
        </w:rPr>
      </w:pPr>
    </w:p>
    <w:p w:rsidR="00A55FAB" w:rsidRDefault="00A55FAB" w:rsidP="00A55FAB">
      <w:pPr>
        <w:rPr>
          <w:rFonts w:ascii="Times New Roman" w:eastAsia="Times New Roman" w:hAnsi="Times New Roman" w:cs="Times New Roman"/>
          <w:b/>
          <w:bCs/>
          <w:iCs/>
          <w:sz w:val="24"/>
          <w:szCs w:val="24"/>
          <w:lang w:eastAsia="ar-SA"/>
        </w:rPr>
      </w:pPr>
    </w:p>
    <w:p w:rsidR="00A55FAB" w:rsidRDefault="00A55FAB" w:rsidP="00A55FAB">
      <w:pPr>
        <w:rPr>
          <w:rFonts w:ascii="Times New Roman" w:eastAsia="Times New Roman" w:hAnsi="Times New Roman" w:cs="Times New Roman"/>
          <w:b/>
          <w:bCs/>
          <w:iCs/>
          <w:sz w:val="24"/>
          <w:szCs w:val="24"/>
          <w:lang w:eastAsia="ar-SA"/>
        </w:rPr>
      </w:pPr>
    </w:p>
    <w:p w:rsidR="00A55FAB" w:rsidRDefault="00A55FAB" w:rsidP="00A55FAB">
      <w:pPr>
        <w:rPr>
          <w:rFonts w:ascii="Times New Roman" w:eastAsia="Times New Roman" w:hAnsi="Times New Roman" w:cs="Times New Roman"/>
          <w:b/>
          <w:bCs/>
          <w:iCs/>
          <w:sz w:val="24"/>
          <w:szCs w:val="24"/>
          <w:lang w:eastAsia="ar-SA"/>
        </w:rPr>
      </w:pPr>
    </w:p>
    <w:p w:rsidR="00A55FAB" w:rsidRDefault="00A55FAB" w:rsidP="00A55FAB">
      <w:pPr>
        <w:rPr>
          <w:rFonts w:ascii="Times New Roman" w:eastAsia="Times New Roman" w:hAnsi="Times New Roman" w:cs="Times New Roman"/>
          <w:b/>
          <w:bCs/>
          <w:iCs/>
          <w:sz w:val="24"/>
          <w:szCs w:val="24"/>
          <w:lang w:eastAsia="ar-SA"/>
        </w:rPr>
      </w:pPr>
    </w:p>
    <w:p w:rsidR="00A55FAB" w:rsidRDefault="00A55FAB" w:rsidP="00A55FAB">
      <w:pPr>
        <w:rPr>
          <w:rFonts w:ascii="Times New Roman" w:eastAsia="Times New Roman" w:hAnsi="Times New Roman" w:cs="Times New Roman"/>
          <w:b/>
          <w:bCs/>
          <w:iCs/>
          <w:sz w:val="24"/>
          <w:szCs w:val="24"/>
          <w:lang w:eastAsia="ar-SA"/>
        </w:rPr>
      </w:pPr>
    </w:p>
    <w:p w:rsidR="00A55FAB" w:rsidRDefault="00A55FAB" w:rsidP="00A55FAB">
      <w:pPr>
        <w:rPr>
          <w:rFonts w:ascii="Times New Roman" w:eastAsia="Times New Roman" w:hAnsi="Times New Roman" w:cs="Times New Roman"/>
          <w:b/>
          <w:bCs/>
          <w:iCs/>
          <w:sz w:val="24"/>
          <w:szCs w:val="24"/>
          <w:lang w:eastAsia="ar-SA"/>
        </w:rPr>
      </w:pPr>
    </w:p>
    <w:p w:rsidR="00E576D8" w:rsidRDefault="00E576D8" w:rsidP="00A55FAB">
      <w:pPr>
        <w:rPr>
          <w:rFonts w:ascii="Times New Roman" w:eastAsia="Times New Roman" w:hAnsi="Times New Roman" w:cs="Times New Roman"/>
          <w:b/>
          <w:bCs/>
          <w:iCs/>
          <w:sz w:val="24"/>
          <w:szCs w:val="24"/>
          <w:lang w:eastAsia="ar-SA"/>
        </w:rPr>
      </w:pPr>
    </w:p>
    <w:p w:rsidR="00E576D8" w:rsidRDefault="00E576D8" w:rsidP="00A55FAB">
      <w:pPr>
        <w:rPr>
          <w:rFonts w:ascii="Times New Roman" w:eastAsia="Times New Roman" w:hAnsi="Times New Roman" w:cs="Times New Roman"/>
          <w:b/>
          <w:bCs/>
          <w:iCs/>
          <w:sz w:val="24"/>
          <w:szCs w:val="24"/>
          <w:lang w:eastAsia="ar-SA"/>
        </w:rPr>
      </w:pPr>
    </w:p>
    <w:p w:rsidR="00E576D8" w:rsidRDefault="00E576D8" w:rsidP="00A55FAB">
      <w:pPr>
        <w:rPr>
          <w:rFonts w:ascii="Times New Roman" w:eastAsia="Times New Roman" w:hAnsi="Times New Roman" w:cs="Times New Roman"/>
          <w:b/>
          <w:bCs/>
          <w:iCs/>
          <w:sz w:val="24"/>
          <w:szCs w:val="24"/>
          <w:lang w:eastAsia="ar-SA"/>
        </w:rPr>
      </w:pPr>
    </w:p>
    <w:p w:rsidR="00162E88" w:rsidRDefault="00162E88" w:rsidP="00A55FAB">
      <w:pPr>
        <w:rPr>
          <w:rFonts w:ascii="Times New Roman" w:eastAsia="Times New Roman" w:hAnsi="Times New Roman" w:cs="Times New Roman"/>
          <w:b/>
          <w:bCs/>
          <w:iCs/>
          <w:sz w:val="24"/>
          <w:szCs w:val="24"/>
          <w:lang w:eastAsia="ar-SA"/>
        </w:rPr>
      </w:pPr>
    </w:p>
    <w:p w:rsidR="00162E88" w:rsidRDefault="00162E88" w:rsidP="00A55FAB">
      <w:pPr>
        <w:rPr>
          <w:rFonts w:ascii="Times New Roman" w:eastAsia="Times New Roman" w:hAnsi="Times New Roman" w:cs="Times New Roman"/>
          <w:b/>
          <w:bCs/>
          <w:iCs/>
          <w:sz w:val="24"/>
          <w:szCs w:val="24"/>
          <w:lang w:eastAsia="ar-SA"/>
        </w:rPr>
      </w:pPr>
    </w:p>
    <w:p w:rsidR="00162E88" w:rsidRDefault="00162E88" w:rsidP="00A55FAB">
      <w:pPr>
        <w:rPr>
          <w:rFonts w:ascii="Times New Roman" w:eastAsia="Times New Roman" w:hAnsi="Times New Roman" w:cs="Times New Roman"/>
          <w:b/>
          <w:bCs/>
          <w:iCs/>
          <w:sz w:val="24"/>
          <w:szCs w:val="24"/>
          <w:lang w:eastAsia="ar-SA"/>
        </w:rPr>
      </w:pPr>
    </w:p>
    <w:p w:rsidR="001E7E71" w:rsidRDefault="001E7E71" w:rsidP="00A55FAB">
      <w:pPr>
        <w:rPr>
          <w:rFonts w:ascii="Times New Roman" w:eastAsia="Times New Roman" w:hAnsi="Times New Roman" w:cs="Times New Roman"/>
          <w:b/>
          <w:bCs/>
          <w:iCs/>
          <w:sz w:val="24"/>
          <w:szCs w:val="24"/>
          <w:lang w:eastAsia="ar-SA"/>
        </w:rPr>
      </w:pPr>
    </w:p>
    <w:p w:rsidR="00EF232F" w:rsidRDefault="00EF232F" w:rsidP="00A55FAB">
      <w:pPr>
        <w:rPr>
          <w:rFonts w:ascii="Times New Roman" w:eastAsia="Times New Roman" w:hAnsi="Times New Roman" w:cs="Times New Roman"/>
          <w:b/>
          <w:bCs/>
          <w:iCs/>
          <w:sz w:val="24"/>
          <w:szCs w:val="24"/>
          <w:lang w:eastAsia="ar-SA"/>
        </w:rPr>
      </w:pPr>
    </w:p>
    <w:p w:rsidR="00EF232F" w:rsidRDefault="00EF232F" w:rsidP="00A55FAB">
      <w:pPr>
        <w:rPr>
          <w:rFonts w:ascii="Times New Roman" w:eastAsia="Times New Roman" w:hAnsi="Times New Roman" w:cs="Times New Roman"/>
          <w:b/>
          <w:bCs/>
          <w:iCs/>
          <w:sz w:val="24"/>
          <w:szCs w:val="24"/>
          <w:lang w:eastAsia="ar-SA"/>
        </w:rPr>
      </w:pPr>
    </w:p>
    <w:p w:rsidR="001F273B" w:rsidRDefault="001F273B" w:rsidP="00A55FAB">
      <w:pPr>
        <w:rPr>
          <w:rFonts w:ascii="Times New Roman" w:eastAsia="Times New Roman" w:hAnsi="Times New Roman" w:cs="Times New Roman"/>
          <w:b/>
          <w:bCs/>
          <w:iCs/>
          <w:sz w:val="24"/>
          <w:szCs w:val="24"/>
          <w:lang w:eastAsia="ar-SA"/>
        </w:rPr>
      </w:pPr>
    </w:p>
    <w:p w:rsidR="003A2F0D" w:rsidRPr="003A2F0D" w:rsidRDefault="003A2F0D" w:rsidP="003A2F0D">
      <w:pPr>
        <w:keepNext/>
        <w:suppressAutoHyphens/>
        <w:spacing w:before="240" w:after="60" w:line="240" w:lineRule="auto"/>
        <w:ind w:left="1134" w:hanging="1134"/>
        <w:jc w:val="right"/>
        <w:outlineLvl w:val="1"/>
        <w:rPr>
          <w:rFonts w:ascii="Times New Roman" w:eastAsia="Times New Roman" w:hAnsi="Times New Roman" w:cs="Times New Roman"/>
          <w:b/>
          <w:bCs/>
          <w:iCs/>
          <w:sz w:val="24"/>
          <w:szCs w:val="24"/>
          <w:lang w:eastAsia="ar-SA"/>
        </w:rPr>
      </w:pPr>
      <w:bookmarkStart w:id="164" w:name="_Toc474929139"/>
      <w:r w:rsidRPr="003A2F0D">
        <w:rPr>
          <w:rFonts w:ascii="Times New Roman" w:eastAsia="Times New Roman" w:hAnsi="Times New Roman" w:cs="Times New Roman"/>
          <w:b/>
          <w:bCs/>
          <w:iCs/>
          <w:sz w:val="24"/>
          <w:szCs w:val="24"/>
          <w:lang w:eastAsia="ar-SA"/>
        </w:rPr>
        <w:lastRenderedPageBreak/>
        <w:t xml:space="preserve">Техническое предложение (форма </w:t>
      </w:r>
      <w:r w:rsidRPr="003A2F0D">
        <w:rPr>
          <w:rFonts w:ascii="Times New Roman" w:eastAsia="Times New Roman" w:hAnsi="Times New Roman" w:cs="Times New Roman"/>
          <w:b/>
          <w:bCs/>
          <w:iCs/>
          <w:sz w:val="24"/>
          <w:szCs w:val="24"/>
          <w:lang w:eastAsia="ar-SA"/>
        </w:rPr>
        <w:fldChar w:fldCharType="begin"/>
      </w:r>
      <w:r w:rsidRPr="003A2F0D">
        <w:rPr>
          <w:rFonts w:ascii="Times New Roman" w:eastAsia="Times New Roman" w:hAnsi="Times New Roman" w:cs="Times New Roman"/>
          <w:b/>
          <w:bCs/>
          <w:iCs/>
          <w:sz w:val="24"/>
          <w:szCs w:val="24"/>
          <w:lang w:eastAsia="ar-SA"/>
        </w:rPr>
        <w:instrText xml:space="preserve"> SEQ "форма" \*Arabic </w:instrText>
      </w:r>
      <w:r w:rsidRPr="003A2F0D">
        <w:rPr>
          <w:rFonts w:ascii="Times New Roman" w:eastAsia="Times New Roman" w:hAnsi="Times New Roman" w:cs="Times New Roman"/>
          <w:b/>
          <w:bCs/>
          <w:iCs/>
          <w:sz w:val="24"/>
          <w:szCs w:val="24"/>
          <w:lang w:eastAsia="ar-SA"/>
        </w:rPr>
        <w:fldChar w:fldCharType="separate"/>
      </w:r>
      <w:r w:rsidR="007F0086">
        <w:rPr>
          <w:rFonts w:ascii="Times New Roman" w:eastAsia="Times New Roman" w:hAnsi="Times New Roman" w:cs="Times New Roman"/>
          <w:b/>
          <w:bCs/>
          <w:iCs/>
          <w:noProof/>
          <w:sz w:val="24"/>
          <w:szCs w:val="24"/>
          <w:lang w:eastAsia="ar-SA"/>
        </w:rPr>
        <w:t>2</w:t>
      </w:r>
      <w:r w:rsidRPr="003A2F0D">
        <w:rPr>
          <w:rFonts w:ascii="Times New Roman" w:eastAsia="Times New Roman" w:hAnsi="Times New Roman" w:cs="Times New Roman"/>
          <w:b/>
          <w:bCs/>
          <w:iCs/>
          <w:sz w:val="24"/>
          <w:szCs w:val="24"/>
          <w:lang w:eastAsia="ar-SA"/>
        </w:rPr>
        <w:fldChar w:fldCharType="end"/>
      </w:r>
      <w:r w:rsidRPr="003A2F0D">
        <w:rPr>
          <w:rFonts w:ascii="Times New Roman" w:eastAsia="Times New Roman" w:hAnsi="Times New Roman" w:cs="Times New Roman"/>
          <w:b/>
          <w:bCs/>
          <w:iCs/>
          <w:sz w:val="24"/>
          <w:szCs w:val="24"/>
          <w:lang w:eastAsia="ar-SA"/>
        </w:rPr>
        <w:t>)</w:t>
      </w:r>
      <w:bookmarkEnd w:id="160"/>
      <w:bookmarkEnd w:id="161"/>
      <w:bookmarkEnd w:id="162"/>
      <w:bookmarkEnd w:id="163"/>
      <w:bookmarkEnd w:id="164"/>
    </w:p>
    <w:p w:rsidR="003A2F0D" w:rsidRPr="003A2F0D" w:rsidRDefault="003A2F0D" w:rsidP="00DA5B96">
      <w:pPr>
        <w:suppressAutoHyphens/>
        <w:spacing w:after="0"/>
        <w:jc w:val="center"/>
        <w:rPr>
          <w:rFonts w:ascii="Times New Roman" w:eastAsia="Times New Roman" w:hAnsi="Times New Roman" w:cs="Times New Roman"/>
          <w:b/>
          <w:spacing w:val="36"/>
          <w:sz w:val="24"/>
          <w:szCs w:val="24"/>
          <w:lang w:eastAsia="ar-SA"/>
        </w:rPr>
      </w:pPr>
      <w:r w:rsidRPr="003A2F0D">
        <w:rPr>
          <w:rFonts w:ascii="Times New Roman" w:eastAsia="Calibri" w:hAnsi="Times New Roman" w:cs="Times New Roman"/>
          <w:sz w:val="24"/>
          <w:szCs w:val="24"/>
          <w:lang w:eastAsia="ar-SA"/>
        </w:rPr>
        <w:t>Форма Технического предложения</w:t>
      </w:r>
    </w:p>
    <w:p w:rsidR="003A2F0D" w:rsidRPr="003A2F0D" w:rsidRDefault="003A2F0D" w:rsidP="003A2F0D">
      <w:pPr>
        <w:pBdr>
          <w:top w:val="single" w:sz="4" w:space="1" w:color="000000"/>
        </w:pBdr>
        <w:shd w:val="clear" w:color="auto" w:fill="E0E0E0"/>
        <w:suppressAutoHyphens/>
        <w:spacing w:after="0" w:line="360" w:lineRule="auto"/>
        <w:ind w:right="21"/>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pacing w:val="36"/>
          <w:sz w:val="24"/>
          <w:szCs w:val="24"/>
          <w:lang w:eastAsia="ar-SA"/>
        </w:rPr>
        <w:t>начало формы</w:t>
      </w:r>
    </w:p>
    <w:p w:rsidR="003A2F0D" w:rsidRPr="003A2F0D" w:rsidRDefault="003A2F0D" w:rsidP="003A2F0D">
      <w:pPr>
        <w:suppressAutoHyphens/>
        <w:spacing w:after="0" w:line="240" w:lineRule="auto"/>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jc w:val="right"/>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Приложение </w:t>
      </w:r>
      <w:r w:rsidRPr="003A2F0D">
        <w:rPr>
          <w:rFonts w:ascii="Times New Roman" w:eastAsia="Times New Roman" w:hAnsi="Times New Roman" w:cs="Times New Roman"/>
          <w:sz w:val="24"/>
          <w:szCs w:val="24"/>
          <w:lang w:eastAsia="ar-SA"/>
        </w:rPr>
        <w:fldChar w:fldCharType="begin"/>
      </w:r>
      <w:r w:rsidRPr="003A2F0D">
        <w:rPr>
          <w:rFonts w:ascii="Times New Roman" w:eastAsia="Times New Roman" w:hAnsi="Times New Roman" w:cs="Times New Roman"/>
          <w:sz w:val="24"/>
          <w:szCs w:val="24"/>
          <w:lang w:eastAsia="ar-SA"/>
        </w:rPr>
        <w:instrText xml:space="preserve"> SEQ "Приложение" \*Arabic </w:instrText>
      </w:r>
      <w:r w:rsidRPr="003A2F0D">
        <w:rPr>
          <w:rFonts w:ascii="Times New Roman" w:eastAsia="Times New Roman" w:hAnsi="Times New Roman" w:cs="Times New Roman"/>
          <w:sz w:val="24"/>
          <w:szCs w:val="24"/>
          <w:lang w:eastAsia="ar-SA"/>
        </w:rPr>
        <w:fldChar w:fldCharType="separate"/>
      </w:r>
      <w:r w:rsidR="007F0086">
        <w:rPr>
          <w:rFonts w:ascii="Times New Roman" w:eastAsia="Times New Roman" w:hAnsi="Times New Roman" w:cs="Times New Roman"/>
          <w:noProof/>
          <w:sz w:val="24"/>
          <w:szCs w:val="24"/>
          <w:lang w:eastAsia="ar-SA"/>
        </w:rPr>
        <w:t>2</w:t>
      </w:r>
      <w:r w:rsidRPr="003A2F0D">
        <w:rPr>
          <w:rFonts w:ascii="Times New Roman" w:eastAsia="Times New Roman" w:hAnsi="Times New Roman" w:cs="Times New Roman"/>
          <w:sz w:val="24"/>
          <w:szCs w:val="24"/>
          <w:lang w:eastAsia="ar-SA"/>
        </w:rPr>
        <w:fldChar w:fldCharType="end"/>
      </w:r>
      <w:r w:rsidRPr="003A2F0D">
        <w:rPr>
          <w:rFonts w:ascii="Times New Roman" w:eastAsia="Times New Roman" w:hAnsi="Times New Roman" w:cs="Times New Roman"/>
          <w:sz w:val="24"/>
          <w:szCs w:val="24"/>
          <w:lang w:eastAsia="ar-SA"/>
        </w:rPr>
        <w:t xml:space="preserve"> к письму о подаче оферты</w:t>
      </w:r>
      <w:r w:rsidRPr="003A2F0D">
        <w:rPr>
          <w:rFonts w:ascii="Times New Roman" w:eastAsia="Times New Roman" w:hAnsi="Times New Roman" w:cs="Times New Roman"/>
          <w:sz w:val="24"/>
          <w:szCs w:val="24"/>
          <w:lang w:eastAsia="ar-SA"/>
        </w:rPr>
        <w:br/>
        <w:t>от «____»</w:t>
      </w:r>
      <w:r w:rsidR="000C41F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sz w:val="24"/>
          <w:szCs w:val="24"/>
          <w:lang w:eastAsia="ar-SA"/>
        </w:rPr>
        <w:t>_____________ г. №__________</w:t>
      </w:r>
    </w:p>
    <w:p w:rsidR="003A2F0D" w:rsidRPr="003A2F0D" w:rsidRDefault="003A2F0D" w:rsidP="003A2F0D">
      <w:pPr>
        <w:suppressAutoHyphens/>
        <w:spacing w:after="0" w:line="360" w:lineRule="auto"/>
        <w:ind w:firstLine="567"/>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360" w:lineRule="auto"/>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Техническое предложение</w:t>
      </w:r>
      <w:r w:rsidR="007E0274">
        <w:rPr>
          <w:rFonts w:ascii="Times New Roman" w:eastAsia="Times New Roman" w:hAnsi="Times New Roman" w:cs="Times New Roman"/>
          <w:b/>
          <w:sz w:val="24"/>
          <w:szCs w:val="24"/>
          <w:lang w:eastAsia="ar-SA"/>
        </w:rPr>
        <w:t xml:space="preserve"> </w:t>
      </w:r>
    </w:p>
    <w:p w:rsidR="003A2F0D" w:rsidRPr="003A2F0D" w:rsidRDefault="003A2F0D" w:rsidP="003A2F0D">
      <w:pPr>
        <w:suppressAutoHyphens/>
        <w:spacing w:after="0" w:line="36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Наименование и адрес Участника закупки: _________________________________</w:t>
      </w:r>
    </w:p>
    <w:p w:rsidR="003A2F0D" w:rsidRPr="003A2F0D" w:rsidRDefault="00DA5B96" w:rsidP="003A2F0D">
      <w:pPr>
        <w:tabs>
          <w:tab w:val="left" w:pos="851"/>
        </w:tabs>
        <w:suppressAutoHyphens/>
        <w:spacing w:after="0" w:line="240" w:lineRule="auto"/>
        <w:jc w:val="both"/>
        <w:rPr>
          <w:rFonts w:ascii="Times New Roman" w:eastAsia="Calibri" w:hAnsi="Times New Roman" w:cs="Times New Roman"/>
          <w:sz w:val="24"/>
          <w:szCs w:val="24"/>
          <w:lang w:eastAsia="ar-SA"/>
        </w:rPr>
      </w:pPr>
      <w:r>
        <w:rPr>
          <w:rFonts w:ascii="Times New Roman" w:eastAsia="Times New Roman" w:hAnsi="Times New Roman" w:cs="Times New Roman"/>
          <w:sz w:val="24"/>
          <w:szCs w:val="24"/>
          <w:lang w:eastAsia="ar-SA"/>
        </w:rPr>
        <w:tab/>
      </w:r>
      <w:r w:rsidR="003A2F0D" w:rsidRPr="003A2F0D">
        <w:rPr>
          <w:rFonts w:ascii="Times New Roman" w:eastAsia="Times New Roman" w:hAnsi="Times New Roman" w:cs="Times New Roman"/>
          <w:sz w:val="24"/>
          <w:szCs w:val="24"/>
          <w:lang w:eastAsia="ar-SA"/>
        </w:rPr>
        <w:t xml:space="preserve">Изучив Документацию о проведении запроса предложений </w:t>
      </w:r>
      <w:r w:rsidR="003A2F0D" w:rsidRPr="003A2F0D">
        <w:rPr>
          <w:rFonts w:ascii="Times New Roman" w:eastAsia="Calibri" w:hAnsi="Times New Roman" w:cs="Times New Roman"/>
          <w:bCs/>
          <w:sz w:val="24"/>
          <w:szCs w:val="24"/>
        </w:rPr>
        <w:t xml:space="preserve">на </w:t>
      </w:r>
      <w:r w:rsidR="003A2F0D" w:rsidRPr="009C6B97">
        <w:rPr>
          <w:rFonts w:ascii="Times New Roman" w:eastAsia="Calibri" w:hAnsi="Times New Roman" w:cs="Times New Roman"/>
          <w:bCs/>
          <w:sz w:val="24"/>
          <w:szCs w:val="24"/>
        </w:rPr>
        <w:t>право заключения договора</w:t>
      </w:r>
      <w:r w:rsidR="003A2F0D" w:rsidRPr="009C6B97">
        <w:rPr>
          <w:rFonts w:ascii="Times New Roman" w:eastAsia="Calibri" w:hAnsi="Times New Roman" w:cs="Times New Roman"/>
          <w:sz w:val="24"/>
          <w:szCs w:val="24"/>
        </w:rPr>
        <w:t xml:space="preserve"> поставки мазута топочного 100 Г</w:t>
      </w:r>
      <w:r w:rsidR="00014B71">
        <w:rPr>
          <w:rFonts w:ascii="Times New Roman" w:eastAsia="Calibri" w:hAnsi="Times New Roman" w:cs="Times New Roman"/>
          <w:sz w:val="24"/>
          <w:szCs w:val="24"/>
        </w:rPr>
        <w:t>ОСТ 10585-2013 или нефтепродукт</w:t>
      </w:r>
      <w:r w:rsidR="00B114D1">
        <w:rPr>
          <w:rFonts w:ascii="Times New Roman" w:eastAsia="Calibri" w:hAnsi="Times New Roman" w:cs="Times New Roman"/>
          <w:sz w:val="24"/>
          <w:szCs w:val="24"/>
        </w:rPr>
        <w:t>ов</w:t>
      </w:r>
      <w:r w:rsidR="003A2F0D" w:rsidRPr="009C6B97">
        <w:rPr>
          <w:rFonts w:ascii="Times New Roman" w:eastAsia="Calibri" w:hAnsi="Times New Roman" w:cs="Times New Roman"/>
          <w:sz w:val="24"/>
          <w:szCs w:val="24"/>
        </w:rPr>
        <w:t xml:space="preserve"> а</w:t>
      </w:r>
      <w:r w:rsidR="003A2F0D" w:rsidRPr="003A2F0D">
        <w:rPr>
          <w:rFonts w:ascii="Times New Roman" w:eastAsia="Calibri" w:hAnsi="Times New Roman" w:cs="Times New Roman"/>
          <w:sz w:val="24"/>
          <w:szCs w:val="24"/>
        </w:rPr>
        <w:t xml:space="preserve">налогичного или лучшего качества </w:t>
      </w:r>
      <w:r w:rsidR="003A2F0D" w:rsidRPr="003A2F0D">
        <w:rPr>
          <w:rFonts w:ascii="Times New Roman" w:eastAsia="Times New Roman" w:hAnsi="Times New Roman" w:cs="Times New Roman"/>
          <w:sz w:val="24"/>
          <w:szCs w:val="24"/>
          <w:lang w:eastAsia="ar-SA"/>
        </w:rPr>
        <w:t>(далее – Документация) и принимая установлен</w:t>
      </w:r>
      <w:r w:rsidR="0001367B">
        <w:rPr>
          <w:rFonts w:ascii="Times New Roman" w:eastAsia="Times New Roman" w:hAnsi="Times New Roman" w:cs="Times New Roman"/>
          <w:sz w:val="24"/>
          <w:szCs w:val="24"/>
          <w:lang w:eastAsia="ar-SA"/>
        </w:rPr>
        <w:t>ные в ней требования и условия</w:t>
      </w:r>
      <w:r w:rsidR="003A2F0D" w:rsidRPr="003A2F0D">
        <w:rPr>
          <w:rFonts w:ascii="Times New Roman" w:eastAsia="Times New Roman" w:hAnsi="Times New Roman" w:cs="Times New Roman"/>
          <w:sz w:val="24"/>
          <w:szCs w:val="24"/>
          <w:lang w:eastAsia="ar-SA"/>
        </w:rPr>
        <w:t xml:space="preserve"> запроса предложений, обязуемся осуществить поставку Продукции в соответствии с соблюдением всех требований технического задания (Раздел № 5 Документации) и проекта договора (Приложение № 4 Документации)</w:t>
      </w:r>
      <w:r w:rsidR="003A2F0D" w:rsidRPr="003A2F0D">
        <w:rPr>
          <w:rFonts w:ascii="Calibri" w:eastAsia="Calibri" w:hAnsi="Calibri" w:cs="Times New Roman"/>
        </w:rPr>
        <w:t>.</w:t>
      </w:r>
    </w:p>
    <w:tbl>
      <w:tblPr>
        <w:tblpPr w:leftFromText="180" w:rightFromText="180" w:vertAnchor="text" w:horzAnchor="margin" w:tblpXSpec="center" w:tblpY="320"/>
        <w:tblW w:w="10031" w:type="dxa"/>
        <w:tblLayout w:type="fixed"/>
        <w:tblLook w:val="0000" w:firstRow="0" w:lastRow="0" w:firstColumn="0" w:lastColumn="0" w:noHBand="0" w:noVBand="0"/>
      </w:tblPr>
      <w:tblGrid>
        <w:gridCol w:w="675"/>
        <w:gridCol w:w="4678"/>
        <w:gridCol w:w="4678"/>
      </w:tblGrid>
      <w:tr w:rsidR="003A2F0D" w:rsidRPr="003A2F0D" w:rsidTr="00E76E82">
        <w:tc>
          <w:tcPr>
            <w:tcW w:w="675" w:type="dxa"/>
            <w:tcBorders>
              <w:top w:val="single" w:sz="4" w:space="0" w:color="000000"/>
              <w:left w:val="single" w:sz="4" w:space="0" w:color="000000"/>
              <w:bottom w:val="single" w:sz="4" w:space="0" w:color="auto"/>
            </w:tcBorders>
            <w:shd w:val="clear" w:color="auto" w:fill="auto"/>
          </w:tcPr>
          <w:p w:rsidR="003A2F0D" w:rsidRPr="003A2F0D" w:rsidRDefault="003A2F0D" w:rsidP="003A2F0D">
            <w:pPr>
              <w:keepNext/>
              <w:suppressAutoHyphens/>
              <w:snapToGrid w:val="0"/>
              <w:spacing w:before="40" w:after="40" w:line="240" w:lineRule="auto"/>
              <w:ind w:left="57" w:right="57"/>
              <w:rPr>
                <w:rFonts w:ascii="Times New Roman" w:eastAsia="Times New Roman" w:hAnsi="Times New Roman" w:cs="Times New Roman"/>
                <w:lang w:eastAsia="ar-SA"/>
              </w:rPr>
            </w:pPr>
            <w:r w:rsidRPr="003A2F0D">
              <w:rPr>
                <w:rFonts w:ascii="Times New Roman" w:eastAsia="Times New Roman" w:hAnsi="Times New Roman" w:cs="Times New Roman"/>
                <w:lang w:eastAsia="ar-SA"/>
              </w:rPr>
              <w:t>№ п/п</w:t>
            </w:r>
          </w:p>
        </w:tc>
        <w:tc>
          <w:tcPr>
            <w:tcW w:w="4678"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keepNext/>
              <w:suppressAutoHyphens/>
              <w:snapToGrid w:val="0"/>
              <w:spacing w:before="40" w:after="40" w:line="240" w:lineRule="auto"/>
              <w:ind w:left="57" w:right="57"/>
              <w:rPr>
                <w:rFonts w:ascii="Times New Roman" w:eastAsia="Times New Roman" w:hAnsi="Times New Roman" w:cs="Times New Roman"/>
                <w:lang w:eastAsia="ar-SA"/>
              </w:rPr>
            </w:pPr>
            <w:r w:rsidRPr="003A2F0D">
              <w:rPr>
                <w:rFonts w:ascii="Times New Roman" w:eastAsia="Times New Roman" w:hAnsi="Times New Roman" w:cs="Times New Roman"/>
                <w:lang w:eastAsia="ar-SA"/>
              </w:rPr>
              <w:t>Требования Заказчика</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keepNext/>
              <w:suppressAutoHyphens/>
              <w:snapToGrid w:val="0"/>
              <w:spacing w:before="40" w:after="40" w:line="240" w:lineRule="auto"/>
              <w:ind w:left="57" w:right="57"/>
              <w:rPr>
                <w:rFonts w:ascii="Times New Roman" w:eastAsia="Times New Roman" w:hAnsi="Times New Roman" w:cs="Times New Roman"/>
                <w:lang w:eastAsia="ar-SA"/>
              </w:rPr>
            </w:pPr>
            <w:r w:rsidRPr="003A2F0D">
              <w:rPr>
                <w:rFonts w:ascii="Times New Roman" w:eastAsia="Times New Roman" w:hAnsi="Times New Roman" w:cs="Times New Roman"/>
                <w:lang w:eastAsia="ar-SA"/>
              </w:rPr>
              <w:t>Предложение Участника закупки</w:t>
            </w:r>
          </w:p>
        </w:tc>
      </w:tr>
      <w:tr w:rsidR="003A2F0D" w:rsidRPr="003A2F0D" w:rsidTr="00E76E82">
        <w:trPr>
          <w:trHeight w:val="444"/>
        </w:trPr>
        <w:tc>
          <w:tcPr>
            <w:tcW w:w="675" w:type="dxa"/>
            <w:tcBorders>
              <w:top w:val="single" w:sz="4" w:space="0" w:color="auto"/>
              <w:left w:val="single" w:sz="4" w:space="0" w:color="auto"/>
              <w:bottom w:val="single" w:sz="4" w:space="0" w:color="auto"/>
              <w:right w:val="single" w:sz="4" w:space="0" w:color="auto"/>
            </w:tcBorders>
            <w:shd w:val="clear" w:color="auto" w:fill="auto"/>
          </w:tcPr>
          <w:p w:rsidR="003A2F0D" w:rsidRPr="003A2F0D" w:rsidRDefault="003A2F0D" w:rsidP="003A2F0D">
            <w:pPr>
              <w:numPr>
                <w:ilvl w:val="0"/>
                <w:numId w:val="21"/>
              </w:numPr>
              <w:tabs>
                <w:tab w:val="left" w:pos="425"/>
                <w:tab w:val="left" w:pos="567"/>
                <w:tab w:val="left" w:pos="709"/>
              </w:tabs>
              <w:suppressAutoHyphens/>
              <w:snapToGrid w:val="0"/>
              <w:spacing w:after="0" w:line="360" w:lineRule="auto"/>
              <w:ind w:left="360" w:hanging="360"/>
              <w:jc w:val="both"/>
              <w:rPr>
                <w:rFonts w:ascii="Times New Roman" w:eastAsia="Times New Roman" w:hAnsi="Times New Roman" w:cs="Times New Roman"/>
                <w:lang w:eastAsia="ar-SA"/>
              </w:rPr>
            </w:pPr>
          </w:p>
        </w:tc>
        <w:tc>
          <w:tcPr>
            <w:tcW w:w="4678" w:type="dxa"/>
            <w:tcBorders>
              <w:top w:val="single" w:sz="4" w:space="0" w:color="000000"/>
              <w:left w:val="single" w:sz="4" w:space="0" w:color="auto"/>
              <w:bottom w:val="single" w:sz="4" w:space="0" w:color="000000"/>
            </w:tcBorders>
            <w:shd w:val="clear" w:color="auto" w:fill="auto"/>
          </w:tcPr>
          <w:p w:rsidR="003A2F0D" w:rsidRPr="00D92A97" w:rsidRDefault="00CF322E" w:rsidP="00E61FB9">
            <w:pPr>
              <w:tabs>
                <w:tab w:val="left" w:pos="6987"/>
              </w:tabs>
              <w:spacing w:after="0" w:line="240" w:lineRule="auto"/>
              <w:jc w:val="both"/>
              <w:rPr>
                <w:rFonts w:ascii="Times New Roman" w:eastAsia="Times New Roman" w:hAnsi="Times New Roman" w:cs="Times New Roman"/>
                <w:snapToGrid w:val="0"/>
                <w:sz w:val="24"/>
                <w:szCs w:val="24"/>
                <w:lang w:eastAsia="ru-RU"/>
              </w:rPr>
            </w:pPr>
            <w:r w:rsidRPr="00CF322E">
              <w:rPr>
                <w:rFonts w:ascii="Times New Roman" w:eastAsia="MS Mincho" w:hAnsi="Times New Roman" w:cs="Times New Roman"/>
                <w:bCs/>
                <w:snapToGrid w:val="0"/>
                <w:sz w:val="24"/>
                <w:szCs w:val="24"/>
                <w:lang w:eastAsia="ar-SA"/>
              </w:rPr>
              <w:t xml:space="preserve">Мазут </w:t>
            </w:r>
            <w:r w:rsidR="001F273B">
              <w:rPr>
                <w:rFonts w:ascii="Times New Roman" w:eastAsia="MS Mincho" w:hAnsi="Times New Roman" w:cs="Times New Roman"/>
                <w:bCs/>
                <w:snapToGrid w:val="0"/>
                <w:sz w:val="24"/>
                <w:szCs w:val="24"/>
                <w:lang w:eastAsia="ar-SA"/>
              </w:rPr>
              <w:t xml:space="preserve">топочный </w:t>
            </w:r>
            <w:r w:rsidRPr="00CF322E">
              <w:rPr>
                <w:rFonts w:ascii="Times New Roman" w:eastAsia="MS Mincho" w:hAnsi="Times New Roman" w:cs="Times New Roman"/>
                <w:bCs/>
                <w:snapToGrid w:val="0"/>
                <w:sz w:val="24"/>
                <w:szCs w:val="24"/>
                <w:lang w:eastAsia="ar-SA"/>
              </w:rPr>
              <w:t>100 ГОСТ 10585-2013</w:t>
            </w:r>
            <w:r>
              <w:rPr>
                <w:rFonts w:ascii="Times New Roman" w:eastAsia="MS Mincho" w:hAnsi="Times New Roman" w:cs="Times New Roman"/>
                <w:bCs/>
                <w:snapToGrid w:val="0"/>
                <w:sz w:val="24"/>
                <w:szCs w:val="24"/>
                <w:lang w:eastAsia="ar-SA"/>
              </w:rPr>
              <w:t xml:space="preserve"> </w:t>
            </w:r>
            <w:r w:rsidR="00E61FB9" w:rsidRPr="00E61FB9">
              <w:rPr>
                <w:rFonts w:ascii="Times New Roman" w:eastAsia="MS Mincho" w:hAnsi="Times New Roman" w:cs="Times New Roman"/>
                <w:bCs/>
                <w:snapToGrid w:val="0"/>
                <w:sz w:val="24"/>
                <w:szCs w:val="24"/>
                <w:lang w:eastAsia="ar-SA"/>
              </w:rPr>
              <w:t>температура вспышки в открытом тигле не ниже 110</w:t>
            </w:r>
            <w:r w:rsidR="00E61FB9" w:rsidRPr="00E61FB9">
              <w:rPr>
                <w:rFonts w:ascii="Times New Roman" w:eastAsia="MS Mincho" w:hAnsi="Times New Roman" w:cs="Times New Roman"/>
                <w:bCs/>
                <w:snapToGrid w:val="0"/>
                <w:sz w:val="24"/>
                <w:szCs w:val="24"/>
                <w:vertAlign w:val="superscript"/>
                <w:lang w:eastAsia="ar-SA"/>
              </w:rPr>
              <w:t>0</w:t>
            </w:r>
            <w:r w:rsidR="00E61FB9" w:rsidRPr="00E61FB9">
              <w:rPr>
                <w:rFonts w:ascii="Times New Roman" w:eastAsia="MS Mincho" w:hAnsi="Times New Roman" w:cs="Times New Roman"/>
                <w:bCs/>
                <w:snapToGrid w:val="0"/>
                <w:sz w:val="24"/>
                <w:szCs w:val="24"/>
                <w:lang w:eastAsia="ar-SA"/>
              </w:rPr>
              <w:t>С, массовая доля серы не более 3,5 %, вязкость условная при 100</w:t>
            </w:r>
            <w:r w:rsidR="00E61FB9" w:rsidRPr="00E61FB9">
              <w:rPr>
                <w:rFonts w:ascii="Times New Roman" w:eastAsia="MS Mincho" w:hAnsi="Times New Roman" w:cs="Times New Roman"/>
                <w:bCs/>
                <w:snapToGrid w:val="0"/>
                <w:sz w:val="24"/>
                <w:szCs w:val="24"/>
                <w:vertAlign w:val="superscript"/>
                <w:lang w:eastAsia="ar-SA"/>
              </w:rPr>
              <w:t>0</w:t>
            </w:r>
            <w:r w:rsidR="00E61FB9" w:rsidRPr="00E61FB9">
              <w:rPr>
                <w:rFonts w:ascii="Times New Roman" w:eastAsia="MS Mincho" w:hAnsi="Times New Roman" w:cs="Times New Roman"/>
                <w:bCs/>
                <w:snapToGrid w:val="0"/>
                <w:sz w:val="24"/>
                <w:szCs w:val="24"/>
                <w:lang w:eastAsia="ar-SA"/>
              </w:rPr>
              <w:t>С, градусы ВУ, не более 6,8, температура застывания, не выше 25</w:t>
            </w:r>
            <w:r w:rsidR="00E61FB9" w:rsidRPr="00E61FB9">
              <w:rPr>
                <w:rFonts w:ascii="Times New Roman" w:eastAsia="MS Mincho" w:hAnsi="Times New Roman" w:cs="Times New Roman"/>
                <w:bCs/>
                <w:snapToGrid w:val="0"/>
                <w:sz w:val="24"/>
                <w:szCs w:val="24"/>
                <w:vertAlign w:val="superscript"/>
                <w:lang w:eastAsia="ar-SA"/>
              </w:rPr>
              <w:t>0</w:t>
            </w:r>
            <w:r w:rsidR="00E61FB9" w:rsidRPr="00E61FB9">
              <w:rPr>
                <w:rFonts w:ascii="Times New Roman" w:eastAsia="MS Mincho" w:hAnsi="Times New Roman" w:cs="Times New Roman"/>
                <w:bCs/>
                <w:snapToGrid w:val="0"/>
                <w:sz w:val="24"/>
                <w:szCs w:val="24"/>
                <w:lang w:eastAsia="ar-SA"/>
              </w:rPr>
              <w:t>С, массовая доля воды, не более 1%, зольность, не более 0,14%, массовая доля мех.примесей, не более 1,0%.</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3A2F0D" w:rsidRPr="007E0274" w:rsidRDefault="003A2F0D" w:rsidP="003A2F0D">
            <w:pPr>
              <w:suppressAutoHyphens/>
              <w:snapToGrid w:val="0"/>
              <w:spacing w:after="0" w:line="240" w:lineRule="auto"/>
              <w:jc w:val="both"/>
              <w:rPr>
                <w:rFonts w:ascii="Times New Roman" w:eastAsia="Times New Roman" w:hAnsi="Times New Roman" w:cs="Times New Roman"/>
                <w:color w:val="A6A6A6"/>
                <w:sz w:val="24"/>
                <w:szCs w:val="24"/>
                <w:lang w:eastAsia="ar-SA"/>
              </w:rPr>
            </w:pPr>
            <w:r w:rsidRPr="007E0274">
              <w:rPr>
                <w:rFonts w:ascii="Times New Roman" w:eastAsia="Times New Roman" w:hAnsi="Times New Roman" w:cs="Times New Roman"/>
                <w:color w:val="A6A6A6"/>
                <w:sz w:val="24"/>
                <w:szCs w:val="24"/>
                <w:lang w:eastAsia="ar-SA"/>
              </w:rPr>
              <w:t>Указать качественные/технические характеристики поставляемой Продукции.</w:t>
            </w:r>
          </w:p>
          <w:p w:rsidR="003A2F0D" w:rsidRPr="003A2F0D" w:rsidRDefault="003A2F0D" w:rsidP="000C41FD">
            <w:pPr>
              <w:suppressAutoHyphens/>
              <w:snapToGrid w:val="0"/>
              <w:spacing w:after="0" w:line="240" w:lineRule="auto"/>
              <w:jc w:val="both"/>
              <w:rPr>
                <w:rFonts w:ascii="Times New Roman" w:eastAsia="Times New Roman" w:hAnsi="Times New Roman" w:cs="Times New Roman"/>
                <w:color w:val="A6A6A6"/>
                <w:lang w:eastAsia="ar-SA"/>
              </w:rPr>
            </w:pPr>
            <w:r w:rsidRPr="003A2F0D">
              <w:rPr>
                <w:rFonts w:ascii="Times New Roman" w:eastAsia="Times New Roman" w:hAnsi="Times New Roman" w:cs="Times New Roman"/>
                <w:i/>
                <w:sz w:val="24"/>
                <w:szCs w:val="24"/>
                <w:highlight w:val="lightGray"/>
                <w:lang w:eastAsia="ru-RU"/>
              </w:rPr>
              <w:t xml:space="preserve">При поставке нефтепродуктов аналогичного или лучшего качества указать </w:t>
            </w:r>
            <w:r w:rsidR="004033AE">
              <w:rPr>
                <w:rFonts w:ascii="Times New Roman" w:eastAsia="Times New Roman" w:hAnsi="Times New Roman" w:cs="Times New Roman"/>
                <w:i/>
                <w:sz w:val="24"/>
                <w:szCs w:val="24"/>
                <w:highlight w:val="lightGray"/>
                <w:lang w:eastAsia="ru-RU"/>
              </w:rPr>
              <w:t xml:space="preserve">наименование продукции и </w:t>
            </w:r>
            <w:r w:rsidRPr="003A2F0D">
              <w:rPr>
                <w:rFonts w:ascii="Times New Roman" w:eastAsia="Times New Roman" w:hAnsi="Times New Roman" w:cs="Times New Roman"/>
                <w:i/>
                <w:sz w:val="24"/>
                <w:szCs w:val="24"/>
                <w:highlight w:val="lightGray"/>
                <w:lang w:eastAsia="ru-RU"/>
              </w:rPr>
              <w:t>технические требования согласно ГОСТа</w:t>
            </w:r>
          </w:p>
        </w:tc>
      </w:tr>
    </w:tbl>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ru-RU"/>
        </w:rPr>
      </w:pP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w:t>
      </w:r>
    </w:p>
    <w:p w:rsidR="003A2F0D" w:rsidRPr="003A2F0D" w:rsidRDefault="003A2F0D" w:rsidP="003A2F0D">
      <w:pPr>
        <w:suppressAutoHyphens/>
        <w:spacing w:after="0" w:line="240" w:lineRule="auto"/>
        <w:ind w:right="3684" w:firstLine="567"/>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vertAlign w:val="superscript"/>
          <w:lang w:eastAsia="ar-SA"/>
        </w:rPr>
        <w:t>(подпись, М.П.)</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____________________________________</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p>
    <w:p w:rsidR="003A2F0D" w:rsidRPr="003A2F0D" w:rsidRDefault="003A2F0D" w:rsidP="003A2F0D">
      <w:pPr>
        <w:suppressAutoHyphens/>
        <w:spacing w:after="0" w:line="240" w:lineRule="auto"/>
        <w:ind w:right="3684" w:firstLine="56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vertAlign w:val="superscript"/>
          <w:lang w:eastAsia="ar-SA"/>
        </w:rPr>
        <w:t>(фамилия, имя, отчество подписавшего, должность)</w:t>
      </w:r>
    </w:p>
    <w:p w:rsidR="003A2F0D" w:rsidRPr="003A2F0D" w:rsidRDefault="003A2F0D" w:rsidP="003A2F0D">
      <w:pPr>
        <w:pBdr>
          <w:bottom w:val="single" w:sz="4" w:space="1" w:color="000000"/>
        </w:pBdr>
        <w:shd w:val="clear" w:color="auto" w:fill="E0E0E0"/>
        <w:suppressAutoHyphens/>
        <w:spacing w:after="0" w:line="360" w:lineRule="auto"/>
        <w:ind w:right="21"/>
        <w:jc w:val="center"/>
        <w:rPr>
          <w:rFonts w:ascii="Times New Roman" w:eastAsia="Times New Roman" w:hAnsi="Times New Roman" w:cs="Times New Roman"/>
          <w:b/>
          <w:spacing w:val="36"/>
          <w:sz w:val="24"/>
          <w:szCs w:val="24"/>
          <w:lang w:eastAsia="ar-SA"/>
        </w:rPr>
      </w:pPr>
      <w:r w:rsidRPr="003A2F0D">
        <w:rPr>
          <w:rFonts w:ascii="Times New Roman" w:eastAsia="Times New Roman" w:hAnsi="Times New Roman" w:cs="Times New Roman"/>
          <w:b/>
          <w:spacing w:val="36"/>
          <w:sz w:val="24"/>
          <w:szCs w:val="24"/>
          <w:lang w:eastAsia="ar-SA"/>
        </w:rPr>
        <w:t>конец формы</w:t>
      </w:r>
    </w:p>
    <w:p w:rsidR="003A2F0D" w:rsidRPr="003A2F0D" w:rsidRDefault="003A2F0D" w:rsidP="003A2F0D">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Инструкции по заполнению</w:t>
      </w:r>
    </w:p>
    <w:p w:rsidR="003A2F0D" w:rsidRPr="003A2F0D" w:rsidRDefault="003A2F0D" w:rsidP="003A2F0D">
      <w:pPr>
        <w:numPr>
          <w:ilvl w:val="0"/>
          <w:numId w:val="11"/>
        </w:numPr>
        <w:tabs>
          <w:tab w:val="left" w:pos="567"/>
          <w:tab w:val="left" w:pos="1494"/>
        </w:tabs>
        <w:spacing w:after="0" w:line="240" w:lineRule="auto"/>
        <w:ind w:left="567" w:hanging="567"/>
        <w:jc w:val="both"/>
        <w:rPr>
          <w:rFonts w:ascii="Times New Roman" w:eastAsia="Calibri" w:hAnsi="Times New Roman" w:cs="Times New Roman"/>
          <w:sz w:val="20"/>
          <w:szCs w:val="20"/>
        </w:rPr>
      </w:pPr>
      <w:r w:rsidRPr="003A2F0D">
        <w:rPr>
          <w:rFonts w:ascii="Times New Roman" w:eastAsia="Calibri" w:hAnsi="Times New Roman" w:cs="Times New Roman"/>
          <w:sz w:val="20"/>
          <w:szCs w:val="20"/>
        </w:rPr>
        <w:t>Участник закупки приводит номер и дату письма о подаче оферты, приложением к которому является данное техническое предложение.</w:t>
      </w:r>
    </w:p>
    <w:p w:rsidR="003A2F0D" w:rsidRPr="003A2F0D" w:rsidRDefault="003A2F0D" w:rsidP="003A2F0D">
      <w:pPr>
        <w:numPr>
          <w:ilvl w:val="0"/>
          <w:numId w:val="11"/>
        </w:numPr>
        <w:tabs>
          <w:tab w:val="left" w:pos="567"/>
          <w:tab w:val="left" w:pos="1494"/>
        </w:tabs>
        <w:spacing w:after="0" w:line="240" w:lineRule="auto"/>
        <w:ind w:left="567" w:hanging="567"/>
        <w:jc w:val="both"/>
        <w:rPr>
          <w:rFonts w:ascii="Times New Roman" w:eastAsia="Calibri" w:hAnsi="Times New Roman" w:cs="Times New Roman"/>
          <w:sz w:val="20"/>
          <w:szCs w:val="20"/>
        </w:rPr>
      </w:pPr>
      <w:r w:rsidRPr="003A2F0D">
        <w:rPr>
          <w:rFonts w:ascii="Times New Roman" w:eastAsia="Calibri" w:hAnsi="Times New Roman" w:cs="Times New Roman"/>
          <w:sz w:val="20"/>
          <w:szCs w:val="20"/>
        </w:rPr>
        <w:t>Участник закупки указывает свое фирменное наименование (в т. ч. организационно-правовую форму) и свой адрес.</w:t>
      </w:r>
    </w:p>
    <w:p w:rsidR="003A2F0D" w:rsidRDefault="003A2F0D" w:rsidP="003A2F0D">
      <w:pPr>
        <w:numPr>
          <w:ilvl w:val="0"/>
          <w:numId w:val="11"/>
        </w:numPr>
        <w:tabs>
          <w:tab w:val="left" w:pos="567"/>
          <w:tab w:val="num" w:pos="1276"/>
          <w:tab w:val="left" w:pos="1494"/>
        </w:tabs>
        <w:spacing w:after="0" w:line="240" w:lineRule="auto"/>
        <w:ind w:left="567" w:hanging="567"/>
        <w:jc w:val="both"/>
        <w:rPr>
          <w:rFonts w:ascii="Calibri" w:eastAsia="Calibri" w:hAnsi="Calibri" w:cs="Times New Roman"/>
          <w:lang w:eastAsia="ar-SA"/>
        </w:rPr>
      </w:pPr>
      <w:r w:rsidRPr="003A2F0D">
        <w:rPr>
          <w:rFonts w:ascii="Times New Roman" w:eastAsia="Calibri" w:hAnsi="Times New Roman" w:cs="Times New Roman"/>
          <w:sz w:val="20"/>
          <w:szCs w:val="20"/>
        </w:rPr>
        <w:t>В колонке «Требования Заказчика» приводится каждое отдельное требование. В колонке «Предложение Участника</w:t>
      </w:r>
      <w:r w:rsidRPr="003A2F0D">
        <w:rPr>
          <w:rFonts w:ascii="Times New Roman" w:eastAsia="Times New Roman" w:hAnsi="Times New Roman" w:cs="Times New Roman"/>
          <w:sz w:val="20"/>
          <w:szCs w:val="20"/>
        </w:rPr>
        <w:t xml:space="preserve"> </w:t>
      </w:r>
      <w:r w:rsidRPr="003A2F0D">
        <w:rPr>
          <w:rFonts w:ascii="Times New Roman" w:eastAsia="Calibri" w:hAnsi="Times New Roman" w:cs="Times New Roman"/>
          <w:sz w:val="20"/>
          <w:szCs w:val="20"/>
        </w:rPr>
        <w:t xml:space="preserve">закупки» указывается </w:t>
      </w:r>
      <w:r w:rsidR="004033AE">
        <w:rPr>
          <w:rFonts w:ascii="Times New Roman" w:eastAsia="Calibri" w:hAnsi="Times New Roman" w:cs="Times New Roman"/>
          <w:sz w:val="20"/>
          <w:szCs w:val="20"/>
        </w:rPr>
        <w:t xml:space="preserve">наименование и </w:t>
      </w:r>
      <w:r w:rsidRPr="003A2F0D">
        <w:rPr>
          <w:rFonts w:ascii="Times New Roman" w:eastAsia="Calibri" w:hAnsi="Times New Roman" w:cs="Times New Roman"/>
          <w:sz w:val="20"/>
          <w:szCs w:val="20"/>
        </w:rPr>
        <w:t>конкретное описание соответствующих характеристик Продукции.</w:t>
      </w:r>
      <w:bookmarkStart w:id="165" w:name="_Ref214869550"/>
      <w:bookmarkStart w:id="166" w:name="_Toc386464021"/>
      <w:bookmarkStart w:id="167" w:name="_Toc409595073"/>
      <w:r w:rsidRPr="003A2F0D">
        <w:rPr>
          <w:rFonts w:ascii="Calibri" w:eastAsia="Calibri" w:hAnsi="Calibri" w:cs="Times New Roman"/>
          <w:lang w:eastAsia="ar-SA"/>
        </w:rPr>
        <w:t xml:space="preserve"> </w:t>
      </w:r>
    </w:p>
    <w:p w:rsidR="0005213E" w:rsidRDefault="0005213E" w:rsidP="0005213E">
      <w:pPr>
        <w:tabs>
          <w:tab w:val="left" w:pos="567"/>
          <w:tab w:val="num" w:pos="1276"/>
          <w:tab w:val="left" w:pos="1494"/>
        </w:tabs>
        <w:spacing w:after="0" w:line="240" w:lineRule="auto"/>
        <w:jc w:val="both"/>
        <w:rPr>
          <w:rFonts w:ascii="Calibri" w:eastAsia="Calibri" w:hAnsi="Calibri" w:cs="Times New Roman"/>
          <w:lang w:eastAsia="ar-SA"/>
        </w:rPr>
      </w:pPr>
    </w:p>
    <w:p w:rsidR="0005213E" w:rsidRDefault="0005213E" w:rsidP="0005213E">
      <w:pPr>
        <w:tabs>
          <w:tab w:val="left" w:pos="567"/>
          <w:tab w:val="num" w:pos="1276"/>
          <w:tab w:val="left" w:pos="1494"/>
        </w:tabs>
        <w:spacing w:after="0" w:line="240" w:lineRule="auto"/>
        <w:jc w:val="both"/>
        <w:rPr>
          <w:rFonts w:ascii="Calibri" w:eastAsia="Calibri" w:hAnsi="Calibri" w:cs="Times New Roman"/>
          <w:lang w:eastAsia="ar-SA"/>
        </w:rPr>
      </w:pPr>
    </w:p>
    <w:p w:rsidR="0005213E" w:rsidRDefault="0005213E" w:rsidP="0005213E">
      <w:pPr>
        <w:tabs>
          <w:tab w:val="left" w:pos="567"/>
          <w:tab w:val="num" w:pos="1276"/>
          <w:tab w:val="left" w:pos="1494"/>
        </w:tabs>
        <w:spacing w:after="0" w:line="240" w:lineRule="auto"/>
        <w:jc w:val="both"/>
        <w:rPr>
          <w:rFonts w:ascii="Calibri" w:eastAsia="Calibri" w:hAnsi="Calibri" w:cs="Times New Roman"/>
          <w:lang w:eastAsia="ar-SA"/>
        </w:rPr>
      </w:pPr>
    </w:p>
    <w:p w:rsidR="00CF322E" w:rsidRDefault="00CF322E" w:rsidP="0005213E">
      <w:pPr>
        <w:tabs>
          <w:tab w:val="left" w:pos="567"/>
          <w:tab w:val="num" w:pos="1276"/>
          <w:tab w:val="left" w:pos="1494"/>
        </w:tabs>
        <w:spacing w:after="0" w:line="240" w:lineRule="auto"/>
        <w:jc w:val="both"/>
        <w:rPr>
          <w:rFonts w:ascii="Calibri" w:eastAsia="Calibri" w:hAnsi="Calibri" w:cs="Times New Roman"/>
          <w:lang w:eastAsia="ar-SA"/>
        </w:rPr>
      </w:pPr>
    </w:p>
    <w:p w:rsidR="001E7E71" w:rsidRDefault="001E7E71" w:rsidP="0005213E">
      <w:pPr>
        <w:tabs>
          <w:tab w:val="left" w:pos="567"/>
          <w:tab w:val="num" w:pos="1276"/>
          <w:tab w:val="left" w:pos="1494"/>
        </w:tabs>
        <w:spacing w:after="0" w:line="240" w:lineRule="auto"/>
        <w:jc w:val="both"/>
        <w:rPr>
          <w:rFonts w:ascii="Calibri" w:eastAsia="Calibri" w:hAnsi="Calibri" w:cs="Times New Roman"/>
          <w:lang w:eastAsia="ar-SA"/>
        </w:rPr>
      </w:pPr>
    </w:p>
    <w:p w:rsidR="00DA5B96" w:rsidRDefault="00DA5B96" w:rsidP="0005213E">
      <w:pPr>
        <w:tabs>
          <w:tab w:val="left" w:pos="567"/>
          <w:tab w:val="num" w:pos="1276"/>
          <w:tab w:val="left" w:pos="1494"/>
        </w:tabs>
        <w:spacing w:after="0" w:line="240" w:lineRule="auto"/>
        <w:jc w:val="both"/>
        <w:rPr>
          <w:rFonts w:ascii="Calibri" w:eastAsia="Calibri" w:hAnsi="Calibri" w:cs="Times New Roman"/>
          <w:lang w:eastAsia="ar-SA"/>
        </w:rPr>
      </w:pPr>
    </w:p>
    <w:p w:rsidR="00DA5B96" w:rsidRDefault="00DA5B96" w:rsidP="0005213E">
      <w:pPr>
        <w:tabs>
          <w:tab w:val="left" w:pos="567"/>
          <w:tab w:val="num" w:pos="1276"/>
          <w:tab w:val="left" w:pos="1494"/>
        </w:tabs>
        <w:spacing w:after="0" w:line="240" w:lineRule="auto"/>
        <w:jc w:val="both"/>
        <w:rPr>
          <w:rFonts w:ascii="Calibri" w:eastAsia="Calibri" w:hAnsi="Calibri" w:cs="Times New Roman"/>
          <w:lang w:eastAsia="ar-SA"/>
        </w:rPr>
      </w:pPr>
    </w:p>
    <w:p w:rsidR="00EF232F" w:rsidRDefault="00EF232F" w:rsidP="0005213E">
      <w:pPr>
        <w:tabs>
          <w:tab w:val="left" w:pos="567"/>
          <w:tab w:val="num" w:pos="1276"/>
          <w:tab w:val="left" w:pos="1494"/>
        </w:tabs>
        <w:spacing w:after="0" w:line="240" w:lineRule="auto"/>
        <w:jc w:val="both"/>
        <w:rPr>
          <w:rFonts w:ascii="Calibri" w:eastAsia="Calibri" w:hAnsi="Calibri" w:cs="Times New Roman"/>
          <w:lang w:eastAsia="ar-SA"/>
        </w:rPr>
      </w:pPr>
    </w:p>
    <w:p w:rsidR="00EF232F" w:rsidRDefault="00EF232F" w:rsidP="0005213E">
      <w:pPr>
        <w:tabs>
          <w:tab w:val="left" w:pos="567"/>
          <w:tab w:val="num" w:pos="1276"/>
          <w:tab w:val="left" w:pos="1494"/>
        </w:tabs>
        <w:spacing w:after="0" w:line="240" w:lineRule="auto"/>
        <w:jc w:val="both"/>
        <w:rPr>
          <w:rFonts w:ascii="Calibri" w:eastAsia="Calibri" w:hAnsi="Calibri" w:cs="Times New Roman"/>
          <w:lang w:eastAsia="ar-SA"/>
        </w:rPr>
      </w:pPr>
    </w:p>
    <w:p w:rsidR="003A2F0D" w:rsidRPr="003A2F0D" w:rsidRDefault="003A2F0D" w:rsidP="003A2F0D">
      <w:pPr>
        <w:keepNext/>
        <w:suppressAutoHyphens/>
        <w:spacing w:before="240" w:after="60" w:line="240" w:lineRule="auto"/>
        <w:ind w:left="1134" w:hanging="1134"/>
        <w:jc w:val="right"/>
        <w:outlineLvl w:val="1"/>
        <w:rPr>
          <w:rFonts w:ascii="Times New Roman" w:eastAsia="Times New Roman" w:hAnsi="Times New Roman" w:cs="Times New Roman"/>
          <w:b/>
          <w:bCs/>
          <w:iCs/>
          <w:sz w:val="24"/>
          <w:szCs w:val="24"/>
          <w:lang w:eastAsia="ar-SA"/>
        </w:rPr>
      </w:pPr>
      <w:bookmarkStart w:id="168" w:name="_Toc474929140"/>
      <w:r w:rsidRPr="003A2F0D">
        <w:rPr>
          <w:rFonts w:ascii="Times New Roman" w:eastAsia="Times New Roman" w:hAnsi="Times New Roman" w:cs="Times New Roman"/>
          <w:b/>
          <w:bCs/>
          <w:iCs/>
          <w:sz w:val="24"/>
          <w:szCs w:val="24"/>
          <w:lang w:eastAsia="ar-SA"/>
        </w:rPr>
        <w:lastRenderedPageBreak/>
        <w:t>Анкета Участника закупки (форма </w:t>
      </w:r>
      <w:r w:rsidRPr="003A2F0D">
        <w:rPr>
          <w:rFonts w:ascii="Times New Roman" w:eastAsia="Times New Roman" w:hAnsi="Times New Roman" w:cs="Times New Roman"/>
          <w:b/>
          <w:bCs/>
          <w:iCs/>
          <w:sz w:val="24"/>
          <w:szCs w:val="24"/>
          <w:lang w:eastAsia="ar-SA"/>
        </w:rPr>
        <w:fldChar w:fldCharType="begin"/>
      </w:r>
      <w:r w:rsidRPr="003A2F0D">
        <w:rPr>
          <w:rFonts w:ascii="Times New Roman" w:eastAsia="Times New Roman" w:hAnsi="Times New Roman" w:cs="Times New Roman"/>
          <w:b/>
          <w:bCs/>
          <w:iCs/>
          <w:sz w:val="24"/>
          <w:szCs w:val="24"/>
          <w:lang w:eastAsia="ar-SA"/>
        </w:rPr>
        <w:instrText xml:space="preserve"> SEQ "форма" \*Arabic </w:instrText>
      </w:r>
      <w:r w:rsidRPr="003A2F0D">
        <w:rPr>
          <w:rFonts w:ascii="Times New Roman" w:eastAsia="Times New Roman" w:hAnsi="Times New Roman" w:cs="Times New Roman"/>
          <w:b/>
          <w:bCs/>
          <w:iCs/>
          <w:sz w:val="24"/>
          <w:szCs w:val="24"/>
          <w:lang w:eastAsia="ar-SA"/>
        </w:rPr>
        <w:fldChar w:fldCharType="separate"/>
      </w:r>
      <w:r w:rsidR="007F0086">
        <w:rPr>
          <w:rFonts w:ascii="Times New Roman" w:eastAsia="Times New Roman" w:hAnsi="Times New Roman" w:cs="Times New Roman"/>
          <w:b/>
          <w:bCs/>
          <w:iCs/>
          <w:noProof/>
          <w:sz w:val="24"/>
          <w:szCs w:val="24"/>
          <w:lang w:eastAsia="ar-SA"/>
        </w:rPr>
        <w:t>3</w:t>
      </w:r>
      <w:r w:rsidRPr="003A2F0D">
        <w:rPr>
          <w:rFonts w:ascii="Times New Roman" w:eastAsia="Times New Roman" w:hAnsi="Times New Roman" w:cs="Times New Roman"/>
          <w:b/>
          <w:bCs/>
          <w:iCs/>
          <w:sz w:val="24"/>
          <w:szCs w:val="24"/>
          <w:lang w:eastAsia="ar-SA"/>
        </w:rPr>
        <w:fldChar w:fldCharType="end"/>
      </w:r>
      <w:r w:rsidRPr="003A2F0D">
        <w:rPr>
          <w:rFonts w:ascii="Times New Roman" w:eastAsia="Times New Roman" w:hAnsi="Times New Roman" w:cs="Times New Roman"/>
          <w:b/>
          <w:bCs/>
          <w:iCs/>
          <w:sz w:val="24"/>
          <w:szCs w:val="24"/>
          <w:lang w:eastAsia="ar-SA"/>
        </w:rPr>
        <w:t>)</w:t>
      </w:r>
      <w:bookmarkEnd w:id="165"/>
      <w:bookmarkEnd w:id="166"/>
      <w:bookmarkEnd w:id="167"/>
      <w:bookmarkEnd w:id="168"/>
    </w:p>
    <w:p w:rsidR="003A2F0D" w:rsidRPr="003A2F0D" w:rsidRDefault="003A2F0D" w:rsidP="003A2F0D">
      <w:pPr>
        <w:tabs>
          <w:tab w:val="left" w:pos="1494"/>
        </w:tabs>
        <w:suppressAutoHyphens/>
        <w:spacing w:after="120" w:line="360" w:lineRule="auto"/>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Форма Анкеты Участника закупки</w:t>
      </w:r>
    </w:p>
    <w:p w:rsidR="003A2F0D" w:rsidRPr="003A2F0D" w:rsidRDefault="003A2F0D" w:rsidP="003A2F0D">
      <w:pPr>
        <w:pBdr>
          <w:top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pacing w:val="36"/>
          <w:sz w:val="24"/>
          <w:szCs w:val="24"/>
          <w:lang w:eastAsia="ar-SA"/>
        </w:rPr>
        <w:t>начало формы</w:t>
      </w:r>
    </w:p>
    <w:p w:rsidR="003A2F0D" w:rsidRPr="003A2F0D" w:rsidRDefault="003A2F0D" w:rsidP="003A2F0D">
      <w:pPr>
        <w:suppressAutoHyphens/>
        <w:spacing w:after="0" w:line="240" w:lineRule="auto"/>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jc w:val="right"/>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Приложение 3 к письму о подаче оферты</w:t>
      </w:r>
      <w:r w:rsidRPr="003A2F0D">
        <w:rPr>
          <w:rFonts w:ascii="Times New Roman" w:eastAsia="Times New Roman" w:hAnsi="Times New Roman" w:cs="Times New Roman"/>
          <w:sz w:val="24"/>
          <w:szCs w:val="24"/>
          <w:lang w:eastAsia="ar-SA"/>
        </w:rPr>
        <w:br/>
        <w:t>от «____»</w:t>
      </w:r>
      <w:r w:rsidR="000C41F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sz w:val="24"/>
          <w:szCs w:val="24"/>
          <w:lang w:eastAsia="ar-SA"/>
        </w:rPr>
        <w:t>_____________ г. №__________</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 xml:space="preserve">Анкета Участника </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Наименование и адрес Участника закупки: _______________________________</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p>
    <w:tbl>
      <w:tblPr>
        <w:tblW w:w="9923" w:type="dxa"/>
        <w:tblInd w:w="108" w:type="dxa"/>
        <w:tblLayout w:type="fixed"/>
        <w:tblLook w:val="0000" w:firstRow="0" w:lastRow="0" w:firstColumn="0" w:lastColumn="0" w:noHBand="0" w:noVBand="0"/>
      </w:tblPr>
      <w:tblGrid>
        <w:gridCol w:w="720"/>
        <w:gridCol w:w="4860"/>
        <w:gridCol w:w="4343"/>
      </w:tblGrid>
      <w:tr w:rsidR="003A2F0D" w:rsidRPr="003A2F0D" w:rsidTr="0012767C">
        <w:trPr>
          <w:cantSplit/>
          <w:trHeight w:val="240"/>
          <w:tblHeader/>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keepNext/>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п/п</w:t>
            </w: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keepNext/>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Наименование</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keepNext/>
              <w:suppressAutoHyphens/>
              <w:spacing w:before="40" w:after="40" w:line="240" w:lineRule="auto"/>
              <w:ind w:left="57" w:right="57"/>
              <w:rPr>
                <w:rFonts w:ascii="Calibri" w:eastAsia="Calibri" w:hAnsi="Calibri" w:cs="Times New Roman"/>
                <w:lang w:eastAsia="ar-SA"/>
              </w:rPr>
            </w:pPr>
            <w:r w:rsidRPr="003A2F0D">
              <w:rPr>
                <w:rFonts w:ascii="Times New Roman" w:eastAsia="Times New Roman" w:hAnsi="Times New Roman" w:cs="Times New Roman"/>
                <w:sz w:val="24"/>
                <w:szCs w:val="24"/>
                <w:lang w:eastAsia="ar-SA"/>
              </w:rPr>
              <w:t>Сведения об Участнике закупки</w:t>
            </w: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Организационно-правовая форма и фирменное наименование Участника закупки</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Учредители (перечислить наименования и организационно-правовую форму или Ф.И.О. всех учредителей)</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Свидетельство о внесении в Единый государственный реестр юридических лиц (дата и номер, кем выдано)</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8379B1">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ИНН, КПП, ОГРН, ОКПО, ОКТМО Участника закупки</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Юридический адрес</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Почтовый адрес</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Филиалы: перечислить наименования и почтовые адреса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Банковские реквизиты (наименование и адрес банка, номер расчетного счета Участника закупки в банке, телефоны банка, прочие банковские реквизиты)</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Телефоны Участника закупки (с указанием кода города)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Height w:val="116"/>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Факс Участника закупки (с указанием кода города)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Адрес электронной почты Участника закупки</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Фамилия, Имя и Отчество ответственного лица Участника закупки с указанием должности и контактного телефона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bl>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w:t>
      </w:r>
    </w:p>
    <w:p w:rsidR="003A2F0D" w:rsidRPr="003A2F0D" w:rsidRDefault="003A2F0D" w:rsidP="003A2F0D">
      <w:pPr>
        <w:suppressAutoHyphens/>
        <w:spacing w:after="0" w:line="240" w:lineRule="auto"/>
        <w:ind w:right="3684" w:firstLine="567"/>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vertAlign w:val="superscript"/>
          <w:lang w:eastAsia="ar-SA"/>
        </w:rPr>
        <w:t>(подпись, М.П.)</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w:t>
      </w:r>
    </w:p>
    <w:p w:rsidR="003A2F0D" w:rsidRPr="003A2F0D" w:rsidRDefault="003A2F0D" w:rsidP="003A2F0D">
      <w:pPr>
        <w:suppressAutoHyphens/>
        <w:spacing w:after="0" w:line="240" w:lineRule="auto"/>
        <w:ind w:right="3684" w:firstLine="567"/>
        <w:jc w:val="center"/>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sz w:val="24"/>
          <w:szCs w:val="24"/>
          <w:vertAlign w:val="superscript"/>
          <w:lang w:eastAsia="ar-SA"/>
        </w:rPr>
        <w:t>(фамилия, имя, отчество подписавшего, должность)</w:t>
      </w:r>
    </w:p>
    <w:p w:rsidR="003A2F0D" w:rsidRPr="003A2F0D" w:rsidRDefault="003A2F0D" w:rsidP="003A2F0D">
      <w:pPr>
        <w:keepNext/>
        <w:suppressAutoHyphens/>
        <w:spacing w:after="0" w:line="240" w:lineRule="auto"/>
        <w:ind w:firstLine="567"/>
        <w:jc w:val="both"/>
        <w:rPr>
          <w:rFonts w:ascii="Times New Roman" w:eastAsia="Times New Roman" w:hAnsi="Times New Roman" w:cs="Times New Roman"/>
          <w:b/>
          <w:sz w:val="24"/>
          <w:szCs w:val="24"/>
          <w:lang w:eastAsia="ar-SA"/>
        </w:rPr>
      </w:pPr>
    </w:p>
    <w:p w:rsidR="003A2F0D" w:rsidRPr="003A2F0D" w:rsidRDefault="003A2F0D" w:rsidP="003A2F0D">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pacing w:val="36"/>
          <w:sz w:val="24"/>
          <w:szCs w:val="24"/>
          <w:lang w:eastAsia="ar-SA"/>
        </w:rPr>
        <w:t>конец формы</w:t>
      </w:r>
    </w:p>
    <w:p w:rsidR="003A2F0D" w:rsidRPr="003A2F0D" w:rsidRDefault="003A2F0D" w:rsidP="003A2F0D">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4"/>
          <w:szCs w:val="24"/>
          <w:lang w:eastAsia="ar-SA"/>
        </w:rPr>
        <w:t>Инструкции по заполнению</w:t>
      </w:r>
    </w:p>
    <w:p w:rsidR="003A2F0D" w:rsidRPr="003A2F0D" w:rsidRDefault="003A2F0D" w:rsidP="003A2F0D">
      <w:pPr>
        <w:tabs>
          <w:tab w:val="left" w:pos="0"/>
        </w:tabs>
        <w:suppressAutoHyphens/>
        <w:spacing w:after="0"/>
        <w:ind w:left="426" w:hanging="426"/>
        <w:jc w:val="both"/>
        <w:rPr>
          <w:rFonts w:ascii="Times New Roman" w:eastAsia="Times New Roman" w:hAnsi="Times New Roman" w:cs="Times New Roman"/>
          <w:sz w:val="20"/>
          <w:szCs w:val="20"/>
          <w:lang w:eastAsia="ar-SA"/>
        </w:rPr>
      </w:pPr>
    </w:p>
    <w:p w:rsidR="003A2F0D" w:rsidRPr="003A2F0D" w:rsidRDefault="003A2F0D" w:rsidP="003A2F0D">
      <w:pPr>
        <w:tabs>
          <w:tab w:val="left" w:pos="0"/>
        </w:tabs>
        <w:suppressAutoHyphens/>
        <w:spacing w:after="0"/>
        <w:ind w:left="426" w:hanging="426"/>
        <w:jc w:val="both"/>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0"/>
          <w:szCs w:val="20"/>
          <w:lang w:eastAsia="ar-SA"/>
        </w:rPr>
        <w:t>1.    Участник закупки приводит номер и дату письма о подаче оферты, приложением к которому является данная анкета.</w:t>
      </w:r>
    </w:p>
    <w:p w:rsidR="003A2F0D" w:rsidRPr="003A2F0D" w:rsidRDefault="003A2F0D" w:rsidP="003A2F0D">
      <w:pPr>
        <w:tabs>
          <w:tab w:val="left" w:pos="0"/>
        </w:tabs>
        <w:suppressAutoHyphens/>
        <w:spacing w:after="0"/>
        <w:ind w:left="426" w:hanging="426"/>
        <w:jc w:val="both"/>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0"/>
          <w:szCs w:val="20"/>
          <w:lang w:eastAsia="ar-SA"/>
        </w:rPr>
        <w:t>2.    Участник закупки указывает свое фирменное наименование (в т. ч. организационно-правовую форму) и свой адрес.</w:t>
      </w:r>
    </w:p>
    <w:p w:rsidR="003A2F0D" w:rsidRPr="003A2F0D" w:rsidRDefault="003A2F0D" w:rsidP="003A2F0D">
      <w:pPr>
        <w:tabs>
          <w:tab w:val="left" w:pos="0"/>
        </w:tabs>
        <w:suppressAutoHyphens/>
        <w:spacing w:after="0"/>
        <w:ind w:left="426" w:hanging="426"/>
        <w:jc w:val="both"/>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0"/>
          <w:szCs w:val="20"/>
          <w:lang w:eastAsia="ar-SA"/>
        </w:rPr>
        <w:t>3.    Участник закупки должен заполнить приведенную выше таблицу по всем позициям. В случае отсутствия каких-либо данных указать слово «нет».</w:t>
      </w:r>
    </w:p>
    <w:p w:rsidR="003A2F0D" w:rsidRPr="003A2F0D" w:rsidRDefault="003A2F0D" w:rsidP="003A2F0D">
      <w:pPr>
        <w:tabs>
          <w:tab w:val="left" w:pos="0"/>
        </w:tabs>
        <w:suppressAutoHyphens/>
        <w:spacing w:after="0"/>
        <w:ind w:left="426" w:hanging="426"/>
        <w:jc w:val="both"/>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0"/>
          <w:szCs w:val="20"/>
          <w:lang w:eastAsia="ar-SA"/>
        </w:rPr>
        <w:t>4.     В графе 8 «Банковские реквизиты…» указываются реквизиты, которые будут использованы при заключении Договора.</w:t>
      </w:r>
    </w:p>
    <w:p w:rsidR="003A2F0D" w:rsidRPr="003A2F0D" w:rsidRDefault="003A2F0D" w:rsidP="003A2F0D">
      <w:pPr>
        <w:tabs>
          <w:tab w:val="left" w:pos="0"/>
        </w:tabs>
        <w:suppressAutoHyphens/>
        <w:spacing w:after="0"/>
        <w:ind w:left="426" w:hanging="426"/>
        <w:jc w:val="both"/>
        <w:rPr>
          <w:rFonts w:ascii="Times New Roman" w:eastAsia="Times New Roman" w:hAnsi="Times New Roman" w:cs="Times New Roman"/>
          <w:sz w:val="20"/>
          <w:szCs w:val="20"/>
          <w:lang w:eastAsia="ar-SA"/>
        </w:rPr>
      </w:pPr>
    </w:p>
    <w:p w:rsidR="003A2F0D" w:rsidRPr="003A2F0D" w:rsidRDefault="003A2F0D" w:rsidP="003A2F0D">
      <w:pPr>
        <w:rPr>
          <w:rFonts w:ascii="Calibri" w:eastAsia="Calibri" w:hAnsi="Calibri" w:cs="Times New Roman"/>
          <w:lang w:eastAsia="ar-SA"/>
        </w:rPr>
      </w:pPr>
    </w:p>
    <w:p w:rsidR="003A2F0D" w:rsidRPr="003A2F0D" w:rsidRDefault="003A2F0D" w:rsidP="003A2F0D">
      <w:pPr>
        <w:rPr>
          <w:rFonts w:ascii="Calibri" w:eastAsia="Calibri" w:hAnsi="Calibri" w:cs="Times New Roman"/>
          <w:lang w:eastAsia="ar-SA"/>
        </w:rPr>
      </w:pPr>
    </w:p>
    <w:p w:rsidR="003A2F0D" w:rsidRPr="003A2F0D" w:rsidRDefault="003A2F0D" w:rsidP="003A2F0D">
      <w:pPr>
        <w:rPr>
          <w:rFonts w:ascii="Calibri" w:eastAsia="Calibri" w:hAnsi="Calibri" w:cs="Times New Roman"/>
          <w:lang w:eastAsia="ar-SA"/>
        </w:rPr>
      </w:pPr>
    </w:p>
    <w:p w:rsidR="003A2F0D" w:rsidRPr="003A2F0D" w:rsidRDefault="003A2F0D" w:rsidP="003A2F0D">
      <w:pPr>
        <w:rPr>
          <w:rFonts w:ascii="Calibri" w:eastAsia="Calibri" w:hAnsi="Calibri" w:cs="Times New Roman"/>
          <w:lang w:eastAsia="ar-SA"/>
        </w:rPr>
      </w:pPr>
    </w:p>
    <w:p w:rsidR="003A2F0D" w:rsidRPr="003A2F0D" w:rsidRDefault="003A2F0D" w:rsidP="003A2F0D">
      <w:pPr>
        <w:rPr>
          <w:rFonts w:ascii="Calibri" w:eastAsia="Calibri" w:hAnsi="Calibri" w:cs="Times New Roman"/>
          <w:lang w:eastAsia="ar-SA"/>
        </w:rPr>
      </w:pPr>
    </w:p>
    <w:p w:rsidR="003A2F0D" w:rsidRPr="003A2F0D" w:rsidRDefault="003A2F0D" w:rsidP="003A2F0D">
      <w:pPr>
        <w:rPr>
          <w:rFonts w:ascii="Calibri" w:eastAsia="Calibri" w:hAnsi="Calibri" w:cs="Times New Roman"/>
          <w:lang w:eastAsia="ar-SA"/>
        </w:rPr>
      </w:pPr>
    </w:p>
    <w:p w:rsidR="003A2F0D" w:rsidRPr="003A2F0D" w:rsidRDefault="003A2F0D" w:rsidP="003A2F0D">
      <w:pPr>
        <w:rPr>
          <w:rFonts w:ascii="Calibri" w:eastAsia="Calibri" w:hAnsi="Calibri" w:cs="Times New Roman"/>
          <w:lang w:eastAsia="ar-SA"/>
        </w:rPr>
      </w:pPr>
    </w:p>
    <w:p w:rsidR="003A2F0D" w:rsidRPr="003A2F0D" w:rsidRDefault="003A2F0D" w:rsidP="003A2F0D">
      <w:pPr>
        <w:rPr>
          <w:rFonts w:ascii="Calibri" w:eastAsia="Calibri" w:hAnsi="Calibri" w:cs="Times New Roman"/>
          <w:lang w:eastAsia="ar-SA"/>
        </w:rPr>
      </w:pPr>
    </w:p>
    <w:p w:rsidR="003A2F0D" w:rsidRDefault="003A2F0D" w:rsidP="003A2F0D">
      <w:pPr>
        <w:rPr>
          <w:rFonts w:ascii="Calibri" w:eastAsia="Calibri" w:hAnsi="Calibri" w:cs="Times New Roman"/>
          <w:lang w:eastAsia="ar-SA"/>
        </w:rPr>
      </w:pPr>
    </w:p>
    <w:p w:rsidR="00171926" w:rsidRDefault="00171926" w:rsidP="003A2F0D">
      <w:pPr>
        <w:rPr>
          <w:rFonts w:ascii="Calibri" w:eastAsia="Calibri" w:hAnsi="Calibri" w:cs="Times New Roman"/>
          <w:lang w:eastAsia="ar-SA"/>
        </w:rPr>
      </w:pPr>
    </w:p>
    <w:p w:rsidR="00171926" w:rsidRDefault="00171926" w:rsidP="003A2F0D">
      <w:pPr>
        <w:rPr>
          <w:rFonts w:ascii="Calibri" w:eastAsia="Calibri" w:hAnsi="Calibri" w:cs="Times New Roman"/>
          <w:lang w:eastAsia="ar-SA"/>
        </w:rPr>
      </w:pPr>
    </w:p>
    <w:p w:rsidR="001E7E71" w:rsidRDefault="001E7E71" w:rsidP="003A2F0D">
      <w:pPr>
        <w:rPr>
          <w:rFonts w:ascii="Calibri" w:eastAsia="Calibri" w:hAnsi="Calibri" w:cs="Times New Roman"/>
          <w:lang w:eastAsia="ar-SA"/>
        </w:rPr>
      </w:pPr>
    </w:p>
    <w:p w:rsidR="007E0274" w:rsidRDefault="007E0274" w:rsidP="00340C98">
      <w:pPr>
        <w:spacing w:after="0" w:line="240" w:lineRule="auto"/>
        <w:rPr>
          <w:rFonts w:ascii="Times New Roman" w:eastAsia="Calibri" w:hAnsi="Times New Roman" w:cs="Times New Roman"/>
          <w:sz w:val="20"/>
          <w:szCs w:val="20"/>
          <w:lang w:eastAsia="ar-SA"/>
        </w:rPr>
      </w:pPr>
    </w:p>
    <w:p w:rsidR="00EF232F" w:rsidRDefault="00EF232F" w:rsidP="00340C98">
      <w:pPr>
        <w:spacing w:after="0" w:line="240" w:lineRule="auto"/>
        <w:rPr>
          <w:rFonts w:ascii="Times New Roman" w:eastAsia="Calibri" w:hAnsi="Times New Roman" w:cs="Times New Roman"/>
          <w:sz w:val="20"/>
          <w:szCs w:val="20"/>
          <w:lang w:eastAsia="ar-SA"/>
        </w:rPr>
      </w:pPr>
    </w:p>
    <w:p w:rsidR="00EF232F" w:rsidRDefault="00EF232F" w:rsidP="00340C98">
      <w:pPr>
        <w:spacing w:after="0" w:line="240" w:lineRule="auto"/>
        <w:rPr>
          <w:rFonts w:ascii="Times New Roman" w:eastAsia="Calibri" w:hAnsi="Times New Roman" w:cs="Times New Roman"/>
          <w:sz w:val="20"/>
          <w:szCs w:val="20"/>
          <w:lang w:eastAsia="ar-SA"/>
        </w:rPr>
      </w:pPr>
    </w:p>
    <w:p w:rsidR="00EF232F" w:rsidRDefault="00EF232F" w:rsidP="00340C98">
      <w:pPr>
        <w:spacing w:after="0" w:line="240" w:lineRule="auto"/>
        <w:rPr>
          <w:rFonts w:ascii="Times New Roman" w:eastAsia="Calibri" w:hAnsi="Times New Roman" w:cs="Times New Roman"/>
          <w:sz w:val="20"/>
          <w:szCs w:val="20"/>
          <w:lang w:eastAsia="ar-SA"/>
        </w:rPr>
      </w:pPr>
    </w:p>
    <w:p w:rsidR="00EF232F" w:rsidRDefault="00EF232F" w:rsidP="00340C98">
      <w:pPr>
        <w:spacing w:after="0" w:line="240" w:lineRule="auto"/>
        <w:rPr>
          <w:rFonts w:ascii="Times New Roman" w:eastAsia="Calibri" w:hAnsi="Times New Roman" w:cs="Times New Roman"/>
          <w:sz w:val="20"/>
          <w:szCs w:val="20"/>
          <w:lang w:eastAsia="ar-SA"/>
        </w:rPr>
      </w:pPr>
    </w:p>
    <w:p w:rsidR="00EF232F" w:rsidRDefault="00EF232F" w:rsidP="00340C98">
      <w:pPr>
        <w:spacing w:after="0" w:line="240" w:lineRule="auto"/>
        <w:rPr>
          <w:rFonts w:ascii="Times New Roman" w:eastAsia="Calibri" w:hAnsi="Times New Roman" w:cs="Times New Roman"/>
          <w:sz w:val="20"/>
          <w:szCs w:val="20"/>
          <w:lang w:eastAsia="ar-SA"/>
        </w:rPr>
      </w:pPr>
    </w:p>
    <w:p w:rsidR="00EF232F" w:rsidRDefault="00EF232F" w:rsidP="00340C98">
      <w:pPr>
        <w:spacing w:after="0" w:line="240" w:lineRule="auto"/>
        <w:rPr>
          <w:rFonts w:ascii="Times New Roman" w:eastAsia="Calibri" w:hAnsi="Times New Roman" w:cs="Times New Roman"/>
          <w:sz w:val="20"/>
          <w:szCs w:val="20"/>
          <w:lang w:eastAsia="ar-SA"/>
        </w:rPr>
      </w:pPr>
    </w:p>
    <w:p w:rsidR="00EF232F" w:rsidRDefault="00EF232F"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Pr="00FF0167" w:rsidRDefault="00FF0167" w:rsidP="00FF0167">
      <w:pPr>
        <w:keepNext/>
        <w:suppressAutoHyphens/>
        <w:spacing w:before="240" w:after="0" w:line="240" w:lineRule="auto"/>
        <w:jc w:val="right"/>
        <w:outlineLvl w:val="1"/>
        <w:rPr>
          <w:rFonts w:ascii="Times New Roman" w:eastAsia="Times New Roman" w:hAnsi="Times New Roman" w:cs="Times New Roman"/>
          <w:b/>
          <w:bCs/>
          <w:iCs/>
          <w:sz w:val="24"/>
          <w:szCs w:val="24"/>
          <w:lang w:eastAsia="ar-SA"/>
        </w:rPr>
      </w:pPr>
      <w:bookmarkStart w:id="169" w:name="_Toc440288222"/>
      <w:bookmarkStart w:id="170" w:name="_Toc447784679"/>
      <w:bookmarkStart w:id="171" w:name="_Toc448824807"/>
      <w:bookmarkStart w:id="172" w:name="_Toc466622514"/>
      <w:bookmarkStart w:id="173" w:name="_Toc474929141"/>
      <w:r w:rsidRPr="00FF0167">
        <w:rPr>
          <w:rFonts w:ascii="Times New Roman" w:eastAsia="Times New Roman" w:hAnsi="Times New Roman" w:cs="Times New Roman"/>
          <w:b/>
          <w:iCs/>
          <w:sz w:val="24"/>
          <w:szCs w:val="24"/>
          <w:lang w:eastAsia="ar-SA"/>
        </w:rPr>
        <w:lastRenderedPageBreak/>
        <w:t>Д</w:t>
      </w:r>
      <w:r w:rsidRPr="00FF0167">
        <w:rPr>
          <w:rFonts w:ascii="Times New Roman" w:eastAsia="Times New Roman" w:hAnsi="Times New Roman" w:cs="Times New Roman"/>
          <w:b/>
          <w:bCs/>
          <w:iCs/>
          <w:sz w:val="24"/>
          <w:szCs w:val="24"/>
          <w:lang w:eastAsia="ar-SA"/>
        </w:rPr>
        <w:t>еклараци</w:t>
      </w:r>
      <w:r w:rsidRPr="00FF0167">
        <w:rPr>
          <w:rFonts w:ascii="Times New Roman" w:eastAsia="Times New Roman" w:hAnsi="Times New Roman" w:cs="Times New Roman"/>
          <w:b/>
          <w:iCs/>
          <w:sz w:val="24"/>
          <w:szCs w:val="24"/>
          <w:lang w:eastAsia="ar-SA"/>
        </w:rPr>
        <w:t>я</w:t>
      </w:r>
      <w:r w:rsidRPr="00FF0167">
        <w:rPr>
          <w:rFonts w:ascii="Times New Roman" w:eastAsia="Times New Roman" w:hAnsi="Times New Roman" w:cs="Times New Roman"/>
          <w:b/>
          <w:bCs/>
          <w:iCs/>
          <w:sz w:val="24"/>
          <w:szCs w:val="24"/>
          <w:lang w:eastAsia="ar-SA"/>
        </w:rPr>
        <w:t xml:space="preserve"> о соответствии Участника закупки</w:t>
      </w:r>
      <w:bookmarkEnd w:id="169"/>
      <w:bookmarkEnd w:id="170"/>
      <w:bookmarkEnd w:id="171"/>
      <w:bookmarkEnd w:id="172"/>
      <w:bookmarkEnd w:id="173"/>
    </w:p>
    <w:p w:rsidR="00FF0167" w:rsidRPr="00FF0167" w:rsidRDefault="00FF0167" w:rsidP="00FF0167">
      <w:pPr>
        <w:spacing w:after="0" w:line="240" w:lineRule="auto"/>
        <w:jc w:val="right"/>
        <w:rPr>
          <w:rFonts w:ascii="Times New Roman" w:eastAsia="Times New Roman" w:hAnsi="Times New Roman" w:cs="Times New Roman"/>
          <w:b/>
          <w:bCs/>
          <w:iCs/>
          <w:sz w:val="24"/>
          <w:szCs w:val="24"/>
          <w:lang w:eastAsia="ar-SA"/>
        </w:rPr>
      </w:pPr>
      <w:r w:rsidRPr="00FF0167">
        <w:rPr>
          <w:rFonts w:ascii="Times New Roman" w:eastAsia="Times New Roman" w:hAnsi="Times New Roman" w:cs="Times New Roman"/>
          <w:b/>
          <w:bCs/>
          <w:iCs/>
          <w:sz w:val="24"/>
          <w:szCs w:val="24"/>
          <w:lang w:eastAsia="ar-SA"/>
        </w:rPr>
        <w:t xml:space="preserve">                  критериям отнесения к субъектам малого</w:t>
      </w:r>
    </w:p>
    <w:p w:rsidR="00FF0167" w:rsidRPr="00FF0167" w:rsidRDefault="00FF0167" w:rsidP="00FF0167">
      <w:pPr>
        <w:spacing w:after="0" w:line="240" w:lineRule="auto"/>
        <w:jc w:val="right"/>
        <w:rPr>
          <w:rFonts w:ascii="Times New Roman" w:eastAsia="Times New Roman" w:hAnsi="Times New Roman" w:cs="Times New Roman"/>
          <w:b/>
          <w:bCs/>
          <w:iCs/>
          <w:sz w:val="24"/>
          <w:szCs w:val="24"/>
          <w:lang w:eastAsia="ar-SA"/>
        </w:rPr>
      </w:pPr>
      <w:r w:rsidRPr="00FF0167">
        <w:rPr>
          <w:rFonts w:ascii="Times New Roman" w:eastAsia="Times New Roman" w:hAnsi="Times New Roman" w:cs="Times New Roman"/>
          <w:b/>
          <w:bCs/>
          <w:iCs/>
          <w:sz w:val="24"/>
          <w:szCs w:val="24"/>
          <w:lang w:eastAsia="ar-SA"/>
        </w:rPr>
        <w:t xml:space="preserve">                      и среднего предпринимательства (форма 4)</w:t>
      </w:r>
    </w:p>
    <w:p w:rsidR="00FF0167" w:rsidRPr="00FF0167" w:rsidRDefault="00FF0167" w:rsidP="00FF0167">
      <w:pPr>
        <w:tabs>
          <w:tab w:val="left" w:pos="1494"/>
        </w:tabs>
        <w:suppressAutoHyphens/>
        <w:spacing w:after="120" w:line="240" w:lineRule="auto"/>
        <w:jc w:val="center"/>
        <w:rPr>
          <w:rFonts w:ascii="Times New Roman" w:eastAsia="Times New Roman" w:hAnsi="Times New Roman" w:cs="Times New Roman"/>
          <w:sz w:val="24"/>
          <w:szCs w:val="24"/>
          <w:lang w:eastAsia="ar-SA"/>
        </w:rPr>
      </w:pPr>
    </w:p>
    <w:p w:rsidR="00FF0167" w:rsidRPr="00FF0167" w:rsidRDefault="00FF0167" w:rsidP="00FF0167">
      <w:pPr>
        <w:tabs>
          <w:tab w:val="left" w:pos="0"/>
        </w:tabs>
        <w:suppressAutoHyphens/>
        <w:spacing w:after="0" w:line="240" w:lineRule="auto"/>
        <w:jc w:val="center"/>
        <w:rPr>
          <w:rFonts w:ascii="Times New Roman" w:eastAsia="Times New Roman" w:hAnsi="Times New Roman" w:cs="Times New Roman"/>
          <w:sz w:val="24"/>
          <w:szCs w:val="24"/>
          <w:lang w:eastAsia="ar-SA"/>
        </w:rPr>
      </w:pPr>
      <w:r w:rsidRPr="00FF0167">
        <w:rPr>
          <w:rFonts w:ascii="Times New Roman" w:eastAsia="Times New Roman" w:hAnsi="Times New Roman" w:cs="Times New Roman"/>
          <w:sz w:val="24"/>
          <w:szCs w:val="24"/>
          <w:lang w:eastAsia="ar-SA"/>
        </w:rPr>
        <w:t>Форма декларации о соответствии Участника закупки критериям отнесения к субъектам малого</w:t>
      </w:r>
    </w:p>
    <w:p w:rsidR="00FF0167" w:rsidRPr="00FF0167" w:rsidRDefault="00FF0167" w:rsidP="00FF0167">
      <w:pPr>
        <w:tabs>
          <w:tab w:val="left" w:pos="0"/>
        </w:tabs>
        <w:suppressAutoHyphens/>
        <w:spacing w:after="0" w:line="240" w:lineRule="auto"/>
        <w:jc w:val="center"/>
        <w:rPr>
          <w:rFonts w:ascii="Times New Roman" w:eastAsia="Times New Roman" w:hAnsi="Times New Roman" w:cs="Times New Roman"/>
          <w:sz w:val="24"/>
          <w:szCs w:val="24"/>
          <w:lang w:eastAsia="ar-SA"/>
        </w:rPr>
      </w:pPr>
      <w:r w:rsidRPr="00FF0167">
        <w:rPr>
          <w:rFonts w:ascii="Times New Roman" w:eastAsia="Times New Roman" w:hAnsi="Times New Roman" w:cs="Times New Roman"/>
          <w:sz w:val="24"/>
          <w:szCs w:val="24"/>
          <w:lang w:eastAsia="ar-SA"/>
        </w:rPr>
        <w:t xml:space="preserve">                      и среднего предпринимательства</w:t>
      </w:r>
    </w:p>
    <w:p w:rsidR="00FF0167" w:rsidRPr="00FF0167" w:rsidRDefault="00FF0167" w:rsidP="00FF0167">
      <w:pPr>
        <w:pBdr>
          <w:top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FF0167">
        <w:rPr>
          <w:rFonts w:ascii="Times New Roman" w:eastAsia="Times New Roman" w:hAnsi="Times New Roman" w:cs="Times New Roman"/>
          <w:b/>
          <w:spacing w:val="36"/>
          <w:sz w:val="24"/>
          <w:szCs w:val="24"/>
          <w:lang w:eastAsia="ar-SA"/>
        </w:rPr>
        <w:t>начало формы</w:t>
      </w:r>
    </w:p>
    <w:p w:rsidR="00FF0167" w:rsidRPr="00FF0167" w:rsidRDefault="00FF0167" w:rsidP="00FF0167">
      <w:pPr>
        <w:suppressAutoHyphens/>
        <w:spacing w:after="0" w:line="240" w:lineRule="auto"/>
        <w:rPr>
          <w:rFonts w:ascii="Times New Roman" w:eastAsia="Times New Roman" w:hAnsi="Times New Roman" w:cs="Times New Roman"/>
          <w:sz w:val="24"/>
          <w:szCs w:val="24"/>
          <w:lang w:eastAsia="ar-SA"/>
        </w:rPr>
      </w:pPr>
    </w:p>
    <w:p w:rsidR="00FF0167" w:rsidRPr="00FF0167" w:rsidRDefault="00FF0167" w:rsidP="00FF0167">
      <w:pPr>
        <w:suppressAutoHyphens/>
        <w:spacing w:after="0" w:line="240" w:lineRule="auto"/>
        <w:jc w:val="right"/>
        <w:rPr>
          <w:rFonts w:ascii="Times New Roman" w:eastAsia="Times New Roman" w:hAnsi="Times New Roman" w:cs="Times New Roman"/>
          <w:sz w:val="24"/>
          <w:szCs w:val="24"/>
          <w:lang w:eastAsia="ar-SA"/>
        </w:rPr>
      </w:pPr>
      <w:r w:rsidRPr="00FF0167">
        <w:rPr>
          <w:rFonts w:ascii="Times New Roman" w:eastAsia="Times New Roman" w:hAnsi="Times New Roman" w:cs="Times New Roman"/>
          <w:sz w:val="24"/>
          <w:szCs w:val="24"/>
          <w:lang w:eastAsia="ar-SA"/>
        </w:rPr>
        <w:t>Приложение 4 к письму о подаче оферты</w:t>
      </w:r>
      <w:r w:rsidRPr="00FF0167">
        <w:rPr>
          <w:rFonts w:ascii="Times New Roman" w:eastAsia="Times New Roman" w:hAnsi="Times New Roman" w:cs="Times New Roman"/>
          <w:sz w:val="24"/>
          <w:szCs w:val="24"/>
          <w:lang w:eastAsia="ar-SA"/>
        </w:rPr>
        <w:br/>
        <w:t>от «____»_____________ г. №__________</w:t>
      </w:r>
    </w:p>
    <w:p w:rsidR="00FF0167" w:rsidRPr="00FF0167" w:rsidRDefault="00FF0167" w:rsidP="00FF0167">
      <w:pPr>
        <w:autoSpaceDE w:val="0"/>
        <w:autoSpaceDN w:val="0"/>
        <w:adjustRightInd w:val="0"/>
        <w:spacing w:after="0" w:line="240" w:lineRule="auto"/>
        <w:jc w:val="both"/>
        <w:rPr>
          <w:rFonts w:ascii="Courier New" w:eastAsia="Calibri" w:hAnsi="Courier New" w:cs="Courier New"/>
          <w:sz w:val="20"/>
          <w:szCs w:val="20"/>
        </w:rPr>
      </w:pPr>
      <w:r w:rsidRPr="00FF0167">
        <w:rPr>
          <w:rFonts w:ascii="Courier New" w:eastAsia="Calibri" w:hAnsi="Courier New" w:cs="Courier New"/>
          <w:sz w:val="20"/>
          <w:szCs w:val="20"/>
        </w:rPr>
        <w:t xml:space="preserve"> </w:t>
      </w:r>
    </w:p>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b/>
          <w:sz w:val="28"/>
          <w:szCs w:val="28"/>
          <w:lang w:eastAsia="ar-SA"/>
        </w:rPr>
      </w:pPr>
      <w:r w:rsidRPr="00FF0167">
        <w:rPr>
          <w:rFonts w:ascii="Times New Roman" w:eastAsia="Times New Roman" w:hAnsi="Times New Roman" w:cs="Times New Roman"/>
          <w:b/>
          <w:sz w:val="28"/>
          <w:szCs w:val="28"/>
          <w:lang w:eastAsia="ar-SA"/>
        </w:rPr>
        <w:t xml:space="preserve">Декларация </w:t>
      </w:r>
    </w:p>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FF0167">
        <w:rPr>
          <w:rFonts w:ascii="Times New Roman" w:eastAsia="Times New Roman" w:hAnsi="Times New Roman" w:cs="Times New Roman"/>
          <w:sz w:val="24"/>
          <w:szCs w:val="24"/>
          <w:lang w:eastAsia="ar-SA"/>
        </w:rPr>
        <w:t>о соответствии участника закупки критериям отнесения к субъектам малого</w:t>
      </w:r>
    </w:p>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FF0167">
        <w:rPr>
          <w:rFonts w:ascii="Times New Roman" w:eastAsia="Times New Roman" w:hAnsi="Times New Roman" w:cs="Times New Roman"/>
          <w:sz w:val="24"/>
          <w:szCs w:val="24"/>
          <w:lang w:eastAsia="ar-SA"/>
        </w:rPr>
        <w:t>и среднего предпринимательства</w:t>
      </w:r>
    </w:p>
    <w:p w:rsidR="00FF0167" w:rsidRPr="00FF0167" w:rsidRDefault="00FF0167" w:rsidP="00FF0167">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FF0167" w:rsidRPr="00FF0167" w:rsidRDefault="00FF0167" w:rsidP="00FF0167">
      <w:pPr>
        <w:autoSpaceDE w:val="0"/>
        <w:autoSpaceDN w:val="0"/>
        <w:spacing w:after="0" w:line="240" w:lineRule="auto"/>
        <w:ind w:firstLine="567"/>
        <w:rPr>
          <w:rFonts w:ascii="Times New Roman" w:eastAsia="Times New Roman" w:hAnsi="Times New Roman" w:cs="Times New Roman"/>
          <w:sz w:val="24"/>
          <w:szCs w:val="24"/>
          <w:lang w:eastAsia="ru-RU"/>
        </w:rPr>
      </w:pPr>
      <w:r w:rsidRPr="00FF0167">
        <w:rPr>
          <w:rFonts w:ascii="Times New Roman" w:eastAsia="Times New Roman" w:hAnsi="Times New Roman" w:cs="Times New Roman"/>
          <w:sz w:val="24"/>
          <w:szCs w:val="24"/>
          <w:lang w:eastAsia="ru-RU"/>
        </w:rPr>
        <w:t xml:space="preserve">Подтверждаем, что  </w:t>
      </w:r>
    </w:p>
    <w:p w:rsidR="00FF0167" w:rsidRPr="00FF0167" w:rsidRDefault="00FF0167" w:rsidP="00FF0167">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FF0167">
        <w:rPr>
          <w:rFonts w:ascii="Times New Roman" w:eastAsia="Times New Roman" w:hAnsi="Times New Roman" w:cs="Times New Roman"/>
          <w:sz w:val="20"/>
          <w:szCs w:val="20"/>
          <w:lang w:eastAsia="ru-RU"/>
        </w:rPr>
        <w:t>(указывается наименование участника закупки)</w:t>
      </w:r>
    </w:p>
    <w:p w:rsidR="00FF0167" w:rsidRPr="00FF0167" w:rsidRDefault="00FF0167" w:rsidP="00FF0167">
      <w:pPr>
        <w:autoSpaceDE w:val="0"/>
        <w:autoSpaceDN w:val="0"/>
        <w:spacing w:after="0" w:line="240" w:lineRule="auto"/>
        <w:jc w:val="both"/>
        <w:rPr>
          <w:rFonts w:ascii="Times New Roman" w:eastAsia="Times New Roman" w:hAnsi="Times New Roman" w:cs="Times New Roman"/>
          <w:sz w:val="24"/>
          <w:szCs w:val="24"/>
          <w:lang w:eastAsia="ru-RU"/>
        </w:rPr>
      </w:pPr>
      <w:r w:rsidRPr="00FF0167">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FF0167" w:rsidRPr="00FF0167" w:rsidRDefault="00FF0167" w:rsidP="00FF0167">
      <w:pPr>
        <w:pBdr>
          <w:top w:val="single" w:sz="4" w:space="1" w:color="auto"/>
        </w:pBdr>
        <w:autoSpaceDE w:val="0"/>
        <w:autoSpaceDN w:val="0"/>
        <w:spacing w:after="120" w:line="240" w:lineRule="auto"/>
        <w:ind w:left="2665"/>
        <w:jc w:val="center"/>
        <w:rPr>
          <w:rFonts w:ascii="Times New Roman" w:eastAsia="Times New Roman" w:hAnsi="Times New Roman" w:cs="Times New Roman"/>
          <w:sz w:val="24"/>
          <w:szCs w:val="24"/>
          <w:vertAlign w:val="superscript"/>
          <w:lang w:eastAsia="ru-RU"/>
        </w:rPr>
      </w:pPr>
      <w:r w:rsidRPr="00FF0167">
        <w:rPr>
          <w:rFonts w:ascii="Times New Roman" w:eastAsia="Times New Roman" w:hAnsi="Times New Roman" w:cs="Times New Roman"/>
          <w:sz w:val="24"/>
          <w:szCs w:val="24"/>
          <w:vertAlign w:val="superscript"/>
          <w:lang w:eastAsia="ru-RU"/>
        </w:rPr>
        <w:t>(указывается субъект малого или среднего предпринимательства в зависимости от критериев отнесения)</w:t>
      </w:r>
    </w:p>
    <w:p w:rsidR="00FF0167" w:rsidRPr="00FF0167" w:rsidRDefault="00FF0167" w:rsidP="00FF0167">
      <w:pPr>
        <w:autoSpaceDE w:val="0"/>
        <w:autoSpaceDN w:val="0"/>
        <w:spacing w:after="0" w:line="240" w:lineRule="auto"/>
        <w:rPr>
          <w:rFonts w:ascii="Times New Roman" w:eastAsia="Times New Roman" w:hAnsi="Times New Roman" w:cs="Times New Roman"/>
          <w:sz w:val="24"/>
          <w:szCs w:val="24"/>
          <w:lang w:eastAsia="ru-RU"/>
        </w:rPr>
      </w:pPr>
      <w:r w:rsidRPr="00FF0167">
        <w:rPr>
          <w:rFonts w:ascii="Times New Roman" w:eastAsia="Times New Roman" w:hAnsi="Times New Roman" w:cs="Times New Roman"/>
          <w:sz w:val="24"/>
          <w:szCs w:val="24"/>
          <w:lang w:eastAsia="ru-RU"/>
        </w:rPr>
        <w:t>предпринимательства, и сообщаем следующую информацию:</w:t>
      </w:r>
    </w:p>
    <w:p w:rsidR="00FF0167" w:rsidRPr="00FF0167" w:rsidRDefault="00FF0167" w:rsidP="00FF0167">
      <w:pPr>
        <w:autoSpaceDE w:val="0"/>
        <w:autoSpaceDN w:val="0"/>
        <w:spacing w:after="0" w:line="240" w:lineRule="auto"/>
        <w:ind w:left="567"/>
        <w:rPr>
          <w:rFonts w:ascii="Times New Roman" w:eastAsia="Times New Roman" w:hAnsi="Times New Roman" w:cs="Times New Roman"/>
          <w:sz w:val="24"/>
          <w:szCs w:val="24"/>
          <w:lang w:eastAsia="ru-RU"/>
        </w:rPr>
      </w:pPr>
      <w:r w:rsidRPr="00FF0167">
        <w:rPr>
          <w:rFonts w:ascii="Times New Roman" w:eastAsia="Times New Roman" w:hAnsi="Times New Roman" w:cs="Times New Roman"/>
          <w:sz w:val="24"/>
          <w:szCs w:val="24"/>
          <w:lang w:eastAsia="ru-RU"/>
        </w:rPr>
        <w:t xml:space="preserve">1. Адрес местонахождения (юридический адрес):  </w:t>
      </w:r>
    </w:p>
    <w:p w:rsidR="00FF0167" w:rsidRPr="00FF0167" w:rsidRDefault="00FF0167" w:rsidP="00FF0167">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rsidR="00FF0167" w:rsidRPr="00FF0167" w:rsidRDefault="00FF0167" w:rsidP="00FF0167">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FF0167">
        <w:rPr>
          <w:rFonts w:ascii="Times New Roman" w:eastAsia="Times New Roman" w:hAnsi="Times New Roman" w:cs="Times New Roman"/>
          <w:sz w:val="24"/>
          <w:szCs w:val="24"/>
          <w:lang w:eastAsia="ru-RU"/>
        </w:rPr>
        <w:tab/>
        <w:t>.</w:t>
      </w:r>
    </w:p>
    <w:p w:rsidR="00FF0167" w:rsidRPr="00FF0167" w:rsidRDefault="00FF0167" w:rsidP="00FF0167">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rsidR="00FF0167" w:rsidRPr="00FF0167" w:rsidRDefault="00FF0167" w:rsidP="00FF0167">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FF0167">
        <w:rPr>
          <w:rFonts w:ascii="Times New Roman" w:eastAsia="Times New Roman" w:hAnsi="Times New Roman" w:cs="Times New Roman"/>
          <w:sz w:val="24"/>
          <w:szCs w:val="24"/>
          <w:lang w:eastAsia="ru-RU"/>
        </w:rPr>
        <w:t>2.</w:t>
      </w:r>
      <w:r w:rsidRPr="00FF0167">
        <w:rPr>
          <w:rFonts w:ascii="Times New Roman" w:eastAsia="Times New Roman" w:hAnsi="Times New Roman" w:cs="Times New Roman"/>
          <w:sz w:val="24"/>
          <w:szCs w:val="24"/>
          <w:lang w:val="en-US" w:eastAsia="ru-RU"/>
        </w:rPr>
        <w:t> </w:t>
      </w:r>
      <w:r w:rsidRPr="00FF0167">
        <w:rPr>
          <w:rFonts w:ascii="Times New Roman" w:eastAsia="Times New Roman" w:hAnsi="Times New Roman" w:cs="Times New Roman"/>
          <w:sz w:val="24"/>
          <w:szCs w:val="24"/>
          <w:lang w:eastAsia="ru-RU"/>
        </w:rPr>
        <w:t xml:space="preserve">ИНН/КПП:  </w:t>
      </w:r>
      <w:r w:rsidRPr="00FF0167">
        <w:rPr>
          <w:rFonts w:ascii="Times New Roman" w:eastAsia="Times New Roman" w:hAnsi="Times New Roman" w:cs="Times New Roman"/>
          <w:sz w:val="24"/>
          <w:szCs w:val="24"/>
          <w:lang w:eastAsia="ru-RU"/>
        </w:rPr>
        <w:tab/>
        <w:t>.</w:t>
      </w:r>
    </w:p>
    <w:p w:rsidR="00FF0167" w:rsidRPr="00FF0167" w:rsidRDefault="00FF0167" w:rsidP="00FF0167">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FF0167">
        <w:rPr>
          <w:rFonts w:ascii="Times New Roman" w:eastAsia="Times New Roman" w:hAnsi="Times New Roman" w:cs="Times New Roman"/>
          <w:i/>
          <w:sz w:val="24"/>
          <w:szCs w:val="24"/>
          <w:vertAlign w:val="superscript"/>
          <w:lang w:eastAsia="ar-SA"/>
        </w:rPr>
        <w:t>(номер, сведения о дате выдачи документа и выдавшем его органе)</w:t>
      </w:r>
    </w:p>
    <w:p w:rsidR="00FF0167" w:rsidRPr="00FF0167" w:rsidRDefault="00FF0167" w:rsidP="00FF0167">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FF0167">
        <w:rPr>
          <w:rFonts w:ascii="Times New Roman" w:eastAsia="Times New Roman" w:hAnsi="Times New Roman" w:cs="Times New Roman"/>
          <w:sz w:val="24"/>
          <w:szCs w:val="24"/>
          <w:lang w:eastAsia="ru-RU"/>
        </w:rPr>
        <w:t xml:space="preserve">3. ОГРН:  </w:t>
      </w:r>
      <w:r w:rsidRPr="00FF0167">
        <w:rPr>
          <w:rFonts w:ascii="Times New Roman" w:eastAsia="Times New Roman" w:hAnsi="Times New Roman" w:cs="Times New Roman"/>
          <w:sz w:val="24"/>
          <w:szCs w:val="24"/>
          <w:lang w:eastAsia="ru-RU"/>
        </w:rPr>
        <w:tab/>
        <w:t>.</w:t>
      </w:r>
    </w:p>
    <w:p w:rsidR="00FF0167" w:rsidRPr="00FF0167" w:rsidRDefault="00FF0167" w:rsidP="00FF0167">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rsidR="00FF0167" w:rsidRPr="00FF0167" w:rsidRDefault="00FF0167" w:rsidP="00FF0167">
      <w:pPr>
        <w:autoSpaceDE w:val="0"/>
        <w:autoSpaceDN w:val="0"/>
        <w:spacing w:after="0" w:line="240" w:lineRule="auto"/>
        <w:ind w:right="113" w:firstLine="567"/>
        <w:jc w:val="both"/>
        <w:rPr>
          <w:rFonts w:ascii="Times New Roman" w:eastAsia="Times New Roman" w:hAnsi="Times New Roman" w:cs="Times New Roman"/>
          <w:sz w:val="24"/>
          <w:szCs w:val="24"/>
          <w:lang w:eastAsia="ru-RU"/>
        </w:rPr>
      </w:pPr>
      <w:r w:rsidRPr="00FF0167">
        <w:rPr>
          <w:rFonts w:ascii="Times New Roman" w:eastAsia="Times New Roman" w:hAnsi="Times New Roman" w:cs="Times New Roman"/>
          <w:sz w:val="24"/>
          <w:szCs w:val="24"/>
          <w:lang w:eastAsia="ru-RU"/>
        </w:rPr>
        <w:t>4.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p>
    <w:tbl>
      <w:tblPr>
        <w:tblW w:w="100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73"/>
        <w:gridCol w:w="4704"/>
        <w:gridCol w:w="1607"/>
        <w:gridCol w:w="1607"/>
        <w:gridCol w:w="1607"/>
      </w:tblGrid>
      <w:tr w:rsidR="00FF0167" w:rsidRPr="00FF0167" w:rsidTr="00E567CC">
        <w:trPr>
          <w:cantSplit/>
          <w:trHeight w:val="511"/>
          <w:tblHeader/>
        </w:trPr>
        <w:tc>
          <w:tcPr>
            <w:tcW w:w="573" w:type="dxa"/>
            <w:vAlign w:val="center"/>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 п/п</w:t>
            </w:r>
          </w:p>
        </w:tc>
        <w:tc>
          <w:tcPr>
            <w:tcW w:w="4704" w:type="dxa"/>
            <w:vAlign w:val="center"/>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Наименование сведений</w:t>
            </w:r>
          </w:p>
        </w:tc>
        <w:tc>
          <w:tcPr>
            <w:tcW w:w="1607" w:type="dxa"/>
            <w:vAlign w:val="center"/>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Малые предприятия</w:t>
            </w:r>
          </w:p>
        </w:tc>
        <w:tc>
          <w:tcPr>
            <w:tcW w:w="1607" w:type="dxa"/>
            <w:vAlign w:val="center"/>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Средние предприятия</w:t>
            </w:r>
          </w:p>
        </w:tc>
        <w:tc>
          <w:tcPr>
            <w:tcW w:w="1607" w:type="dxa"/>
            <w:vAlign w:val="center"/>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Показатель</w:t>
            </w:r>
          </w:p>
        </w:tc>
      </w:tr>
      <w:tr w:rsidR="00FF0167" w:rsidRPr="00FF0167" w:rsidTr="00E567CC">
        <w:trPr>
          <w:cantSplit/>
          <w:trHeight w:val="2284"/>
        </w:trPr>
        <w:tc>
          <w:tcPr>
            <w:tcW w:w="573" w:type="dxa"/>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1.</w:t>
            </w:r>
          </w:p>
        </w:tc>
        <w:tc>
          <w:tcPr>
            <w:tcW w:w="4704" w:type="dxa"/>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214" w:type="dxa"/>
            <w:gridSpan w:val="2"/>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не более 25</w:t>
            </w:r>
          </w:p>
        </w:tc>
        <w:tc>
          <w:tcPr>
            <w:tcW w:w="1607" w:type="dxa"/>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FF0167" w:rsidRPr="00FF0167" w:rsidTr="00E567CC">
        <w:trPr>
          <w:cantSplit/>
          <w:trHeight w:val="1518"/>
        </w:trPr>
        <w:tc>
          <w:tcPr>
            <w:tcW w:w="573" w:type="dxa"/>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2.</w:t>
            </w:r>
          </w:p>
        </w:tc>
        <w:tc>
          <w:tcPr>
            <w:tcW w:w="4704" w:type="dxa"/>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p>
        </w:tc>
        <w:tc>
          <w:tcPr>
            <w:tcW w:w="3214" w:type="dxa"/>
            <w:gridSpan w:val="2"/>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не более 49</w:t>
            </w:r>
          </w:p>
        </w:tc>
        <w:tc>
          <w:tcPr>
            <w:tcW w:w="1607" w:type="dxa"/>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FF0167" w:rsidRPr="00FF0167" w:rsidTr="00E567CC">
        <w:trPr>
          <w:cantSplit/>
          <w:trHeight w:val="1503"/>
        </w:trPr>
        <w:tc>
          <w:tcPr>
            <w:tcW w:w="573" w:type="dxa"/>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F0167">
              <w:rPr>
                <w:rFonts w:ascii="Times New Roman" w:eastAsia="Times New Roman" w:hAnsi="Times New Roman" w:cs="Times New Roman"/>
                <w:lang w:eastAsia="ar-SA"/>
              </w:rPr>
              <w:lastRenderedPageBreak/>
              <w:t>3.</w:t>
            </w:r>
          </w:p>
        </w:tc>
        <w:tc>
          <w:tcPr>
            <w:tcW w:w="4704" w:type="dxa"/>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b/>
                <w:lang w:eastAsia="ar-SA"/>
              </w:rPr>
            </w:pPr>
            <w:r w:rsidRPr="00FF0167">
              <w:rPr>
                <w:rFonts w:ascii="Times New Roman" w:eastAsia="Times New Roman" w:hAnsi="Times New Roman" w:cs="Times New Roman"/>
                <w:lang w:eastAsia="ar-SA"/>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821" w:type="dxa"/>
            <w:gridSpan w:val="3"/>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да (нет)</w:t>
            </w:r>
          </w:p>
        </w:tc>
      </w:tr>
      <w:tr w:rsidR="00FF0167" w:rsidRPr="00FF0167" w:rsidTr="00E567CC">
        <w:trPr>
          <w:cantSplit/>
          <w:trHeight w:val="4326"/>
        </w:trPr>
        <w:tc>
          <w:tcPr>
            <w:tcW w:w="573" w:type="dxa"/>
          </w:tcPr>
          <w:p w:rsidR="00FF0167" w:rsidRPr="00FF0167" w:rsidRDefault="00FF0167" w:rsidP="00FF0167">
            <w:pPr>
              <w:tabs>
                <w:tab w:val="left" w:pos="425"/>
                <w:tab w:val="left" w:pos="567"/>
                <w:tab w:val="left" w:pos="709"/>
              </w:tabs>
              <w:suppressAutoHyphens/>
              <w:spacing w:after="0" w:line="240" w:lineRule="auto"/>
              <w:jc w:val="center"/>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4.</w:t>
            </w:r>
          </w:p>
        </w:tc>
        <w:tc>
          <w:tcPr>
            <w:tcW w:w="4704" w:type="dxa"/>
          </w:tcPr>
          <w:p w:rsidR="00FF0167" w:rsidRPr="00FF0167" w:rsidRDefault="00FF0167" w:rsidP="00FF0167">
            <w:pPr>
              <w:tabs>
                <w:tab w:val="left" w:pos="425"/>
                <w:tab w:val="left" w:pos="567"/>
                <w:tab w:val="left" w:pos="709"/>
              </w:tabs>
              <w:suppressAutoHyphens/>
              <w:spacing w:after="0" w:line="240" w:lineRule="auto"/>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821" w:type="dxa"/>
            <w:gridSpan w:val="3"/>
          </w:tcPr>
          <w:p w:rsidR="00FF0167" w:rsidRPr="00FF0167" w:rsidRDefault="00FF0167" w:rsidP="00FF0167">
            <w:pPr>
              <w:tabs>
                <w:tab w:val="left" w:pos="425"/>
                <w:tab w:val="left" w:pos="567"/>
                <w:tab w:val="left" w:pos="709"/>
              </w:tabs>
              <w:suppressAutoHyphens/>
              <w:spacing w:after="0" w:line="240" w:lineRule="auto"/>
              <w:jc w:val="center"/>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да (нет)</w:t>
            </w:r>
          </w:p>
        </w:tc>
      </w:tr>
      <w:tr w:rsidR="00FF0167" w:rsidRPr="00FF0167" w:rsidTr="00E567CC">
        <w:trPr>
          <w:cantSplit/>
          <w:trHeight w:val="1007"/>
        </w:trPr>
        <w:tc>
          <w:tcPr>
            <w:tcW w:w="573"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5.</w:t>
            </w:r>
          </w:p>
        </w:tc>
        <w:tc>
          <w:tcPr>
            <w:tcW w:w="4704" w:type="dxa"/>
          </w:tcPr>
          <w:p w:rsidR="00FF0167" w:rsidRPr="00FF0167" w:rsidRDefault="00FF0167" w:rsidP="00FF0167">
            <w:pPr>
              <w:tabs>
                <w:tab w:val="left" w:pos="425"/>
                <w:tab w:val="left" w:pos="567"/>
                <w:tab w:val="left" w:pos="709"/>
              </w:tabs>
              <w:suppressAutoHyphens/>
              <w:spacing w:after="0" w:line="240" w:lineRule="auto"/>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821" w:type="dxa"/>
            <w:gridSpan w:val="3"/>
          </w:tcPr>
          <w:p w:rsidR="00FF0167" w:rsidRPr="00FF0167" w:rsidRDefault="00FF0167" w:rsidP="00FF0167">
            <w:pPr>
              <w:tabs>
                <w:tab w:val="left" w:pos="425"/>
                <w:tab w:val="left" w:pos="567"/>
                <w:tab w:val="left" w:pos="709"/>
              </w:tabs>
              <w:suppressAutoHyphens/>
              <w:spacing w:after="0" w:line="240" w:lineRule="auto"/>
              <w:jc w:val="center"/>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да (нет)</w:t>
            </w:r>
          </w:p>
        </w:tc>
      </w:tr>
      <w:tr w:rsidR="00FF0167" w:rsidRPr="00FF0167" w:rsidTr="00E567CC">
        <w:trPr>
          <w:cantSplit/>
          <w:trHeight w:val="2781"/>
        </w:trPr>
        <w:tc>
          <w:tcPr>
            <w:tcW w:w="573"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6.</w:t>
            </w:r>
          </w:p>
        </w:tc>
        <w:tc>
          <w:tcPr>
            <w:tcW w:w="4704" w:type="dxa"/>
          </w:tcPr>
          <w:p w:rsidR="00FF0167" w:rsidRPr="00FF0167" w:rsidRDefault="00FF0167" w:rsidP="00FF0167">
            <w:pPr>
              <w:tabs>
                <w:tab w:val="left" w:pos="425"/>
                <w:tab w:val="left" w:pos="567"/>
                <w:tab w:val="left" w:pos="709"/>
              </w:tabs>
              <w:suppressAutoHyphens/>
              <w:spacing w:after="0" w:line="240" w:lineRule="auto"/>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821" w:type="dxa"/>
            <w:gridSpan w:val="3"/>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да (нет)</w:t>
            </w:r>
          </w:p>
        </w:tc>
      </w:tr>
      <w:tr w:rsidR="00FF0167" w:rsidRPr="00FF0167" w:rsidTr="00E567CC">
        <w:trPr>
          <w:cantSplit/>
          <w:trHeight w:val="655"/>
        </w:trPr>
        <w:tc>
          <w:tcPr>
            <w:tcW w:w="573" w:type="dxa"/>
            <w:vMerge w:val="restart"/>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7.</w:t>
            </w:r>
          </w:p>
        </w:tc>
        <w:tc>
          <w:tcPr>
            <w:tcW w:w="4704" w:type="dxa"/>
            <w:vMerge w:val="restart"/>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r w:rsidRPr="00FF0167">
              <w:rPr>
                <w:rFonts w:ascii="Times New Roman" w:eastAsia="Times New Roman" w:hAnsi="Times New Roman" w:cs="Times New Roman"/>
                <w:lang w:eastAsia="ar-SA"/>
              </w:rPr>
              <w:t>Среднесписочная численность работников за предшествующий календарный год, человек</w:t>
            </w:r>
          </w:p>
        </w:tc>
        <w:tc>
          <w:tcPr>
            <w:tcW w:w="1607"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до 100 включительно</w:t>
            </w:r>
          </w:p>
        </w:tc>
        <w:tc>
          <w:tcPr>
            <w:tcW w:w="1607" w:type="dxa"/>
            <w:vMerge w:val="restart"/>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от 101 до 250 включительно</w:t>
            </w:r>
          </w:p>
        </w:tc>
        <w:tc>
          <w:tcPr>
            <w:tcW w:w="1607" w:type="dxa"/>
            <w:vMerge w:val="restart"/>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указывается количество человек</w:t>
            </w:r>
            <w:r w:rsidRPr="00FF0167">
              <w:rPr>
                <w:rFonts w:ascii="Times New Roman" w:eastAsia="Times New Roman" w:hAnsi="Times New Roman" w:cs="Times New Roman"/>
                <w:lang w:eastAsia="ru-RU"/>
              </w:rPr>
              <w:br/>
              <w:t>(за предшест</w:t>
            </w:r>
            <w:r w:rsidRPr="00FF0167">
              <w:rPr>
                <w:rFonts w:ascii="Times New Roman" w:eastAsia="Times New Roman" w:hAnsi="Times New Roman" w:cs="Times New Roman"/>
                <w:lang w:eastAsia="ru-RU"/>
              </w:rPr>
              <w:softHyphen/>
              <w:t>вующий календарный год)</w:t>
            </w:r>
          </w:p>
        </w:tc>
      </w:tr>
      <w:tr w:rsidR="00FF0167" w:rsidRPr="00FF0167" w:rsidTr="00E567CC">
        <w:trPr>
          <w:cantSplit/>
          <w:trHeight w:val="646"/>
        </w:trPr>
        <w:tc>
          <w:tcPr>
            <w:tcW w:w="573" w:type="dxa"/>
            <w:vMerge/>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p>
        </w:tc>
        <w:tc>
          <w:tcPr>
            <w:tcW w:w="4704" w:type="dxa"/>
            <w:vMerge/>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p>
        </w:tc>
        <w:tc>
          <w:tcPr>
            <w:tcW w:w="1607"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до 15 – микропред</w:t>
            </w:r>
            <w:r w:rsidRPr="00FF0167">
              <w:rPr>
                <w:rFonts w:ascii="Times New Roman" w:eastAsia="Times New Roman" w:hAnsi="Times New Roman" w:cs="Times New Roman"/>
                <w:lang w:eastAsia="ru-RU"/>
              </w:rPr>
              <w:softHyphen/>
              <w:t>приятие</w:t>
            </w:r>
          </w:p>
        </w:tc>
        <w:tc>
          <w:tcPr>
            <w:tcW w:w="1607" w:type="dxa"/>
            <w:vMerge/>
          </w:tcPr>
          <w:p w:rsidR="00FF0167" w:rsidRPr="00FF0167" w:rsidRDefault="00FF0167" w:rsidP="00FF0167">
            <w:pPr>
              <w:autoSpaceDE w:val="0"/>
              <w:autoSpaceDN w:val="0"/>
              <w:spacing w:after="0" w:line="240" w:lineRule="auto"/>
              <w:rPr>
                <w:rFonts w:ascii="Times New Roman" w:eastAsia="Times New Roman" w:hAnsi="Times New Roman" w:cs="Times New Roman"/>
                <w:lang w:eastAsia="ru-RU"/>
              </w:rPr>
            </w:pPr>
          </w:p>
        </w:tc>
        <w:tc>
          <w:tcPr>
            <w:tcW w:w="1607" w:type="dxa"/>
            <w:vMerge/>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p>
        </w:tc>
      </w:tr>
      <w:tr w:rsidR="00FF0167" w:rsidRPr="00FF0167" w:rsidTr="00E567CC">
        <w:trPr>
          <w:cantSplit/>
          <w:trHeight w:val="425"/>
        </w:trPr>
        <w:tc>
          <w:tcPr>
            <w:tcW w:w="573" w:type="dxa"/>
            <w:vMerge w:val="restart"/>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8</w:t>
            </w:r>
          </w:p>
        </w:tc>
        <w:tc>
          <w:tcPr>
            <w:tcW w:w="4704" w:type="dxa"/>
            <w:vMerge w:val="restart"/>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r w:rsidRPr="00FF0167">
              <w:rPr>
                <w:rFonts w:ascii="Times New Roman" w:eastAsia="Times New Roman" w:hAnsi="Times New Roman" w:cs="Times New Roman"/>
                <w:lang w:eastAsia="ar-SA"/>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607"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800</w:t>
            </w:r>
          </w:p>
        </w:tc>
        <w:tc>
          <w:tcPr>
            <w:tcW w:w="1607" w:type="dxa"/>
            <w:vMerge w:val="restart"/>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2000</w:t>
            </w:r>
          </w:p>
        </w:tc>
        <w:tc>
          <w:tcPr>
            <w:tcW w:w="1607" w:type="dxa"/>
            <w:vMerge w:val="restart"/>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указывается в млн. рублей</w:t>
            </w:r>
            <w:r w:rsidRPr="00FF0167">
              <w:rPr>
                <w:rFonts w:ascii="Times New Roman" w:eastAsia="Times New Roman" w:hAnsi="Times New Roman" w:cs="Times New Roman"/>
                <w:lang w:eastAsia="ru-RU"/>
              </w:rPr>
              <w:br/>
              <w:t>(за предшест</w:t>
            </w:r>
            <w:r w:rsidRPr="00FF0167">
              <w:rPr>
                <w:rFonts w:ascii="Times New Roman" w:eastAsia="Times New Roman" w:hAnsi="Times New Roman" w:cs="Times New Roman"/>
                <w:lang w:eastAsia="ru-RU"/>
              </w:rPr>
              <w:softHyphen/>
              <w:t>вующий календарный год)</w:t>
            </w:r>
          </w:p>
        </w:tc>
      </w:tr>
      <w:tr w:rsidR="00FF0167" w:rsidRPr="00FF0167" w:rsidTr="00E567CC">
        <w:trPr>
          <w:cantSplit/>
          <w:trHeight w:val="420"/>
        </w:trPr>
        <w:tc>
          <w:tcPr>
            <w:tcW w:w="573" w:type="dxa"/>
            <w:vMerge/>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p>
        </w:tc>
        <w:tc>
          <w:tcPr>
            <w:tcW w:w="4704" w:type="dxa"/>
            <w:vMerge/>
          </w:tcPr>
          <w:p w:rsidR="00FF0167" w:rsidRPr="00FF0167" w:rsidRDefault="00FF0167" w:rsidP="00FF0167">
            <w:pPr>
              <w:autoSpaceDE w:val="0"/>
              <w:autoSpaceDN w:val="0"/>
              <w:spacing w:after="0" w:line="240" w:lineRule="auto"/>
              <w:rPr>
                <w:rFonts w:ascii="Times New Roman" w:eastAsia="Times New Roman" w:hAnsi="Times New Roman" w:cs="Times New Roman"/>
                <w:lang w:eastAsia="ru-RU"/>
              </w:rPr>
            </w:pPr>
          </w:p>
        </w:tc>
        <w:tc>
          <w:tcPr>
            <w:tcW w:w="1607"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120 в год – микро</w:t>
            </w:r>
            <w:r w:rsidRPr="00FF0167">
              <w:rPr>
                <w:rFonts w:ascii="Times New Roman" w:eastAsia="Times New Roman" w:hAnsi="Times New Roman" w:cs="Times New Roman"/>
                <w:lang w:eastAsia="ru-RU"/>
              </w:rPr>
              <w:softHyphen/>
              <w:t>предприятие</w:t>
            </w:r>
          </w:p>
        </w:tc>
        <w:tc>
          <w:tcPr>
            <w:tcW w:w="1607" w:type="dxa"/>
            <w:vMerge/>
          </w:tcPr>
          <w:p w:rsidR="00FF0167" w:rsidRPr="00FF0167" w:rsidRDefault="00FF0167" w:rsidP="00FF0167">
            <w:pPr>
              <w:autoSpaceDE w:val="0"/>
              <w:autoSpaceDN w:val="0"/>
              <w:spacing w:after="0" w:line="240" w:lineRule="auto"/>
              <w:rPr>
                <w:rFonts w:ascii="Times New Roman" w:eastAsia="Times New Roman" w:hAnsi="Times New Roman" w:cs="Times New Roman"/>
                <w:lang w:eastAsia="ru-RU"/>
              </w:rPr>
            </w:pPr>
          </w:p>
        </w:tc>
        <w:tc>
          <w:tcPr>
            <w:tcW w:w="1607" w:type="dxa"/>
            <w:vMerge/>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p>
        </w:tc>
      </w:tr>
      <w:tr w:rsidR="00FF0167" w:rsidRPr="00FF0167" w:rsidTr="00E567CC">
        <w:trPr>
          <w:cantSplit/>
          <w:trHeight w:val="1518"/>
        </w:trPr>
        <w:tc>
          <w:tcPr>
            <w:tcW w:w="573"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lastRenderedPageBreak/>
              <w:t>9</w:t>
            </w:r>
          </w:p>
        </w:tc>
        <w:tc>
          <w:tcPr>
            <w:tcW w:w="4704" w:type="dxa"/>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r w:rsidRPr="00FF0167">
              <w:rPr>
                <w:rFonts w:ascii="Times New Roman" w:eastAsia="Times New Roman" w:hAnsi="Times New Roman" w:cs="Times New Roman"/>
                <w:lang w:eastAsia="ar-SA"/>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821" w:type="dxa"/>
            <w:gridSpan w:val="3"/>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подлежит заполнению</w:t>
            </w:r>
          </w:p>
        </w:tc>
      </w:tr>
      <w:tr w:rsidR="00FF0167" w:rsidRPr="00FF0167" w:rsidTr="00E567CC">
        <w:trPr>
          <w:cantSplit/>
          <w:trHeight w:val="2029"/>
        </w:trPr>
        <w:tc>
          <w:tcPr>
            <w:tcW w:w="573"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10</w:t>
            </w:r>
          </w:p>
        </w:tc>
        <w:tc>
          <w:tcPr>
            <w:tcW w:w="4704" w:type="dxa"/>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hyperlink r:id="rId14" w:history="1">
              <w:r w:rsidRPr="00FF0167">
                <w:rPr>
                  <w:rFonts w:ascii="Times New Roman" w:eastAsia="Times New Roman" w:hAnsi="Times New Roman" w:cs="Times New Roman"/>
                  <w:sz w:val="24"/>
                  <w:szCs w:val="24"/>
                  <w:lang w:eastAsia="ar-SA"/>
                </w:rPr>
                <w:t>ОКВЭД2</w:t>
              </w:r>
            </w:hyperlink>
            <w:r w:rsidRPr="00FF0167">
              <w:rPr>
                <w:rFonts w:ascii="Times New Roman" w:eastAsia="Times New Roman" w:hAnsi="Times New Roman" w:cs="Times New Roman"/>
                <w:lang w:eastAsia="ar-SA"/>
              </w:rPr>
              <w:t xml:space="preserve"> и ОКПД/</w:t>
            </w:r>
            <w:hyperlink r:id="rId15" w:history="1">
              <w:r w:rsidRPr="00FF0167">
                <w:rPr>
                  <w:rFonts w:ascii="Times New Roman" w:eastAsia="Times New Roman" w:hAnsi="Times New Roman" w:cs="Times New Roman"/>
                  <w:sz w:val="24"/>
                  <w:szCs w:val="24"/>
                  <w:lang w:eastAsia="ar-SA"/>
                </w:rPr>
                <w:t>ОКПД2</w:t>
              </w:r>
            </w:hyperlink>
          </w:p>
        </w:tc>
        <w:tc>
          <w:tcPr>
            <w:tcW w:w="4821" w:type="dxa"/>
            <w:gridSpan w:val="3"/>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подлежит заполнению</w:t>
            </w:r>
          </w:p>
        </w:tc>
      </w:tr>
      <w:tr w:rsidR="00FF0167" w:rsidRPr="00FF0167" w:rsidTr="00E567CC">
        <w:trPr>
          <w:cantSplit/>
          <w:trHeight w:val="1007"/>
        </w:trPr>
        <w:tc>
          <w:tcPr>
            <w:tcW w:w="573"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11</w:t>
            </w:r>
          </w:p>
        </w:tc>
        <w:tc>
          <w:tcPr>
            <w:tcW w:w="4704" w:type="dxa"/>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r w:rsidRPr="00FF0167">
              <w:rPr>
                <w:rFonts w:ascii="Times New Roman" w:eastAsia="Times New Roman" w:hAnsi="Times New Roman" w:cs="Times New Roman"/>
                <w:lang w:eastAsia="ar-SA"/>
              </w:rPr>
              <w:t>Сведения о производимых субъектами малого и среднего предпринимательства товарах, работах, услугах с указанием кодов</w:t>
            </w:r>
            <w:r w:rsidRPr="00FF0167">
              <w:rPr>
                <w:rFonts w:ascii="Times New Roman" w:eastAsia="Times New Roman" w:hAnsi="Times New Roman" w:cs="Times New Roman"/>
                <w:highlight w:val="yellow"/>
                <w:lang w:eastAsia="ar-SA"/>
              </w:rPr>
              <w:t xml:space="preserve"> </w:t>
            </w:r>
            <w:r w:rsidRPr="00FF0167">
              <w:rPr>
                <w:rFonts w:ascii="Times New Roman" w:eastAsia="Times New Roman" w:hAnsi="Times New Roman" w:cs="Times New Roman"/>
                <w:lang w:eastAsia="ar-SA"/>
              </w:rPr>
              <w:t>ОКВЭД/</w:t>
            </w:r>
            <w:hyperlink r:id="rId16" w:history="1">
              <w:r w:rsidRPr="00FF0167">
                <w:rPr>
                  <w:rFonts w:ascii="Times New Roman" w:eastAsia="Times New Roman" w:hAnsi="Times New Roman" w:cs="Times New Roman"/>
                  <w:color w:val="0000FF"/>
                  <w:lang w:eastAsia="ar-SA"/>
                </w:rPr>
                <w:t>ОКВЭД2</w:t>
              </w:r>
            </w:hyperlink>
            <w:r w:rsidRPr="00FF0167">
              <w:rPr>
                <w:rFonts w:ascii="Times New Roman" w:eastAsia="Times New Roman" w:hAnsi="Times New Roman" w:cs="Times New Roman"/>
                <w:lang w:eastAsia="ar-SA"/>
              </w:rPr>
              <w:t xml:space="preserve"> и ОКПД/</w:t>
            </w:r>
            <w:hyperlink r:id="rId17" w:history="1">
              <w:r w:rsidRPr="00FF0167">
                <w:rPr>
                  <w:rFonts w:ascii="Times New Roman" w:eastAsia="Times New Roman" w:hAnsi="Times New Roman" w:cs="Times New Roman"/>
                  <w:color w:val="0000FF"/>
                  <w:lang w:eastAsia="ar-SA"/>
                </w:rPr>
                <w:t>ОКПД2</w:t>
              </w:r>
            </w:hyperlink>
          </w:p>
        </w:tc>
        <w:tc>
          <w:tcPr>
            <w:tcW w:w="4821" w:type="dxa"/>
            <w:gridSpan w:val="3"/>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подлежит заполнению</w:t>
            </w:r>
          </w:p>
        </w:tc>
      </w:tr>
      <w:tr w:rsidR="00FF0167" w:rsidRPr="00FF0167" w:rsidTr="00E567CC">
        <w:trPr>
          <w:cantSplit/>
          <w:trHeight w:val="1262"/>
        </w:trPr>
        <w:tc>
          <w:tcPr>
            <w:tcW w:w="573"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12</w:t>
            </w:r>
          </w:p>
        </w:tc>
        <w:tc>
          <w:tcPr>
            <w:tcW w:w="4704" w:type="dxa"/>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r w:rsidRPr="00FF0167">
              <w:rPr>
                <w:rFonts w:ascii="Times New Roman" w:eastAsia="Times New Roman" w:hAnsi="Times New Roman" w:cs="Times New Roman"/>
                <w:lang w:eastAsia="ar-SA"/>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821" w:type="dxa"/>
            <w:gridSpan w:val="3"/>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да (нет)</w:t>
            </w:r>
          </w:p>
        </w:tc>
      </w:tr>
      <w:tr w:rsidR="00FF0167" w:rsidRPr="00FF0167" w:rsidTr="00E567CC">
        <w:trPr>
          <w:cantSplit/>
          <w:trHeight w:val="1007"/>
        </w:trPr>
        <w:tc>
          <w:tcPr>
            <w:tcW w:w="573"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13</w:t>
            </w:r>
          </w:p>
        </w:tc>
        <w:tc>
          <w:tcPr>
            <w:tcW w:w="4704" w:type="dxa"/>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r w:rsidRPr="00FF0167">
              <w:rPr>
                <w:rFonts w:ascii="Times New Roman" w:eastAsia="Times New Roman" w:hAnsi="Times New Roman" w:cs="Times New Roman"/>
                <w:lang w:eastAsia="ar-SA"/>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821" w:type="dxa"/>
            <w:gridSpan w:val="3"/>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да (нет)</w:t>
            </w:r>
            <w:r w:rsidRPr="00FF0167">
              <w:rPr>
                <w:rFonts w:ascii="Times New Roman" w:eastAsia="Times New Roman" w:hAnsi="Times New Roman" w:cs="Times New Roman"/>
                <w:lang w:eastAsia="ru-RU"/>
              </w:rPr>
              <w:br/>
              <w:t xml:space="preserve">(в случае участия </w:t>
            </w:r>
            <w:r w:rsidRPr="00FF0167">
              <w:rPr>
                <w:rFonts w:ascii="Times New Roman" w:eastAsia="Times New Roman" w:hAnsi="Times New Roman" w:cs="Times New Roman"/>
                <w:lang w:eastAsia="ru-RU"/>
              </w:rPr>
              <w:sym w:font="Symbol" w:char="F02D"/>
            </w:r>
            <w:r w:rsidRPr="00FF0167">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FF0167" w:rsidRPr="00FF0167" w:rsidTr="00E567CC">
        <w:trPr>
          <w:cantSplit/>
          <w:trHeight w:val="2796"/>
        </w:trPr>
        <w:tc>
          <w:tcPr>
            <w:tcW w:w="573"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14</w:t>
            </w:r>
          </w:p>
        </w:tc>
        <w:tc>
          <w:tcPr>
            <w:tcW w:w="4704" w:type="dxa"/>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r w:rsidRPr="00FF0167">
              <w:rPr>
                <w:rFonts w:ascii="Times New Roman" w:eastAsia="Times New Roman" w:hAnsi="Times New Roman" w:cs="Times New Roman"/>
                <w:lang w:eastAsia="ar-SA"/>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821" w:type="dxa"/>
            <w:gridSpan w:val="3"/>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да (нет)</w:t>
            </w:r>
            <w:r w:rsidRPr="00FF0167">
              <w:rPr>
                <w:rFonts w:ascii="Times New Roman" w:eastAsia="Times New Roman" w:hAnsi="Times New Roman" w:cs="Times New Roman"/>
                <w:lang w:eastAsia="ru-RU"/>
              </w:rPr>
              <w:br/>
              <w:t xml:space="preserve">(при наличии </w:t>
            </w:r>
            <w:r w:rsidRPr="00FF0167">
              <w:rPr>
                <w:rFonts w:ascii="Times New Roman" w:eastAsia="Times New Roman" w:hAnsi="Times New Roman" w:cs="Times New Roman"/>
                <w:lang w:eastAsia="ru-RU"/>
              </w:rPr>
              <w:sym w:font="Symbol" w:char="F02D"/>
            </w:r>
            <w:r w:rsidRPr="00FF0167">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FF0167" w:rsidRPr="00FF0167" w:rsidTr="00E567CC">
        <w:trPr>
          <w:cantSplit/>
          <w:trHeight w:val="3277"/>
        </w:trPr>
        <w:tc>
          <w:tcPr>
            <w:tcW w:w="573"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15</w:t>
            </w:r>
          </w:p>
        </w:tc>
        <w:tc>
          <w:tcPr>
            <w:tcW w:w="4704" w:type="dxa"/>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r w:rsidRPr="00FF0167">
              <w:rPr>
                <w:rFonts w:ascii="Times New Roman" w:eastAsia="Times New Roman" w:hAnsi="Times New Roman" w:cs="Times New Roman"/>
                <w:lang w:eastAsia="ar-SA"/>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821" w:type="dxa"/>
            <w:gridSpan w:val="3"/>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да (нет)</w:t>
            </w:r>
          </w:p>
        </w:tc>
      </w:tr>
      <w:tr w:rsidR="00FF0167" w:rsidRPr="00FF0167" w:rsidTr="00E567CC">
        <w:trPr>
          <w:cantSplit/>
          <w:trHeight w:val="2300"/>
        </w:trPr>
        <w:tc>
          <w:tcPr>
            <w:tcW w:w="573"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lastRenderedPageBreak/>
              <w:t>16</w:t>
            </w:r>
          </w:p>
        </w:tc>
        <w:tc>
          <w:tcPr>
            <w:tcW w:w="4704" w:type="dxa"/>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r w:rsidRPr="00FF0167">
              <w:rPr>
                <w:rFonts w:ascii="Times New Roman" w:eastAsia="Times New Roman" w:hAnsi="Times New Roman" w:cs="Times New Roman"/>
                <w:lang w:eastAsia="ar-SA"/>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821" w:type="dxa"/>
            <w:gridSpan w:val="3"/>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да (нет)</w:t>
            </w:r>
          </w:p>
        </w:tc>
      </w:tr>
    </w:tbl>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p>
    <w:p w:rsidR="00FF0167" w:rsidRPr="00FF0167" w:rsidRDefault="00FF0167" w:rsidP="00FF0167">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vertAlign w:val="superscript"/>
          <w:lang w:eastAsia="ar-SA"/>
        </w:rPr>
      </w:pPr>
      <w:r w:rsidRPr="00FF0167">
        <w:rPr>
          <w:rFonts w:ascii="Times New Roman" w:eastAsia="Times New Roman" w:hAnsi="Times New Roman" w:cs="Times New Roman"/>
          <w:sz w:val="24"/>
          <w:szCs w:val="24"/>
          <w:lang w:eastAsia="ar-SA"/>
        </w:rPr>
        <w:t>____________________________________</w:t>
      </w:r>
    </w:p>
    <w:p w:rsidR="00FF0167" w:rsidRPr="00FF0167" w:rsidRDefault="00FF0167" w:rsidP="00FF0167">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vertAlign w:val="superscript"/>
          <w:lang w:eastAsia="ar-SA"/>
        </w:rPr>
      </w:pPr>
      <w:r w:rsidRPr="00FF0167">
        <w:rPr>
          <w:rFonts w:ascii="Times New Roman" w:eastAsia="Times New Roman" w:hAnsi="Times New Roman" w:cs="Times New Roman"/>
          <w:sz w:val="24"/>
          <w:szCs w:val="24"/>
          <w:vertAlign w:val="superscript"/>
          <w:lang w:eastAsia="ar-SA"/>
        </w:rPr>
        <w:t xml:space="preserve">                                              (подпись)</w:t>
      </w:r>
    </w:p>
    <w:p w:rsidR="00FF0167" w:rsidRPr="00FF0167" w:rsidRDefault="00FF0167" w:rsidP="00FF0167">
      <w:pPr>
        <w:tabs>
          <w:tab w:val="left" w:pos="425"/>
          <w:tab w:val="left" w:pos="567"/>
          <w:tab w:val="left" w:pos="709"/>
        </w:tabs>
        <w:suppressAutoHyphens/>
        <w:spacing w:after="0" w:line="240" w:lineRule="auto"/>
        <w:jc w:val="both"/>
        <w:rPr>
          <w:rFonts w:ascii="Times New Roman" w:eastAsia="Times New Roman" w:hAnsi="Times New Roman" w:cs="Times New Roman"/>
          <w:sz w:val="20"/>
          <w:szCs w:val="20"/>
          <w:lang w:eastAsia="ar-SA"/>
        </w:rPr>
      </w:pPr>
      <w:r w:rsidRPr="00FF0167">
        <w:rPr>
          <w:rFonts w:ascii="Times New Roman" w:eastAsia="Times New Roman" w:hAnsi="Times New Roman" w:cs="Times New Roman"/>
          <w:sz w:val="20"/>
          <w:szCs w:val="20"/>
          <w:lang w:eastAsia="ar-SA"/>
        </w:rPr>
        <w:t xml:space="preserve">        М.П.</w:t>
      </w:r>
    </w:p>
    <w:p w:rsidR="00FF0167" w:rsidRPr="00FF0167" w:rsidRDefault="00FF0167" w:rsidP="00FF0167">
      <w:pPr>
        <w:tabs>
          <w:tab w:val="left" w:pos="425"/>
          <w:tab w:val="left" w:pos="567"/>
          <w:tab w:val="left" w:pos="709"/>
        </w:tabs>
        <w:suppressAutoHyphens/>
        <w:spacing w:after="0" w:line="240" w:lineRule="auto"/>
        <w:jc w:val="both"/>
        <w:rPr>
          <w:rFonts w:ascii="Times New Roman" w:eastAsia="Times New Roman" w:hAnsi="Times New Roman" w:cs="Times New Roman"/>
          <w:sz w:val="20"/>
          <w:szCs w:val="20"/>
          <w:lang w:eastAsia="ar-SA"/>
        </w:rPr>
      </w:pPr>
    </w:p>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lang w:eastAsia="ar-SA"/>
        </w:rPr>
      </w:pPr>
      <w:r w:rsidRPr="00FF0167">
        <w:rPr>
          <w:rFonts w:ascii="Times New Roman" w:eastAsia="Times New Roman" w:hAnsi="Times New Roman" w:cs="Times New Roman"/>
          <w:sz w:val="20"/>
          <w:szCs w:val="20"/>
          <w:lang w:eastAsia="ar-SA"/>
        </w:rPr>
        <w:t>___________________________________________________________________________</w:t>
      </w:r>
    </w:p>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vertAlign w:val="superscript"/>
          <w:lang w:eastAsia="ar-SA"/>
        </w:rPr>
      </w:pPr>
      <w:r w:rsidRPr="00FF0167">
        <w:rPr>
          <w:rFonts w:ascii="Times New Roman" w:eastAsia="Times New Roman" w:hAnsi="Times New Roman" w:cs="Times New Roman"/>
          <w:sz w:val="20"/>
          <w:szCs w:val="20"/>
          <w:vertAlign w:val="superscript"/>
          <w:lang w:eastAsia="ar-SA"/>
        </w:rPr>
        <w:t xml:space="preserve">                                        (фамилия, имя, отчество (при наличии) подписавшего, должность)</w:t>
      </w:r>
    </w:p>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p>
    <w:p w:rsidR="00FF0167" w:rsidRPr="00FF0167" w:rsidRDefault="00FF0167" w:rsidP="00FF0167">
      <w:pPr>
        <w:pBdr>
          <w:bottom w:val="single" w:sz="4" w:space="1" w:color="000000"/>
        </w:pBdr>
        <w:shd w:val="clear" w:color="auto" w:fill="E0E0E0"/>
        <w:tabs>
          <w:tab w:val="left" w:pos="425"/>
          <w:tab w:val="left" w:pos="567"/>
          <w:tab w:val="left" w:pos="709"/>
        </w:tabs>
        <w:suppressAutoHyphens/>
        <w:spacing w:after="0" w:line="240" w:lineRule="auto"/>
        <w:ind w:right="21"/>
        <w:jc w:val="center"/>
        <w:rPr>
          <w:rFonts w:ascii="Times New Roman" w:eastAsia="Times New Roman" w:hAnsi="Times New Roman" w:cs="Times New Roman"/>
          <w:sz w:val="24"/>
          <w:szCs w:val="24"/>
          <w:lang w:eastAsia="ar-SA"/>
        </w:rPr>
      </w:pPr>
      <w:r w:rsidRPr="00FF0167">
        <w:rPr>
          <w:rFonts w:ascii="Times New Roman" w:eastAsia="Times New Roman" w:hAnsi="Times New Roman" w:cs="Times New Roman"/>
          <w:b/>
          <w:spacing w:val="36"/>
          <w:sz w:val="24"/>
          <w:szCs w:val="24"/>
          <w:lang w:eastAsia="ar-SA"/>
        </w:rPr>
        <w:t>конец формы</w:t>
      </w:r>
    </w:p>
    <w:p w:rsidR="00FF0167" w:rsidRPr="00FF0167" w:rsidRDefault="00FF0167" w:rsidP="00FF0167">
      <w:pPr>
        <w:pBdr>
          <w:bottom w:val="single" w:sz="4" w:space="1" w:color="000000"/>
        </w:pBdr>
        <w:shd w:val="clear" w:color="auto" w:fill="E0E0E0"/>
        <w:tabs>
          <w:tab w:val="left" w:pos="425"/>
          <w:tab w:val="left" w:pos="567"/>
          <w:tab w:val="left" w:pos="709"/>
        </w:tabs>
        <w:suppressAutoHyphens/>
        <w:spacing w:after="0" w:line="240" w:lineRule="auto"/>
        <w:ind w:right="21"/>
        <w:jc w:val="center"/>
        <w:rPr>
          <w:rFonts w:ascii="Times New Roman" w:eastAsia="Times New Roman" w:hAnsi="Times New Roman" w:cs="Times New Roman"/>
          <w:sz w:val="20"/>
          <w:szCs w:val="20"/>
          <w:lang w:eastAsia="ar-SA"/>
        </w:rPr>
      </w:pPr>
      <w:r w:rsidRPr="00FF0167">
        <w:rPr>
          <w:rFonts w:ascii="Times New Roman" w:eastAsia="Times New Roman" w:hAnsi="Times New Roman" w:cs="Times New Roman"/>
          <w:sz w:val="24"/>
          <w:szCs w:val="24"/>
          <w:lang w:eastAsia="ar-SA"/>
        </w:rPr>
        <w:t>Инструкции по заполнению</w:t>
      </w:r>
    </w:p>
    <w:p w:rsidR="00FF0167" w:rsidRPr="00FF0167" w:rsidRDefault="00FF0167" w:rsidP="00FF0167">
      <w:pPr>
        <w:spacing w:after="0"/>
        <w:jc w:val="both"/>
        <w:rPr>
          <w:rFonts w:ascii="Times New Roman" w:eastAsia="Calibri" w:hAnsi="Times New Roman" w:cs="Times New Roman"/>
          <w:sz w:val="18"/>
          <w:szCs w:val="18"/>
        </w:rPr>
      </w:pPr>
      <w:r w:rsidRPr="00FF0167">
        <w:rPr>
          <w:rFonts w:ascii="Times New Roman" w:eastAsia="Calibri" w:hAnsi="Times New Roman" w:cs="Times New Roman"/>
          <w:sz w:val="18"/>
          <w:szCs w:val="18"/>
        </w:rPr>
        <w:t xml:space="preserve">1. </w:t>
      </w:r>
      <w:r w:rsidRPr="00FF0167">
        <w:rPr>
          <w:rFonts w:ascii="Times New Roman" w:eastAsia="Times New Roman" w:hAnsi="Times New Roman" w:cs="Times New Roman"/>
          <w:sz w:val="20"/>
          <w:szCs w:val="20"/>
          <w:lang w:eastAsia="ar-SA"/>
        </w:rPr>
        <w:t>Участник закупки заполняет Декларацию о соответствии участника закупки критериям отнесения к субъектам малого и среднего предпринимательства только в случае, если относится к субъектам малого и среднего предпринимательства в соответствии с Федеральным законом от 24.07.2007 № 209-ФЗ «О развитии малого и среднего предпринимательства в Российской Федерации» и является вновь зарегистрированным индивидуальным предпринимателем или вновь созданным юридическим лицом в соответствии с частью 3 статьи 4 Федерального закона от 24.07.2007 № 209-ФЗ «О развитии малого и среднего предпринимательства в Российской Федерации»</w:t>
      </w:r>
      <w:r w:rsidRPr="00FF0167">
        <w:rPr>
          <w:rFonts w:ascii="Times New Roman" w:eastAsia="Calibri" w:hAnsi="Times New Roman" w:cs="Times New Roman"/>
          <w:sz w:val="20"/>
          <w:szCs w:val="20"/>
        </w:rPr>
        <w:t>.</w:t>
      </w:r>
    </w:p>
    <w:p w:rsidR="00FF0167" w:rsidRPr="00FF0167" w:rsidRDefault="00FF0167" w:rsidP="00FF0167">
      <w:pPr>
        <w:tabs>
          <w:tab w:val="left" w:pos="0"/>
          <w:tab w:val="left" w:pos="425"/>
          <w:tab w:val="left" w:pos="567"/>
          <w:tab w:val="left" w:pos="709"/>
        </w:tabs>
        <w:suppressAutoHyphens/>
        <w:spacing w:after="0" w:line="240" w:lineRule="auto"/>
        <w:jc w:val="both"/>
        <w:rPr>
          <w:rFonts w:ascii="Times New Roman" w:eastAsia="Times New Roman" w:hAnsi="Times New Roman" w:cs="Times New Roman"/>
          <w:sz w:val="20"/>
          <w:szCs w:val="20"/>
          <w:lang w:eastAsia="ar-SA"/>
        </w:rPr>
      </w:pPr>
      <w:r w:rsidRPr="00FF0167">
        <w:rPr>
          <w:rFonts w:ascii="Times New Roman" w:eastAsia="Calibri" w:hAnsi="Times New Roman" w:cs="Times New Roman"/>
          <w:sz w:val="20"/>
          <w:szCs w:val="20"/>
          <w:lang w:eastAsia="ar-SA"/>
        </w:rPr>
        <w:t xml:space="preserve">2.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FF0167" w:rsidRPr="00FF0167" w:rsidRDefault="00FF0167" w:rsidP="00FF0167">
      <w:pPr>
        <w:spacing w:after="0"/>
        <w:jc w:val="both"/>
        <w:rPr>
          <w:rFonts w:ascii="Times New Roman" w:eastAsia="Calibri" w:hAnsi="Times New Roman" w:cs="Times New Roman"/>
          <w:sz w:val="20"/>
          <w:szCs w:val="20"/>
        </w:rPr>
      </w:pPr>
      <w:r w:rsidRPr="00FF0167">
        <w:rPr>
          <w:rFonts w:ascii="Times New Roman" w:eastAsia="Calibri" w:hAnsi="Times New Roman" w:cs="Times New Roman"/>
          <w:sz w:val="20"/>
          <w:szCs w:val="20"/>
          <w:lang w:eastAsia="ar-SA"/>
        </w:rPr>
        <w:t xml:space="preserve">3.  </w:t>
      </w:r>
      <w:r w:rsidRPr="00FF0167">
        <w:rPr>
          <w:rFonts w:ascii="Times New Roman" w:eastAsia="Times New Roman" w:hAnsi="Times New Roman" w:cs="Times New Roman"/>
          <w:sz w:val="20"/>
          <w:szCs w:val="20"/>
          <w:lang w:eastAsia="ar-SA"/>
        </w:rPr>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от 24.07.2007 № 209-ФЗ «О развитии малого и среднего предпринимательства в Российской Федерации»</w:t>
      </w:r>
      <w:r w:rsidRPr="00FF0167">
        <w:rPr>
          <w:rFonts w:ascii="Times New Roman" w:eastAsia="Calibri" w:hAnsi="Times New Roman" w:cs="Times New Roman"/>
          <w:sz w:val="20"/>
          <w:szCs w:val="20"/>
        </w:rPr>
        <w:t>.</w:t>
      </w:r>
    </w:p>
    <w:p w:rsidR="00FF0167" w:rsidRPr="00FF0167" w:rsidRDefault="00FF0167" w:rsidP="00FF0167">
      <w:pPr>
        <w:spacing w:after="0"/>
        <w:jc w:val="both"/>
        <w:rPr>
          <w:rFonts w:ascii="Times New Roman" w:eastAsia="Calibri" w:hAnsi="Times New Roman" w:cs="Times New Roman"/>
          <w:sz w:val="20"/>
          <w:szCs w:val="20"/>
        </w:rPr>
      </w:pPr>
      <w:r w:rsidRPr="00FF0167">
        <w:rPr>
          <w:rFonts w:ascii="Times New Roman" w:eastAsia="Calibri" w:hAnsi="Times New Roman" w:cs="Times New Roman"/>
          <w:sz w:val="20"/>
          <w:szCs w:val="20"/>
        </w:rPr>
        <w:t xml:space="preserve">4. </w:t>
      </w:r>
      <w:r w:rsidRPr="00FF0167">
        <w:rPr>
          <w:rFonts w:ascii="Times New Roman" w:eastAsia="Calibri" w:hAnsi="Times New Roman" w:cs="Times New Roman"/>
          <w:sz w:val="20"/>
          <w:szCs w:val="20"/>
          <w:lang w:eastAsia="ar-SA"/>
        </w:rPr>
        <w:t>Пункты 1 - 11 являются обязательными для заполнения</w:t>
      </w:r>
      <w:r w:rsidRPr="00FF0167">
        <w:rPr>
          <w:rFonts w:ascii="Times New Roman" w:eastAsia="Calibri" w:hAnsi="Times New Roman" w:cs="Times New Roman"/>
          <w:sz w:val="20"/>
          <w:szCs w:val="20"/>
        </w:rPr>
        <w:t>.</w:t>
      </w:r>
    </w:p>
    <w:p w:rsidR="00FF0167" w:rsidRPr="00FF0167" w:rsidRDefault="00FF0167" w:rsidP="00FF0167">
      <w:pPr>
        <w:tabs>
          <w:tab w:val="left" w:pos="425"/>
          <w:tab w:val="left" w:pos="567"/>
          <w:tab w:val="left" w:pos="709"/>
        </w:tabs>
        <w:suppressAutoHyphens/>
        <w:spacing w:after="0" w:line="240" w:lineRule="auto"/>
        <w:rPr>
          <w:rFonts w:ascii="Times New Roman" w:eastAsia="Times New Roman"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7E0274" w:rsidRDefault="007E0274" w:rsidP="00340C98">
      <w:pPr>
        <w:spacing w:after="0" w:line="240" w:lineRule="auto"/>
        <w:rPr>
          <w:rFonts w:ascii="Times New Roman" w:eastAsia="Calibri" w:hAnsi="Times New Roman" w:cs="Times New Roman"/>
          <w:sz w:val="20"/>
          <w:szCs w:val="20"/>
          <w:lang w:eastAsia="ar-SA"/>
        </w:rPr>
      </w:pPr>
    </w:p>
    <w:p w:rsidR="007E0274" w:rsidRDefault="007E0274" w:rsidP="00340C98">
      <w:pPr>
        <w:spacing w:after="0" w:line="240" w:lineRule="auto"/>
        <w:rPr>
          <w:rFonts w:ascii="Times New Roman" w:eastAsia="Calibri" w:hAnsi="Times New Roman" w:cs="Times New Roman"/>
          <w:sz w:val="20"/>
          <w:szCs w:val="20"/>
          <w:lang w:eastAsia="ar-SA"/>
        </w:rPr>
      </w:pPr>
    </w:p>
    <w:p w:rsidR="007E0274" w:rsidRDefault="007E0274" w:rsidP="00340C98">
      <w:pPr>
        <w:spacing w:after="0" w:line="240" w:lineRule="auto"/>
        <w:rPr>
          <w:rFonts w:ascii="Times New Roman" w:eastAsia="Calibri" w:hAnsi="Times New Roman" w:cs="Times New Roman"/>
          <w:sz w:val="20"/>
          <w:szCs w:val="20"/>
          <w:lang w:eastAsia="ar-SA"/>
        </w:rPr>
      </w:pPr>
    </w:p>
    <w:p w:rsidR="007E0274" w:rsidRDefault="007E0274" w:rsidP="00340C98">
      <w:pPr>
        <w:spacing w:after="0" w:line="240" w:lineRule="auto"/>
        <w:rPr>
          <w:rFonts w:ascii="Times New Roman" w:eastAsia="Calibri" w:hAnsi="Times New Roman" w:cs="Times New Roman"/>
          <w:sz w:val="20"/>
          <w:szCs w:val="20"/>
          <w:lang w:eastAsia="ar-SA"/>
        </w:rPr>
      </w:pPr>
    </w:p>
    <w:p w:rsidR="00AB58B1" w:rsidRPr="00572943" w:rsidRDefault="00AB58B1" w:rsidP="00AB58B1">
      <w:pPr>
        <w:keepNext/>
        <w:pageBreakBefore/>
        <w:tabs>
          <w:tab w:val="left" w:pos="425"/>
          <w:tab w:val="left" w:pos="567"/>
          <w:tab w:val="left" w:pos="709"/>
        </w:tabs>
        <w:suppressAutoHyphens/>
        <w:spacing w:after="0" w:line="240" w:lineRule="auto"/>
        <w:jc w:val="right"/>
        <w:outlineLvl w:val="1"/>
        <w:rPr>
          <w:rFonts w:ascii="Times New Roman" w:eastAsia="Times New Roman" w:hAnsi="Times New Roman" w:cs="Times New Roman"/>
          <w:b/>
          <w:snapToGrid w:val="0"/>
          <w:sz w:val="24"/>
          <w:szCs w:val="24"/>
          <w:lang w:eastAsia="ru-RU"/>
        </w:rPr>
      </w:pPr>
      <w:bookmarkStart w:id="174" w:name="_Ref55336389"/>
      <w:bookmarkStart w:id="175" w:name="_Toc57314677"/>
      <w:bookmarkStart w:id="176" w:name="_Toc69728991"/>
      <w:bookmarkStart w:id="177" w:name="_Toc176240332"/>
      <w:bookmarkStart w:id="178" w:name="_Toc306106360"/>
      <w:bookmarkStart w:id="179" w:name="_Toc379967956"/>
      <w:bookmarkStart w:id="180" w:name="_Toc440887384"/>
      <w:bookmarkStart w:id="181" w:name="_Toc441766570"/>
      <w:r w:rsidRPr="00572943">
        <w:rPr>
          <w:rFonts w:ascii="Times New Roman" w:eastAsia="Times New Roman" w:hAnsi="Times New Roman" w:cs="Times New Roman"/>
          <w:b/>
          <w:snapToGrid w:val="0"/>
          <w:sz w:val="24"/>
          <w:szCs w:val="24"/>
          <w:lang w:eastAsia="ru-RU"/>
        </w:rPr>
        <w:lastRenderedPageBreak/>
        <w:t>Справка о материаль</w:t>
      </w:r>
      <w:r>
        <w:rPr>
          <w:rFonts w:ascii="Times New Roman" w:eastAsia="Times New Roman" w:hAnsi="Times New Roman" w:cs="Times New Roman"/>
          <w:b/>
          <w:snapToGrid w:val="0"/>
          <w:sz w:val="24"/>
          <w:szCs w:val="24"/>
          <w:lang w:eastAsia="ru-RU"/>
        </w:rPr>
        <w:t>но-технических ресурсах (форма 5</w:t>
      </w:r>
      <w:r w:rsidRPr="00572943">
        <w:rPr>
          <w:rFonts w:ascii="Times New Roman" w:eastAsia="Times New Roman" w:hAnsi="Times New Roman" w:cs="Times New Roman"/>
          <w:b/>
          <w:snapToGrid w:val="0"/>
          <w:sz w:val="24"/>
          <w:szCs w:val="24"/>
          <w:lang w:eastAsia="ru-RU"/>
        </w:rPr>
        <w:t>)</w:t>
      </w:r>
      <w:bookmarkEnd w:id="174"/>
      <w:bookmarkEnd w:id="175"/>
      <w:bookmarkEnd w:id="176"/>
      <w:bookmarkEnd w:id="177"/>
      <w:bookmarkEnd w:id="178"/>
      <w:bookmarkEnd w:id="179"/>
      <w:bookmarkEnd w:id="180"/>
      <w:bookmarkEnd w:id="181"/>
    </w:p>
    <w:p w:rsidR="00AB58B1" w:rsidRPr="00572943" w:rsidRDefault="00AB58B1" w:rsidP="00AB58B1">
      <w:pPr>
        <w:tabs>
          <w:tab w:val="left" w:pos="425"/>
          <w:tab w:val="left" w:pos="567"/>
          <w:tab w:val="left" w:pos="709"/>
          <w:tab w:val="num" w:pos="1494"/>
        </w:tabs>
        <w:suppressAutoHyphens/>
        <w:spacing w:after="0" w:line="240" w:lineRule="auto"/>
        <w:jc w:val="center"/>
        <w:rPr>
          <w:rFonts w:ascii="Times New Roman" w:eastAsia="Times New Roman" w:hAnsi="Times New Roman" w:cs="Times New Roman"/>
          <w:snapToGrid w:val="0"/>
          <w:sz w:val="24"/>
          <w:szCs w:val="24"/>
          <w:lang w:eastAsia="ru-RU"/>
        </w:rPr>
      </w:pPr>
      <w:bookmarkStart w:id="182" w:name="_Toc176240333"/>
      <w:r w:rsidRPr="00572943">
        <w:rPr>
          <w:rFonts w:ascii="Times New Roman" w:eastAsia="Times New Roman" w:hAnsi="Times New Roman" w:cs="Times New Roman"/>
          <w:snapToGrid w:val="0"/>
          <w:sz w:val="24"/>
          <w:szCs w:val="24"/>
          <w:lang w:eastAsia="ru-RU"/>
        </w:rPr>
        <w:t>Форма Справки о материально-технических ресурсах</w:t>
      </w:r>
      <w:bookmarkEnd w:id="182"/>
    </w:p>
    <w:p w:rsidR="00AB58B1" w:rsidRPr="00572943" w:rsidRDefault="00AB58B1" w:rsidP="00AB58B1">
      <w:pPr>
        <w:pBdr>
          <w:top w:val="single" w:sz="4" w:space="1" w:color="auto"/>
        </w:pBdr>
        <w:shd w:val="clear" w:color="auto" w:fill="E0E0E0"/>
        <w:tabs>
          <w:tab w:val="left" w:pos="425"/>
          <w:tab w:val="left" w:pos="567"/>
          <w:tab w:val="left" w:pos="709"/>
        </w:tabs>
        <w:suppressAutoHyphens/>
        <w:spacing w:after="0" w:line="240" w:lineRule="auto"/>
        <w:jc w:val="center"/>
        <w:rPr>
          <w:rFonts w:ascii="Times New Roman" w:eastAsia="Times New Roman" w:hAnsi="Times New Roman" w:cs="Times New Roman"/>
          <w:b/>
          <w:snapToGrid w:val="0"/>
          <w:spacing w:val="36"/>
          <w:sz w:val="24"/>
          <w:szCs w:val="24"/>
          <w:lang w:eastAsia="ru-RU"/>
        </w:rPr>
      </w:pPr>
      <w:r w:rsidRPr="00572943">
        <w:rPr>
          <w:rFonts w:ascii="Times New Roman" w:eastAsia="Times New Roman" w:hAnsi="Times New Roman" w:cs="Times New Roman"/>
          <w:b/>
          <w:snapToGrid w:val="0"/>
          <w:spacing w:val="36"/>
          <w:sz w:val="24"/>
          <w:szCs w:val="24"/>
          <w:lang w:eastAsia="ru-RU"/>
        </w:rPr>
        <w:t>начало формы</w:t>
      </w:r>
    </w:p>
    <w:p w:rsidR="00AB58B1" w:rsidRDefault="00AB58B1" w:rsidP="00AB58B1">
      <w:pPr>
        <w:tabs>
          <w:tab w:val="left" w:pos="425"/>
          <w:tab w:val="left" w:pos="567"/>
          <w:tab w:val="left" w:pos="709"/>
        </w:tabs>
        <w:suppressAutoHyphens/>
        <w:spacing w:after="0" w:line="240" w:lineRule="auto"/>
        <w:jc w:val="right"/>
        <w:rPr>
          <w:rFonts w:ascii="Times New Roman" w:eastAsia="Times New Roman" w:hAnsi="Times New Roman" w:cs="Times New Roman"/>
          <w:snapToGrid w:val="0"/>
          <w:sz w:val="24"/>
          <w:szCs w:val="24"/>
          <w:lang w:eastAsia="ru-RU"/>
        </w:rPr>
      </w:pPr>
    </w:p>
    <w:p w:rsidR="00AB58B1" w:rsidRPr="00572943" w:rsidRDefault="00AB58B1" w:rsidP="00AB58B1">
      <w:pPr>
        <w:tabs>
          <w:tab w:val="left" w:pos="425"/>
          <w:tab w:val="left" w:pos="567"/>
          <w:tab w:val="left" w:pos="709"/>
        </w:tabs>
        <w:suppressAutoHyphens/>
        <w:spacing w:after="0" w:line="240" w:lineRule="auto"/>
        <w:jc w:val="right"/>
        <w:rPr>
          <w:rFonts w:ascii="Times New Roman" w:eastAsia="Times New Roman" w:hAnsi="Times New Roman" w:cs="Times New Roman"/>
          <w:snapToGrid w:val="0"/>
          <w:sz w:val="24"/>
          <w:szCs w:val="24"/>
          <w:lang w:eastAsia="ru-RU"/>
        </w:rPr>
      </w:pPr>
      <w:r>
        <w:rPr>
          <w:rFonts w:ascii="Times New Roman" w:eastAsia="Times New Roman" w:hAnsi="Times New Roman" w:cs="Times New Roman"/>
          <w:snapToGrid w:val="0"/>
          <w:sz w:val="24"/>
          <w:szCs w:val="24"/>
          <w:lang w:eastAsia="ru-RU"/>
        </w:rPr>
        <w:t>Приложение 5</w:t>
      </w:r>
      <w:r w:rsidRPr="00572943">
        <w:rPr>
          <w:rFonts w:ascii="Times New Roman" w:eastAsia="Times New Roman" w:hAnsi="Times New Roman" w:cs="Times New Roman"/>
          <w:snapToGrid w:val="0"/>
          <w:sz w:val="24"/>
          <w:szCs w:val="24"/>
          <w:lang w:eastAsia="ru-RU"/>
        </w:rPr>
        <w:t xml:space="preserve"> к письму о подаче оферты</w:t>
      </w:r>
      <w:r w:rsidRPr="00572943">
        <w:rPr>
          <w:rFonts w:ascii="Times New Roman" w:eastAsia="Times New Roman" w:hAnsi="Times New Roman" w:cs="Times New Roman"/>
          <w:snapToGrid w:val="0"/>
          <w:sz w:val="24"/>
          <w:szCs w:val="24"/>
          <w:lang w:eastAsia="ru-RU"/>
        </w:rPr>
        <w:br/>
        <w:t>от «____»_____________ г. №__________</w:t>
      </w:r>
    </w:p>
    <w:p w:rsidR="00AB58B1" w:rsidRPr="00572943" w:rsidRDefault="00AB58B1" w:rsidP="00AB58B1">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napToGrid w:val="0"/>
          <w:sz w:val="24"/>
          <w:szCs w:val="24"/>
          <w:lang w:eastAsia="ru-RU"/>
        </w:rPr>
      </w:pPr>
    </w:p>
    <w:p w:rsidR="00AB58B1" w:rsidRPr="00572943" w:rsidRDefault="00AB58B1" w:rsidP="00AB58B1">
      <w:pPr>
        <w:tabs>
          <w:tab w:val="left" w:pos="425"/>
          <w:tab w:val="left" w:pos="567"/>
          <w:tab w:val="left" w:pos="709"/>
        </w:tabs>
        <w:suppressAutoHyphens/>
        <w:spacing w:after="0" w:line="240" w:lineRule="auto"/>
        <w:jc w:val="center"/>
        <w:rPr>
          <w:rFonts w:ascii="Times New Roman" w:eastAsia="Times New Roman" w:hAnsi="Times New Roman" w:cs="Times New Roman"/>
          <w:b/>
          <w:snapToGrid w:val="0"/>
          <w:sz w:val="24"/>
          <w:szCs w:val="24"/>
          <w:lang w:eastAsia="ru-RU"/>
        </w:rPr>
      </w:pPr>
      <w:r w:rsidRPr="00572943">
        <w:rPr>
          <w:rFonts w:ascii="Times New Roman" w:eastAsia="Times New Roman" w:hAnsi="Times New Roman" w:cs="Times New Roman"/>
          <w:b/>
          <w:snapToGrid w:val="0"/>
          <w:sz w:val="24"/>
          <w:szCs w:val="24"/>
          <w:lang w:eastAsia="ru-RU"/>
        </w:rPr>
        <w:t>Справка о материально-технических ресурсах</w:t>
      </w:r>
    </w:p>
    <w:p w:rsidR="00AB58B1" w:rsidRPr="00572943" w:rsidRDefault="00AB58B1" w:rsidP="00AB58B1">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napToGrid w:val="0"/>
          <w:sz w:val="24"/>
          <w:szCs w:val="24"/>
          <w:lang w:eastAsia="ru-RU"/>
        </w:rPr>
      </w:pPr>
    </w:p>
    <w:p w:rsidR="00AB58B1" w:rsidRDefault="00AB58B1" w:rsidP="00AB58B1">
      <w:pPr>
        <w:tabs>
          <w:tab w:val="left" w:pos="425"/>
          <w:tab w:val="left" w:pos="567"/>
          <w:tab w:val="left" w:pos="709"/>
        </w:tabs>
        <w:suppressAutoHyphens/>
        <w:spacing w:after="0" w:line="240" w:lineRule="auto"/>
        <w:rPr>
          <w:rFonts w:ascii="Times New Roman" w:eastAsia="Times New Roman" w:hAnsi="Times New Roman" w:cs="Times New Roman"/>
          <w:snapToGrid w:val="0"/>
          <w:sz w:val="24"/>
          <w:szCs w:val="24"/>
          <w:lang w:eastAsia="ru-RU"/>
        </w:rPr>
      </w:pPr>
      <w:r w:rsidRPr="00572943">
        <w:rPr>
          <w:rFonts w:ascii="Times New Roman" w:eastAsia="Times New Roman" w:hAnsi="Times New Roman" w:cs="Times New Roman"/>
          <w:snapToGrid w:val="0"/>
          <w:sz w:val="24"/>
          <w:szCs w:val="24"/>
          <w:lang w:eastAsia="ru-RU"/>
        </w:rPr>
        <w:t>Наименование и адрес Участника закупки: _______________________________</w:t>
      </w:r>
    </w:p>
    <w:p w:rsidR="00AB58B1" w:rsidRDefault="00AB58B1" w:rsidP="00AB58B1">
      <w:pPr>
        <w:tabs>
          <w:tab w:val="left" w:pos="425"/>
          <w:tab w:val="left" w:pos="567"/>
          <w:tab w:val="left" w:pos="709"/>
        </w:tabs>
        <w:suppressAutoHyphens/>
        <w:spacing w:after="0" w:line="240" w:lineRule="auto"/>
        <w:rPr>
          <w:rFonts w:ascii="Times New Roman" w:eastAsia="Times New Roman" w:hAnsi="Times New Roman" w:cs="Times New Roman"/>
          <w:snapToGrid w:val="0"/>
          <w:sz w:val="24"/>
          <w:szCs w:val="24"/>
          <w:lang w:eastAsia="ru-RU"/>
        </w:rPr>
      </w:pPr>
    </w:p>
    <w:p w:rsidR="00AB58B1" w:rsidRPr="00572943" w:rsidRDefault="00AB58B1" w:rsidP="00AB58B1">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napToGrid w:val="0"/>
          <w:sz w:val="24"/>
          <w:szCs w:val="24"/>
          <w:lang w:eastAsia="ru-RU"/>
        </w:rPr>
      </w:pPr>
    </w:p>
    <w:tbl>
      <w:tblPr>
        <w:tblW w:w="9923"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277"/>
        <w:gridCol w:w="4111"/>
        <w:gridCol w:w="4535"/>
      </w:tblGrid>
      <w:tr w:rsidR="00E5566A" w:rsidRPr="00572943" w:rsidTr="000C06FB">
        <w:trPr>
          <w:cantSplit/>
          <w:trHeight w:val="530"/>
        </w:trPr>
        <w:tc>
          <w:tcPr>
            <w:tcW w:w="1277" w:type="dxa"/>
          </w:tcPr>
          <w:p w:rsidR="00E5566A" w:rsidRPr="00572943" w:rsidRDefault="00E5566A" w:rsidP="007B4C2F">
            <w:pPr>
              <w:keepNext/>
              <w:tabs>
                <w:tab w:val="left" w:pos="425"/>
                <w:tab w:val="left" w:pos="567"/>
                <w:tab w:val="left" w:pos="709"/>
              </w:tabs>
              <w:suppressAutoHyphens/>
              <w:spacing w:before="40" w:after="40" w:line="240" w:lineRule="auto"/>
              <w:ind w:left="-108" w:right="-108"/>
              <w:jc w:val="center"/>
              <w:rPr>
                <w:rFonts w:ascii="Times New Roman" w:eastAsia="Times New Roman" w:hAnsi="Times New Roman" w:cs="Times New Roman"/>
                <w:snapToGrid w:val="0"/>
                <w:lang w:eastAsia="ru-RU"/>
              </w:rPr>
            </w:pPr>
            <w:r w:rsidRPr="00572943">
              <w:rPr>
                <w:rFonts w:ascii="Times New Roman" w:eastAsia="Times New Roman" w:hAnsi="Times New Roman" w:cs="Times New Roman"/>
                <w:snapToGrid w:val="0"/>
                <w:lang w:eastAsia="ru-RU"/>
              </w:rPr>
              <w:t>№</w:t>
            </w:r>
          </w:p>
          <w:p w:rsidR="00E5566A" w:rsidRPr="00572943" w:rsidRDefault="00E5566A" w:rsidP="007B4C2F">
            <w:pPr>
              <w:keepNext/>
              <w:tabs>
                <w:tab w:val="left" w:pos="425"/>
                <w:tab w:val="left" w:pos="567"/>
                <w:tab w:val="left" w:pos="709"/>
              </w:tabs>
              <w:suppressAutoHyphens/>
              <w:spacing w:before="40" w:after="40" w:line="240" w:lineRule="auto"/>
              <w:ind w:left="-108" w:right="-108"/>
              <w:jc w:val="center"/>
              <w:rPr>
                <w:rFonts w:ascii="Times New Roman" w:eastAsia="Times New Roman" w:hAnsi="Times New Roman" w:cs="Times New Roman"/>
                <w:snapToGrid w:val="0"/>
                <w:lang w:eastAsia="ru-RU"/>
              </w:rPr>
            </w:pPr>
            <w:r w:rsidRPr="00572943">
              <w:rPr>
                <w:rFonts w:ascii="Times New Roman" w:eastAsia="Times New Roman" w:hAnsi="Times New Roman" w:cs="Times New Roman"/>
                <w:snapToGrid w:val="0"/>
                <w:lang w:eastAsia="ru-RU"/>
              </w:rPr>
              <w:t>п/п</w:t>
            </w:r>
          </w:p>
        </w:tc>
        <w:tc>
          <w:tcPr>
            <w:tcW w:w="4111" w:type="dxa"/>
          </w:tcPr>
          <w:p w:rsidR="00E5566A" w:rsidRPr="00572943" w:rsidRDefault="00E5566A" w:rsidP="007B4C2F">
            <w:pPr>
              <w:keepNext/>
              <w:tabs>
                <w:tab w:val="left" w:pos="425"/>
                <w:tab w:val="left" w:pos="567"/>
                <w:tab w:val="left" w:pos="709"/>
              </w:tabs>
              <w:suppressAutoHyphens/>
              <w:spacing w:before="40" w:after="40" w:line="240" w:lineRule="auto"/>
              <w:ind w:right="-108"/>
              <w:jc w:val="center"/>
              <w:rPr>
                <w:rFonts w:ascii="Times New Roman" w:eastAsia="Times New Roman" w:hAnsi="Times New Roman" w:cs="Times New Roman"/>
                <w:snapToGrid w:val="0"/>
                <w:lang w:eastAsia="ru-RU"/>
              </w:rPr>
            </w:pPr>
            <w:r w:rsidRPr="00AB58B1">
              <w:rPr>
                <w:rFonts w:ascii="Times New Roman" w:eastAsia="Times New Roman" w:hAnsi="Times New Roman" w:cs="Times New Roman"/>
                <w:snapToGrid w:val="0"/>
                <w:lang w:eastAsia="ru-RU"/>
              </w:rPr>
              <w:t>Наименование Продукции</w:t>
            </w:r>
            <w:r>
              <w:rPr>
                <w:rFonts w:ascii="Times New Roman" w:eastAsia="Times New Roman" w:hAnsi="Times New Roman" w:cs="Times New Roman"/>
                <w:snapToGrid w:val="0"/>
                <w:lang w:eastAsia="ru-RU"/>
              </w:rPr>
              <w:t>,</w:t>
            </w:r>
            <w:r w:rsidRPr="00E74E7F">
              <w:rPr>
                <w:rFonts w:ascii="Times New Roman" w:eastAsia="Times New Roman" w:hAnsi="Times New Roman" w:cs="Times New Roman"/>
                <w:snapToGrid w:val="0"/>
                <w:lang w:eastAsia="ru-RU"/>
              </w:rPr>
              <w:t xml:space="preserve"> Марка</w:t>
            </w:r>
          </w:p>
        </w:tc>
        <w:tc>
          <w:tcPr>
            <w:tcW w:w="4535" w:type="dxa"/>
          </w:tcPr>
          <w:p w:rsidR="00E5566A" w:rsidRPr="00572943" w:rsidRDefault="00E5566A" w:rsidP="007B4C2F">
            <w:pPr>
              <w:keepNext/>
              <w:tabs>
                <w:tab w:val="left" w:pos="425"/>
                <w:tab w:val="left" w:pos="567"/>
                <w:tab w:val="left" w:pos="709"/>
              </w:tabs>
              <w:suppressAutoHyphens/>
              <w:spacing w:before="40" w:after="40" w:line="240" w:lineRule="auto"/>
              <w:ind w:left="34" w:right="34"/>
              <w:jc w:val="center"/>
              <w:rPr>
                <w:rFonts w:ascii="Times New Roman" w:eastAsia="Times New Roman" w:hAnsi="Times New Roman" w:cs="Times New Roman"/>
                <w:snapToGrid w:val="0"/>
                <w:lang w:eastAsia="ru-RU"/>
              </w:rPr>
            </w:pPr>
            <w:r w:rsidRPr="00572943">
              <w:rPr>
                <w:rFonts w:ascii="Times New Roman" w:eastAsia="Times New Roman" w:hAnsi="Times New Roman" w:cs="Times New Roman"/>
                <w:snapToGrid w:val="0"/>
                <w:lang w:eastAsia="ru-RU"/>
              </w:rPr>
              <w:t>Документ, подтверждающий наличие ресурса</w:t>
            </w:r>
            <w:r w:rsidR="003E40C2">
              <w:rPr>
                <w:rFonts w:ascii="Times New Roman" w:eastAsia="Times New Roman" w:hAnsi="Times New Roman" w:cs="Times New Roman"/>
                <w:snapToGrid w:val="0"/>
                <w:lang w:eastAsia="ru-RU"/>
              </w:rPr>
              <w:t>*</w:t>
            </w:r>
          </w:p>
        </w:tc>
      </w:tr>
      <w:tr w:rsidR="00E5566A" w:rsidRPr="00572943" w:rsidTr="000C06FB">
        <w:trPr>
          <w:cantSplit/>
        </w:trPr>
        <w:tc>
          <w:tcPr>
            <w:tcW w:w="1277" w:type="dxa"/>
          </w:tcPr>
          <w:p w:rsidR="00E5566A" w:rsidRPr="00572943" w:rsidRDefault="00E5566A" w:rsidP="00AB58B1">
            <w:pPr>
              <w:numPr>
                <w:ilvl w:val="0"/>
                <w:numId w:val="51"/>
              </w:numPr>
              <w:tabs>
                <w:tab w:val="left" w:pos="425"/>
                <w:tab w:val="left" w:pos="567"/>
                <w:tab w:val="left" w:pos="709"/>
              </w:tabs>
              <w:suppressAutoHyphens/>
              <w:spacing w:after="0" w:line="360" w:lineRule="auto"/>
              <w:jc w:val="both"/>
              <w:rPr>
                <w:rFonts w:ascii="Times New Roman" w:eastAsia="Times New Roman" w:hAnsi="Times New Roman" w:cs="Times New Roman"/>
                <w:snapToGrid w:val="0"/>
                <w:sz w:val="24"/>
                <w:szCs w:val="24"/>
                <w:lang w:eastAsia="ru-RU"/>
              </w:rPr>
            </w:pPr>
          </w:p>
        </w:tc>
        <w:tc>
          <w:tcPr>
            <w:tcW w:w="4111" w:type="dxa"/>
          </w:tcPr>
          <w:p w:rsidR="00E5566A" w:rsidRPr="00572943" w:rsidRDefault="00E5566A" w:rsidP="00AB58B1">
            <w:pPr>
              <w:tabs>
                <w:tab w:val="left" w:pos="425"/>
                <w:tab w:val="left" w:pos="567"/>
                <w:tab w:val="left" w:pos="709"/>
              </w:tabs>
              <w:suppressAutoHyphens/>
              <w:spacing w:before="40" w:after="40" w:line="240" w:lineRule="auto"/>
              <w:ind w:left="57" w:right="57"/>
              <w:rPr>
                <w:rFonts w:ascii="Times New Roman" w:eastAsia="Times New Roman" w:hAnsi="Times New Roman" w:cs="Times New Roman"/>
                <w:snapToGrid w:val="0"/>
                <w:sz w:val="24"/>
                <w:szCs w:val="24"/>
                <w:lang w:eastAsia="ru-RU"/>
              </w:rPr>
            </w:pPr>
          </w:p>
        </w:tc>
        <w:tc>
          <w:tcPr>
            <w:tcW w:w="4535" w:type="dxa"/>
          </w:tcPr>
          <w:p w:rsidR="00E5566A" w:rsidRPr="00572943" w:rsidRDefault="00E5566A" w:rsidP="00AB58B1">
            <w:pPr>
              <w:tabs>
                <w:tab w:val="left" w:pos="425"/>
                <w:tab w:val="left" w:pos="567"/>
                <w:tab w:val="left" w:pos="709"/>
              </w:tabs>
              <w:suppressAutoHyphens/>
              <w:spacing w:before="40" w:after="40" w:line="240" w:lineRule="auto"/>
              <w:ind w:left="57" w:right="57"/>
              <w:rPr>
                <w:rFonts w:ascii="Times New Roman" w:eastAsia="Times New Roman" w:hAnsi="Times New Roman" w:cs="Times New Roman"/>
                <w:snapToGrid w:val="0"/>
                <w:sz w:val="24"/>
                <w:szCs w:val="24"/>
                <w:lang w:eastAsia="ru-RU"/>
              </w:rPr>
            </w:pPr>
          </w:p>
        </w:tc>
      </w:tr>
      <w:tr w:rsidR="00E5566A" w:rsidRPr="00572943" w:rsidTr="000C06FB">
        <w:trPr>
          <w:cantSplit/>
        </w:trPr>
        <w:tc>
          <w:tcPr>
            <w:tcW w:w="1277" w:type="dxa"/>
          </w:tcPr>
          <w:p w:rsidR="00E5566A" w:rsidRPr="00572943" w:rsidRDefault="00E5566A" w:rsidP="00AB58B1">
            <w:pPr>
              <w:tabs>
                <w:tab w:val="left" w:pos="425"/>
                <w:tab w:val="left" w:pos="567"/>
                <w:tab w:val="left" w:pos="709"/>
              </w:tabs>
              <w:suppressAutoHyphens/>
              <w:spacing w:before="40" w:after="40" w:line="240" w:lineRule="auto"/>
              <w:ind w:left="57" w:right="57"/>
              <w:rPr>
                <w:rFonts w:ascii="Times New Roman" w:eastAsia="Times New Roman" w:hAnsi="Times New Roman" w:cs="Times New Roman"/>
                <w:snapToGrid w:val="0"/>
                <w:sz w:val="24"/>
                <w:szCs w:val="24"/>
                <w:lang w:eastAsia="ru-RU"/>
              </w:rPr>
            </w:pPr>
            <w:r w:rsidRPr="00572943">
              <w:rPr>
                <w:rFonts w:ascii="Times New Roman" w:eastAsia="Times New Roman" w:hAnsi="Times New Roman" w:cs="Times New Roman"/>
                <w:snapToGrid w:val="0"/>
                <w:sz w:val="24"/>
                <w:szCs w:val="24"/>
                <w:lang w:eastAsia="ru-RU"/>
              </w:rPr>
              <w:t>…</w:t>
            </w:r>
          </w:p>
        </w:tc>
        <w:tc>
          <w:tcPr>
            <w:tcW w:w="4111" w:type="dxa"/>
          </w:tcPr>
          <w:p w:rsidR="00E5566A" w:rsidRPr="00572943" w:rsidRDefault="00E5566A" w:rsidP="00AB58B1">
            <w:pPr>
              <w:tabs>
                <w:tab w:val="left" w:pos="425"/>
                <w:tab w:val="left" w:pos="567"/>
                <w:tab w:val="left" w:pos="709"/>
              </w:tabs>
              <w:suppressAutoHyphens/>
              <w:spacing w:before="40" w:after="40" w:line="240" w:lineRule="auto"/>
              <w:ind w:left="57" w:right="57"/>
              <w:rPr>
                <w:rFonts w:ascii="Times New Roman" w:eastAsia="Times New Roman" w:hAnsi="Times New Roman" w:cs="Times New Roman"/>
                <w:snapToGrid w:val="0"/>
                <w:sz w:val="24"/>
                <w:szCs w:val="24"/>
                <w:lang w:eastAsia="ru-RU"/>
              </w:rPr>
            </w:pPr>
          </w:p>
        </w:tc>
        <w:tc>
          <w:tcPr>
            <w:tcW w:w="4535" w:type="dxa"/>
          </w:tcPr>
          <w:p w:rsidR="00E5566A" w:rsidRPr="00572943" w:rsidRDefault="00E5566A" w:rsidP="00AB58B1">
            <w:pPr>
              <w:tabs>
                <w:tab w:val="left" w:pos="425"/>
                <w:tab w:val="left" w:pos="567"/>
                <w:tab w:val="left" w:pos="709"/>
              </w:tabs>
              <w:suppressAutoHyphens/>
              <w:spacing w:before="40" w:after="40" w:line="240" w:lineRule="auto"/>
              <w:ind w:left="57" w:right="57"/>
              <w:rPr>
                <w:rFonts w:ascii="Times New Roman" w:eastAsia="Times New Roman" w:hAnsi="Times New Roman" w:cs="Times New Roman"/>
                <w:snapToGrid w:val="0"/>
                <w:sz w:val="24"/>
                <w:szCs w:val="24"/>
                <w:lang w:eastAsia="ru-RU"/>
              </w:rPr>
            </w:pPr>
          </w:p>
        </w:tc>
      </w:tr>
    </w:tbl>
    <w:p w:rsidR="00AB58B1" w:rsidRDefault="00AB58B1" w:rsidP="00AB58B1">
      <w:pPr>
        <w:pBdr>
          <w:bottom w:val="single" w:sz="12" w:space="1" w:color="auto"/>
        </w:pBdr>
        <w:tabs>
          <w:tab w:val="left" w:pos="425"/>
          <w:tab w:val="left" w:pos="567"/>
          <w:tab w:val="left" w:pos="709"/>
        </w:tabs>
        <w:suppressAutoHyphens/>
        <w:spacing w:after="0" w:line="240" w:lineRule="auto"/>
        <w:jc w:val="both"/>
        <w:rPr>
          <w:rFonts w:ascii="Times New Roman" w:eastAsia="Times New Roman" w:hAnsi="Times New Roman"/>
          <w:sz w:val="24"/>
          <w:szCs w:val="24"/>
          <w:lang w:eastAsia="ar-SA"/>
        </w:rPr>
      </w:pPr>
    </w:p>
    <w:p w:rsidR="00AB58B1" w:rsidRDefault="00AB58B1" w:rsidP="00AB58B1">
      <w:pPr>
        <w:pBdr>
          <w:bottom w:val="single" w:sz="12" w:space="1" w:color="auto"/>
        </w:pBdr>
        <w:tabs>
          <w:tab w:val="left" w:pos="425"/>
          <w:tab w:val="left" w:pos="567"/>
          <w:tab w:val="left" w:pos="709"/>
        </w:tabs>
        <w:suppressAutoHyphens/>
        <w:spacing w:after="0" w:line="240" w:lineRule="auto"/>
        <w:jc w:val="both"/>
        <w:rPr>
          <w:rFonts w:ascii="Times New Roman" w:eastAsia="Times New Roman" w:hAnsi="Times New Roman"/>
          <w:sz w:val="24"/>
          <w:szCs w:val="24"/>
          <w:lang w:eastAsia="ar-SA"/>
        </w:rPr>
      </w:pPr>
    </w:p>
    <w:p w:rsidR="00AB58B1" w:rsidRPr="00572943" w:rsidRDefault="00AB58B1" w:rsidP="00AB58B1">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vertAlign w:val="superscript"/>
          <w:lang w:eastAsia="ar-SA"/>
        </w:rPr>
      </w:pPr>
      <w:r w:rsidRPr="00572943">
        <w:rPr>
          <w:rFonts w:ascii="Times New Roman" w:eastAsia="Times New Roman" w:hAnsi="Times New Roman" w:cs="Times New Roman"/>
          <w:sz w:val="20"/>
          <w:szCs w:val="20"/>
          <w:vertAlign w:val="superscript"/>
          <w:lang w:eastAsia="ar-SA"/>
        </w:rPr>
        <w:t xml:space="preserve">                                              (подпись)</w:t>
      </w:r>
    </w:p>
    <w:p w:rsidR="00AB58B1" w:rsidRPr="00572943" w:rsidRDefault="00AB58B1" w:rsidP="00AB58B1">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lang w:eastAsia="ar-SA"/>
        </w:rPr>
      </w:pPr>
    </w:p>
    <w:p w:rsidR="00AB58B1" w:rsidRPr="00572943" w:rsidRDefault="00AB58B1" w:rsidP="00AB58B1">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lang w:eastAsia="ar-SA"/>
        </w:rPr>
      </w:pPr>
      <w:r w:rsidRPr="00572943">
        <w:rPr>
          <w:rFonts w:ascii="Times New Roman" w:eastAsia="Times New Roman" w:hAnsi="Times New Roman" w:cs="Times New Roman"/>
          <w:sz w:val="20"/>
          <w:szCs w:val="20"/>
          <w:lang w:eastAsia="ar-SA"/>
        </w:rPr>
        <w:t xml:space="preserve">        М.П.</w:t>
      </w:r>
    </w:p>
    <w:p w:rsidR="00AB58B1" w:rsidRPr="00572943" w:rsidRDefault="00AB58B1" w:rsidP="00AB58B1">
      <w:pPr>
        <w:pBdr>
          <w:bottom w:val="single" w:sz="12" w:space="1" w:color="auto"/>
        </w:pBd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lang w:eastAsia="ar-SA"/>
        </w:rPr>
      </w:pPr>
    </w:p>
    <w:p w:rsidR="00AB58B1" w:rsidRPr="00572943" w:rsidRDefault="00AB58B1" w:rsidP="00AB58B1">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vertAlign w:val="superscript"/>
          <w:lang w:eastAsia="ar-SA"/>
        </w:rPr>
      </w:pPr>
      <w:r w:rsidRPr="00572943">
        <w:rPr>
          <w:rFonts w:ascii="Times New Roman" w:eastAsia="Times New Roman" w:hAnsi="Times New Roman" w:cs="Times New Roman"/>
          <w:sz w:val="20"/>
          <w:szCs w:val="20"/>
          <w:vertAlign w:val="superscript"/>
          <w:lang w:eastAsia="ar-SA"/>
        </w:rPr>
        <w:t xml:space="preserve">                                        (фамилия, имя, отчество (при наличии) подписавшего, должность)</w:t>
      </w:r>
    </w:p>
    <w:p w:rsidR="00AB58B1" w:rsidRPr="00572943" w:rsidRDefault="00AB58B1" w:rsidP="00AB58B1">
      <w:pPr>
        <w:keepNext/>
        <w:tabs>
          <w:tab w:val="left" w:pos="425"/>
          <w:tab w:val="left" w:pos="567"/>
          <w:tab w:val="left" w:pos="709"/>
        </w:tabs>
        <w:suppressAutoHyphens/>
        <w:spacing w:after="0" w:line="240" w:lineRule="auto"/>
        <w:ind w:firstLine="567"/>
        <w:jc w:val="both"/>
        <w:rPr>
          <w:rFonts w:ascii="Times New Roman" w:eastAsia="Times New Roman" w:hAnsi="Times New Roman" w:cs="Times New Roman"/>
          <w:b/>
          <w:snapToGrid w:val="0"/>
          <w:sz w:val="24"/>
          <w:szCs w:val="24"/>
          <w:lang w:eastAsia="ru-RU"/>
        </w:rPr>
      </w:pPr>
    </w:p>
    <w:p w:rsidR="00AB58B1" w:rsidRPr="00572943" w:rsidRDefault="00AB58B1" w:rsidP="00AB58B1">
      <w:pPr>
        <w:pBdr>
          <w:bottom w:val="single" w:sz="4" w:space="1" w:color="auto"/>
        </w:pBdr>
        <w:shd w:val="clear" w:color="auto" w:fill="E0E0E0"/>
        <w:tabs>
          <w:tab w:val="left" w:pos="425"/>
          <w:tab w:val="left" w:pos="567"/>
          <w:tab w:val="left" w:pos="709"/>
        </w:tabs>
        <w:suppressAutoHyphens/>
        <w:spacing w:after="0" w:line="240" w:lineRule="auto"/>
        <w:ind w:right="21"/>
        <w:jc w:val="center"/>
        <w:rPr>
          <w:rFonts w:ascii="Times New Roman" w:eastAsia="Times New Roman" w:hAnsi="Times New Roman" w:cs="Times New Roman"/>
          <w:b/>
          <w:snapToGrid w:val="0"/>
          <w:spacing w:val="36"/>
          <w:sz w:val="24"/>
          <w:szCs w:val="24"/>
          <w:lang w:eastAsia="ru-RU"/>
        </w:rPr>
      </w:pPr>
      <w:r w:rsidRPr="00572943">
        <w:rPr>
          <w:rFonts w:ascii="Times New Roman" w:eastAsia="Times New Roman" w:hAnsi="Times New Roman" w:cs="Times New Roman"/>
          <w:b/>
          <w:snapToGrid w:val="0"/>
          <w:spacing w:val="36"/>
          <w:sz w:val="24"/>
          <w:szCs w:val="24"/>
          <w:lang w:eastAsia="ru-RU"/>
        </w:rPr>
        <w:t>конец формы</w:t>
      </w:r>
    </w:p>
    <w:p w:rsidR="00AB58B1" w:rsidRPr="00572943" w:rsidRDefault="00AB58B1" w:rsidP="00AB58B1">
      <w:pPr>
        <w:pBdr>
          <w:bottom w:val="single" w:sz="4" w:space="1" w:color="auto"/>
        </w:pBdr>
        <w:shd w:val="clear" w:color="auto" w:fill="E0E0E0"/>
        <w:tabs>
          <w:tab w:val="left" w:pos="425"/>
          <w:tab w:val="left" w:pos="567"/>
          <w:tab w:val="left" w:pos="709"/>
        </w:tabs>
        <w:suppressAutoHyphens/>
        <w:spacing w:after="0" w:line="240" w:lineRule="auto"/>
        <w:ind w:right="21"/>
        <w:jc w:val="center"/>
        <w:rPr>
          <w:rFonts w:ascii="Times New Roman" w:eastAsia="Times New Roman" w:hAnsi="Times New Roman" w:cs="Times New Roman"/>
          <w:snapToGrid w:val="0"/>
          <w:sz w:val="24"/>
          <w:szCs w:val="24"/>
          <w:lang w:eastAsia="ru-RU"/>
        </w:rPr>
      </w:pPr>
      <w:r w:rsidRPr="00572943">
        <w:rPr>
          <w:rFonts w:ascii="Times New Roman" w:eastAsia="Times New Roman" w:hAnsi="Times New Roman" w:cs="Times New Roman"/>
          <w:snapToGrid w:val="0"/>
          <w:sz w:val="24"/>
          <w:szCs w:val="24"/>
          <w:lang w:eastAsia="ru-RU"/>
        </w:rPr>
        <w:t>Инструкции по заполнению</w:t>
      </w:r>
    </w:p>
    <w:p w:rsidR="00AB58B1" w:rsidRPr="00572943" w:rsidRDefault="00AB58B1" w:rsidP="00AB58B1">
      <w:pPr>
        <w:tabs>
          <w:tab w:val="left" w:pos="425"/>
          <w:tab w:val="left" w:pos="567"/>
          <w:tab w:val="left" w:pos="709"/>
          <w:tab w:val="left" w:pos="1494"/>
        </w:tabs>
        <w:suppressAutoHyphens/>
        <w:spacing w:after="0" w:line="240" w:lineRule="auto"/>
        <w:jc w:val="both"/>
        <w:rPr>
          <w:rFonts w:ascii="Times New Roman" w:eastAsia="Times New Roman" w:hAnsi="Times New Roman" w:cs="Times New Roman"/>
          <w:sz w:val="20"/>
          <w:szCs w:val="20"/>
          <w:lang w:eastAsia="ar-SA"/>
        </w:rPr>
      </w:pPr>
      <w:r w:rsidRPr="00572943">
        <w:rPr>
          <w:rFonts w:ascii="Times New Roman" w:eastAsia="Times New Roman" w:hAnsi="Times New Roman" w:cs="Times New Roman"/>
          <w:sz w:val="20"/>
          <w:szCs w:val="20"/>
          <w:lang w:eastAsia="ar-SA"/>
        </w:rPr>
        <w:t>1. Участник закупки приводит номер и дату письма о подаче оферты, приложением к которому является данная справка.</w:t>
      </w:r>
    </w:p>
    <w:p w:rsidR="00AB58B1" w:rsidRPr="00572943" w:rsidRDefault="00AB58B1" w:rsidP="00AB58B1">
      <w:pPr>
        <w:tabs>
          <w:tab w:val="left" w:pos="425"/>
          <w:tab w:val="left" w:pos="567"/>
          <w:tab w:val="left" w:pos="709"/>
          <w:tab w:val="left" w:pos="1494"/>
        </w:tabs>
        <w:suppressAutoHyphens/>
        <w:spacing w:after="0" w:line="240" w:lineRule="auto"/>
        <w:jc w:val="both"/>
        <w:rPr>
          <w:rFonts w:ascii="Times New Roman" w:eastAsia="Times New Roman" w:hAnsi="Times New Roman" w:cs="Times New Roman"/>
          <w:sz w:val="20"/>
          <w:szCs w:val="20"/>
          <w:lang w:eastAsia="ar-SA"/>
        </w:rPr>
      </w:pPr>
      <w:r w:rsidRPr="00572943">
        <w:rPr>
          <w:rFonts w:ascii="Times New Roman" w:eastAsia="Times New Roman" w:hAnsi="Times New Roman" w:cs="Times New Roman"/>
          <w:sz w:val="20"/>
          <w:szCs w:val="20"/>
          <w:lang w:eastAsia="ar-SA"/>
        </w:rPr>
        <w:t>2. Участник закупки указывает свое фирменное наименование (в т.ч. организационно-правовую форму) и свой адрес.</w:t>
      </w:r>
    </w:p>
    <w:p w:rsidR="00AB58B1" w:rsidRDefault="00AB58B1" w:rsidP="00AB58B1">
      <w:pPr>
        <w:tabs>
          <w:tab w:val="left" w:pos="425"/>
          <w:tab w:val="left" w:pos="567"/>
          <w:tab w:val="left" w:pos="709"/>
          <w:tab w:val="left" w:pos="1494"/>
        </w:tabs>
        <w:suppressAutoHyphens/>
        <w:spacing w:after="0" w:line="240" w:lineRule="auto"/>
        <w:jc w:val="both"/>
        <w:rPr>
          <w:rFonts w:ascii="Times New Roman" w:eastAsia="Times New Roman" w:hAnsi="Times New Roman" w:cs="Times New Roman"/>
          <w:sz w:val="20"/>
          <w:szCs w:val="20"/>
          <w:lang w:eastAsia="ar-SA"/>
        </w:rPr>
      </w:pPr>
      <w:r w:rsidRPr="00572943">
        <w:rPr>
          <w:rFonts w:ascii="Times New Roman" w:eastAsia="Times New Roman" w:hAnsi="Times New Roman" w:cs="Times New Roman"/>
          <w:sz w:val="20"/>
          <w:szCs w:val="20"/>
          <w:lang w:eastAsia="ar-SA"/>
        </w:rPr>
        <w:t xml:space="preserve">3. В данной справке </w:t>
      </w:r>
      <w:r w:rsidR="0058165D" w:rsidRPr="00572943">
        <w:rPr>
          <w:rFonts w:ascii="Times New Roman" w:eastAsia="Times New Roman" w:hAnsi="Times New Roman" w:cs="Times New Roman"/>
          <w:sz w:val="20"/>
          <w:szCs w:val="20"/>
          <w:lang w:eastAsia="ar-SA"/>
        </w:rPr>
        <w:t xml:space="preserve">перечисляются только те </w:t>
      </w:r>
      <w:r w:rsidR="0058165D">
        <w:rPr>
          <w:rFonts w:ascii="Times New Roman" w:eastAsia="Times New Roman" w:hAnsi="Times New Roman" w:cs="Times New Roman"/>
          <w:sz w:val="20"/>
          <w:szCs w:val="20"/>
          <w:lang w:eastAsia="ar-SA"/>
        </w:rPr>
        <w:t>ресурсы</w:t>
      </w:r>
      <w:r w:rsidRPr="00572943">
        <w:rPr>
          <w:rFonts w:ascii="Times New Roman" w:eastAsia="Times New Roman" w:hAnsi="Times New Roman" w:cs="Times New Roman"/>
          <w:sz w:val="20"/>
          <w:szCs w:val="20"/>
          <w:lang w:eastAsia="ar-SA"/>
        </w:rPr>
        <w:t xml:space="preserve">, которые Участник закупки планирует использовать в ходе выполнения Договора. </w:t>
      </w:r>
    </w:p>
    <w:p w:rsidR="00AB58B1" w:rsidRDefault="00AB58B1" w:rsidP="00AB58B1">
      <w:pPr>
        <w:tabs>
          <w:tab w:val="left" w:pos="0"/>
          <w:tab w:val="left" w:pos="426"/>
          <w:tab w:val="left" w:pos="851"/>
        </w:tabs>
        <w:suppressAutoHyphens/>
        <w:autoSpaceDE w:val="0"/>
        <w:autoSpaceDN w:val="0"/>
        <w:adjustRightInd w:val="0"/>
        <w:spacing w:after="0" w:line="240" w:lineRule="auto"/>
        <w:jc w:val="both"/>
        <w:rPr>
          <w:rFonts w:ascii="Times New Roman" w:eastAsia="Calibri" w:hAnsi="Times New Roman" w:cs="Times New Roman"/>
          <w:sz w:val="20"/>
          <w:szCs w:val="20"/>
          <w:lang w:eastAsia="ar-SA"/>
        </w:rPr>
      </w:pPr>
      <w:r w:rsidRPr="00292C00">
        <w:rPr>
          <w:rFonts w:ascii="Times New Roman" w:eastAsia="Times New Roman" w:hAnsi="Times New Roman" w:cs="Times New Roman"/>
          <w:sz w:val="20"/>
          <w:szCs w:val="20"/>
          <w:lang w:eastAsia="ar-SA"/>
        </w:rPr>
        <w:t>4.</w:t>
      </w:r>
      <w:r w:rsidR="003E40C2">
        <w:rPr>
          <w:rFonts w:ascii="Times New Roman" w:eastAsia="Times New Roman" w:hAnsi="Times New Roman" w:cs="Times New Roman"/>
          <w:sz w:val="20"/>
          <w:szCs w:val="20"/>
          <w:lang w:eastAsia="ar-SA"/>
        </w:rPr>
        <w:t xml:space="preserve"> *</w:t>
      </w:r>
      <w:r w:rsidRPr="00292C00">
        <w:rPr>
          <w:rFonts w:ascii="Times New Roman" w:eastAsia="Times New Roman" w:hAnsi="Times New Roman" w:cs="Times New Roman"/>
          <w:bCs/>
          <w:sz w:val="20"/>
          <w:szCs w:val="20"/>
          <w:lang w:eastAsia="ru-RU"/>
        </w:rPr>
        <w:t xml:space="preserve">В состав заявки включаются заверенные уполномоченным лицом Участника </w:t>
      </w:r>
      <w:r w:rsidRPr="00292C00">
        <w:rPr>
          <w:rFonts w:ascii="Times New Roman" w:eastAsia="Times New Roman" w:hAnsi="Times New Roman" w:cs="Times New Roman"/>
          <w:sz w:val="20"/>
          <w:szCs w:val="20"/>
          <w:lang w:eastAsia="ru-RU"/>
        </w:rPr>
        <w:t>копии документов</w:t>
      </w:r>
      <w:r w:rsidR="00E5566A">
        <w:rPr>
          <w:rFonts w:ascii="Times New Roman" w:eastAsia="Times New Roman" w:hAnsi="Times New Roman" w:cs="Times New Roman"/>
          <w:sz w:val="20"/>
          <w:szCs w:val="20"/>
          <w:lang w:eastAsia="ru-RU"/>
        </w:rPr>
        <w:t>, подтверждающих наличие ресурса</w:t>
      </w:r>
      <w:r w:rsidRPr="00AB58B1">
        <w:rPr>
          <w:rFonts w:ascii="Times New Roman" w:eastAsia="Times New Roman" w:hAnsi="Times New Roman" w:cs="Times New Roman"/>
          <w:sz w:val="20"/>
          <w:szCs w:val="20"/>
          <w:lang w:eastAsia="ru-RU"/>
        </w:rPr>
        <w:t xml:space="preserve"> </w:t>
      </w:r>
      <w:r>
        <w:rPr>
          <w:rFonts w:ascii="Times New Roman" w:eastAsia="Times New Roman" w:hAnsi="Times New Roman" w:cs="Times New Roman"/>
          <w:sz w:val="20"/>
          <w:szCs w:val="20"/>
          <w:lang w:eastAsia="ru-RU"/>
        </w:rPr>
        <w:t>(</w:t>
      </w:r>
      <w:r w:rsidRPr="00AB58B1">
        <w:rPr>
          <w:rFonts w:ascii="Times New Roman" w:eastAsia="Times New Roman" w:hAnsi="Times New Roman" w:cs="Times New Roman"/>
          <w:sz w:val="20"/>
          <w:szCs w:val="20"/>
          <w:lang w:eastAsia="ru-RU"/>
        </w:rPr>
        <w:t>копи</w:t>
      </w:r>
      <w:r>
        <w:rPr>
          <w:rFonts w:ascii="Times New Roman" w:eastAsia="Times New Roman" w:hAnsi="Times New Roman" w:cs="Times New Roman"/>
          <w:sz w:val="20"/>
          <w:szCs w:val="20"/>
          <w:lang w:eastAsia="ru-RU"/>
        </w:rPr>
        <w:t>и</w:t>
      </w:r>
      <w:r w:rsidRPr="00AB58B1">
        <w:rPr>
          <w:rFonts w:ascii="Times New Roman" w:eastAsia="Times New Roman" w:hAnsi="Times New Roman" w:cs="Times New Roman"/>
          <w:sz w:val="20"/>
          <w:szCs w:val="20"/>
          <w:lang w:eastAsia="ru-RU"/>
        </w:rPr>
        <w:t xml:space="preserve"> договоров между Участником запроса предложений и нефтяными компаниями, а также справ</w:t>
      </w:r>
      <w:r>
        <w:rPr>
          <w:rFonts w:ascii="Times New Roman" w:eastAsia="Times New Roman" w:hAnsi="Times New Roman" w:cs="Times New Roman"/>
          <w:sz w:val="20"/>
          <w:szCs w:val="20"/>
          <w:lang w:eastAsia="ru-RU"/>
        </w:rPr>
        <w:t>ки</w:t>
      </w:r>
      <w:r w:rsidRPr="00AB58B1">
        <w:rPr>
          <w:rFonts w:ascii="Times New Roman" w:eastAsia="Times New Roman" w:hAnsi="Times New Roman" w:cs="Times New Roman"/>
          <w:sz w:val="20"/>
          <w:szCs w:val="20"/>
          <w:lang w:eastAsia="ru-RU"/>
        </w:rPr>
        <w:t xml:space="preserve"> от нефтяных компаний о готовности предоставить мазут топочный 100 ГОСТ 10585-2013 или нефтепродукты аналогичного или лучшего качества Участнику запроса предложений (</w:t>
      </w:r>
      <w:r w:rsidR="00623575">
        <w:rPr>
          <w:rFonts w:ascii="Times New Roman" w:eastAsia="Times New Roman" w:hAnsi="Times New Roman" w:cs="Times New Roman"/>
          <w:sz w:val="20"/>
          <w:szCs w:val="20"/>
          <w:lang w:eastAsia="ru-RU"/>
        </w:rPr>
        <w:t>на усмотрение</w:t>
      </w:r>
      <w:r w:rsidRPr="00AB58B1">
        <w:rPr>
          <w:rFonts w:ascii="Times New Roman" w:eastAsia="Times New Roman" w:hAnsi="Times New Roman" w:cs="Times New Roman"/>
          <w:sz w:val="20"/>
          <w:szCs w:val="20"/>
          <w:lang w:eastAsia="ru-RU"/>
        </w:rPr>
        <w:t xml:space="preserve"> Участника запроса предложений)</w:t>
      </w:r>
      <w:r>
        <w:rPr>
          <w:rFonts w:ascii="Times New Roman" w:eastAsia="Times New Roman" w:hAnsi="Times New Roman" w:cs="Times New Roman"/>
          <w:sz w:val="20"/>
          <w:szCs w:val="20"/>
          <w:lang w:eastAsia="ru-RU"/>
        </w:rPr>
        <w:t>)</w:t>
      </w:r>
    </w:p>
    <w:p w:rsidR="00AB58B1" w:rsidRDefault="00AB58B1" w:rsidP="00AB58B1">
      <w:pPr>
        <w:rPr>
          <w:rFonts w:ascii="Times New Roman" w:eastAsia="Times New Roman" w:hAnsi="Times New Roman" w:cs="Times New Roman"/>
          <w:b/>
          <w:bCs/>
          <w:iCs/>
          <w:sz w:val="24"/>
          <w:szCs w:val="24"/>
          <w:lang w:eastAsia="ar-SA"/>
        </w:rPr>
      </w:pPr>
    </w:p>
    <w:p w:rsidR="00E5566A" w:rsidRDefault="00E5566A" w:rsidP="00AB58B1">
      <w:pPr>
        <w:rPr>
          <w:rFonts w:ascii="Times New Roman" w:eastAsia="Times New Roman" w:hAnsi="Times New Roman" w:cs="Times New Roman"/>
          <w:b/>
          <w:bCs/>
          <w:iCs/>
          <w:sz w:val="24"/>
          <w:szCs w:val="24"/>
          <w:lang w:eastAsia="ar-SA"/>
        </w:rPr>
      </w:pPr>
    </w:p>
    <w:p w:rsidR="00E5566A" w:rsidRDefault="00E5566A" w:rsidP="00AB58B1">
      <w:pPr>
        <w:rPr>
          <w:rFonts w:ascii="Times New Roman" w:eastAsia="Times New Roman" w:hAnsi="Times New Roman" w:cs="Times New Roman"/>
          <w:b/>
          <w:bCs/>
          <w:iCs/>
          <w:sz w:val="24"/>
          <w:szCs w:val="24"/>
          <w:lang w:eastAsia="ar-SA"/>
        </w:rPr>
      </w:pPr>
    </w:p>
    <w:p w:rsidR="00E5566A" w:rsidRDefault="00E5566A" w:rsidP="00AB58B1">
      <w:pPr>
        <w:rPr>
          <w:rFonts w:ascii="Times New Roman" w:eastAsia="Times New Roman" w:hAnsi="Times New Roman" w:cs="Times New Roman"/>
          <w:b/>
          <w:bCs/>
          <w:iCs/>
          <w:sz w:val="24"/>
          <w:szCs w:val="24"/>
          <w:lang w:eastAsia="ar-SA"/>
        </w:rPr>
      </w:pPr>
    </w:p>
    <w:p w:rsidR="00E5566A" w:rsidRDefault="00E5566A" w:rsidP="00AB58B1">
      <w:pPr>
        <w:rPr>
          <w:rFonts w:ascii="Times New Roman" w:eastAsia="Times New Roman" w:hAnsi="Times New Roman" w:cs="Times New Roman"/>
          <w:b/>
          <w:bCs/>
          <w:iCs/>
          <w:sz w:val="24"/>
          <w:szCs w:val="24"/>
          <w:lang w:eastAsia="ar-SA"/>
        </w:rPr>
      </w:pPr>
    </w:p>
    <w:p w:rsidR="00E5566A" w:rsidRDefault="00E5566A" w:rsidP="00AB58B1">
      <w:pPr>
        <w:rPr>
          <w:rFonts w:ascii="Times New Roman" w:eastAsia="Times New Roman" w:hAnsi="Times New Roman" w:cs="Times New Roman"/>
          <w:b/>
          <w:bCs/>
          <w:iCs/>
          <w:sz w:val="24"/>
          <w:szCs w:val="24"/>
          <w:lang w:eastAsia="ar-SA"/>
        </w:rPr>
      </w:pPr>
    </w:p>
    <w:p w:rsidR="00E5566A" w:rsidRDefault="00E5566A" w:rsidP="00AB58B1">
      <w:pPr>
        <w:rPr>
          <w:rFonts w:ascii="Times New Roman" w:eastAsia="Times New Roman" w:hAnsi="Times New Roman" w:cs="Times New Roman"/>
          <w:b/>
          <w:bCs/>
          <w:iCs/>
          <w:sz w:val="24"/>
          <w:szCs w:val="24"/>
          <w:lang w:eastAsia="ar-SA"/>
        </w:rPr>
      </w:pPr>
    </w:p>
    <w:p w:rsidR="00E5566A" w:rsidRDefault="00E5566A" w:rsidP="00AB58B1">
      <w:pPr>
        <w:rPr>
          <w:rFonts w:ascii="Times New Roman" w:eastAsia="Times New Roman" w:hAnsi="Times New Roman" w:cs="Times New Roman"/>
          <w:b/>
          <w:bCs/>
          <w:iCs/>
          <w:sz w:val="24"/>
          <w:szCs w:val="24"/>
          <w:lang w:eastAsia="ar-SA"/>
        </w:rPr>
      </w:pPr>
    </w:p>
    <w:p w:rsidR="00386A2E" w:rsidRPr="00386A2E" w:rsidRDefault="003A2F0D" w:rsidP="00386A2E">
      <w:pPr>
        <w:keepNext/>
        <w:suppressAutoHyphens/>
        <w:spacing w:after="0" w:line="240" w:lineRule="auto"/>
        <w:ind w:left="4678" w:right="-2"/>
        <w:outlineLvl w:val="0"/>
        <w:rPr>
          <w:rFonts w:ascii="Times New Roman" w:eastAsia="Times New Roman" w:hAnsi="Times New Roman" w:cs="Times New Roman"/>
          <w:sz w:val="24"/>
          <w:szCs w:val="24"/>
          <w:lang w:eastAsia="ar-SA"/>
        </w:rPr>
      </w:pPr>
      <w:bookmarkStart w:id="183" w:name="_Toc474929142"/>
      <w:r w:rsidRPr="003A2F0D">
        <w:rPr>
          <w:rFonts w:ascii="Times New Roman" w:eastAsia="Times New Roman" w:hAnsi="Times New Roman" w:cs="Times New Roman"/>
          <w:b/>
          <w:sz w:val="24"/>
          <w:szCs w:val="24"/>
          <w:lang w:val="x-none" w:eastAsia="ar-SA"/>
        </w:rPr>
        <w:lastRenderedPageBreak/>
        <w:t xml:space="preserve">Приложение № </w:t>
      </w:r>
      <w:r w:rsidRPr="003A2F0D">
        <w:rPr>
          <w:rFonts w:ascii="Times New Roman" w:eastAsia="Times New Roman" w:hAnsi="Times New Roman" w:cs="Times New Roman"/>
          <w:b/>
          <w:sz w:val="24"/>
          <w:szCs w:val="24"/>
          <w:lang w:eastAsia="ar-SA"/>
        </w:rPr>
        <w:t>2</w:t>
      </w:r>
      <w:r w:rsidRPr="003A2F0D">
        <w:rPr>
          <w:rFonts w:ascii="Times New Roman" w:eastAsia="Times New Roman" w:hAnsi="Times New Roman" w:cs="Times New Roman"/>
          <w:b/>
          <w:sz w:val="24"/>
          <w:szCs w:val="24"/>
          <w:lang w:val="x-none" w:eastAsia="ar-SA"/>
        </w:rPr>
        <w:t xml:space="preserve"> </w:t>
      </w:r>
      <w:bookmarkStart w:id="184" w:name="_Приложение_№_2"/>
      <w:bookmarkEnd w:id="140"/>
      <w:bookmarkEnd w:id="141"/>
      <w:bookmarkEnd w:id="142"/>
      <w:bookmarkEnd w:id="143"/>
      <w:bookmarkEnd w:id="144"/>
      <w:bookmarkEnd w:id="184"/>
      <w:r w:rsidR="00386A2E" w:rsidRPr="00386A2E">
        <w:rPr>
          <w:rFonts w:ascii="Times New Roman" w:eastAsia="Times New Roman" w:hAnsi="Times New Roman" w:cs="Times New Roman"/>
          <w:sz w:val="24"/>
          <w:szCs w:val="24"/>
          <w:lang w:val="x-none" w:eastAsia="ar-SA"/>
        </w:rPr>
        <w:t>к Документации о проведении</w:t>
      </w:r>
      <w:bookmarkEnd w:id="183"/>
    </w:p>
    <w:tbl>
      <w:tblPr>
        <w:tblW w:w="8897" w:type="dxa"/>
        <w:tblInd w:w="1134" w:type="dxa"/>
        <w:tblLook w:val="04A0" w:firstRow="1" w:lastRow="0" w:firstColumn="1" w:lastColumn="0" w:noHBand="0" w:noVBand="1"/>
      </w:tblPr>
      <w:tblGrid>
        <w:gridCol w:w="3652"/>
        <w:gridCol w:w="5245"/>
      </w:tblGrid>
      <w:tr w:rsidR="00386A2E" w:rsidRPr="00386A2E" w:rsidTr="002A6B76">
        <w:tc>
          <w:tcPr>
            <w:tcW w:w="3652" w:type="dxa"/>
            <w:shd w:val="clear" w:color="auto" w:fill="auto"/>
          </w:tcPr>
          <w:p w:rsidR="00386A2E" w:rsidRPr="00386A2E" w:rsidRDefault="00386A2E" w:rsidP="002A6B76">
            <w:pPr>
              <w:keepNext/>
              <w:suppressAutoHyphens/>
              <w:spacing w:after="0" w:line="240" w:lineRule="auto"/>
              <w:jc w:val="both"/>
              <w:outlineLvl w:val="0"/>
              <w:rPr>
                <w:rFonts w:ascii="Times New Roman" w:eastAsia="Times New Roman" w:hAnsi="Times New Roman" w:cs="Times New Roman"/>
                <w:sz w:val="24"/>
                <w:szCs w:val="24"/>
                <w:lang w:eastAsia="ar-SA"/>
              </w:rPr>
            </w:pPr>
          </w:p>
        </w:tc>
        <w:tc>
          <w:tcPr>
            <w:tcW w:w="5245" w:type="dxa"/>
            <w:shd w:val="clear" w:color="auto" w:fill="auto"/>
          </w:tcPr>
          <w:p w:rsidR="00386A2E" w:rsidRPr="00386A2E" w:rsidRDefault="00386A2E" w:rsidP="002A6B76">
            <w:pPr>
              <w:tabs>
                <w:tab w:val="left" w:pos="851"/>
              </w:tabs>
              <w:suppressAutoHyphens/>
              <w:spacing w:after="0" w:line="240" w:lineRule="auto"/>
              <w:ind w:left="-108" w:right="-108"/>
              <w:jc w:val="both"/>
              <w:rPr>
                <w:rFonts w:ascii="Times New Roman" w:eastAsia="Times New Roman" w:hAnsi="Times New Roman" w:cs="Times New Roman"/>
                <w:sz w:val="24"/>
                <w:szCs w:val="24"/>
                <w:lang w:eastAsia="ar-SA"/>
              </w:rPr>
            </w:pPr>
            <w:r w:rsidRPr="00386A2E">
              <w:rPr>
                <w:rFonts w:ascii="Times New Roman" w:eastAsia="Calibri" w:hAnsi="Times New Roman" w:cs="Times New Roman"/>
                <w:sz w:val="24"/>
                <w:szCs w:val="24"/>
                <w:lang w:eastAsia="ar-SA"/>
              </w:rPr>
              <w:t xml:space="preserve">запроса предложений </w:t>
            </w:r>
            <w:r w:rsidRPr="00386A2E">
              <w:rPr>
                <w:rFonts w:ascii="Times New Roman" w:eastAsia="Calibri" w:hAnsi="Times New Roman" w:cs="Times New Roman"/>
                <w:bCs/>
                <w:sz w:val="24"/>
                <w:szCs w:val="24"/>
              </w:rPr>
              <w:t>на право заключения договора</w:t>
            </w:r>
            <w:r w:rsidRPr="00386A2E">
              <w:rPr>
                <w:rFonts w:ascii="Times New Roman" w:eastAsia="Calibri" w:hAnsi="Times New Roman" w:cs="Times New Roman"/>
                <w:sz w:val="24"/>
                <w:szCs w:val="24"/>
              </w:rPr>
              <w:t xml:space="preserve"> поставки мазута топочного 100 ГОСТ 10585-2013 или нефтепродуктов аналогичного или лучшего качества </w:t>
            </w:r>
          </w:p>
          <w:p w:rsidR="00386A2E" w:rsidRPr="00386A2E" w:rsidRDefault="00386A2E" w:rsidP="002A6B76">
            <w:pPr>
              <w:tabs>
                <w:tab w:val="left" w:pos="33"/>
                <w:tab w:val="left" w:pos="5987"/>
              </w:tabs>
              <w:suppressAutoHyphens/>
              <w:spacing w:after="0" w:line="240" w:lineRule="auto"/>
              <w:ind w:right="34"/>
              <w:jc w:val="both"/>
              <w:rPr>
                <w:rFonts w:ascii="Calibri" w:eastAsia="Calibri" w:hAnsi="Calibri" w:cs="Times New Roman"/>
                <w:iCs/>
              </w:rPr>
            </w:pPr>
          </w:p>
        </w:tc>
      </w:tr>
    </w:tbl>
    <w:p w:rsidR="004C7684" w:rsidRDefault="004C7684" w:rsidP="003A2F0D">
      <w:pPr>
        <w:tabs>
          <w:tab w:val="left" w:pos="425"/>
          <w:tab w:val="left" w:pos="567"/>
          <w:tab w:val="left" w:pos="709"/>
        </w:tabs>
        <w:suppressAutoHyphens/>
        <w:spacing w:after="0" w:line="240" w:lineRule="auto"/>
        <w:rPr>
          <w:rFonts w:ascii="Times New Roman" w:eastAsia="Times New Roman" w:hAnsi="Times New Roman" w:cs="Times New Roman"/>
          <w:i/>
          <w:sz w:val="24"/>
          <w:szCs w:val="24"/>
          <w:lang w:eastAsia="ar-SA"/>
        </w:rPr>
      </w:pPr>
    </w:p>
    <w:p w:rsidR="003A2F0D" w:rsidRPr="003A2F0D" w:rsidRDefault="003A2F0D" w:rsidP="003A2F0D">
      <w:pPr>
        <w:tabs>
          <w:tab w:val="left" w:pos="425"/>
          <w:tab w:val="left" w:pos="567"/>
          <w:tab w:val="left" w:pos="709"/>
        </w:tabs>
        <w:suppressAutoHyphens/>
        <w:spacing w:after="0" w:line="240" w:lineRule="auto"/>
        <w:rPr>
          <w:rFonts w:ascii="Times New Roman" w:eastAsia="Times New Roman" w:hAnsi="Times New Roman" w:cs="Times New Roman"/>
          <w:b/>
          <w:i/>
          <w:sz w:val="24"/>
          <w:szCs w:val="24"/>
          <w:lang w:eastAsia="ar-SA"/>
        </w:rPr>
      </w:pPr>
      <w:r w:rsidRPr="003A2F0D">
        <w:rPr>
          <w:rFonts w:ascii="Times New Roman" w:eastAsia="Times New Roman" w:hAnsi="Times New Roman" w:cs="Times New Roman"/>
          <w:i/>
          <w:sz w:val="24"/>
          <w:szCs w:val="24"/>
          <w:lang w:eastAsia="ar-SA"/>
        </w:rPr>
        <w:t>Наименование организации</w:t>
      </w: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i/>
          <w:sz w:val="24"/>
          <w:szCs w:val="24"/>
          <w:lang w:eastAsia="ar-SA"/>
        </w:rPr>
      </w:pPr>
      <w:r w:rsidRPr="003A2F0D">
        <w:rPr>
          <w:rFonts w:ascii="Times New Roman" w:eastAsia="Times New Roman" w:hAnsi="Times New Roman" w:cs="Times New Roman"/>
          <w:i/>
          <w:sz w:val="24"/>
          <w:szCs w:val="24"/>
          <w:lang w:eastAsia="ar-SA"/>
        </w:rPr>
        <w:t>ИНН КПП ОГРН</w:t>
      </w: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i/>
          <w:sz w:val="24"/>
          <w:szCs w:val="24"/>
          <w:lang w:eastAsia="ar-SA"/>
        </w:rPr>
      </w:pPr>
      <w:r w:rsidRPr="003A2F0D">
        <w:rPr>
          <w:rFonts w:ascii="Times New Roman" w:eastAsia="Times New Roman" w:hAnsi="Times New Roman" w:cs="Times New Roman"/>
          <w:i/>
          <w:sz w:val="24"/>
          <w:szCs w:val="24"/>
          <w:lang w:eastAsia="ar-SA"/>
        </w:rPr>
        <w:t>Юридический адрес</w:t>
      </w: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i/>
          <w:sz w:val="24"/>
          <w:szCs w:val="24"/>
          <w:lang w:eastAsia="ar-SA"/>
        </w:rPr>
      </w:pPr>
      <w:r w:rsidRPr="003A2F0D">
        <w:rPr>
          <w:rFonts w:ascii="Times New Roman" w:eastAsia="Times New Roman" w:hAnsi="Times New Roman" w:cs="Times New Roman"/>
          <w:i/>
          <w:sz w:val="24"/>
          <w:szCs w:val="24"/>
          <w:lang w:eastAsia="ar-SA"/>
        </w:rPr>
        <w:t xml:space="preserve">Телефон/факс/ </w:t>
      </w:r>
      <w:r w:rsidRPr="003A2F0D">
        <w:rPr>
          <w:rFonts w:ascii="Times New Roman" w:eastAsia="Times New Roman" w:hAnsi="Times New Roman" w:cs="Times New Roman"/>
          <w:i/>
          <w:sz w:val="24"/>
          <w:szCs w:val="24"/>
          <w:lang w:val="en-US" w:eastAsia="ar-SA" w:bidi="en-US"/>
        </w:rPr>
        <w:t>e</w:t>
      </w:r>
      <w:r w:rsidRPr="003A2F0D">
        <w:rPr>
          <w:rFonts w:ascii="Times New Roman" w:eastAsia="Times New Roman" w:hAnsi="Times New Roman" w:cs="Times New Roman"/>
          <w:i/>
          <w:sz w:val="24"/>
          <w:szCs w:val="24"/>
          <w:lang w:eastAsia="ar-SA" w:bidi="en-US"/>
        </w:rPr>
        <w:t>-</w:t>
      </w:r>
      <w:r w:rsidRPr="003A2F0D">
        <w:rPr>
          <w:rFonts w:ascii="Times New Roman" w:eastAsia="Times New Roman" w:hAnsi="Times New Roman" w:cs="Times New Roman"/>
          <w:i/>
          <w:sz w:val="24"/>
          <w:szCs w:val="24"/>
          <w:lang w:val="en-US" w:eastAsia="ar-SA" w:bidi="en-US"/>
        </w:rPr>
        <w:t>mail</w:t>
      </w:r>
    </w:p>
    <w:p w:rsidR="003A2F0D" w:rsidRPr="003A2F0D" w:rsidRDefault="003A2F0D" w:rsidP="003A2F0D">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3A2F0D" w:rsidRPr="003A2F0D" w:rsidRDefault="003A2F0D" w:rsidP="003A2F0D">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3A2F0D" w:rsidRPr="003A2F0D" w:rsidRDefault="0045320B" w:rsidP="003A2F0D">
      <w:pPr>
        <w:widowControl w:val="0"/>
        <w:tabs>
          <w:tab w:val="left" w:pos="425"/>
          <w:tab w:val="left" w:pos="567"/>
          <w:tab w:val="left" w:pos="709"/>
        </w:tabs>
        <w:suppressAutoHyphens/>
        <w:spacing w:before="120" w:after="120" w:line="240" w:lineRule="auto"/>
        <w:ind w:left="20"/>
        <w:jc w:val="center"/>
        <w:rPr>
          <w:rFonts w:ascii="Times New Roman" w:eastAsia="Lucida Sans Unicode" w:hAnsi="Times New Roman" w:cs="Times New Roman"/>
          <w:b/>
          <w:i/>
          <w:spacing w:val="-10"/>
          <w:sz w:val="24"/>
          <w:szCs w:val="24"/>
          <w:lang w:eastAsia="ar-SA"/>
        </w:rPr>
      </w:pPr>
      <w:r>
        <w:rPr>
          <w:rFonts w:ascii="Times New Roman" w:eastAsia="Lucida Sans Unicode" w:hAnsi="Times New Roman" w:cs="Times New Roman"/>
          <w:b/>
          <w:i/>
          <w:color w:val="000000"/>
          <w:spacing w:val="-10"/>
          <w:sz w:val="24"/>
          <w:szCs w:val="24"/>
          <w:lang w:eastAsia="ar-SA"/>
        </w:rPr>
        <w:t xml:space="preserve">Письмо </w:t>
      </w:r>
      <w:r w:rsidR="003A2F0D" w:rsidRPr="003A2F0D">
        <w:rPr>
          <w:rFonts w:ascii="Times New Roman" w:eastAsia="Lucida Sans Unicode" w:hAnsi="Times New Roman" w:cs="Times New Roman"/>
          <w:b/>
          <w:i/>
          <w:color w:val="000000"/>
          <w:spacing w:val="-10"/>
          <w:sz w:val="24"/>
          <w:szCs w:val="24"/>
          <w:lang w:eastAsia="ar-SA"/>
        </w:rPr>
        <w:t xml:space="preserve">о соответствии Участника закупки требованиям, которые установлены </w:t>
      </w:r>
      <w:r w:rsidR="003A2F0D" w:rsidRPr="003A2F0D">
        <w:rPr>
          <w:rFonts w:ascii="Times New Roman" w:eastAsia="Times New Roman" w:hAnsi="Times New Roman" w:cs="Times New Roman"/>
          <w:b/>
          <w:i/>
          <w:sz w:val="24"/>
          <w:szCs w:val="24"/>
          <w:lang w:eastAsia="ar-SA" w:bidi="en-US"/>
        </w:rPr>
        <w:t>п. 3.1. Документации о проведении запроса предложений на право заключения договора _________</w:t>
      </w:r>
      <w:r w:rsidR="00EF0056">
        <w:rPr>
          <w:rFonts w:ascii="Times New Roman" w:eastAsia="Times New Roman" w:hAnsi="Times New Roman" w:cs="Times New Roman"/>
          <w:b/>
          <w:i/>
          <w:sz w:val="24"/>
          <w:szCs w:val="24"/>
          <w:lang w:eastAsia="ar-SA" w:bidi="en-US"/>
        </w:rPr>
        <w:t>___________</w:t>
      </w:r>
      <w:r w:rsidR="003A2F0D" w:rsidRPr="003A2F0D">
        <w:rPr>
          <w:rFonts w:ascii="Times New Roman" w:eastAsia="Times New Roman" w:hAnsi="Times New Roman" w:cs="Times New Roman"/>
          <w:b/>
          <w:i/>
          <w:sz w:val="24"/>
          <w:szCs w:val="24"/>
          <w:lang w:eastAsia="ar-SA" w:bidi="en-US"/>
        </w:rPr>
        <w:t>_________</w:t>
      </w:r>
    </w:p>
    <w:p w:rsidR="003A2F0D" w:rsidRPr="003A2F0D" w:rsidRDefault="003A2F0D" w:rsidP="003A2F0D">
      <w:pPr>
        <w:tabs>
          <w:tab w:val="left" w:pos="425"/>
          <w:tab w:val="left" w:pos="540"/>
          <w:tab w:val="left" w:pos="567"/>
          <w:tab w:val="left" w:pos="709"/>
          <w:tab w:val="left" w:pos="900"/>
        </w:tabs>
        <w:suppressAutoHyphens/>
        <w:spacing w:after="0" w:line="240" w:lineRule="auto"/>
        <w:jc w:val="both"/>
        <w:rPr>
          <w:rFonts w:ascii="Times New Roman" w:eastAsia="Times New Roman" w:hAnsi="Times New Roman" w:cs="Times New Roman"/>
          <w:sz w:val="24"/>
          <w:szCs w:val="24"/>
          <w:lang w:eastAsia="ar-SA" w:bidi="en-US"/>
        </w:rPr>
      </w:pPr>
    </w:p>
    <w:p w:rsidR="003A2F0D" w:rsidRPr="00F35795" w:rsidRDefault="003A2F0D" w:rsidP="003A2F0D">
      <w:pPr>
        <w:tabs>
          <w:tab w:val="left" w:pos="425"/>
          <w:tab w:val="left" w:pos="540"/>
          <w:tab w:val="left" w:pos="567"/>
          <w:tab w:val="left" w:pos="709"/>
          <w:tab w:val="left" w:pos="900"/>
        </w:tabs>
        <w:suppressAutoHyphens/>
        <w:spacing w:after="0" w:line="240" w:lineRule="auto"/>
        <w:jc w:val="both"/>
        <w:rPr>
          <w:rFonts w:ascii="Times New Roman" w:eastAsia="Times New Roman" w:hAnsi="Times New Roman" w:cs="Times New Roman"/>
          <w:i/>
          <w:sz w:val="24"/>
          <w:szCs w:val="24"/>
          <w:highlight w:val="lightGray"/>
          <w:lang w:eastAsia="ar-SA" w:bidi="en-US"/>
        </w:rPr>
      </w:pPr>
      <w:r w:rsidRPr="003A2F0D">
        <w:rPr>
          <w:rFonts w:ascii="Times New Roman" w:eastAsia="Times New Roman" w:hAnsi="Times New Roman" w:cs="Times New Roman"/>
          <w:sz w:val="24"/>
          <w:szCs w:val="24"/>
          <w:lang w:eastAsia="ar-SA" w:bidi="en-US"/>
        </w:rPr>
        <w:t xml:space="preserve">с целью участия в__________________________________ </w:t>
      </w:r>
      <w:r w:rsidRPr="003A2F0D">
        <w:rPr>
          <w:rFonts w:ascii="Times New Roman" w:eastAsia="Times New Roman" w:hAnsi="Times New Roman" w:cs="Times New Roman"/>
          <w:i/>
          <w:sz w:val="24"/>
          <w:szCs w:val="24"/>
          <w:lang w:eastAsia="ar-SA" w:bidi="en-US"/>
        </w:rPr>
        <w:t>(указать способ и предмет закупки</w:t>
      </w:r>
      <w:r w:rsidRPr="003A2F0D">
        <w:rPr>
          <w:rFonts w:ascii="Times New Roman" w:eastAsia="Times New Roman" w:hAnsi="Times New Roman" w:cs="Times New Roman"/>
          <w:sz w:val="24"/>
          <w:szCs w:val="24"/>
          <w:lang w:eastAsia="ar-SA" w:bidi="en-US"/>
        </w:rPr>
        <w:t xml:space="preserve">), извещение №________________ </w:t>
      </w:r>
      <w:r w:rsidRPr="003A2F0D">
        <w:rPr>
          <w:rFonts w:ascii="Times New Roman" w:eastAsia="Times New Roman" w:hAnsi="Times New Roman" w:cs="Times New Roman"/>
          <w:sz w:val="24"/>
          <w:szCs w:val="24"/>
          <w:shd w:val="clear" w:color="auto" w:fill="D9D9D9"/>
          <w:lang w:eastAsia="ar-SA" w:bidi="en-US"/>
        </w:rPr>
        <w:t>(</w:t>
      </w:r>
      <w:r w:rsidRPr="003A2F0D">
        <w:rPr>
          <w:rFonts w:ascii="Times New Roman" w:eastAsia="Times New Roman" w:hAnsi="Times New Roman" w:cs="Times New Roman"/>
          <w:i/>
          <w:sz w:val="24"/>
          <w:szCs w:val="24"/>
          <w:shd w:val="clear" w:color="auto" w:fill="D9D9D9"/>
          <w:lang w:eastAsia="ar-SA" w:bidi="en-US"/>
        </w:rPr>
        <w:t>указать номер извещения</w:t>
      </w:r>
      <w:r w:rsidRPr="003A2F0D">
        <w:rPr>
          <w:rFonts w:ascii="Times New Roman" w:eastAsia="Times New Roman" w:hAnsi="Times New Roman" w:cs="Times New Roman"/>
          <w:sz w:val="24"/>
          <w:szCs w:val="24"/>
          <w:shd w:val="clear" w:color="auto" w:fill="D9D9D9"/>
          <w:lang w:eastAsia="ar-SA" w:bidi="en-US"/>
        </w:rPr>
        <w:t>)</w:t>
      </w:r>
      <w:r w:rsidRPr="003A2F0D">
        <w:rPr>
          <w:rFonts w:ascii="Times New Roman" w:eastAsia="Times New Roman" w:hAnsi="Times New Roman" w:cs="Times New Roman"/>
          <w:sz w:val="24"/>
          <w:szCs w:val="24"/>
          <w:lang w:eastAsia="ar-SA" w:bidi="en-US"/>
        </w:rPr>
        <w:t xml:space="preserve">, _________________ </w:t>
      </w:r>
      <w:r w:rsidRPr="003A2F0D">
        <w:rPr>
          <w:rFonts w:ascii="Times New Roman" w:eastAsia="Times New Roman" w:hAnsi="Times New Roman" w:cs="Times New Roman"/>
          <w:sz w:val="24"/>
          <w:szCs w:val="24"/>
          <w:shd w:val="clear" w:color="auto" w:fill="D9D9D9"/>
          <w:lang w:eastAsia="ar-SA" w:bidi="en-US"/>
        </w:rPr>
        <w:t>(</w:t>
      </w:r>
      <w:r w:rsidRPr="003A2F0D">
        <w:rPr>
          <w:rFonts w:ascii="Times New Roman" w:eastAsia="Times New Roman" w:hAnsi="Times New Roman" w:cs="Times New Roman"/>
          <w:i/>
          <w:sz w:val="24"/>
          <w:szCs w:val="24"/>
          <w:shd w:val="clear" w:color="auto" w:fill="D9D9D9"/>
          <w:lang w:eastAsia="ar-SA" w:bidi="en-US"/>
        </w:rPr>
        <w:t>указать наименование Участника закупки</w:t>
      </w:r>
      <w:r w:rsidRPr="003A2F0D">
        <w:rPr>
          <w:rFonts w:ascii="Times New Roman" w:eastAsia="Times New Roman" w:hAnsi="Times New Roman" w:cs="Times New Roman"/>
          <w:sz w:val="24"/>
          <w:szCs w:val="24"/>
          <w:shd w:val="clear" w:color="auto" w:fill="D9D9D9"/>
          <w:lang w:eastAsia="ar-SA" w:bidi="en-US"/>
        </w:rPr>
        <w:t>)</w:t>
      </w:r>
      <w:r w:rsidRPr="003A2F0D">
        <w:rPr>
          <w:rFonts w:ascii="Times New Roman" w:eastAsia="Times New Roman" w:hAnsi="Times New Roman" w:cs="Times New Roman"/>
          <w:sz w:val="24"/>
          <w:szCs w:val="24"/>
          <w:lang w:eastAsia="ar-SA" w:bidi="en-US"/>
        </w:rPr>
        <w:t>, подтверждает свое соответствие обязательным требованиям, установленным п. 3.1. Документации о проведении запроса предложений на право заключения договора __________________, а именно:</w:t>
      </w:r>
    </w:p>
    <w:p w:rsidR="003A2F0D" w:rsidRPr="003A2F0D" w:rsidRDefault="003A2F0D" w:rsidP="003A2F0D">
      <w:pPr>
        <w:tabs>
          <w:tab w:val="left" w:pos="425"/>
          <w:tab w:val="left" w:pos="540"/>
          <w:tab w:val="left" w:pos="567"/>
          <w:tab w:val="left" w:pos="709"/>
          <w:tab w:val="left" w:pos="900"/>
        </w:tabs>
        <w:suppressAutoHyphens/>
        <w:spacing w:after="0" w:line="240" w:lineRule="auto"/>
        <w:jc w:val="both"/>
        <w:rPr>
          <w:rFonts w:ascii="Times New Roman" w:eastAsia="Times New Roman" w:hAnsi="Times New Roman" w:cs="Times New Roman"/>
          <w:sz w:val="24"/>
          <w:szCs w:val="24"/>
          <w:lang w:eastAsia="ar-SA" w:bidi="en-US"/>
        </w:rPr>
      </w:pPr>
    </w:p>
    <w:p w:rsidR="003A2F0D" w:rsidRPr="003A2F0D" w:rsidRDefault="003A2F0D" w:rsidP="003A2F0D">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r w:rsidRPr="003A2F0D">
        <w:rPr>
          <w:rFonts w:ascii="Times New Roman" w:eastAsia="Times New Roman" w:hAnsi="Times New Roman" w:cs="Times New Roman"/>
          <w:snapToGrid w:val="0"/>
          <w:sz w:val="24"/>
          <w:szCs w:val="24"/>
          <w:lang w:eastAsia="ru-RU"/>
        </w:rPr>
        <w:t xml:space="preserve">1. в отношении ____________ </w:t>
      </w:r>
      <w:r w:rsidRPr="003A2F0D">
        <w:rPr>
          <w:rFonts w:ascii="Times New Roman" w:eastAsia="Times New Roman" w:hAnsi="Times New Roman" w:cs="Times New Roman"/>
          <w:snapToGrid w:val="0"/>
          <w:sz w:val="24"/>
          <w:szCs w:val="24"/>
          <w:shd w:val="clear" w:color="auto" w:fill="D9D9D9"/>
          <w:lang w:eastAsia="ru-RU"/>
        </w:rPr>
        <w:t>(</w:t>
      </w:r>
      <w:r w:rsidRPr="003A2F0D">
        <w:rPr>
          <w:rFonts w:ascii="Times New Roman" w:eastAsia="Times New Roman" w:hAnsi="Times New Roman" w:cs="Times New Roman"/>
          <w:i/>
          <w:snapToGrid w:val="0"/>
          <w:sz w:val="24"/>
          <w:szCs w:val="24"/>
          <w:highlight w:val="lightGray"/>
          <w:shd w:val="clear" w:color="auto" w:fill="D9D9D9"/>
          <w:lang w:eastAsia="ru-RU"/>
        </w:rPr>
        <w:t>у</w:t>
      </w:r>
      <w:r w:rsidRPr="003A2F0D">
        <w:rPr>
          <w:rFonts w:ascii="Times New Roman" w:eastAsia="Times New Roman" w:hAnsi="Times New Roman" w:cs="Times New Roman"/>
          <w:i/>
          <w:snapToGrid w:val="0"/>
          <w:sz w:val="24"/>
          <w:szCs w:val="24"/>
          <w:highlight w:val="lightGray"/>
          <w:lang w:eastAsia="ru-RU"/>
        </w:rPr>
        <w:t xml:space="preserve">казать наименование Участника </w:t>
      </w:r>
      <w:r w:rsidRPr="003A2F0D">
        <w:rPr>
          <w:rFonts w:ascii="Times New Roman" w:eastAsia="Times New Roman" w:hAnsi="Times New Roman" w:cs="Times New Roman"/>
          <w:i/>
          <w:snapToGrid w:val="0"/>
          <w:sz w:val="24"/>
          <w:szCs w:val="24"/>
          <w:highlight w:val="lightGray"/>
          <w:shd w:val="clear" w:color="auto" w:fill="D9D9D9"/>
          <w:lang w:eastAsia="ru-RU"/>
        </w:rPr>
        <w:t>закупки</w:t>
      </w:r>
      <w:r w:rsidRPr="003A2F0D">
        <w:rPr>
          <w:rFonts w:ascii="Times New Roman" w:eastAsia="Times New Roman" w:hAnsi="Times New Roman" w:cs="Times New Roman"/>
          <w:i/>
          <w:snapToGrid w:val="0"/>
          <w:sz w:val="24"/>
          <w:szCs w:val="24"/>
          <w:shd w:val="clear" w:color="auto" w:fill="D9D9D9"/>
          <w:lang w:eastAsia="ru-RU"/>
        </w:rPr>
        <w:t>)</w:t>
      </w:r>
      <w:r w:rsidRPr="003A2F0D">
        <w:rPr>
          <w:rFonts w:ascii="Times New Roman" w:eastAsia="Times New Roman" w:hAnsi="Times New Roman" w:cs="Times New Roman"/>
          <w:snapToGrid w:val="0"/>
          <w:sz w:val="24"/>
          <w:szCs w:val="24"/>
          <w:lang w:eastAsia="ru-RU"/>
        </w:rPr>
        <w:t xml:space="preserve"> не проводится ликвидация и отсутствует </w:t>
      </w:r>
      <w:r w:rsidR="00080B64" w:rsidRPr="00080B64">
        <w:rPr>
          <w:rFonts w:ascii="Times New Roman" w:hAnsi="Times New Roman" w:cs="Times New Roman"/>
          <w:sz w:val="24"/>
          <w:szCs w:val="24"/>
        </w:rPr>
        <w:t>решение арбитражного суда о признании</w:t>
      </w:r>
      <w:r w:rsidRPr="003A2F0D">
        <w:rPr>
          <w:rFonts w:ascii="Times New Roman" w:eastAsia="Times New Roman" w:hAnsi="Times New Roman" w:cs="Times New Roman"/>
          <w:snapToGrid w:val="0"/>
          <w:sz w:val="24"/>
          <w:szCs w:val="24"/>
          <w:lang w:eastAsia="ru-RU"/>
        </w:rPr>
        <w:t xml:space="preserve"> ____________ </w:t>
      </w:r>
      <w:r w:rsidRPr="003A2F0D">
        <w:rPr>
          <w:rFonts w:ascii="Times New Roman" w:eastAsia="Times New Roman" w:hAnsi="Times New Roman" w:cs="Times New Roman"/>
          <w:snapToGrid w:val="0"/>
          <w:sz w:val="24"/>
          <w:szCs w:val="24"/>
          <w:shd w:val="clear" w:color="auto" w:fill="D9D9D9"/>
          <w:lang w:eastAsia="ru-RU"/>
        </w:rPr>
        <w:t>(</w:t>
      </w:r>
      <w:r w:rsidRPr="003A2F0D">
        <w:rPr>
          <w:rFonts w:ascii="Times New Roman" w:eastAsia="Times New Roman" w:hAnsi="Times New Roman" w:cs="Times New Roman"/>
          <w:i/>
          <w:snapToGrid w:val="0"/>
          <w:sz w:val="24"/>
          <w:szCs w:val="24"/>
          <w:highlight w:val="lightGray"/>
          <w:shd w:val="clear" w:color="auto" w:fill="D9D9D9"/>
          <w:lang w:eastAsia="ru-RU"/>
        </w:rPr>
        <w:t>указать наименование Участника закупки</w:t>
      </w:r>
      <w:r w:rsidRPr="003A2F0D">
        <w:rPr>
          <w:rFonts w:ascii="Times New Roman" w:eastAsia="Times New Roman" w:hAnsi="Times New Roman" w:cs="Times New Roman"/>
          <w:i/>
          <w:snapToGrid w:val="0"/>
          <w:sz w:val="24"/>
          <w:szCs w:val="24"/>
          <w:shd w:val="clear" w:color="auto" w:fill="D9D9D9"/>
          <w:lang w:eastAsia="ru-RU"/>
        </w:rPr>
        <w:t>)</w:t>
      </w:r>
      <w:r w:rsidRPr="003A2F0D">
        <w:rPr>
          <w:rFonts w:ascii="Times New Roman" w:eastAsia="Times New Roman" w:hAnsi="Times New Roman" w:cs="Times New Roman"/>
          <w:i/>
          <w:snapToGrid w:val="0"/>
          <w:sz w:val="24"/>
          <w:szCs w:val="24"/>
          <w:lang w:eastAsia="ru-RU"/>
        </w:rPr>
        <w:t xml:space="preserve"> </w:t>
      </w:r>
      <w:r w:rsidR="00080B64" w:rsidRPr="00080B64">
        <w:rPr>
          <w:rFonts w:ascii="Times New Roman" w:hAnsi="Times New Roman" w:cs="Times New Roman"/>
          <w:sz w:val="24"/>
          <w:szCs w:val="24"/>
        </w:rPr>
        <w:t>несостоятельным (банкротом) и об открытии конкурсного производства</w:t>
      </w:r>
      <w:r w:rsidRPr="003A2F0D">
        <w:rPr>
          <w:rFonts w:ascii="Times New Roman" w:eastAsia="Times New Roman" w:hAnsi="Times New Roman" w:cs="Times New Roman"/>
          <w:snapToGrid w:val="0"/>
          <w:sz w:val="24"/>
          <w:szCs w:val="24"/>
          <w:lang w:eastAsia="ru-RU"/>
        </w:rPr>
        <w:t>;</w:t>
      </w:r>
      <w:r w:rsidR="00080B64" w:rsidRPr="00080B64">
        <w:rPr>
          <w:rFonts w:ascii="Times New Roman" w:hAnsi="Times New Roman" w:cs="Times New Roman"/>
          <w:sz w:val="24"/>
          <w:szCs w:val="24"/>
        </w:rPr>
        <w:t xml:space="preserve"> </w:t>
      </w:r>
    </w:p>
    <w:p w:rsidR="003A2F0D" w:rsidRPr="003A2F0D" w:rsidRDefault="003A2F0D" w:rsidP="003A2F0D">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r w:rsidRPr="003A2F0D">
        <w:rPr>
          <w:rFonts w:ascii="Times New Roman" w:eastAsia="Times New Roman" w:hAnsi="Times New Roman" w:cs="Times New Roman"/>
          <w:snapToGrid w:val="0"/>
          <w:sz w:val="24"/>
          <w:szCs w:val="24"/>
          <w:lang w:eastAsia="ru-RU"/>
        </w:rPr>
        <w:t xml:space="preserve">2. в отношении ____________ </w:t>
      </w:r>
      <w:r w:rsidRPr="003A2F0D">
        <w:rPr>
          <w:rFonts w:ascii="Times New Roman" w:eastAsia="Times New Roman" w:hAnsi="Times New Roman" w:cs="Times New Roman"/>
          <w:snapToGrid w:val="0"/>
          <w:sz w:val="24"/>
          <w:szCs w:val="24"/>
          <w:shd w:val="clear" w:color="auto" w:fill="D9D9D9"/>
          <w:lang w:eastAsia="ru-RU"/>
        </w:rPr>
        <w:t>(</w:t>
      </w:r>
      <w:r w:rsidRPr="003A2F0D">
        <w:rPr>
          <w:rFonts w:ascii="Times New Roman" w:eastAsia="Times New Roman" w:hAnsi="Times New Roman" w:cs="Times New Roman"/>
          <w:i/>
          <w:snapToGrid w:val="0"/>
          <w:sz w:val="24"/>
          <w:szCs w:val="24"/>
          <w:highlight w:val="lightGray"/>
          <w:lang w:eastAsia="ru-RU"/>
        </w:rPr>
        <w:t>указать наименование Участника закупки)</w:t>
      </w:r>
      <w:r w:rsidRPr="003A2F0D">
        <w:rPr>
          <w:rFonts w:ascii="Times New Roman" w:eastAsia="Times New Roman" w:hAnsi="Times New Roman" w:cs="Times New Roman"/>
          <w:snapToGrid w:val="0"/>
          <w:sz w:val="24"/>
          <w:szCs w:val="24"/>
          <w:lang w:eastAsia="ru-RU"/>
        </w:rPr>
        <w:t xml:space="preserve"> не приостановлена деятельность в порядке, предусмотренном Кодексом Российской Федерации об административных правонарушениях или иными нормативными правовыми актами, на день подачи заявки на участие в закупке;</w:t>
      </w:r>
    </w:p>
    <w:p w:rsidR="003A2F0D" w:rsidRPr="003A2F0D" w:rsidRDefault="003A2F0D" w:rsidP="003A2F0D">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r w:rsidRPr="003A2F0D">
        <w:rPr>
          <w:rFonts w:ascii="Times New Roman" w:eastAsia="Times New Roman" w:hAnsi="Times New Roman" w:cs="Times New Roman"/>
          <w:snapToGrid w:val="0"/>
          <w:sz w:val="24"/>
          <w:szCs w:val="24"/>
          <w:lang w:eastAsia="ru-RU"/>
        </w:rPr>
        <w:t xml:space="preserve">3.  у ____________ </w:t>
      </w:r>
      <w:r w:rsidRPr="003A2F0D">
        <w:rPr>
          <w:rFonts w:ascii="Times New Roman" w:eastAsia="Times New Roman" w:hAnsi="Times New Roman" w:cs="Times New Roman"/>
          <w:i/>
          <w:snapToGrid w:val="0"/>
          <w:sz w:val="24"/>
          <w:szCs w:val="24"/>
          <w:highlight w:val="lightGray"/>
          <w:lang w:eastAsia="ru-RU"/>
        </w:rPr>
        <w:t>(указать наименование Участника закупк</w:t>
      </w:r>
      <w:r w:rsidRPr="003A2F0D">
        <w:rPr>
          <w:rFonts w:ascii="Times New Roman" w:eastAsia="Times New Roman" w:hAnsi="Times New Roman" w:cs="Times New Roman"/>
          <w:i/>
          <w:snapToGrid w:val="0"/>
          <w:sz w:val="24"/>
          <w:szCs w:val="24"/>
          <w:highlight w:val="lightGray"/>
          <w:shd w:val="clear" w:color="auto" w:fill="D9D9D9"/>
          <w:lang w:eastAsia="ru-RU"/>
        </w:rPr>
        <w:t>и</w:t>
      </w:r>
      <w:r w:rsidRPr="003A2F0D">
        <w:rPr>
          <w:rFonts w:ascii="Times New Roman" w:eastAsia="Times New Roman" w:hAnsi="Times New Roman" w:cs="Times New Roman"/>
          <w:i/>
          <w:snapToGrid w:val="0"/>
          <w:sz w:val="24"/>
          <w:szCs w:val="24"/>
          <w:shd w:val="clear" w:color="auto" w:fill="D9D9D9"/>
          <w:lang w:eastAsia="ru-RU"/>
        </w:rPr>
        <w:t>)</w:t>
      </w:r>
      <w:r w:rsidRPr="003A2F0D">
        <w:rPr>
          <w:rFonts w:ascii="Times New Roman" w:eastAsia="Times New Roman" w:hAnsi="Times New Roman" w:cs="Times New Roman"/>
          <w:snapToGrid w:val="0"/>
          <w:sz w:val="24"/>
          <w:szCs w:val="24"/>
          <w:lang w:eastAsia="ru-RU"/>
        </w:rPr>
        <w:t xml:space="preserve"> отсутствуют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w:t>
      </w:r>
      <w:r w:rsidRPr="003A2F0D">
        <w:rPr>
          <w:rFonts w:ascii="Times New Roman" w:eastAsia="Times New Roman" w:hAnsi="Times New Roman" w:cs="Times New Roman"/>
          <w:snapToGrid w:val="0"/>
          <w:sz w:val="24"/>
          <w:szCs w:val="24"/>
          <w:vertAlign w:val="superscript"/>
          <w:lang w:eastAsia="ru-RU"/>
        </w:rPr>
        <w:footnoteReference w:customMarkFollows="1" w:id="1"/>
        <w:sym w:font="Symbol" w:char="F02A"/>
      </w:r>
      <w:r w:rsidRPr="003A2F0D">
        <w:rPr>
          <w:rFonts w:ascii="Times New Roman" w:eastAsia="Times New Roman" w:hAnsi="Times New Roman" w:cs="Times New Roman"/>
          <w:snapToGrid w:val="0"/>
          <w:sz w:val="24"/>
          <w:szCs w:val="24"/>
          <w:lang w:eastAsia="ru-RU"/>
        </w:rPr>
        <w:t xml:space="preserve"> </w:t>
      </w:r>
    </w:p>
    <w:p w:rsidR="002C1998" w:rsidRDefault="003A2F0D" w:rsidP="002C1998">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sidRPr="003A2F0D">
        <w:rPr>
          <w:rFonts w:ascii="Times New Roman" w:eastAsia="Times New Roman" w:hAnsi="Times New Roman" w:cs="Times New Roman"/>
          <w:snapToGrid w:val="0"/>
          <w:sz w:val="24"/>
          <w:szCs w:val="24"/>
          <w:lang w:eastAsia="ru-RU"/>
        </w:rPr>
        <w:t xml:space="preserve">4. </w:t>
      </w:r>
      <w:r w:rsidR="002C1998">
        <w:rPr>
          <w:rFonts w:ascii="Times New Roman" w:eastAsia="Times New Roman" w:hAnsi="Times New Roman"/>
          <w:snapToGrid w:val="0"/>
          <w:sz w:val="24"/>
          <w:szCs w:val="24"/>
          <w:lang w:eastAsia="ru-RU"/>
        </w:rPr>
        <w:t xml:space="preserve">у ____________ </w:t>
      </w:r>
      <w:r w:rsidR="002C1998">
        <w:rPr>
          <w:rFonts w:ascii="Times New Roman" w:eastAsia="Times New Roman" w:hAnsi="Times New Roman"/>
          <w:i/>
          <w:snapToGrid w:val="0"/>
          <w:sz w:val="24"/>
          <w:szCs w:val="24"/>
          <w:lang w:eastAsia="ru-RU"/>
        </w:rPr>
        <w:t>(указать ФИО Участника закупки - физического лица либо ФИО руководителя, членов коллегиального исполнительного органа и главного бухгалтера юридического лица - Участника закупки)</w:t>
      </w:r>
      <w:r w:rsidR="002C1998">
        <w:rPr>
          <w:rFonts w:ascii="Times New Roman" w:eastAsia="Times New Roman" w:hAnsi="Times New Roman"/>
          <w:snapToGrid w:val="0"/>
          <w:sz w:val="24"/>
          <w:szCs w:val="24"/>
          <w:lang w:eastAsia="ru-RU"/>
        </w:rPr>
        <w:t xml:space="preserve"> отсутствуют судимости за преступления в сфере экономики и (или) преступления, предусмотренные статьями 289, 290, 291, 291.1 Уголовного </w:t>
      </w:r>
      <w:r w:rsidR="002C1998">
        <w:rPr>
          <w:rFonts w:ascii="Times New Roman" w:eastAsia="Times New Roman" w:hAnsi="Times New Roman"/>
          <w:snapToGrid w:val="0"/>
          <w:sz w:val="24"/>
          <w:szCs w:val="24"/>
          <w:lang w:eastAsia="ru-RU"/>
        </w:rPr>
        <w:lastRenderedPageBreak/>
        <w:t>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2C1998" w:rsidRDefault="002C1998" w:rsidP="002C1998">
      <w:pPr>
        <w:overflowPunct w:val="0"/>
        <w:autoSpaceDE w:val="0"/>
        <w:spacing w:after="0" w:line="240" w:lineRule="auto"/>
        <w:jc w:val="both"/>
        <w:rPr>
          <w:rFonts w:ascii="Times New Roman" w:hAnsi="Times New Roman"/>
          <w:sz w:val="24"/>
          <w:szCs w:val="24"/>
        </w:rPr>
      </w:pPr>
      <w:r>
        <w:rPr>
          <w:rFonts w:ascii="Times New Roman" w:eastAsia="Times New Roman" w:hAnsi="Times New Roman"/>
          <w:snapToGrid w:val="0"/>
          <w:sz w:val="24"/>
          <w:szCs w:val="24"/>
          <w:lang w:eastAsia="ru-RU"/>
        </w:rPr>
        <w:t xml:space="preserve">4.1. ____________ </w:t>
      </w:r>
      <w:r>
        <w:rPr>
          <w:rFonts w:ascii="Times New Roman" w:eastAsia="Times New Roman" w:hAnsi="Times New Roman"/>
          <w:i/>
          <w:snapToGrid w:val="0"/>
          <w:sz w:val="24"/>
          <w:szCs w:val="24"/>
          <w:lang w:eastAsia="ru-RU"/>
        </w:rPr>
        <w:t>(указать наименование Участника закупк</w:t>
      </w:r>
      <w:r>
        <w:rPr>
          <w:rFonts w:ascii="Times New Roman" w:eastAsia="Times New Roman" w:hAnsi="Times New Roman"/>
          <w:i/>
          <w:snapToGrid w:val="0"/>
          <w:sz w:val="24"/>
          <w:szCs w:val="24"/>
          <w:shd w:val="clear" w:color="auto" w:fill="D9D9D9"/>
          <w:lang w:eastAsia="ru-RU"/>
        </w:rPr>
        <w:t>и</w:t>
      </w:r>
      <w:r>
        <w:rPr>
          <w:rFonts w:ascii="Times New Roman" w:eastAsia="Times New Roman" w:hAnsi="Times New Roman"/>
          <w:i/>
          <w:snapToGrid w:val="0"/>
          <w:sz w:val="24"/>
          <w:szCs w:val="24"/>
          <w:lang w:eastAsia="ru-RU"/>
        </w:rPr>
        <w:t xml:space="preserve"> </w:t>
      </w:r>
      <w:r>
        <w:rPr>
          <w:rFonts w:ascii="Times New Roman" w:hAnsi="Times New Roman"/>
          <w:i/>
          <w:sz w:val="24"/>
          <w:szCs w:val="24"/>
        </w:rPr>
        <w:t>- юридического лица),</w:t>
      </w:r>
      <w:r>
        <w:rPr>
          <w:rFonts w:ascii="Times New Roman" w:hAnsi="Times New Roman"/>
          <w:sz w:val="24"/>
          <w:szCs w:val="24"/>
        </w:rPr>
        <w:t xml:space="preserve">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в течение двух лет до момента подачи заявки на участие в закупке.</w:t>
      </w:r>
    </w:p>
    <w:p w:rsidR="002C1998" w:rsidRDefault="000350B5" w:rsidP="003A2F0D">
      <w:pPr>
        <w:tabs>
          <w:tab w:val="left" w:pos="425"/>
          <w:tab w:val="left" w:pos="540"/>
          <w:tab w:val="left" w:pos="567"/>
          <w:tab w:val="left" w:pos="709"/>
          <w:tab w:val="left" w:pos="900"/>
        </w:tabs>
        <w:suppressAutoHyphens/>
        <w:spacing w:after="120" w:line="240" w:lineRule="auto"/>
        <w:jc w:val="both"/>
        <w:rPr>
          <w:rFonts w:ascii="Times New Roman" w:eastAsia="Calibri" w:hAnsi="Times New Roman" w:cs="Times New Roman"/>
          <w:sz w:val="24"/>
          <w:szCs w:val="24"/>
          <w:lang w:eastAsia="ar-SA"/>
        </w:rPr>
      </w:pPr>
      <w:r>
        <w:rPr>
          <w:rFonts w:ascii="Times New Roman" w:eastAsia="Calibri" w:hAnsi="Times New Roman" w:cs="Times New Roman"/>
          <w:sz w:val="24"/>
          <w:szCs w:val="24"/>
          <w:lang w:eastAsia="ar-SA"/>
        </w:rPr>
        <w:t xml:space="preserve"> </w:t>
      </w:r>
    </w:p>
    <w:p w:rsidR="003A2F0D" w:rsidRPr="003A2F0D" w:rsidRDefault="003A2F0D" w:rsidP="003A2F0D">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r w:rsidRPr="003A2F0D">
        <w:rPr>
          <w:rFonts w:ascii="Times New Roman" w:eastAsia="Calibri" w:hAnsi="Times New Roman" w:cs="Times New Roman"/>
          <w:sz w:val="24"/>
          <w:szCs w:val="24"/>
          <w:lang w:eastAsia="ar-SA"/>
        </w:rPr>
        <w:t xml:space="preserve">5. </w:t>
      </w:r>
      <w:r w:rsidRPr="003A2F0D">
        <w:rPr>
          <w:rFonts w:ascii="Times New Roman" w:eastAsia="Times New Roman" w:hAnsi="Times New Roman" w:cs="Times New Roman"/>
          <w:snapToGrid w:val="0"/>
          <w:sz w:val="24"/>
          <w:szCs w:val="24"/>
          <w:lang w:eastAsia="ru-RU"/>
        </w:rPr>
        <w:t xml:space="preserve">между _______________ </w:t>
      </w:r>
      <w:r w:rsidRPr="003A2F0D">
        <w:rPr>
          <w:rFonts w:ascii="Times New Roman" w:eastAsia="Times New Roman" w:hAnsi="Times New Roman" w:cs="Times New Roman"/>
          <w:i/>
          <w:snapToGrid w:val="0"/>
          <w:sz w:val="24"/>
          <w:szCs w:val="24"/>
          <w:highlight w:val="lightGray"/>
          <w:lang w:eastAsia="ru-RU"/>
        </w:rPr>
        <w:t>(указать наименование Участника закупки)</w:t>
      </w:r>
      <w:r w:rsidRPr="003A2F0D">
        <w:rPr>
          <w:rFonts w:ascii="Times New Roman" w:eastAsia="Times New Roman" w:hAnsi="Times New Roman" w:cs="Times New Roman"/>
          <w:snapToGrid w:val="0"/>
          <w:sz w:val="24"/>
          <w:szCs w:val="24"/>
          <w:lang w:eastAsia="ru-RU"/>
        </w:rPr>
        <w:t xml:space="preserve"> и Заказчиком отсутствует конфликт интересов, под которым понимаются случаи, при которых руководитель Заказчика, член Комиссии по закупке,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3A2F0D" w:rsidRPr="003A2F0D" w:rsidRDefault="003A2F0D" w:rsidP="003A2F0D">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r w:rsidRPr="003A2F0D">
        <w:rPr>
          <w:rFonts w:ascii="Times New Roman" w:eastAsia="Times New Roman" w:hAnsi="Times New Roman" w:cs="Times New Roman"/>
          <w:snapToGrid w:val="0"/>
          <w:sz w:val="24"/>
          <w:szCs w:val="24"/>
          <w:lang w:eastAsia="ru-RU"/>
        </w:rPr>
        <w:t>6.</w:t>
      </w:r>
      <w:r w:rsidRPr="003A2F0D">
        <w:rPr>
          <w:rFonts w:ascii="Times New Roman" w:eastAsia="Times New Roman" w:hAnsi="Times New Roman" w:cs="Times New Roman"/>
          <w:snapToGrid w:val="0"/>
          <w:sz w:val="24"/>
          <w:szCs w:val="24"/>
          <w:lang w:eastAsia="ru-RU"/>
        </w:rPr>
        <w:tab/>
        <w:t xml:space="preserve">сведения о ____________ </w:t>
      </w:r>
      <w:r w:rsidRPr="003A2F0D">
        <w:rPr>
          <w:rFonts w:ascii="Times New Roman" w:eastAsia="Times New Roman" w:hAnsi="Times New Roman" w:cs="Times New Roman"/>
          <w:i/>
          <w:snapToGrid w:val="0"/>
          <w:sz w:val="24"/>
          <w:szCs w:val="24"/>
          <w:highlight w:val="lightGray"/>
          <w:lang w:eastAsia="ru-RU"/>
        </w:rPr>
        <w:t>(указать наименование Участника закупки)</w:t>
      </w:r>
      <w:r w:rsidRPr="003A2F0D">
        <w:rPr>
          <w:rFonts w:ascii="Times New Roman" w:eastAsia="Times New Roman" w:hAnsi="Times New Roman" w:cs="Times New Roman"/>
          <w:snapToGrid w:val="0"/>
          <w:sz w:val="24"/>
          <w:szCs w:val="24"/>
          <w:lang w:eastAsia="ru-RU"/>
        </w:rPr>
        <w:t xml:space="preserve"> отсутствуют в реестре недобросовестных поставщиков, предусмотренном статьей 5 Федерального закона от 18</w:t>
      </w:r>
      <w:r w:rsidR="00224EE0">
        <w:rPr>
          <w:rFonts w:ascii="Times New Roman" w:eastAsia="Times New Roman" w:hAnsi="Times New Roman" w:cs="Times New Roman"/>
          <w:snapToGrid w:val="0"/>
          <w:sz w:val="24"/>
          <w:szCs w:val="24"/>
          <w:lang w:eastAsia="ru-RU"/>
        </w:rPr>
        <w:t>.07.</w:t>
      </w:r>
      <w:r w:rsidRPr="003A2F0D">
        <w:rPr>
          <w:rFonts w:ascii="Times New Roman" w:eastAsia="Times New Roman" w:hAnsi="Times New Roman" w:cs="Times New Roman"/>
          <w:snapToGrid w:val="0"/>
          <w:sz w:val="24"/>
          <w:szCs w:val="24"/>
          <w:lang w:eastAsia="ru-RU"/>
        </w:rPr>
        <w:t>2011 № 223-ФЗ «О закупках товаров, работ, услуг отдельными видами юридических лиц»;</w:t>
      </w:r>
    </w:p>
    <w:p w:rsidR="003A2F0D" w:rsidRPr="003A2F0D" w:rsidRDefault="003A2F0D" w:rsidP="003A2F0D">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r w:rsidRPr="003A2F0D">
        <w:rPr>
          <w:rFonts w:ascii="Times New Roman" w:eastAsia="Times New Roman" w:hAnsi="Times New Roman" w:cs="Times New Roman"/>
          <w:snapToGrid w:val="0"/>
          <w:sz w:val="24"/>
          <w:szCs w:val="24"/>
          <w:lang w:eastAsia="ru-RU"/>
        </w:rPr>
        <w:t>7.</w:t>
      </w:r>
      <w:r w:rsidRPr="003A2F0D">
        <w:rPr>
          <w:rFonts w:ascii="Times New Roman" w:eastAsia="Times New Roman" w:hAnsi="Times New Roman" w:cs="Times New Roman"/>
          <w:snapToGrid w:val="0"/>
          <w:sz w:val="24"/>
          <w:szCs w:val="24"/>
          <w:lang w:eastAsia="ru-RU"/>
        </w:rPr>
        <w:tab/>
        <w:t xml:space="preserve">сведения____________ </w:t>
      </w:r>
      <w:r w:rsidRPr="003A2F0D">
        <w:rPr>
          <w:rFonts w:ascii="Times New Roman" w:eastAsia="Times New Roman" w:hAnsi="Times New Roman" w:cs="Times New Roman"/>
          <w:i/>
          <w:snapToGrid w:val="0"/>
          <w:sz w:val="24"/>
          <w:szCs w:val="24"/>
          <w:highlight w:val="lightGray"/>
          <w:lang w:eastAsia="ru-RU"/>
        </w:rPr>
        <w:t>(указать наименование Участника закупки)</w:t>
      </w:r>
      <w:r w:rsidRPr="003A2F0D">
        <w:rPr>
          <w:rFonts w:ascii="Times New Roman" w:eastAsia="Times New Roman" w:hAnsi="Times New Roman" w:cs="Times New Roman"/>
          <w:snapToGrid w:val="0"/>
          <w:sz w:val="24"/>
          <w:szCs w:val="24"/>
          <w:lang w:eastAsia="ru-RU"/>
        </w:rPr>
        <w:t xml:space="preserve"> отсутствуют в реестре недобросовестных поставщиков, предусмотренном Федеральным законом от 05</w:t>
      </w:r>
      <w:r w:rsidR="00224EE0">
        <w:rPr>
          <w:rFonts w:ascii="Times New Roman" w:eastAsia="Times New Roman" w:hAnsi="Times New Roman" w:cs="Times New Roman"/>
          <w:snapToGrid w:val="0"/>
          <w:sz w:val="24"/>
          <w:szCs w:val="24"/>
          <w:lang w:eastAsia="ru-RU"/>
        </w:rPr>
        <w:t>.04.</w:t>
      </w:r>
      <w:r w:rsidRPr="003A2F0D">
        <w:rPr>
          <w:rFonts w:ascii="Times New Roman" w:eastAsia="Times New Roman" w:hAnsi="Times New Roman" w:cs="Times New Roman"/>
          <w:snapToGrid w:val="0"/>
          <w:sz w:val="24"/>
          <w:szCs w:val="24"/>
          <w:lang w:eastAsia="ru-RU"/>
        </w:rPr>
        <w:t>2013 № 44-ФЗ «О контрактной системе в сфере закупок товаров, работ, услуг для обеспечения государственных и муниципальных нужд»;</w:t>
      </w:r>
    </w:p>
    <w:p w:rsidR="003A2F0D" w:rsidRPr="003A2F0D" w:rsidRDefault="003A2F0D" w:rsidP="003A2F0D">
      <w:pPr>
        <w:tabs>
          <w:tab w:val="left" w:pos="425"/>
          <w:tab w:val="left" w:pos="567"/>
          <w:tab w:val="left" w:pos="709"/>
        </w:tabs>
        <w:suppressAutoHyphens/>
        <w:spacing w:before="120" w:after="120" w:line="240" w:lineRule="auto"/>
        <w:rPr>
          <w:rFonts w:ascii="Times New Roman" w:eastAsia="Times New Roman" w:hAnsi="Times New Roman" w:cs="Times New Roman"/>
          <w:sz w:val="24"/>
          <w:szCs w:val="24"/>
          <w:lang w:eastAsia="ar-SA" w:bidi="en-US"/>
        </w:rPr>
      </w:pPr>
    </w:p>
    <w:p w:rsidR="003A2F0D" w:rsidRPr="003A2F0D" w:rsidRDefault="003A2F0D" w:rsidP="003A2F0D">
      <w:pPr>
        <w:tabs>
          <w:tab w:val="left" w:pos="425"/>
          <w:tab w:val="left" w:pos="567"/>
          <w:tab w:val="left" w:pos="709"/>
        </w:tabs>
        <w:suppressAutoHyphens/>
        <w:spacing w:before="120" w:after="120" w:line="240" w:lineRule="auto"/>
        <w:rPr>
          <w:rFonts w:ascii="Times New Roman" w:eastAsia="Times New Roman" w:hAnsi="Times New Roman" w:cs="Times New Roman"/>
          <w:sz w:val="24"/>
          <w:szCs w:val="24"/>
          <w:lang w:bidi="en-US"/>
        </w:rPr>
      </w:pPr>
      <w:r w:rsidRPr="003A2F0D">
        <w:rPr>
          <w:rFonts w:ascii="Times New Roman" w:eastAsia="Times New Roman" w:hAnsi="Times New Roman" w:cs="Times New Roman"/>
          <w:sz w:val="24"/>
          <w:szCs w:val="24"/>
          <w:lang w:eastAsia="ar-SA" w:bidi="en-US"/>
        </w:rPr>
        <w:t>Достоверность сведений подтверждаю.</w:t>
      </w: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«____» ___________ 201_ года.</w:t>
      </w: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(Руководитель) _________________________________ М.П.</w:t>
      </w: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rsidR="003A2F0D" w:rsidRDefault="003A2F0D" w:rsidP="003A2F0D">
      <w:pPr>
        <w:tabs>
          <w:tab w:val="left" w:pos="425"/>
          <w:tab w:val="left" w:pos="567"/>
          <w:tab w:val="left" w:pos="709"/>
        </w:tabs>
        <w:suppressAutoHyphens/>
        <w:spacing w:after="0" w:line="240" w:lineRule="auto"/>
        <w:jc w:val="both"/>
        <w:rPr>
          <w:rFonts w:ascii="Calibri" w:eastAsia="Calibri" w:hAnsi="Calibri" w:cs="Times New Roman"/>
          <w:b/>
          <w:iCs/>
        </w:rPr>
      </w:pPr>
      <w:r w:rsidRPr="003A2F0D">
        <w:rPr>
          <w:rFonts w:ascii="Calibri" w:eastAsia="Calibri" w:hAnsi="Calibri" w:cs="Times New Roman"/>
          <w:b/>
          <w:iCs/>
        </w:rPr>
        <w:t xml:space="preserve">                                                              </w:t>
      </w:r>
    </w:p>
    <w:p w:rsidR="008F43FB" w:rsidRDefault="008F43FB" w:rsidP="003A2F0D">
      <w:pPr>
        <w:tabs>
          <w:tab w:val="left" w:pos="425"/>
          <w:tab w:val="left" w:pos="567"/>
          <w:tab w:val="left" w:pos="709"/>
        </w:tabs>
        <w:suppressAutoHyphens/>
        <w:spacing w:after="0" w:line="240" w:lineRule="auto"/>
        <w:jc w:val="both"/>
        <w:rPr>
          <w:rFonts w:ascii="Calibri" w:eastAsia="Calibri" w:hAnsi="Calibri" w:cs="Times New Roman"/>
          <w:b/>
          <w:iCs/>
        </w:rPr>
      </w:pPr>
    </w:p>
    <w:p w:rsidR="008F43FB" w:rsidRDefault="008F43FB" w:rsidP="003A2F0D">
      <w:pPr>
        <w:tabs>
          <w:tab w:val="left" w:pos="425"/>
          <w:tab w:val="left" w:pos="567"/>
          <w:tab w:val="left" w:pos="709"/>
        </w:tabs>
        <w:suppressAutoHyphens/>
        <w:spacing w:after="0" w:line="240" w:lineRule="auto"/>
        <w:jc w:val="both"/>
        <w:rPr>
          <w:rFonts w:ascii="Calibri" w:eastAsia="Calibri" w:hAnsi="Calibri" w:cs="Times New Roman"/>
          <w:b/>
          <w:iCs/>
        </w:rPr>
      </w:pPr>
    </w:p>
    <w:p w:rsidR="008F43FB" w:rsidRDefault="008F43FB" w:rsidP="003A2F0D">
      <w:pPr>
        <w:tabs>
          <w:tab w:val="left" w:pos="425"/>
          <w:tab w:val="left" w:pos="567"/>
          <w:tab w:val="left" w:pos="709"/>
        </w:tabs>
        <w:suppressAutoHyphens/>
        <w:spacing w:after="0" w:line="240" w:lineRule="auto"/>
        <w:jc w:val="both"/>
        <w:rPr>
          <w:rFonts w:ascii="Calibri" w:eastAsia="Calibri" w:hAnsi="Calibri" w:cs="Times New Roman"/>
          <w:b/>
          <w:iCs/>
        </w:rPr>
      </w:pPr>
    </w:p>
    <w:p w:rsidR="002B55CB" w:rsidRDefault="002B55CB" w:rsidP="003A2F0D">
      <w:pPr>
        <w:tabs>
          <w:tab w:val="left" w:pos="425"/>
          <w:tab w:val="left" w:pos="567"/>
          <w:tab w:val="left" w:pos="709"/>
        </w:tabs>
        <w:suppressAutoHyphens/>
        <w:spacing w:after="0" w:line="240" w:lineRule="auto"/>
        <w:jc w:val="both"/>
        <w:rPr>
          <w:rFonts w:ascii="Calibri" w:eastAsia="Calibri" w:hAnsi="Calibri" w:cs="Times New Roman"/>
          <w:b/>
          <w:iCs/>
        </w:rPr>
      </w:pPr>
    </w:p>
    <w:p w:rsidR="00386A2E" w:rsidRPr="00386A2E" w:rsidRDefault="003A2F0D" w:rsidP="00386A2E">
      <w:pPr>
        <w:keepNext/>
        <w:suppressAutoHyphens/>
        <w:spacing w:after="0" w:line="240" w:lineRule="auto"/>
        <w:ind w:left="4678" w:right="-2"/>
        <w:jc w:val="both"/>
        <w:outlineLvl w:val="0"/>
        <w:rPr>
          <w:rFonts w:ascii="Times New Roman" w:eastAsia="Times New Roman" w:hAnsi="Times New Roman" w:cs="Times New Roman"/>
          <w:sz w:val="24"/>
          <w:szCs w:val="24"/>
          <w:lang w:eastAsia="ar-SA"/>
        </w:rPr>
      </w:pPr>
      <w:bookmarkStart w:id="185" w:name="_Toc474929143"/>
      <w:r w:rsidRPr="003A2F0D">
        <w:rPr>
          <w:rFonts w:ascii="Times New Roman" w:eastAsia="Times New Roman" w:hAnsi="Times New Roman" w:cs="Times New Roman"/>
          <w:b/>
          <w:iCs/>
          <w:sz w:val="24"/>
          <w:szCs w:val="24"/>
          <w:lang w:val="x-none" w:eastAsia="ar-SA"/>
        </w:rPr>
        <w:lastRenderedPageBreak/>
        <w:t xml:space="preserve">Приложение № 3 </w:t>
      </w:r>
      <w:r w:rsidR="00386A2E" w:rsidRPr="00386A2E">
        <w:rPr>
          <w:rFonts w:ascii="Times New Roman" w:eastAsia="Times New Roman" w:hAnsi="Times New Roman" w:cs="Times New Roman"/>
          <w:sz w:val="24"/>
          <w:szCs w:val="24"/>
          <w:lang w:val="x-none" w:eastAsia="ar-SA"/>
        </w:rPr>
        <w:t>к Документации о проведении</w:t>
      </w:r>
      <w:bookmarkEnd w:id="185"/>
    </w:p>
    <w:tbl>
      <w:tblPr>
        <w:tblW w:w="8897" w:type="dxa"/>
        <w:tblInd w:w="1134" w:type="dxa"/>
        <w:tblLook w:val="04A0" w:firstRow="1" w:lastRow="0" w:firstColumn="1" w:lastColumn="0" w:noHBand="0" w:noVBand="1"/>
      </w:tblPr>
      <w:tblGrid>
        <w:gridCol w:w="3652"/>
        <w:gridCol w:w="5245"/>
      </w:tblGrid>
      <w:tr w:rsidR="00386A2E" w:rsidRPr="00386A2E" w:rsidTr="002A6B76">
        <w:tc>
          <w:tcPr>
            <w:tcW w:w="3652" w:type="dxa"/>
            <w:shd w:val="clear" w:color="auto" w:fill="auto"/>
          </w:tcPr>
          <w:p w:rsidR="00386A2E" w:rsidRPr="00386A2E" w:rsidRDefault="00386A2E" w:rsidP="002A6B76">
            <w:pPr>
              <w:keepNext/>
              <w:suppressAutoHyphens/>
              <w:spacing w:after="0" w:line="240" w:lineRule="auto"/>
              <w:jc w:val="both"/>
              <w:outlineLvl w:val="0"/>
              <w:rPr>
                <w:rFonts w:ascii="Times New Roman" w:eastAsia="Times New Roman" w:hAnsi="Times New Roman" w:cs="Times New Roman"/>
                <w:sz w:val="24"/>
                <w:szCs w:val="24"/>
                <w:lang w:eastAsia="ar-SA"/>
              </w:rPr>
            </w:pPr>
          </w:p>
        </w:tc>
        <w:tc>
          <w:tcPr>
            <w:tcW w:w="5245" w:type="dxa"/>
            <w:shd w:val="clear" w:color="auto" w:fill="auto"/>
          </w:tcPr>
          <w:p w:rsidR="00386A2E" w:rsidRPr="00386A2E" w:rsidRDefault="00386A2E" w:rsidP="002A6B76">
            <w:pPr>
              <w:tabs>
                <w:tab w:val="left" w:pos="851"/>
              </w:tabs>
              <w:suppressAutoHyphens/>
              <w:spacing w:after="0" w:line="240" w:lineRule="auto"/>
              <w:ind w:left="-108" w:right="-108"/>
              <w:jc w:val="both"/>
              <w:rPr>
                <w:rFonts w:ascii="Times New Roman" w:eastAsia="Times New Roman" w:hAnsi="Times New Roman" w:cs="Times New Roman"/>
                <w:sz w:val="24"/>
                <w:szCs w:val="24"/>
                <w:lang w:eastAsia="ar-SA"/>
              </w:rPr>
            </w:pPr>
            <w:r w:rsidRPr="00386A2E">
              <w:rPr>
                <w:rFonts w:ascii="Times New Roman" w:eastAsia="Calibri" w:hAnsi="Times New Roman" w:cs="Times New Roman"/>
                <w:sz w:val="24"/>
                <w:szCs w:val="24"/>
                <w:lang w:eastAsia="ar-SA"/>
              </w:rPr>
              <w:t xml:space="preserve">запроса предложений </w:t>
            </w:r>
            <w:r w:rsidRPr="00386A2E">
              <w:rPr>
                <w:rFonts w:ascii="Times New Roman" w:eastAsia="Calibri" w:hAnsi="Times New Roman" w:cs="Times New Roman"/>
                <w:bCs/>
                <w:sz w:val="24"/>
                <w:szCs w:val="24"/>
              </w:rPr>
              <w:t>на право заключения договора</w:t>
            </w:r>
            <w:r w:rsidRPr="00386A2E">
              <w:rPr>
                <w:rFonts w:ascii="Times New Roman" w:eastAsia="Calibri" w:hAnsi="Times New Roman" w:cs="Times New Roman"/>
                <w:sz w:val="24"/>
                <w:szCs w:val="24"/>
              </w:rPr>
              <w:t xml:space="preserve"> поставки мазута топочного 100 ГОСТ 10585-2013 или нефтепродуктов аналогичного или лучшего качества </w:t>
            </w:r>
          </w:p>
          <w:p w:rsidR="00386A2E" w:rsidRPr="00386A2E" w:rsidRDefault="00386A2E" w:rsidP="002A6B76">
            <w:pPr>
              <w:tabs>
                <w:tab w:val="left" w:pos="33"/>
                <w:tab w:val="left" w:pos="5987"/>
              </w:tabs>
              <w:suppressAutoHyphens/>
              <w:spacing w:after="0" w:line="240" w:lineRule="auto"/>
              <w:ind w:right="34"/>
              <w:jc w:val="both"/>
              <w:rPr>
                <w:rFonts w:ascii="Calibri" w:eastAsia="Calibri" w:hAnsi="Calibri" w:cs="Times New Roman"/>
                <w:iCs/>
              </w:rPr>
            </w:pPr>
          </w:p>
        </w:tc>
      </w:tr>
    </w:tbl>
    <w:p w:rsidR="004C7684" w:rsidRDefault="004C7684" w:rsidP="003A2F0D">
      <w:pPr>
        <w:tabs>
          <w:tab w:val="left" w:pos="2054"/>
        </w:tabs>
        <w:suppressAutoHyphens/>
        <w:spacing w:after="0" w:line="240" w:lineRule="auto"/>
        <w:jc w:val="center"/>
        <w:rPr>
          <w:rFonts w:ascii="Times New Roman" w:eastAsia="Times New Roman" w:hAnsi="Times New Roman" w:cs="Times New Roman"/>
          <w:b/>
          <w:sz w:val="24"/>
          <w:szCs w:val="24"/>
          <w:lang w:eastAsia="ar-SA"/>
        </w:rPr>
      </w:pPr>
    </w:p>
    <w:p w:rsidR="003A2F0D" w:rsidRPr="003A2F0D" w:rsidRDefault="003A2F0D" w:rsidP="003A2F0D">
      <w:pPr>
        <w:tabs>
          <w:tab w:val="left" w:pos="2054"/>
        </w:tabs>
        <w:suppressAutoHyphens/>
        <w:spacing w:after="0" w:line="240" w:lineRule="auto"/>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 xml:space="preserve">Д О В Е Р Е Н </w:t>
      </w:r>
      <w:r w:rsidR="00125BD6">
        <w:rPr>
          <w:rFonts w:ascii="Times New Roman" w:eastAsia="Times New Roman" w:hAnsi="Times New Roman" w:cs="Times New Roman"/>
          <w:b/>
          <w:sz w:val="24"/>
          <w:szCs w:val="24"/>
          <w:lang w:eastAsia="ar-SA"/>
        </w:rPr>
        <w:t>Н</w:t>
      </w:r>
      <w:r w:rsidRPr="003A2F0D">
        <w:rPr>
          <w:rFonts w:ascii="Times New Roman" w:eastAsia="Times New Roman" w:hAnsi="Times New Roman" w:cs="Times New Roman"/>
          <w:b/>
          <w:sz w:val="24"/>
          <w:szCs w:val="24"/>
          <w:lang w:eastAsia="ar-SA"/>
        </w:rPr>
        <w:t>О С Т Ь № _______</w:t>
      </w:r>
    </w:p>
    <w:p w:rsidR="003A2F0D" w:rsidRPr="003A2F0D" w:rsidRDefault="003A2F0D" w:rsidP="003A2F0D">
      <w:pPr>
        <w:tabs>
          <w:tab w:val="left" w:pos="2054"/>
        </w:tabs>
        <w:suppressAutoHyphens/>
        <w:spacing w:after="0" w:line="240" w:lineRule="auto"/>
        <w:jc w:val="center"/>
        <w:rPr>
          <w:rFonts w:ascii="Times New Roman" w:eastAsia="Times New Roman" w:hAnsi="Times New Roman" w:cs="Times New Roman"/>
          <w:sz w:val="24"/>
          <w:szCs w:val="24"/>
          <w:lang w:eastAsia="ar-SA"/>
        </w:rPr>
      </w:pPr>
    </w:p>
    <w:p w:rsidR="003A2F0D" w:rsidRPr="003A2F0D" w:rsidRDefault="003A2F0D" w:rsidP="003A2F0D">
      <w:pPr>
        <w:tabs>
          <w:tab w:val="left" w:pos="2054"/>
        </w:tabs>
        <w:suppressAutoHyphens/>
        <w:spacing w:after="0" w:line="240" w:lineRule="auto"/>
        <w:jc w:val="center"/>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b/>
          <w:sz w:val="24"/>
          <w:szCs w:val="24"/>
          <w:lang w:eastAsia="ar-SA"/>
        </w:rPr>
        <w:t xml:space="preserve">Российская Федерация, </w:t>
      </w:r>
      <w:r w:rsidR="008E6BEC">
        <w:rPr>
          <w:rFonts w:ascii="Times New Roman" w:eastAsia="Times New Roman" w:hAnsi="Times New Roman" w:cs="Times New Roman"/>
          <w:b/>
          <w:sz w:val="24"/>
          <w:szCs w:val="24"/>
          <w:lang w:eastAsia="ar-SA"/>
        </w:rPr>
        <w:t>_______________область, город _______________________</w:t>
      </w:r>
      <w:r w:rsidRPr="003A2F0D">
        <w:rPr>
          <w:rFonts w:ascii="Times New Roman" w:eastAsia="Times New Roman" w:hAnsi="Times New Roman" w:cs="Times New Roman"/>
          <w:b/>
          <w:sz w:val="24"/>
          <w:szCs w:val="24"/>
          <w:lang w:eastAsia="ar-SA"/>
        </w:rPr>
        <w:t>,</w:t>
      </w:r>
    </w:p>
    <w:p w:rsidR="003A2F0D" w:rsidRPr="003A2F0D" w:rsidRDefault="003A2F0D" w:rsidP="003A2F0D">
      <w:pPr>
        <w:tabs>
          <w:tab w:val="left" w:pos="2054"/>
        </w:tabs>
        <w:suppressAutoHyphens/>
        <w:spacing w:after="0" w:line="240" w:lineRule="auto"/>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 xml:space="preserve">две тысячи ________________ год, _______ </w:t>
      </w:r>
    </w:p>
    <w:p w:rsidR="003A2F0D" w:rsidRPr="003A2F0D" w:rsidRDefault="003A2F0D" w:rsidP="003A2F0D">
      <w:pPr>
        <w:tabs>
          <w:tab w:val="left" w:pos="2054"/>
        </w:tabs>
        <w:suppressAutoHyphens/>
        <w:spacing w:after="0" w:line="240" w:lineRule="auto"/>
        <w:rPr>
          <w:rFonts w:ascii="Times New Roman" w:eastAsia="Times New Roman" w:hAnsi="Times New Roman" w:cs="Times New Roman"/>
          <w:sz w:val="24"/>
          <w:szCs w:val="24"/>
          <w:lang w:eastAsia="ar-SA"/>
        </w:rPr>
      </w:pP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Организационно – правовая форма организации </w:t>
      </w:r>
      <w:r w:rsidRPr="003A2F0D">
        <w:rPr>
          <w:rFonts w:ascii="Calibri" w:eastAsia="Calibri" w:hAnsi="Calibri" w:cs="Times New Roman"/>
        </w:rPr>
        <w:t xml:space="preserve">– </w:t>
      </w:r>
      <w:r w:rsidRPr="003A2F0D">
        <w:rPr>
          <w:rFonts w:ascii="Times New Roman" w:eastAsia="Times New Roman" w:hAnsi="Times New Roman" w:cs="Times New Roman"/>
          <w:sz w:val="24"/>
          <w:szCs w:val="24"/>
          <w:lang w:eastAsia="ar-SA"/>
        </w:rPr>
        <w:t>Участника «________________»  в лице Руководителя _______________________________действующего на основании _________________, настоящей доверенностью уполномочивает (</w:t>
      </w:r>
      <w:r w:rsidRPr="003A2F0D">
        <w:rPr>
          <w:rFonts w:ascii="Times New Roman" w:eastAsia="Times New Roman" w:hAnsi="Times New Roman" w:cs="Times New Roman"/>
          <w:i/>
          <w:sz w:val="24"/>
          <w:szCs w:val="24"/>
          <w:u w:val="single"/>
          <w:lang w:eastAsia="ar-SA"/>
        </w:rPr>
        <w:t>должность уполномоченного лица, ФИО уполномоченного лица,</w:t>
      </w:r>
      <w:r w:rsidRPr="003A2F0D">
        <w:rPr>
          <w:rFonts w:ascii="Times New Roman" w:eastAsia="Times New Roman" w:hAnsi="Times New Roman" w:cs="Times New Roman"/>
          <w:i/>
          <w:sz w:val="24"/>
          <w:szCs w:val="24"/>
          <w:lang w:eastAsia="ar-SA"/>
        </w:rPr>
        <w:t xml:space="preserve"> </w:t>
      </w:r>
      <w:r w:rsidRPr="003A2F0D">
        <w:rPr>
          <w:rFonts w:ascii="Times New Roman" w:eastAsia="Times New Roman" w:hAnsi="Times New Roman" w:cs="Times New Roman"/>
          <w:sz w:val="24"/>
          <w:szCs w:val="24"/>
          <w:lang w:eastAsia="ar-SA"/>
        </w:rPr>
        <w:t>паспорт серии ________ номер_______</w:t>
      </w:r>
      <w:r w:rsidRPr="003A2F0D">
        <w:rPr>
          <w:rFonts w:ascii="Times New Roman" w:eastAsia="Times New Roman" w:hAnsi="Times New Roman" w:cs="Times New Roman"/>
          <w:i/>
          <w:sz w:val="24"/>
          <w:szCs w:val="24"/>
          <w:lang w:eastAsia="ar-SA"/>
        </w:rPr>
        <w:t xml:space="preserve"> </w:t>
      </w:r>
      <w:r w:rsidRPr="003A2F0D">
        <w:rPr>
          <w:rFonts w:ascii="Times New Roman" w:eastAsia="Times New Roman" w:hAnsi="Times New Roman" w:cs="Times New Roman"/>
          <w:sz w:val="24"/>
          <w:szCs w:val="24"/>
          <w:lang w:eastAsia="ar-SA"/>
        </w:rPr>
        <w:t xml:space="preserve">выдан </w:t>
      </w:r>
      <w:r w:rsidRPr="003A2F0D">
        <w:rPr>
          <w:rFonts w:ascii="Times New Roman" w:eastAsia="Times New Roman" w:hAnsi="Times New Roman" w:cs="Times New Roman"/>
          <w:i/>
          <w:sz w:val="24"/>
          <w:szCs w:val="24"/>
          <w:lang w:eastAsia="ar-SA"/>
        </w:rPr>
        <w:t>___________</w:t>
      </w:r>
      <w:r w:rsidRPr="003A2F0D">
        <w:rPr>
          <w:rFonts w:ascii="Times New Roman" w:eastAsia="Times New Roman" w:hAnsi="Times New Roman" w:cs="Times New Roman"/>
          <w:sz w:val="24"/>
          <w:szCs w:val="24"/>
          <w:lang w:eastAsia="ar-SA"/>
        </w:rPr>
        <w:t>), представлять интересы предприятия в процедуре запроса предложений на право заключения договора ______________________________________</w:t>
      </w: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В целях выполнения данного поручения (</w:t>
      </w:r>
      <w:r w:rsidRPr="003A2F0D">
        <w:rPr>
          <w:rFonts w:ascii="Times New Roman" w:eastAsia="Times New Roman" w:hAnsi="Times New Roman" w:cs="Times New Roman"/>
          <w:i/>
          <w:sz w:val="24"/>
          <w:szCs w:val="24"/>
          <w:u w:val="single"/>
          <w:lang w:eastAsia="ar-SA"/>
        </w:rPr>
        <w:t>ФИО уполномоченного лица)</w:t>
      </w:r>
      <w:r w:rsidRPr="003A2F0D">
        <w:rPr>
          <w:rFonts w:ascii="Times New Roman" w:eastAsia="Times New Roman" w:hAnsi="Times New Roman" w:cs="Times New Roman"/>
          <w:sz w:val="24"/>
          <w:szCs w:val="24"/>
          <w:lang w:eastAsia="ar-SA"/>
        </w:rPr>
        <w:t xml:space="preserve"> уполномочен представлять необходимые документы, получать и подписывать от имени доверителя все документы, связанные с выполнением данного поручения, участвовать от имени доверителя в запросе предложений, заключать от имени Участника «________________» договоры и контракты на</w:t>
      </w:r>
      <w:r w:rsidRPr="003A2F0D">
        <w:rPr>
          <w:rFonts w:ascii="Times New Roman" w:eastAsia="Calibri" w:hAnsi="Times New Roman" w:cs="Times New Roman"/>
          <w:sz w:val="24"/>
          <w:szCs w:val="24"/>
          <w:lang w:eastAsia="ar-SA"/>
        </w:rPr>
        <w:t xml:space="preserve"> поставку Продукции</w:t>
      </w:r>
      <w:r w:rsidRPr="003A2F0D">
        <w:rPr>
          <w:rFonts w:ascii="Times New Roman" w:eastAsia="Times New Roman" w:hAnsi="Times New Roman" w:cs="Times New Roman"/>
          <w:sz w:val="24"/>
          <w:szCs w:val="24"/>
          <w:lang w:eastAsia="ar-SA"/>
        </w:rPr>
        <w:t>, а также совершать все необходимые действия, связанные с выполнением настоящего поручения.</w:t>
      </w: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Подпись ФИО уполномоченного лица  _______________________удостоверяю.</w:t>
      </w:r>
      <w:r w:rsidRPr="003A2F0D">
        <w:rPr>
          <w:rFonts w:ascii="Times New Roman" w:eastAsia="Times New Roman" w:hAnsi="Times New Roman" w:cs="Times New Roman"/>
          <w:sz w:val="24"/>
          <w:szCs w:val="24"/>
          <w:lang w:eastAsia="ar-SA"/>
        </w:rPr>
        <w:tab/>
      </w: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ab/>
      </w: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Доверенность действите</w:t>
      </w:r>
      <w:r w:rsidR="00D51B21">
        <w:rPr>
          <w:rFonts w:ascii="Times New Roman" w:eastAsia="Times New Roman" w:hAnsi="Times New Roman" w:cs="Times New Roman"/>
          <w:sz w:val="24"/>
          <w:szCs w:val="24"/>
          <w:lang w:eastAsia="ar-SA"/>
        </w:rPr>
        <w:t>льна по «___» ________ 201_ год.</w:t>
      </w: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330E6A" w:rsidRDefault="003A2F0D"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sz w:val="24"/>
          <w:szCs w:val="24"/>
          <w:lang w:eastAsia="ar-SA"/>
        </w:rPr>
        <w:t>(Руководитель)______</w:t>
      </w:r>
      <w:r w:rsidR="00330E6A">
        <w:rPr>
          <w:rFonts w:ascii="Times New Roman" w:eastAsia="Times New Roman" w:hAnsi="Times New Roman" w:cs="Times New Roman"/>
          <w:sz w:val="24"/>
          <w:szCs w:val="24"/>
          <w:lang w:eastAsia="ar-SA"/>
        </w:rPr>
        <w:t>____________________________М.П.</w:t>
      </w:r>
      <w:r w:rsidR="00330E6A">
        <w:rPr>
          <w:rFonts w:ascii="Times New Roman" w:eastAsia="Times New Roman" w:hAnsi="Times New Roman" w:cs="Times New Roman"/>
          <w:b/>
          <w:sz w:val="24"/>
          <w:szCs w:val="24"/>
          <w:lang w:eastAsia="ar-SA"/>
        </w:rPr>
        <w:t xml:space="preserve"> </w:t>
      </w:r>
    </w:p>
    <w:p w:rsidR="000C41FD" w:rsidRDefault="000C41FD"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0C41FD" w:rsidRDefault="000C41FD"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0C41FD" w:rsidRDefault="000C41FD"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86A2E" w:rsidRDefault="00386A2E"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86A2E" w:rsidRDefault="00386A2E"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FA4F02" w:rsidRDefault="00FA4F02"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86A2E" w:rsidRPr="00386A2E" w:rsidRDefault="003A2F0D" w:rsidP="00386A2E">
      <w:pPr>
        <w:keepNext/>
        <w:suppressAutoHyphens/>
        <w:spacing w:after="0" w:line="240" w:lineRule="auto"/>
        <w:ind w:left="4678" w:right="-2"/>
        <w:outlineLvl w:val="0"/>
        <w:rPr>
          <w:rFonts w:ascii="Times New Roman" w:eastAsia="Times New Roman" w:hAnsi="Times New Roman" w:cs="Times New Roman"/>
          <w:sz w:val="24"/>
          <w:szCs w:val="24"/>
          <w:lang w:eastAsia="ar-SA"/>
        </w:rPr>
      </w:pPr>
      <w:bookmarkStart w:id="186" w:name="_Toc474929144"/>
      <w:r w:rsidRPr="003A2F0D">
        <w:rPr>
          <w:rFonts w:ascii="Times New Roman" w:eastAsia="Times New Roman" w:hAnsi="Times New Roman" w:cs="Times New Roman"/>
          <w:b/>
          <w:sz w:val="24"/>
          <w:szCs w:val="24"/>
          <w:lang w:val="x-none" w:eastAsia="ar-SA"/>
        </w:rPr>
        <w:lastRenderedPageBreak/>
        <w:t xml:space="preserve">Приложение № </w:t>
      </w:r>
      <w:r w:rsidRPr="003A2F0D">
        <w:rPr>
          <w:rFonts w:ascii="Times New Roman" w:eastAsia="Times New Roman" w:hAnsi="Times New Roman" w:cs="Times New Roman"/>
          <w:b/>
          <w:sz w:val="24"/>
          <w:szCs w:val="24"/>
          <w:lang w:eastAsia="ar-SA"/>
        </w:rPr>
        <w:t>4</w:t>
      </w:r>
      <w:r w:rsidR="00386A2E" w:rsidRPr="00386A2E">
        <w:rPr>
          <w:rFonts w:ascii="Times New Roman" w:eastAsia="Times New Roman" w:hAnsi="Times New Roman" w:cs="Times New Roman"/>
          <w:sz w:val="24"/>
          <w:szCs w:val="24"/>
          <w:lang w:val="x-none" w:eastAsia="ar-SA"/>
        </w:rPr>
        <w:t xml:space="preserve"> к Документации о проведении</w:t>
      </w:r>
      <w:bookmarkEnd w:id="186"/>
    </w:p>
    <w:tbl>
      <w:tblPr>
        <w:tblW w:w="8897" w:type="dxa"/>
        <w:tblInd w:w="1134" w:type="dxa"/>
        <w:tblLook w:val="04A0" w:firstRow="1" w:lastRow="0" w:firstColumn="1" w:lastColumn="0" w:noHBand="0" w:noVBand="1"/>
      </w:tblPr>
      <w:tblGrid>
        <w:gridCol w:w="3652"/>
        <w:gridCol w:w="5245"/>
      </w:tblGrid>
      <w:tr w:rsidR="00386A2E" w:rsidRPr="00386A2E" w:rsidTr="002A6B76">
        <w:tc>
          <w:tcPr>
            <w:tcW w:w="3652" w:type="dxa"/>
            <w:shd w:val="clear" w:color="auto" w:fill="auto"/>
          </w:tcPr>
          <w:p w:rsidR="00386A2E" w:rsidRPr="00386A2E" w:rsidRDefault="00386A2E" w:rsidP="002A6B76">
            <w:pPr>
              <w:keepNext/>
              <w:suppressAutoHyphens/>
              <w:spacing w:after="0" w:line="240" w:lineRule="auto"/>
              <w:jc w:val="both"/>
              <w:outlineLvl w:val="0"/>
              <w:rPr>
                <w:rFonts w:ascii="Times New Roman" w:eastAsia="Times New Roman" w:hAnsi="Times New Roman" w:cs="Times New Roman"/>
                <w:sz w:val="24"/>
                <w:szCs w:val="24"/>
                <w:lang w:eastAsia="ar-SA"/>
              </w:rPr>
            </w:pPr>
          </w:p>
        </w:tc>
        <w:tc>
          <w:tcPr>
            <w:tcW w:w="5245" w:type="dxa"/>
            <w:shd w:val="clear" w:color="auto" w:fill="auto"/>
          </w:tcPr>
          <w:p w:rsidR="00386A2E" w:rsidRPr="00386A2E" w:rsidRDefault="00386A2E" w:rsidP="002A6B76">
            <w:pPr>
              <w:tabs>
                <w:tab w:val="left" w:pos="851"/>
              </w:tabs>
              <w:suppressAutoHyphens/>
              <w:spacing w:after="0" w:line="240" w:lineRule="auto"/>
              <w:ind w:left="-108" w:right="-108"/>
              <w:jc w:val="both"/>
              <w:rPr>
                <w:rFonts w:ascii="Times New Roman" w:eastAsia="Times New Roman" w:hAnsi="Times New Roman" w:cs="Times New Roman"/>
                <w:sz w:val="24"/>
                <w:szCs w:val="24"/>
                <w:lang w:eastAsia="ar-SA"/>
              </w:rPr>
            </w:pPr>
            <w:r w:rsidRPr="00386A2E">
              <w:rPr>
                <w:rFonts w:ascii="Times New Roman" w:eastAsia="Calibri" w:hAnsi="Times New Roman" w:cs="Times New Roman"/>
                <w:sz w:val="24"/>
                <w:szCs w:val="24"/>
                <w:lang w:eastAsia="ar-SA"/>
              </w:rPr>
              <w:t xml:space="preserve">запроса предложений </w:t>
            </w:r>
            <w:r w:rsidRPr="00386A2E">
              <w:rPr>
                <w:rFonts w:ascii="Times New Roman" w:eastAsia="Calibri" w:hAnsi="Times New Roman" w:cs="Times New Roman"/>
                <w:bCs/>
                <w:sz w:val="24"/>
                <w:szCs w:val="24"/>
              </w:rPr>
              <w:t>на право заключения договора</w:t>
            </w:r>
            <w:r w:rsidRPr="00386A2E">
              <w:rPr>
                <w:rFonts w:ascii="Times New Roman" w:eastAsia="Calibri" w:hAnsi="Times New Roman" w:cs="Times New Roman"/>
                <w:sz w:val="24"/>
                <w:szCs w:val="24"/>
              </w:rPr>
              <w:t xml:space="preserve"> поставки мазута топочного 100 ГОСТ 10585-2013 или нефтепродуктов аналогичного или лучшего качества </w:t>
            </w:r>
          </w:p>
          <w:p w:rsidR="00386A2E" w:rsidRPr="00386A2E" w:rsidRDefault="00386A2E" w:rsidP="002A6B76">
            <w:pPr>
              <w:tabs>
                <w:tab w:val="left" w:pos="33"/>
                <w:tab w:val="left" w:pos="5987"/>
              </w:tabs>
              <w:suppressAutoHyphens/>
              <w:spacing w:after="0" w:line="240" w:lineRule="auto"/>
              <w:ind w:right="34"/>
              <w:jc w:val="both"/>
              <w:rPr>
                <w:rFonts w:ascii="Calibri" w:eastAsia="Calibri" w:hAnsi="Calibri" w:cs="Times New Roman"/>
                <w:iCs/>
              </w:rPr>
            </w:pPr>
          </w:p>
        </w:tc>
      </w:tr>
    </w:tbl>
    <w:p w:rsidR="00CE4AA8" w:rsidRDefault="00CE4AA8" w:rsidP="00AB0EBB">
      <w:pPr>
        <w:spacing w:after="0" w:line="240" w:lineRule="auto"/>
        <w:jc w:val="center"/>
        <w:rPr>
          <w:rFonts w:ascii="Times New Roman" w:eastAsia="Times New Roman" w:hAnsi="Times New Roman" w:cs="Times New Roman"/>
          <w:b/>
          <w:bCs/>
          <w:spacing w:val="14"/>
          <w:sz w:val="24"/>
          <w:szCs w:val="24"/>
          <w:lang w:eastAsia="ru-RU"/>
        </w:rPr>
      </w:pPr>
    </w:p>
    <w:p w:rsidR="00CE4AA8" w:rsidRPr="00CE4AA8" w:rsidRDefault="00CE4AA8" w:rsidP="00CE4AA8">
      <w:pPr>
        <w:tabs>
          <w:tab w:val="left" w:pos="924"/>
        </w:tabs>
        <w:suppressAutoHyphens/>
        <w:spacing w:after="0" w:line="240" w:lineRule="auto"/>
        <w:rPr>
          <w:rFonts w:ascii="Times New Roman" w:eastAsia="Times New Roman" w:hAnsi="Times New Roman" w:cs="Times New Roman"/>
          <w:snapToGrid w:val="0"/>
          <w:sz w:val="24"/>
          <w:szCs w:val="24"/>
          <w:lang w:eastAsia="ru-RU"/>
        </w:rPr>
      </w:pPr>
    </w:p>
    <w:p w:rsidR="005A007A" w:rsidRPr="005A007A" w:rsidRDefault="005A007A" w:rsidP="005A007A">
      <w:pPr>
        <w:spacing w:after="0" w:line="240" w:lineRule="auto"/>
        <w:jc w:val="center"/>
        <w:rPr>
          <w:rFonts w:ascii="Times New Roman" w:eastAsia="Times New Roman" w:hAnsi="Times New Roman" w:cs="Times New Roman"/>
          <w:b/>
          <w:bCs/>
          <w:sz w:val="24"/>
          <w:szCs w:val="24"/>
          <w:lang w:eastAsia="ru-RU"/>
        </w:rPr>
      </w:pPr>
      <w:r w:rsidRPr="005A007A">
        <w:rPr>
          <w:rFonts w:ascii="Times New Roman" w:eastAsia="Times New Roman" w:hAnsi="Times New Roman" w:cs="Times New Roman"/>
          <w:b/>
          <w:bCs/>
          <w:sz w:val="24"/>
          <w:szCs w:val="24"/>
          <w:lang w:eastAsia="ru-RU"/>
        </w:rPr>
        <w:t xml:space="preserve">ДОГОВОР ПОСТАВКИ № </w:t>
      </w:r>
    </w:p>
    <w:p w:rsidR="005A007A" w:rsidRPr="005A007A" w:rsidRDefault="005A007A" w:rsidP="005A007A">
      <w:pPr>
        <w:spacing w:after="0" w:line="240" w:lineRule="auto"/>
        <w:ind w:firstLine="567"/>
        <w:jc w:val="center"/>
        <w:rPr>
          <w:rFonts w:ascii="Times New Roman" w:eastAsia="Times New Roman" w:hAnsi="Times New Roman" w:cs="Times New Roman"/>
          <w:bCs/>
          <w:sz w:val="24"/>
          <w:szCs w:val="24"/>
          <w:lang w:eastAsia="ru-RU"/>
        </w:rPr>
      </w:pPr>
    </w:p>
    <w:tbl>
      <w:tblPr>
        <w:tblW w:w="0" w:type="dxa"/>
        <w:tblInd w:w="-106" w:type="dxa"/>
        <w:tblLayout w:type="fixed"/>
        <w:tblLook w:val="04A0" w:firstRow="1" w:lastRow="0" w:firstColumn="1" w:lastColumn="0" w:noHBand="0" w:noVBand="1"/>
      </w:tblPr>
      <w:tblGrid>
        <w:gridCol w:w="4536"/>
        <w:gridCol w:w="5743"/>
      </w:tblGrid>
      <w:tr w:rsidR="005A007A" w:rsidRPr="005A007A" w:rsidTr="005A007A">
        <w:trPr>
          <w:trHeight w:val="492"/>
        </w:trPr>
        <w:tc>
          <w:tcPr>
            <w:tcW w:w="4536" w:type="dxa"/>
            <w:hideMark/>
          </w:tcPr>
          <w:p w:rsidR="005A007A" w:rsidRPr="005A007A" w:rsidRDefault="005A007A" w:rsidP="005A007A">
            <w:pPr>
              <w:spacing w:after="0" w:line="240" w:lineRule="auto"/>
              <w:ind w:firstLine="567"/>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 г. Мурманск</w:t>
            </w:r>
          </w:p>
        </w:tc>
        <w:tc>
          <w:tcPr>
            <w:tcW w:w="5743" w:type="dxa"/>
            <w:tcMar>
              <w:top w:w="28" w:type="dxa"/>
              <w:left w:w="28" w:type="dxa"/>
              <w:bottom w:w="28" w:type="dxa"/>
              <w:right w:w="28" w:type="dxa"/>
            </w:tcMar>
            <w:hideMark/>
          </w:tcPr>
          <w:p w:rsidR="005A007A" w:rsidRPr="005A007A" w:rsidRDefault="005A007A" w:rsidP="005A007A">
            <w:pPr>
              <w:spacing w:after="0" w:line="240" w:lineRule="auto"/>
              <w:ind w:firstLine="567"/>
              <w:jc w:val="right"/>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                             «    » ___________  г.</w:t>
            </w:r>
          </w:p>
        </w:tc>
      </w:tr>
    </w:tbl>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bCs/>
          <w:sz w:val="24"/>
          <w:szCs w:val="24"/>
          <w:lang w:eastAsia="ru-RU"/>
        </w:rPr>
        <w:t>___ «     » ( _ «      »)</w:t>
      </w:r>
      <w:r w:rsidRPr="005A007A">
        <w:rPr>
          <w:rFonts w:ascii="Times New Roman" w:eastAsia="Times New Roman" w:hAnsi="Times New Roman" w:cs="Times New Roman"/>
          <w:sz w:val="24"/>
          <w:szCs w:val="24"/>
          <w:lang w:eastAsia="ru-RU"/>
        </w:rPr>
        <w:fldChar w:fldCharType="begin"/>
      </w:r>
      <w:r w:rsidRPr="005A007A">
        <w:rPr>
          <w:rFonts w:ascii="Times New Roman" w:eastAsia="Times New Roman" w:hAnsi="Times New Roman" w:cs="Times New Roman"/>
          <w:sz w:val="24"/>
          <w:szCs w:val="24"/>
          <w:lang w:eastAsia="ru-RU"/>
        </w:rPr>
        <w:instrText xml:space="preserve"> COMMENTS </w:instrText>
      </w:r>
      <w:r w:rsidRPr="005A007A">
        <w:rPr>
          <w:rFonts w:ascii="Times New Roman" w:eastAsia="Times New Roman" w:hAnsi="Times New Roman" w:cs="Times New Roman"/>
          <w:sz w:val="24"/>
          <w:szCs w:val="24"/>
          <w:lang w:eastAsia="ru-RU"/>
        </w:rPr>
        <w:fldChar w:fldCharType="end"/>
      </w:r>
      <w:r w:rsidRPr="005A007A">
        <w:rPr>
          <w:rFonts w:ascii="Times New Roman" w:eastAsia="Times New Roman" w:hAnsi="Times New Roman" w:cs="Times New Roman"/>
          <w:sz w:val="24"/>
          <w:szCs w:val="24"/>
          <w:lang w:eastAsia="ru-RU"/>
        </w:rPr>
        <w:t>, в лице ___________    ____________, действующего на основании __________</w:t>
      </w:r>
      <w:r w:rsidRPr="005A007A">
        <w:rPr>
          <w:rFonts w:ascii="Times New Roman" w:eastAsia="Times New Roman" w:hAnsi="Times New Roman" w:cs="Times New Roman"/>
          <w:sz w:val="24"/>
          <w:szCs w:val="24"/>
          <w:lang w:eastAsia="ru-RU"/>
        </w:rPr>
        <w:fldChar w:fldCharType="begin"/>
      </w:r>
      <w:r w:rsidRPr="005A007A">
        <w:rPr>
          <w:rFonts w:ascii="Times New Roman" w:eastAsia="Times New Roman" w:hAnsi="Times New Roman" w:cs="Times New Roman"/>
          <w:sz w:val="24"/>
          <w:szCs w:val="24"/>
          <w:lang w:eastAsia="ru-RU"/>
        </w:rPr>
        <w:instrText xml:space="preserve"> COMMENTS </w:instrText>
      </w:r>
      <w:r w:rsidRPr="005A007A">
        <w:rPr>
          <w:rFonts w:ascii="Times New Roman" w:eastAsia="Times New Roman" w:hAnsi="Times New Roman" w:cs="Times New Roman"/>
          <w:sz w:val="24"/>
          <w:szCs w:val="24"/>
          <w:lang w:eastAsia="ru-RU"/>
        </w:rPr>
        <w:fldChar w:fldCharType="end"/>
      </w:r>
      <w:r w:rsidRPr="005A007A">
        <w:rPr>
          <w:rFonts w:ascii="Times New Roman" w:eastAsia="Times New Roman" w:hAnsi="Times New Roman" w:cs="Times New Roman"/>
          <w:sz w:val="24"/>
          <w:szCs w:val="24"/>
          <w:lang w:eastAsia="ru-RU"/>
        </w:rPr>
        <w:t xml:space="preserve">, именуемое в дальнейшем Поставщик, с одной стороны, и </w:t>
      </w:r>
      <w:r w:rsidRPr="005A007A">
        <w:rPr>
          <w:rFonts w:ascii="Times New Roman" w:eastAsia="Times New Roman" w:hAnsi="Times New Roman" w:cs="Times New Roman"/>
          <w:b/>
          <w:sz w:val="24"/>
          <w:szCs w:val="24"/>
          <w:lang w:eastAsia="ru-RU"/>
        </w:rPr>
        <w:t>А</w:t>
      </w:r>
      <w:r w:rsidRPr="005A007A">
        <w:rPr>
          <w:rFonts w:ascii="Times New Roman" w:eastAsia="Times New Roman" w:hAnsi="Times New Roman" w:cs="Times New Roman"/>
          <w:b/>
          <w:bCs/>
          <w:sz w:val="24"/>
          <w:szCs w:val="24"/>
          <w:lang w:eastAsia="ru-RU"/>
        </w:rPr>
        <w:t>кционерное общество «Мурманэнергосбыт» (АО «МЭС»),</w:t>
      </w:r>
      <w:r w:rsidRPr="005A007A">
        <w:rPr>
          <w:rFonts w:ascii="Times New Roman" w:eastAsia="Times New Roman" w:hAnsi="Times New Roman" w:cs="Times New Roman"/>
          <w:sz w:val="24"/>
          <w:szCs w:val="24"/>
          <w:lang w:eastAsia="ru-RU"/>
        </w:rPr>
        <w:t xml:space="preserve"> в лице _____________   ____________________, действующего на основании ______________, именуемое в дальнейшем Покупатель, с другой стороны, при совместном упоминании именуемые Стороны, заключили настоящий Договор о нижеследующем:</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fldChar w:fldCharType="begin"/>
      </w:r>
      <w:r w:rsidRPr="005A007A">
        <w:rPr>
          <w:rFonts w:ascii="Times New Roman" w:eastAsia="Times New Roman" w:hAnsi="Times New Roman" w:cs="Times New Roman"/>
          <w:sz w:val="24"/>
          <w:szCs w:val="24"/>
          <w:lang w:eastAsia="ru-RU"/>
        </w:rPr>
        <w:instrText xml:space="preserve"> COMMENTS </w:instrText>
      </w:r>
      <w:r w:rsidRPr="005A007A">
        <w:rPr>
          <w:rFonts w:ascii="Times New Roman" w:eastAsia="Times New Roman" w:hAnsi="Times New Roman" w:cs="Times New Roman"/>
          <w:sz w:val="24"/>
          <w:szCs w:val="24"/>
          <w:lang w:eastAsia="ru-RU"/>
        </w:rPr>
        <w:fldChar w:fldCharType="end"/>
      </w:r>
      <w:r w:rsidRPr="005A007A">
        <w:rPr>
          <w:rFonts w:ascii="Times New Roman" w:eastAsia="Times New Roman" w:hAnsi="Times New Roman" w:cs="Times New Roman"/>
          <w:sz w:val="24"/>
          <w:szCs w:val="24"/>
          <w:lang w:eastAsia="ru-RU"/>
        </w:rPr>
        <w:fldChar w:fldCharType="begin"/>
      </w:r>
      <w:r w:rsidRPr="005A007A">
        <w:rPr>
          <w:rFonts w:ascii="Times New Roman" w:eastAsia="Times New Roman" w:hAnsi="Times New Roman" w:cs="Times New Roman"/>
          <w:sz w:val="24"/>
          <w:szCs w:val="24"/>
          <w:lang w:eastAsia="ru-RU"/>
        </w:rPr>
        <w:instrText xml:space="preserve"> COMMENTS </w:instrText>
      </w:r>
      <w:r w:rsidRPr="005A007A">
        <w:rPr>
          <w:rFonts w:ascii="Times New Roman" w:eastAsia="Times New Roman" w:hAnsi="Times New Roman" w:cs="Times New Roman"/>
          <w:sz w:val="24"/>
          <w:szCs w:val="24"/>
          <w:lang w:eastAsia="ru-RU"/>
        </w:rPr>
        <w:fldChar w:fldCharType="end"/>
      </w:r>
      <w:r w:rsidRPr="005A007A">
        <w:rPr>
          <w:rFonts w:ascii="Times New Roman" w:eastAsia="Times New Roman" w:hAnsi="Times New Roman" w:cs="Times New Roman"/>
          <w:sz w:val="24"/>
          <w:szCs w:val="24"/>
          <w:lang w:eastAsia="ru-RU"/>
        </w:rPr>
        <w:fldChar w:fldCharType="begin"/>
      </w:r>
      <w:r w:rsidRPr="005A007A">
        <w:rPr>
          <w:rFonts w:ascii="Times New Roman" w:eastAsia="Times New Roman" w:hAnsi="Times New Roman" w:cs="Times New Roman"/>
          <w:sz w:val="24"/>
          <w:szCs w:val="24"/>
          <w:lang w:eastAsia="ru-RU"/>
        </w:rPr>
        <w:instrText xml:space="preserve"> COMMENTS </w:instrText>
      </w:r>
      <w:r w:rsidRPr="005A007A">
        <w:rPr>
          <w:rFonts w:ascii="Times New Roman" w:eastAsia="Times New Roman" w:hAnsi="Times New Roman" w:cs="Times New Roman"/>
          <w:sz w:val="24"/>
          <w:szCs w:val="24"/>
          <w:lang w:eastAsia="ru-RU"/>
        </w:rPr>
        <w:fldChar w:fldCharType="end"/>
      </w:r>
    </w:p>
    <w:p w:rsidR="005A007A" w:rsidRPr="005A007A" w:rsidRDefault="005A007A" w:rsidP="005A007A">
      <w:pPr>
        <w:spacing w:after="0" w:line="240" w:lineRule="auto"/>
        <w:ind w:firstLine="567"/>
        <w:jc w:val="center"/>
        <w:rPr>
          <w:rFonts w:ascii="Times New Roman" w:eastAsia="Times New Roman" w:hAnsi="Times New Roman" w:cs="Times New Roman"/>
          <w:b/>
          <w:bCs/>
          <w:sz w:val="24"/>
          <w:szCs w:val="24"/>
          <w:lang w:eastAsia="ru-RU"/>
        </w:rPr>
      </w:pPr>
      <w:r w:rsidRPr="005A007A">
        <w:rPr>
          <w:rFonts w:ascii="Times New Roman" w:eastAsia="Times New Roman" w:hAnsi="Times New Roman" w:cs="Times New Roman"/>
          <w:b/>
          <w:bCs/>
          <w:sz w:val="24"/>
          <w:szCs w:val="24"/>
          <w:lang w:eastAsia="ru-RU"/>
        </w:rPr>
        <w:t>1. ПРЕДМЕТ ДОГОВОРА</w:t>
      </w:r>
    </w:p>
    <w:p w:rsidR="005A007A" w:rsidRPr="005A007A" w:rsidRDefault="005A007A" w:rsidP="005A007A">
      <w:pPr>
        <w:spacing w:after="0" w:line="240" w:lineRule="auto"/>
        <w:ind w:firstLine="567"/>
        <w:jc w:val="both"/>
        <w:rPr>
          <w:rFonts w:ascii="Times New Roman" w:eastAsia="Times New Roman" w:hAnsi="Times New Roman" w:cs="Times New Roman"/>
          <w:bCs/>
          <w:sz w:val="24"/>
          <w:szCs w:val="24"/>
          <w:lang w:eastAsia="ru-RU"/>
        </w:rPr>
      </w:pPr>
    </w:p>
    <w:p w:rsidR="005A007A" w:rsidRPr="005A007A" w:rsidRDefault="005A007A" w:rsidP="005A007A">
      <w:pPr>
        <w:numPr>
          <w:ilvl w:val="1"/>
          <w:numId w:val="38"/>
        </w:numPr>
        <w:tabs>
          <w:tab w:val="left" w:pos="1134"/>
        </w:tabs>
        <w:spacing w:after="0" w:line="240" w:lineRule="auto"/>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Поставщик обязуется в течение срока действия настоящего Договора поставить, а Покупатель принять и оплатить мазут топочный 100 ГОСТ 10585-2013 </w:t>
      </w:r>
      <w:r w:rsidRPr="005A007A">
        <w:rPr>
          <w:rFonts w:ascii="Times New Roman" w:eastAsia="Times New Roman" w:hAnsi="Times New Roman" w:cs="Times New Roman"/>
          <w:i/>
          <w:sz w:val="24"/>
          <w:szCs w:val="24"/>
          <w:lang w:eastAsia="ru-RU"/>
        </w:rPr>
        <w:t>(или нефтепродукты аналогичного или лучшего качества)</w:t>
      </w:r>
      <w:r w:rsidRPr="005A007A">
        <w:rPr>
          <w:rFonts w:ascii="Times New Roman" w:eastAsia="Times New Roman" w:hAnsi="Times New Roman" w:cs="Times New Roman"/>
          <w:sz w:val="24"/>
          <w:szCs w:val="24"/>
          <w:lang w:eastAsia="ru-RU"/>
        </w:rPr>
        <w:t xml:space="preserve"> для нужд АО «МЭС» (далее по тексту – Продукция) в ассортименте и количестве, в сроки и по цене в соответствии с положениями настоящего Договора. </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Технические требования к Продукции: температура вспышки в открытом тигле не ниже 110</w:t>
      </w:r>
      <w:r w:rsidRPr="005A007A">
        <w:rPr>
          <w:rFonts w:ascii="Times New Roman" w:eastAsia="Times New Roman" w:hAnsi="Times New Roman" w:cs="Times New Roman"/>
          <w:sz w:val="24"/>
          <w:szCs w:val="24"/>
          <w:vertAlign w:val="superscript"/>
          <w:lang w:eastAsia="ru-RU"/>
        </w:rPr>
        <w:t>0</w:t>
      </w:r>
      <w:r w:rsidRPr="005A007A">
        <w:rPr>
          <w:rFonts w:ascii="Times New Roman" w:eastAsia="Times New Roman" w:hAnsi="Times New Roman" w:cs="Times New Roman"/>
          <w:sz w:val="24"/>
          <w:szCs w:val="24"/>
          <w:lang w:eastAsia="ru-RU"/>
        </w:rPr>
        <w:t>С; массовая доля серы не более 3,5 %; вязкость условная при 100</w:t>
      </w:r>
      <w:r w:rsidRPr="005A007A">
        <w:rPr>
          <w:rFonts w:ascii="Times New Roman" w:eastAsia="Times New Roman" w:hAnsi="Times New Roman" w:cs="Times New Roman"/>
          <w:sz w:val="24"/>
          <w:szCs w:val="24"/>
          <w:vertAlign w:val="superscript"/>
          <w:lang w:eastAsia="ru-RU"/>
        </w:rPr>
        <w:t>0</w:t>
      </w:r>
      <w:r w:rsidRPr="005A007A">
        <w:rPr>
          <w:rFonts w:ascii="Times New Roman" w:eastAsia="Times New Roman" w:hAnsi="Times New Roman" w:cs="Times New Roman"/>
          <w:sz w:val="24"/>
          <w:szCs w:val="24"/>
          <w:lang w:eastAsia="ru-RU"/>
        </w:rPr>
        <w:t>С, градусы ВУ, не более 6,8; температура застывания не выше 25</w:t>
      </w:r>
      <w:r w:rsidRPr="005A007A">
        <w:rPr>
          <w:rFonts w:ascii="Times New Roman" w:eastAsia="Times New Roman" w:hAnsi="Times New Roman" w:cs="Times New Roman"/>
          <w:sz w:val="24"/>
          <w:szCs w:val="24"/>
          <w:vertAlign w:val="superscript"/>
          <w:lang w:eastAsia="ru-RU"/>
        </w:rPr>
        <w:t>0</w:t>
      </w:r>
      <w:r w:rsidRPr="005A007A">
        <w:rPr>
          <w:rFonts w:ascii="Times New Roman" w:eastAsia="Times New Roman" w:hAnsi="Times New Roman" w:cs="Times New Roman"/>
          <w:sz w:val="24"/>
          <w:szCs w:val="24"/>
          <w:lang w:eastAsia="ru-RU"/>
        </w:rPr>
        <w:t>С; массовая доля воды не более 1%; зольность не более 0,14%; массовая доля механических примесей не более 1,0%.</w:t>
      </w:r>
    </w:p>
    <w:p w:rsidR="005A007A" w:rsidRPr="005A007A" w:rsidRDefault="005A007A" w:rsidP="005A007A">
      <w:pPr>
        <w:numPr>
          <w:ilvl w:val="1"/>
          <w:numId w:val="38"/>
        </w:numPr>
        <w:tabs>
          <w:tab w:val="left" w:pos="1134"/>
        </w:tabs>
        <w:spacing w:after="0" w:line="240" w:lineRule="auto"/>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Поставщик оказывает услуги по организации доставки Продукции до грузополучателя (далее по тексту - транспортные расходы по поставке) с учетом п. 4.2. настоящего Договора, а также выполняет иные действия, связанные с поставкой Продукции.</w:t>
      </w:r>
    </w:p>
    <w:p w:rsidR="005A007A" w:rsidRPr="005A007A" w:rsidRDefault="005A007A" w:rsidP="005A007A">
      <w:pPr>
        <w:numPr>
          <w:ilvl w:val="1"/>
          <w:numId w:val="38"/>
        </w:numPr>
        <w:tabs>
          <w:tab w:val="left" w:pos="1134"/>
        </w:tabs>
        <w:spacing w:after="0" w:line="240" w:lineRule="auto"/>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Поставщик гарантирует, что передаваемая в собственность Покупателя в рамках настоящего Договора Продукция не продана, не заложена, в споре и под запретом (арестом) не состоит, не отчуждена и не переуступлена в любой иной форме и на любых правах, и не обременена иным образом правами третьих лиц.</w:t>
      </w:r>
    </w:p>
    <w:p w:rsidR="005A007A" w:rsidRPr="005A007A" w:rsidRDefault="005A007A" w:rsidP="005A007A">
      <w:pPr>
        <w:numPr>
          <w:ilvl w:val="1"/>
          <w:numId w:val="38"/>
        </w:numPr>
        <w:tabs>
          <w:tab w:val="left" w:pos="1134"/>
        </w:tabs>
        <w:spacing w:after="0" w:line="240" w:lineRule="auto"/>
        <w:jc w:val="both"/>
        <w:rPr>
          <w:rFonts w:ascii="Times New Roman" w:eastAsia="Times New Roman" w:hAnsi="Times New Roman" w:cs="Times New Roman"/>
          <w:i/>
          <w:sz w:val="24"/>
          <w:szCs w:val="24"/>
          <w:lang w:eastAsia="ru-RU"/>
        </w:rPr>
      </w:pPr>
      <w:r w:rsidRPr="005A007A">
        <w:rPr>
          <w:rFonts w:ascii="Times New Roman" w:eastAsia="Times New Roman" w:hAnsi="Times New Roman" w:cs="Times New Roman"/>
          <w:sz w:val="24"/>
          <w:szCs w:val="24"/>
          <w:lang w:eastAsia="ru-RU"/>
        </w:rPr>
        <w:t>Настоящий Договор заключен в соответствии с Федеральным законом от 18 июля 2011 г. N 223-ФЗ «О закупках товаров, работ, услуг отдельными видами юридических лиц», Положением о закупке товаров, работ, услуг АО «МЭС» (ИНН 5190907139, ОГРН 1095190009111) (</w:t>
      </w:r>
      <w:r w:rsidRPr="005A007A">
        <w:rPr>
          <w:rFonts w:ascii="Times New Roman" w:eastAsia="Times New Roman" w:hAnsi="Times New Roman" w:cs="Times New Roman"/>
          <w:i/>
          <w:sz w:val="24"/>
          <w:szCs w:val="24"/>
          <w:lang w:eastAsia="ru-RU"/>
        </w:rPr>
        <w:t>в случае необходимости: в соответствии с организационно-распорядительными документами Общества).</w:t>
      </w:r>
    </w:p>
    <w:p w:rsidR="005A007A" w:rsidRPr="005A007A" w:rsidRDefault="005A007A" w:rsidP="005A007A">
      <w:pPr>
        <w:numPr>
          <w:ilvl w:val="1"/>
          <w:numId w:val="38"/>
        </w:numPr>
        <w:tabs>
          <w:tab w:val="left" w:pos="1134"/>
        </w:tabs>
        <w:spacing w:after="0" w:line="240" w:lineRule="auto"/>
        <w:jc w:val="both"/>
        <w:rPr>
          <w:rFonts w:ascii="Times New Roman" w:eastAsia="Times New Roman" w:hAnsi="Times New Roman" w:cs="Times New Roman"/>
          <w:i/>
          <w:sz w:val="24"/>
          <w:szCs w:val="24"/>
          <w:lang w:eastAsia="ru-RU"/>
        </w:rPr>
      </w:pPr>
      <w:r w:rsidRPr="005A007A">
        <w:rPr>
          <w:rFonts w:ascii="Times New Roman" w:eastAsia="Times New Roman" w:hAnsi="Times New Roman" w:cs="Times New Roman"/>
          <w:sz w:val="24"/>
          <w:szCs w:val="24"/>
          <w:lang w:eastAsia="ru-RU"/>
        </w:rPr>
        <w:t>Существенные условия Договора (</w:t>
      </w:r>
      <w:r w:rsidRPr="005A007A">
        <w:rPr>
          <w:rFonts w:ascii="Times New Roman" w:eastAsia="Times New Roman" w:hAnsi="Times New Roman" w:cs="Times New Roman"/>
          <w:i/>
          <w:sz w:val="24"/>
          <w:szCs w:val="24"/>
          <w:lang w:eastAsia="ru-RU"/>
        </w:rPr>
        <w:t>в случае необходимости: в соответствии с организационно-распорядительными документами Общества).</w:t>
      </w:r>
    </w:p>
    <w:p w:rsidR="005A007A" w:rsidRPr="005A007A" w:rsidRDefault="005A007A" w:rsidP="005A007A">
      <w:pPr>
        <w:numPr>
          <w:ilvl w:val="2"/>
          <w:numId w:val="38"/>
        </w:numPr>
        <w:tabs>
          <w:tab w:val="clear" w:pos="2214"/>
          <w:tab w:val="num" w:pos="1080"/>
          <w:tab w:val="num" w:pos="1418"/>
        </w:tabs>
        <w:spacing w:after="0" w:line="240" w:lineRule="auto"/>
        <w:ind w:left="567" w:firstLine="0"/>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Общее количество поставляемой Продукции: ____ тонн.</w:t>
      </w:r>
    </w:p>
    <w:p w:rsidR="005A007A" w:rsidRPr="005A007A" w:rsidRDefault="005A007A" w:rsidP="005A007A">
      <w:pPr>
        <w:numPr>
          <w:ilvl w:val="2"/>
          <w:numId w:val="38"/>
        </w:numPr>
        <w:tabs>
          <w:tab w:val="clear" w:pos="2214"/>
          <w:tab w:val="num" w:pos="1080"/>
          <w:tab w:val="num" w:pos="1418"/>
        </w:tabs>
        <w:spacing w:after="0" w:line="240" w:lineRule="auto"/>
        <w:ind w:left="1418" w:hanging="851"/>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Сведения о цене Договора: </w:t>
      </w:r>
    </w:p>
    <w:p w:rsidR="005A007A" w:rsidRPr="005A007A" w:rsidRDefault="005A007A" w:rsidP="005A007A">
      <w:pPr>
        <w:numPr>
          <w:ilvl w:val="3"/>
          <w:numId w:val="38"/>
        </w:numPr>
        <w:tabs>
          <w:tab w:val="clear" w:pos="3142"/>
          <w:tab w:val="num" w:pos="0"/>
          <w:tab w:val="left" w:pos="1418"/>
          <w:tab w:val="left" w:pos="1985"/>
          <w:tab w:val="num" w:pos="2150"/>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Цена 1 тонны Продукции  определяется согласно п. 4.2.1.1. и составляет ____ (____) рублей __ копеек, с учетом НДС  </w:t>
      </w:r>
      <w:r w:rsidRPr="005A007A">
        <w:rPr>
          <w:rFonts w:ascii="Times New Roman" w:eastAsia="Times New Roman" w:hAnsi="Times New Roman" w:cs="Times New Roman"/>
          <w:i/>
          <w:sz w:val="24"/>
          <w:szCs w:val="24"/>
          <w:lang w:eastAsia="ru-RU"/>
        </w:rPr>
        <w:t>(в случае, если организация не является плательщиком НДС, указывается -  НДС не облагается)</w:t>
      </w:r>
      <w:r w:rsidRPr="005A007A">
        <w:rPr>
          <w:rFonts w:ascii="Times New Roman" w:eastAsia="Times New Roman" w:hAnsi="Times New Roman" w:cs="Times New Roman"/>
          <w:sz w:val="24"/>
          <w:szCs w:val="24"/>
          <w:lang w:eastAsia="ru-RU"/>
        </w:rPr>
        <w:t>.</w:t>
      </w:r>
    </w:p>
    <w:p w:rsidR="005A007A" w:rsidRPr="005A007A" w:rsidRDefault="005A007A" w:rsidP="005A007A">
      <w:pPr>
        <w:numPr>
          <w:ilvl w:val="3"/>
          <w:numId w:val="38"/>
        </w:numPr>
        <w:tabs>
          <w:tab w:val="clear" w:pos="3142"/>
          <w:tab w:val="num" w:pos="1418"/>
          <w:tab w:val="num" w:pos="2150"/>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Стоимость транспортных расходов по поставке Продукции железнодорожным транспортом до ж/д станции назначения</w:t>
      </w:r>
      <w:r w:rsidRPr="005A007A">
        <w:rPr>
          <w:rFonts w:ascii="Times New Roman" w:eastAsia="Times New Roman" w:hAnsi="Times New Roman" w:cs="Times New Roman"/>
          <w:sz w:val="24"/>
          <w:szCs w:val="24"/>
          <w:lang w:eastAsia="ar-SA"/>
        </w:rPr>
        <w:t xml:space="preserve"> </w:t>
      </w:r>
      <w:r w:rsidRPr="005A007A">
        <w:rPr>
          <w:rFonts w:ascii="Times New Roman" w:eastAsia="Times New Roman" w:hAnsi="Times New Roman" w:cs="Times New Roman"/>
          <w:i/>
          <w:sz w:val="24"/>
          <w:szCs w:val="24"/>
          <w:lang w:eastAsia="ar-SA"/>
        </w:rPr>
        <w:t>(водным, автомобильным транспортом до резервуара/склада Покупателя (грузополучателя))</w:t>
      </w:r>
      <w:r w:rsidRPr="005A007A">
        <w:rPr>
          <w:rFonts w:ascii="Times New Roman" w:eastAsia="Times New Roman" w:hAnsi="Times New Roman" w:cs="Times New Roman"/>
          <w:sz w:val="24"/>
          <w:szCs w:val="24"/>
          <w:lang w:eastAsia="ru-RU"/>
        </w:rPr>
        <w:t xml:space="preserve">, указанной в заявке Покупателя на </w:t>
      </w:r>
      <w:r w:rsidRPr="005A007A">
        <w:rPr>
          <w:rFonts w:ascii="Times New Roman" w:eastAsia="Times New Roman" w:hAnsi="Times New Roman" w:cs="Times New Roman"/>
          <w:sz w:val="24"/>
          <w:szCs w:val="24"/>
          <w:lang w:eastAsia="ru-RU"/>
        </w:rPr>
        <w:lastRenderedPageBreak/>
        <w:t xml:space="preserve">предварительную сумму________________() рублей ____ копеек, с учетом НДС </w:t>
      </w:r>
      <w:r w:rsidRPr="005A007A">
        <w:rPr>
          <w:rFonts w:ascii="Times New Roman" w:eastAsia="Times New Roman" w:hAnsi="Times New Roman" w:cs="Times New Roman"/>
          <w:i/>
          <w:sz w:val="24"/>
          <w:szCs w:val="24"/>
          <w:lang w:eastAsia="ru-RU"/>
        </w:rPr>
        <w:t>(в случае, если организация не является плательщиком НДС, указывается -  НДС не облагается)</w:t>
      </w:r>
      <w:r w:rsidRPr="005A007A">
        <w:rPr>
          <w:rFonts w:ascii="Times New Roman" w:eastAsia="Times New Roman" w:hAnsi="Times New Roman" w:cs="Times New Roman"/>
          <w:sz w:val="24"/>
          <w:szCs w:val="24"/>
          <w:lang w:eastAsia="ru-RU"/>
        </w:rPr>
        <w:t>.</w:t>
      </w:r>
    </w:p>
    <w:p w:rsidR="005A007A" w:rsidRPr="005A007A" w:rsidRDefault="005A007A" w:rsidP="005A007A">
      <w:pPr>
        <w:numPr>
          <w:ilvl w:val="3"/>
          <w:numId w:val="38"/>
        </w:numPr>
        <w:tabs>
          <w:tab w:val="clear" w:pos="3142"/>
          <w:tab w:val="num" w:pos="1418"/>
          <w:tab w:val="num" w:pos="2150"/>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Максимальная цена общего количества поставляемой Продукции (цена Договора) составляет ______ ( _____) рублей ___ копеек, с учетом НДС </w:t>
      </w:r>
      <w:r w:rsidRPr="005A007A">
        <w:rPr>
          <w:rFonts w:ascii="Times New Roman" w:eastAsia="Times New Roman" w:hAnsi="Times New Roman" w:cs="Times New Roman"/>
          <w:i/>
          <w:sz w:val="24"/>
          <w:szCs w:val="24"/>
          <w:lang w:eastAsia="ru-RU"/>
        </w:rPr>
        <w:t>(в случае, если организация не является плательщиком НДС, указывается -  НДС не облагается)</w:t>
      </w:r>
      <w:r w:rsidRPr="005A007A">
        <w:rPr>
          <w:rFonts w:ascii="Times New Roman" w:eastAsia="Times New Roman" w:hAnsi="Times New Roman" w:cs="Times New Roman"/>
          <w:sz w:val="24"/>
          <w:szCs w:val="24"/>
          <w:lang w:eastAsia="ru-RU"/>
        </w:rPr>
        <w:t>.  Окончательная цена общего количества поставляемой Продукции (цена Договора) формируется путем сложения стоимости поставляемой Продукции, рассчитанной по цене 1 тонны Продукции (п.1.5.2.1. настоящего Договора), умноженной на общее количество фактически поставленной Продукции,</w:t>
      </w:r>
      <w:r w:rsidR="00F722BC">
        <w:rPr>
          <w:rFonts w:ascii="Times New Roman" w:eastAsia="Times New Roman" w:hAnsi="Times New Roman" w:cs="Times New Roman"/>
          <w:sz w:val="24"/>
          <w:szCs w:val="24"/>
          <w:lang w:eastAsia="ru-RU"/>
        </w:rPr>
        <w:t xml:space="preserve"> </w:t>
      </w:r>
      <w:r w:rsidRPr="005A007A">
        <w:rPr>
          <w:rFonts w:ascii="Times New Roman" w:eastAsia="Times New Roman" w:hAnsi="Times New Roman" w:cs="Times New Roman"/>
          <w:sz w:val="24"/>
          <w:szCs w:val="24"/>
          <w:lang w:eastAsia="ru-RU"/>
        </w:rPr>
        <w:t>и фактических затрат, в части  транспортных расходов по поставке Продукции (п.1.5.2.2. настоящего Договора).</w:t>
      </w:r>
    </w:p>
    <w:p w:rsidR="005A007A" w:rsidRPr="005A007A" w:rsidRDefault="005A007A" w:rsidP="005A007A">
      <w:pPr>
        <w:numPr>
          <w:ilvl w:val="2"/>
          <w:numId w:val="38"/>
        </w:numPr>
        <w:tabs>
          <w:tab w:val="clear" w:pos="2214"/>
          <w:tab w:val="left" w:pos="0"/>
          <w:tab w:val="num" w:pos="1080"/>
          <w:tab w:val="num" w:pos="1418"/>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Срок поставки: _________________. Поставка осуществляется отдельными партиями в строгом соответствии с письменной заявкой Покупателя (далее – заявка) на поставку Продукции. Заявка на поставку Продукции подписывается Сторонами одновременно с подписанием настоящего Договора и является согласованным Сторонами графиком поставки Продукции.</w:t>
      </w:r>
    </w:p>
    <w:p w:rsidR="005A007A" w:rsidRPr="005A007A" w:rsidRDefault="005A007A" w:rsidP="005A007A">
      <w:pPr>
        <w:numPr>
          <w:ilvl w:val="2"/>
          <w:numId w:val="38"/>
        </w:numPr>
        <w:tabs>
          <w:tab w:val="clear" w:pos="2214"/>
          <w:tab w:val="num" w:pos="1080"/>
          <w:tab w:val="num" w:pos="1418"/>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Место поставки </w:t>
      </w:r>
      <w:r w:rsidRPr="005A007A">
        <w:rPr>
          <w:rFonts w:ascii="Times New Roman" w:eastAsia="Times New Roman" w:hAnsi="Times New Roman" w:cs="Times New Roman"/>
          <w:i/>
          <w:sz w:val="24"/>
          <w:szCs w:val="24"/>
          <w:lang w:eastAsia="ru-RU"/>
        </w:rPr>
        <w:t>(в случае необходимости дополнительно указывается количество Продукции по местам поставки)</w:t>
      </w:r>
      <w:r w:rsidRPr="005A007A">
        <w:rPr>
          <w:rFonts w:ascii="Times New Roman" w:eastAsia="Times New Roman" w:hAnsi="Times New Roman" w:cs="Times New Roman"/>
          <w:sz w:val="24"/>
          <w:szCs w:val="24"/>
          <w:lang w:eastAsia="ru-RU"/>
        </w:rPr>
        <w:t xml:space="preserve"> ___________________.</w:t>
      </w:r>
    </w:p>
    <w:p w:rsidR="005A007A" w:rsidRPr="005A007A" w:rsidRDefault="005A007A" w:rsidP="005A007A">
      <w:pPr>
        <w:numPr>
          <w:ilvl w:val="2"/>
          <w:numId w:val="38"/>
        </w:numPr>
        <w:tabs>
          <w:tab w:val="clear" w:pos="2214"/>
          <w:tab w:val="num" w:pos="0"/>
          <w:tab w:val="num" w:pos="1080"/>
          <w:tab w:val="num" w:pos="1418"/>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Особые условия: Покупатель производит оплату Продукции и транспортных расходов по поставке Продукции в течение _______ (_______) календарных дней с даты поставки Продукции. </w:t>
      </w:r>
      <w:r w:rsidRPr="005A007A">
        <w:rPr>
          <w:rFonts w:ascii="Times New Roman" w:eastAsia="Times New Roman" w:hAnsi="Times New Roman" w:cs="Times New Roman"/>
          <w:i/>
          <w:sz w:val="24"/>
          <w:szCs w:val="24"/>
          <w:lang w:eastAsia="ru-RU"/>
        </w:rPr>
        <w:t>Иные условия при необходимости.</w:t>
      </w:r>
    </w:p>
    <w:p w:rsidR="005A007A" w:rsidRPr="005A007A" w:rsidRDefault="005A007A" w:rsidP="005A007A">
      <w:pPr>
        <w:tabs>
          <w:tab w:val="num" w:pos="1418"/>
        </w:tabs>
        <w:spacing w:after="0" w:line="240" w:lineRule="auto"/>
        <w:ind w:left="567"/>
        <w:jc w:val="both"/>
        <w:rPr>
          <w:rFonts w:ascii="Times New Roman" w:eastAsia="Times New Roman" w:hAnsi="Times New Roman" w:cs="Times New Roman"/>
          <w:sz w:val="24"/>
          <w:szCs w:val="24"/>
          <w:lang w:eastAsia="ru-RU"/>
        </w:rPr>
      </w:pPr>
    </w:p>
    <w:p w:rsidR="005A007A" w:rsidRPr="005A007A" w:rsidRDefault="005A007A" w:rsidP="005A007A">
      <w:pPr>
        <w:spacing w:after="0" w:line="240" w:lineRule="auto"/>
        <w:ind w:firstLine="567"/>
        <w:jc w:val="center"/>
        <w:rPr>
          <w:rFonts w:ascii="Times New Roman" w:eastAsia="Times New Roman" w:hAnsi="Times New Roman" w:cs="Times New Roman"/>
          <w:b/>
          <w:bCs/>
          <w:sz w:val="24"/>
          <w:szCs w:val="24"/>
          <w:lang w:eastAsia="ru-RU"/>
        </w:rPr>
      </w:pPr>
      <w:r w:rsidRPr="005A007A">
        <w:rPr>
          <w:rFonts w:ascii="Times New Roman" w:eastAsia="Times New Roman" w:hAnsi="Times New Roman" w:cs="Times New Roman"/>
          <w:b/>
          <w:bCs/>
          <w:sz w:val="24"/>
          <w:szCs w:val="24"/>
          <w:lang w:eastAsia="ru-RU"/>
        </w:rPr>
        <w:t>2. СРОКИ И ПОРЯДОК ИСПОЛНЕНИЯ ОБЯЗАТЕЛЬСТВ</w:t>
      </w:r>
    </w:p>
    <w:p w:rsidR="005A007A" w:rsidRPr="005A007A" w:rsidRDefault="005A007A" w:rsidP="005A007A">
      <w:pPr>
        <w:spacing w:after="0" w:line="240" w:lineRule="auto"/>
        <w:ind w:firstLine="567"/>
        <w:jc w:val="both"/>
        <w:rPr>
          <w:rFonts w:ascii="Times New Roman" w:eastAsia="Times New Roman" w:hAnsi="Times New Roman" w:cs="Times New Roman"/>
          <w:bCs/>
          <w:sz w:val="24"/>
          <w:szCs w:val="24"/>
          <w:lang w:eastAsia="ru-RU"/>
        </w:rPr>
      </w:pPr>
    </w:p>
    <w:p w:rsidR="005A007A" w:rsidRPr="005A007A" w:rsidRDefault="005A007A" w:rsidP="005A007A">
      <w:pPr>
        <w:numPr>
          <w:ilvl w:val="1"/>
          <w:numId w:val="40"/>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Датой исполнения Поставщиком обязательств по поставке Продукции и моментом перехода прав собственности на Продукцию от Поставщика к Покупателю, является дата поставки Продукции, которая определяется:</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ru-RU"/>
        </w:rPr>
        <w:t xml:space="preserve"> </w:t>
      </w:r>
      <w:r w:rsidRPr="005A007A">
        <w:rPr>
          <w:rFonts w:ascii="Times New Roman" w:eastAsia="Times New Roman" w:hAnsi="Times New Roman" w:cs="Times New Roman"/>
          <w:sz w:val="24"/>
          <w:szCs w:val="24"/>
          <w:lang w:eastAsia="ar-SA"/>
        </w:rPr>
        <w:t xml:space="preserve">-  </w:t>
      </w:r>
      <w:r w:rsidRPr="005A007A">
        <w:rPr>
          <w:rFonts w:ascii="Times New Roman" w:eastAsia="Times New Roman" w:hAnsi="Times New Roman" w:cs="Times New Roman"/>
          <w:b/>
          <w:sz w:val="24"/>
          <w:szCs w:val="24"/>
          <w:lang w:eastAsia="ar-SA"/>
        </w:rPr>
        <w:t>при транспортировке Продукции железнодорожным транспортом</w:t>
      </w:r>
      <w:r w:rsidRPr="005A007A">
        <w:rPr>
          <w:rFonts w:ascii="Times New Roman" w:eastAsia="Times New Roman" w:hAnsi="Times New Roman" w:cs="Times New Roman"/>
          <w:sz w:val="24"/>
          <w:szCs w:val="24"/>
          <w:lang w:eastAsia="ar-SA"/>
        </w:rPr>
        <w:t xml:space="preserve"> – на базисе поставки – склад (эстакада слива) Покупателя (грузополучателя);</w:t>
      </w:r>
    </w:p>
    <w:p w:rsidR="005A007A" w:rsidRPr="005A007A" w:rsidRDefault="005A007A" w:rsidP="005A007A">
      <w:pPr>
        <w:suppressAutoHyphens/>
        <w:spacing w:after="0" w:line="240" w:lineRule="auto"/>
        <w:ind w:firstLine="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 xml:space="preserve">-  </w:t>
      </w:r>
      <w:r w:rsidRPr="005A007A">
        <w:rPr>
          <w:rFonts w:ascii="Times New Roman" w:eastAsia="Times New Roman" w:hAnsi="Times New Roman" w:cs="Times New Roman"/>
          <w:b/>
          <w:sz w:val="24"/>
          <w:szCs w:val="24"/>
          <w:lang w:eastAsia="ar-SA"/>
        </w:rPr>
        <w:t>при транспортировке Продукции водным, автомобильным транспортом</w:t>
      </w:r>
      <w:r w:rsidRPr="005A007A">
        <w:rPr>
          <w:rFonts w:ascii="Times New Roman" w:eastAsia="Times New Roman" w:hAnsi="Times New Roman" w:cs="Times New Roman"/>
          <w:sz w:val="24"/>
          <w:szCs w:val="24"/>
          <w:lang w:eastAsia="ar-SA"/>
        </w:rPr>
        <w:t xml:space="preserve"> - на базисе поставки – резервуар/склад Покупателя (грузополучателя).</w:t>
      </w:r>
    </w:p>
    <w:p w:rsidR="005A007A" w:rsidRPr="005A007A" w:rsidRDefault="005A007A" w:rsidP="005A007A">
      <w:pPr>
        <w:tabs>
          <w:tab w:val="left" w:pos="1134"/>
          <w:tab w:val="left" w:pos="1418"/>
        </w:tabs>
        <w:suppressAutoHyphens/>
        <w:spacing w:after="0" w:line="240" w:lineRule="auto"/>
        <w:ind w:firstLine="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2.2.  Факт поставки мазута топочного удостоверяется:</w:t>
      </w:r>
    </w:p>
    <w:p w:rsidR="005A007A" w:rsidRPr="005A007A" w:rsidRDefault="005A007A" w:rsidP="005A007A">
      <w:pPr>
        <w:suppressAutoHyphens/>
        <w:spacing w:after="0" w:line="240" w:lineRule="auto"/>
        <w:ind w:firstLine="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 xml:space="preserve">- </w:t>
      </w:r>
      <w:r w:rsidRPr="005A007A">
        <w:rPr>
          <w:rFonts w:ascii="Times New Roman" w:eastAsia="Times New Roman" w:hAnsi="Times New Roman" w:cs="Times New Roman"/>
          <w:b/>
          <w:sz w:val="24"/>
          <w:szCs w:val="24"/>
          <w:lang w:eastAsia="ar-SA"/>
        </w:rPr>
        <w:t>при транспортировке Продукции железнодорожным транспортом</w:t>
      </w:r>
      <w:r w:rsidRPr="005A007A">
        <w:rPr>
          <w:rFonts w:ascii="Times New Roman" w:eastAsia="Times New Roman" w:hAnsi="Times New Roman" w:cs="Times New Roman"/>
          <w:sz w:val="24"/>
          <w:szCs w:val="24"/>
          <w:lang w:eastAsia="ar-SA"/>
        </w:rPr>
        <w:t xml:space="preserve"> – </w:t>
      </w:r>
      <w:r w:rsidRPr="005A007A">
        <w:rPr>
          <w:rFonts w:ascii="Times New Roman" w:eastAsia="Times New Roman" w:hAnsi="Times New Roman" w:cs="Times New Roman"/>
          <w:bCs/>
          <w:sz w:val="24"/>
          <w:szCs w:val="24"/>
          <w:lang w:eastAsia="ru-RU"/>
        </w:rPr>
        <w:t>датой подачи вагона на выставочный путь, указанной в памятке приемосдатчика на подачу вагонов</w:t>
      </w:r>
      <w:r w:rsidRPr="005A007A">
        <w:rPr>
          <w:rFonts w:ascii="Times New Roman" w:eastAsia="Times New Roman" w:hAnsi="Times New Roman" w:cs="Times New Roman"/>
          <w:sz w:val="24"/>
          <w:szCs w:val="24"/>
          <w:lang w:eastAsia="ru-RU"/>
        </w:rPr>
        <w:t xml:space="preserve"> (установленной формы ГУ-45 ВЦ, утверждена ОАО «РЖД» в 2004 г.) или указанной в уведомлении о выгрузке-сливе топлива (установленной формы № 20-ОТО, утверждена Приказом Общества)</w:t>
      </w:r>
      <w:r w:rsidRPr="005A007A">
        <w:rPr>
          <w:rFonts w:ascii="Times New Roman" w:eastAsia="Times New Roman" w:hAnsi="Times New Roman" w:cs="Times New Roman"/>
          <w:sz w:val="24"/>
          <w:szCs w:val="24"/>
          <w:lang w:eastAsia="ar-SA"/>
        </w:rPr>
        <w:t>.</w:t>
      </w:r>
    </w:p>
    <w:p w:rsidR="005A007A" w:rsidRPr="005A007A" w:rsidRDefault="005A007A" w:rsidP="005A007A">
      <w:pPr>
        <w:suppressAutoHyphens/>
        <w:spacing w:after="0" w:line="240" w:lineRule="auto"/>
        <w:ind w:firstLine="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 xml:space="preserve">Оригинал транспортной железнодорожной накладной предоставляется Поставщиком Покупателю путем электронного документооборота через систему автоматизированной базы данных ОАО «РЖД» в момент оформления Продукции к грузоперевозке на станции отгрузки. Оригинал паспорта Продукции на каждую партию Продукции передается представителем грузоперевозчика представителю Покупателя (грузополучателя) на станции назначения в момент поступления Продукции на станцию назначения (после раскредитования транспортной железнодорожной накладной); </w:t>
      </w:r>
    </w:p>
    <w:p w:rsidR="005A007A" w:rsidRPr="005A007A" w:rsidRDefault="005A007A" w:rsidP="005A007A">
      <w:pPr>
        <w:suppressAutoHyphens/>
        <w:spacing w:after="0" w:line="240" w:lineRule="auto"/>
        <w:ind w:firstLine="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w:t>
      </w:r>
      <w:r w:rsidRPr="005A007A">
        <w:rPr>
          <w:rFonts w:ascii="EuropeCond" w:eastAsia="Times New Roman" w:hAnsi="EuropeCond" w:cs="EuropeCond"/>
          <w:lang w:eastAsia="ar-SA"/>
        </w:rPr>
        <w:t xml:space="preserve"> </w:t>
      </w:r>
      <w:r w:rsidRPr="005A007A">
        <w:rPr>
          <w:rFonts w:ascii="Times New Roman" w:eastAsia="Times New Roman" w:hAnsi="Times New Roman" w:cs="Times New Roman"/>
          <w:b/>
          <w:sz w:val="24"/>
          <w:szCs w:val="24"/>
          <w:lang w:eastAsia="ar-SA"/>
        </w:rPr>
        <w:t>при транспортировке Продукции водным транспортом</w:t>
      </w:r>
      <w:r w:rsidRPr="005A007A">
        <w:rPr>
          <w:rFonts w:ascii="Times New Roman" w:eastAsia="Times New Roman" w:hAnsi="Times New Roman" w:cs="Times New Roman"/>
          <w:sz w:val="24"/>
          <w:szCs w:val="24"/>
          <w:lang w:eastAsia="ar-SA"/>
        </w:rPr>
        <w:t xml:space="preserve"> – датой подписания Сторонами бункеровочной расписки.</w:t>
      </w:r>
    </w:p>
    <w:p w:rsidR="005A007A" w:rsidRPr="005A007A" w:rsidRDefault="005A007A" w:rsidP="005A007A">
      <w:pPr>
        <w:suppressAutoHyphens/>
        <w:spacing w:after="0" w:line="240" w:lineRule="auto"/>
        <w:ind w:firstLine="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Поставщик передает представителю Покупателю (грузополучателю) оригинал бункеровочной расписки и паспорт на каждую партию Продукции перед началом выгрузки Продукции на резервуар/склад Покупателя (грузополучателя);</w:t>
      </w:r>
    </w:p>
    <w:p w:rsidR="005A007A" w:rsidRPr="005A007A" w:rsidRDefault="005A007A" w:rsidP="005A007A">
      <w:pPr>
        <w:suppressAutoHyphens/>
        <w:spacing w:after="0" w:line="240" w:lineRule="auto"/>
        <w:ind w:firstLine="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 xml:space="preserve">- </w:t>
      </w:r>
      <w:r w:rsidRPr="005A007A">
        <w:rPr>
          <w:rFonts w:ascii="Times New Roman" w:eastAsia="Times New Roman" w:hAnsi="Times New Roman" w:cs="Times New Roman"/>
          <w:b/>
          <w:sz w:val="24"/>
          <w:szCs w:val="24"/>
          <w:lang w:eastAsia="ar-SA"/>
        </w:rPr>
        <w:t>при транспортировке Продукции автомобильным транспортом</w:t>
      </w:r>
      <w:r w:rsidRPr="005A007A">
        <w:rPr>
          <w:rFonts w:ascii="Times New Roman" w:eastAsia="Times New Roman" w:hAnsi="Times New Roman" w:cs="Times New Roman"/>
          <w:sz w:val="24"/>
          <w:szCs w:val="24"/>
          <w:lang w:eastAsia="ar-SA"/>
        </w:rPr>
        <w:t xml:space="preserve"> - датой получения Продукции на складе Покупателя (грузополучателя), указанной в транспортной накладной (установленной формы в Приложении № 4 к Правилам перевозок грузов автомобильным транспортом, в ред. Постановления Правительства РФ от 30.12.2011 № 1208)</w:t>
      </w:r>
      <w:r w:rsidRPr="005A007A">
        <w:rPr>
          <w:rFonts w:ascii="Times New Roman" w:eastAsia="Times New Roman" w:hAnsi="Times New Roman" w:cs="Times New Roman"/>
          <w:bCs/>
          <w:sz w:val="24"/>
          <w:szCs w:val="24"/>
          <w:lang w:eastAsia="ar-SA"/>
        </w:rPr>
        <w:t xml:space="preserve"> (далее – транспортная накладная)</w:t>
      </w:r>
      <w:r w:rsidRPr="005A007A">
        <w:rPr>
          <w:rFonts w:ascii="Times New Roman" w:eastAsia="Times New Roman" w:hAnsi="Times New Roman" w:cs="Times New Roman"/>
          <w:sz w:val="24"/>
          <w:szCs w:val="24"/>
          <w:lang w:eastAsia="ar-SA"/>
        </w:rPr>
        <w:t>.</w:t>
      </w:r>
    </w:p>
    <w:p w:rsidR="005A007A" w:rsidRPr="005A007A" w:rsidRDefault="005A007A" w:rsidP="005A007A">
      <w:pPr>
        <w:suppressAutoHyphens/>
        <w:spacing w:after="0" w:line="240" w:lineRule="auto"/>
        <w:ind w:firstLine="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lastRenderedPageBreak/>
        <w:t>Оригинал транспортной накладной и паспорт качества на каждую партию Продукции передается представителю Покупателя (грузополучателя) перед началом выгрузки Продукции на склад Покупателя (грузополучателя).</w:t>
      </w:r>
    </w:p>
    <w:p w:rsidR="005A007A" w:rsidRPr="005A007A" w:rsidRDefault="005A007A" w:rsidP="005A007A">
      <w:pPr>
        <w:numPr>
          <w:ilvl w:val="1"/>
          <w:numId w:val="41"/>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Риск случайной гибели, утраты, недостачи или случайного повреждения Продукции переходит от Поставщика к Покупателю в момент поступления Продукции на склад (эстакаду слива)/резервуар/склад Покупателя (грузополучателя), в соответствии с пунктом 2.1. Договора.</w:t>
      </w:r>
    </w:p>
    <w:p w:rsidR="005A007A" w:rsidRPr="005A007A" w:rsidRDefault="005A007A" w:rsidP="005A007A">
      <w:pPr>
        <w:numPr>
          <w:ilvl w:val="1"/>
          <w:numId w:val="41"/>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Поставка Продукции осуществляется в строгом соответствии с заявкой Покупателя на поставку Продукции по форме Приложения № 1, № 2 к настоящему Договору.   </w:t>
      </w:r>
    </w:p>
    <w:p w:rsidR="005A007A" w:rsidRPr="005A007A" w:rsidRDefault="005A007A" w:rsidP="005A007A">
      <w:pPr>
        <w:tabs>
          <w:tab w:val="left" w:pos="1134"/>
        </w:tabs>
        <w:spacing w:after="0" w:line="240" w:lineRule="auto"/>
        <w:ind w:left="567"/>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2.5.  Заявка Покупателя может содержать следующие сведения:</w:t>
      </w:r>
    </w:p>
    <w:p w:rsidR="005A007A" w:rsidRPr="005A007A" w:rsidRDefault="005A007A" w:rsidP="005A007A">
      <w:pPr>
        <w:tabs>
          <w:tab w:val="left" w:pos="1418"/>
        </w:tabs>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2.5.1. При транспортировке Продукции железнодорожным транспортом (Приложение № 1 к настоящему Договору):</w:t>
      </w:r>
    </w:p>
    <w:p w:rsidR="005A007A" w:rsidRPr="005A007A" w:rsidRDefault="005A007A" w:rsidP="005A007A">
      <w:pPr>
        <w:spacing w:after="0" w:line="240" w:lineRule="auto"/>
        <w:ind w:left="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количество и наименование Продукции;</w:t>
      </w:r>
    </w:p>
    <w:p w:rsidR="005A007A" w:rsidRPr="005A007A" w:rsidRDefault="005A007A" w:rsidP="005A007A">
      <w:pPr>
        <w:spacing w:after="0" w:line="240" w:lineRule="auto"/>
        <w:ind w:left="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дата поставки;</w:t>
      </w:r>
    </w:p>
    <w:p w:rsidR="005A007A" w:rsidRPr="005A007A" w:rsidRDefault="005A007A" w:rsidP="005A007A">
      <w:pPr>
        <w:spacing w:after="0" w:line="240" w:lineRule="auto"/>
        <w:ind w:left="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номер Договора, на основании которого делается заявка;</w:t>
      </w:r>
    </w:p>
    <w:p w:rsidR="005A007A" w:rsidRPr="005A007A" w:rsidRDefault="005A007A" w:rsidP="005A007A">
      <w:pPr>
        <w:spacing w:after="0" w:line="240" w:lineRule="auto"/>
        <w:ind w:left="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станция назначения и ее код, наименование железной дороги;</w:t>
      </w:r>
    </w:p>
    <w:p w:rsidR="005A007A" w:rsidRPr="005A007A" w:rsidRDefault="005A007A" w:rsidP="005A007A">
      <w:pPr>
        <w:spacing w:after="0" w:line="240" w:lineRule="auto"/>
        <w:ind w:left="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полные и сокращенные наименования грузополучателей (в тексте настоящего Договора грузополучатель – Покупатель);</w:t>
      </w:r>
    </w:p>
    <w:p w:rsidR="005A007A" w:rsidRPr="005A007A" w:rsidRDefault="005A007A" w:rsidP="005A007A">
      <w:pPr>
        <w:spacing w:after="0" w:line="240" w:lineRule="auto"/>
        <w:ind w:left="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наименование фактического получателя;</w:t>
      </w:r>
    </w:p>
    <w:p w:rsidR="005A007A" w:rsidRPr="005A007A" w:rsidRDefault="005A007A" w:rsidP="005A007A">
      <w:pPr>
        <w:spacing w:after="0" w:line="240" w:lineRule="auto"/>
        <w:ind w:left="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полные почтовые адреса грузополучателей (при отсутствии улицы и (или) номера дома должно быть указано, что данные реквизиты адреса отсутствуют);</w:t>
      </w:r>
    </w:p>
    <w:p w:rsidR="005A007A" w:rsidRPr="005A007A" w:rsidRDefault="005A007A" w:rsidP="005A007A">
      <w:pPr>
        <w:spacing w:after="0" w:line="240" w:lineRule="auto"/>
        <w:ind w:left="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юридический адрес грузополучателя;</w:t>
      </w:r>
    </w:p>
    <w:p w:rsidR="005A007A" w:rsidRPr="005A007A" w:rsidRDefault="005A007A" w:rsidP="005A007A">
      <w:pPr>
        <w:spacing w:after="0" w:line="240" w:lineRule="auto"/>
        <w:ind w:left="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ж/д. код грузополучателя, ОКПО грузополучателя;</w:t>
      </w:r>
    </w:p>
    <w:p w:rsidR="005A007A" w:rsidRPr="005A007A" w:rsidRDefault="005A007A" w:rsidP="005A007A">
      <w:pPr>
        <w:spacing w:after="0" w:line="240" w:lineRule="auto"/>
        <w:ind w:left="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особые отметки;</w:t>
      </w:r>
    </w:p>
    <w:p w:rsidR="005A007A" w:rsidRPr="005A007A" w:rsidRDefault="005A007A" w:rsidP="005A007A">
      <w:pPr>
        <w:spacing w:after="0" w:line="240" w:lineRule="auto"/>
        <w:ind w:left="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наименование и ОКПО плательщика;</w:t>
      </w:r>
    </w:p>
    <w:p w:rsidR="005A007A" w:rsidRPr="005A007A" w:rsidRDefault="005A007A" w:rsidP="005A007A">
      <w:pPr>
        <w:spacing w:after="0" w:line="240" w:lineRule="auto"/>
        <w:ind w:left="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ИНН/КПП грузополучателя;</w:t>
      </w:r>
    </w:p>
    <w:p w:rsidR="005A007A" w:rsidRPr="005A007A" w:rsidRDefault="005A007A" w:rsidP="005A007A">
      <w:pPr>
        <w:spacing w:after="0" w:line="240" w:lineRule="auto"/>
        <w:ind w:left="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особые отметки по станции (ветка, подъездной путь для подачи в/ц, принимает ли 8-осные в/цистерны, и др.);</w:t>
      </w:r>
    </w:p>
    <w:p w:rsidR="005A007A" w:rsidRPr="005A007A" w:rsidRDefault="005A007A" w:rsidP="005A007A">
      <w:pPr>
        <w:tabs>
          <w:tab w:val="left" w:pos="8172"/>
        </w:tabs>
        <w:spacing w:after="0" w:line="240" w:lineRule="auto"/>
        <w:ind w:left="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наименование банка грузополучателя, адрес банка (полный);</w:t>
      </w:r>
      <w:r w:rsidRPr="005A007A">
        <w:rPr>
          <w:rFonts w:ascii="Times New Roman" w:eastAsia="Times New Roman" w:hAnsi="Times New Roman" w:cs="Times New Roman"/>
          <w:sz w:val="24"/>
          <w:szCs w:val="24"/>
          <w:lang w:eastAsia="ru-RU"/>
        </w:rPr>
        <w:tab/>
      </w:r>
    </w:p>
    <w:p w:rsidR="005A007A" w:rsidRPr="005A007A" w:rsidRDefault="005A007A" w:rsidP="005A007A">
      <w:pPr>
        <w:spacing w:after="0" w:line="240" w:lineRule="auto"/>
        <w:ind w:left="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ИНН/КПП банка, БИК банка грузополучателя;</w:t>
      </w:r>
    </w:p>
    <w:p w:rsidR="005A007A" w:rsidRPr="005A007A" w:rsidRDefault="005A007A" w:rsidP="005A007A">
      <w:pPr>
        <w:spacing w:after="0" w:line="240" w:lineRule="auto"/>
        <w:ind w:left="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 расч. счёта грузополучателя;</w:t>
      </w:r>
    </w:p>
    <w:p w:rsidR="005A007A" w:rsidRPr="005A007A" w:rsidRDefault="005A007A" w:rsidP="005A007A">
      <w:pPr>
        <w:spacing w:after="0" w:line="240" w:lineRule="auto"/>
        <w:ind w:left="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 корр. счёта грузополучателя;</w:t>
      </w:r>
    </w:p>
    <w:p w:rsidR="005A007A" w:rsidRPr="005A007A" w:rsidRDefault="005A007A" w:rsidP="005A007A">
      <w:pPr>
        <w:spacing w:after="0" w:line="240" w:lineRule="auto"/>
        <w:ind w:left="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ФИО и контактный телефон представителя грузополучателя.</w:t>
      </w:r>
    </w:p>
    <w:p w:rsidR="005A007A" w:rsidRPr="005A007A" w:rsidRDefault="005A007A" w:rsidP="005A007A">
      <w:pPr>
        <w:spacing w:after="0" w:line="240" w:lineRule="auto"/>
        <w:ind w:firstLine="709"/>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К заявке (в случае необходимости) Покупатель прилагает копию телеграммы станции назначения, направленной ею на станцию отправления, подтверждающей возможность приема Продукции.</w:t>
      </w:r>
    </w:p>
    <w:p w:rsidR="005A007A" w:rsidRPr="005A007A" w:rsidRDefault="005A007A" w:rsidP="005A007A">
      <w:pPr>
        <w:tabs>
          <w:tab w:val="left" w:pos="993"/>
        </w:tabs>
        <w:suppressAutoHyphens/>
        <w:spacing w:after="0" w:line="240" w:lineRule="auto"/>
        <w:ind w:firstLine="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2.5.2. При транспортировке Продукции водным, автомобильным транспортом (Приложение № 2 к настоящему Договору):</w:t>
      </w:r>
    </w:p>
    <w:p w:rsidR="005A007A" w:rsidRPr="005A007A" w:rsidRDefault="005A007A" w:rsidP="005A007A">
      <w:pPr>
        <w:tabs>
          <w:tab w:val="left" w:pos="567"/>
        </w:tabs>
        <w:suppressAutoHyphens/>
        <w:spacing w:after="0" w:line="240" w:lineRule="auto"/>
        <w:ind w:left="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 xml:space="preserve">- номер Договора, на основании которого делается заявка; </w:t>
      </w:r>
    </w:p>
    <w:p w:rsidR="005A007A" w:rsidRPr="005A007A" w:rsidRDefault="005A007A" w:rsidP="005A007A">
      <w:pPr>
        <w:tabs>
          <w:tab w:val="left" w:pos="567"/>
        </w:tabs>
        <w:suppressAutoHyphens/>
        <w:spacing w:after="0" w:line="240" w:lineRule="auto"/>
        <w:ind w:left="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 xml:space="preserve">- наименование Продукции; </w:t>
      </w:r>
    </w:p>
    <w:p w:rsidR="005A007A" w:rsidRPr="005A007A" w:rsidRDefault="005A007A" w:rsidP="005A007A">
      <w:pPr>
        <w:tabs>
          <w:tab w:val="left" w:pos="567"/>
        </w:tabs>
        <w:suppressAutoHyphens/>
        <w:spacing w:after="0" w:line="240" w:lineRule="auto"/>
        <w:ind w:left="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 количество Продукции;</w:t>
      </w:r>
    </w:p>
    <w:p w:rsidR="005A007A" w:rsidRPr="005A007A" w:rsidRDefault="005A007A" w:rsidP="005A007A">
      <w:pPr>
        <w:tabs>
          <w:tab w:val="left" w:pos="567"/>
        </w:tabs>
        <w:suppressAutoHyphens/>
        <w:spacing w:after="0" w:line="240" w:lineRule="auto"/>
        <w:ind w:left="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 место поставки, с полным/точным указанием реквизитов грузополучателя;</w:t>
      </w:r>
    </w:p>
    <w:p w:rsidR="005A007A" w:rsidRPr="005A007A" w:rsidRDefault="005A007A" w:rsidP="005A007A">
      <w:pPr>
        <w:tabs>
          <w:tab w:val="left" w:pos="567"/>
        </w:tabs>
        <w:suppressAutoHyphens/>
        <w:spacing w:after="0" w:line="240" w:lineRule="auto"/>
        <w:ind w:left="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 способ поставки (вид транспортного средства);</w:t>
      </w:r>
    </w:p>
    <w:p w:rsidR="005A007A" w:rsidRPr="005A007A" w:rsidRDefault="005A007A" w:rsidP="005A007A">
      <w:pPr>
        <w:tabs>
          <w:tab w:val="left" w:pos="567"/>
        </w:tabs>
        <w:suppressAutoHyphens/>
        <w:spacing w:after="0" w:line="240" w:lineRule="auto"/>
        <w:ind w:left="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 xml:space="preserve">- срок поставки; </w:t>
      </w:r>
    </w:p>
    <w:p w:rsidR="005A007A" w:rsidRPr="005A007A" w:rsidRDefault="005A007A" w:rsidP="005A007A">
      <w:pPr>
        <w:tabs>
          <w:tab w:val="left" w:pos="567"/>
        </w:tabs>
        <w:suppressAutoHyphens/>
        <w:spacing w:after="0" w:line="240" w:lineRule="auto"/>
        <w:ind w:left="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 особые отметки (</w:t>
      </w:r>
      <w:r w:rsidRPr="005A007A">
        <w:rPr>
          <w:rFonts w:ascii="Times New Roman" w:eastAsia="Times New Roman" w:hAnsi="Times New Roman" w:cs="Times New Roman"/>
          <w:i/>
          <w:sz w:val="24"/>
          <w:szCs w:val="24"/>
          <w:lang w:eastAsia="ar-SA"/>
        </w:rPr>
        <w:t>в случае необходимости)</w:t>
      </w:r>
      <w:r w:rsidRPr="005A007A">
        <w:rPr>
          <w:rFonts w:ascii="Times New Roman" w:eastAsia="Times New Roman" w:hAnsi="Times New Roman" w:cs="Times New Roman"/>
          <w:sz w:val="24"/>
          <w:szCs w:val="24"/>
          <w:lang w:eastAsia="ar-SA"/>
        </w:rPr>
        <w:t>.</w:t>
      </w:r>
    </w:p>
    <w:p w:rsidR="005A007A" w:rsidRPr="005A007A" w:rsidRDefault="005A007A" w:rsidP="005A007A">
      <w:pPr>
        <w:tabs>
          <w:tab w:val="left" w:pos="1134"/>
        </w:tabs>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2.6. Досрочная поставка Продукции производится Поставщиком только с письменного согласия Покупателя.</w:t>
      </w:r>
    </w:p>
    <w:p w:rsidR="005A007A" w:rsidRPr="005A007A" w:rsidRDefault="005A007A" w:rsidP="005A007A">
      <w:pPr>
        <w:tabs>
          <w:tab w:val="left" w:pos="1134"/>
        </w:tabs>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2.7. Поставка Продукции производится в таре, соответствующей конкретному виду Продукции, по установленным нормам транспортировки данной Продукции.</w:t>
      </w:r>
    </w:p>
    <w:p w:rsidR="005A007A" w:rsidRPr="005A007A" w:rsidRDefault="005A007A" w:rsidP="005A007A">
      <w:pPr>
        <w:tabs>
          <w:tab w:val="left" w:pos="1134"/>
        </w:tabs>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2.8. Допускается поставка Продукции менее или сверх количества, указанного в заявке на поставку, если это связано с полной загрузкой вагоноцистерны/судна/автоцистерны в соответствии с техническими нормами загрузки, что не является нарушением условий настоящего Договора со стороны Поставщика и не влечет его ответственности перед Покупателем.</w:t>
      </w:r>
    </w:p>
    <w:p w:rsidR="005A007A" w:rsidRPr="005A007A" w:rsidRDefault="005A007A" w:rsidP="005A007A">
      <w:pPr>
        <w:tabs>
          <w:tab w:val="left" w:pos="1134"/>
        </w:tabs>
        <w:spacing w:after="0" w:line="240" w:lineRule="auto"/>
        <w:ind w:left="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lastRenderedPageBreak/>
        <w:t xml:space="preserve">2.9. </w:t>
      </w:r>
      <w:r w:rsidRPr="005A007A">
        <w:rPr>
          <w:rFonts w:ascii="Times New Roman" w:eastAsia="Times New Roman" w:hAnsi="Times New Roman" w:cs="Times New Roman"/>
          <w:b/>
          <w:sz w:val="24"/>
          <w:szCs w:val="24"/>
          <w:lang w:eastAsia="ru-RU"/>
        </w:rPr>
        <w:t xml:space="preserve">   </w:t>
      </w:r>
      <w:r w:rsidRPr="005A007A">
        <w:rPr>
          <w:rFonts w:ascii="Times New Roman" w:eastAsia="Times New Roman" w:hAnsi="Times New Roman" w:cs="Times New Roman"/>
          <w:sz w:val="24"/>
          <w:szCs w:val="24"/>
          <w:lang w:eastAsia="ru-RU"/>
        </w:rPr>
        <w:t>При транспортировке Продукции железнодорожным транспортом:</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2.9.1. Поставщик обязан в течение 3 (Трех) дней от даты отгрузки предоставить Покупателю отгрузочный реестр. В отгрузочном реестре должна быть информация, включающая данные: дата отгрузки, станция отгрузки, наименование грузоотправителя, вид и марка Продукции, номер железнодорожной накладной, номера цистерн, количество Продукции в тоннах. Для оперативного обмена информации первоначально Поставщик направляет Покупателю сведения об отгрузках на электронный адрес: _____________. </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2.9.2. Поставщик не имеет право без согласия Покупателя осуществлять переадресовку мазута топочного в пути следования или изменять грузополучателя на станции назначения. В случае несоблюдения процедуры согласования и данного пункта, Поставщик возмещает Покупателю все затраты, расходы, убытки, ущерб, упущенную выгоду и т.п., связанные с изменением в одностороннем порядке условий поставки Продукции.</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2.9.3. Поставка Продукции может производится в вагонах или в/цистернах парка ОАО «РЖД», либо в вагонах или в/цистернах, принадлежащих грузоотправителю, Поставщику и (или) иному третьему лицу на праве собственности, аренды  (в т.ч. арендованные у ОАО «РЖД») или ином вещном праве, предусмотренном в ГК РФ, или в в/цистернах организации с которой заключен договор на транспортные услуги (далее по тексту – «в/цистерны грузоперевозчика»).</w:t>
      </w:r>
    </w:p>
    <w:p w:rsidR="005A007A" w:rsidRPr="005A007A" w:rsidRDefault="005A007A" w:rsidP="005A007A">
      <w:pPr>
        <w:spacing w:after="0" w:line="240" w:lineRule="auto"/>
        <w:ind w:firstLine="567"/>
        <w:jc w:val="both"/>
        <w:rPr>
          <w:rFonts w:ascii="Times New Roman" w:eastAsia="Times New Roman" w:hAnsi="Times New Roman" w:cs="Times New Roman"/>
          <w:b/>
          <w:sz w:val="24"/>
          <w:szCs w:val="24"/>
          <w:lang w:eastAsia="ru-RU"/>
        </w:rPr>
      </w:pPr>
      <w:r w:rsidRPr="005A007A">
        <w:rPr>
          <w:rFonts w:ascii="Times New Roman" w:eastAsia="Times New Roman" w:hAnsi="Times New Roman" w:cs="Times New Roman"/>
          <w:sz w:val="24"/>
          <w:szCs w:val="24"/>
          <w:lang w:eastAsia="ru-RU"/>
        </w:rPr>
        <w:t>2.9.4. После выгрузки Продукции из вагонов, Покупатель предъявляет ОАО «РЖД» порожние «в/цистерны грузоперевозчика» для последующей их перевозки на железнодорожную станцию Покупателя (грузополучателя), согласно ст. 44 ФЗ от 10.01.2003 г.  № 18 – ФЗ «Устав железнодорожного транспорта РФ».</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Время нахождения у грузополучателя «в/цистерн грузоперевозчика» под выгрузкой, либо время ожидания их подачи или приема по причинам, зависящим от грузополучателя (далее по тексту – «срок оборота «в/цистерн грузоперевозчика»), устанавливается в размере 48 (Сорок восемь) часов.</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В случае, если между Поставщиком и его контрагентом срок оборота «в/цистерн грузоперевозчика» установлен свыше 48 (Сорока восьми) часов, то время нахождения «в/цистерн грузоперевозчика» у Покупателя (грузополучателя) под выгрузкой, либо время ожидания их подачи или приемки соответственно изменяется в сторону увеличения и учитывается Поставщиком в случае предъявления Покупателю претензии о сверхнормативном простое «в/цистерн грузоперевозчика». </w:t>
      </w:r>
    </w:p>
    <w:p w:rsidR="005A007A" w:rsidRPr="005A007A" w:rsidRDefault="005A007A" w:rsidP="005A007A">
      <w:pPr>
        <w:tabs>
          <w:tab w:val="left" w:pos="708"/>
        </w:tabs>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Необходимыми и достаточными доказательствами, подтверждающими срок оборота «в/цистерн грузоперевозчика», являются ведомости подачи и уборки вагонов (форма ГУ-46 ВЦ, утв. ОАО «РЖД» в 2004 г.) или памятки приемосдатчика </w:t>
      </w:r>
      <w:r w:rsidR="00F722BC">
        <w:rPr>
          <w:rFonts w:ascii="Times New Roman" w:eastAsia="Times New Roman" w:hAnsi="Times New Roman" w:cs="Times New Roman"/>
          <w:sz w:val="24"/>
          <w:szCs w:val="24"/>
          <w:lang w:eastAsia="ar-SA"/>
        </w:rPr>
        <w:t xml:space="preserve">(форма ГУ-45 ВЦ, </w:t>
      </w:r>
      <w:r w:rsidRPr="005A007A">
        <w:rPr>
          <w:rFonts w:ascii="Times New Roman" w:eastAsia="Times New Roman" w:hAnsi="Times New Roman" w:cs="Times New Roman"/>
          <w:sz w:val="24"/>
          <w:szCs w:val="24"/>
          <w:lang w:eastAsia="ar-SA"/>
        </w:rPr>
        <w:t>утверждена ОАО «РЖД» в 2004 г.), или уведомления о выгрузке-сливе топлива (форма № 20-ОТО, утверждена Приказом Общества)</w:t>
      </w:r>
      <w:r w:rsidRPr="005A007A">
        <w:rPr>
          <w:rFonts w:ascii="Times New Roman" w:eastAsia="Times New Roman" w:hAnsi="Times New Roman" w:cs="Times New Roman"/>
          <w:sz w:val="24"/>
          <w:szCs w:val="24"/>
          <w:lang w:eastAsia="ru-RU"/>
        </w:rPr>
        <w:t>.</w:t>
      </w:r>
    </w:p>
    <w:p w:rsidR="005A007A" w:rsidRPr="005A007A" w:rsidRDefault="005A007A" w:rsidP="005A007A">
      <w:pPr>
        <w:tabs>
          <w:tab w:val="left" w:pos="708"/>
        </w:tabs>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Время нахождения вагонов под выгрузкой исчисляется с момента фактической подачи вагонов к месту выгрузки грузов на основании памятки приемосдатчика до момента получения перевозчиком от Покупателя уведомления о завершении грузовой операции или передаче вагонов на выставочный путь (фо</w:t>
      </w:r>
      <w:r w:rsidR="00F722BC">
        <w:rPr>
          <w:rFonts w:ascii="Times New Roman" w:eastAsia="Times New Roman" w:hAnsi="Times New Roman" w:cs="Times New Roman"/>
          <w:sz w:val="24"/>
          <w:szCs w:val="24"/>
          <w:lang w:eastAsia="ru-RU"/>
        </w:rPr>
        <w:t xml:space="preserve">рма ГУ-2б ВЦ, утверждена МПС в </w:t>
      </w:r>
      <w:r w:rsidRPr="005A007A">
        <w:rPr>
          <w:rFonts w:ascii="Times New Roman" w:eastAsia="Times New Roman" w:hAnsi="Times New Roman" w:cs="Times New Roman"/>
          <w:sz w:val="24"/>
          <w:szCs w:val="24"/>
          <w:lang w:eastAsia="ru-RU"/>
        </w:rPr>
        <w:t>1998 г.) на основании книги регистрации уведомлений и памятки приемосдатчика.</w:t>
      </w:r>
    </w:p>
    <w:p w:rsidR="005A007A" w:rsidRPr="005A007A" w:rsidRDefault="005A007A" w:rsidP="005A007A">
      <w:pPr>
        <w:tabs>
          <w:tab w:val="left" w:pos="708"/>
        </w:tabs>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Calibri" w:hAnsi="Times New Roman" w:cs="Times New Roman"/>
          <w:color w:val="000000"/>
          <w:sz w:val="24"/>
          <w:szCs w:val="24"/>
          <w:lang w:eastAsia="ru-RU"/>
        </w:rPr>
        <w:t xml:space="preserve">С момента получения </w:t>
      </w:r>
      <w:r w:rsidRPr="005A007A">
        <w:rPr>
          <w:rFonts w:ascii="Times New Roman" w:eastAsia="Times New Roman" w:hAnsi="Times New Roman" w:cs="Times New Roman"/>
          <w:sz w:val="24"/>
          <w:szCs w:val="24"/>
          <w:lang w:eastAsia="ru-RU"/>
        </w:rPr>
        <w:t>перевозчиком от Покупателя уведомления о завершении грузовой операции или передаче вагонов на выставочный путь (форма ГУ-2б ВЦ, утверждена МПС в   1998 г.) на основании книги регистрации уведомлений и памятки приемосдатчика,</w:t>
      </w:r>
      <w:r w:rsidRPr="005A007A">
        <w:rPr>
          <w:rFonts w:ascii="Times New Roman" w:eastAsia="Calibri" w:hAnsi="Times New Roman" w:cs="Times New Roman"/>
          <w:color w:val="000000"/>
          <w:sz w:val="24"/>
          <w:szCs w:val="24"/>
          <w:lang w:eastAsia="ru-RU"/>
        </w:rPr>
        <w:t xml:space="preserve"> обязанности Покупателя по возврату порожнего вагона считаются исполненными.</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2.9.5.</w:t>
      </w:r>
      <w:r w:rsidRPr="005A007A">
        <w:rPr>
          <w:rFonts w:ascii="Times New Roman" w:eastAsia="Times New Roman" w:hAnsi="Times New Roman" w:cs="Times New Roman"/>
          <w:b/>
          <w:sz w:val="24"/>
          <w:szCs w:val="24"/>
          <w:lang w:eastAsia="ru-RU"/>
        </w:rPr>
        <w:t xml:space="preserve"> </w:t>
      </w:r>
      <w:r w:rsidRPr="005A007A">
        <w:rPr>
          <w:rFonts w:ascii="Times New Roman" w:eastAsia="Times New Roman" w:hAnsi="Times New Roman" w:cs="Times New Roman"/>
          <w:sz w:val="24"/>
          <w:szCs w:val="24"/>
          <w:lang w:eastAsia="ru-RU"/>
        </w:rPr>
        <w:t>В случае оформления</w:t>
      </w:r>
      <w:r w:rsidRPr="005A007A">
        <w:rPr>
          <w:rFonts w:ascii="Times New Roman" w:eastAsia="Times New Roman" w:hAnsi="Times New Roman" w:cs="Times New Roman"/>
          <w:b/>
          <w:sz w:val="24"/>
          <w:szCs w:val="24"/>
          <w:lang w:eastAsia="ru-RU"/>
        </w:rPr>
        <w:t xml:space="preserve"> </w:t>
      </w:r>
      <w:r w:rsidRPr="005A007A">
        <w:rPr>
          <w:rFonts w:ascii="Times New Roman" w:eastAsia="Times New Roman" w:hAnsi="Times New Roman" w:cs="Times New Roman"/>
          <w:sz w:val="24"/>
          <w:szCs w:val="24"/>
          <w:lang w:eastAsia="ru-RU"/>
        </w:rPr>
        <w:t xml:space="preserve">Покупателем железнодорожной накладной на возврат порожних «в/цистерн грузоперевозчика», Поставщик обязуется предоставить Покупателю Доверенность на право оформления железнодорожной накладной на возврат порожних в/цистерн, выданной от имени собственника или арендатора цистерн и Инструкцию на отправку порожних в/цистерн, оформленной в соответствии с требованиями собственника или арендатора в/цистерн, в срок не позднее 2 (Двух) календарных дней от даты отгрузки Продукции. При отсутствии вышеуказанных документов, предоставленных Покупателю </w:t>
      </w:r>
      <w:r w:rsidRPr="005A007A">
        <w:rPr>
          <w:rFonts w:ascii="Times New Roman" w:eastAsia="Times New Roman" w:hAnsi="Times New Roman" w:cs="Times New Roman"/>
          <w:sz w:val="24"/>
          <w:szCs w:val="24"/>
          <w:lang w:eastAsia="ru-RU"/>
        </w:rPr>
        <w:lastRenderedPageBreak/>
        <w:t>Поставщиком в соответствии с требованиями собственника или арендатора цистерн, Покупатель не несет ответственности за возврат порожних цистерн.</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При заполнении Покупателем железнодорожной накладной на возврат порожних «в/цистерн грузоперевозчика» в графе «Наименование груза» железнодорожной накладной может быть указана следующая информация:</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порожняя «в/цистерна грузоперевозчика» из-под какой Продукции;</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номер железнодорожной накладной, по которой получена «в/цистерна грузоперевозчика» грузополучателем;</w:t>
      </w:r>
    </w:p>
    <w:p w:rsidR="005A007A" w:rsidRPr="005A007A" w:rsidRDefault="005A007A" w:rsidP="005A007A">
      <w:pPr>
        <w:tabs>
          <w:tab w:val="left" w:pos="851"/>
        </w:tabs>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–плательщик железнодорожного тарифа за возврат порожних «в/цистерн грузоперевозчика»;</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 дата и время поступления «в/цистерн грузоперевозчика» на подъездной путь и возврата ОАО «РЖД». </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2.9.6. Поставщик вправе обратиться к Покупателю с требованием, предоставить заверенные надлежащим образом копии железнодорожных накладных, ведомостей подачи и уборки вагонов и других документов, подтверждающих получение Продукции Покупателем (грузополучателем). При этом Покупатель обязан предоставить копии указанных документов, при их наличии у Покупателя, в течение 10 (Десяти) рабочих дней с момента получения такого требования от Поставщика.</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ru-RU"/>
        </w:rPr>
        <w:t>2.10.</w:t>
      </w:r>
      <w:r w:rsidRPr="005A007A">
        <w:rPr>
          <w:rFonts w:ascii="Times New Roman" w:eastAsia="Times New Roman" w:hAnsi="Times New Roman" w:cs="Times New Roman"/>
          <w:sz w:val="24"/>
          <w:szCs w:val="24"/>
          <w:lang w:eastAsia="ar-SA"/>
        </w:rPr>
        <w:t xml:space="preserve"> Если Поставщик допустил недопоставку (не поставку) Продукции в отдельном периоде поставки в соответствии с заявкой, то он обязан восполнить (допоставить) недопоставленное количество Продукции в следующем периоде (периодах) действия Договора поставки и/или после истечения срока действия Договора (и/или после истечения срока поставки, предусмотренного п. 1.5.3. Договора) в сроки и на условиях предусмотренных уведомлением Покупателя. В случае отсутствия уведомления Покупателя, Поставщик обязан восполнить (допоставить) недопоставленное количество Продукции в течение 10 (Десяти) календарных дней по истечению первоначального срока поставки. </w:t>
      </w:r>
    </w:p>
    <w:p w:rsidR="005A007A" w:rsidRPr="005A007A" w:rsidRDefault="005A007A" w:rsidP="005A007A">
      <w:pPr>
        <w:suppressAutoHyphens/>
        <w:spacing w:after="0" w:line="240" w:lineRule="auto"/>
        <w:ind w:firstLine="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 xml:space="preserve">Покупатель вправе в одностороннем внесудебном порядке снять с Поставщика указанную в настоящем пункте Договора обязанность по восполнению (допоставке) недопоставленного количества Продукции путем направления в адрес Поставщика соответствующего уведомления. </w:t>
      </w:r>
    </w:p>
    <w:p w:rsidR="005A007A" w:rsidRPr="005A007A" w:rsidRDefault="005A007A" w:rsidP="005A007A">
      <w:pPr>
        <w:suppressAutoHyphens/>
        <w:spacing w:after="0" w:line="240" w:lineRule="auto"/>
        <w:ind w:firstLine="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 xml:space="preserve">Уведомления, указанные в настоящем пункте Договора, могут быть направлены Поставщику по электронной почте, либо факсимильной связью и считаются полученными в </w:t>
      </w:r>
      <w:r w:rsidRPr="005A007A">
        <w:rPr>
          <w:rFonts w:ascii="Times New Roman" w:eastAsia="Times New Roman" w:hAnsi="Times New Roman" w:cs="Times New Roman"/>
          <w:sz w:val="24"/>
          <w:szCs w:val="24"/>
          <w:shd w:val="clear" w:color="auto" w:fill="FFFFFF"/>
          <w:lang w:eastAsia="ru-RU"/>
        </w:rPr>
        <w:t>день их отправления Покупателем посредством электронной почты или факсимильной связи. Покупатель не несет ответственности за задержку доставки уведомления, если такая задержка явилась результатом неисправности систем связи, действия/бездействия провайдеров или иных форс-мажорных обстоятельств.</w:t>
      </w:r>
    </w:p>
    <w:p w:rsidR="005A007A" w:rsidRPr="005A007A" w:rsidRDefault="005A007A" w:rsidP="005A007A">
      <w:pPr>
        <w:suppressAutoHyphens/>
        <w:spacing w:after="0" w:line="240" w:lineRule="auto"/>
        <w:ind w:firstLine="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В случаях, указанных в настоящем пункте Договора, заключение каких-либо двухсторонних документов (соглашений) не требуется.</w:t>
      </w:r>
    </w:p>
    <w:p w:rsidR="005A007A" w:rsidRPr="005A007A" w:rsidRDefault="005A007A" w:rsidP="005A007A">
      <w:pPr>
        <w:suppressAutoHyphens/>
        <w:spacing w:after="0" w:line="240" w:lineRule="auto"/>
        <w:ind w:firstLine="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 xml:space="preserve">Обязанность по восполнению (допоставке) недопоставленного количества Продукции в указанные в настоящем пункте Договора сроки, не исключает обязанность Поставщика по уплате Покупателю неустойки, предусмотренной п. 5.2.2. Договора, а также не исключает применение п. 5.6. – 5.11. Договора. </w:t>
      </w:r>
    </w:p>
    <w:p w:rsidR="005A007A" w:rsidRPr="005A007A" w:rsidRDefault="005A007A" w:rsidP="005A007A">
      <w:pPr>
        <w:suppressAutoHyphens/>
        <w:spacing w:after="0" w:line="240" w:lineRule="auto"/>
        <w:ind w:firstLine="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Оплата за восполненное (допоставленное) количество Продукции производится в порядке и сроки, предусмотренные настоящим Договором.</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p>
    <w:p w:rsidR="005A007A" w:rsidRPr="005A007A" w:rsidRDefault="005A007A" w:rsidP="005A007A">
      <w:pPr>
        <w:numPr>
          <w:ilvl w:val="0"/>
          <w:numId w:val="41"/>
        </w:numPr>
        <w:spacing w:after="0" w:line="240" w:lineRule="auto"/>
        <w:jc w:val="center"/>
        <w:rPr>
          <w:rFonts w:ascii="Times New Roman" w:eastAsia="Times New Roman" w:hAnsi="Times New Roman" w:cs="Times New Roman"/>
          <w:b/>
          <w:bCs/>
          <w:sz w:val="24"/>
          <w:szCs w:val="24"/>
          <w:lang w:eastAsia="ru-RU"/>
        </w:rPr>
      </w:pPr>
      <w:r w:rsidRPr="005A007A">
        <w:rPr>
          <w:rFonts w:ascii="Times New Roman" w:eastAsia="Times New Roman" w:hAnsi="Times New Roman" w:cs="Times New Roman"/>
          <w:b/>
          <w:bCs/>
          <w:sz w:val="24"/>
          <w:szCs w:val="24"/>
          <w:lang w:eastAsia="ru-RU"/>
        </w:rPr>
        <w:t>СДАЧА-ПРИЕМКА ПРОДУКЦИИ</w:t>
      </w:r>
    </w:p>
    <w:p w:rsidR="005A007A" w:rsidRPr="005A007A" w:rsidRDefault="005A007A" w:rsidP="005A007A">
      <w:pPr>
        <w:spacing w:after="0" w:line="240" w:lineRule="auto"/>
        <w:ind w:firstLine="567"/>
        <w:jc w:val="both"/>
        <w:rPr>
          <w:rFonts w:ascii="Times New Roman" w:eastAsia="Times New Roman" w:hAnsi="Times New Roman" w:cs="Times New Roman"/>
          <w:bCs/>
          <w:sz w:val="24"/>
          <w:szCs w:val="24"/>
          <w:lang w:eastAsia="ru-RU"/>
        </w:rPr>
      </w:pPr>
    </w:p>
    <w:p w:rsidR="005A007A" w:rsidRPr="005A007A" w:rsidRDefault="005A007A" w:rsidP="005A007A">
      <w:pPr>
        <w:numPr>
          <w:ilvl w:val="1"/>
          <w:numId w:val="42"/>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Поставляемая Продукция по своему качеству должна соответствовать действующему ГОСТ 10585-2013 «Топливо нефтяное. Мазут. Технические условия», что удостоверяется паспортом качества завода-изготовителя. </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Паспорт качества на каждую партию Продукции передается Поставщиком Покупателю вместе с Продукцией.</w:t>
      </w:r>
    </w:p>
    <w:p w:rsidR="005A007A" w:rsidRPr="005A007A" w:rsidRDefault="005A007A" w:rsidP="005A007A">
      <w:pPr>
        <w:numPr>
          <w:ilvl w:val="1"/>
          <w:numId w:val="42"/>
        </w:numPr>
        <w:tabs>
          <w:tab w:val="left" w:pos="1134"/>
        </w:tabs>
        <w:spacing w:after="0" w:line="240" w:lineRule="auto"/>
        <w:ind w:left="0" w:firstLine="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lastRenderedPageBreak/>
        <w:t xml:space="preserve">При транспортировке Продукции водным/автомобильным транспортом, не менее чем за 2 (Два) календарных дня до предстоящей отгрузки каждой партии Продукции, Поставщик обязан обеспечить передачу Покупателю оригинала доверенности, выданной от имени Поставщика, на лицо, присутствующее при приемке (передаче) каждой партии Продукции. Доверенность должна содержать право на участие в отборе проб, составлении и подписании Акта о фактически принятом (переданном) количестве и качестве Продукции, в случае обнаружения недостачи и/или несоответствия качеству Продукции. </w:t>
      </w:r>
    </w:p>
    <w:p w:rsidR="005A007A" w:rsidRPr="005A007A" w:rsidRDefault="005A007A" w:rsidP="005A007A">
      <w:pPr>
        <w:numPr>
          <w:ilvl w:val="1"/>
          <w:numId w:val="42"/>
        </w:numPr>
        <w:tabs>
          <w:tab w:val="left" w:pos="1134"/>
        </w:tabs>
        <w:spacing w:after="0" w:line="240" w:lineRule="auto"/>
        <w:ind w:left="0" w:firstLine="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При транспортировке Продукции железнодорожным/автомобильным транспортом приемка Продукции по количеству и качеству, в том числе при выгрузке Продукции грузополучателем, производится в соответствии с требованиями настоящего Договора, ГК РФ, а также Инструкций «О порядке приемки продукции производственно-технического назначения и товаров народного потребления по количеству» № П-6 и «О порядке приемки продукции производственно-технического назначения и товаров народного потребления по качеству»            № П-7, утвержденных соответствующими Постановлениями Госарбитража СССР от 15.06.1965г. и 25.04.1966 г. в части, не противоречащей действующему законодательству и настоящему Договору.</w:t>
      </w:r>
    </w:p>
    <w:p w:rsidR="005A007A" w:rsidRPr="005A007A" w:rsidRDefault="005A007A" w:rsidP="005A007A">
      <w:pPr>
        <w:tabs>
          <w:tab w:val="left" w:pos="567"/>
          <w:tab w:val="left" w:pos="1134"/>
        </w:tabs>
        <w:spacing w:after="0" w:line="240" w:lineRule="auto"/>
        <w:jc w:val="both"/>
        <w:rPr>
          <w:rFonts w:ascii="Times New Roman" w:eastAsia="Times New Roman" w:hAnsi="Times New Roman" w:cs="Times New Roman"/>
          <w:b/>
          <w:sz w:val="24"/>
          <w:szCs w:val="24"/>
          <w:lang w:eastAsia="ar-SA"/>
        </w:rPr>
      </w:pPr>
      <w:r w:rsidRPr="005A007A">
        <w:rPr>
          <w:rFonts w:ascii="Times New Roman" w:eastAsia="Times New Roman" w:hAnsi="Times New Roman" w:cs="Times New Roman"/>
          <w:sz w:val="24"/>
          <w:szCs w:val="24"/>
          <w:lang w:eastAsia="ar-SA"/>
        </w:rPr>
        <w:t xml:space="preserve">         При транспортировке Продукции водным транспортом приемка Продукции по количеству и качеству, в том числе при выгрузке Продукции грузополучателем, производится в соответствии с требованиями настоящего Договора, ГК РФ, а также Инструкций «О порядке приемки продукции производственно-технического назначения и товаров народного потребления по количеству» № П-6 и «О порядке приемки продукции производственно-технического назначения и товаров народного потребления по качеству» № П-7, утвержденных соответствующими Постановлениями Госарбитража СССР от 15.06.1965г. и 25.04.1966 г., Инструкцией № РД 31.27.05-99 по приему, хранению, отпуску на суда и контролю качества топлива и смазочных материалов на нефтебазах и складах, в части, не противоречащей действующему законодательству и настоящему Договору.</w:t>
      </w:r>
      <w:r w:rsidRPr="005A007A">
        <w:rPr>
          <w:rFonts w:ascii="Times New Roman" w:eastAsia="Times New Roman" w:hAnsi="Times New Roman" w:cs="Times New Roman"/>
          <w:b/>
          <w:sz w:val="24"/>
          <w:szCs w:val="24"/>
          <w:lang w:eastAsia="ar-SA"/>
        </w:rPr>
        <w:t xml:space="preserve"> </w:t>
      </w:r>
    </w:p>
    <w:p w:rsidR="005A007A" w:rsidRPr="005A007A" w:rsidRDefault="005A007A" w:rsidP="005A007A">
      <w:pPr>
        <w:tabs>
          <w:tab w:val="left" w:pos="567"/>
          <w:tab w:val="left" w:pos="1134"/>
        </w:tabs>
        <w:spacing w:after="0" w:line="240" w:lineRule="auto"/>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b/>
          <w:sz w:val="24"/>
          <w:szCs w:val="24"/>
          <w:lang w:eastAsia="ar-SA"/>
        </w:rPr>
        <w:tab/>
      </w:r>
      <w:r w:rsidRPr="005A007A">
        <w:rPr>
          <w:rFonts w:ascii="Times New Roman" w:eastAsia="Times New Roman" w:hAnsi="Times New Roman" w:cs="Times New Roman"/>
          <w:sz w:val="24"/>
          <w:szCs w:val="24"/>
          <w:lang w:eastAsia="ar-SA"/>
        </w:rPr>
        <w:t>Все учетно-расчетные операции, указанные в данном пункте, ведутся по сухому топливу в пределах норм ГОСТ 10585-2013, количество Продукции определяется за вычетом фактического содержания влаги.</w:t>
      </w:r>
    </w:p>
    <w:p w:rsidR="005A007A" w:rsidRPr="005A007A" w:rsidRDefault="005A007A" w:rsidP="005A007A">
      <w:pPr>
        <w:numPr>
          <w:ilvl w:val="1"/>
          <w:numId w:val="42"/>
        </w:numPr>
        <w:tabs>
          <w:tab w:val="left" w:pos="0"/>
          <w:tab w:val="left" w:pos="1134"/>
        </w:tabs>
        <w:spacing w:after="0" w:line="240" w:lineRule="auto"/>
        <w:ind w:left="0" w:firstLine="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ru-RU"/>
        </w:rPr>
        <w:t xml:space="preserve"> В случае </w:t>
      </w:r>
      <w:r w:rsidRPr="005A007A">
        <w:rPr>
          <w:rFonts w:ascii="Times New Roman" w:eastAsia="Times New Roman" w:hAnsi="Times New Roman" w:cs="Times New Roman"/>
          <w:sz w:val="24"/>
          <w:szCs w:val="24"/>
          <w:lang w:val="x-none" w:eastAsia="ar-SA"/>
        </w:rPr>
        <w:t>выявления Покупателем (</w:t>
      </w:r>
      <w:r w:rsidRPr="005A007A">
        <w:rPr>
          <w:rFonts w:ascii="Times New Roman" w:eastAsia="Times New Roman" w:hAnsi="Times New Roman" w:cs="Times New Roman"/>
          <w:sz w:val="24"/>
          <w:szCs w:val="24"/>
          <w:lang w:eastAsia="ar-SA"/>
        </w:rPr>
        <w:t>г</w:t>
      </w:r>
      <w:r w:rsidRPr="005A007A">
        <w:rPr>
          <w:rFonts w:ascii="Times New Roman" w:eastAsia="Times New Roman" w:hAnsi="Times New Roman" w:cs="Times New Roman"/>
          <w:sz w:val="24"/>
          <w:szCs w:val="24"/>
          <w:lang w:val="x-none" w:eastAsia="ar-SA"/>
        </w:rPr>
        <w:t>рузополучателем) во время приемки Продукции недостачи и/или несоответствия качеству, требования к которому указаны в п</w:t>
      </w:r>
      <w:r w:rsidRPr="005A007A">
        <w:rPr>
          <w:rFonts w:ascii="Times New Roman" w:eastAsia="Times New Roman" w:hAnsi="Times New Roman" w:cs="Times New Roman"/>
          <w:sz w:val="24"/>
          <w:szCs w:val="24"/>
          <w:lang w:eastAsia="ar-SA"/>
        </w:rPr>
        <w:t xml:space="preserve">унктах 1.1., </w:t>
      </w:r>
      <w:r w:rsidRPr="005A007A">
        <w:rPr>
          <w:rFonts w:ascii="Times New Roman" w:eastAsia="Times New Roman" w:hAnsi="Times New Roman" w:cs="Times New Roman"/>
          <w:sz w:val="24"/>
          <w:szCs w:val="24"/>
          <w:lang w:val="x-none" w:eastAsia="ar-SA"/>
        </w:rPr>
        <w:t>3.</w:t>
      </w:r>
      <w:r w:rsidRPr="005A007A">
        <w:rPr>
          <w:rFonts w:ascii="Times New Roman" w:eastAsia="Times New Roman" w:hAnsi="Times New Roman" w:cs="Times New Roman"/>
          <w:sz w:val="24"/>
          <w:szCs w:val="24"/>
          <w:lang w:eastAsia="ar-SA"/>
        </w:rPr>
        <w:t>1</w:t>
      </w:r>
      <w:r w:rsidRPr="005A007A">
        <w:rPr>
          <w:rFonts w:ascii="Times New Roman" w:eastAsia="Times New Roman" w:hAnsi="Times New Roman" w:cs="Times New Roman"/>
          <w:sz w:val="24"/>
          <w:szCs w:val="24"/>
          <w:lang w:val="x-none" w:eastAsia="ar-SA"/>
        </w:rPr>
        <w:t>. настоящего Договора,</w:t>
      </w:r>
      <w:r w:rsidRPr="005A007A">
        <w:rPr>
          <w:rFonts w:ascii="Times New Roman" w:eastAsia="Times New Roman" w:hAnsi="Times New Roman" w:cs="Times New Roman"/>
          <w:sz w:val="24"/>
          <w:szCs w:val="24"/>
          <w:lang w:eastAsia="ar-SA"/>
        </w:rPr>
        <w:t xml:space="preserve"> осуществляется </w:t>
      </w:r>
      <w:r w:rsidRPr="005A007A">
        <w:rPr>
          <w:rFonts w:ascii="Times New Roman" w:eastAsia="Times New Roman" w:hAnsi="Times New Roman" w:cs="Times New Roman"/>
          <w:bCs/>
          <w:sz w:val="24"/>
          <w:szCs w:val="24"/>
          <w:lang w:val="x-none" w:eastAsia="ar-SA"/>
        </w:rPr>
        <w:t xml:space="preserve">вызов представителей Поставщика по круглосуточному тел./факсу </w:t>
      </w:r>
      <w:r w:rsidRPr="005A007A">
        <w:rPr>
          <w:rFonts w:ascii="Times New Roman" w:eastAsia="Times New Roman" w:hAnsi="Times New Roman" w:cs="Times New Roman"/>
          <w:b/>
          <w:bCs/>
          <w:sz w:val="24"/>
          <w:szCs w:val="24"/>
          <w:lang w:eastAsia="ar-SA"/>
        </w:rPr>
        <w:t>______________</w:t>
      </w:r>
      <w:r w:rsidRPr="005A007A">
        <w:rPr>
          <w:rFonts w:ascii="Times New Roman" w:eastAsia="Times New Roman" w:hAnsi="Times New Roman" w:cs="Times New Roman"/>
          <w:sz w:val="24"/>
          <w:szCs w:val="24"/>
          <w:lang w:val="x-none" w:eastAsia="ar-SA"/>
        </w:rPr>
        <w:t xml:space="preserve"> </w:t>
      </w:r>
      <w:r w:rsidRPr="005A007A">
        <w:rPr>
          <w:rFonts w:ascii="Times New Roman" w:eastAsia="Times New Roman" w:hAnsi="Times New Roman" w:cs="Times New Roman"/>
          <w:bCs/>
          <w:sz w:val="24"/>
          <w:szCs w:val="24"/>
          <w:lang w:eastAsia="ru-RU"/>
        </w:rPr>
        <w:t>.</w:t>
      </w:r>
    </w:p>
    <w:p w:rsidR="005A007A" w:rsidRPr="005A007A" w:rsidRDefault="005A007A" w:rsidP="005A007A">
      <w:pPr>
        <w:tabs>
          <w:tab w:val="left" w:pos="567"/>
          <w:tab w:val="left" w:pos="708"/>
        </w:tabs>
        <w:suppressAutoHyphens/>
        <w:spacing w:after="0" w:line="240" w:lineRule="auto"/>
        <w:ind w:firstLine="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В случае неявки представителя Поставщика и/или неполучении ответа от Поставщика (о своем решении участвовать в приемке Продукции или иное) в течение двух часов с момента его оповещения в любой форме (в т.ч. уведомление по факсу, извещение по телефону), Покупатель самостоятельно производит приемку Продукции без участия представителя Поставщика и составляет односторонний Акт о фактически принятой Продукции. В таком случае фактически принятая Продукция считается в количестве и соответствующая качеству, зафиксированным в указанном одностороннем Акте о фактически принятом количестве и качестве Продукции, который служит основанием для расчетно-учетных операций между Сторонами по настоящему Договору.</w:t>
      </w:r>
    </w:p>
    <w:p w:rsidR="005A007A" w:rsidRPr="005A007A" w:rsidRDefault="005A007A" w:rsidP="005A007A">
      <w:pPr>
        <w:numPr>
          <w:ilvl w:val="1"/>
          <w:numId w:val="43"/>
        </w:numPr>
        <w:tabs>
          <w:tab w:val="left" w:pos="0"/>
          <w:tab w:val="left" w:pos="567"/>
          <w:tab w:val="left" w:pos="1134"/>
        </w:tabs>
        <w:suppressAutoHyphens/>
        <w:spacing w:after="0" w:line="240" w:lineRule="auto"/>
        <w:ind w:left="0" w:firstLine="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Стороны договорились, что основанием для подтверждения качества поставляемой Продукции является результат выполнения анализов Продукции, проведенной аттестованной производственной химической лабораторией контроля качества топлива в местах приемки (</w:t>
      </w:r>
      <w:r w:rsidRPr="005A007A">
        <w:rPr>
          <w:rFonts w:ascii="Times New Roman" w:eastAsia="Times New Roman" w:hAnsi="Times New Roman" w:cs="Times New Roman"/>
          <w:sz w:val="24"/>
          <w:szCs w:val="24"/>
          <w:lang w:eastAsia="ru-RU"/>
        </w:rPr>
        <w:t>склад (эстакада слива)/резервуар/склад Покупателя (грузополучателя))</w:t>
      </w:r>
      <w:r w:rsidRPr="005A007A">
        <w:rPr>
          <w:rFonts w:ascii="Times New Roman" w:eastAsia="Times New Roman" w:hAnsi="Times New Roman" w:cs="Times New Roman"/>
          <w:sz w:val="24"/>
          <w:szCs w:val="24"/>
          <w:lang w:eastAsia="ar-SA"/>
        </w:rPr>
        <w:t xml:space="preserve"> Продукции. </w:t>
      </w:r>
    </w:p>
    <w:p w:rsidR="005A007A" w:rsidRPr="005A007A" w:rsidRDefault="005A007A" w:rsidP="005A007A">
      <w:pPr>
        <w:numPr>
          <w:ilvl w:val="1"/>
          <w:numId w:val="43"/>
        </w:numPr>
        <w:tabs>
          <w:tab w:val="left" w:pos="1134"/>
          <w:tab w:val="left" w:pos="1276"/>
        </w:tabs>
        <w:suppressAutoHyphen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В случае недостачи Продукции или ее несоответствия качеству, требования к которому указаны в пунктах 1.1., 3.1. настоящего Договора, Покупатель оформляет в соответствии с действующими правилами претензию. </w:t>
      </w:r>
    </w:p>
    <w:p w:rsidR="005A007A" w:rsidRPr="005A007A" w:rsidRDefault="005A007A" w:rsidP="005A007A">
      <w:pPr>
        <w:tabs>
          <w:tab w:val="left" w:pos="993"/>
        </w:tabs>
        <w:spacing w:after="0" w:line="240" w:lineRule="auto"/>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        Претензия направляется Покупателем Поставщику с приложением документов, предусмотренных в Инструкциях (указанных в п.3.3. настоящего Договора) в течение                        10 (Десяти) рабочих дней (без учета пробега почты) с даты начала слива топлива: </w:t>
      </w:r>
    </w:p>
    <w:p w:rsidR="005A007A" w:rsidRPr="005A007A" w:rsidRDefault="005A007A" w:rsidP="005A007A">
      <w:pPr>
        <w:tabs>
          <w:tab w:val="left" w:pos="567"/>
        </w:tabs>
        <w:spacing w:after="0" w:line="240" w:lineRule="auto"/>
        <w:jc w:val="both"/>
        <w:rPr>
          <w:rFonts w:ascii="Times New Roman" w:eastAsia="Times New Roman" w:hAnsi="Times New Roman" w:cs="Times New Roman"/>
          <w:sz w:val="24"/>
          <w:szCs w:val="24"/>
          <w:lang w:eastAsia="ru-RU"/>
        </w:rPr>
      </w:pPr>
      <w:r w:rsidRPr="005A007A">
        <w:rPr>
          <w:rFonts w:ascii="Times New Roman" w:eastAsia="Times New Roman" w:hAnsi="Times New Roman" w:cs="EuropeCond"/>
          <w:sz w:val="24"/>
          <w:szCs w:val="24"/>
          <w:lang w:eastAsia="ar-SA"/>
        </w:rPr>
        <w:lastRenderedPageBreak/>
        <w:tab/>
        <w:t xml:space="preserve"> - </w:t>
      </w:r>
      <w:r w:rsidRPr="005A007A">
        <w:rPr>
          <w:rFonts w:ascii="Times New Roman" w:eastAsia="Times New Roman" w:hAnsi="Times New Roman" w:cs="Times New Roman"/>
          <w:sz w:val="24"/>
          <w:szCs w:val="24"/>
          <w:lang w:eastAsia="ru-RU"/>
        </w:rPr>
        <w:t xml:space="preserve">при транспортировке </w:t>
      </w:r>
      <w:r w:rsidRPr="005A007A">
        <w:rPr>
          <w:rFonts w:ascii="Times New Roman" w:eastAsia="Times New Roman" w:hAnsi="Times New Roman" w:cs="EuropeCond"/>
          <w:sz w:val="24"/>
          <w:szCs w:val="24"/>
          <w:lang w:eastAsia="ar-SA"/>
        </w:rPr>
        <w:t>железнодорожным транспортом –</w:t>
      </w:r>
      <w:r w:rsidRPr="005A007A">
        <w:rPr>
          <w:rFonts w:ascii="Times New Roman" w:eastAsia="Times New Roman" w:hAnsi="Times New Roman" w:cs="Times New Roman"/>
          <w:sz w:val="24"/>
          <w:szCs w:val="24"/>
          <w:lang w:eastAsia="ru-RU"/>
        </w:rPr>
        <w:t xml:space="preserve"> из цистерн на склад (эстакаду слива) Покупателя (грузополучателя), </w:t>
      </w:r>
    </w:p>
    <w:p w:rsidR="005A007A" w:rsidRPr="005A007A" w:rsidRDefault="005A007A" w:rsidP="005A007A">
      <w:pPr>
        <w:tabs>
          <w:tab w:val="left" w:pos="567"/>
        </w:tabs>
        <w:spacing w:after="0" w:line="240" w:lineRule="auto"/>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         - при транспортировке водным/автомобильным транспортом - из судна/автотранспорта в резервуар/на склад Покупателя (грузополучателя).  </w:t>
      </w:r>
    </w:p>
    <w:p w:rsidR="005A007A" w:rsidRPr="005A007A" w:rsidRDefault="005A007A" w:rsidP="005A007A">
      <w:pPr>
        <w:spacing w:after="0" w:line="240" w:lineRule="auto"/>
        <w:jc w:val="both"/>
        <w:rPr>
          <w:rFonts w:ascii="Times New Roman" w:eastAsia="Times New Roman" w:hAnsi="Times New Roman" w:cs="Times New Roman"/>
          <w:b/>
          <w:sz w:val="24"/>
          <w:szCs w:val="24"/>
          <w:lang w:eastAsia="ru-RU"/>
        </w:rPr>
      </w:pPr>
    </w:p>
    <w:p w:rsidR="005A007A" w:rsidRPr="005A007A" w:rsidRDefault="005A007A" w:rsidP="005A007A">
      <w:pPr>
        <w:numPr>
          <w:ilvl w:val="0"/>
          <w:numId w:val="43"/>
        </w:numPr>
        <w:spacing w:after="0" w:line="240" w:lineRule="auto"/>
        <w:jc w:val="center"/>
        <w:rPr>
          <w:rFonts w:ascii="Times New Roman" w:eastAsia="Times New Roman" w:hAnsi="Times New Roman" w:cs="Times New Roman"/>
          <w:bCs/>
          <w:sz w:val="24"/>
          <w:szCs w:val="24"/>
          <w:lang w:eastAsia="ru-RU"/>
        </w:rPr>
      </w:pPr>
      <w:r w:rsidRPr="005A007A">
        <w:rPr>
          <w:rFonts w:ascii="Times New Roman" w:eastAsia="Times New Roman" w:hAnsi="Times New Roman" w:cs="Times New Roman"/>
          <w:b/>
          <w:bCs/>
          <w:sz w:val="24"/>
          <w:szCs w:val="24"/>
          <w:lang w:eastAsia="ru-RU"/>
        </w:rPr>
        <w:t>ПОРЯДОК РАСЧЕТОВ</w:t>
      </w:r>
    </w:p>
    <w:p w:rsidR="005A007A" w:rsidRPr="005A007A" w:rsidRDefault="005A007A" w:rsidP="005A007A">
      <w:pPr>
        <w:spacing w:after="0" w:line="240" w:lineRule="auto"/>
        <w:ind w:firstLine="567"/>
        <w:rPr>
          <w:rFonts w:ascii="Times New Roman" w:eastAsia="Times New Roman" w:hAnsi="Times New Roman" w:cs="Times New Roman"/>
          <w:bCs/>
          <w:sz w:val="24"/>
          <w:szCs w:val="24"/>
          <w:lang w:eastAsia="ru-RU"/>
        </w:rPr>
      </w:pPr>
    </w:p>
    <w:p w:rsidR="005A007A" w:rsidRPr="005A007A" w:rsidRDefault="005A007A" w:rsidP="005A007A">
      <w:pPr>
        <w:numPr>
          <w:ilvl w:val="1"/>
          <w:numId w:val="44"/>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Оплата по настоящему Договору производится путем безналичного перечисления Покупателем денежных средств на расчетный счет Поставщика, указанный в разделе 9 настоящего Договора. Допускаются иные формы расчетов, не противоречащие действующему законодательству РФ. </w:t>
      </w:r>
    </w:p>
    <w:p w:rsidR="005A007A" w:rsidRPr="005A007A" w:rsidRDefault="005A007A" w:rsidP="005A007A">
      <w:pPr>
        <w:numPr>
          <w:ilvl w:val="1"/>
          <w:numId w:val="44"/>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Сведения о цене Договора предусмотрены п.п. 1.5.2.</w:t>
      </w:r>
      <w:r w:rsidRPr="005A007A">
        <w:rPr>
          <w:rFonts w:ascii="Times New Roman" w:eastAsia="Times New Roman" w:hAnsi="Times New Roman" w:cs="Times New Roman"/>
          <w:b/>
          <w:sz w:val="24"/>
          <w:szCs w:val="24"/>
          <w:lang w:eastAsia="ru-RU"/>
        </w:rPr>
        <w:t xml:space="preserve"> </w:t>
      </w:r>
      <w:r w:rsidRPr="005A007A">
        <w:rPr>
          <w:rFonts w:ascii="Times New Roman" w:eastAsia="Times New Roman" w:hAnsi="Times New Roman" w:cs="Times New Roman"/>
          <w:sz w:val="24"/>
          <w:szCs w:val="24"/>
          <w:lang w:eastAsia="ru-RU"/>
        </w:rPr>
        <w:t>п. 1.5. настоящего Договора.</w:t>
      </w:r>
    </w:p>
    <w:p w:rsidR="005A007A" w:rsidRPr="005A007A" w:rsidRDefault="005A007A" w:rsidP="005A007A">
      <w:pPr>
        <w:numPr>
          <w:ilvl w:val="2"/>
          <w:numId w:val="44"/>
        </w:numPr>
        <w:tabs>
          <w:tab w:val="left" w:pos="1418"/>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Цена Договора при транспортировке железнодорожным транспортом включает в себя: </w:t>
      </w:r>
    </w:p>
    <w:p w:rsidR="005A007A" w:rsidRPr="005A007A" w:rsidRDefault="005A007A" w:rsidP="005A007A">
      <w:pPr>
        <w:numPr>
          <w:ilvl w:val="3"/>
          <w:numId w:val="44"/>
        </w:numPr>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Цена Продукции на заводе – изготовителе, все таможенные пошлины, налоги (с учетом НДС), акцизы, иные расходы Поставщика, связанные с исполнением обязательств по настоящему Договору (в том числе проценты, комиссии, другие платежи, подлежащие уплате Поставщиком своим кредиторам (в том числе по кредитным договорам (договорам займа), договорам факторинга, лизинга и т.п.)). </w:t>
      </w:r>
    </w:p>
    <w:p w:rsidR="005A007A" w:rsidRPr="005A007A" w:rsidRDefault="005A007A" w:rsidP="005A007A">
      <w:pPr>
        <w:numPr>
          <w:ilvl w:val="3"/>
          <w:numId w:val="44"/>
        </w:numPr>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Стоимость транспортных расходов по поставке Продукции железнодорожным транспортом до ж/д станции назначения, указанной в заявке Покупателя. </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Под транспортными расходами при поставке Продукции на условиях ж/д станция назначения Стороны понимают:</w:t>
      </w:r>
    </w:p>
    <w:p w:rsidR="005A007A" w:rsidRPr="005A007A" w:rsidRDefault="005A007A" w:rsidP="005A007A">
      <w:pPr>
        <w:numPr>
          <w:ilvl w:val="0"/>
          <w:numId w:val="56"/>
        </w:numPr>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ж/д тариф на доставку груженых вагонов, контейнеров (Вагонов) до ж/д станции назначения, охрану груза во время транспортировки (в случае, если такая охрана является обязательной согласно нормативным правовым актам, регулирующим деятельность железнодорожного транспорта);</w:t>
      </w:r>
    </w:p>
    <w:p w:rsidR="005A007A" w:rsidRPr="005A007A" w:rsidRDefault="005A007A" w:rsidP="005A007A">
      <w:pPr>
        <w:numPr>
          <w:ilvl w:val="0"/>
          <w:numId w:val="56"/>
        </w:numPr>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затраты Поставщика по возврату порожних Вагонов (если отгрузка осуществляется в Вагонах, предоставляемых Поставщиком и возврат Вагонов был оплачен при отгрузке нефтепродуктов);</w:t>
      </w:r>
    </w:p>
    <w:p w:rsidR="005A007A" w:rsidRPr="005A007A" w:rsidRDefault="005A007A" w:rsidP="005A007A">
      <w:pPr>
        <w:numPr>
          <w:ilvl w:val="0"/>
          <w:numId w:val="56"/>
        </w:numPr>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стоимость услуг Поставщика либо третьих лиц по предоставлению Вагонов (если отгрузка осуществляется в Вагонах, предоставляемых Поставщиком);</w:t>
      </w:r>
    </w:p>
    <w:p w:rsidR="005A007A" w:rsidRPr="005A007A" w:rsidRDefault="005A007A" w:rsidP="005A007A">
      <w:pPr>
        <w:numPr>
          <w:ilvl w:val="0"/>
          <w:numId w:val="56"/>
        </w:numPr>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ставку услуг транспортного экспедитора, предусмотренную договором Поставщика;</w:t>
      </w:r>
    </w:p>
    <w:p w:rsidR="005A007A" w:rsidRPr="005A007A" w:rsidRDefault="005A007A" w:rsidP="005A007A">
      <w:pPr>
        <w:numPr>
          <w:ilvl w:val="0"/>
          <w:numId w:val="56"/>
        </w:numPr>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сборы и тарифы, уплачиваемые отправителем при отправлении груза в прямом железнодорожном сообщении;</w:t>
      </w:r>
    </w:p>
    <w:p w:rsidR="005A007A" w:rsidRPr="005A007A" w:rsidRDefault="005A007A" w:rsidP="005A007A">
      <w:pPr>
        <w:numPr>
          <w:ilvl w:val="0"/>
          <w:numId w:val="56"/>
        </w:numPr>
        <w:spacing w:after="0" w:line="240" w:lineRule="auto"/>
        <w:ind w:firstLine="20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расходы по наливу, подаче и уборке вагонов на станции отправления;</w:t>
      </w:r>
    </w:p>
    <w:p w:rsidR="005A007A" w:rsidRPr="005A007A" w:rsidRDefault="005A007A" w:rsidP="005A007A">
      <w:pPr>
        <w:numPr>
          <w:ilvl w:val="0"/>
          <w:numId w:val="57"/>
        </w:numPr>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все транспортные и иные дополнительные расходы на станции отправления. </w:t>
      </w:r>
    </w:p>
    <w:p w:rsidR="005A007A" w:rsidRPr="005A007A" w:rsidRDefault="005A007A" w:rsidP="005A007A">
      <w:pPr>
        <w:numPr>
          <w:ilvl w:val="2"/>
          <w:numId w:val="44"/>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  Цена Договора при транспортировке водным/автомобильным транспортом включает в себя:</w:t>
      </w:r>
    </w:p>
    <w:p w:rsidR="005A007A" w:rsidRPr="005A007A" w:rsidRDefault="005A007A" w:rsidP="005A007A">
      <w:pPr>
        <w:numPr>
          <w:ilvl w:val="3"/>
          <w:numId w:val="44"/>
        </w:numPr>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Цена Продукции на заводе – изготовителе, все таможенные пошлины, налоги (с учетом НДС), акцизы, иные расходы Поставщика, связанные с исполнением обязательств по настоящему Договору (в том числе проценты, комиссии, другие платежи, подлежащие уплате Поставщиком своим кредиторам (в том числе по кредитным договорам (договорам займа), договорам факторинга, лизинга и т.п.)). </w:t>
      </w:r>
    </w:p>
    <w:p w:rsidR="005A007A" w:rsidRPr="005A007A" w:rsidRDefault="005A007A" w:rsidP="005A007A">
      <w:pPr>
        <w:numPr>
          <w:ilvl w:val="3"/>
          <w:numId w:val="44"/>
        </w:numPr>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Под транспортными расходами при поставке Продукции водным/автомобильным транспортом Стороны понимают расходы на погрузку-разгрузку Продукции, услуги по доставке Продукции в резервуар/на склад Покупателя (грузополучателя).</w:t>
      </w:r>
    </w:p>
    <w:p w:rsidR="005A007A" w:rsidRPr="005A007A" w:rsidRDefault="005A007A" w:rsidP="005A007A">
      <w:pPr>
        <w:numPr>
          <w:ilvl w:val="1"/>
          <w:numId w:val="44"/>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В случае изменения ценообразующих факторов, конъюнктуры рынка цена на Продукцию может быть изменена только по соглашению Сторон путем ее уменьшения или увеличения без изменения иных условий исполнения Договора на поставку топлива, если это не противоречит действующему законодательству и/или Положению о закупке товаров, работ, услуг АО «МЭС» (ИНН 5190907139, ОГРН 1095190009111).</w:t>
      </w:r>
    </w:p>
    <w:p w:rsidR="005A007A" w:rsidRPr="005A007A" w:rsidRDefault="005A007A" w:rsidP="005A007A">
      <w:pPr>
        <w:numPr>
          <w:ilvl w:val="1"/>
          <w:numId w:val="44"/>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bCs/>
          <w:sz w:val="24"/>
          <w:szCs w:val="24"/>
          <w:lang w:eastAsia="ru-RU"/>
        </w:rPr>
        <w:lastRenderedPageBreak/>
        <w:t>Счета-фактуры на поставленную Продукцию, оформленные в соответствии с действующим законодательством и товарные накладные формы № ТОРГ-12, счета на оплату             (</w:t>
      </w:r>
      <w:r w:rsidRPr="005A007A">
        <w:rPr>
          <w:rFonts w:ascii="Times New Roman" w:eastAsia="Times New Roman" w:hAnsi="Times New Roman" w:cs="Times New Roman"/>
          <w:bCs/>
          <w:i/>
          <w:sz w:val="24"/>
          <w:szCs w:val="24"/>
          <w:lang w:eastAsia="ru-RU"/>
        </w:rPr>
        <w:t>в случае использования Поставщиком универсального передаточного  документа, указывается: универсальный передаточный документ (далее - УПД</w:t>
      </w:r>
      <w:r w:rsidRPr="005A007A">
        <w:rPr>
          <w:rFonts w:ascii="Times New Roman" w:eastAsia="Times New Roman" w:hAnsi="Times New Roman" w:cs="Times New Roman"/>
          <w:bCs/>
          <w:sz w:val="24"/>
          <w:szCs w:val="24"/>
          <w:lang w:eastAsia="ru-RU"/>
        </w:rPr>
        <w:t xml:space="preserve">) </w:t>
      </w:r>
      <w:r w:rsidRPr="005A007A">
        <w:rPr>
          <w:rFonts w:ascii="Times New Roman" w:eastAsia="Times New Roman" w:hAnsi="Times New Roman" w:cs="Times New Roman"/>
          <w:bCs/>
          <w:i/>
          <w:sz w:val="24"/>
          <w:szCs w:val="24"/>
          <w:lang w:eastAsia="ru-RU"/>
        </w:rPr>
        <w:t>и  счет на оплату</w:t>
      </w:r>
      <w:r w:rsidRPr="005A007A">
        <w:rPr>
          <w:rFonts w:ascii="Times New Roman" w:eastAsia="Times New Roman" w:hAnsi="Times New Roman" w:cs="Times New Roman"/>
          <w:bCs/>
          <w:sz w:val="24"/>
          <w:szCs w:val="24"/>
          <w:lang w:eastAsia="ru-RU"/>
        </w:rPr>
        <w:t xml:space="preserve">), Поставщик обязан выставить и направить Покупателю по факсимильной связи ____________ или по электронной почте: _____________________ не позднее </w:t>
      </w:r>
      <w:r w:rsidRPr="005A007A">
        <w:rPr>
          <w:rFonts w:ascii="Times New Roman" w:eastAsia="Times New Roman" w:hAnsi="Times New Roman" w:cs="Times New Roman"/>
          <w:bCs/>
          <w:sz w:val="24"/>
          <w:szCs w:val="24"/>
          <w:lang w:val="x-none" w:eastAsia="ru-RU"/>
        </w:rPr>
        <w:t xml:space="preserve">не позднее </w:t>
      </w:r>
      <w:r w:rsidRPr="005A007A">
        <w:rPr>
          <w:rFonts w:ascii="Times New Roman" w:eastAsia="Times New Roman" w:hAnsi="Times New Roman" w:cs="Times New Roman"/>
          <w:bCs/>
          <w:sz w:val="24"/>
          <w:szCs w:val="24"/>
          <w:lang w:eastAsia="ru-RU"/>
        </w:rPr>
        <w:t>5 (Пяти) календарных дней с даты поставки Продукции, с обязательным последующим направлением оригиналов по почте.</w:t>
      </w:r>
    </w:p>
    <w:p w:rsidR="005A007A" w:rsidRPr="005A007A" w:rsidRDefault="005A007A" w:rsidP="005A007A">
      <w:pPr>
        <w:tabs>
          <w:tab w:val="left" w:pos="567"/>
        </w:tabs>
        <w:spacing w:after="0" w:line="240" w:lineRule="auto"/>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bCs/>
          <w:sz w:val="24"/>
          <w:szCs w:val="24"/>
          <w:lang w:eastAsia="ru-RU"/>
        </w:rPr>
        <w:tab/>
        <w:t>Акт сверки расчетов Поставщик обязан направить Покупателю не позднее 20 числа месяца, следующего за отчетным, по факсимильной связи или электронной почте, указанным в данном пункте, с обязательным последующим направлением оригиналов не позднее 25 числа месяца, следующего за отчетным</w:t>
      </w:r>
      <w:r w:rsidRPr="005A007A">
        <w:rPr>
          <w:rFonts w:ascii="Times New Roman" w:eastAsia="Times New Roman" w:hAnsi="Times New Roman" w:cs="Times New Roman"/>
          <w:sz w:val="24"/>
          <w:szCs w:val="24"/>
          <w:lang w:eastAsia="ru-RU"/>
        </w:rPr>
        <w:t>.</w:t>
      </w:r>
    </w:p>
    <w:p w:rsidR="005A007A" w:rsidRPr="005A007A" w:rsidRDefault="005A007A" w:rsidP="005A007A">
      <w:pPr>
        <w:numPr>
          <w:ilvl w:val="1"/>
          <w:numId w:val="44"/>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Покупатель производит оплату Продукции и транспортных расходов по поставке Продукции в течение ___ (     ) календарных дней с </w:t>
      </w:r>
      <w:r w:rsidRPr="005A007A">
        <w:rPr>
          <w:rFonts w:ascii="Times New Roman" w:eastAsia="Times New Roman" w:hAnsi="Times New Roman" w:cs="Times New Roman"/>
          <w:bCs/>
          <w:sz w:val="24"/>
          <w:szCs w:val="24"/>
          <w:lang w:eastAsia="ru-RU"/>
        </w:rPr>
        <w:t>даты поставки</w:t>
      </w:r>
      <w:r w:rsidRPr="005A007A">
        <w:rPr>
          <w:rFonts w:ascii="Times New Roman" w:eastAsia="Times New Roman" w:hAnsi="Times New Roman" w:cs="Times New Roman"/>
          <w:sz w:val="24"/>
          <w:szCs w:val="24"/>
          <w:lang w:eastAsia="ru-RU"/>
        </w:rPr>
        <w:t xml:space="preserve"> Продукции. Срок оплаты начинает исчисляться от даты, следующей за днем фактической </w:t>
      </w:r>
      <w:r w:rsidRPr="005A007A">
        <w:rPr>
          <w:rFonts w:ascii="Times New Roman" w:eastAsia="Times New Roman" w:hAnsi="Times New Roman" w:cs="Times New Roman"/>
          <w:bCs/>
          <w:sz w:val="24"/>
          <w:szCs w:val="24"/>
          <w:lang w:eastAsia="ru-RU"/>
        </w:rPr>
        <w:t>поставки</w:t>
      </w:r>
      <w:r w:rsidRPr="005A007A">
        <w:rPr>
          <w:rFonts w:ascii="Times New Roman" w:eastAsia="Times New Roman" w:hAnsi="Times New Roman" w:cs="Times New Roman"/>
          <w:sz w:val="24"/>
          <w:szCs w:val="24"/>
          <w:lang w:eastAsia="ru-RU"/>
        </w:rPr>
        <w:t xml:space="preserve"> Продукции. За Продукцию, не прибывшую на склад (эстакаду слива)/резервуар/склад,  оплата Покупателем не производится. </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С момента поставки Продукции Покупателю и до её оплаты, поставленная Продукция не признается находящейся в залоге у Поставщика.</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В случае, если Поставщик допустил просрочку поставки Продукции, срок оплаты Продукции и транспортных расходов по поставке Продукции, указанных в первом абзаце п. 4.5. Договора, автоматически продлевается на количество календарных дней равное количеству календарных дней просрочки поставки Продукции. В таком случае заключение каких-либо соглашений о продлении срока оплаты Продукции и транспортных расходов по поставке Продукции, либо уведомлений Поставщика о таком продлении сроков не требуется. </w:t>
      </w:r>
    </w:p>
    <w:p w:rsidR="005A007A" w:rsidRPr="005A007A" w:rsidRDefault="005A007A" w:rsidP="005A007A">
      <w:pPr>
        <w:numPr>
          <w:ilvl w:val="1"/>
          <w:numId w:val="44"/>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Поставщик предоставляет Покупателю Отчет на организацию транспортировки Продукции и счет – фактуру, выставленную от лица компании, оказавшей фактические услуги, указанные в п. 4.2.1.2. Договора с приложением заверенных копий документов, подтверждающих расходы Поставщика по организации транспортировки (актов выполненных работ, оказанных услуг и т.д.) не позднее 15-го числа месяца, следующего за месяцем фактического оказания услуг по доставке и прочих транспортных расходов. </w:t>
      </w:r>
    </w:p>
    <w:p w:rsidR="005A007A" w:rsidRPr="005A007A" w:rsidRDefault="005A007A" w:rsidP="005A007A">
      <w:pPr>
        <w:numPr>
          <w:ilvl w:val="1"/>
          <w:numId w:val="44"/>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Поставщик обязан возместить Покупателю расходы на приобретение ЗПУ (запорно-пломбировочных устройств), знаков опасности, знаков номер ООН и установке их на порожние вагоны или в/цистерны после выгрузки Продукции, на основании предъявленных Покупателем счета-фактуры, расчета и акта о приемке выполненных работ (услуг), в течение 5 (Пяти) банковских дней от даты выставления счета-фактуры.</w:t>
      </w:r>
    </w:p>
    <w:p w:rsidR="005A007A" w:rsidRPr="005A007A" w:rsidRDefault="005A007A" w:rsidP="005A007A">
      <w:pPr>
        <w:numPr>
          <w:ilvl w:val="1"/>
          <w:numId w:val="44"/>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Поставщик обязан в сроки и на условиях, предусмотренных письменным требованием Покупателя, предоставить последнему структуру (калькуляцию) цены Договора.</w:t>
      </w:r>
    </w:p>
    <w:p w:rsidR="005A007A" w:rsidRPr="005A007A" w:rsidRDefault="005A007A" w:rsidP="005A007A">
      <w:pPr>
        <w:numPr>
          <w:ilvl w:val="1"/>
          <w:numId w:val="44"/>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Датой оплаты по настоящему Договору является дата списания денежных средств с расчетного счета Покупателя.</w:t>
      </w:r>
    </w:p>
    <w:p w:rsidR="005A007A" w:rsidRPr="005A007A" w:rsidRDefault="005A007A" w:rsidP="005A007A">
      <w:pPr>
        <w:numPr>
          <w:ilvl w:val="1"/>
          <w:numId w:val="44"/>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 В платежном поручении на оплату по настоящему Договору в «назначении платежа» Покупатель указывает: «оплата за мазут, согласно Договору поставки № ___ от .....20__ г., в т.ч. НДС»</w:t>
      </w:r>
      <w:r w:rsidRPr="005A007A">
        <w:rPr>
          <w:rFonts w:ascii="Times New Roman" w:eastAsia="Times New Roman" w:hAnsi="Times New Roman" w:cs="Times New Roman"/>
          <w:i/>
          <w:sz w:val="24"/>
          <w:szCs w:val="24"/>
          <w:lang w:eastAsia="ar-SA"/>
        </w:rPr>
        <w:t xml:space="preserve"> </w:t>
      </w:r>
      <w:r w:rsidRPr="005A007A">
        <w:rPr>
          <w:rFonts w:ascii="Times New Roman" w:eastAsia="Times New Roman" w:hAnsi="Times New Roman" w:cs="Times New Roman"/>
          <w:i/>
          <w:sz w:val="24"/>
          <w:szCs w:val="24"/>
          <w:lang w:eastAsia="ru-RU"/>
        </w:rPr>
        <w:t>(в случае, если организация не является плательщиком НДС, указывается -  НДС не облагается)</w:t>
      </w:r>
      <w:r w:rsidRPr="005A007A">
        <w:rPr>
          <w:rFonts w:ascii="Times New Roman" w:eastAsia="Times New Roman" w:hAnsi="Times New Roman" w:cs="Times New Roman"/>
          <w:sz w:val="24"/>
          <w:szCs w:val="24"/>
          <w:lang w:eastAsia="ru-RU"/>
        </w:rPr>
        <w:t>.</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p>
    <w:p w:rsidR="005A007A" w:rsidRPr="005A007A" w:rsidRDefault="005A007A" w:rsidP="005A007A">
      <w:pPr>
        <w:numPr>
          <w:ilvl w:val="0"/>
          <w:numId w:val="44"/>
        </w:numPr>
        <w:spacing w:after="0" w:line="240" w:lineRule="auto"/>
        <w:jc w:val="center"/>
        <w:rPr>
          <w:rFonts w:ascii="Times New Roman" w:eastAsia="Times New Roman" w:hAnsi="Times New Roman" w:cs="Times New Roman"/>
          <w:b/>
          <w:bCs/>
          <w:sz w:val="24"/>
          <w:szCs w:val="24"/>
          <w:lang w:eastAsia="ru-RU"/>
        </w:rPr>
      </w:pPr>
      <w:r w:rsidRPr="005A007A">
        <w:rPr>
          <w:rFonts w:ascii="Times New Roman" w:eastAsia="Times New Roman" w:hAnsi="Times New Roman" w:cs="Times New Roman"/>
          <w:b/>
          <w:bCs/>
          <w:sz w:val="24"/>
          <w:szCs w:val="24"/>
          <w:lang w:eastAsia="ru-RU"/>
        </w:rPr>
        <w:t>ОТВЕТСТВЕННОСТЬ СТОРОН</w:t>
      </w:r>
    </w:p>
    <w:p w:rsidR="005A007A" w:rsidRPr="005A007A" w:rsidRDefault="005A007A" w:rsidP="005A007A">
      <w:pPr>
        <w:spacing w:after="0" w:line="240" w:lineRule="auto"/>
        <w:ind w:firstLine="567"/>
        <w:jc w:val="both"/>
        <w:rPr>
          <w:rFonts w:ascii="Times New Roman" w:eastAsia="Times New Roman" w:hAnsi="Times New Roman" w:cs="Times New Roman"/>
          <w:bCs/>
          <w:sz w:val="24"/>
          <w:szCs w:val="24"/>
          <w:lang w:eastAsia="ru-RU"/>
        </w:rPr>
      </w:pPr>
    </w:p>
    <w:p w:rsidR="005A007A" w:rsidRPr="005A007A" w:rsidRDefault="005A007A" w:rsidP="005A007A">
      <w:pPr>
        <w:numPr>
          <w:ilvl w:val="1"/>
          <w:numId w:val="44"/>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Ответственность Поставщика по количеству и качеству Продукции устанавливается в соответствии с действующим законодательством РФ и настоящим Договором.</w:t>
      </w:r>
    </w:p>
    <w:p w:rsidR="005A007A" w:rsidRPr="005A007A" w:rsidRDefault="005A007A" w:rsidP="005A007A">
      <w:pPr>
        <w:numPr>
          <w:ilvl w:val="1"/>
          <w:numId w:val="44"/>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За неисполнение или ненадлежащее исполнение условий настоящего Договора, виновная Сторона обязана по требованию другой Стороны оплатить неустойку, размер которой определяется следующим образом:</w:t>
      </w:r>
    </w:p>
    <w:p w:rsidR="005A007A" w:rsidRPr="005A007A" w:rsidRDefault="005A007A" w:rsidP="005A007A">
      <w:pPr>
        <w:numPr>
          <w:ilvl w:val="2"/>
          <w:numId w:val="44"/>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lastRenderedPageBreak/>
        <w:t xml:space="preserve"> Если неустойка была предъявлена Поставщиком за просрочку оплаты, то сумма неустойки составляет 0,02 % (процента) от стоимости неоплаченной и фактически поставленной Продукции за каждый календарный день просрочки оплаты. Неустойка не начисляется и оплате не подлежит в случае, если указанное нарушение явилось следствием действий (бездействия) Поставщика. В рамках настоящего Договора проценты, предусмотренные статьей 395 ГК РФ, взысканию с Покупателя не подлежат.</w:t>
      </w:r>
    </w:p>
    <w:p w:rsidR="005A007A" w:rsidRPr="005A007A" w:rsidRDefault="005A007A" w:rsidP="005A007A">
      <w:pPr>
        <w:numPr>
          <w:ilvl w:val="2"/>
          <w:numId w:val="44"/>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 Если неустойка была предъявлена Покупателем за просрочку поставки Продукции, согласно заявке Покупателя на поставку, то сумма неустойки составляет 0,02 % (процента) от стоимости Продукции, подлежащей поставке в сроки в соответствии с заявкой Покупателя, за каждый календарный день просрочки поставки. Неустойка за просрочку поставки Продукции начисляется до момента надлежащего исполнения Поставщиком своих обязательств по поставке. Прекращение действия настоящего Договора, либо истечение срока поставки Продукции не прерывает начисление данной неустойки.  </w:t>
      </w:r>
    </w:p>
    <w:p w:rsidR="005A007A" w:rsidRPr="005A007A" w:rsidRDefault="005A007A" w:rsidP="005A007A">
      <w:pPr>
        <w:numPr>
          <w:ilvl w:val="2"/>
          <w:numId w:val="44"/>
        </w:numPr>
        <w:tabs>
          <w:tab w:val="left" w:pos="1276"/>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Обязанность по уплате штрафов и неустойки возникает с момента признания Стороной штрафов и неустойки или с момента вступления в законную силу судебного акта о принудительном взыскании штрафов и неустойки.</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С момента признания Стороной штрафа и неустойки или с момента вступления в силу судебного акта о принудительном взыскании штрафа и неустойки в законную силу, другая Сторона вправе включить сумму штрафа и неустойки, признанную должником или присужденную судом, в состав внереализационных доходов.</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Положения настоящего пункта (5.2.3.) не распространяются на взаимоотношения Сторон, регулируемые п.5.7., 5.8., п.5.9., 5.11. настоящего Договора.</w:t>
      </w:r>
    </w:p>
    <w:p w:rsidR="005A007A" w:rsidRPr="005A007A" w:rsidRDefault="005A007A" w:rsidP="005A007A">
      <w:pPr>
        <w:numPr>
          <w:ilvl w:val="1"/>
          <w:numId w:val="44"/>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За превышение срока оборота «в/цистерн грузоперевозчика», указанного в п. 2.9.4. настоящего Договора, Покупатель возмещает Поставщику штраф, оплаченный им третьим лицам, в течение 60 (Шестидесяти) календарных дней с даты представления Поставщиком Покупателю полного пакета документов, подтверждающих оплату Поставщиком данных расходов (заверенные надлежащим образом копии: платежного поручения, претензии от собственника/арендатора  в/цистерн, предъявленных в адрес Поставщика, с приложением расчета штрафа (неустойки), транспортные ж/д накладные на возврат порожних в/цистерн и другие документы), при наличии вины Покупателя и лишь в части срока нахождения «в/цистерн грузоперевозчика» у Покупателя под выгрузкой</w:t>
      </w:r>
      <w:r w:rsidRPr="005A007A">
        <w:rPr>
          <w:rFonts w:ascii="Times New Roman" w:eastAsia="Times New Roman" w:hAnsi="Times New Roman" w:cs="Times New Roman"/>
          <w:b/>
          <w:sz w:val="24"/>
          <w:szCs w:val="24"/>
          <w:lang w:eastAsia="ru-RU"/>
        </w:rPr>
        <w:t>.</w:t>
      </w:r>
      <w:r w:rsidRPr="005A007A">
        <w:rPr>
          <w:rFonts w:ascii="Times New Roman" w:eastAsia="Times New Roman" w:hAnsi="Times New Roman" w:cs="Times New Roman"/>
          <w:sz w:val="24"/>
          <w:szCs w:val="24"/>
          <w:lang w:eastAsia="ru-RU"/>
        </w:rPr>
        <w:t xml:space="preserve">  </w:t>
      </w:r>
    </w:p>
    <w:p w:rsidR="005A007A" w:rsidRPr="005A007A" w:rsidRDefault="005A007A" w:rsidP="005A007A">
      <w:pPr>
        <w:numPr>
          <w:ilvl w:val="1"/>
          <w:numId w:val="44"/>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Покупатель рассматривает претензию Поставщика в течение 30 (Тридцати) календарных дней с даты получения претензии от Поставщика. </w:t>
      </w:r>
    </w:p>
    <w:p w:rsidR="005A007A" w:rsidRPr="005A007A" w:rsidRDefault="005A007A" w:rsidP="005A007A">
      <w:pPr>
        <w:numPr>
          <w:ilvl w:val="1"/>
          <w:numId w:val="44"/>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В случае нарушения Поставщиком (его грузоотправителем) условий поставки, предусмотренных Договором и указанных в заявке Покупателя:</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штраф за сверхнормативный простой подвижного состава парка ОАО «РЖД», взысканный (списанный, уплаченный) с Покупателя (его грузополучателя), перевыставляется Поставщику и возмещается Поставщиком;</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штраф за сверхнормативный простой собственного или арендованного Поставщиком (его грузополучателем) подвижного состава Покупателем не принимается и не возмещается.</w:t>
      </w:r>
    </w:p>
    <w:p w:rsidR="005A007A" w:rsidRPr="005A007A" w:rsidRDefault="005A007A" w:rsidP="005A007A">
      <w:pPr>
        <w:numPr>
          <w:ilvl w:val="1"/>
          <w:numId w:val="44"/>
        </w:numPr>
        <w:tabs>
          <w:tab w:val="left" w:pos="1134"/>
        </w:tabs>
        <w:spacing w:after="0" w:line="240" w:lineRule="auto"/>
        <w:ind w:left="0" w:firstLine="567"/>
        <w:jc w:val="both"/>
        <w:rPr>
          <w:rFonts w:ascii="Times New Roman" w:eastAsia="Times New Roman" w:hAnsi="Times New Roman" w:cs="Times New Roman"/>
          <w:iCs/>
          <w:sz w:val="24"/>
          <w:szCs w:val="24"/>
          <w:lang w:eastAsia="ru-RU"/>
        </w:rPr>
      </w:pPr>
      <w:r w:rsidRPr="005A007A">
        <w:rPr>
          <w:rFonts w:ascii="Times New Roman" w:eastAsia="Times New Roman" w:hAnsi="Times New Roman" w:cs="Times New Roman"/>
          <w:sz w:val="24"/>
          <w:szCs w:val="24"/>
          <w:lang w:eastAsia="ru-RU"/>
        </w:rPr>
        <w:t>В случае предъявления Покупателем в адрес Поставщика претензии по причине нарушения Поставщиком и/или не полного исполнения им обязательств в рамках настоящего Договора, Поставщик обязан в срок не более 10 (Десяти) календарных дней с момента получения претензии предоставить ответ Покупателю. В случае не представления Поставщиком ответа на претензию в указанный срок, претензия считается принятой и подлежит безусловному удовлетворению.</w:t>
      </w:r>
    </w:p>
    <w:p w:rsidR="005A007A" w:rsidRPr="005A007A" w:rsidRDefault="005A007A" w:rsidP="005A007A">
      <w:pPr>
        <w:numPr>
          <w:ilvl w:val="1"/>
          <w:numId w:val="44"/>
        </w:numPr>
        <w:tabs>
          <w:tab w:val="left" w:pos="1134"/>
        </w:tabs>
        <w:spacing w:after="0" w:line="240" w:lineRule="auto"/>
        <w:ind w:left="0" w:firstLine="567"/>
        <w:jc w:val="both"/>
        <w:rPr>
          <w:rFonts w:ascii="Times New Roman" w:eastAsia="Times New Roman" w:hAnsi="Times New Roman" w:cs="Times New Roman"/>
          <w:iCs/>
          <w:sz w:val="24"/>
          <w:szCs w:val="24"/>
          <w:lang w:eastAsia="ru-RU"/>
        </w:rPr>
      </w:pPr>
      <w:r w:rsidRPr="005A007A">
        <w:rPr>
          <w:rFonts w:ascii="Times New Roman" w:eastAsia="Times New Roman" w:hAnsi="Times New Roman" w:cs="Times New Roman"/>
          <w:sz w:val="24"/>
          <w:szCs w:val="24"/>
          <w:lang w:eastAsia="ru-RU"/>
        </w:rPr>
        <w:t xml:space="preserve">В случае прекращения поставки и (или) несоблюдения сроков (объемов) поставки, установленных в заявке Покупателя на поставку, несоблюдения Поставщиком иных обязательств по настоящему Договору, Покупатель вправе удержать из объема денежных средств (или не оплачивать Поставщику денежные средства), подлежащих (подлежащие) оплате Поставщику Покупателем за ранее поставленную Продукцию и транспортные расходы по поставке Продукции (задолженности перед Поставщиком): </w:t>
      </w:r>
    </w:p>
    <w:p w:rsidR="005A007A" w:rsidRPr="005A007A" w:rsidRDefault="005A007A" w:rsidP="005A007A">
      <w:pPr>
        <w:tabs>
          <w:tab w:val="left" w:pos="1276"/>
        </w:tabs>
        <w:spacing w:after="0" w:line="240" w:lineRule="auto"/>
        <w:ind w:firstLine="567"/>
        <w:jc w:val="both"/>
        <w:rPr>
          <w:rFonts w:ascii="Times New Roman" w:eastAsia="Times New Roman" w:hAnsi="Times New Roman" w:cs="Times New Roman"/>
          <w:iCs/>
          <w:sz w:val="24"/>
          <w:szCs w:val="24"/>
          <w:lang w:eastAsia="ru-RU"/>
        </w:rPr>
      </w:pPr>
      <w:r w:rsidRPr="005A007A">
        <w:rPr>
          <w:rFonts w:ascii="Times New Roman" w:eastAsia="Times New Roman" w:hAnsi="Times New Roman" w:cs="Times New Roman"/>
          <w:sz w:val="24"/>
          <w:szCs w:val="24"/>
          <w:lang w:eastAsia="ru-RU"/>
        </w:rPr>
        <w:lastRenderedPageBreak/>
        <w:t>- денежные средства в размере стоимости непоставленной/недопоставленной                                               в срок, установленный заявкой Покупателя на поставку Продукции и транспортные расходы по поставке Продукции; и/или</w:t>
      </w:r>
    </w:p>
    <w:p w:rsidR="005A007A" w:rsidRPr="005A007A" w:rsidRDefault="005A007A" w:rsidP="005A007A">
      <w:pPr>
        <w:tabs>
          <w:tab w:val="left" w:pos="1276"/>
        </w:tabs>
        <w:spacing w:after="0" w:line="240" w:lineRule="auto"/>
        <w:ind w:firstLine="567"/>
        <w:jc w:val="both"/>
        <w:rPr>
          <w:rFonts w:ascii="Times New Roman" w:eastAsia="Times New Roman" w:hAnsi="Times New Roman" w:cs="Times New Roman"/>
          <w:iCs/>
          <w:sz w:val="24"/>
          <w:szCs w:val="24"/>
          <w:lang w:eastAsia="ru-RU"/>
        </w:rPr>
      </w:pPr>
      <w:r w:rsidRPr="005A007A">
        <w:rPr>
          <w:rFonts w:ascii="Times New Roman" w:eastAsia="Times New Roman" w:hAnsi="Times New Roman" w:cs="Times New Roman"/>
          <w:sz w:val="24"/>
          <w:szCs w:val="24"/>
          <w:lang w:eastAsia="ru-RU"/>
        </w:rPr>
        <w:t>-  денежные средства в размере сумм неустойки, штрафов, процентов за пользование чужими денежными средствами, а также убытков, связанных с нарушением Поставщиком своих обязательств по Договору (в том числе при непоставленной/недопоставленной, несвоевременно поставленной Продукции и транспортные расходы по поставке Продукции); и/или</w:t>
      </w:r>
    </w:p>
    <w:p w:rsidR="005A007A" w:rsidRPr="005A007A" w:rsidRDefault="005A007A" w:rsidP="005A007A">
      <w:pPr>
        <w:tabs>
          <w:tab w:val="left" w:pos="1276"/>
        </w:tabs>
        <w:spacing w:after="0" w:line="240" w:lineRule="auto"/>
        <w:ind w:firstLine="567"/>
        <w:jc w:val="both"/>
        <w:rPr>
          <w:rFonts w:ascii="Times New Roman" w:eastAsia="Times New Roman" w:hAnsi="Times New Roman" w:cs="Times New Roman"/>
          <w:iCs/>
          <w:sz w:val="24"/>
          <w:szCs w:val="24"/>
          <w:lang w:eastAsia="ru-RU"/>
        </w:rPr>
      </w:pPr>
      <w:r w:rsidRPr="005A007A">
        <w:rPr>
          <w:rFonts w:ascii="Times New Roman" w:eastAsia="Times New Roman" w:hAnsi="Times New Roman" w:cs="Times New Roman"/>
          <w:sz w:val="24"/>
          <w:szCs w:val="24"/>
          <w:lang w:eastAsia="ru-RU"/>
        </w:rPr>
        <w:t>- денежные средства в размере расходов, понесенных Покупателем при покупке аналогичной Продукции у третьих лиц (в том числе расходы на доставку Продукции, слив/налив, перевозку, оплату процентов по договорам займа, кредитным договорам, договорам факторинга и т.п.); и/или</w:t>
      </w:r>
    </w:p>
    <w:p w:rsidR="005A007A" w:rsidRPr="005A007A" w:rsidRDefault="005A007A" w:rsidP="005A007A">
      <w:pPr>
        <w:tabs>
          <w:tab w:val="left" w:pos="851"/>
          <w:tab w:val="left" w:pos="1276"/>
        </w:tabs>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  денежные средства в размере разницы между ценой Продукции и транспортных расходов по поставке Продукции, установленной настоящим Договором и ценой аналогичной Продукции и транспортных расходов по поставке Продукции, приобретенной у третьих лиц, если цена аналогичной Продукции и транспортные расходы по поставке Продукции, приобретенной            у третьих лиц, превышает цену Продукции и транспортные расходы по поставке Продукции, установленную настоящим Договором (в независимости от суммы превышения).  </w:t>
      </w:r>
    </w:p>
    <w:p w:rsidR="005A007A" w:rsidRPr="005A007A" w:rsidRDefault="005A007A" w:rsidP="005A007A">
      <w:pPr>
        <w:tabs>
          <w:tab w:val="left" w:pos="1276"/>
        </w:tabs>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Удержание (не оплата) денежных средств не является нарушением Покупателем сроков оплаты за Продукцию и транспортные расходы по поставке Продукции, предусмотренных настоящим Договором. В таком случае, Поставщик не вправе требовать от Покупателя уплаты неустойки и (или) иных санкций, процентов за пользование чужими денежными средствами, предусмотренных ст. 395 ГК РФ, а также возмещение убытков.</w:t>
      </w:r>
    </w:p>
    <w:p w:rsidR="005A007A" w:rsidRPr="005A007A" w:rsidRDefault="005A007A" w:rsidP="005A007A">
      <w:pPr>
        <w:tabs>
          <w:tab w:val="left" w:pos="1276"/>
        </w:tabs>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Покупатель вправе производить указанное удержание (не оплату) денежных средств             в течение всего срока несоблюдения Поставщиком обязательств по настоящему Договору плюс                  5 (Пять) рабочих дней. Действия по удержанию (не оплате) денежных средств подлежат прекращению по истечению 5 (Пяти) рабочих дней после даты исполнения Поставщиком обязательств по настоящему Договору, ставших причиной действий по удержанию (не оплате), на основании письменного требования Поставщика. Действия по удержанию (не оплате) денежных средств также прекращаются проведением Покупателем одностороннего зачета, предусмотренного п. 5.9. настоящего Договора.    </w:t>
      </w:r>
    </w:p>
    <w:p w:rsidR="005A007A" w:rsidRPr="005A007A" w:rsidRDefault="005A007A" w:rsidP="005A007A">
      <w:pPr>
        <w:tabs>
          <w:tab w:val="left" w:pos="1276"/>
        </w:tabs>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При проведении удержания (не оплаты), указанного в настоящем пункте, заключение каких-либо соглашений, либо уведомление Поставщика не требуется.</w:t>
      </w:r>
    </w:p>
    <w:p w:rsidR="005A007A" w:rsidRPr="005A007A" w:rsidRDefault="005A007A" w:rsidP="005A007A">
      <w:pPr>
        <w:widowControl w:val="0"/>
        <w:suppressAutoHyphens/>
        <w:spacing w:after="0" w:line="240" w:lineRule="auto"/>
        <w:ind w:firstLine="567"/>
        <w:jc w:val="both"/>
        <w:rPr>
          <w:rFonts w:ascii="Times New Roman" w:eastAsia="Times New Roman" w:hAnsi="Times New Roman" w:cs="Times New Roman"/>
          <w:color w:val="000000"/>
          <w:sz w:val="24"/>
          <w:szCs w:val="24"/>
          <w:lang w:eastAsia="ar-SA"/>
        </w:rPr>
      </w:pPr>
      <w:r w:rsidRPr="005A007A">
        <w:rPr>
          <w:rFonts w:ascii="Times New Roman" w:eastAsia="Times New Roman" w:hAnsi="Times New Roman" w:cs="Times New Roman"/>
          <w:sz w:val="24"/>
          <w:szCs w:val="24"/>
          <w:lang w:eastAsia="ar-SA"/>
        </w:rPr>
        <w:t xml:space="preserve">5.8. В случае прекращения поставки и (или) несоблюдения сроков (объемов) поставок, установленных в заявке Покупателя на поставку, несоблюдения Поставщиком иных обязательств по Договору, Поставщик обязан уплатить Покупателю в порядке и сроки, установленные соответствующим требованием Покупателя, </w:t>
      </w:r>
      <w:r w:rsidRPr="005A007A">
        <w:rPr>
          <w:rFonts w:ascii="Times New Roman" w:eastAsia="Times New Roman" w:hAnsi="Times New Roman" w:cs="Times New Roman"/>
          <w:color w:val="000000"/>
          <w:sz w:val="24"/>
          <w:szCs w:val="24"/>
          <w:lang w:eastAsia="ar-SA"/>
        </w:rPr>
        <w:t>денежные средства в размере расходов, понесенных Покупателем при покупке аналогичной Продукции у третьих лиц (в том числе расходы Покупателя на доставку Продукции, слив/налив, перевозку, оплату процентов по договорам займа, кредитным договорам, договорам факторинга и т.п.) и денежные средства в размере разницы между ценой Продукции</w:t>
      </w:r>
      <w:r w:rsidRPr="005A007A">
        <w:rPr>
          <w:rFonts w:ascii="Times New Roman" w:eastAsia="Times New Roman" w:hAnsi="Times New Roman" w:cs="Times New Roman"/>
          <w:sz w:val="24"/>
          <w:szCs w:val="24"/>
          <w:lang w:eastAsia="ru-RU"/>
        </w:rPr>
        <w:t xml:space="preserve"> </w:t>
      </w:r>
      <w:r w:rsidRPr="005A007A">
        <w:rPr>
          <w:rFonts w:ascii="Times New Roman" w:eastAsia="Times New Roman" w:hAnsi="Times New Roman" w:cs="Times New Roman"/>
          <w:color w:val="000000"/>
          <w:sz w:val="24"/>
          <w:szCs w:val="24"/>
          <w:lang w:eastAsia="ar-SA"/>
        </w:rPr>
        <w:t>и транспортными расходами по поставке Продукции, установленными настоящим Договором и ценой аналогичной Продукции</w:t>
      </w:r>
      <w:r w:rsidRPr="005A007A">
        <w:rPr>
          <w:rFonts w:ascii="Times New Roman" w:eastAsia="Times New Roman" w:hAnsi="Times New Roman" w:cs="Times New Roman"/>
          <w:sz w:val="24"/>
          <w:szCs w:val="24"/>
          <w:lang w:eastAsia="ru-RU"/>
        </w:rPr>
        <w:t xml:space="preserve"> </w:t>
      </w:r>
      <w:r w:rsidRPr="005A007A">
        <w:rPr>
          <w:rFonts w:ascii="Times New Roman" w:eastAsia="Times New Roman" w:hAnsi="Times New Roman" w:cs="Times New Roman"/>
          <w:color w:val="000000"/>
          <w:sz w:val="24"/>
          <w:szCs w:val="24"/>
          <w:lang w:eastAsia="ar-SA"/>
        </w:rPr>
        <w:t>и транспортными расходами по поставке Продукции, приобретенной у третьих лиц, если цена Продукции</w:t>
      </w:r>
      <w:r w:rsidRPr="005A007A">
        <w:rPr>
          <w:rFonts w:ascii="Times New Roman" w:eastAsia="Times New Roman" w:hAnsi="Times New Roman" w:cs="Times New Roman"/>
          <w:sz w:val="24"/>
          <w:szCs w:val="24"/>
          <w:lang w:eastAsia="ru-RU"/>
        </w:rPr>
        <w:t xml:space="preserve"> </w:t>
      </w:r>
      <w:r w:rsidRPr="005A007A">
        <w:rPr>
          <w:rFonts w:ascii="Times New Roman" w:eastAsia="Times New Roman" w:hAnsi="Times New Roman" w:cs="Times New Roman"/>
          <w:color w:val="000000"/>
          <w:sz w:val="24"/>
          <w:szCs w:val="24"/>
          <w:lang w:eastAsia="ar-SA"/>
        </w:rPr>
        <w:t>и транспортные расходы по поставке Продукции, приобретенные у третьих лиц, превышает цену Продукции</w:t>
      </w:r>
      <w:r w:rsidRPr="005A007A">
        <w:rPr>
          <w:rFonts w:ascii="Times New Roman" w:eastAsia="Times New Roman" w:hAnsi="Times New Roman" w:cs="Times New Roman"/>
          <w:sz w:val="24"/>
          <w:szCs w:val="24"/>
          <w:lang w:eastAsia="ru-RU"/>
        </w:rPr>
        <w:t xml:space="preserve"> </w:t>
      </w:r>
      <w:r w:rsidRPr="005A007A">
        <w:rPr>
          <w:rFonts w:ascii="Times New Roman" w:eastAsia="Times New Roman" w:hAnsi="Times New Roman" w:cs="Times New Roman"/>
          <w:color w:val="000000"/>
          <w:sz w:val="24"/>
          <w:szCs w:val="24"/>
          <w:lang w:eastAsia="ar-SA"/>
        </w:rPr>
        <w:t xml:space="preserve">и транспортные расходы по поставке Продукции, установленные настоящим Договором (в независимости от суммы превышения).  </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5.9.  Стороны договорились о том, что Покупатель вправе произвести односторонний зачет денежных средств, указанных в пунктах 5.7., 5.8. настоящего Договора, в счет погашения задолженности перед Поставщиком. В таком случае, Покупатель направляет Поставщику письмо о проведении одностороннего зачета. Оставление без ответа письма о проведении одностороннего зачета, не освобождает Поставщика от обязанности внести изменения в расчетно-учетные операции и документы между Сторонами по настоящему Договору. Зачет в </w:t>
      </w:r>
      <w:r w:rsidRPr="005A007A">
        <w:rPr>
          <w:rFonts w:ascii="Times New Roman" w:eastAsia="Times New Roman" w:hAnsi="Times New Roman" w:cs="Times New Roman"/>
          <w:sz w:val="24"/>
          <w:szCs w:val="24"/>
          <w:lang w:eastAsia="ru-RU"/>
        </w:rPr>
        <w:lastRenderedPageBreak/>
        <w:t>любом случае считается проведенным с даты, указанной в письме о проведении одностороннего зачета.</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5.10. В случае неисполнения или ненадлежащего исполнения Поставщиком обязательств по настоящему Договору Поставщик помимо (сверх) уплаты неустойки возмещает Покупателю все причиненные убытки, включая упущенную выгоду.</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5.11. В случае непоставки определенного договором объема Продукции или поставки Продукции Поставщиком в иные сроки, чем предусмотрено договором и заявкой, и при этом данные обстоятельства не связаны с нарушением Поставщиком обязательств по Договору, Поставщик обязан уплатить Покупателю в порядке и сроки, установленные соответствующим требованием Покупателя, денежные средства в размере расходов, понесенных Покупателем при покупке аналогичной Продукции у третьих лиц (в том числе расходы Покупателя на доставку Продукции, слив/налив, перевозку, оплату процентов по договорам займа, кредитным договорам, договорам факторинга и т.п.), и денежные средства в размере разницы между ценой Продукции, установленной настоящим Договором и ценой аналогичной Продукции, приобретенной у третьих лиц, если цена Продукции, приобретенной у третьих лиц, превышает цену Продукции, установленную настоящим Договором (в независимости от суммы превышения).  </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p>
    <w:p w:rsidR="005A007A" w:rsidRPr="005A007A" w:rsidRDefault="005A007A" w:rsidP="005A007A">
      <w:pPr>
        <w:numPr>
          <w:ilvl w:val="0"/>
          <w:numId w:val="44"/>
        </w:numPr>
        <w:suppressAutoHyphens/>
        <w:spacing w:after="0" w:line="240" w:lineRule="auto"/>
        <w:jc w:val="center"/>
        <w:rPr>
          <w:rFonts w:ascii="Times New Roman" w:eastAsia="Times New Roman" w:hAnsi="Times New Roman" w:cs="Times New Roman"/>
          <w:sz w:val="24"/>
          <w:szCs w:val="24"/>
          <w:lang w:eastAsia="ar-SA"/>
        </w:rPr>
      </w:pPr>
      <w:r w:rsidRPr="005A007A">
        <w:rPr>
          <w:rFonts w:ascii="Times New Roman" w:eastAsia="Times New Roman" w:hAnsi="Times New Roman" w:cs="Times New Roman"/>
          <w:b/>
          <w:sz w:val="24"/>
          <w:szCs w:val="24"/>
          <w:lang w:eastAsia="ar-SA"/>
        </w:rPr>
        <w:t>АНТИКОРРУПЦИОННАЯ ОГОВОРКА</w:t>
      </w:r>
    </w:p>
    <w:p w:rsidR="005A007A" w:rsidRPr="005A007A" w:rsidRDefault="005A007A" w:rsidP="005A007A">
      <w:pPr>
        <w:spacing w:after="0" w:line="240" w:lineRule="auto"/>
        <w:ind w:left="408"/>
        <w:rPr>
          <w:rFonts w:ascii="Times New Roman" w:eastAsia="Times New Roman" w:hAnsi="Times New Roman" w:cs="Times New Roman"/>
          <w:b/>
          <w:bCs/>
          <w:sz w:val="24"/>
          <w:szCs w:val="24"/>
          <w:lang w:eastAsia="ru-RU"/>
        </w:rPr>
      </w:pPr>
    </w:p>
    <w:p w:rsidR="005A007A" w:rsidRPr="005A007A" w:rsidRDefault="005A007A" w:rsidP="005A007A">
      <w:pPr>
        <w:spacing w:after="0" w:line="240" w:lineRule="auto"/>
        <w:ind w:firstLine="567"/>
        <w:jc w:val="both"/>
        <w:rPr>
          <w:rFonts w:ascii="Times New Roman" w:eastAsia="Times New Roman" w:hAnsi="Times New Roman" w:cs="Times New Roman"/>
          <w:bCs/>
          <w:sz w:val="24"/>
          <w:szCs w:val="24"/>
          <w:lang w:eastAsia="ru-RU"/>
        </w:rPr>
      </w:pPr>
      <w:r w:rsidRPr="005A007A">
        <w:rPr>
          <w:rFonts w:ascii="Times New Roman" w:eastAsia="Times New Roman" w:hAnsi="Times New Roman" w:cs="Times New Roman"/>
          <w:bCs/>
          <w:sz w:val="24"/>
          <w:szCs w:val="24"/>
          <w:lang w:eastAsia="ru-RU"/>
        </w:rPr>
        <w:t xml:space="preserve"> 6.1. 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5A007A" w:rsidRPr="005A007A" w:rsidRDefault="005A007A" w:rsidP="005A007A">
      <w:pPr>
        <w:spacing w:after="0" w:line="240" w:lineRule="auto"/>
        <w:ind w:firstLine="567"/>
        <w:jc w:val="both"/>
        <w:rPr>
          <w:rFonts w:ascii="Times New Roman" w:eastAsia="Times New Roman" w:hAnsi="Times New Roman" w:cs="Times New Roman"/>
          <w:bCs/>
          <w:sz w:val="24"/>
          <w:szCs w:val="24"/>
          <w:lang w:eastAsia="ru-RU"/>
        </w:rPr>
      </w:pPr>
      <w:r w:rsidRPr="005A007A">
        <w:rPr>
          <w:rFonts w:ascii="Times New Roman" w:eastAsia="Times New Roman" w:hAnsi="Times New Roman" w:cs="Times New Roman"/>
          <w:bCs/>
          <w:sz w:val="24"/>
          <w:szCs w:val="24"/>
          <w:lang w:eastAsia="ru-RU"/>
        </w:rPr>
        <w:t xml:space="preserve"> 6.2. 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5A007A" w:rsidRPr="005A007A" w:rsidRDefault="005A007A" w:rsidP="005A007A">
      <w:pPr>
        <w:tabs>
          <w:tab w:val="left" w:pos="567"/>
        </w:tabs>
        <w:spacing w:after="0" w:line="240" w:lineRule="auto"/>
        <w:ind w:firstLine="408"/>
        <w:jc w:val="both"/>
        <w:rPr>
          <w:rFonts w:ascii="Times New Roman" w:eastAsia="Times New Roman" w:hAnsi="Times New Roman" w:cs="Times New Roman"/>
          <w:bCs/>
          <w:sz w:val="24"/>
          <w:szCs w:val="24"/>
          <w:lang w:eastAsia="ru-RU"/>
        </w:rPr>
      </w:pPr>
      <w:r w:rsidRPr="005A007A">
        <w:rPr>
          <w:rFonts w:ascii="Times New Roman" w:eastAsia="Times New Roman" w:hAnsi="Times New Roman" w:cs="Times New Roman"/>
          <w:bCs/>
          <w:sz w:val="24"/>
          <w:szCs w:val="24"/>
          <w:lang w:eastAsia="ru-RU"/>
        </w:rPr>
        <w:tab/>
        <w:t xml:space="preserve"> 6.3. В случае возникновения у Стороны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в письменной форме. В письменном уведомлении Сторона обязана сослаться на факты или представить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10 (десяти) рабочих дней с даты получения письменного уведомления. </w:t>
      </w:r>
    </w:p>
    <w:p w:rsidR="005A007A" w:rsidRPr="005A007A" w:rsidRDefault="005A007A" w:rsidP="005A007A">
      <w:pPr>
        <w:spacing w:after="0" w:line="240" w:lineRule="auto"/>
        <w:ind w:left="408"/>
        <w:jc w:val="both"/>
        <w:rPr>
          <w:rFonts w:ascii="Times New Roman" w:eastAsia="Times New Roman" w:hAnsi="Times New Roman" w:cs="Times New Roman"/>
          <w:bCs/>
          <w:sz w:val="24"/>
          <w:szCs w:val="24"/>
          <w:lang w:eastAsia="ru-RU"/>
        </w:rPr>
      </w:pPr>
      <w:r w:rsidRPr="005A007A">
        <w:rPr>
          <w:rFonts w:ascii="Times New Roman" w:eastAsia="Times New Roman" w:hAnsi="Times New Roman" w:cs="Times New Roman"/>
          <w:bCs/>
          <w:sz w:val="24"/>
          <w:szCs w:val="24"/>
          <w:lang w:eastAsia="ru-RU"/>
        </w:rPr>
        <w:t xml:space="preserve">   Каналы связи «Телефон доверия» АО «МЭС»: (8152) 69-15-45.</w:t>
      </w:r>
    </w:p>
    <w:p w:rsidR="005A007A" w:rsidRPr="005A007A" w:rsidRDefault="005A007A" w:rsidP="005A007A">
      <w:pPr>
        <w:spacing w:after="0" w:line="240" w:lineRule="auto"/>
        <w:ind w:firstLine="567"/>
        <w:jc w:val="both"/>
        <w:rPr>
          <w:rFonts w:ascii="Times New Roman" w:eastAsia="Times New Roman" w:hAnsi="Times New Roman" w:cs="Times New Roman"/>
          <w:bCs/>
          <w:sz w:val="24"/>
          <w:szCs w:val="24"/>
          <w:lang w:eastAsia="ru-RU"/>
        </w:rPr>
      </w:pPr>
      <w:r w:rsidRPr="005A007A">
        <w:rPr>
          <w:rFonts w:ascii="Times New Roman" w:eastAsia="Times New Roman" w:hAnsi="Times New Roman" w:cs="Times New Roman"/>
          <w:bCs/>
          <w:sz w:val="24"/>
          <w:szCs w:val="24"/>
          <w:lang w:eastAsia="ru-RU"/>
        </w:rPr>
        <w:t>6.4. В случае нарушения одной Стороной обязательств воздерживаться от запрещенных в данном разделе действий и (или) неполучения другой Стороной в установленный Договором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настоящего раздела, вправе требовать возмещения реального ущерба, возникшего в результате такого расторжения.</w:t>
      </w:r>
    </w:p>
    <w:p w:rsidR="005A007A" w:rsidRPr="005A007A" w:rsidRDefault="005A007A" w:rsidP="005A007A">
      <w:pPr>
        <w:spacing w:after="0" w:line="240" w:lineRule="auto"/>
        <w:rPr>
          <w:rFonts w:ascii="Times New Roman" w:eastAsia="Times New Roman" w:hAnsi="Times New Roman" w:cs="Times New Roman"/>
          <w:b/>
          <w:bCs/>
          <w:sz w:val="24"/>
          <w:szCs w:val="24"/>
          <w:lang w:eastAsia="ru-RU"/>
        </w:rPr>
      </w:pPr>
    </w:p>
    <w:p w:rsidR="005A007A" w:rsidRPr="005A007A" w:rsidRDefault="005A007A" w:rsidP="005A007A">
      <w:pPr>
        <w:numPr>
          <w:ilvl w:val="0"/>
          <w:numId w:val="44"/>
        </w:numPr>
        <w:spacing w:after="0" w:line="240" w:lineRule="auto"/>
        <w:jc w:val="center"/>
        <w:rPr>
          <w:rFonts w:ascii="Times New Roman" w:eastAsia="Times New Roman" w:hAnsi="Times New Roman" w:cs="Times New Roman"/>
          <w:b/>
          <w:bCs/>
          <w:sz w:val="24"/>
          <w:szCs w:val="24"/>
          <w:lang w:eastAsia="ru-RU"/>
        </w:rPr>
      </w:pPr>
      <w:r w:rsidRPr="005A007A">
        <w:rPr>
          <w:rFonts w:ascii="Times New Roman" w:eastAsia="Times New Roman" w:hAnsi="Times New Roman" w:cs="Times New Roman"/>
          <w:b/>
          <w:bCs/>
          <w:sz w:val="24"/>
          <w:szCs w:val="24"/>
          <w:lang w:eastAsia="ru-RU"/>
        </w:rPr>
        <w:lastRenderedPageBreak/>
        <w:t>ФОРС-МАЖОР</w:t>
      </w:r>
    </w:p>
    <w:p w:rsidR="005A007A" w:rsidRPr="005A007A" w:rsidRDefault="005A007A" w:rsidP="005A007A">
      <w:pPr>
        <w:spacing w:after="0" w:line="240" w:lineRule="auto"/>
        <w:ind w:firstLine="567"/>
        <w:rPr>
          <w:rFonts w:ascii="Times New Roman" w:eastAsia="Times New Roman" w:hAnsi="Times New Roman" w:cs="Times New Roman"/>
          <w:bCs/>
          <w:sz w:val="24"/>
          <w:szCs w:val="24"/>
          <w:lang w:eastAsia="ru-RU"/>
        </w:rPr>
      </w:pPr>
    </w:p>
    <w:p w:rsidR="005A007A" w:rsidRPr="005A007A" w:rsidRDefault="005A007A" w:rsidP="005A007A">
      <w:pPr>
        <w:numPr>
          <w:ilvl w:val="1"/>
          <w:numId w:val="44"/>
        </w:numPr>
        <w:tabs>
          <w:tab w:val="left" w:pos="1134"/>
        </w:tabs>
        <w:autoSpaceDE w:val="0"/>
        <w:autoSpaceDN w:val="0"/>
        <w:adjustRightInd w:val="0"/>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Обстоятельства непреодолимой силы, возникшие помимо воли и желания Сторон (Стороны), и которые нельзя было предвидеть или избежать, включая решения Правительства РФ, касающиеся предмета Договора, объявленную и фактическую войну, гражданские волнения, эпидемии, блокаду, эмбарго, землетрясение, наводнение и другие стихийные бедствия, повлиявшие на исполнение условий настоящего Договора, причисляются к форс-мажорным обстоятельствам и влекут за собой изменение условий настоящего Договора, либо его прекращение.</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Письменное уведомление о наступлении форс-мажорных обстоятельств должно быть направлено другой Стороне по почте заказным письмом, телеграммой, или при помощи факсимильной связи не позднее 10 (Десяти) календарных дней, с момента их возникновения. Неуведомление или несвоевременное уведомление лишает Стороны права ссылаться на такие обстоятельства, как на основание освобождения от ответственности, за исключением случаев, когда само это обстоятельство явилось причиной, указанного неуведомления или задержки уведомления. </w:t>
      </w:r>
    </w:p>
    <w:p w:rsidR="005A007A" w:rsidRPr="005A007A" w:rsidRDefault="005A007A" w:rsidP="005A007A">
      <w:pPr>
        <w:numPr>
          <w:ilvl w:val="1"/>
          <w:numId w:val="44"/>
        </w:numPr>
        <w:tabs>
          <w:tab w:val="left" w:pos="1134"/>
        </w:tabs>
        <w:autoSpaceDE w:val="0"/>
        <w:autoSpaceDN w:val="0"/>
        <w:adjustRightInd w:val="0"/>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В случае наступления форс-мажорных обстоятельств ни одна из Сторон не будет предъявлять другой Стороне имущественных санкций (штрафы, убытки, упущенную выгоду и т.д.) за неисполнение обязательств, срок исполнения которых наступил в момент действия форс-мажорных обстоятельств.</w:t>
      </w:r>
    </w:p>
    <w:p w:rsidR="005A007A" w:rsidRPr="005A007A" w:rsidRDefault="005A007A" w:rsidP="005A007A">
      <w:pPr>
        <w:numPr>
          <w:ilvl w:val="1"/>
          <w:numId w:val="44"/>
        </w:numPr>
        <w:tabs>
          <w:tab w:val="left" w:pos="1134"/>
        </w:tabs>
        <w:autoSpaceDE w:val="0"/>
        <w:autoSpaceDN w:val="0"/>
        <w:adjustRightInd w:val="0"/>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 Стороны не освобождаются от выполнения обязательств, срок выполнения которых наступил до возникновения форс-мажорных обстоятельств.</w:t>
      </w:r>
    </w:p>
    <w:p w:rsidR="005A007A" w:rsidRPr="005A007A" w:rsidRDefault="005A007A" w:rsidP="005A007A">
      <w:pPr>
        <w:numPr>
          <w:ilvl w:val="1"/>
          <w:numId w:val="44"/>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Надлежащим доказательством наличия форс-мажорных обстоятельств и их продолжительности будут служить документы, выданные соответствующими государственными органами или иными уполномоченными лицами.</w:t>
      </w:r>
    </w:p>
    <w:p w:rsidR="005A007A" w:rsidRPr="005A007A" w:rsidRDefault="005A007A" w:rsidP="005A007A">
      <w:pPr>
        <w:spacing w:after="0" w:line="240" w:lineRule="auto"/>
        <w:ind w:firstLine="567"/>
        <w:jc w:val="both"/>
        <w:rPr>
          <w:rFonts w:ascii="Times New Roman" w:eastAsia="Times New Roman" w:hAnsi="Times New Roman" w:cs="Times New Roman"/>
          <w:b/>
          <w:sz w:val="24"/>
          <w:szCs w:val="24"/>
          <w:lang w:eastAsia="ru-RU"/>
        </w:rPr>
      </w:pPr>
    </w:p>
    <w:p w:rsidR="005A007A" w:rsidRPr="005A007A" w:rsidRDefault="005A007A" w:rsidP="005A007A">
      <w:pPr>
        <w:numPr>
          <w:ilvl w:val="0"/>
          <w:numId w:val="44"/>
        </w:numPr>
        <w:spacing w:after="0" w:line="240" w:lineRule="auto"/>
        <w:jc w:val="center"/>
        <w:rPr>
          <w:rFonts w:ascii="Times New Roman" w:eastAsia="Times New Roman" w:hAnsi="Times New Roman" w:cs="Times New Roman"/>
          <w:b/>
          <w:bCs/>
          <w:sz w:val="24"/>
          <w:szCs w:val="24"/>
          <w:lang w:eastAsia="ru-RU"/>
        </w:rPr>
      </w:pPr>
      <w:r w:rsidRPr="005A007A">
        <w:rPr>
          <w:rFonts w:ascii="Times New Roman" w:eastAsia="Times New Roman" w:hAnsi="Times New Roman" w:cs="Times New Roman"/>
          <w:b/>
          <w:bCs/>
          <w:sz w:val="24"/>
          <w:szCs w:val="24"/>
          <w:lang w:eastAsia="ru-RU"/>
        </w:rPr>
        <w:t>ПРОЧИЕ УСЛОВИЯ</w:t>
      </w:r>
    </w:p>
    <w:p w:rsidR="005A007A" w:rsidRPr="005A007A" w:rsidRDefault="005A007A" w:rsidP="005A007A">
      <w:pPr>
        <w:spacing w:after="0" w:line="240" w:lineRule="auto"/>
        <w:ind w:left="390"/>
        <w:rPr>
          <w:rFonts w:ascii="Times New Roman" w:eastAsia="Times New Roman" w:hAnsi="Times New Roman" w:cs="Times New Roman"/>
          <w:bCs/>
          <w:sz w:val="24"/>
          <w:szCs w:val="24"/>
          <w:lang w:eastAsia="ru-RU"/>
        </w:rPr>
      </w:pPr>
    </w:p>
    <w:p w:rsidR="005A007A" w:rsidRPr="005A007A" w:rsidRDefault="005A007A" w:rsidP="005A007A">
      <w:pPr>
        <w:numPr>
          <w:ilvl w:val="1"/>
          <w:numId w:val="44"/>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Настоящий Договор может быть изменен, дополнен или расторгнут по взаимному согласию Сторон, в соответствии с действующим законодательством и настоящим Договором.</w:t>
      </w:r>
    </w:p>
    <w:p w:rsidR="005A007A" w:rsidRPr="005A007A" w:rsidRDefault="005A007A" w:rsidP="005A007A">
      <w:pPr>
        <w:spacing w:after="0" w:line="240" w:lineRule="auto"/>
        <w:ind w:firstLine="567"/>
        <w:jc w:val="both"/>
        <w:rPr>
          <w:rFonts w:ascii="Times New Roman" w:eastAsia="Times New Roman" w:hAnsi="Times New Roman" w:cs="Times New Roman"/>
          <w:b/>
          <w:sz w:val="24"/>
          <w:szCs w:val="24"/>
          <w:lang w:eastAsia="ru-RU"/>
        </w:rPr>
      </w:pPr>
      <w:r w:rsidRPr="005A007A">
        <w:rPr>
          <w:rFonts w:ascii="Times New Roman" w:eastAsia="Times New Roman" w:hAnsi="Times New Roman" w:cs="Times New Roman"/>
          <w:sz w:val="24"/>
          <w:szCs w:val="24"/>
          <w:lang w:eastAsia="ru-RU"/>
        </w:rPr>
        <w:t>Покупатель в любое время в одностороннем внесудебном порядке вправе расторгнуть настоящий Договор, в том числе отказаться от Договора (его исполнения), ввиду ненадлежащего исполнения, либо неисполнения Поставщиком обязанностей по настоящему Договору, путем направления соответствующего уведомления в адрес Поставщика. В этом случае Договор считается расторгнутым на 7 (Седьмой) календарный день с момента направления Покупателем уведомления о расторжении, кроме случаев, когда в уведомлении о расторжении указано иное. Поставщик несет риск последствий неполучения уведомления, направленного по адресу, указанному в разделе 9 Договора, а также риск отсутствия по указанному адресу своего представителя. Уведомление считается доставленным и в тех случаях, если оно поступило Поставщику по адресу, указанному в разделе 9 Договора, но по обстоятельствам, зависящим от него, не было ему вручено или адресат не ознакомился с ним. Подписание каких – либо дополнительных соглашений и иных документов, подтверждающих факт расторжения Договора – не  требуется.</w:t>
      </w:r>
      <w:r w:rsidRPr="005A007A">
        <w:rPr>
          <w:rFonts w:ascii="Times New Roman" w:eastAsia="Times New Roman" w:hAnsi="Times New Roman" w:cs="Times New Roman"/>
          <w:b/>
          <w:sz w:val="24"/>
          <w:szCs w:val="24"/>
          <w:lang w:eastAsia="ru-RU"/>
        </w:rPr>
        <w:t xml:space="preserve"> </w:t>
      </w:r>
    </w:p>
    <w:p w:rsidR="005A007A" w:rsidRPr="005A007A" w:rsidRDefault="005A007A" w:rsidP="005A007A">
      <w:pPr>
        <w:numPr>
          <w:ilvl w:val="1"/>
          <w:numId w:val="44"/>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Поставщик не вправе передавать свои права и обязанности, вытекающие из настоящего Договора, в том числе производить уступку права требования уплаты причитающихся ему денежных средств (как суммы основного долга, так и пеней, процентов за пользование чужими денежными средствами, убытков, вреда и т.п.), третьему лицу без письменного согласия Покупателя.</w:t>
      </w:r>
    </w:p>
    <w:p w:rsidR="005A007A" w:rsidRPr="005A007A" w:rsidRDefault="005A007A" w:rsidP="005A007A">
      <w:pPr>
        <w:numPr>
          <w:ilvl w:val="1"/>
          <w:numId w:val="44"/>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Стороны по настоящему Договору установили следующие формы связи и передачи информации: почтой, телеграфом, применением устройств факсимильной связи, электронной сканированной копией документа, отправленной на электронный адрес получателя с последующей досылкой оригинала документов по почте. </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lastRenderedPageBreak/>
        <w:t>Все изменения, приложения и дополнения к настоящему Договору действительны лишь в случае, если они совершены в письменной форме и подписаны обеими Сторонами, за исключением случаев, указанных в настоящем Договоре. Под письменной формой подразумеваются все согласования, достигнутые Сторонами путем обмена документами посредством факсимильной, электронной и иной связи, позволяющей достоверно установить, что документ, подписанный уполномоченным лицом, исходит от Стороны Договора с дальнейшим обязательным обменом оригиналами. При передаче факсимильного сообщения Сторона его направляющая, обязана гарантировать отправление сообщения с факс-аппарата, позволяющего определить его принадлежность, дату, телефонный номер абонента на направляемом факсимильном сообщении.</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Переданные вышеуказанными способами документы имеют полную юридическую силу.</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Указанное не относится к претензиям, которые должны заявляться заказной почтой с приложением заверенных надлежащим образом копий всех обосновывающих претензию документов и принадлежностей.</w:t>
      </w:r>
    </w:p>
    <w:p w:rsidR="005A007A" w:rsidRPr="005A007A" w:rsidRDefault="005A007A" w:rsidP="005A007A">
      <w:pPr>
        <w:spacing w:after="0" w:line="240" w:lineRule="auto"/>
        <w:ind w:firstLine="567"/>
        <w:jc w:val="both"/>
        <w:rPr>
          <w:rFonts w:ascii="Times New Roman" w:eastAsia="Times New Roman" w:hAnsi="Times New Roman" w:cs="Times New Roman"/>
          <w:bCs/>
          <w:sz w:val="24"/>
          <w:szCs w:val="24"/>
          <w:lang w:eastAsia="ru-RU"/>
        </w:rPr>
      </w:pPr>
      <w:r w:rsidRPr="005A007A">
        <w:rPr>
          <w:rFonts w:ascii="Times New Roman" w:eastAsia="Times New Roman" w:hAnsi="Times New Roman" w:cs="Times New Roman"/>
          <w:sz w:val="24"/>
          <w:szCs w:val="24"/>
          <w:lang w:eastAsia="ru-RU"/>
        </w:rPr>
        <w:t>Оригиналы документов, полученные Покупателем от Поставщика, должны быть подписаны Покупателем и направлены в адрес Поставщика в течение 7 (Семи) рабочих</w:t>
      </w:r>
      <w:r w:rsidRPr="005A007A">
        <w:rPr>
          <w:rFonts w:ascii="Times New Roman" w:eastAsia="Times New Roman" w:hAnsi="Times New Roman" w:cs="Times New Roman"/>
          <w:bCs/>
          <w:sz w:val="24"/>
          <w:szCs w:val="24"/>
          <w:lang w:eastAsia="ru-RU"/>
        </w:rPr>
        <w:t xml:space="preserve"> </w:t>
      </w:r>
      <w:r w:rsidRPr="005A007A">
        <w:rPr>
          <w:rFonts w:ascii="Times New Roman" w:eastAsia="Times New Roman" w:hAnsi="Times New Roman" w:cs="Times New Roman"/>
          <w:sz w:val="24"/>
          <w:szCs w:val="24"/>
          <w:lang w:eastAsia="ru-RU"/>
        </w:rPr>
        <w:t>дней           с даты их получения (без учета пробега почты),</w:t>
      </w:r>
      <w:r w:rsidRPr="005A007A">
        <w:rPr>
          <w:rFonts w:ascii="Times New Roman" w:eastAsia="Times New Roman" w:hAnsi="Times New Roman" w:cs="Times New Roman"/>
          <w:bCs/>
          <w:sz w:val="24"/>
          <w:szCs w:val="24"/>
          <w:lang w:eastAsia="ru-RU"/>
        </w:rPr>
        <w:t xml:space="preserve"> за исключением случаев, предусмотренных настоящим Договором.</w:t>
      </w:r>
    </w:p>
    <w:p w:rsidR="005A007A" w:rsidRPr="005A007A" w:rsidRDefault="005A007A" w:rsidP="005A007A">
      <w:pPr>
        <w:spacing w:after="0" w:line="240" w:lineRule="auto"/>
        <w:ind w:firstLine="567"/>
        <w:jc w:val="both"/>
        <w:rPr>
          <w:rFonts w:ascii="Times New Roman" w:eastAsia="Times New Roman" w:hAnsi="Times New Roman" w:cs="Times New Roman"/>
          <w:bCs/>
          <w:sz w:val="24"/>
          <w:szCs w:val="24"/>
          <w:lang w:eastAsia="ru-RU"/>
        </w:rPr>
      </w:pPr>
      <w:r w:rsidRPr="005A007A">
        <w:rPr>
          <w:rFonts w:ascii="Times New Roman" w:eastAsia="Times New Roman" w:hAnsi="Times New Roman" w:cs="Times New Roman"/>
          <w:bCs/>
          <w:sz w:val="24"/>
          <w:szCs w:val="24"/>
          <w:lang w:eastAsia="ru-RU"/>
        </w:rPr>
        <w:t>Оригиналы документов, полученные Поставщиком от Покупателя, должны быть подписаны Поставщиком и направлены в адрес Покупателя в течение 7 (Семи) рабочих дней               с даты их получения (без учета пробега почты), за исключением случаев, предусмотренных настоящим Договором.</w:t>
      </w:r>
    </w:p>
    <w:p w:rsidR="005A007A" w:rsidRPr="005A007A" w:rsidRDefault="005A007A" w:rsidP="005A007A">
      <w:pPr>
        <w:numPr>
          <w:ilvl w:val="1"/>
          <w:numId w:val="44"/>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Стороны в случае изменения организационно-правовой формы, наименования, почтовых или платежных реквизитов, статистических кодов, юридического адреса и прочих данных, необходимых для правильного оформления настоящего Договора и последующего выставления счетов-фактур </w:t>
      </w:r>
      <w:r w:rsidRPr="005A007A">
        <w:rPr>
          <w:rFonts w:ascii="Times New Roman" w:eastAsia="Times New Roman" w:hAnsi="Times New Roman" w:cs="Times New Roman"/>
          <w:i/>
          <w:sz w:val="24"/>
          <w:szCs w:val="24"/>
          <w:lang w:eastAsia="ru-RU"/>
        </w:rPr>
        <w:t>(УПД),</w:t>
      </w:r>
      <w:r w:rsidRPr="005A007A">
        <w:rPr>
          <w:rFonts w:ascii="Times New Roman" w:eastAsia="Times New Roman" w:hAnsi="Times New Roman" w:cs="Times New Roman"/>
          <w:sz w:val="24"/>
          <w:szCs w:val="24"/>
          <w:lang w:eastAsia="ru-RU"/>
        </w:rPr>
        <w:t xml:space="preserve"> обязуются в течение 3 (Трех) рабочих дней, с момента соответствующих изменений, письменно сообщить об этом друг другу и предоставить заверенные, надлежащим образом копии документов, свидетельствующих о таких изменениях.</w:t>
      </w:r>
    </w:p>
    <w:p w:rsidR="005A007A" w:rsidRPr="005A007A" w:rsidRDefault="005A007A" w:rsidP="005A007A">
      <w:pPr>
        <w:numPr>
          <w:ilvl w:val="1"/>
          <w:numId w:val="44"/>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При недостижении согласия все споры, вытекающие из настоящего Договора, подлежат досудебному урегулированию, а затем рассмотрению в Арбитражном суде Мурманской области. </w:t>
      </w:r>
    </w:p>
    <w:p w:rsidR="005A007A" w:rsidRPr="005A007A" w:rsidRDefault="005A007A" w:rsidP="005A007A">
      <w:pPr>
        <w:numPr>
          <w:ilvl w:val="1"/>
          <w:numId w:val="44"/>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Если в результате изменений действующего законодательства РФ отдельные положения настоящего Договора окажутся незаконными или недействительными, это не будет означать незаконность или недействительность других положений настоящего Договора или Договора в целом.</w:t>
      </w:r>
    </w:p>
    <w:p w:rsidR="005A007A" w:rsidRPr="005A007A" w:rsidRDefault="005A007A" w:rsidP="005A007A">
      <w:pPr>
        <w:numPr>
          <w:ilvl w:val="1"/>
          <w:numId w:val="44"/>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Договор действует до полного исполнения Сторонами своих обязательств. Обязательства, возникшие из настоящего Договора и не исполненные до окончания срока его действия, сохраняют свою силу до момента их фактического исполнения.</w:t>
      </w:r>
    </w:p>
    <w:p w:rsidR="005A007A" w:rsidRPr="005A007A" w:rsidRDefault="005A007A" w:rsidP="005A007A">
      <w:pPr>
        <w:numPr>
          <w:ilvl w:val="1"/>
          <w:numId w:val="44"/>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Во всем остальном, что не упомянуто настоящим Договором, Стороны будут руководствоваться действующим законодательством РФ.</w:t>
      </w:r>
    </w:p>
    <w:p w:rsidR="005A007A" w:rsidRPr="005A007A" w:rsidRDefault="005A007A" w:rsidP="005A007A">
      <w:pPr>
        <w:numPr>
          <w:ilvl w:val="1"/>
          <w:numId w:val="44"/>
        </w:numPr>
        <w:tabs>
          <w:tab w:val="num" w:pos="567"/>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К настоящему Договору прилагаются:</w:t>
      </w:r>
    </w:p>
    <w:p w:rsidR="005A007A" w:rsidRPr="005A007A" w:rsidRDefault="005A007A" w:rsidP="005A007A">
      <w:pPr>
        <w:numPr>
          <w:ilvl w:val="0"/>
          <w:numId w:val="47"/>
        </w:numPr>
        <w:tabs>
          <w:tab w:val="left" w:pos="851"/>
        </w:tabs>
        <w:spacing w:after="0" w:line="240" w:lineRule="auto"/>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Форма заявки на поставку Продукции железнодорожным транспортом </w:t>
      </w:r>
    </w:p>
    <w:p w:rsidR="005A007A" w:rsidRPr="005A007A" w:rsidRDefault="005A007A" w:rsidP="005A007A">
      <w:pPr>
        <w:tabs>
          <w:tab w:val="left" w:pos="851"/>
        </w:tabs>
        <w:spacing w:after="0" w:line="240" w:lineRule="auto"/>
        <w:ind w:left="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(Приложение № 1)</w:t>
      </w:r>
    </w:p>
    <w:p w:rsidR="005A007A" w:rsidRPr="005A007A" w:rsidRDefault="005A007A" w:rsidP="005A007A">
      <w:pPr>
        <w:numPr>
          <w:ilvl w:val="0"/>
          <w:numId w:val="47"/>
        </w:numPr>
        <w:tabs>
          <w:tab w:val="left" w:pos="851"/>
        </w:tabs>
        <w:spacing w:after="0" w:line="240" w:lineRule="auto"/>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 Форма заявки на поставку Продукции водным/автомобильным транспортом</w:t>
      </w:r>
    </w:p>
    <w:p w:rsidR="005A007A" w:rsidRPr="005A007A" w:rsidRDefault="005A007A" w:rsidP="005A007A">
      <w:pPr>
        <w:tabs>
          <w:tab w:val="left" w:pos="567"/>
        </w:tabs>
        <w:spacing w:after="0" w:line="240" w:lineRule="auto"/>
        <w:ind w:left="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(Приложение № 2).</w:t>
      </w:r>
    </w:p>
    <w:p w:rsidR="005A007A" w:rsidRPr="005A007A" w:rsidRDefault="005A007A" w:rsidP="005A007A">
      <w:pPr>
        <w:tabs>
          <w:tab w:val="left" w:pos="851"/>
        </w:tabs>
        <w:spacing w:after="0" w:line="240" w:lineRule="auto"/>
        <w:jc w:val="both"/>
        <w:rPr>
          <w:rFonts w:ascii="Times New Roman" w:eastAsia="Times New Roman" w:hAnsi="Times New Roman" w:cs="Times New Roman"/>
          <w:sz w:val="24"/>
          <w:szCs w:val="24"/>
          <w:lang w:eastAsia="ru-RU"/>
        </w:rPr>
      </w:pPr>
    </w:p>
    <w:p w:rsidR="005A007A" w:rsidRPr="005A007A" w:rsidRDefault="005A007A" w:rsidP="005A007A">
      <w:pPr>
        <w:tabs>
          <w:tab w:val="left" w:pos="851"/>
        </w:tabs>
        <w:spacing w:after="0" w:line="240" w:lineRule="auto"/>
        <w:jc w:val="both"/>
        <w:rPr>
          <w:rFonts w:ascii="Times New Roman" w:eastAsia="Times New Roman" w:hAnsi="Times New Roman" w:cs="Times New Roman"/>
          <w:sz w:val="24"/>
          <w:szCs w:val="24"/>
          <w:lang w:eastAsia="ru-RU"/>
        </w:rPr>
      </w:pPr>
    </w:p>
    <w:p w:rsidR="005A007A" w:rsidRPr="005A007A" w:rsidRDefault="005A007A" w:rsidP="005A007A">
      <w:pPr>
        <w:numPr>
          <w:ilvl w:val="0"/>
          <w:numId w:val="44"/>
        </w:numPr>
        <w:spacing w:after="0" w:line="240" w:lineRule="auto"/>
        <w:jc w:val="center"/>
        <w:rPr>
          <w:rFonts w:ascii="Times New Roman" w:eastAsia="Times New Roman" w:hAnsi="Times New Roman" w:cs="Times New Roman"/>
          <w:b/>
          <w:bCs/>
          <w:sz w:val="24"/>
          <w:szCs w:val="24"/>
          <w:lang w:eastAsia="ru-RU"/>
        </w:rPr>
      </w:pPr>
      <w:r w:rsidRPr="005A007A">
        <w:rPr>
          <w:rFonts w:ascii="Times New Roman" w:eastAsia="Times New Roman" w:hAnsi="Times New Roman" w:cs="Times New Roman"/>
          <w:b/>
          <w:bCs/>
          <w:sz w:val="24"/>
          <w:szCs w:val="24"/>
          <w:lang w:eastAsia="ru-RU"/>
        </w:rPr>
        <w:t>АДРЕСА, БАНКОВСКИЕ РЕКВИЗИТЫ И ПОДПИСИ СТОРОН</w:t>
      </w:r>
    </w:p>
    <w:p w:rsidR="005A007A" w:rsidRPr="005A007A" w:rsidRDefault="005A007A" w:rsidP="005A007A">
      <w:pPr>
        <w:spacing w:after="0" w:line="240" w:lineRule="auto"/>
        <w:ind w:firstLine="567"/>
        <w:rPr>
          <w:rFonts w:ascii="Times New Roman" w:eastAsia="Times New Roman" w:hAnsi="Times New Roman" w:cs="Times New Roman"/>
          <w:sz w:val="24"/>
          <w:szCs w:val="24"/>
          <w:lang w:eastAsia="ru-RU"/>
        </w:rPr>
      </w:pPr>
    </w:p>
    <w:tbl>
      <w:tblPr>
        <w:tblW w:w="0" w:type="dxa"/>
        <w:tblInd w:w="108" w:type="dxa"/>
        <w:tblLayout w:type="fixed"/>
        <w:tblCellMar>
          <w:top w:w="113" w:type="dxa"/>
          <w:bottom w:w="113" w:type="dxa"/>
        </w:tblCellMar>
        <w:tblLook w:val="04A0" w:firstRow="1" w:lastRow="0" w:firstColumn="1" w:lastColumn="0" w:noHBand="0" w:noVBand="1"/>
      </w:tblPr>
      <w:tblGrid>
        <w:gridCol w:w="4820"/>
        <w:gridCol w:w="5245"/>
      </w:tblGrid>
      <w:tr w:rsidR="005A007A" w:rsidRPr="005A007A" w:rsidTr="005A007A">
        <w:trPr>
          <w:trHeight w:val="650"/>
        </w:trPr>
        <w:tc>
          <w:tcPr>
            <w:tcW w:w="4820" w:type="dxa"/>
          </w:tcPr>
          <w:p w:rsidR="005A007A" w:rsidRPr="005A007A" w:rsidRDefault="005A007A" w:rsidP="005A007A">
            <w:pPr>
              <w:spacing w:after="0" w:line="240" w:lineRule="auto"/>
              <w:jc w:val="both"/>
              <w:rPr>
                <w:rFonts w:ascii="Times New Roman" w:eastAsia="Times New Roman" w:hAnsi="Times New Roman" w:cs="Times New Roman"/>
                <w:b/>
                <w:bCs/>
                <w:sz w:val="24"/>
                <w:szCs w:val="24"/>
                <w:lang w:eastAsia="ru-RU"/>
              </w:rPr>
            </w:pPr>
            <w:r w:rsidRPr="005A007A">
              <w:rPr>
                <w:rFonts w:ascii="Times New Roman" w:eastAsia="Times New Roman" w:hAnsi="Times New Roman" w:cs="Times New Roman"/>
                <w:b/>
                <w:bCs/>
                <w:sz w:val="24"/>
                <w:szCs w:val="24"/>
                <w:lang w:eastAsia="ru-RU"/>
              </w:rPr>
              <w:t>Поставщик:</w:t>
            </w:r>
          </w:p>
          <w:p w:rsidR="005A007A" w:rsidRPr="005A007A" w:rsidRDefault="005A007A" w:rsidP="005A007A">
            <w:pPr>
              <w:spacing w:after="0" w:line="240" w:lineRule="auto"/>
              <w:jc w:val="both"/>
              <w:rPr>
                <w:rFonts w:ascii="Times New Roman" w:eastAsia="Times New Roman" w:hAnsi="Times New Roman" w:cs="Times New Roman"/>
                <w:sz w:val="24"/>
                <w:szCs w:val="24"/>
                <w:lang w:eastAsia="ru-RU"/>
              </w:rPr>
            </w:pPr>
          </w:p>
        </w:tc>
        <w:tc>
          <w:tcPr>
            <w:tcW w:w="5245" w:type="dxa"/>
            <w:hideMark/>
          </w:tcPr>
          <w:p w:rsidR="005A007A" w:rsidRPr="005A007A" w:rsidRDefault="005A007A" w:rsidP="005A007A">
            <w:pPr>
              <w:spacing w:after="0" w:line="240" w:lineRule="auto"/>
              <w:jc w:val="both"/>
              <w:rPr>
                <w:rFonts w:ascii="Times New Roman" w:eastAsia="Times New Roman" w:hAnsi="Times New Roman" w:cs="Times New Roman"/>
                <w:b/>
                <w:bCs/>
                <w:sz w:val="24"/>
                <w:szCs w:val="24"/>
                <w:lang w:eastAsia="ru-RU"/>
              </w:rPr>
            </w:pPr>
            <w:r w:rsidRPr="005A007A">
              <w:rPr>
                <w:rFonts w:ascii="Times New Roman" w:eastAsia="Times New Roman" w:hAnsi="Times New Roman" w:cs="Times New Roman"/>
                <w:b/>
                <w:bCs/>
                <w:sz w:val="24"/>
                <w:szCs w:val="24"/>
                <w:lang w:eastAsia="ru-RU"/>
              </w:rPr>
              <w:t>Покупатель:</w:t>
            </w:r>
          </w:p>
          <w:p w:rsidR="005A007A" w:rsidRPr="005A007A" w:rsidRDefault="005A007A" w:rsidP="005A007A">
            <w:pPr>
              <w:spacing w:after="0" w:line="240" w:lineRule="auto"/>
              <w:rPr>
                <w:rFonts w:ascii="Times New Roman" w:eastAsia="Times New Roman" w:hAnsi="Times New Roman" w:cs="Times New Roman"/>
                <w:b/>
                <w:bCs/>
                <w:sz w:val="24"/>
                <w:szCs w:val="24"/>
                <w:lang w:eastAsia="ru-RU"/>
              </w:rPr>
            </w:pPr>
            <w:r w:rsidRPr="005A007A">
              <w:rPr>
                <w:rFonts w:ascii="Times New Roman" w:eastAsia="Times New Roman" w:hAnsi="Times New Roman" w:cs="Times New Roman"/>
                <w:b/>
                <w:bCs/>
                <w:sz w:val="24"/>
                <w:szCs w:val="24"/>
                <w:lang w:eastAsia="ru-RU"/>
              </w:rPr>
              <w:t>Акционерное общество «Мурманэнергосбыт» (АО «МЭС»)</w:t>
            </w:r>
          </w:p>
        </w:tc>
      </w:tr>
      <w:tr w:rsidR="005A007A" w:rsidRPr="005A007A" w:rsidTr="005A007A">
        <w:trPr>
          <w:trHeight w:val="732"/>
        </w:trPr>
        <w:tc>
          <w:tcPr>
            <w:tcW w:w="4820" w:type="dxa"/>
          </w:tcPr>
          <w:p w:rsidR="005A007A" w:rsidRPr="005A007A" w:rsidRDefault="005A007A" w:rsidP="005A007A">
            <w:pPr>
              <w:shd w:val="clear" w:color="auto" w:fill="FFFFFF"/>
              <w:spacing w:after="0" w:line="240" w:lineRule="auto"/>
              <w:rPr>
                <w:rFonts w:ascii="Times New Roman" w:eastAsia="Times New Roman" w:hAnsi="Times New Roman" w:cs="Times New Roman"/>
                <w:bCs/>
                <w:sz w:val="24"/>
                <w:szCs w:val="24"/>
                <w:lang w:eastAsia="ru-RU"/>
              </w:rPr>
            </w:pPr>
          </w:p>
          <w:p w:rsidR="005A007A" w:rsidRPr="005A007A" w:rsidRDefault="005A007A" w:rsidP="005A007A">
            <w:pPr>
              <w:shd w:val="clear" w:color="auto" w:fill="FFFFFF"/>
              <w:spacing w:after="0" w:line="240" w:lineRule="auto"/>
              <w:rPr>
                <w:rFonts w:ascii="Times New Roman" w:eastAsia="Times New Roman" w:hAnsi="Times New Roman" w:cs="Times New Roman"/>
                <w:bCs/>
                <w:sz w:val="24"/>
                <w:szCs w:val="24"/>
                <w:lang w:eastAsia="ru-RU"/>
              </w:rPr>
            </w:pPr>
          </w:p>
          <w:p w:rsidR="005A007A" w:rsidRPr="005A007A" w:rsidRDefault="005A007A" w:rsidP="005A007A">
            <w:pPr>
              <w:shd w:val="clear" w:color="auto" w:fill="FFFFFF"/>
              <w:spacing w:after="0" w:line="240" w:lineRule="auto"/>
              <w:rPr>
                <w:rFonts w:ascii="Times New Roman" w:eastAsia="Times New Roman" w:hAnsi="Times New Roman" w:cs="Times New Roman"/>
                <w:bCs/>
                <w:sz w:val="24"/>
                <w:szCs w:val="24"/>
                <w:lang w:eastAsia="ru-RU"/>
              </w:rPr>
            </w:pPr>
          </w:p>
          <w:p w:rsidR="005A007A" w:rsidRPr="005A007A" w:rsidRDefault="005A007A" w:rsidP="005A007A">
            <w:pPr>
              <w:shd w:val="clear" w:color="auto" w:fill="FFFFFF"/>
              <w:spacing w:after="0" w:line="240" w:lineRule="auto"/>
              <w:rPr>
                <w:rFonts w:ascii="Times New Roman" w:eastAsia="Times New Roman" w:hAnsi="Times New Roman" w:cs="Times New Roman"/>
                <w:bCs/>
                <w:sz w:val="24"/>
                <w:szCs w:val="24"/>
                <w:lang w:eastAsia="ru-RU"/>
              </w:rPr>
            </w:pPr>
            <w:r w:rsidRPr="005A007A">
              <w:rPr>
                <w:rFonts w:ascii="Times New Roman" w:eastAsia="Times New Roman" w:hAnsi="Times New Roman" w:cs="Times New Roman"/>
                <w:bCs/>
                <w:sz w:val="24"/>
                <w:szCs w:val="24"/>
                <w:lang w:eastAsia="ru-RU"/>
              </w:rPr>
              <w:t>______________/……...</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М.П.</w:t>
            </w:r>
          </w:p>
        </w:tc>
        <w:tc>
          <w:tcPr>
            <w:tcW w:w="5245" w:type="dxa"/>
          </w:tcPr>
          <w:p w:rsidR="005A007A" w:rsidRPr="005A007A" w:rsidRDefault="005A007A" w:rsidP="005A007A">
            <w:pPr>
              <w:shd w:val="clear" w:color="auto" w:fill="FFFFFF"/>
              <w:spacing w:after="0" w:line="240" w:lineRule="auto"/>
              <w:rPr>
                <w:rFonts w:ascii="Times New Roman" w:eastAsia="Times New Roman" w:hAnsi="Times New Roman" w:cs="Times New Roman"/>
                <w:bCs/>
                <w:sz w:val="24"/>
                <w:szCs w:val="24"/>
                <w:lang w:eastAsia="ru-RU"/>
              </w:rPr>
            </w:pPr>
          </w:p>
          <w:p w:rsidR="005A007A" w:rsidRPr="005A007A" w:rsidRDefault="005A007A" w:rsidP="005A007A">
            <w:pPr>
              <w:shd w:val="clear" w:color="auto" w:fill="FFFFFF"/>
              <w:spacing w:after="0" w:line="240" w:lineRule="auto"/>
              <w:rPr>
                <w:rFonts w:ascii="Times New Roman" w:eastAsia="Times New Roman" w:hAnsi="Times New Roman" w:cs="Times New Roman"/>
                <w:bCs/>
                <w:sz w:val="24"/>
                <w:szCs w:val="24"/>
                <w:lang w:eastAsia="ru-RU"/>
              </w:rPr>
            </w:pPr>
          </w:p>
          <w:p w:rsidR="005A007A" w:rsidRPr="005A007A" w:rsidRDefault="005A007A" w:rsidP="005A007A">
            <w:pPr>
              <w:shd w:val="clear" w:color="auto" w:fill="FFFFFF"/>
              <w:spacing w:after="0" w:line="240" w:lineRule="auto"/>
              <w:rPr>
                <w:rFonts w:ascii="Times New Roman" w:eastAsia="Times New Roman" w:hAnsi="Times New Roman" w:cs="Times New Roman"/>
                <w:bCs/>
                <w:sz w:val="24"/>
                <w:szCs w:val="24"/>
                <w:lang w:eastAsia="ru-RU"/>
              </w:rPr>
            </w:pPr>
          </w:p>
          <w:p w:rsidR="005A007A" w:rsidRPr="005A007A" w:rsidRDefault="005A007A" w:rsidP="005A007A">
            <w:pPr>
              <w:shd w:val="clear" w:color="auto" w:fill="FFFFFF"/>
              <w:spacing w:after="0" w:line="240" w:lineRule="auto"/>
              <w:rPr>
                <w:rFonts w:ascii="Times New Roman" w:eastAsia="Times New Roman" w:hAnsi="Times New Roman" w:cs="Times New Roman"/>
                <w:bCs/>
                <w:sz w:val="24"/>
                <w:szCs w:val="24"/>
                <w:lang w:eastAsia="ru-RU"/>
              </w:rPr>
            </w:pPr>
            <w:r w:rsidRPr="005A007A">
              <w:rPr>
                <w:rFonts w:ascii="Times New Roman" w:eastAsia="Times New Roman" w:hAnsi="Times New Roman" w:cs="Times New Roman"/>
                <w:bCs/>
                <w:sz w:val="24"/>
                <w:szCs w:val="24"/>
                <w:lang w:eastAsia="ru-RU"/>
              </w:rPr>
              <w:t>______________/……..</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М.П.</w:t>
            </w:r>
          </w:p>
        </w:tc>
      </w:tr>
    </w:tbl>
    <w:p w:rsidR="00B02D80" w:rsidRDefault="00B02D80" w:rsidP="00CE4AA8">
      <w:pPr>
        <w:tabs>
          <w:tab w:val="left" w:pos="924"/>
        </w:tabs>
        <w:suppressAutoHyphens/>
        <w:spacing w:after="0" w:line="240" w:lineRule="auto"/>
        <w:rPr>
          <w:rFonts w:ascii="Times New Roman" w:eastAsia="Times New Roman" w:hAnsi="Times New Roman" w:cs="Times New Roman"/>
          <w:snapToGrid w:val="0"/>
          <w:sz w:val="24"/>
          <w:szCs w:val="24"/>
          <w:lang w:eastAsia="ru-RU"/>
        </w:rPr>
        <w:sectPr w:rsidR="00B02D80" w:rsidSect="0083226A">
          <w:headerReference w:type="default" r:id="rId18"/>
          <w:pgSz w:w="11906" w:h="16838"/>
          <w:pgMar w:top="851" w:right="567" w:bottom="851" w:left="1418" w:header="567" w:footer="62" w:gutter="0"/>
          <w:cols w:space="720"/>
          <w:docGrid w:linePitch="600" w:charSpace="36864"/>
        </w:sectPr>
      </w:pPr>
    </w:p>
    <w:p w:rsidR="00CE4AA8" w:rsidRPr="00CE4AA8" w:rsidRDefault="00CE4AA8" w:rsidP="00CE4AA8">
      <w:pPr>
        <w:tabs>
          <w:tab w:val="left" w:pos="924"/>
        </w:tabs>
        <w:suppressAutoHyphens/>
        <w:spacing w:after="0" w:line="240" w:lineRule="auto"/>
        <w:jc w:val="right"/>
        <w:rPr>
          <w:rFonts w:ascii="Times New Roman" w:eastAsia="Times New Roman" w:hAnsi="Times New Roman" w:cs="Times New Roman"/>
          <w:snapToGrid w:val="0"/>
          <w:sz w:val="24"/>
          <w:szCs w:val="24"/>
          <w:lang w:eastAsia="ru-RU"/>
        </w:rPr>
      </w:pPr>
      <w:r w:rsidRPr="00CE4AA8">
        <w:rPr>
          <w:rFonts w:ascii="Times New Roman" w:eastAsia="Times New Roman" w:hAnsi="Times New Roman" w:cs="Times New Roman"/>
          <w:snapToGrid w:val="0"/>
          <w:sz w:val="24"/>
          <w:szCs w:val="24"/>
          <w:lang w:eastAsia="ru-RU"/>
        </w:rPr>
        <w:lastRenderedPageBreak/>
        <w:t>Приложение № 1</w:t>
      </w:r>
    </w:p>
    <w:p w:rsidR="00CE4AA8" w:rsidRPr="00CE4AA8" w:rsidRDefault="00CE4AA8" w:rsidP="00CE4AA8">
      <w:pPr>
        <w:tabs>
          <w:tab w:val="left" w:pos="924"/>
        </w:tabs>
        <w:suppressAutoHyphens/>
        <w:spacing w:after="0" w:line="240" w:lineRule="auto"/>
        <w:jc w:val="right"/>
        <w:rPr>
          <w:rFonts w:ascii="Times New Roman" w:eastAsia="Times New Roman" w:hAnsi="Times New Roman" w:cs="Times New Roman"/>
          <w:snapToGrid w:val="0"/>
          <w:sz w:val="24"/>
          <w:szCs w:val="24"/>
          <w:lang w:eastAsia="ru-RU"/>
        </w:rPr>
      </w:pPr>
      <w:r w:rsidRPr="00CE4AA8">
        <w:rPr>
          <w:rFonts w:ascii="Times New Roman" w:eastAsia="Times New Roman" w:hAnsi="Times New Roman" w:cs="Times New Roman"/>
          <w:snapToGrid w:val="0"/>
          <w:sz w:val="24"/>
          <w:szCs w:val="24"/>
          <w:lang w:eastAsia="ru-RU"/>
        </w:rPr>
        <w:t>к Договору поставки № ___________ от ____________ г.</w:t>
      </w:r>
    </w:p>
    <w:tbl>
      <w:tblPr>
        <w:tblW w:w="21193" w:type="dxa"/>
        <w:tblLayout w:type="fixed"/>
        <w:tblLook w:val="04A0" w:firstRow="1" w:lastRow="0" w:firstColumn="1" w:lastColumn="0" w:noHBand="0" w:noVBand="1"/>
      </w:tblPr>
      <w:tblGrid>
        <w:gridCol w:w="1079"/>
        <w:gridCol w:w="4024"/>
        <w:gridCol w:w="709"/>
        <w:gridCol w:w="709"/>
        <w:gridCol w:w="709"/>
        <w:gridCol w:w="708"/>
        <w:gridCol w:w="709"/>
        <w:gridCol w:w="709"/>
        <w:gridCol w:w="709"/>
        <w:gridCol w:w="708"/>
        <w:gridCol w:w="709"/>
        <w:gridCol w:w="851"/>
        <w:gridCol w:w="708"/>
        <w:gridCol w:w="709"/>
        <w:gridCol w:w="709"/>
        <w:gridCol w:w="709"/>
        <w:gridCol w:w="708"/>
        <w:gridCol w:w="1985"/>
        <w:gridCol w:w="116"/>
        <w:gridCol w:w="688"/>
        <w:gridCol w:w="116"/>
        <w:gridCol w:w="688"/>
        <w:gridCol w:w="116"/>
        <w:gridCol w:w="688"/>
        <w:gridCol w:w="116"/>
        <w:gridCol w:w="688"/>
        <w:gridCol w:w="116"/>
      </w:tblGrid>
      <w:tr w:rsidR="00E57B8B" w:rsidRPr="00E57B8B" w:rsidTr="00DF7A55">
        <w:trPr>
          <w:gridAfter w:val="1"/>
          <w:wAfter w:w="116" w:type="dxa"/>
          <w:trHeight w:val="348"/>
        </w:trPr>
        <w:tc>
          <w:tcPr>
            <w:tcW w:w="1079" w:type="dxa"/>
            <w:tcBorders>
              <w:top w:val="nil"/>
              <w:left w:val="nil"/>
              <w:bottom w:val="nil"/>
              <w:right w:val="nil"/>
            </w:tcBorders>
            <w:shd w:val="clear" w:color="auto" w:fill="auto"/>
            <w:vAlign w:val="center"/>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4024" w:type="dxa"/>
            <w:tcBorders>
              <w:top w:val="nil"/>
              <w:left w:val="nil"/>
              <w:bottom w:val="nil"/>
              <w:right w:val="nil"/>
            </w:tcBorders>
            <w:shd w:val="clear" w:color="auto" w:fill="auto"/>
            <w:noWrap/>
            <w:vAlign w:val="center"/>
            <w:hideMark/>
          </w:tcPr>
          <w:p w:rsidR="00E57B8B" w:rsidRPr="00E57B8B" w:rsidRDefault="00E57B8B" w:rsidP="002A4AB2">
            <w:pPr>
              <w:spacing w:after="0" w:line="240" w:lineRule="auto"/>
              <w:rPr>
                <w:rFonts w:ascii="Arial" w:eastAsia="Times New Roman" w:hAnsi="Arial" w:cs="Arial"/>
                <w:color w:val="000000"/>
                <w:sz w:val="16"/>
                <w:szCs w:val="16"/>
                <w:lang w:eastAsia="ru-RU"/>
              </w:rPr>
            </w:pPr>
            <w:r w:rsidRPr="00E57B8B">
              <w:rPr>
                <w:rFonts w:ascii="Arial" w:eastAsia="Times New Roman" w:hAnsi="Arial" w:cs="Arial"/>
                <w:color w:val="000000"/>
                <w:sz w:val="16"/>
                <w:szCs w:val="16"/>
                <w:lang w:eastAsia="ru-RU"/>
              </w:rPr>
              <w:t>«____»________ 20___  № ______________</w:t>
            </w:r>
          </w:p>
        </w:tc>
        <w:tc>
          <w:tcPr>
            <w:tcW w:w="709" w:type="dxa"/>
            <w:tcBorders>
              <w:top w:val="nil"/>
              <w:left w:val="nil"/>
              <w:bottom w:val="nil"/>
              <w:right w:val="nil"/>
            </w:tcBorders>
            <w:shd w:val="clear" w:color="auto" w:fill="auto"/>
            <w:noWrap/>
            <w:vAlign w:val="center"/>
            <w:hideMark/>
          </w:tcPr>
          <w:p w:rsidR="00E57B8B" w:rsidRPr="00E57B8B" w:rsidRDefault="00E57B8B" w:rsidP="00E57B8B">
            <w:pPr>
              <w:spacing w:after="0" w:line="240" w:lineRule="auto"/>
              <w:rPr>
                <w:rFonts w:ascii="Arial" w:eastAsia="Times New Roman" w:hAnsi="Arial" w:cs="Arial"/>
                <w:color w:val="000000"/>
                <w:sz w:val="16"/>
                <w:szCs w:val="16"/>
                <w:lang w:eastAsia="ru-RU"/>
              </w:rPr>
            </w:pPr>
          </w:p>
        </w:tc>
        <w:tc>
          <w:tcPr>
            <w:tcW w:w="709" w:type="dxa"/>
            <w:tcBorders>
              <w:top w:val="nil"/>
              <w:left w:val="nil"/>
              <w:bottom w:val="nil"/>
              <w:right w:val="nil"/>
            </w:tcBorders>
            <w:shd w:val="clear" w:color="auto" w:fill="auto"/>
            <w:noWrap/>
            <w:vAlign w:val="center"/>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709" w:type="dxa"/>
            <w:tcBorders>
              <w:top w:val="nil"/>
              <w:left w:val="nil"/>
              <w:bottom w:val="nil"/>
              <w:right w:val="nil"/>
            </w:tcBorders>
            <w:shd w:val="clear" w:color="auto" w:fill="auto"/>
            <w:noWrap/>
            <w:vAlign w:val="center"/>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708" w:type="dxa"/>
            <w:tcBorders>
              <w:top w:val="nil"/>
              <w:left w:val="nil"/>
              <w:bottom w:val="nil"/>
              <w:right w:val="nil"/>
            </w:tcBorders>
            <w:shd w:val="clear" w:color="auto" w:fill="auto"/>
            <w:noWrap/>
            <w:vAlign w:val="center"/>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709" w:type="dxa"/>
            <w:tcBorders>
              <w:top w:val="nil"/>
              <w:left w:val="nil"/>
              <w:bottom w:val="nil"/>
              <w:right w:val="nil"/>
            </w:tcBorders>
            <w:shd w:val="clear" w:color="auto" w:fill="auto"/>
            <w:noWrap/>
            <w:vAlign w:val="center"/>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709" w:type="dxa"/>
            <w:tcBorders>
              <w:top w:val="nil"/>
              <w:left w:val="nil"/>
              <w:bottom w:val="nil"/>
              <w:right w:val="nil"/>
            </w:tcBorders>
            <w:shd w:val="clear" w:color="auto" w:fill="auto"/>
            <w:noWrap/>
            <w:vAlign w:val="center"/>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709" w:type="dxa"/>
            <w:tcBorders>
              <w:top w:val="nil"/>
              <w:left w:val="nil"/>
              <w:bottom w:val="nil"/>
              <w:right w:val="nil"/>
            </w:tcBorders>
            <w:shd w:val="clear" w:color="auto" w:fill="auto"/>
            <w:noWrap/>
            <w:vAlign w:val="center"/>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708" w:type="dxa"/>
            <w:tcBorders>
              <w:top w:val="nil"/>
              <w:left w:val="nil"/>
              <w:bottom w:val="nil"/>
              <w:right w:val="nil"/>
            </w:tcBorders>
            <w:shd w:val="clear" w:color="auto" w:fill="auto"/>
            <w:noWrap/>
            <w:vAlign w:val="center"/>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709" w:type="dxa"/>
            <w:tcBorders>
              <w:top w:val="nil"/>
              <w:left w:val="nil"/>
              <w:bottom w:val="nil"/>
              <w:right w:val="nil"/>
            </w:tcBorders>
            <w:shd w:val="clear" w:color="auto" w:fill="auto"/>
            <w:noWrap/>
            <w:vAlign w:val="center"/>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851" w:type="dxa"/>
            <w:tcBorders>
              <w:top w:val="nil"/>
              <w:left w:val="nil"/>
              <w:bottom w:val="nil"/>
              <w:right w:val="nil"/>
            </w:tcBorders>
            <w:shd w:val="clear" w:color="auto" w:fill="auto"/>
            <w:noWrap/>
            <w:vAlign w:val="center"/>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708" w:type="dxa"/>
            <w:tcBorders>
              <w:top w:val="nil"/>
              <w:left w:val="nil"/>
              <w:bottom w:val="nil"/>
              <w:right w:val="nil"/>
            </w:tcBorders>
            <w:shd w:val="clear" w:color="auto" w:fill="auto"/>
            <w:noWrap/>
            <w:vAlign w:val="center"/>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709" w:type="dxa"/>
            <w:tcBorders>
              <w:top w:val="nil"/>
              <w:left w:val="nil"/>
              <w:bottom w:val="nil"/>
              <w:right w:val="nil"/>
            </w:tcBorders>
            <w:shd w:val="clear" w:color="auto" w:fill="auto"/>
            <w:noWrap/>
            <w:vAlign w:val="center"/>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709" w:type="dxa"/>
            <w:tcBorders>
              <w:top w:val="nil"/>
              <w:left w:val="nil"/>
              <w:bottom w:val="nil"/>
              <w:right w:val="nil"/>
            </w:tcBorders>
            <w:shd w:val="clear" w:color="auto" w:fill="auto"/>
            <w:noWrap/>
            <w:vAlign w:val="center"/>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709" w:type="dxa"/>
            <w:tcBorders>
              <w:top w:val="nil"/>
              <w:left w:val="nil"/>
              <w:bottom w:val="nil"/>
              <w:right w:val="nil"/>
            </w:tcBorders>
            <w:shd w:val="clear" w:color="auto" w:fill="auto"/>
            <w:noWrap/>
            <w:vAlign w:val="center"/>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708" w:type="dxa"/>
            <w:tcBorders>
              <w:top w:val="nil"/>
              <w:left w:val="nil"/>
              <w:bottom w:val="nil"/>
              <w:right w:val="nil"/>
            </w:tcBorders>
            <w:shd w:val="clear" w:color="auto" w:fill="auto"/>
            <w:noWrap/>
            <w:vAlign w:val="center"/>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1985" w:type="dxa"/>
            <w:tcBorders>
              <w:top w:val="nil"/>
              <w:left w:val="nil"/>
              <w:bottom w:val="nil"/>
              <w:right w:val="nil"/>
            </w:tcBorders>
            <w:shd w:val="clear" w:color="auto" w:fill="auto"/>
            <w:noWrap/>
            <w:vAlign w:val="center"/>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804" w:type="dxa"/>
            <w:gridSpan w:val="2"/>
            <w:tcBorders>
              <w:top w:val="nil"/>
              <w:left w:val="nil"/>
              <w:bottom w:val="nil"/>
              <w:right w:val="nil"/>
            </w:tcBorders>
            <w:shd w:val="clear" w:color="auto" w:fill="auto"/>
            <w:noWrap/>
            <w:vAlign w:val="center"/>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804" w:type="dxa"/>
            <w:gridSpan w:val="2"/>
            <w:tcBorders>
              <w:top w:val="nil"/>
              <w:left w:val="nil"/>
              <w:bottom w:val="nil"/>
              <w:right w:val="nil"/>
            </w:tcBorders>
            <w:shd w:val="clear" w:color="auto" w:fill="auto"/>
            <w:noWrap/>
            <w:vAlign w:val="center"/>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804" w:type="dxa"/>
            <w:gridSpan w:val="2"/>
            <w:tcBorders>
              <w:top w:val="nil"/>
              <w:left w:val="nil"/>
              <w:bottom w:val="nil"/>
              <w:right w:val="nil"/>
            </w:tcBorders>
            <w:shd w:val="clear" w:color="auto" w:fill="auto"/>
            <w:noWrap/>
            <w:vAlign w:val="center"/>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804" w:type="dxa"/>
            <w:gridSpan w:val="2"/>
            <w:tcBorders>
              <w:top w:val="nil"/>
              <w:left w:val="nil"/>
              <w:bottom w:val="nil"/>
              <w:right w:val="nil"/>
            </w:tcBorders>
            <w:shd w:val="clear" w:color="auto" w:fill="auto"/>
            <w:noWrap/>
            <w:vAlign w:val="center"/>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r>
      <w:tr w:rsidR="00E57B8B" w:rsidRPr="00E57B8B" w:rsidTr="00DF7A55">
        <w:trPr>
          <w:gridAfter w:val="1"/>
          <w:wAfter w:w="116" w:type="dxa"/>
          <w:trHeight w:val="348"/>
        </w:trPr>
        <w:tc>
          <w:tcPr>
            <w:tcW w:w="1079" w:type="dxa"/>
            <w:tcBorders>
              <w:top w:val="nil"/>
              <w:left w:val="nil"/>
              <w:bottom w:val="nil"/>
              <w:right w:val="nil"/>
            </w:tcBorders>
            <w:shd w:val="clear" w:color="auto" w:fill="auto"/>
            <w:noWrap/>
            <w:vAlign w:val="center"/>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4024" w:type="dxa"/>
            <w:tcBorders>
              <w:top w:val="nil"/>
              <w:left w:val="nil"/>
              <w:bottom w:val="nil"/>
              <w:right w:val="nil"/>
            </w:tcBorders>
            <w:shd w:val="clear" w:color="auto" w:fill="auto"/>
            <w:noWrap/>
            <w:vAlign w:val="center"/>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4962" w:type="dxa"/>
            <w:gridSpan w:val="7"/>
            <w:tcBorders>
              <w:top w:val="nil"/>
              <w:left w:val="nil"/>
              <w:bottom w:val="nil"/>
              <w:right w:val="nil"/>
            </w:tcBorders>
            <w:shd w:val="clear" w:color="auto" w:fill="auto"/>
            <w:noWrap/>
            <w:vAlign w:val="center"/>
            <w:hideMark/>
          </w:tcPr>
          <w:p w:rsidR="00E57B8B" w:rsidRPr="00D946C5" w:rsidRDefault="00E57B8B" w:rsidP="00E57B8B">
            <w:pPr>
              <w:spacing w:after="0" w:line="240" w:lineRule="auto"/>
              <w:rPr>
                <w:rFonts w:ascii="Times New Roman" w:eastAsia="Times New Roman" w:hAnsi="Times New Roman" w:cs="Times New Roman"/>
                <w:sz w:val="24"/>
                <w:szCs w:val="24"/>
                <w:lang w:eastAsia="ru-RU"/>
              </w:rPr>
            </w:pPr>
            <w:r w:rsidRPr="00D946C5">
              <w:rPr>
                <w:rFonts w:ascii="Times New Roman" w:eastAsia="Times New Roman" w:hAnsi="Times New Roman" w:cs="Times New Roman"/>
                <w:b/>
                <w:bCs/>
                <w:color w:val="000000"/>
                <w:sz w:val="24"/>
                <w:szCs w:val="24"/>
                <w:lang w:eastAsia="ru-RU"/>
              </w:rPr>
              <w:t xml:space="preserve">    </w:t>
            </w:r>
            <w:r w:rsidRPr="002A4AB2">
              <w:rPr>
                <w:rFonts w:ascii="Times New Roman" w:eastAsia="Times New Roman" w:hAnsi="Times New Roman" w:cs="Times New Roman"/>
                <w:b/>
                <w:bCs/>
                <w:color w:val="000000"/>
                <w:sz w:val="24"/>
                <w:szCs w:val="24"/>
                <w:lang w:eastAsia="ru-RU"/>
              </w:rPr>
              <w:t xml:space="preserve">ЗАЯВКА НА ПОСТАВКУ </w:t>
            </w:r>
            <w:r w:rsidRPr="002A4AB2">
              <w:rPr>
                <w:rFonts w:ascii="Times New Roman" w:eastAsia="Times New Roman" w:hAnsi="Times New Roman" w:cs="Times New Roman"/>
                <w:color w:val="000000"/>
                <w:sz w:val="24"/>
                <w:szCs w:val="24"/>
                <w:lang w:eastAsia="ru-RU"/>
              </w:rPr>
              <w:t>(железнодорожным транспортом)</w:t>
            </w:r>
          </w:p>
        </w:tc>
        <w:tc>
          <w:tcPr>
            <w:tcW w:w="708" w:type="dxa"/>
            <w:tcBorders>
              <w:top w:val="nil"/>
              <w:left w:val="nil"/>
              <w:bottom w:val="nil"/>
              <w:right w:val="nil"/>
            </w:tcBorders>
            <w:shd w:val="clear" w:color="auto" w:fill="auto"/>
            <w:noWrap/>
            <w:vAlign w:val="center"/>
            <w:hideMark/>
          </w:tcPr>
          <w:p w:rsidR="00E57B8B" w:rsidRPr="00D946C5" w:rsidRDefault="00E57B8B" w:rsidP="00E57B8B">
            <w:pPr>
              <w:spacing w:after="0" w:line="240" w:lineRule="auto"/>
              <w:rPr>
                <w:rFonts w:ascii="Times New Roman" w:eastAsia="Times New Roman" w:hAnsi="Times New Roman" w:cs="Times New Roman"/>
                <w:sz w:val="16"/>
                <w:szCs w:val="16"/>
                <w:lang w:eastAsia="ru-RU"/>
              </w:rPr>
            </w:pPr>
          </w:p>
        </w:tc>
        <w:tc>
          <w:tcPr>
            <w:tcW w:w="709" w:type="dxa"/>
            <w:tcBorders>
              <w:top w:val="nil"/>
              <w:left w:val="nil"/>
              <w:bottom w:val="nil"/>
              <w:right w:val="nil"/>
            </w:tcBorders>
            <w:shd w:val="clear" w:color="auto" w:fill="auto"/>
            <w:noWrap/>
            <w:vAlign w:val="center"/>
            <w:hideMark/>
          </w:tcPr>
          <w:p w:rsidR="00E57B8B" w:rsidRPr="00D946C5" w:rsidRDefault="00E57B8B" w:rsidP="00E57B8B">
            <w:pPr>
              <w:spacing w:after="0" w:line="240" w:lineRule="auto"/>
              <w:rPr>
                <w:rFonts w:ascii="Times New Roman" w:eastAsia="Times New Roman" w:hAnsi="Times New Roman" w:cs="Times New Roman"/>
                <w:sz w:val="16"/>
                <w:szCs w:val="16"/>
                <w:lang w:eastAsia="ru-RU"/>
              </w:rPr>
            </w:pPr>
          </w:p>
        </w:tc>
        <w:tc>
          <w:tcPr>
            <w:tcW w:w="851" w:type="dxa"/>
            <w:tcBorders>
              <w:top w:val="nil"/>
              <w:left w:val="nil"/>
              <w:bottom w:val="nil"/>
              <w:right w:val="nil"/>
            </w:tcBorders>
            <w:shd w:val="clear" w:color="auto" w:fill="auto"/>
            <w:noWrap/>
            <w:vAlign w:val="center"/>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708" w:type="dxa"/>
            <w:tcBorders>
              <w:top w:val="nil"/>
              <w:left w:val="nil"/>
              <w:bottom w:val="nil"/>
              <w:right w:val="nil"/>
            </w:tcBorders>
            <w:shd w:val="clear" w:color="auto" w:fill="auto"/>
            <w:noWrap/>
            <w:vAlign w:val="center"/>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709" w:type="dxa"/>
            <w:tcBorders>
              <w:top w:val="nil"/>
              <w:left w:val="nil"/>
              <w:bottom w:val="nil"/>
              <w:right w:val="nil"/>
            </w:tcBorders>
            <w:shd w:val="clear" w:color="auto" w:fill="auto"/>
            <w:noWrap/>
            <w:vAlign w:val="center"/>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709" w:type="dxa"/>
            <w:tcBorders>
              <w:top w:val="nil"/>
              <w:left w:val="nil"/>
              <w:bottom w:val="nil"/>
              <w:right w:val="nil"/>
            </w:tcBorders>
            <w:shd w:val="clear" w:color="auto" w:fill="auto"/>
            <w:noWrap/>
            <w:vAlign w:val="center"/>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709" w:type="dxa"/>
            <w:tcBorders>
              <w:top w:val="nil"/>
              <w:left w:val="nil"/>
              <w:bottom w:val="nil"/>
              <w:right w:val="nil"/>
            </w:tcBorders>
            <w:shd w:val="clear" w:color="auto" w:fill="auto"/>
            <w:noWrap/>
            <w:vAlign w:val="center"/>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708" w:type="dxa"/>
            <w:tcBorders>
              <w:top w:val="nil"/>
              <w:left w:val="nil"/>
              <w:bottom w:val="nil"/>
              <w:right w:val="nil"/>
            </w:tcBorders>
            <w:shd w:val="clear" w:color="auto" w:fill="auto"/>
            <w:noWrap/>
            <w:vAlign w:val="center"/>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1985" w:type="dxa"/>
            <w:tcBorders>
              <w:top w:val="nil"/>
              <w:left w:val="nil"/>
              <w:bottom w:val="nil"/>
              <w:right w:val="nil"/>
            </w:tcBorders>
            <w:shd w:val="clear" w:color="auto" w:fill="auto"/>
            <w:noWrap/>
            <w:vAlign w:val="center"/>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804" w:type="dxa"/>
            <w:gridSpan w:val="2"/>
            <w:tcBorders>
              <w:top w:val="nil"/>
              <w:left w:val="nil"/>
              <w:bottom w:val="nil"/>
              <w:right w:val="nil"/>
            </w:tcBorders>
            <w:shd w:val="clear" w:color="auto" w:fill="auto"/>
            <w:noWrap/>
            <w:vAlign w:val="center"/>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804" w:type="dxa"/>
            <w:gridSpan w:val="2"/>
            <w:tcBorders>
              <w:top w:val="nil"/>
              <w:left w:val="nil"/>
              <w:bottom w:val="nil"/>
              <w:right w:val="nil"/>
            </w:tcBorders>
            <w:shd w:val="clear" w:color="auto" w:fill="auto"/>
            <w:noWrap/>
            <w:vAlign w:val="center"/>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804" w:type="dxa"/>
            <w:gridSpan w:val="2"/>
            <w:tcBorders>
              <w:top w:val="nil"/>
              <w:left w:val="nil"/>
              <w:bottom w:val="nil"/>
              <w:right w:val="nil"/>
            </w:tcBorders>
            <w:shd w:val="clear" w:color="auto" w:fill="auto"/>
            <w:noWrap/>
            <w:vAlign w:val="center"/>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804" w:type="dxa"/>
            <w:gridSpan w:val="2"/>
            <w:tcBorders>
              <w:top w:val="nil"/>
              <w:left w:val="nil"/>
              <w:bottom w:val="nil"/>
              <w:right w:val="nil"/>
            </w:tcBorders>
            <w:shd w:val="clear" w:color="auto" w:fill="auto"/>
            <w:noWrap/>
            <w:vAlign w:val="center"/>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r>
      <w:tr w:rsidR="00E57B8B" w:rsidRPr="00E57B8B" w:rsidTr="00DF7A55">
        <w:trPr>
          <w:gridAfter w:val="1"/>
          <w:wAfter w:w="116" w:type="dxa"/>
          <w:trHeight w:val="960"/>
        </w:trPr>
        <w:tc>
          <w:tcPr>
            <w:tcW w:w="15876" w:type="dxa"/>
            <w:gridSpan w:val="17"/>
            <w:tcBorders>
              <w:top w:val="nil"/>
              <w:left w:val="nil"/>
              <w:bottom w:val="nil"/>
              <w:right w:val="nil"/>
            </w:tcBorders>
            <w:shd w:val="clear" w:color="auto" w:fill="auto"/>
            <w:vAlign w:val="center"/>
            <w:hideMark/>
          </w:tcPr>
          <w:p w:rsidR="00E57B8B" w:rsidRPr="00D946C5" w:rsidRDefault="00E57B8B" w:rsidP="00A90171">
            <w:pPr>
              <w:spacing w:after="0" w:line="240" w:lineRule="auto"/>
              <w:jc w:val="center"/>
              <w:rPr>
                <w:rFonts w:ascii="Times New Roman" w:eastAsia="Times New Roman" w:hAnsi="Times New Roman" w:cs="Times New Roman"/>
                <w:color w:val="000000"/>
                <w:sz w:val="24"/>
                <w:szCs w:val="24"/>
                <w:lang w:eastAsia="ru-RU"/>
              </w:rPr>
            </w:pPr>
            <w:r w:rsidRPr="00D946C5">
              <w:rPr>
                <w:rFonts w:ascii="Arial" w:eastAsia="Times New Roman" w:hAnsi="Arial" w:cs="Arial"/>
                <w:color w:val="000000"/>
                <w:sz w:val="16"/>
                <w:szCs w:val="16"/>
                <w:lang w:eastAsia="ru-RU"/>
              </w:rPr>
              <w:t xml:space="preserve">  </w:t>
            </w:r>
            <w:r w:rsidR="00F722BC" w:rsidRPr="00D946C5">
              <w:rPr>
                <w:rFonts w:ascii="Times New Roman" w:eastAsia="Times New Roman" w:hAnsi="Times New Roman" w:cs="Times New Roman"/>
                <w:color w:val="000000"/>
                <w:sz w:val="24"/>
                <w:szCs w:val="24"/>
                <w:lang w:eastAsia="ru-RU"/>
              </w:rPr>
              <w:t xml:space="preserve"> </w:t>
            </w:r>
            <w:r w:rsidR="00A068C0" w:rsidRPr="00A068C0">
              <w:rPr>
                <w:rFonts w:ascii="Times New Roman" w:eastAsia="Times New Roman" w:hAnsi="Times New Roman" w:cs="Times New Roman"/>
                <w:color w:val="000000"/>
                <w:sz w:val="24"/>
                <w:szCs w:val="24"/>
                <w:lang w:eastAsia="ru-RU"/>
              </w:rPr>
              <w:t>В рамках договора поставки № __________ от  __________201__ г. просим произвести поставку Продукции  с 01.02.2018г. по 01.03.2018г., в количестве 43 000 тонн по сроку и месту поставки:</w:t>
            </w:r>
          </w:p>
        </w:tc>
        <w:tc>
          <w:tcPr>
            <w:tcW w:w="1985" w:type="dxa"/>
            <w:tcBorders>
              <w:top w:val="nil"/>
              <w:left w:val="nil"/>
              <w:right w:val="nil"/>
            </w:tcBorders>
            <w:shd w:val="clear" w:color="auto" w:fill="auto"/>
            <w:vAlign w:val="center"/>
            <w:hideMark/>
          </w:tcPr>
          <w:p w:rsidR="00E57B8B" w:rsidRPr="00E57B8B" w:rsidRDefault="00E57B8B" w:rsidP="00E57B8B">
            <w:pPr>
              <w:spacing w:after="0" w:line="240" w:lineRule="auto"/>
              <w:jc w:val="center"/>
              <w:rPr>
                <w:rFonts w:ascii="Arial" w:eastAsia="Times New Roman" w:hAnsi="Arial" w:cs="Arial"/>
                <w:color w:val="000000"/>
                <w:sz w:val="16"/>
                <w:szCs w:val="16"/>
                <w:lang w:eastAsia="ru-RU"/>
              </w:rPr>
            </w:pPr>
          </w:p>
        </w:tc>
        <w:tc>
          <w:tcPr>
            <w:tcW w:w="804" w:type="dxa"/>
            <w:gridSpan w:val="2"/>
            <w:tcBorders>
              <w:top w:val="nil"/>
              <w:left w:val="nil"/>
              <w:bottom w:val="nil"/>
              <w:right w:val="nil"/>
            </w:tcBorders>
            <w:shd w:val="clear" w:color="auto" w:fill="auto"/>
            <w:vAlign w:val="center"/>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804" w:type="dxa"/>
            <w:gridSpan w:val="2"/>
            <w:tcBorders>
              <w:top w:val="nil"/>
              <w:left w:val="nil"/>
              <w:bottom w:val="nil"/>
              <w:right w:val="nil"/>
            </w:tcBorders>
            <w:shd w:val="clear" w:color="auto" w:fill="auto"/>
            <w:vAlign w:val="center"/>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804" w:type="dxa"/>
            <w:gridSpan w:val="2"/>
            <w:tcBorders>
              <w:top w:val="nil"/>
              <w:left w:val="nil"/>
              <w:bottom w:val="nil"/>
              <w:right w:val="nil"/>
            </w:tcBorders>
            <w:shd w:val="clear" w:color="auto" w:fill="auto"/>
            <w:vAlign w:val="center"/>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804" w:type="dxa"/>
            <w:gridSpan w:val="2"/>
            <w:tcBorders>
              <w:top w:val="nil"/>
              <w:left w:val="nil"/>
              <w:bottom w:val="nil"/>
              <w:right w:val="nil"/>
            </w:tcBorders>
            <w:shd w:val="clear" w:color="auto" w:fill="auto"/>
            <w:vAlign w:val="center"/>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r>
      <w:tr w:rsidR="00AF451C" w:rsidRPr="00E57B8B" w:rsidTr="00DF7A55">
        <w:trPr>
          <w:gridAfter w:val="1"/>
          <w:wAfter w:w="116" w:type="dxa"/>
          <w:trHeight w:val="312"/>
        </w:trPr>
        <w:tc>
          <w:tcPr>
            <w:tcW w:w="107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F451C" w:rsidRPr="00A90171" w:rsidRDefault="00AF451C" w:rsidP="00E57B8B">
            <w:pPr>
              <w:spacing w:after="0" w:line="240" w:lineRule="auto"/>
              <w:jc w:val="center"/>
              <w:rPr>
                <w:rFonts w:ascii="Times New Roman" w:eastAsia="Times New Roman" w:hAnsi="Times New Roman" w:cs="Times New Roman"/>
                <w:b/>
                <w:bCs/>
                <w:color w:val="000000"/>
                <w:sz w:val="20"/>
                <w:szCs w:val="20"/>
                <w:lang w:eastAsia="ru-RU"/>
              </w:rPr>
            </w:pPr>
            <w:r w:rsidRPr="00A90171">
              <w:rPr>
                <w:rFonts w:ascii="Times New Roman" w:eastAsia="Times New Roman" w:hAnsi="Times New Roman" w:cs="Times New Roman"/>
                <w:b/>
                <w:bCs/>
                <w:color w:val="000000"/>
                <w:sz w:val="20"/>
                <w:szCs w:val="20"/>
                <w:lang w:eastAsia="ru-RU"/>
              </w:rPr>
              <w:t>Кол-во (тонн)</w:t>
            </w:r>
          </w:p>
        </w:tc>
        <w:tc>
          <w:tcPr>
            <w:tcW w:w="4024"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F451C" w:rsidRPr="00A90171" w:rsidRDefault="00AF451C" w:rsidP="00E57B8B">
            <w:pPr>
              <w:spacing w:after="0" w:line="240" w:lineRule="auto"/>
              <w:jc w:val="center"/>
              <w:rPr>
                <w:rFonts w:ascii="Times New Roman" w:eastAsia="Times New Roman" w:hAnsi="Times New Roman" w:cs="Times New Roman"/>
                <w:b/>
                <w:bCs/>
                <w:color w:val="000000"/>
                <w:sz w:val="20"/>
                <w:szCs w:val="20"/>
                <w:lang w:eastAsia="ru-RU"/>
              </w:rPr>
            </w:pPr>
            <w:r w:rsidRPr="00A90171">
              <w:rPr>
                <w:rFonts w:ascii="Times New Roman" w:eastAsia="Times New Roman" w:hAnsi="Times New Roman" w:cs="Times New Roman"/>
                <w:b/>
                <w:bCs/>
                <w:color w:val="000000"/>
                <w:sz w:val="20"/>
                <w:szCs w:val="20"/>
                <w:lang w:eastAsia="ru-RU"/>
              </w:rPr>
              <w:t>Место поставки</w:t>
            </w:r>
          </w:p>
        </w:tc>
        <w:tc>
          <w:tcPr>
            <w:tcW w:w="10773" w:type="dxa"/>
            <w:gridSpan w:val="15"/>
            <w:tcBorders>
              <w:top w:val="single" w:sz="4" w:space="0" w:color="auto"/>
              <w:left w:val="nil"/>
              <w:bottom w:val="single" w:sz="4" w:space="0" w:color="auto"/>
              <w:right w:val="single" w:sz="4" w:space="0" w:color="auto"/>
            </w:tcBorders>
            <w:shd w:val="clear" w:color="auto" w:fill="auto"/>
            <w:noWrap/>
            <w:vAlign w:val="bottom"/>
            <w:hideMark/>
          </w:tcPr>
          <w:p w:rsidR="00AF451C" w:rsidRPr="00A90171" w:rsidRDefault="00AF451C" w:rsidP="00E57B8B">
            <w:pPr>
              <w:spacing w:after="0" w:line="240" w:lineRule="auto"/>
              <w:jc w:val="center"/>
              <w:rPr>
                <w:rFonts w:ascii="Times New Roman" w:eastAsia="Times New Roman" w:hAnsi="Times New Roman" w:cs="Times New Roman"/>
                <w:b/>
                <w:bCs/>
                <w:color w:val="000000"/>
                <w:sz w:val="20"/>
                <w:szCs w:val="20"/>
                <w:lang w:eastAsia="ru-RU"/>
              </w:rPr>
            </w:pPr>
            <w:r w:rsidRPr="00A90171">
              <w:rPr>
                <w:rFonts w:ascii="Times New Roman" w:eastAsia="Times New Roman" w:hAnsi="Times New Roman" w:cs="Times New Roman"/>
                <w:b/>
                <w:bCs/>
                <w:color w:val="000000"/>
                <w:sz w:val="20"/>
                <w:szCs w:val="20"/>
                <w:lang w:eastAsia="ru-RU"/>
              </w:rPr>
              <w:t xml:space="preserve"> Поставка в тоннах, по датам </w:t>
            </w:r>
          </w:p>
        </w:tc>
        <w:tc>
          <w:tcPr>
            <w:tcW w:w="1985" w:type="dxa"/>
            <w:tcBorders>
              <w:left w:val="single" w:sz="4" w:space="0" w:color="auto"/>
              <w:bottom w:val="nil"/>
              <w:right w:val="nil"/>
            </w:tcBorders>
            <w:shd w:val="clear" w:color="auto" w:fill="auto"/>
            <w:vAlign w:val="bottom"/>
          </w:tcPr>
          <w:p w:rsidR="00AF451C" w:rsidRPr="00E57B8B" w:rsidRDefault="00AF451C" w:rsidP="00E57B8B">
            <w:pPr>
              <w:spacing w:after="0" w:line="240" w:lineRule="auto"/>
              <w:jc w:val="center"/>
              <w:rPr>
                <w:rFonts w:ascii="Arial" w:eastAsia="Times New Roman" w:hAnsi="Arial" w:cs="Arial"/>
                <w:b/>
                <w:bCs/>
                <w:color w:val="000000"/>
                <w:sz w:val="16"/>
                <w:szCs w:val="16"/>
                <w:lang w:eastAsia="ru-RU"/>
              </w:rPr>
            </w:pPr>
          </w:p>
        </w:tc>
        <w:tc>
          <w:tcPr>
            <w:tcW w:w="804" w:type="dxa"/>
            <w:gridSpan w:val="2"/>
            <w:tcBorders>
              <w:top w:val="nil"/>
              <w:left w:val="nil"/>
              <w:bottom w:val="nil"/>
              <w:right w:val="nil"/>
            </w:tcBorders>
            <w:shd w:val="clear" w:color="auto" w:fill="auto"/>
            <w:noWrap/>
            <w:vAlign w:val="bottom"/>
            <w:hideMark/>
          </w:tcPr>
          <w:p w:rsidR="00AF451C" w:rsidRPr="00E57B8B" w:rsidRDefault="00AF451C" w:rsidP="00E57B8B">
            <w:pPr>
              <w:spacing w:after="0" w:line="240" w:lineRule="auto"/>
              <w:rPr>
                <w:rFonts w:ascii="Times New Roman" w:eastAsia="Times New Roman" w:hAnsi="Times New Roman" w:cs="Times New Roman"/>
                <w:sz w:val="16"/>
                <w:szCs w:val="16"/>
                <w:lang w:eastAsia="ru-RU"/>
              </w:rPr>
            </w:pPr>
          </w:p>
        </w:tc>
        <w:tc>
          <w:tcPr>
            <w:tcW w:w="804" w:type="dxa"/>
            <w:gridSpan w:val="2"/>
            <w:tcBorders>
              <w:top w:val="nil"/>
              <w:left w:val="nil"/>
              <w:bottom w:val="nil"/>
              <w:right w:val="nil"/>
            </w:tcBorders>
            <w:shd w:val="clear" w:color="auto" w:fill="auto"/>
            <w:noWrap/>
            <w:vAlign w:val="bottom"/>
            <w:hideMark/>
          </w:tcPr>
          <w:p w:rsidR="00AF451C" w:rsidRPr="00E57B8B" w:rsidRDefault="00AF451C" w:rsidP="00E57B8B">
            <w:pPr>
              <w:spacing w:after="0" w:line="240" w:lineRule="auto"/>
              <w:rPr>
                <w:rFonts w:ascii="Times New Roman" w:eastAsia="Times New Roman" w:hAnsi="Times New Roman" w:cs="Times New Roman"/>
                <w:sz w:val="16"/>
                <w:szCs w:val="16"/>
                <w:lang w:eastAsia="ru-RU"/>
              </w:rPr>
            </w:pPr>
          </w:p>
        </w:tc>
        <w:tc>
          <w:tcPr>
            <w:tcW w:w="804" w:type="dxa"/>
            <w:gridSpan w:val="2"/>
            <w:tcBorders>
              <w:top w:val="nil"/>
              <w:left w:val="nil"/>
              <w:bottom w:val="nil"/>
              <w:right w:val="nil"/>
            </w:tcBorders>
            <w:shd w:val="clear" w:color="auto" w:fill="auto"/>
            <w:noWrap/>
            <w:vAlign w:val="bottom"/>
            <w:hideMark/>
          </w:tcPr>
          <w:p w:rsidR="00AF451C" w:rsidRPr="00E57B8B" w:rsidRDefault="00AF451C" w:rsidP="00E57B8B">
            <w:pPr>
              <w:spacing w:after="0" w:line="240" w:lineRule="auto"/>
              <w:rPr>
                <w:rFonts w:ascii="Times New Roman" w:eastAsia="Times New Roman" w:hAnsi="Times New Roman" w:cs="Times New Roman"/>
                <w:sz w:val="16"/>
                <w:szCs w:val="16"/>
                <w:lang w:eastAsia="ru-RU"/>
              </w:rPr>
            </w:pPr>
          </w:p>
        </w:tc>
        <w:tc>
          <w:tcPr>
            <w:tcW w:w="804" w:type="dxa"/>
            <w:gridSpan w:val="2"/>
            <w:tcBorders>
              <w:top w:val="nil"/>
              <w:left w:val="nil"/>
              <w:bottom w:val="nil"/>
              <w:right w:val="nil"/>
            </w:tcBorders>
            <w:shd w:val="clear" w:color="auto" w:fill="auto"/>
            <w:noWrap/>
            <w:vAlign w:val="bottom"/>
            <w:hideMark/>
          </w:tcPr>
          <w:p w:rsidR="00AF451C" w:rsidRPr="00E57B8B" w:rsidRDefault="00AF451C" w:rsidP="00E57B8B">
            <w:pPr>
              <w:spacing w:after="0" w:line="240" w:lineRule="auto"/>
              <w:rPr>
                <w:rFonts w:ascii="Times New Roman" w:eastAsia="Times New Roman" w:hAnsi="Times New Roman" w:cs="Times New Roman"/>
                <w:sz w:val="16"/>
                <w:szCs w:val="16"/>
                <w:lang w:eastAsia="ru-RU"/>
              </w:rPr>
            </w:pPr>
          </w:p>
        </w:tc>
      </w:tr>
      <w:tr w:rsidR="00AF451C" w:rsidRPr="00E57B8B" w:rsidTr="00DF7A55">
        <w:trPr>
          <w:gridAfter w:val="1"/>
          <w:wAfter w:w="116" w:type="dxa"/>
          <w:trHeight w:val="312"/>
        </w:trPr>
        <w:tc>
          <w:tcPr>
            <w:tcW w:w="1079" w:type="dxa"/>
            <w:vMerge/>
            <w:tcBorders>
              <w:top w:val="single" w:sz="4" w:space="0" w:color="auto"/>
              <w:left w:val="single" w:sz="4" w:space="0" w:color="auto"/>
              <w:bottom w:val="single" w:sz="4" w:space="0" w:color="auto"/>
              <w:right w:val="single" w:sz="4" w:space="0" w:color="auto"/>
            </w:tcBorders>
            <w:vAlign w:val="center"/>
            <w:hideMark/>
          </w:tcPr>
          <w:p w:rsidR="00AF451C" w:rsidRPr="00A90171" w:rsidRDefault="00AF451C" w:rsidP="00E57B8B">
            <w:pPr>
              <w:spacing w:after="0" w:line="240" w:lineRule="auto"/>
              <w:rPr>
                <w:rFonts w:ascii="Times New Roman" w:eastAsia="Times New Roman" w:hAnsi="Times New Roman" w:cs="Times New Roman"/>
                <w:b/>
                <w:bCs/>
                <w:color w:val="000000"/>
                <w:sz w:val="20"/>
                <w:szCs w:val="20"/>
                <w:lang w:eastAsia="ru-RU"/>
              </w:rPr>
            </w:pPr>
          </w:p>
        </w:tc>
        <w:tc>
          <w:tcPr>
            <w:tcW w:w="4024" w:type="dxa"/>
            <w:vMerge/>
            <w:tcBorders>
              <w:top w:val="single" w:sz="4" w:space="0" w:color="auto"/>
              <w:left w:val="single" w:sz="4" w:space="0" w:color="auto"/>
              <w:bottom w:val="single" w:sz="4" w:space="0" w:color="auto"/>
              <w:right w:val="single" w:sz="4" w:space="0" w:color="auto"/>
            </w:tcBorders>
            <w:vAlign w:val="center"/>
            <w:hideMark/>
          </w:tcPr>
          <w:p w:rsidR="00AF451C" w:rsidRPr="00A90171" w:rsidRDefault="00AF451C" w:rsidP="00E57B8B">
            <w:pPr>
              <w:spacing w:after="0" w:line="240" w:lineRule="auto"/>
              <w:rPr>
                <w:rFonts w:ascii="Times New Roman" w:eastAsia="Times New Roman" w:hAnsi="Times New Roman" w:cs="Times New Roman"/>
                <w:b/>
                <w:bCs/>
                <w:color w:val="000000"/>
                <w:sz w:val="20"/>
                <w:szCs w:val="20"/>
                <w:lang w:eastAsia="ru-RU"/>
              </w:rPr>
            </w:pPr>
          </w:p>
        </w:tc>
        <w:tc>
          <w:tcPr>
            <w:tcW w:w="10773" w:type="dxa"/>
            <w:gridSpan w:val="15"/>
            <w:tcBorders>
              <w:top w:val="single" w:sz="4" w:space="0" w:color="auto"/>
              <w:left w:val="nil"/>
              <w:bottom w:val="single" w:sz="4" w:space="0" w:color="auto"/>
              <w:right w:val="single" w:sz="4" w:space="0" w:color="auto"/>
            </w:tcBorders>
            <w:shd w:val="clear" w:color="auto" w:fill="auto"/>
            <w:noWrap/>
            <w:vAlign w:val="bottom"/>
            <w:hideMark/>
          </w:tcPr>
          <w:p w:rsidR="00AF451C" w:rsidRPr="00A90171" w:rsidRDefault="00A068C0" w:rsidP="00E57B8B">
            <w:pPr>
              <w:spacing w:after="0" w:line="240" w:lineRule="auto"/>
              <w:jc w:val="center"/>
              <w:rPr>
                <w:rFonts w:ascii="Times New Roman" w:eastAsia="Times New Roman" w:hAnsi="Times New Roman" w:cs="Times New Roman"/>
                <w:b/>
                <w:bCs/>
                <w:color w:val="000000"/>
                <w:sz w:val="20"/>
                <w:szCs w:val="20"/>
                <w:lang w:eastAsia="ru-RU"/>
              </w:rPr>
            </w:pPr>
            <w:r w:rsidRPr="00A90171">
              <w:rPr>
                <w:rFonts w:ascii="Times New Roman" w:eastAsia="Times New Roman" w:hAnsi="Times New Roman" w:cs="Times New Roman"/>
                <w:b/>
                <w:bCs/>
                <w:color w:val="000000"/>
                <w:sz w:val="20"/>
                <w:szCs w:val="20"/>
                <w:lang w:eastAsia="ru-RU"/>
              </w:rPr>
              <w:t>Ф</w:t>
            </w:r>
            <w:r w:rsidR="00A90171" w:rsidRPr="00A90171">
              <w:rPr>
                <w:rFonts w:ascii="Times New Roman" w:eastAsia="Times New Roman" w:hAnsi="Times New Roman" w:cs="Times New Roman"/>
                <w:b/>
                <w:bCs/>
                <w:color w:val="000000"/>
                <w:sz w:val="20"/>
                <w:szCs w:val="20"/>
                <w:lang w:eastAsia="ru-RU"/>
              </w:rPr>
              <w:t>евраль</w:t>
            </w:r>
            <w:r>
              <w:rPr>
                <w:rFonts w:ascii="Times New Roman" w:eastAsia="Times New Roman" w:hAnsi="Times New Roman" w:cs="Times New Roman"/>
                <w:b/>
                <w:bCs/>
                <w:color w:val="000000"/>
                <w:sz w:val="20"/>
                <w:szCs w:val="20"/>
                <w:lang w:eastAsia="ru-RU"/>
              </w:rPr>
              <w:t>-март</w:t>
            </w:r>
            <w:r w:rsidR="00A90171" w:rsidRPr="00A90171">
              <w:rPr>
                <w:rFonts w:ascii="Times New Roman" w:eastAsia="Times New Roman" w:hAnsi="Times New Roman" w:cs="Times New Roman"/>
                <w:b/>
                <w:bCs/>
                <w:color w:val="000000"/>
                <w:sz w:val="20"/>
                <w:szCs w:val="20"/>
                <w:lang w:eastAsia="ru-RU"/>
              </w:rPr>
              <w:t xml:space="preserve"> 2018г</w:t>
            </w:r>
          </w:p>
        </w:tc>
        <w:tc>
          <w:tcPr>
            <w:tcW w:w="1985" w:type="dxa"/>
            <w:tcBorders>
              <w:top w:val="nil"/>
              <w:left w:val="single" w:sz="4" w:space="0" w:color="auto"/>
              <w:bottom w:val="nil"/>
              <w:right w:val="nil"/>
            </w:tcBorders>
            <w:shd w:val="clear" w:color="auto" w:fill="auto"/>
            <w:vAlign w:val="bottom"/>
          </w:tcPr>
          <w:p w:rsidR="00AF451C" w:rsidRPr="00E57B8B" w:rsidRDefault="00AF451C" w:rsidP="00E57B8B">
            <w:pPr>
              <w:spacing w:after="0" w:line="240" w:lineRule="auto"/>
              <w:jc w:val="center"/>
              <w:rPr>
                <w:rFonts w:ascii="Arial" w:eastAsia="Times New Roman" w:hAnsi="Arial" w:cs="Arial"/>
                <w:b/>
                <w:bCs/>
                <w:color w:val="000000"/>
                <w:sz w:val="16"/>
                <w:szCs w:val="16"/>
                <w:lang w:eastAsia="ru-RU"/>
              </w:rPr>
            </w:pPr>
          </w:p>
        </w:tc>
        <w:tc>
          <w:tcPr>
            <w:tcW w:w="804" w:type="dxa"/>
            <w:gridSpan w:val="2"/>
            <w:tcBorders>
              <w:top w:val="nil"/>
              <w:left w:val="nil"/>
              <w:bottom w:val="nil"/>
              <w:right w:val="nil"/>
            </w:tcBorders>
            <w:shd w:val="clear" w:color="auto" w:fill="auto"/>
            <w:noWrap/>
            <w:vAlign w:val="bottom"/>
            <w:hideMark/>
          </w:tcPr>
          <w:p w:rsidR="00AF451C" w:rsidRPr="00E57B8B" w:rsidRDefault="00AF451C" w:rsidP="00E57B8B">
            <w:pPr>
              <w:spacing w:after="0" w:line="240" w:lineRule="auto"/>
              <w:rPr>
                <w:rFonts w:ascii="Times New Roman" w:eastAsia="Times New Roman" w:hAnsi="Times New Roman" w:cs="Times New Roman"/>
                <w:sz w:val="16"/>
                <w:szCs w:val="16"/>
                <w:lang w:eastAsia="ru-RU"/>
              </w:rPr>
            </w:pPr>
          </w:p>
        </w:tc>
        <w:tc>
          <w:tcPr>
            <w:tcW w:w="804" w:type="dxa"/>
            <w:gridSpan w:val="2"/>
            <w:tcBorders>
              <w:top w:val="nil"/>
              <w:left w:val="nil"/>
              <w:bottom w:val="nil"/>
              <w:right w:val="nil"/>
            </w:tcBorders>
            <w:shd w:val="clear" w:color="auto" w:fill="auto"/>
            <w:noWrap/>
            <w:vAlign w:val="bottom"/>
            <w:hideMark/>
          </w:tcPr>
          <w:p w:rsidR="00AF451C" w:rsidRPr="00E57B8B" w:rsidRDefault="00AF451C" w:rsidP="00E57B8B">
            <w:pPr>
              <w:spacing w:after="0" w:line="240" w:lineRule="auto"/>
              <w:rPr>
                <w:rFonts w:ascii="Times New Roman" w:eastAsia="Times New Roman" w:hAnsi="Times New Roman" w:cs="Times New Roman"/>
                <w:sz w:val="16"/>
                <w:szCs w:val="16"/>
                <w:lang w:eastAsia="ru-RU"/>
              </w:rPr>
            </w:pPr>
          </w:p>
        </w:tc>
        <w:tc>
          <w:tcPr>
            <w:tcW w:w="804" w:type="dxa"/>
            <w:gridSpan w:val="2"/>
            <w:tcBorders>
              <w:top w:val="nil"/>
              <w:left w:val="nil"/>
              <w:bottom w:val="nil"/>
              <w:right w:val="nil"/>
            </w:tcBorders>
            <w:shd w:val="clear" w:color="auto" w:fill="auto"/>
            <w:noWrap/>
            <w:vAlign w:val="bottom"/>
            <w:hideMark/>
          </w:tcPr>
          <w:p w:rsidR="00AF451C" w:rsidRPr="00E57B8B" w:rsidRDefault="00AF451C" w:rsidP="00E57B8B">
            <w:pPr>
              <w:spacing w:after="0" w:line="240" w:lineRule="auto"/>
              <w:rPr>
                <w:rFonts w:ascii="Times New Roman" w:eastAsia="Times New Roman" w:hAnsi="Times New Roman" w:cs="Times New Roman"/>
                <w:sz w:val="16"/>
                <w:szCs w:val="16"/>
                <w:lang w:eastAsia="ru-RU"/>
              </w:rPr>
            </w:pPr>
          </w:p>
        </w:tc>
        <w:tc>
          <w:tcPr>
            <w:tcW w:w="804" w:type="dxa"/>
            <w:gridSpan w:val="2"/>
            <w:tcBorders>
              <w:top w:val="nil"/>
              <w:left w:val="nil"/>
              <w:bottom w:val="nil"/>
              <w:right w:val="nil"/>
            </w:tcBorders>
            <w:shd w:val="clear" w:color="auto" w:fill="auto"/>
            <w:noWrap/>
            <w:vAlign w:val="bottom"/>
            <w:hideMark/>
          </w:tcPr>
          <w:p w:rsidR="00AF451C" w:rsidRPr="00E57B8B" w:rsidRDefault="00AF451C" w:rsidP="00E57B8B">
            <w:pPr>
              <w:spacing w:after="0" w:line="240" w:lineRule="auto"/>
              <w:rPr>
                <w:rFonts w:ascii="Times New Roman" w:eastAsia="Times New Roman" w:hAnsi="Times New Roman" w:cs="Times New Roman"/>
                <w:sz w:val="16"/>
                <w:szCs w:val="16"/>
                <w:lang w:eastAsia="ru-RU"/>
              </w:rPr>
            </w:pPr>
          </w:p>
        </w:tc>
      </w:tr>
      <w:tr w:rsidR="00DF7A55" w:rsidRPr="00E57B8B" w:rsidTr="00DF7A55">
        <w:trPr>
          <w:trHeight w:val="183"/>
        </w:trPr>
        <w:tc>
          <w:tcPr>
            <w:tcW w:w="1079" w:type="dxa"/>
            <w:vMerge/>
            <w:tcBorders>
              <w:top w:val="single" w:sz="4" w:space="0" w:color="auto"/>
              <w:left w:val="single" w:sz="4" w:space="0" w:color="auto"/>
              <w:bottom w:val="single" w:sz="4" w:space="0" w:color="auto"/>
              <w:right w:val="single" w:sz="4" w:space="0" w:color="auto"/>
            </w:tcBorders>
            <w:vAlign w:val="center"/>
            <w:hideMark/>
          </w:tcPr>
          <w:p w:rsidR="00DF7A55" w:rsidRPr="00A90171" w:rsidRDefault="00DF7A55" w:rsidP="002A4AB2">
            <w:pPr>
              <w:spacing w:after="0" w:line="240" w:lineRule="auto"/>
              <w:rPr>
                <w:rFonts w:ascii="Times New Roman" w:eastAsia="Times New Roman" w:hAnsi="Times New Roman" w:cs="Times New Roman"/>
                <w:b/>
                <w:bCs/>
                <w:color w:val="000000"/>
                <w:sz w:val="20"/>
                <w:szCs w:val="20"/>
                <w:lang w:eastAsia="ru-RU"/>
              </w:rPr>
            </w:pPr>
          </w:p>
        </w:tc>
        <w:tc>
          <w:tcPr>
            <w:tcW w:w="4024" w:type="dxa"/>
            <w:vMerge/>
            <w:tcBorders>
              <w:top w:val="single" w:sz="4" w:space="0" w:color="auto"/>
              <w:left w:val="single" w:sz="4" w:space="0" w:color="auto"/>
              <w:bottom w:val="single" w:sz="4" w:space="0" w:color="auto"/>
              <w:right w:val="single" w:sz="4" w:space="0" w:color="auto"/>
            </w:tcBorders>
            <w:vAlign w:val="center"/>
            <w:hideMark/>
          </w:tcPr>
          <w:p w:rsidR="00DF7A55" w:rsidRPr="00A90171" w:rsidRDefault="00DF7A55" w:rsidP="002A4AB2">
            <w:pPr>
              <w:spacing w:after="0" w:line="240" w:lineRule="auto"/>
              <w:rPr>
                <w:rFonts w:ascii="Times New Roman" w:eastAsia="Times New Roman" w:hAnsi="Times New Roman" w:cs="Times New Roman"/>
                <w:b/>
                <w:bCs/>
                <w:color w:val="000000"/>
                <w:sz w:val="20"/>
                <w:szCs w:val="20"/>
                <w:lang w:eastAsia="ru-RU"/>
              </w:rPr>
            </w:pP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F7A55" w:rsidRPr="00DF7A55" w:rsidRDefault="00DF7A55" w:rsidP="002A4AB2">
            <w:pPr>
              <w:jc w:val="center"/>
              <w:rPr>
                <w:rFonts w:ascii="Times New Roman" w:hAnsi="Times New Roman" w:cs="Times New Roman"/>
                <w:b/>
                <w:bCs/>
                <w:color w:val="000000"/>
                <w:sz w:val="20"/>
                <w:szCs w:val="20"/>
              </w:rPr>
            </w:pPr>
            <w:r w:rsidRPr="00DF7A55">
              <w:rPr>
                <w:rFonts w:ascii="Times New Roman" w:hAnsi="Times New Roman" w:cs="Times New Roman"/>
                <w:b/>
                <w:bCs/>
                <w:color w:val="000000"/>
                <w:sz w:val="20"/>
                <w:szCs w:val="20"/>
              </w:rPr>
              <w:t>01-02</w:t>
            </w: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DF7A55" w:rsidRPr="00DF7A55" w:rsidRDefault="00DF7A55" w:rsidP="002A4AB2">
            <w:pPr>
              <w:jc w:val="center"/>
              <w:rPr>
                <w:rFonts w:ascii="Times New Roman" w:hAnsi="Times New Roman" w:cs="Times New Roman"/>
                <w:b/>
                <w:bCs/>
                <w:color w:val="000000"/>
                <w:sz w:val="20"/>
                <w:szCs w:val="20"/>
              </w:rPr>
            </w:pPr>
            <w:r w:rsidRPr="00DF7A55">
              <w:rPr>
                <w:rFonts w:ascii="Times New Roman" w:hAnsi="Times New Roman" w:cs="Times New Roman"/>
                <w:b/>
                <w:bCs/>
                <w:color w:val="000000"/>
                <w:sz w:val="20"/>
                <w:szCs w:val="20"/>
              </w:rPr>
              <w:t>03-04</w:t>
            </w: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DF7A55" w:rsidRPr="00DF7A55" w:rsidRDefault="00DF7A55" w:rsidP="002A4AB2">
            <w:pPr>
              <w:jc w:val="center"/>
              <w:rPr>
                <w:rFonts w:ascii="Times New Roman" w:hAnsi="Times New Roman" w:cs="Times New Roman"/>
                <w:b/>
                <w:bCs/>
                <w:color w:val="000000"/>
                <w:sz w:val="20"/>
                <w:szCs w:val="20"/>
              </w:rPr>
            </w:pPr>
            <w:r w:rsidRPr="00DF7A55">
              <w:rPr>
                <w:rFonts w:ascii="Times New Roman" w:hAnsi="Times New Roman" w:cs="Times New Roman"/>
                <w:b/>
                <w:bCs/>
                <w:color w:val="000000"/>
                <w:sz w:val="20"/>
                <w:szCs w:val="20"/>
              </w:rPr>
              <w:t>05-06</w:t>
            </w:r>
          </w:p>
        </w:tc>
        <w:tc>
          <w:tcPr>
            <w:tcW w:w="708" w:type="dxa"/>
            <w:tcBorders>
              <w:top w:val="single" w:sz="4" w:space="0" w:color="auto"/>
              <w:left w:val="nil"/>
              <w:bottom w:val="single" w:sz="4" w:space="0" w:color="auto"/>
              <w:right w:val="single" w:sz="4" w:space="0" w:color="auto"/>
            </w:tcBorders>
            <w:shd w:val="clear" w:color="auto" w:fill="auto"/>
            <w:noWrap/>
            <w:vAlign w:val="center"/>
          </w:tcPr>
          <w:p w:rsidR="00DF7A55" w:rsidRPr="00DF7A55" w:rsidRDefault="00DF7A55" w:rsidP="002A4AB2">
            <w:pPr>
              <w:jc w:val="center"/>
              <w:rPr>
                <w:rFonts w:ascii="Times New Roman" w:hAnsi="Times New Roman" w:cs="Times New Roman"/>
                <w:b/>
                <w:bCs/>
                <w:color w:val="000000"/>
                <w:sz w:val="20"/>
                <w:szCs w:val="20"/>
              </w:rPr>
            </w:pPr>
            <w:r w:rsidRPr="00DF7A55">
              <w:rPr>
                <w:rFonts w:ascii="Times New Roman" w:hAnsi="Times New Roman" w:cs="Times New Roman"/>
                <w:b/>
                <w:bCs/>
                <w:color w:val="000000"/>
                <w:sz w:val="20"/>
                <w:szCs w:val="20"/>
              </w:rPr>
              <w:t>07-08</w:t>
            </w: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DF7A55" w:rsidRPr="00DF7A55" w:rsidRDefault="00DF7A55" w:rsidP="002A4AB2">
            <w:pPr>
              <w:jc w:val="center"/>
              <w:rPr>
                <w:rFonts w:ascii="Times New Roman" w:hAnsi="Times New Roman" w:cs="Times New Roman"/>
                <w:b/>
                <w:bCs/>
                <w:color w:val="000000"/>
                <w:sz w:val="20"/>
                <w:szCs w:val="20"/>
              </w:rPr>
            </w:pPr>
            <w:r w:rsidRPr="00DF7A55">
              <w:rPr>
                <w:rFonts w:ascii="Times New Roman" w:hAnsi="Times New Roman" w:cs="Times New Roman"/>
                <w:b/>
                <w:bCs/>
                <w:color w:val="000000"/>
                <w:sz w:val="20"/>
                <w:szCs w:val="20"/>
              </w:rPr>
              <w:t>09-10</w:t>
            </w: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DF7A55" w:rsidRPr="00DF7A55" w:rsidRDefault="00DF7A55" w:rsidP="002A4AB2">
            <w:pPr>
              <w:jc w:val="center"/>
              <w:rPr>
                <w:rFonts w:ascii="Times New Roman" w:hAnsi="Times New Roman" w:cs="Times New Roman"/>
                <w:b/>
                <w:bCs/>
                <w:color w:val="000000"/>
                <w:sz w:val="20"/>
                <w:szCs w:val="20"/>
              </w:rPr>
            </w:pPr>
            <w:r w:rsidRPr="00DF7A55">
              <w:rPr>
                <w:rFonts w:ascii="Times New Roman" w:hAnsi="Times New Roman" w:cs="Times New Roman"/>
                <w:b/>
                <w:bCs/>
                <w:color w:val="000000"/>
                <w:sz w:val="20"/>
                <w:szCs w:val="20"/>
              </w:rPr>
              <w:t>11-12</w:t>
            </w: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DF7A55" w:rsidRPr="00DF7A55" w:rsidRDefault="00DF7A55" w:rsidP="002A4AB2">
            <w:pPr>
              <w:jc w:val="center"/>
              <w:rPr>
                <w:rFonts w:ascii="Times New Roman" w:hAnsi="Times New Roman" w:cs="Times New Roman"/>
                <w:b/>
                <w:bCs/>
                <w:color w:val="000000"/>
                <w:sz w:val="20"/>
                <w:szCs w:val="20"/>
              </w:rPr>
            </w:pPr>
            <w:r w:rsidRPr="00DF7A55">
              <w:rPr>
                <w:rFonts w:ascii="Times New Roman" w:hAnsi="Times New Roman" w:cs="Times New Roman"/>
                <w:b/>
                <w:bCs/>
                <w:color w:val="000000"/>
                <w:sz w:val="20"/>
                <w:szCs w:val="20"/>
              </w:rPr>
              <w:t>13-14</w:t>
            </w:r>
          </w:p>
        </w:tc>
        <w:tc>
          <w:tcPr>
            <w:tcW w:w="708" w:type="dxa"/>
            <w:tcBorders>
              <w:top w:val="single" w:sz="4" w:space="0" w:color="auto"/>
              <w:left w:val="nil"/>
              <w:bottom w:val="single" w:sz="4" w:space="0" w:color="auto"/>
              <w:right w:val="single" w:sz="4" w:space="0" w:color="auto"/>
            </w:tcBorders>
            <w:shd w:val="clear" w:color="auto" w:fill="auto"/>
            <w:noWrap/>
            <w:vAlign w:val="center"/>
          </w:tcPr>
          <w:p w:rsidR="00DF7A55" w:rsidRPr="00DF7A55" w:rsidRDefault="00DF7A55" w:rsidP="002A4AB2">
            <w:pPr>
              <w:jc w:val="center"/>
              <w:rPr>
                <w:rFonts w:ascii="Times New Roman" w:hAnsi="Times New Roman" w:cs="Times New Roman"/>
                <w:b/>
                <w:bCs/>
                <w:color w:val="000000"/>
                <w:sz w:val="20"/>
                <w:szCs w:val="20"/>
              </w:rPr>
            </w:pPr>
            <w:r w:rsidRPr="00DF7A55">
              <w:rPr>
                <w:rFonts w:ascii="Times New Roman" w:hAnsi="Times New Roman" w:cs="Times New Roman"/>
                <w:b/>
                <w:bCs/>
                <w:color w:val="000000"/>
                <w:sz w:val="20"/>
                <w:szCs w:val="20"/>
              </w:rPr>
              <w:t>15-16</w:t>
            </w:r>
          </w:p>
        </w:tc>
        <w:tc>
          <w:tcPr>
            <w:tcW w:w="709" w:type="dxa"/>
            <w:tcBorders>
              <w:top w:val="single" w:sz="4" w:space="0" w:color="auto"/>
              <w:left w:val="nil"/>
              <w:bottom w:val="single" w:sz="4" w:space="0" w:color="auto"/>
              <w:right w:val="single" w:sz="4" w:space="0" w:color="auto"/>
            </w:tcBorders>
            <w:shd w:val="clear" w:color="auto" w:fill="auto"/>
            <w:noWrap/>
            <w:vAlign w:val="bottom"/>
          </w:tcPr>
          <w:p w:rsidR="00DF7A55" w:rsidRPr="00DF7A55" w:rsidRDefault="00DF7A55" w:rsidP="002A4AB2">
            <w:pPr>
              <w:jc w:val="center"/>
              <w:rPr>
                <w:rFonts w:ascii="Times New Roman" w:hAnsi="Times New Roman" w:cs="Times New Roman"/>
                <w:b/>
                <w:bCs/>
                <w:color w:val="000000"/>
                <w:sz w:val="20"/>
                <w:szCs w:val="20"/>
              </w:rPr>
            </w:pPr>
            <w:r w:rsidRPr="00DF7A55">
              <w:rPr>
                <w:rFonts w:ascii="Times New Roman" w:hAnsi="Times New Roman" w:cs="Times New Roman"/>
                <w:b/>
                <w:bCs/>
                <w:color w:val="000000"/>
                <w:sz w:val="20"/>
                <w:szCs w:val="20"/>
              </w:rPr>
              <w:t>17-18</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DF7A55" w:rsidRPr="00DF7A55" w:rsidRDefault="00DF7A55" w:rsidP="002A4AB2">
            <w:pPr>
              <w:jc w:val="center"/>
              <w:rPr>
                <w:rFonts w:ascii="Times New Roman" w:hAnsi="Times New Roman" w:cs="Times New Roman"/>
                <w:b/>
                <w:bCs/>
                <w:color w:val="000000"/>
                <w:sz w:val="20"/>
                <w:szCs w:val="20"/>
              </w:rPr>
            </w:pPr>
            <w:r w:rsidRPr="00DF7A55">
              <w:rPr>
                <w:rFonts w:ascii="Times New Roman" w:hAnsi="Times New Roman" w:cs="Times New Roman"/>
                <w:b/>
                <w:bCs/>
                <w:color w:val="000000"/>
                <w:sz w:val="20"/>
                <w:szCs w:val="20"/>
              </w:rPr>
              <w:t>19-20</w:t>
            </w:r>
          </w:p>
        </w:tc>
        <w:tc>
          <w:tcPr>
            <w:tcW w:w="708" w:type="dxa"/>
            <w:tcBorders>
              <w:top w:val="single" w:sz="4" w:space="0" w:color="auto"/>
              <w:left w:val="nil"/>
              <w:bottom w:val="single" w:sz="4" w:space="0" w:color="auto"/>
              <w:right w:val="single" w:sz="4" w:space="0" w:color="auto"/>
            </w:tcBorders>
            <w:shd w:val="clear" w:color="auto" w:fill="auto"/>
            <w:noWrap/>
            <w:vAlign w:val="center"/>
          </w:tcPr>
          <w:p w:rsidR="00DF7A55" w:rsidRPr="00DF7A55" w:rsidRDefault="00DF7A55" w:rsidP="002A4AB2">
            <w:pPr>
              <w:jc w:val="center"/>
              <w:rPr>
                <w:rFonts w:ascii="Times New Roman" w:hAnsi="Times New Roman" w:cs="Times New Roman"/>
                <w:b/>
                <w:bCs/>
                <w:color w:val="000000"/>
                <w:sz w:val="20"/>
                <w:szCs w:val="20"/>
              </w:rPr>
            </w:pPr>
            <w:r w:rsidRPr="00DF7A55">
              <w:rPr>
                <w:rFonts w:ascii="Times New Roman" w:hAnsi="Times New Roman" w:cs="Times New Roman"/>
                <w:b/>
                <w:bCs/>
                <w:color w:val="000000"/>
                <w:sz w:val="20"/>
                <w:szCs w:val="20"/>
              </w:rPr>
              <w:t>21-22</w:t>
            </w: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DF7A55" w:rsidRPr="00DF7A55" w:rsidRDefault="00DF7A55" w:rsidP="002A4AB2">
            <w:pPr>
              <w:jc w:val="center"/>
              <w:rPr>
                <w:rFonts w:ascii="Times New Roman" w:hAnsi="Times New Roman" w:cs="Times New Roman"/>
                <w:b/>
                <w:bCs/>
                <w:color w:val="000000"/>
                <w:sz w:val="20"/>
                <w:szCs w:val="20"/>
              </w:rPr>
            </w:pPr>
            <w:r w:rsidRPr="00DF7A55">
              <w:rPr>
                <w:rFonts w:ascii="Times New Roman" w:hAnsi="Times New Roman" w:cs="Times New Roman"/>
                <w:b/>
                <w:bCs/>
                <w:color w:val="000000"/>
                <w:sz w:val="20"/>
                <w:szCs w:val="20"/>
              </w:rPr>
              <w:t>23-24</w:t>
            </w: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DF7A55" w:rsidRPr="00DF7A55" w:rsidRDefault="00DF7A55" w:rsidP="002A4AB2">
            <w:pPr>
              <w:jc w:val="center"/>
              <w:rPr>
                <w:rFonts w:ascii="Times New Roman" w:hAnsi="Times New Roman" w:cs="Times New Roman"/>
                <w:b/>
                <w:bCs/>
                <w:color w:val="000000"/>
                <w:sz w:val="20"/>
                <w:szCs w:val="20"/>
              </w:rPr>
            </w:pPr>
            <w:r w:rsidRPr="00DF7A55">
              <w:rPr>
                <w:rFonts w:ascii="Times New Roman" w:hAnsi="Times New Roman" w:cs="Times New Roman"/>
                <w:b/>
                <w:bCs/>
                <w:color w:val="000000"/>
                <w:sz w:val="20"/>
                <w:szCs w:val="20"/>
              </w:rPr>
              <w:t>25-26</w:t>
            </w: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DF7A55" w:rsidRPr="00DF7A55" w:rsidRDefault="00DF7A55" w:rsidP="002A4AB2">
            <w:pPr>
              <w:jc w:val="center"/>
              <w:rPr>
                <w:rFonts w:ascii="Times New Roman" w:hAnsi="Times New Roman" w:cs="Times New Roman"/>
                <w:b/>
                <w:bCs/>
                <w:color w:val="000000"/>
                <w:sz w:val="20"/>
                <w:szCs w:val="20"/>
              </w:rPr>
            </w:pPr>
            <w:r w:rsidRPr="00DF7A55">
              <w:rPr>
                <w:rFonts w:ascii="Times New Roman" w:hAnsi="Times New Roman" w:cs="Times New Roman"/>
                <w:b/>
                <w:bCs/>
                <w:color w:val="000000"/>
                <w:sz w:val="20"/>
                <w:szCs w:val="20"/>
              </w:rPr>
              <w:t>27-28</w:t>
            </w:r>
          </w:p>
        </w:tc>
        <w:tc>
          <w:tcPr>
            <w:tcW w:w="708" w:type="dxa"/>
            <w:tcBorders>
              <w:top w:val="single" w:sz="4" w:space="0" w:color="auto"/>
              <w:left w:val="nil"/>
              <w:bottom w:val="single" w:sz="4" w:space="0" w:color="auto"/>
              <w:right w:val="single" w:sz="4" w:space="0" w:color="auto"/>
            </w:tcBorders>
            <w:shd w:val="clear" w:color="auto" w:fill="auto"/>
            <w:noWrap/>
            <w:vAlign w:val="center"/>
          </w:tcPr>
          <w:p w:rsidR="00DF7A55" w:rsidRPr="00DF7A55" w:rsidRDefault="00DF7A55" w:rsidP="002A4AB2">
            <w:pPr>
              <w:jc w:val="center"/>
              <w:rPr>
                <w:rFonts w:ascii="Times New Roman" w:hAnsi="Times New Roman" w:cs="Times New Roman"/>
                <w:b/>
                <w:bCs/>
                <w:color w:val="000000"/>
                <w:sz w:val="20"/>
                <w:szCs w:val="20"/>
              </w:rPr>
            </w:pPr>
            <w:r w:rsidRPr="00DF7A55">
              <w:rPr>
                <w:rFonts w:ascii="Times New Roman" w:hAnsi="Times New Roman" w:cs="Times New Roman"/>
                <w:b/>
                <w:bCs/>
                <w:color w:val="000000"/>
                <w:sz w:val="20"/>
                <w:szCs w:val="20"/>
              </w:rPr>
              <w:t>01</w:t>
            </w:r>
          </w:p>
        </w:tc>
        <w:tc>
          <w:tcPr>
            <w:tcW w:w="2101" w:type="dxa"/>
            <w:gridSpan w:val="2"/>
            <w:tcBorders>
              <w:top w:val="nil"/>
              <w:left w:val="nil"/>
              <w:bottom w:val="nil"/>
              <w:right w:val="nil"/>
            </w:tcBorders>
            <w:shd w:val="clear" w:color="auto" w:fill="auto"/>
            <w:noWrap/>
            <w:vAlign w:val="bottom"/>
            <w:hideMark/>
          </w:tcPr>
          <w:p w:rsidR="00DF7A55" w:rsidRPr="00E57B8B" w:rsidRDefault="00DF7A55" w:rsidP="002A4AB2">
            <w:pPr>
              <w:spacing w:after="0" w:line="240" w:lineRule="auto"/>
              <w:jc w:val="center"/>
              <w:rPr>
                <w:rFonts w:ascii="Arial" w:eastAsia="Times New Roman" w:hAnsi="Arial" w:cs="Arial"/>
                <w:b/>
                <w:bCs/>
                <w:color w:val="000000"/>
                <w:sz w:val="16"/>
                <w:szCs w:val="16"/>
                <w:lang w:eastAsia="ru-RU"/>
              </w:rPr>
            </w:pPr>
          </w:p>
        </w:tc>
        <w:tc>
          <w:tcPr>
            <w:tcW w:w="804" w:type="dxa"/>
            <w:gridSpan w:val="2"/>
            <w:tcBorders>
              <w:top w:val="nil"/>
              <w:left w:val="nil"/>
              <w:bottom w:val="nil"/>
              <w:right w:val="nil"/>
            </w:tcBorders>
            <w:shd w:val="clear" w:color="auto" w:fill="auto"/>
            <w:noWrap/>
            <w:vAlign w:val="bottom"/>
            <w:hideMark/>
          </w:tcPr>
          <w:p w:rsidR="00DF7A55" w:rsidRPr="00E57B8B" w:rsidRDefault="00DF7A55" w:rsidP="002A4AB2">
            <w:pPr>
              <w:spacing w:after="0" w:line="240" w:lineRule="auto"/>
              <w:rPr>
                <w:rFonts w:ascii="Times New Roman" w:eastAsia="Times New Roman" w:hAnsi="Times New Roman" w:cs="Times New Roman"/>
                <w:sz w:val="16"/>
                <w:szCs w:val="16"/>
                <w:lang w:eastAsia="ru-RU"/>
              </w:rPr>
            </w:pPr>
          </w:p>
        </w:tc>
        <w:tc>
          <w:tcPr>
            <w:tcW w:w="804" w:type="dxa"/>
            <w:gridSpan w:val="2"/>
            <w:tcBorders>
              <w:top w:val="nil"/>
              <w:left w:val="nil"/>
              <w:bottom w:val="nil"/>
              <w:right w:val="nil"/>
            </w:tcBorders>
            <w:shd w:val="clear" w:color="auto" w:fill="auto"/>
            <w:noWrap/>
            <w:vAlign w:val="bottom"/>
            <w:hideMark/>
          </w:tcPr>
          <w:p w:rsidR="00DF7A55" w:rsidRPr="00E57B8B" w:rsidRDefault="00DF7A55" w:rsidP="002A4AB2">
            <w:pPr>
              <w:spacing w:after="0" w:line="240" w:lineRule="auto"/>
              <w:rPr>
                <w:rFonts w:ascii="Times New Roman" w:eastAsia="Times New Roman" w:hAnsi="Times New Roman" w:cs="Times New Roman"/>
                <w:sz w:val="16"/>
                <w:szCs w:val="16"/>
                <w:lang w:eastAsia="ru-RU"/>
              </w:rPr>
            </w:pPr>
          </w:p>
        </w:tc>
        <w:tc>
          <w:tcPr>
            <w:tcW w:w="804" w:type="dxa"/>
            <w:gridSpan w:val="2"/>
            <w:tcBorders>
              <w:top w:val="nil"/>
              <w:left w:val="nil"/>
              <w:bottom w:val="nil"/>
              <w:right w:val="nil"/>
            </w:tcBorders>
            <w:shd w:val="clear" w:color="auto" w:fill="auto"/>
            <w:noWrap/>
            <w:vAlign w:val="bottom"/>
            <w:hideMark/>
          </w:tcPr>
          <w:p w:rsidR="00DF7A55" w:rsidRPr="00E57B8B" w:rsidRDefault="00DF7A55" w:rsidP="002A4AB2">
            <w:pPr>
              <w:spacing w:after="0" w:line="240" w:lineRule="auto"/>
              <w:rPr>
                <w:rFonts w:ascii="Times New Roman" w:eastAsia="Times New Roman" w:hAnsi="Times New Roman" w:cs="Times New Roman"/>
                <w:sz w:val="16"/>
                <w:szCs w:val="16"/>
                <w:lang w:eastAsia="ru-RU"/>
              </w:rPr>
            </w:pPr>
          </w:p>
        </w:tc>
        <w:tc>
          <w:tcPr>
            <w:tcW w:w="804" w:type="dxa"/>
            <w:gridSpan w:val="2"/>
            <w:tcBorders>
              <w:top w:val="nil"/>
              <w:left w:val="nil"/>
              <w:bottom w:val="nil"/>
              <w:right w:val="nil"/>
            </w:tcBorders>
            <w:shd w:val="clear" w:color="auto" w:fill="auto"/>
            <w:noWrap/>
            <w:vAlign w:val="bottom"/>
            <w:hideMark/>
          </w:tcPr>
          <w:p w:rsidR="00DF7A55" w:rsidRPr="00E57B8B" w:rsidRDefault="00DF7A55" w:rsidP="002A4AB2">
            <w:pPr>
              <w:spacing w:after="0" w:line="240" w:lineRule="auto"/>
              <w:rPr>
                <w:rFonts w:ascii="Times New Roman" w:eastAsia="Times New Roman" w:hAnsi="Times New Roman" w:cs="Times New Roman"/>
                <w:sz w:val="16"/>
                <w:szCs w:val="16"/>
                <w:lang w:eastAsia="ru-RU"/>
              </w:rPr>
            </w:pPr>
          </w:p>
        </w:tc>
      </w:tr>
      <w:tr w:rsidR="00DF7A55" w:rsidRPr="00E57B8B" w:rsidTr="00DF7A55">
        <w:trPr>
          <w:trHeight w:val="1564"/>
        </w:trPr>
        <w:tc>
          <w:tcPr>
            <w:tcW w:w="10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F7A55" w:rsidRPr="00DF7A55" w:rsidRDefault="00DF7A55" w:rsidP="00DF7A55">
            <w:pPr>
              <w:jc w:val="center"/>
              <w:rPr>
                <w:rFonts w:ascii="Arial" w:hAnsi="Arial" w:cs="Arial"/>
                <w:b/>
                <w:bCs/>
                <w:color w:val="000000"/>
                <w:sz w:val="18"/>
                <w:szCs w:val="18"/>
              </w:rPr>
            </w:pPr>
            <w:r w:rsidRPr="00DF7A55">
              <w:rPr>
                <w:rFonts w:ascii="Arial" w:hAnsi="Arial" w:cs="Arial"/>
                <w:b/>
                <w:bCs/>
                <w:color w:val="000000"/>
                <w:sz w:val="18"/>
                <w:szCs w:val="18"/>
              </w:rPr>
              <w:t>14000</w:t>
            </w:r>
          </w:p>
        </w:tc>
        <w:tc>
          <w:tcPr>
            <w:tcW w:w="4024" w:type="dxa"/>
            <w:tcBorders>
              <w:top w:val="single" w:sz="4" w:space="0" w:color="auto"/>
              <w:left w:val="nil"/>
              <w:bottom w:val="single" w:sz="4" w:space="0" w:color="auto"/>
              <w:right w:val="nil"/>
            </w:tcBorders>
            <w:shd w:val="clear" w:color="auto" w:fill="auto"/>
            <w:vAlign w:val="center"/>
            <w:hideMark/>
          </w:tcPr>
          <w:p w:rsidR="00DF7A55" w:rsidRPr="00DF7A55" w:rsidRDefault="00DF7A55" w:rsidP="00DF7A55">
            <w:pPr>
              <w:spacing w:after="0"/>
              <w:rPr>
                <w:rFonts w:ascii="Arial" w:hAnsi="Arial" w:cs="Arial"/>
                <w:color w:val="000000"/>
                <w:sz w:val="18"/>
                <w:szCs w:val="18"/>
              </w:rPr>
            </w:pPr>
            <w:r w:rsidRPr="00DF7A55">
              <w:rPr>
                <w:rFonts w:ascii="Arial" w:hAnsi="Arial" w:cs="Arial"/>
                <w:b/>
                <w:bCs/>
                <w:color w:val="000000"/>
                <w:sz w:val="18"/>
                <w:szCs w:val="18"/>
              </w:rPr>
              <w:t>Ст. Комсомольск-Мурманский Октябрьской ж/д, код: 018606</w:t>
            </w:r>
            <w:r w:rsidRPr="00DF7A55">
              <w:rPr>
                <w:rFonts w:ascii="Arial" w:hAnsi="Arial" w:cs="Arial"/>
                <w:color w:val="000000"/>
                <w:sz w:val="18"/>
                <w:szCs w:val="18"/>
              </w:rPr>
              <w:t xml:space="preserve"> (п/п грузополучателя)</w:t>
            </w:r>
            <w:r w:rsidRPr="00DF7A55">
              <w:rPr>
                <w:rFonts w:ascii="Arial" w:hAnsi="Arial" w:cs="Arial"/>
                <w:color w:val="000000"/>
                <w:sz w:val="18"/>
                <w:szCs w:val="18"/>
              </w:rPr>
              <w:br/>
              <w:t>Получатель: Акционерное общество «Мурманэнергосбыт», код 6396, ОКПО 88036460</w:t>
            </w:r>
            <w:r w:rsidRPr="00DF7A55">
              <w:rPr>
                <w:rFonts w:ascii="Arial" w:hAnsi="Arial" w:cs="Arial"/>
                <w:color w:val="000000"/>
                <w:sz w:val="18"/>
                <w:szCs w:val="18"/>
              </w:rPr>
              <w:br/>
              <w:t>183034, г. Мурманск, Свердлова, 39., корп.1</w:t>
            </w: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DF7A55" w:rsidRPr="00DF7A55" w:rsidRDefault="00DF7A55" w:rsidP="00DF7A55">
            <w:pPr>
              <w:jc w:val="center"/>
              <w:rPr>
                <w:rFonts w:ascii="Times New Roman" w:hAnsi="Times New Roman" w:cs="Times New Roman"/>
                <w:b/>
                <w:bCs/>
                <w:color w:val="000000"/>
                <w:sz w:val="18"/>
                <w:szCs w:val="18"/>
              </w:rPr>
            </w:pPr>
            <w:r w:rsidRPr="00DF7A55">
              <w:rPr>
                <w:b/>
                <w:bCs/>
                <w:color w:val="000000"/>
                <w:sz w:val="18"/>
                <w:szCs w:val="18"/>
              </w:rPr>
              <w:t>1000</w:t>
            </w:r>
          </w:p>
        </w:tc>
        <w:tc>
          <w:tcPr>
            <w:tcW w:w="709" w:type="dxa"/>
            <w:tcBorders>
              <w:top w:val="nil"/>
              <w:left w:val="nil"/>
              <w:bottom w:val="single" w:sz="4" w:space="0" w:color="auto"/>
              <w:right w:val="single" w:sz="4" w:space="0" w:color="auto"/>
            </w:tcBorders>
            <w:shd w:val="clear" w:color="auto" w:fill="auto"/>
            <w:vAlign w:val="center"/>
            <w:hideMark/>
          </w:tcPr>
          <w:p w:rsidR="00DF7A55" w:rsidRPr="00DF7A55" w:rsidRDefault="00DF7A55" w:rsidP="00DF7A55">
            <w:pPr>
              <w:jc w:val="center"/>
              <w:rPr>
                <w:b/>
                <w:bCs/>
                <w:color w:val="000000"/>
                <w:sz w:val="18"/>
                <w:szCs w:val="18"/>
              </w:rPr>
            </w:pPr>
            <w:r w:rsidRPr="00DF7A55">
              <w:rPr>
                <w:b/>
                <w:bCs/>
                <w:color w:val="000000"/>
                <w:sz w:val="18"/>
                <w:szCs w:val="18"/>
              </w:rPr>
              <w:t>1000</w:t>
            </w:r>
          </w:p>
        </w:tc>
        <w:tc>
          <w:tcPr>
            <w:tcW w:w="709" w:type="dxa"/>
            <w:tcBorders>
              <w:top w:val="nil"/>
              <w:left w:val="nil"/>
              <w:bottom w:val="single" w:sz="4" w:space="0" w:color="auto"/>
              <w:right w:val="single" w:sz="4" w:space="0" w:color="auto"/>
            </w:tcBorders>
            <w:shd w:val="clear" w:color="auto" w:fill="auto"/>
            <w:vAlign w:val="center"/>
            <w:hideMark/>
          </w:tcPr>
          <w:p w:rsidR="00DF7A55" w:rsidRPr="00DF7A55" w:rsidRDefault="00DF7A55" w:rsidP="00DF7A55">
            <w:pPr>
              <w:jc w:val="center"/>
              <w:rPr>
                <w:b/>
                <w:bCs/>
                <w:color w:val="000000"/>
                <w:sz w:val="18"/>
                <w:szCs w:val="18"/>
              </w:rPr>
            </w:pPr>
            <w:r w:rsidRPr="00DF7A55">
              <w:rPr>
                <w:b/>
                <w:bCs/>
                <w:color w:val="000000"/>
                <w:sz w:val="18"/>
                <w:szCs w:val="18"/>
              </w:rPr>
              <w:t>1000</w:t>
            </w:r>
          </w:p>
        </w:tc>
        <w:tc>
          <w:tcPr>
            <w:tcW w:w="708" w:type="dxa"/>
            <w:tcBorders>
              <w:top w:val="nil"/>
              <w:left w:val="nil"/>
              <w:bottom w:val="single" w:sz="4" w:space="0" w:color="auto"/>
              <w:right w:val="single" w:sz="4" w:space="0" w:color="auto"/>
            </w:tcBorders>
            <w:shd w:val="clear" w:color="auto" w:fill="auto"/>
            <w:vAlign w:val="center"/>
            <w:hideMark/>
          </w:tcPr>
          <w:p w:rsidR="00DF7A55" w:rsidRPr="00DF7A55" w:rsidRDefault="00DF7A55" w:rsidP="00DF7A55">
            <w:pPr>
              <w:jc w:val="center"/>
              <w:rPr>
                <w:b/>
                <w:bCs/>
                <w:color w:val="000000"/>
                <w:sz w:val="18"/>
                <w:szCs w:val="18"/>
              </w:rPr>
            </w:pPr>
            <w:r w:rsidRPr="00DF7A55">
              <w:rPr>
                <w:b/>
                <w:bCs/>
                <w:color w:val="000000"/>
                <w:sz w:val="18"/>
                <w:szCs w:val="18"/>
              </w:rPr>
              <w:t>1000</w:t>
            </w:r>
          </w:p>
        </w:tc>
        <w:tc>
          <w:tcPr>
            <w:tcW w:w="709" w:type="dxa"/>
            <w:tcBorders>
              <w:top w:val="nil"/>
              <w:left w:val="nil"/>
              <w:bottom w:val="single" w:sz="4" w:space="0" w:color="auto"/>
              <w:right w:val="single" w:sz="4" w:space="0" w:color="auto"/>
            </w:tcBorders>
            <w:shd w:val="clear" w:color="auto" w:fill="auto"/>
            <w:vAlign w:val="center"/>
            <w:hideMark/>
          </w:tcPr>
          <w:p w:rsidR="00DF7A55" w:rsidRPr="00DF7A55" w:rsidRDefault="00DF7A55" w:rsidP="00DF7A55">
            <w:pPr>
              <w:jc w:val="center"/>
              <w:rPr>
                <w:b/>
                <w:bCs/>
                <w:color w:val="000000"/>
                <w:sz w:val="18"/>
                <w:szCs w:val="18"/>
              </w:rPr>
            </w:pPr>
            <w:r w:rsidRPr="00DF7A55">
              <w:rPr>
                <w:b/>
                <w:bCs/>
                <w:color w:val="000000"/>
                <w:sz w:val="18"/>
                <w:szCs w:val="18"/>
              </w:rPr>
              <w:t>1000</w:t>
            </w:r>
          </w:p>
        </w:tc>
        <w:tc>
          <w:tcPr>
            <w:tcW w:w="709" w:type="dxa"/>
            <w:tcBorders>
              <w:top w:val="nil"/>
              <w:left w:val="nil"/>
              <w:bottom w:val="single" w:sz="4" w:space="0" w:color="auto"/>
              <w:right w:val="single" w:sz="4" w:space="0" w:color="auto"/>
            </w:tcBorders>
            <w:shd w:val="clear" w:color="auto" w:fill="auto"/>
            <w:vAlign w:val="center"/>
            <w:hideMark/>
          </w:tcPr>
          <w:p w:rsidR="00DF7A55" w:rsidRPr="00DF7A55" w:rsidRDefault="00DF7A55" w:rsidP="00DF7A55">
            <w:pPr>
              <w:jc w:val="center"/>
              <w:rPr>
                <w:b/>
                <w:bCs/>
                <w:color w:val="000000"/>
                <w:sz w:val="18"/>
                <w:szCs w:val="18"/>
              </w:rPr>
            </w:pPr>
            <w:r w:rsidRPr="00DF7A55">
              <w:rPr>
                <w:b/>
                <w:bCs/>
                <w:color w:val="000000"/>
                <w:sz w:val="18"/>
                <w:szCs w:val="18"/>
              </w:rPr>
              <w:t>1000</w:t>
            </w:r>
          </w:p>
        </w:tc>
        <w:tc>
          <w:tcPr>
            <w:tcW w:w="709" w:type="dxa"/>
            <w:tcBorders>
              <w:top w:val="nil"/>
              <w:left w:val="nil"/>
              <w:bottom w:val="single" w:sz="4" w:space="0" w:color="auto"/>
              <w:right w:val="single" w:sz="4" w:space="0" w:color="auto"/>
            </w:tcBorders>
            <w:shd w:val="clear" w:color="auto" w:fill="auto"/>
            <w:vAlign w:val="center"/>
            <w:hideMark/>
          </w:tcPr>
          <w:p w:rsidR="00DF7A55" w:rsidRPr="00DF7A55" w:rsidRDefault="00DF7A55" w:rsidP="00DF7A55">
            <w:pPr>
              <w:jc w:val="center"/>
              <w:rPr>
                <w:b/>
                <w:bCs/>
                <w:color w:val="000000"/>
                <w:sz w:val="18"/>
                <w:szCs w:val="18"/>
              </w:rPr>
            </w:pPr>
            <w:r w:rsidRPr="00DF7A55">
              <w:rPr>
                <w:b/>
                <w:bCs/>
                <w:color w:val="000000"/>
                <w:sz w:val="18"/>
                <w:szCs w:val="18"/>
              </w:rPr>
              <w:t>1000</w:t>
            </w:r>
          </w:p>
        </w:tc>
        <w:tc>
          <w:tcPr>
            <w:tcW w:w="708" w:type="dxa"/>
            <w:tcBorders>
              <w:top w:val="nil"/>
              <w:left w:val="nil"/>
              <w:bottom w:val="single" w:sz="4" w:space="0" w:color="auto"/>
              <w:right w:val="single" w:sz="4" w:space="0" w:color="auto"/>
            </w:tcBorders>
            <w:shd w:val="clear" w:color="auto" w:fill="auto"/>
            <w:vAlign w:val="center"/>
            <w:hideMark/>
          </w:tcPr>
          <w:p w:rsidR="00DF7A55" w:rsidRPr="00DF7A55" w:rsidRDefault="00DF7A55" w:rsidP="00DF7A55">
            <w:pPr>
              <w:jc w:val="center"/>
              <w:rPr>
                <w:b/>
                <w:bCs/>
                <w:color w:val="000000"/>
                <w:sz w:val="18"/>
                <w:szCs w:val="18"/>
              </w:rPr>
            </w:pPr>
            <w:r w:rsidRPr="00DF7A55">
              <w:rPr>
                <w:b/>
                <w:bCs/>
                <w:color w:val="000000"/>
                <w:sz w:val="18"/>
                <w:szCs w:val="18"/>
              </w:rPr>
              <w:t>1000</w:t>
            </w:r>
          </w:p>
        </w:tc>
        <w:tc>
          <w:tcPr>
            <w:tcW w:w="709" w:type="dxa"/>
            <w:tcBorders>
              <w:top w:val="nil"/>
              <w:left w:val="nil"/>
              <w:bottom w:val="single" w:sz="4" w:space="0" w:color="auto"/>
              <w:right w:val="single" w:sz="4" w:space="0" w:color="auto"/>
            </w:tcBorders>
            <w:shd w:val="clear" w:color="auto" w:fill="auto"/>
            <w:vAlign w:val="center"/>
            <w:hideMark/>
          </w:tcPr>
          <w:p w:rsidR="00DF7A55" w:rsidRPr="00DF7A55" w:rsidRDefault="00DF7A55" w:rsidP="00DF7A55">
            <w:pPr>
              <w:jc w:val="center"/>
              <w:rPr>
                <w:b/>
                <w:bCs/>
                <w:color w:val="000000"/>
                <w:sz w:val="18"/>
                <w:szCs w:val="18"/>
              </w:rPr>
            </w:pPr>
            <w:r w:rsidRPr="00DF7A55">
              <w:rPr>
                <w:b/>
                <w:bCs/>
                <w:color w:val="000000"/>
                <w:sz w:val="18"/>
                <w:szCs w:val="18"/>
              </w:rPr>
              <w:t>1000</w:t>
            </w:r>
          </w:p>
        </w:tc>
        <w:tc>
          <w:tcPr>
            <w:tcW w:w="851" w:type="dxa"/>
            <w:tcBorders>
              <w:top w:val="nil"/>
              <w:left w:val="nil"/>
              <w:bottom w:val="single" w:sz="4" w:space="0" w:color="auto"/>
              <w:right w:val="single" w:sz="4" w:space="0" w:color="auto"/>
            </w:tcBorders>
            <w:shd w:val="clear" w:color="auto" w:fill="auto"/>
            <w:vAlign w:val="center"/>
            <w:hideMark/>
          </w:tcPr>
          <w:p w:rsidR="00DF7A55" w:rsidRPr="00DF7A55" w:rsidRDefault="00DF7A55" w:rsidP="00DF7A55">
            <w:pPr>
              <w:jc w:val="center"/>
              <w:rPr>
                <w:b/>
                <w:bCs/>
                <w:color w:val="000000"/>
                <w:sz w:val="18"/>
                <w:szCs w:val="18"/>
              </w:rPr>
            </w:pPr>
            <w:r w:rsidRPr="00DF7A55">
              <w:rPr>
                <w:b/>
                <w:bCs/>
                <w:color w:val="000000"/>
                <w:sz w:val="18"/>
                <w:szCs w:val="18"/>
              </w:rPr>
              <w:t>1000</w:t>
            </w:r>
          </w:p>
        </w:tc>
        <w:tc>
          <w:tcPr>
            <w:tcW w:w="708" w:type="dxa"/>
            <w:tcBorders>
              <w:top w:val="nil"/>
              <w:left w:val="nil"/>
              <w:bottom w:val="single" w:sz="4" w:space="0" w:color="auto"/>
              <w:right w:val="single" w:sz="4" w:space="0" w:color="auto"/>
            </w:tcBorders>
            <w:shd w:val="clear" w:color="auto" w:fill="auto"/>
            <w:vAlign w:val="center"/>
            <w:hideMark/>
          </w:tcPr>
          <w:p w:rsidR="00DF7A55" w:rsidRPr="00DF7A55" w:rsidRDefault="00DF7A55" w:rsidP="00DF7A55">
            <w:pPr>
              <w:jc w:val="center"/>
              <w:rPr>
                <w:b/>
                <w:bCs/>
                <w:color w:val="000000"/>
                <w:sz w:val="18"/>
                <w:szCs w:val="18"/>
              </w:rPr>
            </w:pPr>
            <w:r w:rsidRPr="00DF7A55">
              <w:rPr>
                <w:b/>
                <w:bCs/>
                <w:color w:val="000000"/>
                <w:sz w:val="18"/>
                <w:szCs w:val="18"/>
              </w:rPr>
              <w:t>1000</w:t>
            </w:r>
          </w:p>
        </w:tc>
        <w:tc>
          <w:tcPr>
            <w:tcW w:w="709" w:type="dxa"/>
            <w:tcBorders>
              <w:top w:val="nil"/>
              <w:left w:val="nil"/>
              <w:bottom w:val="single" w:sz="4" w:space="0" w:color="auto"/>
              <w:right w:val="single" w:sz="4" w:space="0" w:color="auto"/>
            </w:tcBorders>
            <w:shd w:val="clear" w:color="auto" w:fill="auto"/>
            <w:vAlign w:val="center"/>
            <w:hideMark/>
          </w:tcPr>
          <w:p w:rsidR="00DF7A55" w:rsidRPr="00DF7A55" w:rsidRDefault="00DF7A55" w:rsidP="00DF7A55">
            <w:pPr>
              <w:jc w:val="center"/>
              <w:rPr>
                <w:b/>
                <w:bCs/>
                <w:color w:val="000000"/>
                <w:sz w:val="18"/>
                <w:szCs w:val="18"/>
              </w:rPr>
            </w:pPr>
            <w:r w:rsidRPr="00DF7A55">
              <w:rPr>
                <w:b/>
                <w:bCs/>
                <w:color w:val="000000"/>
                <w:sz w:val="18"/>
                <w:szCs w:val="18"/>
              </w:rPr>
              <w:t>1000</w:t>
            </w:r>
          </w:p>
        </w:tc>
        <w:tc>
          <w:tcPr>
            <w:tcW w:w="709" w:type="dxa"/>
            <w:tcBorders>
              <w:top w:val="nil"/>
              <w:left w:val="nil"/>
              <w:bottom w:val="single" w:sz="4" w:space="0" w:color="auto"/>
              <w:right w:val="single" w:sz="4" w:space="0" w:color="auto"/>
            </w:tcBorders>
            <w:shd w:val="clear" w:color="auto" w:fill="auto"/>
            <w:vAlign w:val="center"/>
            <w:hideMark/>
          </w:tcPr>
          <w:p w:rsidR="00DF7A55" w:rsidRPr="00DF7A55" w:rsidRDefault="00DF7A55" w:rsidP="00DF7A55">
            <w:pPr>
              <w:jc w:val="center"/>
              <w:rPr>
                <w:b/>
                <w:bCs/>
                <w:color w:val="000000"/>
                <w:sz w:val="18"/>
                <w:szCs w:val="18"/>
              </w:rPr>
            </w:pPr>
            <w:r w:rsidRPr="00DF7A55">
              <w:rPr>
                <w:b/>
                <w:bCs/>
                <w:color w:val="000000"/>
                <w:sz w:val="18"/>
                <w:szCs w:val="18"/>
              </w:rPr>
              <w:t>1000</w:t>
            </w:r>
          </w:p>
        </w:tc>
        <w:tc>
          <w:tcPr>
            <w:tcW w:w="709" w:type="dxa"/>
            <w:tcBorders>
              <w:top w:val="nil"/>
              <w:left w:val="nil"/>
              <w:bottom w:val="single" w:sz="4" w:space="0" w:color="auto"/>
              <w:right w:val="single" w:sz="4" w:space="0" w:color="auto"/>
            </w:tcBorders>
            <w:shd w:val="clear" w:color="auto" w:fill="auto"/>
            <w:vAlign w:val="center"/>
            <w:hideMark/>
          </w:tcPr>
          <w:p w:rsidR="00DF7A55" w:rsidRPr="00DF7A55" w:rsidRDefault="00DF7A55" w:rsidP="00DF7A55">
            <w:pPr>
              <w:jc w:val="center"/>
              <w:rPr>
                <w:b/>
                <w:bCs/>
                <w:color w:val="000000"/>
                <w:sz w:val="18"/>
                <w:szCs w:val="18"/>
              </w:rPr>
            </w:pPr>
            <w:r w:rsidRPr="00DF7A55">
              <w:rPr>
                <w:b/>
                <w:bCs/>
                <w:color w:val="000000"/>
                <w:sz w:val="18"/>
                <w:szCs w:val="18"/>
              </w:rPr>
              <w:t>1000</w:t>
            </w:r>
          </w:p>
        </w:tc>
        <w:tc>
          <w:tcPr>
            <w:tcW w:w="708" w:type="dxa"/>
            <w:tcBorders>
              <w:top w:val="nil"/>
              <w:left w:val="nil"/>
              <w:bottom w:val="single" w:sz="4" w:space="0" w:color="auto"/>
              <w:right w:val="single" w:sz="4" w:space="0" w:color="auto"/>
            </w:tcBorders>
            <w:shd w:val="clear" w:color="auto" w:fill="auto"/>
            <w:vAlign w:val="center"/>
            <w:hideMark/>
          </w:tcPr>
          <w:p w:rsidR="00DF7A55" w:rsidRPr="00DF7A55" w:rsidRDefault="00DF7A55" w:rsidP="00DF7A55">
            <w:pPr>
              <w:jc w:val="center"/>
              <w:rPr>
                <w:b/>
                <w:bCs/>
                <w:color w:val="000000"/>
                <w:sz w:val="18"/>
                <w:szCs w:val="18"/>
              </w:rPr>
            </w:pPr>
            <w:r w:rsidRPr="00DF7A55">
              <w:rPr>
                <w:b/>
                <w:bCs/>
                <w:color w:val="000000"/>
                <w:sz w:val="18"/>
                <w:szCs w:val="18"/>
              </w:rPr>
              <w:t> </w:t>
            </w:r>
          </w:p>
        </w:tc>
        <w:tc>
          <w:tcPr>
            <w:tcW w:w="2101" w:type="dxa"/>
            <w:gridSpan w:val="2"/>
            <w:tcBorders>
              <w:top w:val="nil"/>
              <w:left w:val="nil"/>
              <w:bottom w:val="nil"/>
              <w:right w:val="nil"/>
            </w:tcBorders>
            <w:shd w:val="clear" w:color="auto" w:fill="auto"/>
            <w:noWrap/>
            <w:vAlign w:val="bottom"/>
            <w:hideMark/>
          </w:tcPr>
          <w:p w:rsidR="00DF7A55" w:rsidRPr="00E57B8B" w:rsidRDefault="00DF7A55" w:rsidP="00DF7A55">
            <w:pPr>
              <w:spacing w:after="0" w:line="240" w:lineRule="auto"/>
              <w:jc w:val="center"/>
              <w:rPr>
                <w:rFonts w:ascii="Times New Roman" w:eastAsia="Times New Roman" w:hAnsi="Times New Roman" w:cs="Times New Roman"/>
                <w:b/>
                <w:bCs/>
                <w:color w:val="000000"/>
                <w:sz w:val="16"/>
                <w:szCs w:val="16"/>
                <w:lang w:eastAsia="ru-RU"/>
              </w:rPr>
            </w:pPr>
          </w:p>
        </w:tc>
        <w:tc>
          <w:tcPr>
            <w:tcW w:w="804" w:type="dxa"/>
            <w:gridSpan w:val="2"/>
            <w:tcBorders>
              <w:top w:val="nil"/>
              <w:left w:val="nil"/>
              <w:bottom w:val="nil"/>
              <w:right w:val="nil"/>
            </w:tcBorders>
            <w:shd w:val="clear" w:color="auto" w:fill="auto"/>
            <w:noWrap/>
            <w:vAlign w:val="bottom"/>
            <w:hideMark/>
          </w:tcPr>
          <w:p w:rsidR="00DF7A55" w:rsidRPr="00E57B8B" w:rsidRDefault="00DF7A55" w:rsidP="00DF7A55">
            <w:pPr>
              <w:spacing w:after="0" w:line="240" w:lineRule="auto"/>
              <w:rPr>
                <w:rFonts w:ascii="Times New Roman" w:eastAsia="Times New Roman" w:hAnsi="Times New Roman" w:cs="Times New Roman"/>
                <w:sz w:val="16"/>
                <w:szCs w:val="16"/>
                <w:lang w:eastAsia="ru-RU"/>
              </w:rPr>
            </w:pPr>
          </w:p>
        </w:tc>
        <w:tc>
          <w:tcPr>
            <w:tcW w:w="804" w:type="dxa"/>
            <w:gridSpan w:val="2"/>
            <w:tcBorders>
              <w:top w:val="nil"/>
              <w:left w:val="nil"/>
              <w:bottom w:val="nil"/>
              <w:right w:val="nil"/>
            </w:tcBorders>
            <w:shd w:val="clear" w:color="auto" w:fill="auto"/>
            <w:noWrap/>
            <w:vAlign w:val="bottom"/>
            <w:hideMark/>
          </w:tcPr>
          <w:p w:rsidR="00DF7A55" w:rsidRPr="00E57B8B" w:rsidRDefault="00DF7A55" w:rsidP="00DF7A55">
            <w:pPr>
              <w:spacing w:after="0" w:line="240" w:lineRule="auto"/>
              <w:rPr>
                <w:rFonts w:ascii="Times New Roman" w:eastAsia="Times New Roman" w:hAnsi="Times New Roman" w:cs="Times New Roman"/>
                <w:sz w:val="16"/>
                <w:szCs w:val="16"/>
                <w:lang w:eastAsia="ru-RU"/>
              </w:rPr>
            </w:pPr>
          </w:p>
        </w:tc>
        <w:tc>
          <w:tcPr>
            <w:tcW w:w="804" w:type="dxa"/>
            <w:gridSpan w:val="2"/>
            <w:tcBorders>
              <w:top w:val="nil"/>
              <w:left w:val="nil"/>
              <w:bottom w:val="nil"/>
              <w:right w:val="nil"/>
            </w:tcBorders>
            <w:shd w:val="clear" w:color="auto" w:fill="auto"/>
            <w:noWrap/>
            <w:vAlign w:val="bottom"/>
            <w:hideMark/>
          </w:tcPr>
          <w:p w:rsidR="00DF7A55" w:rsidRPr="00E57B8B" w:rsidRDefault="00DF7A55" w:rsidP="00DF7A55">
            <w:pPr>
              <w:spacing w:after="0" w:line="240" w:lineRule="auto"/>
              <w:rPr>
                <w:rFonts w:ascii="Times New Roman" w:eastAsia="Times New Roman" w:hAnsi="Times New Roman" w:cs="Times New Roman"/>
                <w:sz w:val="16"/>
                <w:szCs w:val="16"/>
                <w:lang w:eastAsia="ru-RU"/>
              </w:rPr>
            </w:pPr>
          </w:p>
        </w:tc>
        <w:tc>
          <w:tcPr>
            <w:tcW w:w="804" w:type="dxa"/>
            <w:gridSpan w:val="2"/>
            <w:tcBorders>
              <w:top w:val="nil"/>
              <w:left w:val="nil"/>
              <w:bottom w:val="nil"/>
              <w:right w:val="nil"/>
            </w:tcBorders>
            <w:shd w:val="clear" w:color="auto" w:fill="auto"/>
            <w:noWrap/>
            <w:vAlign w:val="bottom"/>
            <w:hideMark/>
          </w:tcPr>
          <w:p w:rsidR="00DF7A55" w:rsidRPr="00E57B8B" w:rsidRDefault="00DF7A55" w:rsidP="00DF7A55">
            <w:pPr>
              <w:spacing w:after="0" w:line="240" w:lineRule="auto"/>
              <w:rPr>
                <w:rFonts w:ascii="Times New Roman" w:eastAsia="Times New Roman" w:hAnsi="Times New Roman" w:cs="Times New Roman"/>
                <w:sz w:val="16"/>
                <w:szCs w:val="16"/>
                <w:lang w:eastAsia="ru-RU"/>
              </w:rPr>
            </w:pPr>
          </w:p>
        </w:tc>
      </w:tr>
      <w:tr w:rsidR="00DF7A55" w:rsidRPr="00E57B8B" w:rsidTr="00DF7A55">
        <w:trPr>
          <w:trHeight w:val="1124"/>
        </w:trPr>
        <w:tc>
          <w:tcPr>
            <w:tcW w:w="1079" w:type="dxa"/>
            <w:tcBorders>
              <w:top w:val="nil"/>
              <w:left w:val="single" w:sz="4" w:space="0" w:color="auto"/>
              <w:bottom w:val="single" w:sz="4" w:space="0" w:color="auto"/>
              <w:right w:val="single" w:sz="4" w:space="0" w:color="auto"/>
            </w:tcBorders>
            <w:shd w:val="clear" w:color="auto" w:fill="auto"/>
            <w:vAlign w:val="center"/>
            <w:hideMark/>
          </w:tcPr>
          <w:p w:rsidR="00DF7A55" w:rsidRPr="00DF7A55" w:rsidRDefault="00DF7A55" w:rsidP="00DF7A55">
            <w:pPr>
              <w:jc w:val="center"/>
              <w:rPr>
                <w:rFonts w:ascii="Arial" w:hAnsi="Arial" w:cs="Arial"/>
                <w:b/>
                <w:bCs/>
                <w:color w:val="000000"/>
                <w:sz w:val="18"/>
                <w:szCs w:val="18"/>
              </w:rPr>
            </w:pPr>
            <w:r w:rsidRPr="00DF7A55">
              <w:rPr>
                <w:rFonts w:ascii="Arial" w:hAnsi="Arial" w:cs="Arial"/>
                <w:b/>
                <w:bCs/>
                <w:color w:val="000000"/>
                <w:sz w:val="18"/>
                <w:szCs w:val="18"/>
              </w:rPr>
              <w:t>7500</w:t>
            </w:r>
          </w:p>
        </w:tc>
        <w:tc>
          <w:tcPr>
            <w:tcW w:w="4024" w:type="dxa"/>
            <w:tcBorders>
              <w:top w:val="nil"/>
              <w:left w:val="nil"/>
              <w:bottom w:val="single" w:sz="4" w:space="0" w:color="auto"/>
              <w:right w:val="nil"/>
            </w:tcBorders>
            <w:shd w:val="clear" w:color="auto" w:fill="auto"/>
            <w:vAlign w:val="center"/>
            <w:hideMark/>
          </w:tcPr>
          <w:p w:rsidR="00DF7A55" w:rsidRPr="00DF7A55" w:rsidRDefault="00DF7A55" w:rsidP="00DF7A55">
            <w:pPr>
              <w:spacing w:after="0"/>
              <w:rPr>
                <w:rFonts w:ascii="Arial" w:hAnsi="Arial" w:cs="Arial"/>
                <w:color w:val="000000"/>
                <w:sz w:val="18"/>
                <w:szCs w:val="18"/>
              </w:rPr>
            </w:pPr>
            <w:r w:rsidRPr="00DF7A55">
              <w:rPr>
                <w:rFonts w:ascii="Arial" w:hAnsi="Arial" w:cs="Arial"/>
                <w:b/>
                <w:bCs/>
                <w:color w:val="000000"/>
                <w:sz w:val="18"/>
                <w:szCs w:val="18"/>
              </w:rPr>
              <w:t xml:space="preserve">Ст. Мурманск  Октябрьской ж/д, код: 018409 </w:t>
            </w:r>
            <w:r w:rsidRPr="00DF7A55">
              <w:rPr>
                <w:rFonts w:ascii="Arial" w:hAnsi="Arial" w:cs="Arial"/>
                <w:color w:val="000000"/>
                <w:sz w:val="18"/>
                <w:szCs w:val="18"/>
              </w:rPr>
              <w:t>(п/п «35 СРЗ» АО «Звездочка»)</w:t>
            </w:r>
            <w:r w:rsidRPr="00DF7A55">
              <w:rPr>
                <w:rFonts w:ascii="Arial" w:hAnsi="Arial" w:cs="Arial"/>
                <w:color w:val="000000"/>
                <w:sz w:val="18"/>
                <w:szCs w:val="18"/>
              </w:rPr>
              <w:br/>
              <w:t>Получатель: Акционерное общество «Мурманэнергосбыт», код 6396, ОКПО 88036460</w:t>
            </w:r>
            <w:r w:rsidRPr="00DF7A55">
              <w:rPr>
                <w:rFonts w:ascii="Arial" w:hAnsi="Arial" w:cs="Arial"/>
                <w:color w:val="000000"/>
                <w:sz w:val="18"/>
                <w:szCs w:val="18"/>
              </w:rPr>
              <w:br/>
              <w:t>183034, г. Мурманск, Свердлова, 39, корп. 1</w:t>
            </w:r>
            <w:r w:rsidRPr="00DF7A55">
              <w:rPr>
                <w:rFonts w:ascii="Arial" w:hAnsi="Arial" w:cs="Arial"/>
                <w:color w:val="000000"/>
                <w:sz w:val="18"/>
                <w:szCs w:val="18"/>
              </w:rPr>
              <w:br/>
            </w:r>
            <w:r w:rsidRPr="00DF7A55">
              <w:rPr>
                <w:rFonts w:ascii="Arial" w:hAnsi="Arial" w:cs="Arial"/>
                <w:sz w:val="18"/>
                <w:szCs w:val="18"/>
              </w:rPr>
              <w:t>(ПРИНИМАЮТ ТОЛЬКО В 4-Х ОСНЫХ ЦИСТЕРНАХ)</w:t>
            </w: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DF7A55" w:rsidRPr="00DF7A55" w:rsidRDefault="00DF7A55" w:rsidP="00DF7A55">
            <w:pPr>
              <w:jc w:val="center"/>
              <w:rPr>
                <w:rFonts w:ascii="Times New Roman" w:hAnsi="Times New Roman" w:cs="Times New Roman"/>
                <w:b/>
                <w:bCs/>
                <w:color w:val="000000"/>
                <w:sz w:val="18"/>
                <w:szCs w:val="18"/>
              </w:rPr>
            </w:pPr>
            <w:r w:rsidRPr="00DF7A55">
              <w:rPr>
                <w:b/>
                <w:bCs/>
                <w:color w:val="000000"/>
                <w:sz w:val="18"/>
                <w:szCs w:val="18"/>
              </w:rPr>
              <w:t>1000</w:t>
            </w:r>
          </w:p>
        </w:tc>
        <w:tc>
          <w:tcPr>
            <w:tcW w:w="709" w:type="dxa"/>
            <w:tcBorders>
              <w:top w:val="nil"/>
              <w:left w:val="nil"/>
              <w:bottom w:val="single" w:sz="4" w:space="0" w:color="auto"/>
              <w:right w:val="single" w:sz="4" w:space="0" w:color="auto"/>
            </w:tcBorders>
            <w:shd w:val="clear" w:color="auto" w:fill="auto"/>
            <w:vAlign w:val="center"/>
            <w:hideMark/>
          </w:tcPr>
          <w:p w:rsidR="00DF7A55" w:rsidRPr="00DF7A55" w:rsidRDefault="00DF7A55" w:rsidP="00DF7A55">
            <w:pPr>
              <w:jc w:val="center"/>
              <w:rPr>
                <w:b/>
                <w:bCs/>
                <w:color w:val="000000"/>
                <w:sz w:val="18"/>
                <w:szCs w:val="18"/>
              </w:rPr>
            </w:pPr>
            <w:r w:rsidRPr="00DF7A55">
              <w:rPr>
                <w:b/>
                <w:bCs/>
                <w:color w:val="000000"/>
                <w:sz w:val="18"/>
                <w:szCs w:val="18"/>
              </w:rPr>
              <w:t>1000</w:t>
            </w:r>
          </w:p>
        </w:tc>
        <w:tc>
          <w:tcPr>
            <w:tcW w:w="709" w:type="dxa"/>
            <w:tcBorders>
              <w:top w:val="nil"/>
              <w:left w:val="nil"/>
              <w:bottom w:val="single" w:sz="4" w:space="0" w:color="auto"/>
              <w:right w:val="single" w:sz="4" w:space="0" w:color="auto"/>
            </w:tcBorders>
            <w:shd w:val="clear" w:color="auto" w:fill="auto"/>
            <w:vAlign w:val="center"/>
            <w:hideMark/>
          </w:tcPr>
          <w:p w:rsidR="00DF7A55" w:rsidRPr="00DF7A55" w:rsidRDefault="00DF7A55" w:rsidP="00DF7A55">
            <w:pPr>
              <w:jc w:val="center"/>
              <w:rPr>
                <w:b/>
                <w:bCs/>
                <w:color w:val="000000"/>
                <w:sz w:val="18"/>
                <w:szCs w:val="18"/>
              </w:rPr>
            </w:pPr>
            <w:r w:rsidRPr="00DF7A55">
              <w:rPr>
                <w:b/>
                <w:bCs/>
                <w:color w:val="000000"/>
                <w:sz w:val="18"/>
                <w:szCs w:val="18"/>
              </w:rPr>
              <w:t>1000</w:t>
            </w:r>
          </w:p>
        </w:tc>
        <w:tc>
          <w:tcPr>
            <w:tcW w:w="708" w:type="dxa"/>
            <w:tcBorders>
              <w:top w:val="nil"/>
              <w:left w:val="nil"/>
              <w:bottom w:val="single" w:sz="4" w:space="0" w:color="auto"/>
              <w:right w:val="single" w:sz="4" w:space="0" w:color="auto"/>
            </w:tcBorders>
            <w:shd w:val="clear" w:color="auto" w:fill="auto"/>
            <w:vAlign w:val="center"/>
            <w:hideMark/>
          </w:tcPr>
          <w:p w:rsidR="00DF7A55" w:rsidRPr="00DF7A55" w:rsidRDefault="00DF7A55" w:rsidP="00DF7A55">
            <w:pPr>
              <w:jc w:val="center"/>
              <w:rPr>
                <w:b/>
                <w:bCs/>
                <w:color w:val="000000"/>
                <w:sz w:val="18"/>
                <w:szCs w:val="18"/>
              </w:rPr>
            </w:pPr>
            <w:r w:rsidRPr="00DF7A55">
              <w:rPr>
                <w:b/>
                <w:bCs/>
                <w:color w:val="000000"/>
                <w:sz w:val="18"/>
                <w:szCs w:val="18"/>
              </w:rPr>
              <w:t>1000</w:t>
            </w:r>
          </w:p>
        </w:tc>
        <w:tc>
          <w:tcPr>
            <w:tcW w:w="709" w:type="dxa"/>
            <w:tcBorders>
              <w:top w:val="nil"/>
              <w:left w:val="nil"/>
              <w:bottom w:val="single" w:sz="4" w:space="0" w:color="auto"/>
              <w:right w:val="single" w:sz="4" w:space="0" w:color="auto"/>
            </w:tcBorders>
            <w:shd w:val="clear" w:color="auto" w:fill="auto"/>
            <w:vAlign w:val="center"/>
            <w:hideMark/>
          </w:tcPr>
          <w:p w:rsidR="00DF7A55" w:rsidRPr="00DF7A55" w:rsidRDefault="00DF7A55" w:rsidP="00DF7A55">
            <w:pPr>
              <w:jc w:val="center"/>
              <w:rPr>
                <w:b/>
                <w:bCs/>
                <w:color w:val="000000"/>
                <w:sz w:val="18"/>
                <w:szCs w:val="18"/>
              </w:rPr>
            </w:pPr>
            <w:r w:rsidRPr="00DF7A55">
              <w:rPr>
                <w:b/>
                <w:bCs/>
                <w:color w:val="000000"/>
                <w:sz w:val="18"/>
                <w:szCs w:val="18"/>
              </w:rPr>
              <w:t>1000</w:t>
            </w:r>
          </w:p>
        </w:tc>
        <w:tc>
          <w:tcPr>
            <w:tcW w:w="709" w:type="dxa"/>
            <w:tcBorders>
              <w:top w:val="nil"/>
              <w:left w:val="nil"/>
              <w:bottom w:val="single" w:sz="4" w:space="0" w:color="auto"/>
              <w:right w:val="single" w:sz="4" w:space="0" w:color="auto"/>
            </w:tcBorders>
            <w:shd w:val="clear" w:color="auto" w:fill="auto"/>
            <w:vAlign w:val="center"/>
            <w:hideMark/>
          </w:tcPr>
          <w:p w:rsidR="00DF7A55" w:rsidRPr="00DF7A55" w:rsidRDefault="00DF7A55" w:rsidP="00DF7A55">
            <w:pPr>
              <w:jc w:val="center"/>
              <w:rPr>
                <w:b/>
                <w:bCs/>
                <w:color w:val="000000"/>
                <w:sz w:val="18"/>
                <w:szCs w:val="18"/>
              </w:rPr>
            </w:pPr>
            <w:r w:rsidRPr="00DF7A55">
              <w:rPr>
                <w:b/>
                <w:bCs/>
                <w:color w:val="000000"/>
                <w:sz w:val="18"/>
                <w:szCs w:val="18"/>
              </w:rPr>
              <w:t>1000</w:t>
            </w:r>
          </w:p>
        </w:tc>
        <w:tc>
          <w:tcPr>
            <w:tcW w:w="709" w:type="dxa"/>
            <w:tcBorders>
              <w:top w:val="nil"/>
              <w:left w:val="nil"/>
              <w:bottom w:val="single" w:sz="4" w:space="0" w:color="auto"/>
              <w:right w:val="single" w:sz="4" w:space="0" w:color="auto"/>
            </w:tcBorders>
            <w:shd w:val="clear" w:color="auto" w:fill="auto"/>
            <w:vAlign w:val="center"/>
            <w:hideMark/>
          </w:tcPr>
          <w:p w:rsidR="00DF7A55" w:rsidRPr="00DF7A55" w:rsidRDefault="00DF7A55" w:rsidP="00DF7A55">
            <w:pPr>
              <w:jc w:val="center"/>
              <w:rPr>
                <w:b/>
                <w:bCs/>
                <w:color w:val="000000"/>
                <w:sz w:val="18"/>
                <w:szCs w:val="18"/>
              </w:rPr>
            </w:pPr>
            <w:r w:rsidRPr="00DF7A55">
              <w:rPr>
                <w:b/>
                <w:bCs/>
                <w:color w:val="000000"/>
                <w:sz w:val="18"/>
                <w:szCs w:val="18"/>
              </w:rPr>
              <w:t>1000</w:t>
            </w:r>
          </w:p>
        </w:tc>
        <w:tc>
          <w:tcPr>
            <w:tcW w:w="708" w:type="dxa"/>
            <w:tcBorders>
              <w:top w:val="nil"/>
              <w:left w:val="nil"/>
              <w:bottom w:val="single" w:sz="4" w:space="0" w:color="auto"/>
              <w:right w:val="single" w:sz="4" w:space="0" w:color="auto"/>
            </w:tcBorders>
            <w:shd w:val="clear" w:color="auto" w:fill="auto"/>
            <w:vAlign w:val="center"/>
            <w:hideMark/>
          </w:tcPr>
          <w:p w:rsidR="00DF7A55" w:rsidRPr="00DF7A55" w:rsidRDefault="00DF7A55" w:rsidP="00DF7A55">
            <w:pPr>
              <w:jc w:val="center"/>
              <w:rPr>
                <w:b/>
                <w:bCs/>
                <w:color w:val="000000"/>
                <w:sz w:val="18"/>
                <w:szCs w:val="18"/>
              </w:rPr>
            </w:pPr>
            <w:r w:rsidRPr="00DF7A55">
              <w:rPr>
                <w:b/>
                <w:bCs/>
                <w:color w:val="000000"/>
                <w:sz w:val="18"/>
                <w:szCs w:val="18"/>
              </w:rPr>
              <w:t>500</w:t>
            </w:r>
          </w:p>
        </w:tc>
        <w:tc>
          <w:tcPr>
            <w:tcW w:w="709" w:type="dxa"/>
            <w:tcBorders>
              <w:top w:val="nil"/>
              <w:left w:val="nil"/>
              <w:bottom w:val="single" w:sz="4" w:space="0" w:color="auto"/>
              <w:right w:val="single" w:sz="4" w:space="0" w:color="auto"/>
            </w:tcBorders>
            <w:shd w:val="clear" w:color="auto" w:fill="auto"/>
            <w:vAlign w:val="center"/>
            <w:hideMark/>
          </w:tcPr>
          <w:p w:rsidR="00DF7A55" w:rsidRPr="00DF7A55" w:rsidRDefault="00DF7A55" w:rsidP="00DF7A55">
            <w:pPr>
              <w:jc w:val="center"/>
              <w:rPr>
                <w:b/>
                <w:bCs/>
                <w:color w:val="000000"/>
                <w:sz w:val="18"/>
                <w:szCs w:val="18"/>
              </w:rPr>
            </w:pPr>
            <w:r w:rsidRPr="00DF7A55">
              <w:rPr>
                <w:b/>
                <w:bCs/>
                <w:color w:val="000000"/>
                <w:sz w:val="18"/>
                <w:szCs w:val="18"/>
              </w:rPr>
              <w:t> </w:t>
            </w:r>
          </w:p>
        </w:tc>
        <w:tc>
          <w:tcPr>
            <w:tcW w:w="851" w:type="dxa"/>
            <w:tcBorders>
              <w:top w:val="nil"/>
              <w:left w:val="nil"/>
              <w:bottom w:val="single" w:sz="4" w:space="0" w:color="auto"/>
              <w:right w:val="single" w:sz="4" w:space="0" w:color="auto"/>
            </w:tcBorders>
            <w:shd w:val="clear" w:color="auto" w:fill="auto"/>
            <w:vAlign w:val="center"/>
            <w:hideMark/>
          </w:tcPr>
          <w:p w:rsidR="00DF7A55" w:rsidRPr="00DF7A55" w:rsidRDefault="00DF7A55" w:rsidP="00DF7A55">
            <w:pPr>
              <w:jc w:val="center"/>
              <w:rPr>
                <w:b/>
                <w:bCs/>
                <w:color w:val="000000"/>
                <w:sz w:val="18"/>
                <w:szCs w:val="18"/>
              </w:rPr>
            </w:pPr>
            <w:r w:rsidRPr="00DF7A55">
              <w:rPr>
                <w:b/>
                <w:bCs/>
                <w:color w:val="000000"/>
                <w:sz w:val="18"/>
                <w:szCs w:val="18"/>
              </w:rPr>
              <w:t> </w:t>
            </w:r>
          </w:p>
        </w:tc>
        <w:tc>
          <w:tcPr>
            <w:tcW w:w="708" w:type="dxa"/>
            <w:tcBorders>
              <w:top w:val="nil"/>
              <w:left w:val="nil"/>
              <w:bottom w:val="single" w:sz="4" w:space="0" w:color="auto"/>
              <w:right w:val="single" w:sz="4" w:space="0" w:color="auto"/>
            </w:tcBorders>
            <w:shd w:val="clear" w:color="auto" w:fill="auto"/>
            <w:vAlign w:val="center"/>
            <w:hideMark/>
          </w:tcPr>
          <w:p w:rsidR="00DF7A55" w:rsidRPr="00DF7A55" w:rsidRDefault="00DF7A55" w:rsidP="00DF7A55">
            <w:pPr>
              <w:jc w:val="center"/>
              <w:rPr>
                <w:b/>
                <w:bCs/>
                <w:color w:val="000000"/>
                <w:sz w:val="18"/>
                <w:szCs w:val="18"/>
              </w:rPr>
            </w:pPr>
            <w:r w:rsidRPr="00DF7A55">
              <w:rPr>
                <w:b/>
                <w:bCs/>
                <w:color w:val="000000"/>
                <w:sz w:val="18"/>
                <w:szCs w:val="18"/>
              </w:rPr>
              <w:t> </w:t>
            </w:r>
          </w:p>
        </w:tc>
        <w:tc>
          <w:tcPr>
            <w:tcW w:w="709" w:type="dxa"/>
            <w:tcBorders>
              <w:top w:val="nil"/>
              <w:left w:val="nil"/>
              <w:bottom w:val="single" w:sz="4" w:space="0" w:color="auto"/>
              <w:right w:val="single" w:sz="4" w:space="0" w:color="auto"/>
            </w:tcBorders>
            <w:shd w:val="clear" w:color="auto" w:fill="auto"/>
            <w:vAlign w:val="center"/>
            <w:hideMark/>
          </w:tcPr>
          <w:p w:rsidR="00DF7A55" w:rsidRPr="00DF7A55" w:rsidRDefault="00DF7A55" w:rsidP="00DF7A55">
            <w:pPr>
              <w:jc w:val="center"/>
              <w:rPr>
                <w:b/>
                <w:bCs/>
                <w:color w:val="000000"/>
                <w:sz w:val="18"/>
                <w:szCs w:val="18"/>
              </w:rPr>
            </w:pPr>
            <w:r w:rsidRPr="00DF7A55">
              <w:rPr>
                <w:b/>
                <w:bCs/>
                <w:color w:val="000000"/>
                <w:sz w:val="18"/>
                <w:szCs w:val="18"/>
              </w:rPr>
              <w:t> </w:t>
            </w:r>
          </w:p>
        </w:tc>
        <w:tc>
          <w:tcPr>
            <w:tcW w:w="709" w:type="dxa"/>
            <w:tcBorders>
              <w:top w:val="nil"/>
              <w:left w:val="nil"/>
              <w:bottom w:val="single" w:sz="4" w:space="0" w:color="auto"/>
              <w:right w:val="single" w:sz="4" w:space="0" w:color="auto"/>
            </w:tcBorders>
            <w:shd w:val="clear" w:color="auto" w:fill="auto"/>
            <w:vAlign w:val="center"/>
            <w:hideMark/>
          </w:tcPr>
          <w:p w:rsidR="00DF7A55" w:rsidRPr="00DF7A55" w:rsidRDefault="00DF7A55" w:rsidP="00DF7A55">
            <w:pPr>
              <w:jc w:val="center"/>
              <w:rPr>
                <w:b/>
                <w:bCs/>
                <w:color w:val="000000"/>
                <w:sz w:val="18"/>
                <w:szCs w:val="18"/>
              </w:rPr>
            </w:pPr>
            <w:r w:rsidRPr="00DF7A55">
              <w:rPr>
                <w:b/>
                <w:bCs/>
                <w:color w:val="000000"/>
                <w:sz w:val="18"/>
                <w:szCs w:val="18"/>
              </w:rPr>
              <w:t> </w:t>
            </w:r>
          </w:p>
        </w:tc>
        <w:tc>
          <w:tcPr>
            <w:tcW w:w="709" w:type="dxa"/>
            <w:tcBorders>
              <w:top w:val="nil"/>
              <w:left w:val="nil"/>
              <w:bottom w:val="single" w:sz="4" w:space="0" w:color="auto"/>
              <w:right w:val="single" w:sz="4" w:space="0" w:color="auto"/>
            </w:tcBorders>
            <w:shd w:val="clear" w:color="auto" w:fill="auto"/>
            <w:vAlign w:val="center"/>
            <w:hideMark/>
          </w:tcPr>
          <w:p w:rsidR="00DF7A55" w:rsidRPr="00DF7A55" w:rsidRDefault="00DF7A55" w:rsidP="00DF7A55">
            <w:pPr>
              <w:jc w:val="center"/>
              <w:rPr>
                <w:b/>
                <w:bCs/>
                <w:color w:val="000000"/>
                <w:sz w:val="18"/>
                <w:szCs w:val="18"/>
              </w:rPr>
            </w:pPr>
            <w:r w:rsidRPr="00DF7A55">
              <w:rPr>
                <w:b/>
                <w:bCs/>
                <w:color w:val="000000"/>
                <w:sz w:val="18"/>
                <w:szCs w:val="18"/>
              </w:rPr>
              <w:t> </w:t>
            </w:r>
          </w:p>
        </w:tc>
        <w:tc>
          <w:tcPr>
            <w:tcW w:w="708" w:type="dxa"/>
            <w:tcBorders>
              <w:top w:val="nil"/>
              <w:left w:val="nil"/>
              <w:bottom w:val="single" w:sz="4" w:space="0" w:color="auto"/>
              <w:right w:val="single" w:sz="4" w:space="0" w:color="auto"/>
            </w:tcBorders>
            <w:shd w:val="clear" w:color="auto" w:fill="auto"/>
            <w:vAlign w:val="center"/>
            <w:hideMark/>
          </w:tcPr>
          <w:p w:rsidR="00DF7A55" w:rsidRPr="00DF7A55" w:rsidRDefault="00DF7A55" w:rsidP="00DF7A55">
            <w:pPr>
              <w:jc w:val="center"/>
              <w:rPr>
                <w:b/>
                <w:bCs/>
                <w:color w:val="000000"/>
                <w:sz w:val="18"/>
                <w:szCs w:val="18"/>
              </w:rPr>
            </w:pPr>
            <w:r w:rsidRPr="00DF7A55">
              <w:rPr>
                <w:b/>
                <w:bCs/>
                <w:color w:val="000000"/>
                <w:sz w:val="18"/>
                <w:szCs w:val="18"/>
              </w:rPr>
              <w:t> </w:t>
            </w:r>
          </w:p>
        </w:tc>
        <w:tc>
          <w:tcPr>
            <w:tcW w:w="2101" w:type="dxa"/>
            <w:gridSpan w:val="2"/>
            <w:tcBorders>
              <w:top w:val="nil"/>
              <w:left w:val="nil"/>
              <w:bottom w:val="nil"/>
              <w:right w:val="nil"/>
            </w:tcBorders>
            <w:shd w:val="clear" w:color="auto" w:fill="auto"/>
            <w:noWrap/>
            <w:vAlign w:val="bottom"/>
            <w:hideMark/>
          </w:tcPr>
          <w:p w:rsidR="00DF7A55" w:rsidRPr="00E57B8B" w:rsidRDefault="00DF7A55" w:rsidP="00DF7A55">
            <w:pPr>
              <w:spacing w:after="0" w:line="240" w:lineRule="auto"/>
              <w:jc w:val="center"/>
              <w:rPr>
                <w:rFonts w:ascii="Times New Roman" w:eastAsia="Times New Roman" w:hAnsi="Times New Roman" w:cs="Times New Roman"/>
                <w:b/>
                <w:bCs/>
                <w:color w:val="000000"/>
                <w:sz w:val="16"/>
                <w:szCs w:val="16"/>
                <w:lang w:eastAsia="ru-RU"/>
              </w:rPr>
            </w:pPr>
          </w:p>
        </w:tc>
        <w:tc>
          <w:tcPr>
            <w:tcW w:w="804" w:type="dxa"/>
            <w:gridSpan w:val="2"/>
            <w:tcBorders>
              <w:top w:val="nil"/>
              <w:left w:val="nil"/>
              <w:bottom w:val="nil"/>
              <w:right w:val="nil"/>
            </w:tcBorders>
            <w:shd w:val="clear" w:color="auto" w:fill="auto"/>
            <w:noWrap/>
            <w:vAlign w:val="bottom"/>
            <w:hideMark/>
          </w:tcPr>
          <w:p w:rsidR="00DF7A55" w:rsidRPr="00E57B8B" w:rsidRDefault="00DF7A55" w:rsidP="00DF7A55">
            <w:pPr>
              <w:spacing w:after="0" w:line="240" w:lineRule="auto"/>
              <w:rPr>
                <w:rFonts w:ascii="Times New Roman" w:eastAsia="Times New Roman" w:hAnsi="Times New Roman" w:cs="Times New Roman"/>
                <w:sz w:val="16"/>
                <w:szCs w:val="16"/>
                <w:lang w:eastAsia="ru-RU"/>
              </w:rPr>
            </w:pPr>
          </w:p>
        </w:tc>
        <w:tc>
          <w:tcPr>
            <w:tcW w:w="804" w:type="dxa"/>
            <w:gridSpan w:val="2"/>
            <w:tcBorders>
              <w:top w:val="nil"/>
              <w:left w:val="nil"/>
              <w:bottom w:val="nil"/>
              <w:right w:val="nil"/>
            </w:tcBorders>
            <w:shd w:val="clear" w:color="auto" w:fill="auto"/>
            <w:noWrap/>
            <w:vAlign w:val="bottom"/>
            <w:hideMark/>
          </w:tcPr>
          <w:p w:rsidR="00DF7A55" w:rsidRPr="00E57B8B" w:rsidRDefault="00DF7A55" w:rsidP="00DF7A55">
            <w:pPr>
              <w:spacing w:after="0" w:line="240" w:lineRule="auto"/>
              <w:rPr>
                <w:rFonts w:ascii="Times New Roman" w:eastAsia="Times New Roman" w:hAnsi="Times New Roman" w:cs="Times New Roman"/>
                <w:sz w:val="16"/>
                <w:szCs w:val="16"/>
                <w:lang w:eastAsia="ru-RU"/>
              </w:rPr>
            </w:pPr>
          </w:p>
        </w:tc>
        <w:tc>
          <w:tcPr>
            <w:tcW w:w="804" w:type="dxa"/>
            <w:gridSpan w:val="2"/>
            <w:tcBorders>
              <w:top w:val="nil"/>
              <w:left w:val="nil"/>
              <w:bottom w:val="nil"/>
              <w:right w:val="nil"/>
            </w:tcBorders>
            <w:shd w:val="clear" w:color="auto" w:fill="auto"/>
            <w:noWrap/>
            <w:vAlign w:val="bottom"/>
            <w:hideMark/>
          </w:tcPr>
          <w:p w:rsidR="00DF7A55" w:rsidRPr="00E57B8B" w:rsidRDefault="00DF7A55" w:rsidP="00DF7A55">
            <w:pPr>
              <w:spacing w:after="0" w:line="240" w:lineRule="auto"/>
              <w:rPr>
                <w:rFonts w:ascii="Times New Roman" w:eastAsia="Times New Roman" w:hAnsi="Times New Roman" w:cs="Times New Roman"/>
                <w:sz w:val="16"/>
                <w:szCs w:val="16"/>
                <w:lang w:eastAsia="ru-RU"/>
              </w:rPr>
            </w:pPr>
          </w:p>
        </w:tc>
        <w:tc>
          <w:tcPr>
            <w:tcW w:w="804" w:type="dxa"/>
            <w:gridSpan w:val="2"/>
            <w:tcBorders>
              <w:top w:val="nil"/>
              <w:left w:val="nil"/>
              <w:bottom w:val="nil"/>
              <w:right w:val="nil"/>
            </w:tcBorders>
            <w:shd w:val="clear" w:color="auto" w:fill="auto"/>
            <w:noWrap/>
            <w:vAlign w:val="bottom"/>
            <w:hideMark/>
          </w:tcPr>
          <w:p w:rsidR="00DF7A55" w:rsidRPr="00E57B8B" w:rsidRDefault="00DF7A55" w:rsidP="00DF7A55">
            <w:pPr>
              <w:spacing w:after="0" w:line="240" w:lineRule="auto"/>
              <w:rPr>
                <w:rFonts w:ascii="Times New Roman" w:eastAsia="Times New Roman" w:hAnsi="Times New Roman" w:cs="Times New Roman"/>
                <w:sz w:val="16"/>
                <w:szCs w:val="16"/>
                <w:lang w:eastAsia="ru-RU"/>
              </w:rPr>
            </w:pPr>
          </w:p>
        </w:tc>
      </w:tr>
      <w:tr w:rsidR="00DF7A55" w:rsidRPr="00E57B8B" w:rsidTr="00DF7A55">
        <w:trPr>
          <w:trHeight w:val="424"/>
        </w:trPr>
        <w:tc>
          <w:tcPr>
            <w:tcW w:w="1079" w:type="dxa"/>
            <w:tcBorders>
              <w:top w:val="nil"/>
              <w:left w:val="single" w:sz="4" w:space="0" w:color="auto"/>
              <w:bottom w:val="single" w:sz="4" w:space="0" w:color="auto"/>
              <w:right w:val="single" w:sz="4" w:space="0" w:color="auto"/>
            </w:tcBorders>
            <w:shd w:val="clear" w:color="auto" w:fill="auto"/>
            <w:vAlign w:val="center"/>
            <w:hideMark/>
          </w:tcPr>
          <w:p w:rsidR="00DF7A55" w:rsidRPr="00DF7A55" w:rsidRDefault="00DF7A55" w:rsidP="00DF7A55">
            <w:pPr>
              <w:jc w:val="center"/>
              <w:rPr>
                <w:rFonts w:ascii="Arial" w:hAnsi="Arial" w:cs="Arial"/>
                <w:b/>
                <w:bCs/>
                <w:color w:val="000000"/>
                <w:sz w:val="18"/>
                <w:szCs w:val="18"/>
              </w:rPr>
            </w:pPr>
            <w:r w:rsidRPr="00DF7A55">
              <w:rPr>
                <w:rFonts w:ascii="Arial" w:hAnsi="Arial" w:cs="Arial"/>
                <w:b/>
                <w:bCs/>
                <w:color w:val="000000"/>
                <w:sz w:val="18"/>
                <w:szCs w:val="18"/>
              </w:rPr>
              <w:t>2000</w:t>
            </w:r>
          </w:p>
        </w:tc>
        <w:tc>
          <w:tcPr>
            <w:tcW w:w="4024" w:type="dxa"/>
            <w:tcBorders>
              <w:top w:val="nil"/>
              <w:left w:val="nil"/>
              <w:bottom w:val="single" w:sz="4" w:space="0" w:color="auto"/>
              <w:right w:val="single" w:sz="4" w:space="0" w:color="auto"/>
            </w:tcBorders>
            <w:shd w:val="clear" w:color="auto" w:fill="auto"/>
            <w:vAlign w:val="center"/>
            <w:hideMark/>
          </w:tcPr>
          <w:p w:rsidR="00DF7A55" w:rsidRPr="00DF7A55" w:rsidRDefault="00DF7A55" w:rsidP="00DF7A55">
            <w:pPr>
              <w:spacing w:after="0"/>
              <w:rPr>
                <w:rFonts w:ascii="Arial" w:hAnsi="Arial" w:cs="Arial"/>
                <w:color w:val="000000"/>
                <w:sz w:val="18"/>
                <w:szCs w:val="18"/>
              </w:rPr>
            </w:pPr>
            <w:r w:rsidRPr="00DF7A55">
              <w:rPr>
                <w:rFonts w:ascii="Arial" w:hAnsi="Arial" w:cs="Arial"/>
                <w:b/>
                <w:bCs/>
                <w:color w:val="000000"/>
                <w:sz w:val="18"/>
                <w:szCs w:val="18"/>
              </w:rPr>
              <w:t>Ст.Оленегорск Октябрьской ж/д,код: 016308</w:t>
            </w:r>
            <w:r w:rsidRPr="00DF7A55">
              <w:rPr>
                <w:rFonts w:ascii="Arial" w:hAnsi="Arial" w:cs="Arial"/>
                <w:color w:val="000000"/>
                <w:sz w:val="18"/>
                <w:szCs w:val="18"/>
              </w:rPr>
              <w:t xml:space="preserve">  (п/п грузополучателя)</w:t>
            </w:r>
            <w:r w:rsidRPr="00DF7A55">
              <w:rPr>
                <w:rFonts w:ascii="Arial" w:hAnsi="Arial" w:cs="Arial"/>
                <w:color w:val="000000"/>
                <w:sz w:val="18"/>
                <w:szCs w:val="18"/>
              </w:rPr>
              <w:br/>
              <w:t>Получатель: Акционерное общество «Мурманэнергосбыт», код 6396, ОКПО 88036460</w:t>
            </w:r>
            <w:r w:rsidRPr="00DF7A55">
              <w:rPr>
                <w:rFonts w:ascii="Arial" w:hAnsi="Arial" w:cs="Arial"/>
                <w:color w:val="000000"/>
                <w:sz w:val="18"/>
                <w:szCs w:val="18"/>
              </w:rPr>
              <w:br/>
              <w:t>183034, г. Мурманск, Свердлова, 39, корп. 1</w:t>
            </w:r>
            <w:r w:rsidRPr="00DF7A55">
              <w:rPr>
                <w:rFonts w:ascii="Arial" w:hAnsi="Arial" w:cs="Arial"/>
                <w:color w:val="000000"/>
                <w:sz w:val="18"/>
                <w:szCs w:val="18"/>
              </w:rPr>
              <w:br/>
            </w:r>
            <w:r w:rsidRPr="00DF7A55">
              <w:rPr>
                <w:rFonts w:ascii="Calibri" w:hAnsi="Calibri" w:cs="Arial"/>
                <w:sz w:val="18"/>
                <w:szCs w:val="18"/>
              </w:rPr>
              <w:t>(ПРИНИМАЮТ ТОЛЬКО В 4-Х ОСНЫХ ЦИСТЕРНАХ)</w:t>
            </w:r>
          </w:p>
        </w:tc>
        <w:tc>
          <w:tcPr>
            <w:tcW w:w="709" w:type="dxa"/>
            <w:tcBorders>
              <w:top w:val="nil"/>
              <w:left w:val="nil"/>
              <w:bottom w:val="single" w:sz="4" w:space="0" w:color="auto"/>
              <w:right w:val="single" w:sz="4" w:space="0" w:color="auto"/>
            </w:tcBorders>
            <w:shd w:val="clear" w:color="auto" w:fill="auto"/>
            <w:vAlign w:val="center"/>
            <w:hideMark/>
          </w:tcPr>
          <w:p w:rsidR="00DF7A55" w:rsidRPr="00DF7A55" w:rsidRDefault="00DF7A55" w:rsidP="00DF7A55">
            <w:pPr>
              <w:jc w:val="center"/>
              <w:rPr>
                <w:rFonts w:ascii="Times New Roman" w:hAnsi="Times New Roman" w:cs="Times New Roman"/>
                <w:b/>
                <w:bCs/>
                <w:color w:val="000000"/>
                <w:sz w:val="18"/>
                <w:szCs w:val="18"/>
              </w:rPr>
            </w:pPr>
            <w:r w:rsidRPr="00DF7A55">
              <w:rPr>
                <w:b/>
                <w:bCs/>
                <w:color w:val="000000"/>
                <w:sz w:val="18"/>
                <w:szCs w:val="18"/>
              </w:rPr>
              <w:t>500</w:t>
            </w:r>
          </w:p>
        </w:tc>
        <w:tc>
          <w:tcPr>
            <w:tcW w:w="709" w:type="dxa"/>
            <w:tcBorders>
              <w:top w:val="nil"/>
              <w:left w:val="nil"/>
              <w:bottom w:val="single" w:sz="4" w:space="0" w:color="auto"/>
              <w:right w:val="single" w:sz="4" w:space="0" w:color="auto"/>
            </w:tcBorders>
            <w:shd w:val="clear" w:color="auto" w:fill="auto"/>
            <w:vAlign w:val="center"/>
            <w:hideMark/>
          </w:tcPr>
          <w:p w:rsidR="00DF7A55" w:rsidRPr="00DF7A55" w:rsidRDefault="00DF7A55" w:rsidP="00DF7A55">
            <w:pPr>
              <w:jc w:val="center"/>
              <w:rPr>
                <w:b/>
                <w:bCs/>
                <w:color w:val="000000"/>
                <w:sz w:val="18"/>
                <w:szCs w:val="18"/>
              </w:rPr>
            </w:pPr>
            <w:r w:rsidRPr="00DF7A55">
              <w:rPr>
                <w:b/>
                <w:bCs/>
                <w:color w:val="000000"/>
                <w:sz w:val="18"/>
                <w:szCs w:val="18"/>
              </w:rPr>
              <w:t>500</w:t>
            </w:r>
          </w:p>
        </w:tc>
        <w:tc>
          <w:tcPr>
            <w:tcW w:w="709" w:type="dxa"/>
            <w:tcBorders>
              <w:top w:val="nil"/>
              <w:left w:val="nil"/>
              <w:bottom w:val="single" w:sz="4" w:space="0" w:color="auto"/>
              <w:right w:val="single" w:sz="4" w:space="0" w:color="auto"/>
            </w:tcBorders>
            <w:shd w:val="clear" w:color="auto" w:fill="auto"/>
            <w:vAlign w:val="center"/>
            <w:hideMark/>
          </w:tcPr>
          <w:p w:rsidR="00DF7A55" w:rsidRPr="00DF7A55" w:rsidRDefault="00DF7A55" w:rsidP="00DF7A55">
            <w:pPr>
              <w:jc w:val="center"/>
              <w:rPr>
                <w:b/>
                <w:bCs/>
                <w:color w:val="000000"/>
                <w:sz w:val="18"/>
                <w:szCs w:val="18"/>
              </w:rPr>
            </w:pPr>
            <w:r w:rsidRPr="00DF7A55">
              <w:rPr>
                <w:b/>
                <w:bCs/>
                <w:color w:val="000000"/>
                <w:sz w:val="18"/>
                <w:szCs w:val="18"/>
              </w:rPr>
              <w:t>500</w:t>
            </w:r>
          </w:p>
        </w:tc>
        <w:tc>
          <w:tcPr>
            <w:tcW w:w="708" w:type="dxa"/>
            <w:tcBorders>
              <w:top w:val="nil"/>
              <w:left w:val="nil"/>
              <w:bottom w:val="single" w:sz="4" w:space="0" w:color="auto"/>
              <w:right w:val="single" w:sz="4" w:space="0" w:color="auto"/>
            </w:tcBorders>
            <w:shd w:val="clear" w:color="auto" w:fill="auto"/>
            <w:vAlign w:val="center"/>
            <w:hideMark/>
          </w:tcPr>
          <w:p w:rsidR="00DF7A55" w:rsidRPr="00DF7A55" w:rsidRDefault="00DF7A55" w:rsidP="00DF7A55">
            <w:pPr>
              <w:jc w:val="center"/>
              <w:rPr>
                <w:b/>
                <w:bCs/>
                <w:color w:val="000000"/>
                <w:sz w:val="18"/>
                <w:szCs w:val="18"/>
              </w:rPr>
            </w:pPr>
            <w:r w:rsidRPr="00DF7A55">
              <w:rPr>
                <w:b/>
                <w:bCs/>
                <w:color w:val="000000"/>
                <w:sz w:val="18"/>
                <w:szCs w:val="18"/>
              </w:rPr>
              <w:t>500</w:t>
            </w:r>
          </w:p>
        </w:tc>
        <w:tc>
          <w:tcPr>
            <w:tcW w:w="709" w:type="dxa"/>
            <w:tcBorders>
              <w:top w:val="nil"/>
              <w:left w:val="nil"/>
              <w:bottom w:val="single" w:sz="4" w:space="0" w:color="auto"/>
              <w:right w:val="single" w:sz="4" w:space="0" w:color="auto"/>
            </w:tcBorders>
            <w:shd w:val="clear" w:color="auto" w:fill="auto"/>
            <w:vAlign w:val="center"/>
            <w:hideMark/>
          </w:tcPr>
          <w:p w:rsidR="00DF7A55" w:rsidRPr="00DF7A55" w:rsidRDefault="00DF7A55" w:rsidP="00DF7A55">
            <w:pPr>
              <w:jc w:val="center"/>
              <w:rPr>
                <w:b/>
                <w:bCs/>
                <w:color w:val="000000"/>
                <w:sz w:val="18"/>
                <w:szCs w:val="18"/>
              </w:rPr>
            </w:pPr>
            <w:r w:rsidRPr="00DF7A55">
              <w:rPr>
                <w:b/>
                <w:bCs/>
                <w:color w:val="000000"/>
                <w:sz w:val="18"/>
                <w:szCs w:val="18"/>
              </w:rPr>
              <w:t> </w:t>
            </w:r>
          </w:p>
        </w:tc>
        <w:tc>
          <w:tcPr>
            <w:tcW w:w="709" w:type="dxa"/>
            <w:tcBorders>
              <w:top w:val="nil"/>
              <w:left w:val="nil"/>
              <w:bottom w:val="single" w:sz="4" w:space="0" w:color="auto"/>
              <w:right w:val="single" w:sz="4" w:space="0" w:color="auto"/>
            </w:tcBorders>
            <w:shd w:val="clear" w:color="auto" w:fill="auto"/>
            <w:vAlign w:val="center"/>
            <w:hideMark/>
          </w:tcPr>
          <w:p w:rsidR="00DF7A55" w:rsidRPr="00DF7A55" w:rsidRDefault="00DF7A55" w:rsidP="00DF7A55">
            <w:pPr>
              <w:jc w:val="center"/>
              <w:rPr>
                <w:b/>
                <w:bCs/>
                <w:color w:val="000000"/>
                <w:sz w:val="18"/>
                <w:szCs w:val="18"/>
              </w:rPr>
            </w:pPr>
            <w:r w:rsidRPr="00DF7A55">
              <w:rPr>
                <w:b/>
                <w:bCs/>
                <w:color w:val="000000"/>
                <w:sz w:val="18"/>
                <w:szCs w:val="18"/>
              </w:rPr>
              <w:t> </w:t>
            </w:r>
          </w:p>
        </w:tc>
        <w:tc>
          <w:tcPr>
            <w:tcW w:w="709" w:type="dxa"/>
            <w:tcBorders>
              <w:top w:val="nil"/>
              <w:left w:val="nil"/>
              <w:bottom w:val="single" w:sz="4" w:space="0" w:color="auto"/>
              <w:right w:val="single" w:sz="4" w:space="0" w:color="auto"/>
            </w:tcBorders>
            <w:shd w:val="clear" w:color="auto" w:fill="auto"/>
            <w:vAlign w:val="center"/>
            <w:hideMark/>
          </w:tcPr>
          <w:p w:rsidR="00DF7A55" w:rsidRPr="00DF7A55" w:rsidRDefault="00DF7A55" w:rsidP="00DF7A55">
            <w:pPr>
              <w:jc w:val="center"/>
              <w:rPr>
                <w:b/>
                <w:bCs/>
                <w:color w:val="000000"/>
                <w:sz w:val="18"/>
                <w:szCs w:val="18"/>
              </w:rPr>
            </w:pPr>
            <w:r w:rsidRPr="00DF7A55">
              <w:rPr>
                <w:b/>
                <w:bCs/>
                <w:color w:val="000000"/>
                <w:sz w:val="18"/>
                <w:szCs w:val="18"/>
              </w:rPr>
              <w:t> </w:t>
            </w:r>
          </w:p>
        </w:tc>
        <w:tc>
          <w:tcPr>
            <w:tcW w:w="708" w:type="dxa"/>
            <w:tcBorders>
              <w:top w:val="nil"/>
              <w:left w:val="nil"/>
              <w:bottom w:val="single" w:sz="4" w:space="0" w:color="auto"/>
              <w:right w:val="single" w:sz="4" w:space="0" w:color="auto"/>
            </w:tcBorders>
            <w:shd w:val="clear" w:color="auto" w:fill="auto"/>
            <w:vAlign w:val="center"/>
            <w:hideMark/>
          </w:tcPr>
          <w:p w:rsidR="00DF7A55" w:rsidRPr="00DF7A55" w:rsidRDefault="00DF7A55" w:rsidP="00DF7A55">
            <w:pPr>
              <w:jc w:val="center"/>
              <w:rPr>
                <w:b/>
                <w:bCs/>
                <w:color w:val="000000"/>
                <w:sz w:val="18"/>
                <w:szCs w:val="18"/>
              </w:rPr>
            </w:pPr>
            <w:r w:rsidRPr="00DF7A55">
              <w:rPr>
                <w:b/>
                <w:bCs/>
                <w:color w:val="000000"/>
                <w:sz w:val="18"/>
                <w:szCs w:val="18"/>
              </w:rPr>
              <w:t> </w:t>
            </w:r>
          </w:p>
        </w:tc>
        <w:tc>
          <w:tcPr>
            <w:tcW w:w="709" w:type="dxa"/>
            <w:tcBorders>
              <w:top w:val="nil"/>
              <w:left w:val="nil"/>
              <w:bottom w:val="single" w:sz="4" w:space="0" w:color="auto"/>
              <w:right w:val="single" w:sz="4" w:space="0" w:color="auto"/>
            </w:tcBorders>
            <w:shd w:val="clear" w:color="auto" w:fill="auto"/>
            <w:vAlign w:val="center"/>
            <w:hideMark/>
          </w:tcPr>
          <w:p w:rsidR="00DF7A55" w:rsidRPr="00DF7A55" w:rsidRDefault="00DF7A55" w:rsidP="00DF7A55">
            <w:pPr>
              <w:jc w:val="center"/>
              <w:rPr>
                <w:b/>
                <w:bCs/>
                <w:color w:val="000000"/>
                <w:sz w:val="18"/>
                <w:szCs w:val="18"/>
              </w:rPr>
            </w:pPr>
            <w:r w:rsidRPr="00DF7A55">
              <w:rPr>
                <w:b/>
                <w:bCs/>
                <w:color w:val="000000"/>
                <w:sz w:val="18"/>
                <w:szCs w:val="18"/>
              </w:rPr>
              <w:t> </w:t>
            </w:r>
          </w:p>
        </w:tc>
        <w:tc>
          <w:tcPr>
            <w:tcW w:w="851" w:type="dxa"/>
            <w:tcBorders>
              <w:top w:val="nil"/>
              <w:left w:val="nil"/>
              <w:bottom w:val="single" w:sz="4" w:space="0" w:color="auto"/>
              <w:right w:val="single" w:sz="4" w:space="0" w:color="auto"/>
            </w:tcBorders>
            <w:shd w:val="clear" w:color="auto" w:fill="auto"/>
            <w:vAlign w:val="center"/>
            <w:hideMark/>
          </w:tcPr>
          <w:p w:rsidR="00DF7A55" w:rsidRPr="00DF7A55" w:rsidRDefault="00DF7A55" w:rsidP="00DF7A55">
            <w:pPr>
              <w:jc w:val="center"/>
              <w:rPr>
                <w:b/>
                <w:bCs/>
                <w:color w:val="000000"/>
                <w:sz w:val="18"/>
                <w:szCs w:val="18"/>
              </w:rPr>
            </w:pPr>
            <w:r w:rsidRPr="00DF7A55">
              <w:rPr>
                <w:b/>
                <w:bCs/>
                <w:color w:val="000000"/>
                <w:sz w:val="18"/>
                <w:szCs w:val="18"/>
              </w:rPr>
              <w:t> </w:t>
            </w:r>
          </w:p>
        </w:tc>
        <w:tc>
          <w:tcPr>
            <w:tcW w:w="708" w:type="dxa"/>
            <w:tcBorders>
              <w:top w:val="nil"/>
              <w:left w:val="nil"/>
              <w:bottom w:val="single" w:sz="4" w:space="0" w:color="auto"/>
              <w:right w:val="single" w:sz="4" w:space="0" w:color="auto"/>
            </w:tcBorders>
            <w:shd w:val="clear" w:color="auto" w:fill="auto"/>
            <w:vAlign w:val="center"/>
            <w:hideMark/>
          </w:tcPr>
          <w:p w:rsidR="00DF7A55" w:rsidRPr="00DF7A55" w:rsidRDefault="00DF7A55" w:rsidP="00DF7A55">
            <w:pPr>
              <w:jc w:val="center"/>
              <w:rPr>
                <w:b/>
                <w:bCs/>
                <w:color w:val="000000"/>
                <w:sz w:val="18"/>
                <w:szCs w:val="18"/>
              </w:rPr>
            </w:pPr>
            <w:r w:rsidRPr="00DF7A55">
              <w:rPr>
                <w:b/>
                <w:bCs/>
                <w:color w:val="000000"/>
                <w:sz w:val="18"/>
                <w:szCs w:val="18"/>
              </w:rPr>
              <w:t> </w:t>
            </w:r>
          </w:p>
        </w:tc>
        <w:tc>
          <w:tcPr>
            <w:tcW w:w="709" w:type="dxa"/>
            <w:tcBorders>
              <w:top w:val="nil"/>
              <w:left w:val="nil"/>
              <w:bottom w:val="single" w:sz="4" w:space="0" w:color="auto"/>
              <w:right w:val="single" w:sz="4" w:space="0" w:color="auto"/>
            </w:tcBorders>
            <w:shd w:val="clear" w:color="auto" w:fill="auto"/>
            <w:vAlign w:val="center"/>
            <w:hideMark/>
          </w:tcPr>
          <w:p w:rsidR="00DF7A55" w:rsidRPr="00DF7A55" w:rsidRDefault="00DF7A55" w:rsidP="00DF7A55">
            <w:pPr>
              <w:jc w:val="center"/>
              <w:rPr>
                <w:b/>
                <w:bCs/>
                <w:color w:val="000000"/>
                <w:sz w:val="18"/>
                <w:szCs w:val="18"/>
              </w:rPr>
            </w:pPr>
            <w:r w:rsidRPr="00DF7A55">
              <w:rPr>
                <w:b/>
                <w:bCs/>
                <w:color w:val="000000"/>
                <w:sz w:val="18"/>
                <w:szCs w:val="18"/>
              </w:rPr>
              <w:t> </w:t>
            </w:r>
          </w:p>
        </w:tc>
        <w:tc>
          <w:tcPr>
            <w:tcW w:w="709" w:type="dxa"/>
            <w:tcBorders>
              <w:top w:val="nil"/>
              <w:left w:val="nil"/>
              <w:bottom w:val="single" w:sz="4" w:space="0" w:color="auto"/>
              <w:right w:val="single" w:sz="4" w:space="0" w:color="auto"/>
            </w:tcBorders>
            <w:shd w:val="clear" w:color="auto" w:fill="auto"/>
            <w:vAlign w:val="center"/>
            <w:hideMark/>
          </w:tcPr>
          <w:p w:rsidR="00DF7A55" w:rsidRPr="00DF7A55" w:rsidRDefault="00DF7A55" w:rsidP="00DF7A55">
            <w:pPr>
              <w:jc w:val="center"/>
              <w:rPr>
                <w:b/>
                <w:bCs/>
                <w:color w:val="000000"/>
                <w:sz w:val="18"/>
                <w:szCs w:val="18"/>
              </w:rPr>
            </w:pPr>
            <w:r w:rsidRPr="00DF7A55">
              <w:rPr>
                <w:b/>
                <w:bCs/>
                <w:color w:val="000000"/>
                <w:sz w:val="18"/>
                <w:szCs w:val="18"/>
              </w:rPr>
              <w:t> </w:t>
            </w:r>
          </w:p>
        </w:tc>
        <w:tc>
          <w:tcPr>
            <w:tcW w:w="709" w:type="dxa"/>
            <w:tcBorders>
              <w:top w:val="nil"/>
              <w:left w:val="nil"/>
              <w:bottom w:val="single" w:sz="4" w:space="0" w:color="auto"/>
              <w:right w:val="single" w:sz="4" w:space="0" w:color="auto"/>
            </w:tcBorders>
            <w:shd w:val="clear" w:color="auto" w:fill="auto"/>
            <w:vAlign w:val="center"/>
            <w:hideMark/>
          </w:tcPr>
          <w:p w:rsidR="00DF7A55" w:rsidRPr="00DF7A55" w:rsidRDefault="00DF7A55" w:rsidP="00DF7A55">
            <w:pPr>
              <w:jc w:val="center"/>
              <w:rPr>
                <w:b/>
                <w:bCs/>
                <w:color w:val="000000"/>
                <w:sz w:val="18"/>
                <w:szCs w:val="18"/>
              </w:rPr>
            </w:pPr>
            <w:r w:rsidRPr="00DF7A55">
              <w:rPr>
                <w:b/>
                <w:bCs/>
                <w:color w:val="000000"/>
                <w:sz w:val="18"/>
                <w:szCs w:val="18"/>
              </w:rPr>
              <w:t> </w:t>
            </w:r>
          </w:p>
        </w:tc>
        <w:tc>
          <w:tcPr>
            <w:tcW w:w="708" w:type="dxa"/>
            <w:tcBorders>
              <w:top w:val="nil"/>
              <w:left w:val="nil"/>
              <w:bottom w:val="single" w:sz="4" w:space="0" w:color="auto"/>
              <w:right w:val="single" w:sz="4" w:space="0" w:color="auto"/>
            </w:tcBorders>
            <w:shd w:val="clear" w:color="auto" w:fill="auto"/>
            <w:vAlign w:val="center"/>
            <w:hideMark/>
          </w:tcPr>
          <w:p w:rsidR="00DF7A55" w:rsidRPr="00DF7A55" w:rsidRDefault="00DF7A55" w:rsidP="00DF7A55">
            <w:pPr>
              <w:jc w:val="center"/>
              <w:rPr>
                <w:b/>
                <w:bCs/>
                <w:color w:val="000000"/>
                <w:sz w:val="18"/>
                <w:szCs w:val="18"/>
              </w:rPr>
            </w:pPr>
            <w:r w:rsidRPr="00DF7A55">
              <w:rPr>
                <w:b/>
                <w:bCs/>
                <w:color w:val="000000"/>
                <w:sz w:val="18"/>
                <w:szCs w:val="18"/>
              </w:rPr>
              <w:t> </w:t>
            </w:r>
          </w:p>
        </w:tc>
        <w:tc>
          <w:tcPr>
            <w:tcW w:w="2101" w:type="dxa"/>
            <w:gridSpan w:val="2"/>
            <w:tcBorders>
              <w:top w:val="nil"/>
              <w:left w:val="nil"/>
              <w:bottom w:val="nil"/>
              <w:right w:val="nil"/>
            </w:tcBorders>
            <w:shd w:val="clear" w:color="auto" w:fill="auto"/>
            <w:noWrap/>
            <w:vAlign w:val="bottom"/>
            <w:hideMark/>
          </w:tcPr>
          <w:p w:rsidR="00DF7A55" w:rsidRPr="00E57B8B" w:rsidRDefault="00DF7A55" w:rsidP="00DF7A55">
            <w:pPr>
              <w:spacing w:after="0" w:line="240" w:lineRule="auto"/>
              <w:jc w:val="center"/>
              <w:rPr>
                <w:rFonts w:ascii="Times New Roman" w:eastAsia="Times New Roman" w:hAnsi="Times New Roman" w:cs="Times New Roman"/>
                <w:b/>
                <w:bCs/>
                <w:color w:val="000000"/>
                <w:sz w:val="16"/>
                <w:szCs w:val="16"/>
                <w:lang w:eastAsia="ru-RU"/>
              </w:rPr>
            </w:pPr>
          </w:p>
        </w:tc>
        <w:tc>
          <w:tcPr>
            <w:tcW w:w="804" w:type="dxa"/>
            <w:gridSpan w:val="2"/>
            <w:tcBorders>
              <w:top w:val="nil"/>
              <w:left w:val="nil"/>
              <w:bottom w:val="nil"/>
              <w:right w:val="nil"/>
            </w:tcBorders>
            <w:shd w:val="clear" w:color="auto" w:fill="auto"/>
            <w:noWrap/>
            <w:vAlign w:val="bottom"/>
            <w:hideMark/>
          </w:tcPr>
          <w:p w:rsidR="00DF7A55" w:rsidRPr="00E57B8B" w:rsidRDefault="00DF7A55" w:rsidP="00DF7A55">
            <w:pPr>
              <w:spacing w:after="0" w:line="240" w:lineRule="auto"/>
              <w:rPr>
                <w:rFonts w:ascii="Times New Roman" w:eastAsia="Times New Roman" w:hAnsi="Times New Roman" w:cs="Times New Roman"/>
                <w:sz w:val="16"/>
                <w:szCs w:val="16"/>
                <w:lang w:eastAsia="ru-RU"/>
              </w:rPr>
            </w:pPr>
          </w:p>
        </w:tc>
        <w:tc>
          <w:tcPr>
            <w:tcW w:w="804" w:type="dxa"/>
            <w:gridSpan w:val="2"/>
            <w:tcBorders>
              <w:top w:val="nil"/>
              <w:left w:val="nil"/>
              <w:bottom w:val="nil"/>
              <w:right w:val="nil"/>
            </w:tcBorders>
            <w:shd w:val="clear" w:color="auto" w:fill="auto"/>
            <w:noWrap/>
            <w:vAlign w:val="bottom"/>
            <w:hideMark/>
          </w:tcPr>
          <w:p w:rsidR="00DF7A55" w:rsidRPr="00E57B8B" w:rsidRDefault="00DF7A55" w:rsidP="00DF7A55">
            <w:pPr>
              <w:spacing w:after="0" w:line="240" w:lineRule="auto"/>
              <w:rPr>
                <w:rFonts w:ascii="Times New Roman" w:eastAsia="Times New Roman" w:hAnsi="Times New Roman" w:cs="Times New Roman"/>
                <w:sz w:val="16"/>
                <w:szCs w:val="16"/>
                <w:lang w:eastAsia="ru-RU"/>
              </w:rPr>
            </w:pPr>
          </w:p>
        </w:tc>
        <w:tc>
          <w:tcPr>
            <w:tcW w:w="804" w:type="dxa"/>
            <w:gridSpan w:val="2"/>
            <w:tcBorders>
              <w:top w:val="nil"/>
              <w:left w:val="nil"/>
              <w:bottom w:val="nil"/>
              <w:right w:val="nil"/>
            </w:tcBorders>
            <w:shd w:val="clear" w:color="auto" w:fill="auto"/>
            <w:noWrap/>
            <w:vAlign w:val="bottom"/>
            <w:hideMark/>
          </w:tcPr>
          <w:p w:rsidR="00DF7A55" w:rsidRPr="00E57B8B" w:rsidRDefault="00DF7A55" w:rsidP="00DF7A55">
            <w:pPr>
              <w:spacing w:after="0" w:line="240" w:lineRule="auto"/>
              <w:rPr>
                <w:rFonts w:ascii="Times New Roman" w:eastAsia="Times New Roman" w:hAnsi="Times New Roman" w:cs="Times New Roman"/>
                <w:sz w:val="16"/>
                <w:szCs w:val="16"/>
                <w:lang w:eastAsia="ru-RU"/>
              </w:rPr>
            </w:pPr>
          </w:p>
        </w:tc>
        <w:tc>
          <w:tcPr>
            <w:tcW w:w="804" w:type="dxa"/>
            <w:gridSpan w:val="2"/>
            <w:tcBorders>
              <w:top w:val="nil"/>
              <w:left w:val="nil"/>
              <w:bottom w:val="nil"/>
              <w:right w:val="nil"/>
            </w:tcBorders>
            <w:shd w:val="clear" w:color="auto" w:fill="auto"/>
            <w:noWrap/>
            <w:vAlign w:val="bottom"/>
            <w:hideMark/>
          </w:tcPr>
          <w:p w:rsidR="00DF7A55" w:rsidRPr="00E57B8B" w:rsidRDefault="00DF7A55" w:rsidP="00DF7A55">
            <w:pPr>
              <w:spacing w:after="0" w:line="240" w:lineRule="auto"/>
              <w:rPr>
                <w:rFonts w:ascii="Times New Roman" w:eastAsia="Times New Roman" w:hAnsi="Times New Roman" w:cs="Times New Roman"/>
                <w:sz w:val="16"/>
                <w:szCs w:val="16"/>
                <w:lang w:eastAsia="ru-RU"/>
              </w:rPr>
            </w:pPr>
          </w:p>
        </w:tc>
      </w:tr>
      <w:tr w:rsidR="00DF7A55" w:rsidRPr="00E57B8B" w:rsidTr="00DF7A55">
        <w:trPr>
          <w:trHeight w:val="407"/>
        </w:trPr>
        <w:tc>
          <w:tcPr>
            <w:tcW w:w="1079" w:type="dxa"/>
            <w:tcBorders>
              <w:top w:val="nil"/>
              <w:left w:val="single" w:sz="4" w:space="0" w:color="auto"/>
              <w:bottom w:val="single" w:sz="4" w:space="0" w:color="auto"/>
              <w:right w:val="single" w:sz="4" w:space="0" w:color="auto"/>
            </w:tcBorders>
            <w:shd w:val="clear" w:color="auto" w:fill="auto"/>
            <w:vAlign w:val="center"/>
            <w:hideMark/>
          </w:tcPr>
          <w:p w:rsidR="00DF7A55" w:rsidRPr="00DF7A55" w:rsidRDefault="00DF7A55" w:rsidP="00DF7A55">
            <w:pPr>
              <w:jc w:val="center"/>
              <w:rPr>
                <w:rFonts w:ascii="Arial" w:hAnsi="Arial" w:cs="Arial"/>
                <w:b/>
                <w:bCs/>
                <w:color w:val="000000"/>
                <w:sz w:val="18"/>
                <w:szCs w:val="18"/>
              </w:rPr>
            </w:pPr>
            <w:r w:rsidRPr="00DF7A55">
              <w:rPr>
                <w:rFonts w:ascii="Arial" w:hAnsi="Arial" w:cs="Arial"/>
                <w:b/>
                <w:bCs/>
                <w:color w:val="000000"/>
                <w:sz w:val="18"/>
                <w:szCs w:val="18"/>
              </w:rPr>
              <w:t>10500</w:t>
            </w:r>
          </w:p>
        </w:tc>
        <w:tc>
          <w:tcPr>
            <w:tcW w:w="4024" w:type="dxa"/>
            <w:tcBorders>
              <w:top w:val="nil"/>
              <w:left w:val="nil"/>
              <w:bottom w:val="single" w:sz="4" w:space="0" w:color="auto"/>
              <w:right w:val="single" w:sz="4" w:space="0" w:color="auto"/>
            </w:tcBorders>
            <w:shd w:val="clear" w:color="auto" w:fill="auto"/>
            <w:vAlign w:val="center"/>
            <w:hideMark/>
          </w:tcPr>
          <w:p w:rsidR="00DF7A55" w:rsidRPr="00DF7A55" w:rsidRDefault="00DF7A55" w:rsidP="00DF7A55">
            <w:pPr>
              <w:spacing w:after="0"/>
              <w:rPr>
                <w:rFonts w:ascii="Arial" w:hAnsi="Arial" w:cs="Arial"/>
                <w:color w:val="000000"/>
                <w:sz w:val="18"/>
                <w:szCs w:val="18"/>
              </w:rPr>
            </w:pPr>
            <w:r w:rsidRPr="00DF7A55">
              <w:rPr>
                <w:rFonts w:ascii="Arial" w:hAnsi="Arial" w:cs="Arial"/>
                <w:b/>
                <w:bCs/>
                <w:color w:val="000000"/>
                <w:sz w:val="18"/>
                <w:szCs w:val="18"/>
              </w:rPr>
              <w:t>Ст. Ваенга Октябрьской ж/д, код: 019007</w:t>
            </w:r>
            <w:r w:rsidRPr="00DF7A55">
              <w:rPr>
                <w:rFonts w:ascii="Arial" w:hAnsi="Arial" w:cs="Arial"/>
                <w:color w:val="000000"/>
                <w:sz w:val="18"/>
                <w:szCs w:val="18"/>
              </w:rPr>
              <w:t xml:space="preserve"> (п/п грузополучателя)</w:t>
            </w:r>
            <w:r w:rsidRPr="00DF7A55">
              <w:rPr>
                <w:rFonts w:ascii="Arial" w:hAnsi="Arial" w:cs="Arial"/>
                <w:color w:val="000000"/>
                <w:sz w:val="18"/>
                <w:szCs w:val="18"/>
              </w:rPr>
              <w:br/>
              <w:t xml:space="preserve">Получатель: Акционерное общество «Мурманэнергосбыт», код 6396, ОКПО </w:t>
            </w:r>
            <w:r w:rsidRPr="00DF7A55">
              <w:rPr>
                <w:rFonts w:ascii="Arial" w:hAnsi="Arial" w:cs="Arial"/>
                <w:color w:val="000000"/>
                <w:sz w:val="18"/>
                <w:szCs w:val="18"/>
              </w:rPr>
              <w:lastRenderedPageBreak/>
              <w:t>88036460</w:t>
            </w:r>
            <w:r w:rsidRPr="00DF7A55">
              <w:rPr>
                <w:rFonts w:ascii="Arial" w:hAnsi="Arial" w:cs="Arial"/>
                <w:color w:val="000000"/>
                <w:sz w:val="18"/>
                <w:szCs w:val="18"/>
              </w:rPr>
              <w:br/>
              <w:t>183034, г. Мурманск, Свердлова, 39, корп. 1</w:t>
            </w:r>
          </w:p>
        </w:tc>
        <w:tc>
          <w:tcPr>
            <w:tcW w:w="709" w:type="dxa"/>
            <w:tcBorders>
              <w:top w:val="nil"/>
              <w:left w:val="nil"/>
              <w:bottom w:val="single" w:sz="4" w:space="0" w:color="auto"/>
              <w:right w:val="single" w:sz="4" w:space="0" w:color="auto"/>
            </w:tcBorders>
            <w:shd w:val="clear" w:color="auto" w:fill="auto"/>
            <w:vAlign w:val="center"/>
            <w:hideMark/>
          </w:tcPr>
          <w:p w:rsidR="00DF7A55" w:rsidRPr="00DF7A55" w:rsidRDefault="00DF7A55" w:rsidP="00DF7A55">
            <w:pPr>
              <w:jc w:val="center"/>
              <w:rPr>
                <w:rFonts w:ascii="Times New Roman" w:hAnsi="Times New Roman" w:cs="Times New Roman"/>
                <w:b/>
                <w:bCs/>
                <w:color w:val="000000"/>
                <w:sz w:val="18"/>
                <w:szCs w:val="18"/>
              </w:rPr>
            </w:pPr>
            <w:r w:rsidRPr="00DF7A55">
              <w:rPr>
                <w:b/>
                <w:bCs/>
                <w:color w:val="000000"/>
                <w:sz w:val="18"/>
                <w:szCs w:val="18"/>
              </w:rPr>
              <w:lastRenderedPageBreak/>
              <w:t>1000</w:t>
            </w:r>
          </w:p>
        </w:tc>
        <w:tc>
          <w:tcPr>
            <w:tcW w:w="709" w:type="dxa"/>
            <w:tcBorders>
              <w:top w:val="nil"/>
              <w:left w:val="nil"/>
              <w:bottom w:val="single" w:sz="4" w:space="0" w:color="auto"/>
              <w:right w:val="single" w:sz="4" w:space="0" w:color="auto"/>
            </w:tcBorders>
            <w:shd w:val="clear" w:color="auto" w:fill="auto"/>
            <w:vAlign w:val="center"/>
            <w:hideMark/>
          </w:tcPr>
          <w:p w:rsidR="00DF7A55" w:rsidRPr="00DF7A55" w:rsidRDefault="00DF7A55" w:rsidP="00DF7A55">
            <w:pPr>
              <w:jc w:val="center"/>
              <w:rPr>
                <w:b/>
                <w:bCs/>
                <w:color w:val="000000"/>
                <w:sz w:val="18"/>
                <w:szCs w:val="18"/>
              </w:rPr>
            </w:pPr>
            <w:r w:rsidRPr="00DF7A55">
              <w:rPr>
                <w:b/>
                <w:bCs/>
                <w:color w:val="000000"/>
                <w:sz w:val="18"/>
                <w:szCs w:val="18"/>
              </w:rPr>
              <w:t>1000</w:t>
            </w:r>
          </w:p>
        </w:tc>
        <w:tc>
          <w:tcPr>
            <w:tcW w:w="709" w:type="dxa"/>
            <w:tcBorders>
              <w:top w:val="nil"/>
              <w:left w:val="nil"/>
              <w:bottom w:val="single" w:sz="4" w:space="0" w:color="auto"/>
              <w:right w:val="single" w:sz="4" w:space="0" w:color="auto"/>
            </w:tcBorders>
            <w:shd w:val="clear" w:color="auto" w:fill="auto"/>
            <w:vAlign w:val="center"/>
            <w:hideMark/>
          </w:tcPr>
          <w:p w:rsidR="00DF7A55" w:rsidRPr="00DF7A55" w:rsidRDefault="00DF7A55" w:rsidP="00DF7A55">
            <w:pPr>
              <w:jc w:val="center"/>
              <w:rPr>
                <w:b/>
                <w:bCs/>
                <w:color w:val="000000"/>
                <w:sz w:val="18"/>
                <w:szCs w:val="18"/>
              </w:rPr>
            </w:pPr>
            <w:r w:rsidRPr="00DF7A55">
              <w:rPr>
                <w:b/>
                <w:bCs/>
                <w:color w:val="000000"/>
                <w:sz w:val="18"/>
                <w:szCs w:val="18"/>
              </w:rPr>
              <w:t>1000</w:t>
            </w:r>
          </w:p>
        </w:tc>
        <w:tc>
          <w:tcPr>
            <w:tcW w:w="708" w:type="dxa"/>
            <w:tcBorders>
              <w:top w:val="nil"/>
              <w:left w:val="nil"/>
              <w:bottom w:val="single" w:sz="4" w:space="0" w:color="auto"/>
              <w:right w:val="single" w:sz="4" w:space="0" w:color="auto"/>
            </w:tcBorders>
            <w:shd w:val="clear" w:color="auto" w:fill="auto"/>
            <w:vAlign w:val="center"/>
            <w:hideMark/>
          </w:tcPr>
          <w:p w:rsidR="00DF7A55" w:rsidRPr="00DF7A55" w:rsidRDefault="00DF7A55" w:rsidP="00DF7A55">
            <w:pPr>
              <w:jc w:val="center"/>
              <w:rPr>
                <w:b/>
                <w:bCs/>
                <w:color w:val="000000"/>
                <w:sz w:val="18"/>
                <w:szCs w:val="18"/>
              </w:rPr>
            </w:pPr>
            <w:r w:rsidRPr="00DF7A55">
              <w:rPr>
                <w:b/>
                <w:bCs/>
                <w:color w:val="000000"/>
                <w:sz w:val="18"/>
                <w:szCs w:val="18"/>
              </w:rPr>
              <w:t>500</w:t>
            </w:r>
          </w:p>
        </w:tc>
        <w:tc>
          <w:tcPr>
            <w:tcW w:w="709" w:type="dxa"/>
            <w:tcBorders>
              <w:top w:val="nil"/>
              <w:left w:val="nil"/>
              <w:bottom w:val="single" w:sz="4" w:space="0" w:color="auto"/>
              <w:right w:val="single" w:sz="4" w:space="0" w:color="auto"/>
            </w:tcBorders>
            <w:shd w:val="clear" w:color="auto" w:fill="auto"/>
            <w:vAlign w:val="center"/>
            <w:hideMark/>
          </w:tcPr>
          <w:p w:rsidR="00DF7A55" w:rsidRPr="00DF7A55" w:rsidRDefault="00DF7A55" w:rsidP="00DF7A55">
            <w:pPr>
              <w:jc w:val="center"/>
              <w:rPr>
                <w:b/>
                <w:bCs/>
                <w:color w:val="000000"/>
                <w:sz w:val="18"/>
                <w:szCs w:val="18"/>
              </w:rPr>
            </w:pPr>
            <w:r w:rsidRPr="00DF7A55">
              <w:rPr>
                <w:b/>
                <w:bCs/>
                <w:color w:val="000000"/>
                <w:sz w:val="18"/>
                <w:szCs w:val="18"/>
              </w:rPr>
              <w:t>1000</w:t>
            </w:r>
          </w:p>
        </w:tc>
        <w:tc>
          <w:tcPr>
            <w:tcW w:w="709" w:type="dxa"/>
            <w:tcBorders>
              <w:top w:val="nil"/>
              <w:left w:val="nil"/>
              <w:bottom w:val="single" w:sz="4" w:space="0" w:color="auto"/>
              <w:right w:val="single" w:sz="4" w:space="0" w:color="auto"/>
            </w:tcBorders>
            <w:shd w:val="clear" w:color="auto" w:fill="auto"/>
            <w:vAlign w:val="center"/>
            <w:hideMark/>
          </w:tcPr>
          <w:p w:rsidR="00DF7A55" w:rsidRPr="00DF7A55" w:rsidRDefault="00DF7A55" w:rsidP="00DF7A55">
            <w:pPr>
              <w:jc w:val="center"/>
              <w:rPr>
                <w:b/>
                <w:bCs/>
                <w:color w:val="000000"/>
                <w:sz w:val="18"/>
                <w:szCs w:val="18"/>
              </w:rPr>
            </w:pPr>
            <w:r w:rsidRPr="00DF7A55">
              <w:rPr>
                <w:b/>
                <w:bCs/>
                <w:color w:val="000000"/>
                <w:sz w:val="18"/>
                <w:szCs w:val="18"/>
              </w:rPr>
              <w:t>500</w:t>
            </w:r>
          </w:p>
        </w:tc>
        <w:tc>
          <w:tcPr>
            <w:tcW w:w="709" w:type="dxa"/>
            <w:tcBorders>
              <w:top w:val="nil"/>
              <w:left w:val="nil"/>
              <w:bottom w:val="single" w:sz="4" w:space="0" w:color="auto"/>
              <w:right w:val="single" w:sz="4" w:space="0" w:color="auto"/>
            </w:tcBorders>
            <w:shd w:val="clear" w:color="auto" w:fill="auto"/>
            <w:vAlign w:val="center"/>
            <w:hideMark/>
          </w:tcPr>
          <w:p w:rsidR="00DF7A55" w:rsidRPr="00DF7A55" w:rsidRDefault="00DF7A55" w:rsidP="00DF7A55">
            <w:pPr>
              <w:jc w:val="center"/>
              <w:rPr>
                <w:b/>
                <w:bCs/>
                <w:color w:val="000000"/>
                <w:sz w:val="18"/>
                <w:szCs w:val="18"/>
              </w:rPr>
            </w:pPr>
            <w:r w:rsidRPr="00DF7A55">
              <w:rPr>
                <w:b/>
                <w:bCs/>
                <w:color w:val="000000"/>
                <w:sz w:val="18"/>
                <w:szCs w:val="18"/>
              </w:rPr>
              <w:t>1000</w:t>
            </w:r>
          </w:p>
        </w:tc>
        <w:tc>
          <w:tcPr>
            <w:tcW w:w="708" w:type="dxa"/>
            <w:tcBorders>
              <w:top w:val="nil"/>
              <w:left w:val="nil"/>
              <w:bottom w:val="single" w:sz="4" w:space="0" w:color="auto"/>
              <w:right w:val="single" w:sz="4" w:space="0" w:color="auto"/>
            </w:tcBorders>
            <w:shd w:val="clear" w:color="auto" w:fill="auto"/>
            <w:vAlign w:val="center"/>
            <w:hideMark/>
          </w:tcPr>
          <w:p w:rsidR="00DF7A55" w:rsidRPr="00DF7A55" w:rsidRDefault="00DF7A55" w:rsidP="00DF7A55">
            <w:pPr>
              <w:jc w:val="center"/>
              <w:rPr>
                <w:b/>
                <w:bCs/>
                <w:color w:val="000000"/>
                <w:sz w:val="18"/>
                <w:szCs w:val="18"/>
              </w:rPr>
            </w:pPr>
            <w:r w:rsidRPr="00DF7A55">
              <w:rPr>
                <w:b/>
                <w:bCs/>
                <w:color w:val="000000"/>
                <w:sz w:val="18"/>
                <w:szCs w:val="18"/>
              </w:rPr>
              <w:t>500</w:t>
            </w:r>
          </w:p>
        </w:tc>
        <w:tc>
          <w:tcPr>
            <w:tcW w:w="709" w:type="dxa"/>
            <w:tcBorders>
              <w:top w:val="nil"/>
              <w:left w:val="nil"/>
              <w:bottom w:val="single" w:sz="4" w:space="0" w:color="auto"/>
              <w:right w:val="single" w:sz="4" w:space="0" w:color="auto"/>
            </w:tcBorders>
            <w:shd w:val="clear" w:color="auto" w:fill="auto"/>
            <w:vAlign w:val="center"/>
            <w:hideMark/>
          </w:tcPr>
          <w:p w:rsidR="00DF7A55" w:rsidRPr="00DF7A55" w:rsidRDefault="00DF7A55" w:rsidP="00DF7A55">
            <w:pPr>
              <w:jc w:val="center"/>
              <w:rPr>
                <w:b/>
                <w:bCs/>
                <w:color w:val="000000"/>
                <w:sz w:val="18"/>
                <w:szCs w:val="18"/>
              </w:rPr>
            </w:pPr>
            <w:r w:rsidRPr="00DF7A55">
              <w:rPr>
                <w:b/>
                <w:bCs/>
                <w:color w:val="000000"/>
                <w:sz w:val="18"/>
                <w:szCs w:val="18"/>
              </w:rPr>
              <w:t>1000</w:t>
            </w:r>
          </w:p>
        </w:tc>
        <w:tc>
          <w:tcPr>
            <w:tcW w:w="851" w:type="dxa"/>
            <w:tcBorders>
              <w:top w:val="nil"/>
              <w:left w:val="nil"/>
              <w:bottom w:val="single" w:sz="4" w:space="0" w:color="auto"/>
              <w:right w:val="single" w:sz="4" w:space="0" w:color="auto"/>
            </w:tcBorders>
            <w:shd w:val="clear" w:color="auto" w:fill="auto"/>
            <w:vAlign w:val="center"/>
            <w:hideMark/>
          </w:tcPr>
          <w:p w:rsidR="00DF7A55" w:rsidRPr="00DF7A55" w:rsidRDefault="00DF7A55" w:rsidP="00DF7A55">
            <w:pPr>
              <w:jc w:val="center"/>
              <w:rPr>
                <w:b/>
                <w:bCs/>
                <w:color w:val="000000"/>
                <w:sz w:val="18"/>
                <w:szCs w:val="18"/>
              </w:rPr>
            </w:pPr>
            <w:r w:rsidRPr="00DF7A55">
              <w:rPr>
                <w:b/>
                <w:bCs/>
                <w:color w:val="000000"/>
                <w:sz w:val="18"/>
                <w:szCs w:val="18"/>
              </w:rPr>
              <w:t>500</w:t>
            </w:r>
          </w:p>
        </w:tc>
        <w:tc>
          <w:tcPr>
            <w:tcW w:w="708" w:type="dxa"/>
            <w:tcBorders>
              <w:top w:val="nil"/>
              <w:left w:val="nil"/>
              <w:bottom w:val="single" w:sz="4" w:space="0" w:color="auto"/>
              <w:right w:val="single" w:sz="4" w:space="0" w:color="auto"/>
            </w:tcBorders>
            <w:shd w:val="clear" w:color="auto" w:fill="auto"/>
            <w:vAlign w:val="center"/>
            <w:hideMark/>
          </w:tcPr>
          <w:p w:rsidR="00DF7A55" w:rsidRPr="00DF7A55" w:rsidRDefault="00DF7A55" w:rsidP="00DF7A55">
            <w:pPr>
              <w:jc w:val="center"/>
              <w:rPr>
                <w:b/>
                <w:bCs/>
                <w:color w:val="000000"/>
                <w:sz w:val="18"/>
                <w:szCs w:val="18"/>
              </w:rPr>
            </w:pPr>
            <w:r w:rsidRPr="00DF7A55">
              <w:rPr>
                <w:b/>
                <w:bCs/>
                <w:color w:val="000000"/>
                <w:sz w:val="18"/>
                <w:szCs w:val="18"/>
              </w:rPr>
              <w:t>500</w:t>
            </w:r>
          </w:p>
        </w:tc>
        <w:tc>
          <w:tcPr>
            <w:tcW w:w="709" w:type="dxa"/>
            <w:tcBorders>
              <w:top w:val="nil"/>
              <w:left w:val="nil"/>
              <w:bottom w:val="single" w:sz="4" w:space="0" w:color="auto"/>
              <w:right w:val="single" w:sz="4" w:space="0" w:color="auto"/>
            </w:tcBorders>
            <w:shd w:val="clear" w:color="auto" w:fill="auto"/>
            <w:vAlign w:val="center"/>
            <w:hideMark/>
          </w:tcPr>
          <w:p w:rsidR="00DF7A55" w:rsidRPr="00DF7A55" w:rsidRDefault="00DF7A55" w:rsidP="00DF7A55">
            <w:pPr>
              <w:jc w:val="center"/>
              <w:rPr>
                <w:b/>
                <w:bCs/>
                <w:color w:val="000000"/>
                <w:sz w:val="18"/>
                <w:szCs w:val="18"/>
              </w:rPr>
            </w:pPr>
            <w:r w:rsidRPr="00DF7A55">
              <w:rPr>
                <w:b/>
                <w:bCs/>
                <w:color w:val="000000"/>
                <w:sz w:val="18"/>
                <w:szCs w:val="18"/>
              </w:rPr>
              <w:t>500</w:t>
            </w:r>
          </w:p>
        </w:tc>
        <w:tc>
          <w:tcPr>
            <w:tcW w:w="709" w:type="dxa"/>
            <w:tcBorders>
              <w:top w:val="nil"/>
              <w:left w:val="nil"/>
              <w:bottom w:val="single" w:sz="4" w:space="0" w:color="auto"/>
              <w:right w:val="single" w:sz="4" w:space="0" w:color="auto"/>
            </w:tcBorders>
            <w:shd w:val="clear" w:color="auto" w:fill="auto"/>
            <w:vAlign w:val="center"/>
            <w:hideMark/>
          </w:tcPr>
          <w:p w:rsidR="00DF7A55" w:rsidRPr="00DF7A55" w:rsidRDefault="00DF7A55" w:rsidP="00DF7A55">
            <w:pPr>
              <w:jc w:val="center"/>
              <w:rPr>
                <w:b/>
                <w:bCs/>
                <w:color w:val="000000"/>
                <w:sz w:val="18"/>
                <w:szCs w:val="18"/>
              </w:rPr>
            </w:pPr>
            <w:r w:rsidRPr="00DF7A55">
              <w:rPr>
                <w:b/>
                <w:bCs/>
                <w:color w:val="000000"/>
                <w:sz w:val="18"/>
                <w:szCs w:val="18"/>
              </w:rPr>
              <w:t>500</w:t>
            </w:r>
          </w:p>
        </w:tc>
        <w:tc>
          <w:tcPr>
            <w:tcW w:w="709" w:type="dxa"/>
            <w:tcBorders>
              <w:top w:val="nil"/>
              <w:left w:val="nil"/>
              <w:bottom w:val="single" w:sz="4" w:space="0" w:color="auto"/>
              <w:right w:val="single" w:sz="4" w:space="0" w:color="auto"/>
            </w:tcBorders>
            <w:shd w:val="clear" w:color="auto" w:fill="auto"/>
            <w:vAlign w:val="center"/>
            <w:hideMark/>
          </w:tcPr>
          <w:p w:rsidR="00DF7A55" w:rsidRPr="00DF7A55" w:rsidRDefault="00DF7A55" w:rsidP="00DF7A55">
            <w:pPr>
              <w:jc w:val="center"/>
              <w:rPr>
                <w:b/>
                <w:bCs/>
                <w:color w:val="000000"/>
                <w:sz w:val="18"/>
                <w:szCs w:val="18"/>
              </w:rPr>
            </w:pPr>
            <w:r w:rsidRPr="00DF7A55">
              <w:rPr>
                <w:b/>
                <w:bCs/>
                <w:color w:val="000000"/>
                <w:sz w:val="18"/>
                <w:szCs w:val="18"/>
              </w:rPr>
              <w:t>500</w:t>
            </w:r>
          </w:p>
        </w:tc>
        <w:tc>
          <w:tcPr>
            <w:tcW w:w="708" w:type="dxa"/>
            <w:tcBorders>
              <w:top w:val="nil"/>
              <w:left w:val="nil"/>
              <w:bottom w:val="single" w:sz="4" w:space="0" w:color="auto"/>
              <w:right w:val="single" w:sz="4" w:space="0" w:color="auto"/>
            </w:tcBorders>
            <w:shd w:val="clear" w:color="auto" w:fill="auto"/>
            <w:vAlign w:val="center"/>
            <w:hideMark/>
          </w:tcPr>
          <w:p w:rsidR="00DF7A55" w:rsidRPr="00DF7A55" w:rsidRDefault="00DF7A55" w:rsidP="00DF7A55">
            <w:pPr>
              <w:jc w:val="center"/>
              <w:rPr>
                <w:b/>
                <w:bCs/>
                <w:color w:val="000000"/>
                <w:sz w:val="18"/>
                <w:szCs w:val="18"/>
              </w:rPr>
            </w:pPr>
            <w:r w:rsidRPr="00DF7A55">
              <w:rPr>
                <w:b/>
                <w:bCs/>
                <w:color w:val="000000"/>
                <w:sz w:val="18"/>
                <w:szCs w:val="18"/>
              </w:rPr>
              <w:t>500</w:t>
            </w:r>
          </w:p>
        </w:tc>
        <w:tc>
          <w:tcPr>
            <w:tcW w:w="2101" w:type="dxa"/>
            <w:gridSpan w:val="2"/>
            <w:tcBorders>
              <w:top w:val="nil"/>
              <w:left w:val="nil"/>
              <w:bottom w:val="nil"/>
              <w:right w:val="nil"/>
            </w:tcBorders>
            <w:shd w:val="clear" w:color="auto" w:fill="auto"/>
            <w:noWrap/>
            <w:vAlign w:val="bottom"/>
            <w:hideMark/>
          </w:tcPr>
          <w:p w:rsidR="00DF7A55" w:rsidRPr="00E57B8B" w:rsidRDefault="00DF7A55" w:rsidP="00DF7A55">
            <w:pPr>
              <w:spacing w:after="0" w:line="240" w:lineRule="auto"/>
              <w:jc w:val="center"/>
              <w:rPr>
                <w:rFonts w:ascii="Times New Roman" w:eastAsia="Times New Roman" w:hAnsi="Times New Roman" w:cs="Times New Roman"/>
                <w:b/>
                <w:bCs/>
                <w:color w:val="000000"/>
                <w:sz w:val="16"/>
                <w:szCs w:val="16"/>
                <w:lang w:eastAsia="ru-RU"/>
              </w:rPr>
            </w:pPr>
          </w:p>
        </w:tc>
        <w:tc>
          <w:tcPr>
            <w:tcW w:w="804" w:type="dxa"/>
            <w:gridSpan w:val="2"/>
            <w:tcBorders>
              <w:top w:val="nil"/>
              <w:left w:val="nil"/>
              <w:bottom w:val="nil"/>
              <w:right w:val="nil"/>
            </w:tcBorders>
            <w:shd w:val="clear" w:color="auto" w:fill="auto"/>
            <w:noWrap/>
            <w:vAlign w:val="bottom"/>
            <w:hideMark/>
          </w:tcPr>
          <w:p w:rsidR="00DF7A55" w:rsidRPr="00E57B8B" w:rsidRDefault="00DF7A55" w:rsidP="00DF7A55">
            <w:pPr>
              <w:spacing w:after="0" w:line="240" w:lineRule="auto"/>
              <w:rPr>
                <w:rFonts w:ascii="Times New Roman" w:eastAsia="Times New Roman" w:hAnsi="Times New Roman" w:cs="Times New Roman"/>
                <w:sz w:val="16"/>
                <w:szCs w:val="16"/>
                <w:lang w:eastAsia="ru-RU"/>
              </w:rPr>
            </w:pPr>
          </w:p>
        </w:tc>
        <w:tc>
          <w:tcPr>
            <w:tcW w:w="804" w:type="dxa"/>
            <w:gridSpan w:val="2"/>
            <w:tcBorders>
              <w:top w:val="nil"/>
              <w:left w:val="nil"/>
              <w:bottom w:val="nil"/>
              <w:right w:val="nil"/>
            </w:tcBorders>
            <w:shd w:val="clear" w:color="auto" w:fill="auto"/>
            <w:noWrap/>
            <w:vAlign w:val="bottom"/>
            <w:hideMark/>
          </w:tcPr>
          <w:p w:rsidR="00DF7A55" w:rsidRPr="00E57B8B" w:rsidRDefault="00DF7A55" w:rsidP="00DF7A55">
            <w:pPr>
              <w:spacing w:after="0" w:line="240" w:lineRule="auto"/>
              <w:rPr>
                <w:rFonts w:ascii="Times New Roman" w:eastAsia="Times New Roman" w:hAnsi="Times New Roman" w:cs="Times New Roman"/>
                <w:sz w:val="16"/>
                <w:szCs w:val="16"/>
                <w:lang w:eastAsia="ru-RU"/>
              </w:rPr>
            </w:pPr>
          </w:p>
        </w:tc>
        <w:tc>
          <w:tcPr>
            <w:tcW w:w="804" w:type="dxa"/>
            <w:gridSpan w:val="2"/>
            <w:tcBorders>
              <w:top w:val="nil"/>
              <w:left w:val="nil"/>
              <w:bottom w:val="nil"/>
              <w:right w:val="nil"/>
            </w:tcBorders>
            <w:shd w:val="clear" w:color="auto" w:fill="auto"/>
            <w:noWrap/>
            <w:vAlign w:val="bottom"/>
            <w:hideMark/>
          </w:tcPr>
          <w:p w:rsidR="00DF7A55" w:rsidRPr="00E57B8B" w:rsidRDefault="00DF7A55" w:rsidP="00DF7A55">
            <w:pPr>
              <w:spacing w:after="0" w:line="240" w:lineRule="auto"/>
              <w:rPr>
                <w:rFonts w:ascii="Times New Roman" w:eastAsia="Times New Roman" w:hAnsi="Times New Roman" w:cs="Times New Roman"/>
                <w:sz w:val="16"/>
                <w:szCs w:val="16"/>
                <w:lang w:eastAsia="ru-RU"/>
              </w:rPr>
            </w:pPr>
          </w:p>
        </w:tc>
        <w:tc>
          <w:tcPr>
            <w:tcW w:w="804" w:type="dxa"/>
            <w:gridSpan w:val="2"/>
            <w:tcBorders>
              <w:top w:val="nil"/>
              <w:left w:val="nil"/>
              <w:bottom w:val="nil"/>
              <w:right w:val="nil"/>
            </w:tcBorders>
            <w:shd w:val="clear" w:color="auto" w:fill="auto"/>
            <w:noWrap/>
            <w:vAlign w:val="bottom"/>
            <w:hideMark/>
          </w:tcPr>
          <w:p w:rsidR="00DF7A55" w:rsidRPr="00E57B8B" w:rsidRDefault="00DF7A55" w:rsidP="00DF7A55">
            <w:pPr>
              <w:spacing w:after="0" w:line="240" w:lineRule="auto"/>
              <w:rPr>
                <w:rFonts w:ascii="Times New Roman" w:eastAsia="Times New Roman" w:hAnsi="Times New Roman" w:cs="Times New Roman"/>
                <w:sz w:val="16"/>
                <w:szCs w:val="16"/>
                <w:lang w:eastAsia="ru-RU"/>
              </w:rPr>
            </w:pPr>
          </w:p>
        </w:tc>
      </w:tr>
      <w:tr w:rsidR="00DF7A55" w:rsidRPr="00E57B8B" w:rsidTr="00DF7A55">
        <w:trPr>
          <w:gridAfter w:val="1"/>
          <w:wAfter w:w="116" w:type="dxa"/>
          <w:trHeight w:val="974"/>
        </w:trPr>
        <w:tc>
          <w:tcPr>
            <w:tcW w:w="1079" w:type="dxa"/>
            <w:tcBorders>
              <w:top w:val="nil"/>
              <w:left w:val="single" w:sz="4" w:space="0" w:color="auto"/>
              <w:bottom w:val="single" w:sz="4" w:space="0" w:color="auto"/>
              <w:right w:val="single" w:sz="4" w:space="0" w:color="auto"/>
            </w:tcBorders>
            <w:shd w:val="clear" w:color="auto" w:fill="auto"/>
            <w:vAlign w:val="center"/>
            <w:hideMark/>
          </w:tcPr>
          <w:p w:rsidR="00DF7A55" w:rsidRPr="00DF7A55" w:rsidRDefault="00DF7A55" w:rsidP="00DF7A55">
            <w:pPr>
              <w:jc w:val="center"/>
              <w:rPr>
                <w:rFonts w:ascii="Arial" w:hAnsi="Arial" w:cs="Arial"/>
                <w:b/>
                <w:bCs/>
                <w:color w:val="000000"/>
                <w:sz w:val="18"/>
                <w:szCs w:val="18"/>
              </w:rPr>
            </w:pPr>
            <w:r w:rsidRPr="00DF7A55">
              <w:rPr>
                <w:rFonts w:ascii="Arial" w:hAnsi="Arial" w:cs="Arial"/>
                <w:b/>
                <w:bCs/>
                <w:color w:val="000000"/>
                <w:sz w:val="18"/>
                <w:szCs w:val="18"/>
              </w:rPr>
              <w:t>3000</w:t>
            </w:r>
          </w:p>
        </w:tc>
        <w:tc>
          <w:tcPr>
            <w:tcW w:w="4024" w:type="dxa"/>
            <w:tcBorders>
              <w:top w:val="nil"/>
              <w:left w:val="nil"/>
              <w:bottom w:val="single" w:sz="4" w:space="0" w:color="auto"/>
              <w:right w:val="single" w:sz="4" w:space="0" w:color="auto"/>
            </w:tcBorders>
            <w:shd w:val="clear" w:color="auto" w:fill="auto"/>
            <w:vAlign w:val="center"/>
            <w:hideMark/>
          </w:tcPr>
          <w:p w:rsidR="00DF7A55" w:rsidRPr="00DF7A55" w:rsidRDefault="00DF7A55" w:rsidP="00DF7A55">
            <w:pPr>
              <w:spacing w:after="0"/>
              <w:rPr>
                <w:rFonts w:ascii="Arial" w:hAnsi="Arial" w:cs="Arial"/>
                <w:color w:val="000000"/>
                <w:sz w:val="18"/>
                <w:szCs w:val="18"/>
              </w:rPr>
            </w:pPr>
            <w:r w:rsidRPr="00DF7A55">
              <w:rPr>
                <w:rFonts w:ascii="Arial" w:hAnsi="Arial" w:cs="Arial"/>
                <w:b/>
                <w:bCs/>
                <w:color w:val="000000"/>
                <w:sz w:val="18"/>
                <w:szCs w:val="18"/>
              </w:rPr>
              <w:t xml:space="preserve">Ст. Никель-Мурманский Октябрьской ж/д, код: 018201 </w:t>
            </w:r>
            <w:r w:rsidRPr="00DF7A55">
              <w:rPr>
                <w:rFonts w:ascii="Arial" w:hAnsi="Arial" w:cs="Arial"/>
                <w:color w:val="000000"/>
                <w:sz w:val="18"/>
                <w:szCs w:val="18"/>
              </w:rPr>
              <w:t>(п/п грузополучателя)</w:t>
            </w:r>
            <w:r w:rsidRPr="00DF7A55">
              <w:rPr>
                <w:rFonts w:ascii="Arial" w:hAnsi="Arial" w:cs="Arial"/>
                <w:color w:val="000000"/>
                <w:sz w:val="18"/>
                <w:szCs w:val="18"/>
              </w:rPr>
              <w:br/>
              <w:t>Получатель: АО «КГМК», код 4810, ОКПО 48200234 (для нужд Акционерного общества «Мурманэнергосбыт», ОКПО 88036460)</w:t>
            </w:r>
            <w:r w:rsidRPr="00DF7A55">
              <w:rPr>
                <w:rFonts w:ascii="Arial" w:hAnsi="Arial" w:cs="Arial"/>
                <w:color w:val="000000"/>
                <w:sz w:val="18"/>
                <w:szCs w:val="18"/>
              </w:rPr>
              <w:br/>
              <w:t>184430, Мурманская обл., Мончегорск, Мончегорск-7.</w:t>
            </w:r>
          </w:p>
        </w:tc>
        <w:tc>
          <w:tcPr>
            <w:tcW w:w="709" w:type="dxa"/>
            <w:tcBorders>
              <w:top w:val="nil"/>
              <w:left w:val="nil"/>
              <w:bottom w:val="single" w:sz="4" w:space="0" w:color="auto"/>
              <w:right w:val="single" w:sz="4" w:space="0" w:color="auto"/>
            </w:tcBorders>
            <w:shd w:val="clear" w:color="auto" w:fill="auto"/>
            <w:vAlign w:val="center"/>
            <w:hideMark/>
          </w:tcPr>
          <w:p w:rsidR="00DF7A55" w:rsidRPr="00DF7A55" w:rsidRDefault="00DF7A55" w:rsidP="00DF7A55">
            <w:pPr>
              <w:jc w:val="center"/>
              <w:rPr>
                <w:rFonts w:ascii="Times New Roman" w:hAnsi="Times New Roman" w:cs="Times New Roman"/>
                <w:b/>
                <w:bCs/>
                <w:color w:val="000000"/>
                <w:sz w:val="18"/>
                <w:szCs w:val="18"/>
              </w:rPr>
            </w:pPr>
            <w:r w:rsidRPr="00DF7A55">
              <w:rPr>
                <w:b/>
                <w:bCs/>
                <w:color w:val="000000"/>
                <w:sz w:val="18"/>
                <w:szCs w:val="18"/>
              </w:rPr>
              <w:t>500</w:t>
            </w:r>
          </w:p>
        </w:tc>
        <w:tc>
          <w:tcPr>
            <w:tcW w:w="709" w:type="dxa"/>
            <w:tcBorders>
              <w:top w:val="nil"/>
              <w:left w:val="nil"/>
              <w:bottom w:val="single" w:sz="4" w:space="0" w:color="auto"/>
              <w:right w:val="single" w:sz="4" w:space="0" w:color="auto"/>
            </w:tcBorders>
            <w:shd w:val="clear" w:color="auto" w:fill="auto"/>
            <w:vAlign w:val="center"/>
            <w:hideMark/>
          </w:tcPr>
          <w:p w:rsidR="00DF7A55" w:rsidRPr="00DF7A55" w:rsidRDefault="00DF7A55" w:rsidP="00DF7A55">
            <w:pPr>
              <w:jc w:val="center"/>
              <w:rPr>
                <w:b/>
                <w:bCs/>
                <w:color w:val="000000"/>
                <w:sz w:val="18"/>
                <w:szCs w:val="18"/>
              </w:rPr>
            </w:pPr>
            <w:r w:rsidRPr="00DF7A55">
              <w:rPr>
                <w:b/>
                <w:bCs/>
                <w:color w:val="000000"/>
                <w:sz w:val="18"/>
                <w:szCs w:val="18"/>
              </w:rPr>
              <w:t>500</w:t>
            </w:r>
          </w:p>
        </w:tc>
        <w:tc>
          <w:tcPr>
            <w:tcW w:w="709" w:type="dxa"/>
            <w:tcBorders>
              <w:top w:val="nil"/>
              <w:left w:val="nil"/>
              <w:bottom w:val="single" w:sz="4" w:space="0" w:color="auto"/>
              <w:right w:val="single" w:sz="4" w:space="0" w:color="auto"/>
            </w:tcBorders>
            <w:shd w:val="clear" w:color="auto" w:fill="auto"/>
            <w:vAlign w:val="center"/>
            <w:hideMark/>
          </w:tcPr>
          <w:p w:rsidR="00DF7A55" w:rsidRPr="00DF7A55" w:rsidRDefault="00DF7A55" w:rsidP="00DF7A55">
            <w:pPr>
              <w:jc w:val="center"/>
              <w:rPr>
                <w:b/>
                <w:bCs/>
                <w:color w:val="000000"/>
                <w:sz w:val="18"/>
                <w:szCs w:val="18"/>
              </w:rPr>
            </w:pPr>
            <w:r w:rsidRPr="00DF7A55">
              <w:rPr>
                <w:b/>
                <w:bCs/>
                <w:color w:val="000000"/>
                <w:sz w:val="18"/>
                <w:szCs w:val="18"/>
              </w:rPr>
              <w:t>500</w:t>
            </w:r>
          </w:p>
        </w:tc>
        <w:tc>
          <w:tcPr>
            <w:tcW w:w="708" w:type="dxa"/>
            <w:tcBorders>
              <w:top w:val="nil"/>
              <w:left w:val="nil"/>
              <w:bottom w:val="single" w:sz="4" w:space="0" w:color="auto"/>
              <w:right w:val="single" w:sz="4" w:space="0" w:color="auto"/>
            </w:tcBorders>
            <w:shd w:val="clear" w:color="auto" w:fill="auto"/>
            <w:vAlign w:val="center"/>
            <w:hideMark/>
          </w:tcPr>
          <w:p w:rsidR="00DF7A55" w:rsidRPr="00DF7A55" w:rsidRDefault="00DF7A55" w:rsidP="00DF7A55">
            <w:pPr>
              <w:jc w:val="center"/>
              <w:rPr>
                <w:b/>
                <w:bCs/>
                <w:color w:val="000000"/>
                <w:sz w:val="18"/>
                <w:szCs w:val="18"/>
              </w:rPr>
            </w:pPr>
            <w:r w:rsidRPr="00DF7A55">
              <w:rPr>
                <w:b/>
                <w:bCs/>
                <w:color w:val="000000"/>
                <w:sz w:val="18"/>
                <w:szCs w:val="18"/>
              </w:rPr>
              <w:t>500</w:t>
            </w:r>
          </w:p>
        </w:tc>
        <w:tc>
          <w:tcPr>
            <w:tcW w:w="709" w:type="dxa"/>
            <w:tcBorders>
              <w:top w:val="nil"/>
              <w:left w:val="nil"/>
              <w:bottom w:val="single" w:sz="4" w:space="0" w:color="auto"/>
              <w:right w:val="single" w:sz="4" w:space="0" w:color="auto"/>
            </w:tcBorders>
            <w:shd w:val="clear" w:color="auto" w:fill="auto"/>
            <w:vAlign w:val="center"/>
            <w:hideMark/>
          </w:tcPr>
          <w:p w:rsidR="00DF7A55" w:rsidRPr="00DF7A55" w:rsidRDefault="00DF7A55" w:rsidP="00DF7A55">
            <w:pPr>
              <w:jc w:val="center"/>
              <w:rPr>
                <w:b/>
                <w:bCs/>
                <w:color w:val="000000"/>
                <w:sz w:val="18"/>
                <w:szCs w:val="18"/>
              </w:rPr>
            </w:pPr>
            <w:r w:rsidRPr="00DF7A55">
              <w:rPr>
                <w:b/>
                <w:bCs/>
                <w:color w:val="000000"/>
                <w:sz w:val="18"/>
                <w:szCs w:val="18"/>
              </w:rPr>
              <w:t>500</w:t>
            </w:r>
          </w:p>
        </w:tc>
        <w:tc>
          <w:tcPr>
            <w:tcW w:w="709" w:type="dxa"/>
            <w:tcBorders>
              <w:top w:val="nil"/>
              <w:left w:val="nil"/>
              <w:bottom w:val="single" w:sz="4" w:space="0" w:color="auto"/>
              <w:right w:val="single" w:sz="4" w:space="0" w:color="auto"/>
            </w:tcBorders>
            <w:shd w:val="clear" w:color="auto" w:fill="auto"/>
            <w:vAlign w:val="center"/>
            <w:hideMark/>
          </w:tcPr>
          <w:p w:rsidR="00DF7A55" w:rsidRPr="00DF7A55" w:rsidRDefault="00DF7A55" w:rsidP="00DF7A55">
            <w:pPr>
              <w:jc w:val="center"/>
              <w:rPr>
                <w:b/>
                <w:bCs/>
                <w:color w:val="000000"/>
                <w:sz w:val="18"/>
                <w:szCs w:val="18"/>
              </w:rPr>
            </w:pPr>
            <w:r w:rsidRPr="00DF7A55">
              <w:rPr>
                <w:b/>
                <w:bCs/>
                <w:color w:val="000000"/>
                <w:sz w:val="18"/>
                <w:szCs w:val="18"/>
              </w:rPr>
              <w:t> </w:t>
            </w:r>
          </w:p>
        </w:tc>
        <w:tc>
          <w:tcPr>
            <w:tcW w:w="709" w:type="dxa"/>
            <w:tcBorders>
              <w:top w:val="nil"/>
              <w:left w:val="nil"/>
              <w:bottom w:val="single" w:sz="4" w:space="0" w:color="auto"/>
              <w:right w:val="single" w:sz="4" w:space="0" w:color="auto"/>
            </w:tcBorders>
            <w:shd w:val="clear" w:color="auto" w:fill="auto"/>
            <w:vAlign w:val="center"/>
            <w:hideMark/>
          </w:tcPr>
          <w:p w:rsidR="00DF7A55" w:rsidRPr="00DF7A55" w:rsidRDefault="00DF7A55" w:rsidP="00DF7A55">
            <w:pPr>
              <w:jc w:val="center"/>
              <w:rPr>
                <w:b/>
                <w:bCs/>
                <w:color w:val="000000"/>
                <w:sz w:val="18"/>
                <w:szCs w:val="18"/>
              </w:rPr>
            </w:pPr>
            <w:r w:rsidRPr="00DF7A55">
              <w:rPr>
                <w:b/>
                <w:bCs/>
                <w:color w:val="000000"/>
                <w:sz w:val="18"/>
                <w:szCs w:val="18"/>
              </w:rPr>
              <w:t>500</w:t>
            </w:r>
          </w:p>
        </w:tc>
        <w:tc>
          <w:tcPr>
            <w:tcW w:w="708" w:type="dxa"/>
            <w:tcBorders>
              <w:top w:val="nil"/>
              <w:left w:val="nil"/>
              <w:bottom w:val="single" w:sz="4" w:space="0" w:color="auto"/>
              <w:right w:val="single" w:sz="4" w:space="0" w:color="auto"/>
            </w:tcBorders>
            <w:shd w:val="clear" w:color="auto" w:fill="auto"/>
            <w:vAlign w:val="center"/>
            <w:hideMark/>
          </w:tcPr>
          <w:p w:rsidR="00DF7A55" w:rsidRPr="00DF7A55" w:rsidRDefault="00DF7A55" w:rsidP="00DF7A55">
            <w:pPr>
              <w:jc w:val="center"/>
              <w:rPr>
                <w:b/>
                <w:bCs/>
                <w:color w:val="000000"/>
                <w:sz w:val="18"/>
                <w:szCs w:val="18"/>
              </w:rPr>
            </w:pPr>
            <w:r w:rsidRPr="00DF7A55">
              <w:rPr>
                <w:b/>
                <w:bCs/>
                <w:color w:val="000000"/>
                <w:sz w:val="18"/>
                <w:szCs w:val="18"/>
              </w:rPr>
              <w:t> </w:t>
            </w:r>
          </w:p>
        </w:tc>
        <w:tc>
          <w:tcPr>
            <w:tcW w:w="709" w:type="dxa"/>
            <w:tcBorders>
              <w:top w:val="nil"/>
              <w:left w:val="nil"/>
              <w:bottom w:val="single" w:sz="4" w:space="0" w:color="auto"/>
              <w:right w:val="single" w:sz="4" w:space="0" w:color="auto"/>
            </w:tcBorders>
            <w:shd w:val="clear" w:color="auto" w:fill="auto"/>
            <w:vAlign w:val="center"/>
            <w:hideMark/>
          </w:tcPr>
          <w:p w:rsidR="00DF7A55" w:rsidRPr="00DF7A55" w:rsidRDefault="00DF7A55" w:rsidP="00DF7A55">
            <w:pPr>
              <w:jc w:val="center"/>
              <w:rPr>
                <w:b/>
                <w:bCs/>
                <w:color w:val="000000"/>
                <w:sz w:val="18"/>
                <w:szCs w:val="18"/>
              </w:rPr>
            </w:pPr>
            <w:r w:rsidRPr="00DF7A55">
              <w:rPr>
                <w:b/>
                <w:bCs/>
                <w:color w:val="000000"/>
                <w:sz w:val="18"/>
                <w:szCs w:val="18"/>
              </w:rPr>
              <w:t> </w:t>
            </w:r>
          </w:p>
        </w:tc>
        <w:tc>
          <w:tcPr>
            <w:tcW w:w="851" w:type="dxa"/>
            <w:tcBorders>
              <w:top w:val="nil"/>
              <w:left w:val="nil"/>
              <w:bottom w:val="single" w:sz="4" w:space="0" w:color="auto"/>
              <w:right w:val="single" w:sz="4" w:space="0" w:color="auto"/>
            </w:tcBorders>
            <w:shd w:val="clear" w:color="auto" w:fill="auto"/>
            <w:vAlign w:val="center"/>
            <w:hideMark/>
          </w:tcPr>
          <w:p w:rsidR="00DF7A55" w:rsidRPr="00DF7A55" w:rsidRDefault="00DF7A55" w:rsidP="00DF7A55">
            <w:pPr>
              <w:jc w:val="center"/>
              <w:rPr>
                <w:b/>
                <w:bCs/>
                <w:color w:val="000000"/>
                <w:sz w:val="18"/>
                <w:szCs w:val="18"/>
              </w:rPr>
            </w:pPr>
            <w:r w:rsidRPr="00DF7A55">
              <w:rPr>
                <w:b/>
                <w:bCs/>
                <w:color w:val="000000"/>
                <w:sz w:val="18"/>
                <w:szCs w:val="18"/>
              </w:rPr>
              <w:t> </w:t>
            </w:r>
          </w:p>
        </w:tc>
        <w:tc>
          <w:tcPr>
            <w:tcW w:w="708" w:type="dxa"/>
            <w:tcBorders>
              <w:top w:val="nil"/>
              <w:left w:val="nil"/>
              <w:bottom w:val="single" w:sz="4" w:space="0" w:color="auto"/>
              <w:right w:val="single" w:sz="4" w:space="0" w:color="auto"/>
            </w:tcBorders>
            <w:shd w:val="clear" w:color="auto" w:fill="auto"/>
            <w:vAlign w:val="center"/>
            <w:hideMark/>
          </w:tcPr>
          <w:p w:rsidR="00DF7A55" w:rsidRPr="00DF7A55" w:rsidRDefault="00DF7A55" w:rsidP="00DF7A55">
            <w:pPr>
              <w:jc w:val="center"/>
              <w:rPr>
                <w:b/>
                <w:bCs/>
                <w:color w:val="000000"/>
                <w:sz w:val="18"/>
                <w:szCs w:val="18"/>
              </w:rPr>
            </w:pPr>
            <w:r w:rsidRPr="00DF7A55">
              <w:rPr>
                <w:b/>
                <w:bCs/>
                <w:color w:val="000000"/>
                <w:sz w:val="18"/>
                <w:szCs w:val="18"/>
              </w:rPr>
              <w:t> </w:t>
            </w:r>
          </w:p>
        </w:tc>
        <w:tc>
          <w:tcPr>
            <w:tcW w:w="709" w:type="dxa"/>
            <w:tcBorders>
              <w:top w:val="nil"/>
              <w:left w:val="nil"/>
              <w:bottom w:val="single" w:sz="4" w:space="0" w:color="auto"/>
              <w:right w:val="single" w:sz="4" w:space="0" w:color="auto"/>
            </w:tcBorders>
            <w:shd w:val="clear" w:color="auto" w:fill="auto"/>
            <w:vAlign w:val="center"/>
            <w:hideMark/>
          </w:tcPr>
          <w:p w:rsidR="00DF7A55" w:rsidRPr="00DF7A55" w:rsidRDefault="00DF7A55" w:rsidP="00DF7A55">
            <w:pPr>
              <w:jc w:val="center"/>
              <w:rPr>
                <w:b/>
                <w:bCs/>
                <w:color w:val="000000"/>
                <w:sz w:val="18"/>
                <w:szCs w:val="18"/>
              </w:rPr>
            </w:pPr>
            <w:r w:rsidRPr="00DF7A55">
              <w:rPr>
                <w:b/>
                <w:bCs/>
                <w:color w:val="000000"/>
                <w:sz w:val="18"/>
                <w:szCs w:val="18"/>
              </w:rPr>
              <w:t> </w:t>
            </w:r>
          </w:p>
        </w:tc>
        <w:tc>
          <w:tcPr>
            <w:tcW w:w="709" w:type="dxa"/>
            <w:tcBorders>
              <w:top w:val="nil"/>
              <w:left w:val="nil"/>
              <w:bottom w:val="single" w:sz="4" w:space="0" w:color="auto"/>
              <w:right w:val="single" w:sz="4" w:space="0" w:color="auto"/>
            </w:tcBorders>
            <w:shd w:val="clear" w:color="auto" w:fill="auto"/>
            <w:vAlign w:val="center"/>
            <w:hideMark/>
          </w:tcPr>
          <w:p w:rsidR="00DF7A55" w:rsidRPr="00DF7A55" w:rsidRDefault="00DF7A55" w:rsidP="00DF7A55">
            <w:pPr>
              <w:jc w:val="center"/>
              <w:rPr>
                <w:b/>
                <w:bCs/>
                <w:color w:val="000000"/>
                <w:sz w:val="18"/>
                <w:szCs w:val="18"/>
              </w:rPr>
            </w:pPr>
            <w:r w:rsidRPr="00DF7A55">
              <w:rPr>
                <w:b/>
                <w:bCs/>
                <w:color w:val="000000"/>
                <w:sz w:val="18"/>
                <w:szCs w:val="18"/>
              </w:rPr>
              <w:t> </w:t>
            </w:r>
          </w:p>
        </w:tc>
        <w:tc>
          <w:tcPr>
            <w:tcW w:w="709" w:type="dxa"/>
            <w:tcBorders>
              <w:top w:val="nil"/>
              <w:left w:val="nil"/>
              <w:bottom w:val="single" w:sz="4" w:space="0" w:color="auto"/>
              <w:right w:val="single" w:sz="4" w:space="0" w:color="auto"/>
            </w:tcBorders>
            <w:shd w:val="clear" w:color="auto" w:fill="auto"/>
            <w:vAlign w:val="center"/>
            <w:hideMark/>
          </w:tcPr>
          <w:p w:rsidR="00DF7A55" w:rsidRPr="00DF7A55" w:rsidRDefault="00DF7A55" w:rsidP="00DF7A55">
            <w:pPr>
              <w:jc w:val="center"/>
              <w:rPr>
                <w:b/>
                <w:bCs/>
                <w:color w:val="000000"/>
                <w:sz w:val="18"/>
                <w:szCs w:val="18"/>
              </w:rPr>
            </w:pPr>
            <w:r w:rsidRPr="00DF7A55">
              <w:rPr>
                <w:b/>
                <w:bCs/>
                <w:color w:val="000000"/>
                <w:sz w:val="18"/>
                <w:szCs w:val="18"/>
              </w:rPr>
              <w:t> </w:t>
            </w:r>
          </w:p>
        </w:tc>
        <w:tc>
          <w:tcPr>
            <w:tcW w:w="708" w:type="dxa"/>
            <w:tcBorders>
              <w:top w:val="nil"/>
              <w:left w:val="nil"/>
              <w:bottom w:val="single" w:sz="4" w:space="0" w:color="auto"/>
              <w:right w:val="single" w:sz="4" w:space="0" w:color="auto"/>
            </w:tcBorders>
            <w:shd w:val="clear" w:color="auto" w:fill="auto"/>
            <w:vAlign w:val="center"/>
            <w:hideMark/>
          </w:tcPr>
          <w:p w:rsidR="00DF7A55" w:rsidRPr="00DF7A55" w:rsidRDefault="00DF7A55" w:rsidP="00DF7A55">
            <w:pPr>
              <w:jc w:val="center"/>
              <w:rPr>
                <w:b/>
                <w:bCs/>
                <w:color w:val="000000"/>
                <w:sz w:val="18"/>
                <w:szCs w:val="18"/>
              </w:rPr>
            </w:pPr>
            <w:r w:rsidRPr="00DF7A55">
              <w:rPr>
                <w:b/>
                <w:bCs/>
                <w:color w:val="000000"/>
                <w:sz w:val="18"/>
                <w:szCs w:val="18"/>
              </w:rPr>
              <w:t> </w:t>
            </w:r>
          </w:p>
        </w:tc>
        <w:tc>
          <w:tcPr>
            <w:tcW w:w="1985" w:type="dxa"/>
            <w:tcBorders>
              <w:top w:val="nil"/>
              <w:left w:val="single" w:sz="4" w:space="0" w:color="auto"/>
              <w:bottom w:val="nil"/>
              <w:right w:val="nil"/>
            </w:tcBorders>
            <w:shd w:val="clear" w:color="auto" w:fill="auto"/>
            <w:vAlign w:val="bottom"/>
          </w:tcPr>
          <w:p w:rsidR="00DF7A55" w:rsidRPr="00E57B8B" w:rsidRDefault="00DF7A55" w:rsidP="00DF7A55">
            <w:pPr>
              <w:spacing w:after="0" w:line="240" w:lineRule="auto"/>
              <w:jc w:val="center"/>
              <w:rPr>
                <w:rFonts w:ascii="Times New Roman" w:eastAsia="Times New Roman" w:hAnsi="Times New Roman" w:cs="Times New Roman"/>
                <w:b/>
                <w:bCs/>
                <w:color w:val="000000"/>
                <w:sz w:val="16"/>
                <w:szCs w:val="16"/>
                <w:lang w:eastAsia="ru-RU"/>
              </w:rPr>
            </w:pPr>
          </w:p>
        </w:tc>
        <w:tc>
          <w:tcPr>
            <w:tcW w:w="804" w:type="dxa"/>
            <w:gridSpan w:val="2"/>
            <w:tcBorders>
              <w:top w:val="nil"/>
              <w:left w:val="nil"/>
              <w:bottom w:val="nil"/>
              <w:right w:val="nil"/>
            </w:tcBorders>
            <w:shd w:val="clear" w:color="auto" w:fill="auto"/>
            <w:noWrap/>
            <w:vAlign w:val="bottom"/>
            <w:hideMark/>
          </w:tcPr>
          <w:p w:rsidR="00DF7A55" w:rsidRPr="00E57B8B" w:rsidRDefault="00DF7A55" w:rsidP="00DF7A55">
            <w:pPr>
              <w:spacing w:after="0" w:line="240" w:lineRule="auto"/>
              <w:rPr>
                <w:rFonts w:ascii="Times New Roman" w:eastAsia="Times New Roman" w:hAnsi="Times New Roman" w:cs="Times New Roman"/>
                <w:sz w:val="16"/>
                <w:szCs w:val="16"/>
                <w:lang w:eastAsia="ru-RU"/>
              </w:rPr>
            </w:pPr>
          </w:p>
        </w:tc>
        <w:tc>
          <w:tcPr>
            <w:tcW w:w="804" w:type="dxa"/>
            <w:gridSpan w:val="2"/>
            <w:tcBorders>
              <w:top w:val="nil"/>
              <w:left w:val="nil"/>
              <w:bottom w:val="nil"/>
              <w:right w:val="nil"/>
            </w:tcBorders>
            <w:shd w:val="clear" w:color="auto" w:fill="auto"/>
            <w:noWrap/>
            <w:vAlign w:val="bottom"/>
            <w:hideMark/>
          </w:tcPr>
          <w:p w:rsidR="00DF7A55" w:rsidRPr="00E57B8B" w:rsidRDefault="00DF7A55" w:rsidP="00DF7A55">
            <w:pPr>
              <w:spacing w:after="0" w:line="240" w:lineRule="auto"/>
              <w:rPr>
                <w:rFonts w:ascii="Times New Roman" w:eastAsia="Times New Roman" w:hAnsi="Times New Roman" w:cs="Times New Roman"/>
                <w:sz w:val="16"/>
                <w:szCs w:val="16"/>
                <w:lang w:eastAsia="ru-RU"/>
              </w:rPr>
            </w:pPr>
          </w:p>
        </w:tc>
        <w:tc>
          <w:tcPr>
            <w:tcW w:w="804" w:type="dxa"/>
            <w:gridSpan w:val="2"/>
            <w:tcBorders>
              <w:top w:val="nil"/>
              <w:left w:val="nil"/>
              <w:bottom w:val="nil"/>
              <w:right w:val="nil"/>
            </w:tcBorders>
            <w:shd w:val="clear" w:color="auto" w:fill="auto"/>
            <w:noWrap/>
            <w:vAlign w:val="bottom"/>
            <w:hideMark/>
          </w:tcPr>
          <w:p w:rsidR="00DF7A55" w:rsidRPr="00E57B8B" w:rsidRDefault="00DF7A55" w:rsidP="00DF7A55">
            <w:pPr>
              <w:spacing w:after="0" w:line="240" w:lineRule="auto"/>
              <w:rPr>
                <w:rFonts w:ascii="Times New Roman" w:eastAsia="Times New Roman" w:hAnsi="Times New Roman" w:cs="Times New Roman"/>
                <w:sz w:val="16"/>
                <w:szCs w:val="16"/>
                <w:lang w:eastAsia="ru-RU"/>
              </w:rPr>
            </w:pPr>
          </w:p>
        </w:tc>
        <w:tc>
          <w:tcPr>
            <w:tcW w:w="804" w:type="dxa"/>
            <w:gridSpan w:val="2"/>
            <w:tcBorders>
              <w:top w:val="nil"/>
              <w:left w:val="nil"/>
              <w:bottom w:val="nil"/>
              <w:right w:val="nil"/>
            </w:tcBorders>
            <w:shd w:val="clear" w:color="auto" w:fill="auto"/>
            <w:noWrap/>
            <w:vAlign w:val="bottom"/>
            <w:hideMark/>
          </w:tcPr>
          <w:p w:rsidR="00DF7A55" w:rsidRPr="00E57B8B" w:rsidRDefault="00DF7A55" w:rsidP="00DF7A55">
            <w:pPr>
              <w:spacing w:after="0" w:line="240" w:lineRule="auto"/>
              <w:rPr>
                <w:rFonts w:ascii="Times New Roman" w:eastAsia="Times New Roman" w:hAnsi="Times New Roman" w:cs="Times New Roman"/>
                <w:sz w:val="16"/>
                <w:szCs w:val="16"/>
                <w:lang w:eastAsia="ru-RU"/>
              </w:rPr>
            </w:pPr>
          </w:p>
        </w:tc>
      </w:tr>
      <w:tr w:rsidR="00DF7A55" w:rsidRPr="00E57B8B" w:rsidTr="00DF7A55">
        <w:trPr>
          <w:gridAfter w:val="1"/>
          <w:wAfter w:w="116" w:type="dxa"/>
          <w:trHeight w:val="690"/>
        </w:trPr>
        <w:tc>
          <w:tcPr>
            <w:tcW w:w="1079" w:type="dxa"/>
            <w:tcBorders>
              <w:top w:val="nil"/>
              <w:left w:val="single" w:sz="4" w:space="0" w:color="auto"/>
              <w:bottom w:val="single" w:sz="4" w:space="0" w:color="auto"/>
              <w:right w:val="single" w:sz="4" w:space="0" w:color="auto"/>
            </w:tcBorders>
            <w:shd w:val="clear" w:color="auto" w:fill="auto"/>
            <w:vAlign w:val="center"/>
            <w:hideMark/>
          </w:tcPr>
          <w:p w:rsidR="00DF7A55" w:rsidRPr="00DF7A55" w:rsidRDefault="00DF7A55" w:rsidP="00DF7A55">
            <w:pPr>
              <w:jc w:val="center"/>
              <w:rPr>
                <w:rFonts w:ascii="Arial" w:hAnsi="Arial" w:cs="Arial"/>
                <w:b/>
                <w:bCs/>
                <w:color w:val="000000"/>
                <w:sz w:val="18"/>
                <w:szCs w:val="18"/>
              </w:rPr>
            </w:pPr>
            <w:r w:rsidRPr="00DF7A55">
              <w:rPr>
                <w:rFonts w:ascii="Arial" w:hAnsi="Arial" w:cs="Arial"/>
                <w:b/>
                <w:bCs/>
                <w:color w:val="000000"/>
                <w:sz w:val="18"/>
                <w:szCs w:val="18"/>
              </w:rPr>
              <w:t>6000</w:t>
            </w:r>
          </w:p>
        </w:tc>
        <w:tc>
          <w:tcPr>
            <w:tcW w:w="4024" w:type="dxa"/>
            <w:tcBorders>
              <w:top w:val="nil"/>
              <w:left w:val="nil"/>
              <w:bottom w:val="single" w:sz="4" w:space="0" w:color="auto"/>
              <w:right w:val="nil"/>
            </w:tcBorders>
            <w:shd w:val="clear" w:color="auto" w:fill="auto"/>
            <w:vAlign w:val="center"/>
            <w:hideMark/>
          </w:tcPr>
          <w:p w:rsidR="00DF7A55" w:rsidRPr="00DF7A55" w:rsidRDefault="00DF7A55" w:rsidP="00DF7A55">
            <w:pPr>
              <w:spacing w:after="0"/>
              <w:rPr>
                <w:rFonts w:ascii="Arial" w:hAnsi="Arial" w:cs="Arial"/>
                <w:color w:val="000000"/>
                <w:sz w:val="18"/>
                <w:szCs w:val="18"/>
              </w:rPr>
            </w:pPr>
            <w:r w:rsidRPr="00DF7A55">
              <w:rPr>
                <w:rFonts w:ascii="Arial" w:hAnsi="Arial" w:cs="Arial"/>
                <w:b/>
                <w:bCs/>
                <w:color w:val="000000"/>
                <w:sz w:val="18"/>
                <w:szCs w:val="18"/>
              </w:rPr>
              <w:t>Ст. Кандалакша Октябрьской ж/д, код: 014906</w:t>
            </w:r>
            <w:r w:rsidRPr="00DF7A55">
              <w:rPr>
                <w:rFonts w:ascii="Arial" w:hAnsi="Arial" w:cs="Arial"/>
                <w:color w:val="000000"/>
                <w:sz w:val="18"/>
                <w:szCs w:val="18"/>
              </w:rPr>
              <w:t xml:space="preserve"> (п/п грузополучателя)</w:t>
            </w:r>
            <w:r w:rsidRPr="00DF7A55">
              <w:rPr>
                <w:rFonts w:ascii="Arial" w:hAnsi="Arial" w:cs="Arial"/>
                <w:color w:val="000000"/>
                <w:sz w:val="18"/>
                <w:szCs w:val="18"/>
              </w:rPr>
              <w:br/>
              <w:t>Получатель: Акционерное общество «Мурманэнергосбыт», код 6396, ОКПО 88036460</w:t>
            </w:r>
            <w:r w:rsidRPr="00DF7A55">
              <w:rPr>
                <w:rFonts w:ascii="Arial" w:hAnsi="Arial" w:cs="Arial"/>
                <w:color w:val="000000"/>
                <w:sz w:val="18"/>
                <w:szCs w:val="18"/>
              </w:rPr>
              <w:br/>
              <w:t>183034, г. Мурманск, Свердлова, 39, корп.1</w:t>
            </w: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DF7A55" w:rsidRPr="00DF7A55" w:rsidRDefault="00DF7A55" w:rsidP="00DF7A55">
            <w:pPr>
              <w:jc w:val="center"/>
              <w:rPr>
                <w:rFonts w:ascii="Times New Roman" w:hAnsi="Times New Roman" w:cs="Times New Roman"/>
                <w:b/>
                <w:bCs/>
                <w:color w:val="000000"/>
                <w:sz w:val="18"/>
                <w:szCs w:val="18"/>
              </w:rPr>
            </w:pPr>
            <w:r w:rsidRPr="00DF7A55">
              <w:rPr>
                <w:b/>
                <w:bCs/>
                <w:color w:val="000000"/>
                <w:sz w:val="18"/>
                <w:szCs w:val="18"/>
              </w:rPr>
              <w:t>1000</w:t>
            </w:r>
          </w:p>
        </w:tc>
        <w:tc>
          <w:tcPr>
            <w:tcW w:w="709" w:type="dxa"/>
            <w:tcBorders>
              <w:top w:val="nil"/>
              <w:left w:val="nil"/>
              <w:bottom w:val="single" w:sz="4" w:space="0" w:color="auto"/>
              <w:right w:val="single" w:sz="4" w:space="0" w:color="auto"/>
            </w:tcBorders>
            <w:shd w:val="clear" w:color="auto" w:fill="auto"/>
            <w:vAlign w:val="center"/>
            <w:hideMark/>
          </w:tcPr>
          <w:p w:rsidR="00DF7A55" w:rsidRPr="00DF7A55" w:rsidRDefault="00DF7A55" w:rsidP="00DF7A55">
            <w:pPr>
              <w:jc w:val="center"/>
              <w:rPr>
                <w:b/>
                <w:bCs/>
                <w:color w:val="000000"/>
                <w:sz w:val="18"/>
                <w:szCs w:val="18"/>
              </w:rPr>
            </w:pPr>
            <w:r w:rsidRPr="00DF7A55">
              <w:rPr>
                <w:b/>
                <w:bCs/>
                <w:color w:val="000000"/>
                <w:sz w:val="18"/>
                <w:szCs w:val="18"/>
              </w:rPr>
              <w:t>500</w:t>
            </w:r>
          </w:p>
        </w:tc>
        <w:tc>
          <w:tcPr>
            <w:tcW w:w="709" w:type="dxa"/>
            <w:tcBorders>
              <w:top w:val="nil"/>
              <w:left w:val="nil"/>
              <w:bottom w:val="single" w:sz="4" w:space="0" w:color="auto"/>
              <w:right w:val="single" w:sz="4" w:space="0" w:color="auto"/>
            </w:tcBorders>
            <w:shd w:val="clear" w:color="auto" w:fill="auto"/>
            <w:vAlign w:val="center"/>
            <w:hideMark/>
          </w:tcPr>
          <w:p w:rsidR="00DF7A55" w:rsidRPr="00DF7A55" w:rsidRDefault="00DF7A55" w:rsidP="00DF7A55">
            <w:pPr>
              <w:jc w:val="center"/>
              <w:rPr>
                <w:b/>
                <w:bCs/>
                <w:color w:val="000000"/>
                <w:sz w:val="18"/>
                <w:szCs w:val="18"/>
              </w:rPr>
            </w:pPr>
            <w:r w:rsidRPr="00DF7A55">
              <w:rPr>
                <w:b/>
                <w:bCs/>
                <w:color w:val="000000"/>
                <w:sz w:val="18"/>
                <w:szCs w:val="18"/>
              </w:rPr>
              <w:t>1000</w:t>
            </w:r>
          </w:p>
        </w:tc>
        <w:tc>
          <w:tcPr>
            <w:tcW w:w="708" w:type="dxa"/>
            <w:tcBorders>
              <w:top w:val="nil"/>
              <w:left w:val="nil"/>
              <w:bottom w:val="single" w:sz="4" w:space="0" w:color="auto"/>
              <w:right w:val="single" w:sz="4" w:space="0" w:color="auto"/>
            </w:tcBorders>
            <w:shd w:val="clear" w:color="auto" w:fill="auto"/>
            <w:vAlign w:val="center"/>
            <w:hideMark/>
          </w:tcPr>
          <w:p w:rsidR="00DF7A55" w:rsidRPr="00DF7A55" w:rsidRDefault="00DF7A55" w:rsidP="00DF7A55">
            <w:pPr>
              <w:jc w:val="center"/>
              <w:rPr>
                <w:b/>
                <w:bCs/>
                <w:color w:val="000000"/>
                <w:sz w:val="18"/>
                <w:szCs w:val="18"/>
              </w:rPr>
            </w:pPr>
            <w:r w:rsidRPr="00DF7A55">
              <w:rPr>
                <w:b/>
                <w:bCs/>
                <w:color w:val="000000"/>
                <w:sz w:val="18"/>
                <w:szCs w:val="18"/>
              </w:rPr>
              <w:t>500</w:t>
            </w:r>
          </w:p>
        </w:tc>
        <w:tc>
          <w:tcPr>
            <w:tcW w:w="709" w:type="dxa"/>
            <w:tcBorders>
              <w:top w:val="nil"/>
              <w:left w:val="nil"/>
              <w:bottom w:val="single" w:sz="4" w:space="0" w:color="auto"/>
              <w:right w:val="single" w:sz="4" w:space="0" w:color="auto"/>
            </w:tcBorders>
            <w:shd w:val="clear" w:color="auto" w:fill="auto"/>
            <w:vAlign w:val="center"/>
            <w:hideMark/>
          </w:tcPr>
          <w:p w:rsidR="00DF7A55" w:rsidRPr="00DF7A55" w:rsidRDefault="00DF7A55" w:rsidP="00DF7A55">
            <w:pPr>
              <w:jc w:val="center"/>
              <w:rPr>
                <w:b/>
                <w:bCs/>
                <w:color w:val="000000"/>
                <w:sz w:val="18"/>
                <w:szCs w:val="18"/>
              </w:rPr>
            </w:pPr>
            <w:r w:rsidRPr="00DF7A55">
              <w:rPr>
                <w:b/>
                <w:bCs/>
                <w:color w:val="000000"/>
                <w:sz w:val="18"/>
                <w:szCs w:val="18"/>
              </w:rPr>
              <w:t>1000</w:t>
            </w:r>
          </w:p>
        </w:tc>
        <w:tc>
          <w:tcPr>
            <w:tcW w:w="709" w:type="dxa"/>
            <w:tcBorders>
              <w:top w:val="nil"/>
              <w:left w:val="nil"/>
              <w:bottom w:val="single" w:sz="4" w:space="0" w:color="auto"/>
              <w:right w:val="single" w:sz="4" w:space="0" w:color="auto"/>
            </w:tcBorders>
            <w:shd w:val="clear" w:color="auto" w:fill="auto"/>
            <w:vAlign w:val="center"/>
            <w:hideMark/>
          </w:tcPr>
          <w:p w:rsidR="00DF7A55" w:rsidRPr="00DF7A55" w:rsidRDefault="00DF7A55" w:rsidP="00DF7A55">
            <w:pPr>
              <w:jc w:val="center"/>
              <w:rPr>
                <w:b/>
                <w:bCs/>
                <w:color w:val="000000"/>
                <w:sz w:val="18"/>
                <w:szCs w:val="18"/>
              </w:rPr>
            </w:pPr>
            <w:r w:rsidRPr="00DF7A55">
              <w:rPr>
                <w:b/>
                <w:bCs/>
                <w:color w:val="000000"/>
                <w:sz w:val="18"/>
                <w:szCs w:val="18"/>
              </w:rPr>
              <w:t>500</w:t>
            </w:r>
          </w:p>
        </w:tc>
        <w:tc>
          <w:tcPr>
            <w:tcW w:w="709" w:type="dxa"/>
            <w:tcBorders>
              <w:top w:val="nil"/>
              <w:left w:val="nil"/>
              <w:bottom w:val="single" w:sz="4" w:space="0" w:color="auto"/>
              <w:right w:val="single" w:sz="4" w:space="0" w:color="auto"/>
            </w:tcBorders>
            <w:shd w:val="clear" w:color="auto" w:fill="auto"/>
            <w:vAlign w:val="center"/>
            <w:hideMark/>
          </w:tcPr>
          <w:p w:rsidR="00DF7A55" w:rsidRPr="00DF7A55" w:rsidRDefault="00DF7A55" w:rsidP="00DF7A55">
            <w:pPr>
              <w:jc w:val="center"/>
              <w:rPr>
                <w:b/>
                <w:bCs/>
                <w:color w:val="000000"/>
                <w:sz w:val="18"/>
                <w:szCs w:val="18"/>
              </w:rPr>
            </w:pPr>
            <w:r w:rsidRPr="00DF7A55">
              <w:rPr>
                <w:b/>
                <w:bCs/>
                <w:color w:val="000000"/>
                <w:sz w:val="18"/>
                <w:szCs w:val="18"/>
              </w:rPr>
              <w:t>500</w:t>
            </w:r>
          </w:p>
        </w:tc>
        <w:tc>
          <w:tcPr>
            <w:tcW w:w="708" w:type="dxa"/>
            <w:tcBorders>
              <w:top w:val="nil"/>
              <w:left w:val="nil"/>
              <w:bottom w:val="single" w:sz="4" w:space="0" w:color="auto"/>
              <w:right w:val="single" w:sz="4" w:space="0" w:color="auto"/>
            </w:tcBorders>
            <w:shd w:val="clear" w:color="auto" w:fill="auto"/>
            <w:vAlign w:val="center"/>
            <w:hideMark/>
          </w:tcPr>
          <w:p w:rsidR="00DF7A55" w:rsidRPr="00DF7A55" w:rsidRDefault="00DF7A55" w:rsidP="00DF7A55">
            <w:pPr>
              <w:jc w:val="center"/>
              <w:rPr>
                <w:b/>
                <w:bCs/>
                <w:color w:val="000000"/>
                <w:sz w:val="18"/>
                <w:szCs w:val="18"/>
              </w:rPr>
            </w:pPr>
            <w:r w:rsidRPr="00DF7A55">
              <w:rPr>
                <w:b/>
                <w:bCs/>
                <w:color w:val="000000"/>
                <w:sz w:val="18"/>
                <w:szCs w:val="18"/>
              </w:rPr>
              <w:t>500</w:t>
            </w:r>
          </w:p>
        </w:tc>
        <w:tc>
          <w:tcPr>
            <w:tcW w:w="709" w:type="dxa"/>
            <w:tcBorders>
              <w:top w:val="nil"/>
              <w:left w:val="nil"/>
              <w:bottom w:val="single" w:sz="4" w:space="0" w:color="auto"/>
              <w:right w:val="single" w:sz="4" w:space="0" w:color="auto"/>
            </w:tcBorders>
            <w:shd w:val="clear" w:color="auto" w:fill="auto"/>
            <w:vAlign w:val="center"/>
            <w:hideMark/>
          </w:tcPr>
          <w:p w:rsidR="00DF7A55" w:rsidRPr="00DF7A55" w:rsidRDefault="00DF7A55" w:rsidP="00DF7A55">
            <w:pPr>
              <w:jc w:val="center"/>
              <w:rPr>
                <w:b/>
                <w:bCs/>
                <w:color w:val="000000"/>
                <w:sz w:val="18"/>
                <w:szCs w:val="18"/>
              </w:rPr>
            </w:pPr>
            <w:r w:rsidRPr="00DF7A55">
              <w:rPr>
                <w:b/>
                <w:bCs/>
                <w:color w:val="000000"/>
                <w:sz w:val="18"/>
                <w:szCs w:val="18"/>
              </w:rPr>
              <w:t>500</w:t>
            </w:r>
          </w:p>
        </w:tc>
        <w:tc>
          <w:tcPr>
            <w:tcW w:w="851" w:type="dxa"/>
            <w:tcBorders>
              <w:top w:val="nil"/>
              <w:left w:val="nil"/>
              <w:bottom w:val="single" w:sz="4" w:space="0" w:color="auto"/>
              <w:right w:val="single" w:sz="4" w:space="0" w:color="auto"/>
            </w:tcBorders>
            <w:shd w:val="clear" w:color="auto" w:fill="auto"/>
            <w:vAlign w:val="center"/>
            <w:hideMark/>
          </w:tcPr>
          <w:p w:rsidR="00DF7A55" w:rsidRPr="00DF7A55" w:rsidRDefault="00DF7A55" w:rsidP="00DF7A55">
            <w:pPr>
              <w:jc w:val="center"/>
              <w:rPr>
                <w:b/>
                <w:bCs/>
                <w:color w:val="000000"/>
                <w:sz w:val="18"/>
                <w:szCs w:val="18"/>
              </w:rPr>
            </w:pPr>
            <w:r w:rsidRPr="00DF7A55">
              <w:rPr>
                <w:b/>
                <w:bCs/>
                <w:color w:val="000000"/>
                <w:sz w:val="18"/>
                <w:szCs w:val="18"/>
              </w:rPr>
              <w:t> </w:t>
            </w:r>
          </w:p>
        </w:tc>
        <w:tc>
          <w:tcPr>
            <w:tcW w:w="708" w:type="dxa"/>
            <w:tcBorders>
              <w:top w:val="nil"/>
              <w:left w:val="nil"/>
              <w:bottom w:val="single" w:sz="4" w:space="0" w:color="auto"/>
              <w:right w:val="single" w:sz="4" w:space="0" w:color="auto"/>
            </w:tcBorders>
            <w:shd w:val="clear" w:color="auto" w:fill="auto"/>
            <w:vAlign w:val="center"/>
            <w:hideMark/>
          </w:tcPr>
          <w:p w:rsidR="00DF7A55" w:rsidRPr="00DF7A55" w:rsidRDefault="00DF7A55" w:rsidP="00DF7A55">
            <w:pPr>
              <w:jc w:val="center"/>
              <w:rPr>
                <w:b/>
                <w:bCs/>
                <w:color w:val="000000"/>
                <w:sz w:val="18"/>
                <w:szCs w:val="18"/>
              </w:rPr>
            </w:pPr>
            <w:r w:rsidRPr="00DF7A55">
              <w:rPr>
                <w:b/>
                <w:bCs/>
                <w:color w:val="000000"/>
                <w:sz w:val="18"/>
                <w:szCs w:val="18"/>
              </w:rPr>
              <w:t> </w:t>
            </w:r>
          </w:p>
        </w:tc>
        <w:tc>
          <w:tcPr>
            <w:tcW w:w="709" w:type="dxa"/>
            <w:tcBorders>
              <w:top w:val="nil"/>
              <w:left w:val="nil"/>
              <w:bottom w:val="single" w:sz="4" w:space="0" w:color="auto"/>
              <w:right w:val="single" w:sz="4" w:space="0" w:color="auto"/>
            </w:tcBorders>
            <w:shd w:val="clear" w:color="auto" w:fill="auto"/>
            <w:vAlign w:val="center"/>
            <w:hideMark/>
          </w:tcPr>
          <w:p w:rsidR="00DF7A55" w:rsidRPr="00DF7A55" w:rsidRDefault="00DF7A55" w:rsidP="00DF7A55">
            <w:pPr>
              <w:jc w:val="center"/>
              <w:rPr>
                <w:b/>
                <w:bCs/>
                <w:color w:val="000000"/>
                <w:sz w:val="18"/>
                <w:szCs w:val="18"/>
              </w:rPr>
            </w:pPr>
            <w:r w:rsidRPr="00DF7A55">
              <w:rPr>
                <w:b/>
                <w:bCs/>
                <w:color w:val="000000"/>
                <w:sz w:val="18"/>
                <w:szCs w:val="18"/>
              </w:rPr>
              <w:t> </w:t>
            </w:r>
          </w:p>
        </w:tc>
        <w:tc>
          <w:tcPr>
            <w:tcW w:w="709" w:type="dxa"/>
            <w:tcBorders>
              <w:top w:val="nil"/>
              <w:left w:val="nil"/>
              <w:bottom w:val="single" w:sz="4" w:space="0" w:color="auto"/>
              <w:right w:val="single" w:sz="4" w:space="0" w:color="auto"/>
            </w:tcBorders>
            <w:shd w:val="clear" w:color="auto" w:fill="auto"/>
            <w:vAlign w:val="center"/>
            <w:hideMark/>
          </w:tcPr>
          <w:p w:rsidR="00DF7A55" w:rsidRPr="00DF7A55" w:rsidRDefault="00DF7A55" w:rsidP="00DF7A55">
            <w:pPr>
              <w:jc w:val="center"/>
              <w:rPr>
                <w:b/>
                <w:bCs/>
                <w:color w:val="000000"/>
                <w:sz w:val="18"/>
                <w:szCs w:val="18"/>
              </w:rPr>
            </w:pPr>
            <w:r w:rsidRPr="00DF7A55">
              <w:rPr>
                <w:b/>
                <w:bCs/>
                <w:color w:val="000000"/>
                <w:sz w:val="18"/>
                <w:szCs w:val="18"/>
              </w:rPr>
              <w:t> </w:t>
            </w:r>
          </w:p>
        </w:tc>
        <w:tc>
          <w:tcPr>
            <w:tcW w:w="709" w:type="dxa"/>
            <w:tcBorders>
              <w:top w:val="nil"/>
              <w:left w:val="nil"/>
              <w:bottom w:val="single" w:sz="4" w:space="0" w:color="auto"/>
              <w:right w:val="single" w:sz="4" w:space="0" w:color="auto"/>
            </w:tcBorders>
            <w:shd w:val="clear" w:color="auto" w:fill="auto"/>
            <w:vAlign w:val="center"/>
            <w:hideMark/>
          </w:tcPr>
          <w:p w:rsidR="00DF7A55" w:rsidRPr="00DF7A55" w:rsidRDefault="00DF7A55" w:rsidP="00DF7A55">
            <w:pPr>
              <w:jc w:val="center"/>
              <w:rPr>
                <w:b/>
                <w:bCs/>
                <w:color w:val="000000"/>
                <w:sz w:val="18"/>
                <w:szCs w:val="18"/>
              </w:rPr>
            </w:pPr>
            <w:r w:rsidRPr="00DF7A55">
              <w:rPr>
                <w:b/>
                <w:bCs/>
                <w:color w:val="000000"/>
                <w:sz w:val="18"/>
                <w:szCs w:val="18"/>
              </w:rPr>
              <w:t> </w:t>
            </w:r>
          </w:p>
        </w:tc>
        <w:tc>
          <w:tcPr>
            <w:tcW w:w="708" w:type="dxa"/>
            <w:tcBorders>
              <w:top w:val="nil"/>
              <w:left w:val="nil"/>
              <w:bottom w:val="single" w:sz="4" w:space="0" w:color="auto"/>
              <w:right w:val="single" w:sz="4" w:space="0" w:color="auto"/>
            </w:tcBorders>
            <w:shd w:val="clear" w:color="auto" w:fill="auto"/>
            <w:vAlign w:val="center"/>
          </w:tcPr>
          <w:p w:rsidR="00DF7A55" w:rsidRPr="00DF7A55" w:rsidRDefault="00DF7A55" w:rsidP="00DF7A55">
            <w:pPr>
              <w:jc w:val="center"/>
              <w:rPr>
                <w:b/>
                <w:bCs/>
                <w:color w:val="000000"/>
                <w:sz w:val="18"/>
                <w:szCs w:val="18"/>
              </w:rPr>
            </w:pPr>
            <w:r w:rsidRPr="00DF7A55">
              <w:rPr>
                <w:b/>
                <w:bCs/>
                <w:color w:val="000000"/>
                <w:sz w:val="18"/>
                <w:szCs w:val="18"/>
              </w:rPr>
              <w:t> </w:t>
            </w:r>
          </w:p>
        </w:tc>
        <w:tc>
          <w:tcPr>
            <w:tcW w:w="1985" w:type="dxa"/>
            <w:tcBorders>
              <w:top w:val="nil"/>
              <w:left w:val="single" w:sz="4" w:space="0" w:color="auto"/>
              <w:bottom w:val="nil"/>
              <w:right w:val="nil"/>
            </w:tcBorders>
            <w:shd w:val="clear" w:color="auto" w:fill="auto"/>
            <w:vAlign w:val="bottom"/>
          </w:tcPr>
          <w:p w:rsidR="00DF7A55" w:rsidRPr="00E57B8B" w:rsidRDefault="00DF7A55" w:rsidP="00DF7A55">
            <w:pPr>
              <w:spacing w:after="0" w:line="240" w:lineRule="auto"/>
              <w:jc w:val="center"/>
              <w:rPr>
                <w:rFonts w:ascii="Times New Roman" w:eastAsia="Times New Roman" w:hAnsi="Times New Roman" w:cs="Times New Roman"/>
                <w:b/>
                <w:bCs/>
                <w:color w:val="000000"/>
                <w:sz w:val="16"/>
                <w:szCs w:val="16"/>
                <w:lang w:eastAsia="ru-RU"/>
              </w:rPr>
            </w:pPr>
          </w:p>
        </w:tc>
        <w:tc>
          <w:tcPr>
            <w:tcW w:w="804" w:type="dxa"/>
            <w:gridSpan w:val="2"/>
            <w:tcBorders>
              <w:top w:val="nil"/>
              <w:left w:val="nil"/>
              <w:bottom w:val="nil"/>
              <w:right w:val="nil"/>
            </w:tcBorders>
            <w:shd w:val="clear" w:color="auto" w:fill="auto"/>
            <w:noWrap/>
            <w:vAlign w:val="bottom"/>
            <w:hideMark/>
          </w:tcPr>
          <w:p w:rsidR="00DF7A55" w:rsidRPr="00E57B8B" w:rsidRDefault="00DF7A55" w:rsidP="00DF7A55">
            <w:pPr>
              <w:spacing w:after="0" w:line="240" w:lineRule="auto"/>
              <w:rPr>
                <w:rFonts w:ascii="Times New Roman" w:eastAsia="Times New Roman" w:hAnsi="Times New Roman" w:cs="Times New Roman"/>
                <w:sz w:val="16"/>
                <w:szCs w:val="16"/>
                <w:lang w:eastAsia="ru-RU"/>
              </w:rPr>
            </w:pPr>
          </w:p>
        </w:tc>
        <w:tc>
          <w:tcPr>
            <w:tcW w:w="804" w:type="dxa"/>
            <w:gridSpan w:val="2"/>
            <w:tcBorders>
              <w:top w:val="nil"/>
              <w:left w:val="nil"/>
              <w:bottom w:val="nil"/>
              <w:right w:val="nil"/>
            </w:tcBorders>
            <w:shd w:val="clear" w:color="auto" w:fill="auto"/>
            <w:noWrap/>
            <w:vAlign w:val="bottom"/>
            <w:hideMark/>
          </w:tcPr>
          <w:p w:rsidR="00DF7A55" w:rsidRPr="00E57B8B" w:rsidRDefault="00DF7A55" w:rsidP="00DF7A55">
            <w:pPr>
              <w:spacing w:after="0" w:line="240" w:lineRule="auto"/>
              <w:rPr>
                <w:rFonts w:ascii="Times New Roman" w:eastAsia="Times New Roman" w:hAnsi="Times New Roman" w:cs="Times New Roman"/>
                <w:sz w:val="16"/>
                <w:szCs w:val="16"/>
                <w:lang w:eastAsia="ru-RU"/>
              </w:rPr>
            </w:pPr>
          </w:p>
        </w:tc>
        <w:tc>
          <w:tcPr>
            <w:tcW w:w="804" w:type="dxa"/>
            <w:gridSpan w:val="2"/>
            <w:tcBorders>
              <w:top w:val="nil"/>
              <w:left w:val="nil"/>
              <w:bottom w:val="nil"/>
              <w:right w:val="nil"/>
            </w:tcBorders>
            <w:shd w:val="clear" w:color="auto" w:fill="auto"/>
            <w:noWrap/>
            <w:vAlign w:val="bottom"/>
            <w:hideMark/>
          </w:tcPr>
          <w:p w:rsidR="00DF7A55" w:rsidRPr="00E57B8B" w:rsidRDefault="00DF7A55" w:rsidP="00DF7A55">
            <w:pPr>
              <w:spacing w:after="0" w:line="240" w:lineRule="auto"/>
              <w:rPr>
                <w:rFonts w:ascii="Times New Roman" w:eastAsia="Times New Roman" w:hAnsi="Times New Roman" w:cs="Times New Roman"/>
                <w:sz w:val="16"/>
                <w:szCs w:val="16"/>
                <w:lang w:eastAsia="ru-RU"/>
              </w:rPr>
            </w:pPr>
          </w:p>
        </w:tc>
        <w:tc>
          <w:tcPr>
            <w:tcW w:w="804" w:type="dxa"/>
            <w:gridSpan w:val="2"/>
            <w:tcBorders>
              <w:top w:val="nil"/>
              <w:left w:val="nil"/>
              <w:bottom w:val="nil"/>
              <w:right w:val="nil"/>
            </w:tcBorders>
            <w:shd w:val="clear" w:color="auto" w:fill="auto"/>
            <w:noWrap/>
            <w:vAlign w:val="bottom"/>
            <w:hideMark/>
          </w:tcPr>
          <w:p w:rsidR="00DF7A55" w:rsidRPr="00E57B8B" w:rsidRDefault="00DF7A55" w:rsidP="00DF7A55">
            <w:pPr>
              <w:spacing w:after="0" w:line="240" w:lineRule="auto"/>
              <w:rPr>
                <w:rFonts w:ascii="Times New Roman" w:eastAsia="Times New Roman" w:hAnsi="Times New Roman" w:cs="Times New Roman"/>
                <w:sz w:val="16"/>
                <w:szCs w:val="16"/>
                <w:lang w:eastAsia="ru-RU"/>
              </w:rPr>
            </w:pPr>
          </w:p>
        </w:tc>
      </w:tr>
      <w:tr w:rsidR="00DF7A55" w:rsidRPr="00E57B8B" w:rsidTr="00DF7A55">
        <w:trPr>
          <w:gridAfter w:val="1"/>
          <w:wAfter w:w="116" w:type="dxa"/>
          <w:trHeight w:val="312"/>
        </w:trPr>
        <w:tc>
          <w:tcPr>
            <w:tcW w:w="1079" w:type="dxa"/>
            <w:tcBorders>
              <w:top w:val="nil"/>
              <w:left w:val="single" w:sz="4" w:space="0" w:color="auto"/>
              <w:bottom w:val="single" w:sz="4" w:space="0" w:color="auto"/>
              <w:right w:val="nil"/>
            </w:tcBorders>
            <w:shd w:val="clear" w:color="auto" w:fill="auto"/>
            <w:noWrap/>
            <w:vAlign w:val="bottom"/>
            <w:hideMark/>
          </w:tcPr>
          <w:p w:rsidR="00DF7A55" w:rsidRPr="00DF7A55" w:rsidRDefault="00DF7A55" w:rsidP="00DF7A55">
            <w:pPr>
              <w:rPr>
                <w:rFonts w:ascii="Arial" w:hAnsi="Arial" w:cs="Arial"/>
                <w:b/>
                <w:bCs/>
                <w:color w:val="000000"/>
                <w:sz w:val="18"/>
                <w:szCs w:val="18"/>
              </w:rPr>
            </w:pPr>
            <w:r w:rsidRPr="00DF7A55">
              <w:rPr>
                <w:rFonts w:ascii="Arial" w:hAnsi="Arial" w:cs="Arial"/>
                <w:b/>
                <w:bCs/>
                <w:color w:val="000000"/>
                <w:sz w:val="18"/>
                <w:szCs w:val="18"/>
              </w:rPr>
              <w:t>Итого</w:t>
            </w:r>
          </w:p>
        </w:tc>
        <w:tc>
          <w:tcPr>
            <w:tcW w:w="4024" w:type="dxa"/>
            <w:tcBorders>
              <w:top w:val="nil"/>
              <w:left w:val="nil"/>
              <w:bottom w:val="single" w:sz="4" w:space="0" w:color="auto"/>
              <w:right w:val="nil"/>
            </w:tcBorders>
            <w:shd w:val="clear" w:color="auto" w:fill="auto"/>
            <w:noWrap/>
            <w:vAlign w:val="bottom"/>
            <w:hideMark/>
          </w:tcPr>
          <w:p w:rsidR="00DF7A55" w:rsidRPr="00DF7A55" w:rsidRDefault="00DF7A55" w:rsidP="00DF7A55">
            <w:pPr>
              <w:rPr>
                <w:rFonts w:ascii="Arial" w:hAnsi="Arial" w:cs="Arial"/>
                <w:b/>
                <w:bCs/>
                <w:color w:val="000000"/>
                <w:sz w:val="18"/>
                <w:szCs w:val="18"/>
              </w:rPr>
            </w:pPr>
            <w:r w:rsidRPr="00DF7A55">
              <w:rPr>
                <w:rFonts w:ascii="Arial" w:hAnsi="Arial" w:cs="Arial"/>
                <w:b/>
                <w:bCs/>
                <w:color w:val="000000"/>
                <w:sz w:val="18"/>
                <w:szCs w:val="18"/>
              </w:rPr>
              <w:t>43000</w:t>
            </w:r>
          </w:p>
        </w:tc>
        <w:tc>
          <w:tcPr>
            <w:tcW w:w="709" w:type="dxa"/>
            <w:tcBorders>
              <w:top w:val="nil"/>
              <w:left w:val="nil"/>
              <w:bottom w:val="single" w:sz="4" w:space="0" w:color="auto"/>
              <w:right w:val="nil"/>
            </w:tcBorders>
            <w:shd w:val="clear" w:color="auto" w:fill="auto"/>
            <w:noWrap/>
            <w:vAlign w:val="bottom"/>
            <w:hideMark/>
          </w:tcPr>
          <w:p w:rsidR="00DF7A55" w:rsidRPr="00DF7A55" w:rsidRDefault="00DF7A55" w:rsidP="00DF7A55">
            <w:pPr>
              <w:rPr>
                <w:rFonts w:ascii="Arial" w:hAnsi="Arial" w:cs="Arial"/>
                <w:b/>
                <w:bCs/>
                <w:color w:val="000000"/>
                <w:sz w:val="18"/>
                <w:szCs w:val="18"/>
              </w:rPr>
            </w:pPr>
            <w:r w:rsidRPr="00DF7A55">
              <w:rPr>
                <w:rFonts w:ascii="Arial" w:hAnsi="Arial" w:cs="Arial"/>
                <w:b/>
                <w:bCs/>
                <w:color w:val="000000"/>
                <w:sz w:val="18"/>
                <w:szCs w:val="18"/>
              </w:rPr>
              <w:t> </w:t>
            </w:r>
          </w:p>
        </w:tc>
        <w:tc>
          <w:tcPr>
            <w:tcW w:w="709" w:type="dxa"/>
            <w:tcBorders>
              <w:top w:val="nil"/>
              <w:left w:val="nil"/>
              <w:bottom w:val="single" w:sz="4" w:space="0" w:color="auto"/>
              <w:right w:val="nil"/>
            </w:tcBorders>
            <w:shd w:val="clear" w:color="auto" w:fill="auto"/>
            <w:noWrap/>
            <w:vAlign w:val="bottom"/>
            <w:hideMark/>
          </w:tcPr>
          <w:p w:rsidR="00DF7A55" w:rsidRPr="00DF7A55" w:rsidRDefault="00DF7A55" w:rsidP="00DF7A55">
            <w:pPr>
              <w:rPr>
                <w:rFonts w:ascii="Arial" w:hAnsi="Arial" w:cs="Arial"/>
                <w:b/>
                <w:bCs/>
                <w:color w:val="000000"/>
                <w:sz w:val="18"/>
                <w:szCs w:val="18"/>
              </w:rPr>
            </w:pPr>
            <w:r w:rsidRPr="00DF7A55">
              <w:rPr>
                <w:rFonts w:ascii="Arial" w:hAnsi="Arial" w:cs="Arial"/>
                <w:b/>
                <w:bCs/>
                <w:color w:val="000000"/>
                <w:sz w:val="18"/>
                <w:szCs w:val="18"/>
              </w:rPr>
              <w:t> </w:t>
            </w:r>
          </w:p>
        </w:tc>
        <w:tc>
          <w:tcPr>
            <w:tcW w:w="709" w:type="dxa"/>
            <w:tcBorders>
              <w:top w:val="nil"/>
              <w:left w:val="nil"/>
              <w:bottom w:val="single" w:sz="4" w:space="0" w:color="auto"/>
              <w:right w:val="nil"/>
            </w:tcBorders>
            <w:shd w:val="clear" w:color="auto" w:fill="auto"/>
            <w:noWrap/>
            <w:vAlign w:val="bottom"/>
            <w:hideMark/>
          </w:tcPr>
          <w:p w:rsidR="00DF7A55" w:rsidRPr="00DF7A55" w:rsidRDefault="00DF7A55" w:rsidP="00DF7A55">
            <w:pPr>
              <w:rPr>
                <w:rFonts w:ascii="Arial" w:hAnsi="Arial" w:cs="Arial"/>
                <w:b/>
                <w:bCs/>
                <w:color w:val="000000"/>
                <w:sz w:val="18"/>
                <w:szCs w:val="18"/>
              </w:rPr>
            </w:pPr>
            <w:r w:rsidRPr="00DF7A55">
              <w:rPr>
                <w:rFonts w:ascii="Arial" w:hAnsi="Arial" w:cs="Arial"/>
                <w:b/>
                <w:bCs/>
                <w:color w:val="000000"/>
                <w:sz w:val="18"/>
                <w:szCs w:val="18"/>
              </w:rPr>
              <w:t> </w:t>
            </w:r>
          </w:p>
        </w:tc>
        <w:tc>
          <w:tcPr>
            <w:tcW w:w="708" w:type="dxa"/>
            <w:tcBorders>
              <w:top w:val="nil"/>
              <w:left w:val="nil"/>
              <w:bottom w:val="single" w:sz="4" w:space="0" w:color="auto"/>
              <w:right w:val="nil"/>
            </w:tcBorders>
            <w:shd w:val="clear" w:color="auto" w:fill="auto"/>
            <w:noWrap/>
            <w:vAlign w:val="bottom"/>
            <w:hideMark/>
          </w:tcPr>
          <w:p w:rsidR="00DF7A55" w:rsidRPr="00DF7A55" w:rsidRDefault="00DF7A55" w:rsidP="00DF7A55">
            <w:pPr>
              <w:rPr>
                <w:rFonts w:ascii="Arial" w:hAnsi="Arial" w:cs="Arial"/>
                <w:b/>
                <w:bCs/>
                <w:color w:val="000000"/>
                <w:sz w:val="18"/>
                <w:szCs w:val="18"/>
              </w:rPr>
            </w:pPr>
            <w:r w:rsidRPr="00DF7A55">
              <w:rPr>
                <w:rFonts w:ascii="Arial" w:hAnsi="Arial" w:cs="Arial"/>
                <w:b/>
                <w:bCs/>
                <w:color w:val="000000"/>
                <w:sz w:val="18"/>
                <w:szCs w:val="18"/>
              </w:rPr>
              <w:t> </w:t>
            </w:r>
          </w:p>
        </w:tc>
        <w:tc>
          <w:tcPr>
            <w:tcW w:w="709" w:type="dxa"/>
            <w:tcBorders>
              <w:top w:val="nil"/>
              <w:left w:val="nil"/>
              <w:bottom w:val="single" w:sz="4" w:space="0" w:color="auto"/>
              <w:right w:val="nil"/>
            </w:tcBorders>
            <w:shd w:val="clear" w:color="auto" w:fill="auto"/>
            <w:noWrap/>
            <w:vAlign w:val="bottom"/>
            <w:hideMark/>
          </w:tcPr>
          <w:p w:rsidR="00DF7A55" w:rsidRPr="00DF7A55" w:rsidRDefault="00DF7A55" w:rsidP="00DF7A55">
            <w:pPr>
              <w:rPr>
                <w:rFonts w:ascii="Arial" w:hAnsi="Arial" w:cs="Arial"/>
                <w:b/>
                <w:bCs/>
                <w:color w:val="000000"/>
                <w:sz w:val="18"/>
                <w:szCs w:val="18"/>
              </w:rPr>
            </w:pPr>
            <w:r w:rsidRPr="00DF7A55">
              <w:rPr>
                <w:rFonts w:ascii="Arial" w:hAnsi="Arial" w:cs="Arial"/>
                <w:b/>
                <w:bCs/>
                <w:color w:val="000000"/>
                <w:sz w:val="18"/>
                <w:szCs w:val="18"/>
              </w:rPr>
              <w:t> </w:t>
            </w:r>
          </w:p>
        </w:tc>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DF7A55" w:rsidRPr="00DF7A55" w:rsidRDefault="00DF7A55" w:rsidP="00DF7A55">
            <w:pPr>
              <w:rPr>
                <w:rFonts w:ascii="Arial" w:hAnsi="Arial" w:cs="Arial"/>
                <w:b/>
                <w:bCs/>
                <w:color w:val="000000"/>
                <w:sz w:val="18"/>
                <w:szCs w:val="18"/>
              </w:rPr>
            </w:pPr>
            <w:r w:rsidRPr="00DF7A55">
              <w:rPr>
                <w:rFonts w:ascii="Arial" w:hAnsi="Arial" w:cs="Arial"/>
                <w:b/>
                <w:bCs/>
                <w:color w:val="000000"/>
                <w:sz w:val="18"/>
                <w:szCs w:val="18"/>
              </w:rPr>
              <w:t> </w:t>
            </w:r>
          </w:p>
        </w:tc>
        <w:tc>
          <w:tcPr>
            <w:tcW w:w="709" w:type="dxa"/>
            <w:tcBorders>
              <w:top w:val="nil"/>
              <w:left w:val="nil"/>
              <w:bottom w:val="single" w:sz="4" w:space="0" w:color="auto"/>
              <w:right w:val="single" w:sz="4" w:space="0" w:color="auto"/>
            </w:tcBorders>
            <w:shd w:val="clear" w:color="auto" w:fill="auto"/>
            <w:noWrap/>
            <w:vAlign w:val="bottom"/>
            <w:hideMark/>
          </w:tcPr>
          <w:p w:rsidR="00DF7A55" w:rsidRPr="00DF7A55" w:rsidRDefault="00DF7A55" w:rsidP="00DF7A55">
            <w:pPr>
              <w:rPr>
                <w:rFonts w:ascii="Arial" w:hAnsi="Arial" w:cs="Arial"/>
                <w:b/>
                <w:bCs/>
                <w:color w:val="000000"/>
                <w:sz w:val="18"/>
                <w:szCs w:val="18"/>
              </w:rPr>
            </w:pPr>
            <w:r w:rsidRPr="00DF7A55">
              <w:rPr>
                <w:rFonts w:ascii="Arial" w:hAnsi="Arial" w:cs="Arial"/>
                <w:b/>
                <w:bCs/>
                <w:color w:val="000000"/>
                <w:sz w:val="18"/>
                <w:szCs w:val="18"/>
              </w:rPr>
              <w:t> </w:t>
            </w:r>
          </w:p>
        </w:tc>
        <w:tc>
          <w:tcPr>
            <w:tcW w:w="708" w:type="dxa"/>
            <w:tcBorders>
              <w:top w:val="nil"/>
              <w:left w:val="nil"/>
              <w:bottom w:val="single" w:sz="4" w:space="0" w:color="auto"/>
              <w:right w:val="single" w:sz="4" w:space="0" w:color="auto"/>
            </w:tcBorders>
            <w:shd w:val="clear" w:color="auto" w:fill="auto"/>
            <w:noWrap/>
            <w:vAlign w:val="bottom"/>
            <w:hideMark/>
          </w:tcPr>
          <w:p w:rsidR="00DF7A55" w:rsidRPr="00DF7A55" w:rsidRDefault="00DF7A55" w:rsidP="00DF7A55">
            <w:pPr>
              <w:rPr>
                <w:rFonts w:ascii="Arial" w:hAnsi="Arial" w:cs="Arial"/>
                <w:b/>
                <w:bCs/>
                <w:color w:val="000000"/>
                <w:sz w:val="18"/>
                <w:szCs w:val="18"/>
              </w:rPr>
            </w:pPr>
            <w:r w:rsidRPr="00DF7A55">
              <w:rPr>
                <w:rFonts w:ascii="Arial" w:hAnsi="Arial" w:cs="Arial"/>
                <w:b/>
                <w:bCs/>
                <w:color w:val="000000"/>
                <w:sz w:val="18"/>
                <w:szCs w:val="18"/>
              </w:rPr>
              <w:t> </w:t>
            </w:r>
          </w:p>
        </w:tc>
        <w:tc>
          <w:tcPr>
            <w:tcW w:w="709" w:type="dxa"/>
            <w:tcBorders>
              <w:top w:val="nil"/>
              <w:left w:val="nil"/>
              <w:bottom w:val="single" w:sz="4" w:space="0" w:color="auto"/>
              <w:right w:val="single" w:sz="4" w:space="0" w:color="auto"/>
            </w:tcBorders>
            <w:shd w:val="clear" w:color="auto" w:fill="auto"/>
            <w:noWrap/>
            <w:vAlign w:val="bottom"/>
            <w:hideMark/>
          </w:tcPr>
          <w:p w:rsidR="00DF7A55" w:rsidRPr="00DF7A55" w:rsidRDefault="00DF7A55" w:rsidP="00DF7A55">
            <w:pPr>
              <w:rPr>
                <w:rFonts w:ascii="Arial" w:hAnsi="Arial" w:cs="Arial"/>
                <w:b/>
                <w:bCs/>
                <w:color w:val="000000"/>
                <w:sz w:val="18"/>
                <w:szCs w:val="18"/>
              </w:rPr>
            </w:pPr>
            <w:r w:rsidRPr="00DF7A55">
              <w:rPr>
                <w:rFonts w:ascii="Arial" w:hAnsi="Arial" w:cs="Arial"/>
                <w:b/>
                <w:bCs/>
                <w:color w:val="000000"/>
                <w:sz w:val="18"/>
                <w:szCs w:val="18"/>
              </w:rPr>
              <w:t> </w:t>
            </w:r>
          </w:p>
        </w:tc>
        <w:tc>
          <w:tcPr>
            <w:tcW w:w="851" w:type="dxa"/>
            <w:tcBorders>
              <w:top w:val="nil"/>
              <w:left w:val="nil"/>
              <w:bottom w:val="single" w:sz="4" w:space="0" w:color="auto"/>
              <w:right w:val="single" w:sz="4" w:space="0" w:color="auto"/>
            </w:tcBorders>
            <w:shd w:val="clear" w:color="auto" w:fill="auto"/>
            <w:noWrap/>
            <w:vAlign w:val="bottom"/>
            <w:hideMark/>
          </w:tcPr>
          <w:p w:rsidR="00DF7A55" w:rsidRPr="00DF7A55" w:rsidRDefault="00DF7A55" w:rsidP="00DF7A55">
            <w:pPr>
              <w:rPr>
                <w:rFonts w:ascii="Arial" w:hAnsi="Arial" w:cs="Arial"/>
                <w:b/>
                <w:bCs/>
                <w:color w:val="000000"/>
                <w:sz w:val="18"/>
                <w:szCs w:val="18"/>
              </w:rPr>
            </w:pPr>
            <w:r w:rsidRPr="00DF7A55">
              <w:rPr>
                <w:rFonts w:ascii="Arial" w:hAnsi="Arial" w:cs="Arial"/>
                <w:b/>
                <w:bCs/>
                <w:color w:val="000000"/>
                <w:sz w:val="18"/>
                <w:szCs w:val="18"/>
              </w:rPr>
              <w:t> </w:t>
            </w:r>
          </w:p>
        </w:tc>
        <w:tc>
          <w:tcPr>
            <w:tcW w:w="708" w:type="dxa"/>
            <w:tcBorders>
              <w:top w:val="nil"/>
              <w:left w:val="nil"/>
              <w:bottom w:val="single" w:sz="4" w:space="0" w:color="auto"/>
              <w:right w:val="single" w:sz="4" w:space="0" w:color="auto"/>
            </w:tcBorders>
            <w:shd w:val="clear" w:color="auto" w:fill="auto"/>
            <w:noWrap/>
            <w:vAlign w:val="bottom"/>
            <w:hideMark/>
          </w:tcPr>
          <w:p w:rsidR="00DF7A55" w:rsidRPr="00DF7A55" w:rsidRDefault="00DF7A55" w:rsidP="00DF7A55">
            <w:pPr>
              <w:rPr>
                <w:rFonts w:ascii="Arial" w:hAnsi="Arial" w:cs="Arial"/>
                <w:b/>
                <w:bCs/>
                <w:color w:val="000000"/>
                <w:sz w:val="18"/>
                <w:szCs w:val="18"/>
              </w:rPr>
            </w:pPr>
            <w:r w:rsidRPr="00DF7A55">
              <w:rPr>
                <w:rFonts w:ascii="Arial" w:hAnsi="Arial" w:cs="Arial"/>
                <w:b/>
                <w:bCs/>
                <w:color w:val="000000"/>
                <w:sz w:val="18"/>
                <w:szCs w:val="18"/>
              </w:rPr>
              <w:t> </w:t>
            </w:r>
          </w:p>
        </w:tc>
        <w:tc>
          <w:tcPr>
            <w:tcW w:w="709" w:type="dxa"/>
            <w:tcBorders>
              <w:top w:val="nil"/>
              <w:left w:val="nil"/>
              <w:bottom w:val="single" w:sz="4" w:space="0" w:color="auto"/>
              <w:right w:val="single" w:sz="4" w:space="0" w:color="auto"/>
            </w:tcBorders>
            <w:shd w:val="clear" w:color="auto" w:fill="auto"/>
            <w:noWrap/>
            <w:vAlign w:val="bottom"/>
            <w:hideMark/>
          </w:tcPr>
          <w:p w:rsidR="00DF7A55" w:rsidRPr="00DF7A55" w:rsidRDefault="00DF7A55" w:rsidP="00DF7A55">
            <w:pPr>
              <w:rPr>
                <w:rFonts w:ascii="Arial" w:hAnsi="Arial" w:cs="Arial"/>
                <w:b/>
                <w:bCs/>
                <w:color w:val="000000"/>
                <w:sz w:val="18"/>
                <w:szCs w:val="18"/>
              </w:rPr>
            </w:pPr>
            <w:r w:rsidRPr="00DF7A55">
              <w:rPr>
                <w:rFonts w:ascii="Arial" w:hAnsi="Arial" w:cs="Arial"/>
                <w:b/>
                <w:bCs/>
                <w:color w:val="000000"/>
                <w:sz w:val="18"/>
                <w:szCs w:val="18"/>
              </w:rPr>
              <w:t> </w:t>
            </w:r>
          </w:p>
        </w:tc>
        <w:tc>
          <w:tcPr>
            <w:tcW w:w="709" w:type="dxa"/>
            <w:tcBorders>
              <w:top w:val="nil"/>
              <w:left w:val="nil"/>
              <w:bottom w:val="single" w:sz="4" w:space="0" w:color="auto"/>
              <w:right w:val="single" w:sz="4" w:space="0" w:color="auto"/>
            </w:tcBorders>
            <w:shd w:val="clear" w:color="auto" w:fill="auto"/>
            <w:noWrap/>
            <w:vAlign w:val="bottom"/>
            <w:hideMark/>
          </w:tcPr>
          <w:p w:rsidR="00DF7A55" w:rsidRPr="00DF7A55" w:rsidRDefault="00DF7A55" w:rsidP="00DF7A55">
            <w:pPr>
              <w:rPr>
                <w:rFonts w:ascii="Arial" w:hAnsi="Arial" w:cs="Arial"/>
                <w:b/>
                <w:bCs/>
                <w:color w:val="000000"/>
                <w:sz w:val="18"/>
                <w:szCs w:val="18"/>
              </w:rPr>
            </w:pPr>
            <w:r w:rsidRPr="00DF7A55">
              <w:rPr>
                <w:rFonts w:ascii="Arial" w:hAnsi="Arial" w:cs="Arial"/>
                <w:b/>
                <w:bCs/>
                <w:color w:val="000000"/>
                <w:sz w:val="18"/>
                <w:szCs w:val="18"/>
              </w:rPr>
              <w:t> </w:t>
            </w:r>
          </w:p>
        </w:tc>
        <w:tc>
          <w:tcPr>
            <w:tcW w:w="709" w:type="dxa"/>
            <w:tcBorders>
              <w:top w:val="nil"/>
              <w:left w:val="nil"/>
              <w:bottom w:val="single" w:sz="4" w:space="0" w:color="auto"/>
              <w:right w:val="single" w:sz="4" w:space="0" w:color="auto"/>
            </w:tcBorders>
            <w:shd w:val="clear" w:color="auto" w:fill="auto"/>
            <w:noWrap/>
            <w:vAlign w:val="bottom"/>
            <w:hideMark/>
          </w:tcPr>
          <w:p w:rsidR="00DF7A55" w:rsidRPr="00DF7A55" w:rsidRDefault="00DF7A55" w:rsidP="00DF7A55">
            <w:pPr>
              <w:rPr>
                <w:rFonts w:ascii="Arial" w:hAnsi="Arial" w:cs="Arial"/>
                <w:b/>
                <w:bCs/>
                <w:color w:val="000000"/>
                <w:sz w:val="18"/>
                <w:szCs w:val="18"/>
              </w:rPr>
            </w:pPr>
            <w:r w:rsidRPr="00DF7A55">
              <w:rPr>
                <w:rFonts w:ascii="Arial" w:hAnsi="Arial" w:cs="Arial"/>
                <w:b/>
                <w:bCs/>
                <w:color w:val="000000"/>
                <w:sz w:val="18"/>
                <w:szCs w:val="18"/>
              </w:rPr>
              <w:t> </w:t>
            </w:r>
          </w:p>
        </w:tc>
        <w:tc>
          <w:tcPr>
            <w:tcW w:w="708" w:type="dxa"/>
            <w:tcBorders>
              <w:top w:val="nil"/>
              <w:left w:val="nil"/>
              <w:bottom w:val="single" w:sz="4" w:space="0" w:color="auto"/>
              <w:right w:val="single" w:sz="4" w:space="0" w:color="auto"/>
            </w:tcBorders>
            <w:shd w:val="clear" w:color="auto" w:fill="auto"/>
            <w:noWrap/>
            <w:vAlign w:val="bottom"/>
            <w:hideMark/>
          </w:tcPr>
          <w:p w:rsidR="00DF7A55" w:rsidRPr="00DF7A55" w:rsidRDefault="00DF7A55" w:rsidP="00DF7A55">
            <w:pPr>
              <w:rPr>
                <w:rFonts w:ascii="Arial" w:hAnsi="Arial" w:cs="Arial"/>
                <w:b/>
                <w:bCs/>
                <w:color w:val="000000"/>
                <w:sz w:val="18"/>
                <w:szCs w:val="18"/>
              </w:rPr>
            </w:pPr>
            <w:r w:rsidRPr="00DF7A55">
              <w:rPr>
                <w:rFonts w:ascii="Arial" w:hAnsi="Arial" w:cs="Arial"/>
                <w:b/>
                <w:bCs/>
                <w:color w:val="000000"/>
                <w:sz w:val="18"/>
                <w:szCs w:val="18"/>
              </w:rPr>
              <w:t> </w:t>
            </w:r>
          </w:p>
        </w:tc>
        <w:tc>
          <w:tcPr>
            <w:tcW w:w="1985" w:type="dxa"/>
            <w:tcBorders>
              <w:top w:val="nil"/>
              <w:left w:val="single" w:sz="4" w:space="0" w:color="auto"/>
              <w:right w:val="nil"/>
            </w:tcBorders>
            <w:shd w:val="clear" w:color="auto" w:fill="auto"/>
            <w:vAlign w:val="bottom"/>
          </w:tcPr>
          <w:p w:rsidR="00DF7A55" w:rsidRPr="00E57B8B" w:rsidRDefault="00DF7A55" w:rsidP="00DF7A55">
            <w:pPr>
              <w:spacing w:after="0" w:line="240" w:lineRule="auto"/>
              <w:rPr>
                <w:rFonts w:ascii="Arial" w:eastAsia="Times New Roman" w:hAnsi="Arial" w:cs="Arial"/>
                <w:b/>
                <w:bCs/>
                <w:color w:val="000000"/>
                <w:sz w:val="16"/>
                <w:szCs w:val="16"/>
                <w:lang w:eastAsia="ru-RU"/>
              </w:rPr>
            </w:pPr>
          </w:p>
        </w:tc>
        <w:tc>
          <w:tcPr>
            <w:tcW w:w="804" w:type="dxa"/>
            <w:gridSpan w:val="2"/>
            <w:tcBorders>
              <w:top w:val="nil"/>
              <w:left w:val="nil"/>
              <w:right w:val="nil"/>
            </w:tcBorders>
            <w:shd w:val="clear" w:color="auto" w:fill="auto"/>
            <w:noWrap/>
            <w:vAlign w:val="bottom"/>
            <w:hideMark/>
          </w:tcPr>
          <w:p w:rsidR="00DF7A55" w:rsidRPr="00E57B8B" w:rsidRDefault="00DF7A55" w:rsidP="00DF7A55">
            <w:pPr>
              <w:spacing w:after="0" w:line="240" w:lineRule="auto"/>
              <w:rPr>
                <w:rFonts w:ascii="Times New Roman" w:eastAsia="Times New Roman" w:hAnsi="Times New Roman" w:cs="Times New Roman"/>
                <w:sz w:val="16"/>
                <w:szCs w:val="16"/>
                <w:lang w:eastAsia="ru-RU"/>
              </w:rPr>
            </w:pPr>
          </w:p>
        </w:tc>
        <w:tc>
          <w:tcPr>
            <w:tcW w:w="804" w:type="dxa"/>
            <w:gridSpan w:val="2"/>
            <w:tcBorders>
              <w:top w:val="nil"/>
              <w:left w:val="nil"/>
              <w:right w:val="nil"/>
            </w:tcBorders>
            <w:shd w:val="clear" w:color="auto" w:fill="auto"/>
            <w:noWrap/>
            <w:vAlign w:val="bottom"/>
            <w:hideMark/>
          </w:tcPr>
          <w:p w:rsidR="00DF7A55" w:rsidRPr="00E57B8B" w:rsidRDefault="00DF7A55" w:rsidP="00DF7A55">
            <w:pPr>
              <w:spacing w:after="0" w:line="240" w:lineRule="auto"/>
              <w:rPr>
                <w:rFonts w:ascii="Times New Roman" w:eastAsia="Times New Roman" w:hAnsi="Times New Roman" w:cs="Times New Roman"/>
                <w:sz w:val="16"/>
                <w:szCs w:val="16"/>
                <w:lang w:eastAsia="ru-RU"/>
              </w:rPr>
            </w:pPr>
          </w:p>
        </w:tc>
        <w:tc>
          <w:tcPr>
            <w:tcW w:w="804" w:type="dxa"/>
            <w:gridSpan w:val="2"/>
            <w:tcBorders>
              <w:top w:val="nil"/>
              <w:left w:val="nil"/>
              <w:right w:val="nil"/>
            </w:tcBorders>
            <w:shd w:val="clear" w:color="auto" w:fill="auto"/>
            <w:noWrap/>
            <w:vAlign w:val="bottom"/>
            <w:hideMark/>
          </w:tcPr>
          <w:p w:rsidR="00DF7A55" w:rsidRPr="00E57B8B" w:rsidRDefault="00DF7A55" w:rsidP="00DF7A55">
            <w:pPr>
              <w:spacing w:after="0" w:line="240" w:lineRule="auto"/>
              <w:rPr>
                <w:rFonts w:ascii="Times New Roman" w:eastAsia="Times New Roman" w:hAnsi="Times New Roman" w:cs="Times New Roman"/>
                <w:sz w:val="16"/>
                <w:szCs w:val="16"/>
                <w:lang w:eastAsia="ru-RU"/>
              </w:rPr>
            </w:pPr>
          </w:p>
        </w:tc>
        <w:tc>
          <w:tcPr>
            <w:tcW w:w="804" w:type="dxa"/>
            <w:gridSpan w:val="2"/>
            <w:tcBorders>
              <w:top w:val="nil"/>
              <w:left w:val="nil"/>
              <w:right w:val="nil"/>
            </w:tcBorders>
            <w:shd w:val="clear" w:color="auto" w:fill="auto"/>
            <w:noWrap/>
            <w:vAlign w:val="bottom"/>
            <w:hideMark/>
          </w:tcPr>
          <w:p w:rsidR="00DF7A55" w:rsidRPr="00E57B8B" w:rsidRDefault="00DF7A55" w:rsidP="00DF7A55">
            <w:pPr>
              <w:spacing w:after="0" w:line="240" w:lineRule="auto"/>
              <w:rPr>
                <w:rFonts w:ascii="Times New Roman" w:eastAsia="Times New Roman" w:hAnsi="Times New Roman" w:cs="Times New Roman"/>
                <w:sz w:val="16"/>
                <w:szCs w:val="16"/>
                <w:lang w:eastAsia="ru-RU"/>
              </w:rPr>
            </w:pPr>
          </w:p>
        </w:tc>
      </w:tr>
      <w:tr w:rsidR="00E57B8B" w:rsidRPr="00E57B8B" w:rsidTr="00DF7A55">
        <w:trPr>
          <w:gridAfter w:val="1"/>
          <w:wAfter w:w="116" w:type="dxa"/>
          <w:trHeight w:val="312"/>
        </w:trPr>
        <w:tc>
          <w:tcPr>
            <w:tcW w:w="1079" w:type="dxa"/>
            <w:tcBorders>
              <w:top w:val="single" w:sz="4" w:space="0" w:color="auto"/>
              <w:left w:val="nil"/>
              <w:bottom w:val="nil"/>
              <w:right w:val="nil"/>
            </w:tcBorders>
            <w:shd w:val="clear" w:color="auto" w:fill="auto"/>
            <w:noWrap/>
            <w:vAlign w:val="bottom"/>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4024" w:type="dxa"/>
            <w:tcBorders>
              <w:top w:val="single" w:sz="4" w:space="0" w:color="auto"/>
              <w:left w:val="nil"/>
              <w:bottom w:val="nil"/>
              <w:right w:val="nil"/>
            </w:tcBorders>
            <w:shd w:val="clear" w:color="auto" w:fill="auto"/>
            <w:noWrap/>
            <w:vAlign w:val="bottom"/>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709" w:type="dxa"/>
            <w:tcBorders>
              <w:top w:val="single" w:sz="4" w:space="0" w:color="auto"/>
              <w:left w:val="nil"/>
              <w:bottom w:val="nil"/>
              <w:right w:val="nil"/>
            </w:tcBorders>
            <w:shd w:val="clear" w:color="auto" w:fill="auto"/>
            <w:noWrap/>
            <w:vAlign w:val="bottom"/>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709" w:type="dxa"/>
            <w:tcBorders>
              <w:top w:val="single" w:sz="4" w:space="0" w:color="auto"/>
              <w:left w:val="nil"/>
              <w:bottom w:val="nil"/>
              <w:right w:val="nil"/>
            </w:tcBorders>
            <w:shd w:val="clear" w:color="auto" w:fill="auto"/>
            <w:noWrap/>
            <w:vAlign w:val="bottom"/>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709" w:type="dxa"/>
            <w:tcBorders>
              <w:top w:val="single" w:sz="4" w:space="0" w:color="auto"/>
              <w:left w:val="nil"/>
              <w:bottom w:val="nil"/>
              <w:right w:val="nil"/>
            </w:tcBorders>
            <w:shd w:val="clear" w:color="auto" w:fill="auto"/>
            <w:noWrap/>
            <w:vAlign w:val="bottom"/>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708" w:type="dxa"/>
            <w:tcBorders>
              <w:top w:val="single" w:sz="4" w:space="0" w:color="auto"/>
              <w:left w:val="nil"/>
              <w:bottom w:val="nil"/>
              <w:right w:val="nil"/>
            </w:tcBorders>
            <w:shd w:val="clear" w:color="auto" w:fill="auto"/>
            <w:noWrap/>
            <w:vAlign w:val="bottom"/>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709" w:type="dxa"/>
            <w:tcBorders>
              <w:top w:val="single" w:sz="4" w:space="0" w:color="auto"/>
              <w:left w:val="nil"/>
              <w:bottom w:val="nil"/>
              <w:right w:val="nil"/>
            </w:tcBorders>
            <w:shd w:val="clear" w:color="auto" w:fill="auto"/>
            <w:noWrap/>
            <w:vAlign w:val="bottom"/>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709" w:type="dxa"/>
            <w:tcBorders>
              <w:top w:val="single" w:sz="4" w:space="0" w:color="auto"/>
              <w:left w:val="nil"/>
              <w:bottom w:val="nil"/>
              <w:right w:val="nil"/>
            </w:tcBorders>
            <w:shd w:val="clear" w:color="auto" w:fill="auto"/>
            <w:noWrap/>
            <w:vAlign w:val="bottom"/>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709" w:type="dxa"/>
            <w:tcBorders>
              <w:top w:val="single" w:sz="4" w:space="0" w:color="auto"/>
              <w:left w:val="nil"/>
              <w:bottom w:val="nil"/>
              <w:right w:val="nil"/>
            </w:tcBorders>
            <w:shd w:val="clear" w:color="auto" w:fill="auto"/>
            <w:noWrap/>
            <w:vAlign w:val="bottom"/>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708" w:type="dxa"/>
            <w:tcBorders>
              <w:top w:val="single" w:sz="4" w:space="0" w:color="auto"/>
              <w:left w:val="nil"/>
              <w:bottom w:val="nil"/>
              <w:right w:val="nil"/>
            </w:tcBorders>
            <w:shd w:val="clear" w:color="auto" w:fill="auto"/>
            <w:noWrap/>
            <w:vAlign w:val="bottom"/>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709" w:type="dxa"/>
            <w:tcBorders>
              <w:top w:val="single" w:sz="4" w:space="0" w:color="auto"/>
              <w:left w:val="nil"/>
              <w:bottom w:val="nil"/>
              <w:right w:val="nil"/>
            </w:tcBorders>
            <w:shd w:val="clear" w:color="auto" w:fill="auto"/>
            <w:noWrap/>
            <w:vAlign w:val="bottom"/>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851" w:type="dxa"/>
            <w:tcBorders>
              <w:top w:val="single" w:sz="4" w:space="0" w:color="auto"/>
              <w:left w:val="nil"/>
              <w:bottom w:val="nil"/>
              <w:right w:val="nil"/>
            </w:tcBorders>
            <w:shd w:val="clear" w:color="auto" w:fill="auto"/>
            <w:noWrap/>
            <w:vAlign w:val="bottom"/>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708" w:type="dxa"/>
            <w:tcBorders>
              <w:top w:val="single" w:sz="4" w:space="0" w:color="auto"/>
              <w:left w:val="nil"/>
              <w:bottom w:val="nil"/>
              <w:right w:val="nil"/>
            </w:tcBorders>
            <w:shd w:val="clear" w:color="auto" w:fill="auto"/>
            <w:noWrap/>
            <w:vAlign w:val="bottom"/>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709" w:type="dxa"/>
            <w:tcBorders>
              <w:top w:val="single" w:sz="4" w:space="0" w:color="auto"/>
              <w:left w:val="nil"/>
              <w:bottom w:val="nil"/>
              <w:right w:val="nil"/>
            </w:tcBorders>
            <w:shd w:val="clear" w:color="auto" w:fill="auto"/>
            <w:noWrap/>
            <w:vAlign w:val="bottom"/>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709" w:type="dxa"/>
            <w:tcBorders>
              <w:top w:val="single" w:sz="4" w:space="0" w:color="auto"/>
              <w:left w:val="nil"/>
              <w:bottom w:val="nil"/>
              <w:right w:val="nil"/>
            </w:tcBorders>
            <w:shd w:val="clear" w:color="auto" w:fill="auto"/>
            <w:noWrap/>
            <w:vAlign w:val="bottom"/>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709" w:type="dxa"/>
            <w:tcBorders>
              <w:top w:val="single" w:sz="4" w:space="0" w:color="auto"/>
              <w:left w:val="nil"/>
              <w:bottom w:val="nil"/>
              <w:right w:val="nil"/>
            </w:tcBorders>
            <w:shd w:val="clear" w:color="auto" w:fill="auto"/>
            <w:noWrap/>
            <w:vAlign w:val="bottom"/>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708" w:type="dxa"/>
            <w:tcBorders>
              <w:top w:val="single" w:sz="4" w:space="0" w:color="auto"/>
              <w:left w:val="nil"/>
              <w:bottom w:val="nil"/>
              <w:right w:val="nil"/>
            </w:tcBorders>
            <w:shd w:val="clear" w:color="auto" w:fill="auto"/>
            <w:noWrap/>
            <w:vAlign w:val="bottom"/>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1985" w:type="dxa"/>
            <w:tcBorders>
              <w:top w:val="nil"/>
              <w:left w:val="nil"/>
              <w:bottom w:val="nil"/>
              <w:right w:val="nil"/>
            </w:tcBorders>
            <w:shd w:val="clear" w:color="auto" w:fill="auto"/>
            <w:noWrap/>
            <w:vAlign w:val="bottom"/>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804" w:type="dxa"/>
            <w:gridSpan w:val="2"/>
            <w:tcBorders>
              <w:top w:val="nil"/>
              <w:left w:val="nil"/>
              <w:bottom w:val="nil"/>
              <w:right w:val="nil"/>
            </w:tcBorders>
            <w:shd w:val="clear" w:color="auto" w:fill="auto"/>
            <w:noWrap/>
            <w:vAlign w:val="bottom"/>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804" w:type="dxa"/>
            <w:gridSpan w:val="2"/>
            <w:tcBorders>
              <w:top w:val="nil"/>
              <w:left w:val="nil"/>
              <w:bottom w:val="nil"/>
              <w:right w:val="nil"/>
            </w:tcBorders>
            <w:shd w:val="clear" w:color="auto" w:fill="auto"/>
            <w:noWrap/>
            <w:vAlign w:val="bottom"/>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804" w:type="dxa"/>
            <w:gridSpan w:val="2"/>
            <w:tcBorders>
              <w:top w:val="nil"/>
              <w:left w:val="nil"/>
              <w:bottom w:val="nil"/>
              <w:right w:val="nil"/>
            </w:tcBorders>
            <w:shd w:val="clear" w:color="auto" w:fill="auto"/>
            <w:noWrap/>
            <w:vAlign w:val="bottom"/>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804" w:type="dxa"/>
            <w:gridSpan w:val="2"/>
            <w:tcBorders>
              <w:top w:val="nil"/>
              <w:left w:val="nil"/>
              <w:bottom w:val="nil"/>
              <w:right w:val="nil"/>
            </w:tcBorders>
            <w:shd w:val="clear" w:color="auto" w:fill="auto"/>
            <w:noWrap/>
            <w:vAlign w:val="bottom"/>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r>
      <w:tr w:rsidR="007F6D16" w:rsidRPr="00E57B8B" w:rsidTr="00DF7A55">
        <w:trPr>
          <w:gridAfter w:val="1"/>
          <w:wAfter w:w="116" w:type="dxa"/>
          <w:trHeight w:val="312"/>
        </w:trPr>
        <w:tc>
          <w:tcPr>
            <w:tcW w:w="12333" w:type="dxa"/>
            <w:gridSpan w:val="12"/>
            <w:tcBorders>
              <w:top w:val="nil"/>
              <w:left w:val="nil"/>
              <w:bottom w:val="nil"/>
              <w:right w:val="nil"/>
            </w:tcBorders>
            <w:shd w:val="clear" w:color="auto" w:fill="auto"/>
            <w:noWrap/>
            <w:vAlign w:val="center"/>
            <w:hideMark/>
          </w:tcPr>
          <w:p w:rsidR="007F6D16" w:rsidRPr="009228C7" w:rsidRDefault="007F6D16" w:rsidP="00E57B8B">
            <w:pPr>
              <w:spacing w:after="0" w:line="240" w:lineRule="auto"/>
              <w:rPr>
                <w:rFonts w:ascii="Times New Roman" w:eastAsia="Times New Roman" w:hAnsi="Times New Roman" w:cs="Times New Roman"/>
                <w:sz w:val="18"/>
                <w:szCs w:val="18"/>
                <w:lang w:eastAsia="ru-RU"/>
              </w:rPr>
            </w:pPr>
            <w:r w:rsidRPr="009228C7">
              <w:rPr>
                <w:rFonts w:ascii="Times New Roman" w:eastAsia="Times New Roman" w:hAnsi="Times New Roman" w:cs="Times New Roman"/>
                <w:color w:val="000000"/>
                <w:sz w:val="18"/>
                <w:szCs w:val="18"/>
                <w:lang w:eastAsia="ru-RU"/>
              </w:rPr>
              <w:t xml:space="preserve">ВНИМАНИЕ! На станцию Мурманск, Оленегорск,   отгрузки производить ТОЛЬКО В 4-Х ОСНЫХ ЦИСТЕРНАХ!!! </w:t>
            </w:r>
          </w:p>
        </w:tc>
        <w:tc>
          <w:tcPr>
            <w:tcW w:w="708" w:type="dxa"/>
            <w:tcBorders>
              <w:top w:val="nil"/>
              <w:left w:val="nil"/>
              <w:bottom w:val="nil"/>
              <w:right w:val="nil"/>
            </w:tcBorders>
            <w:shd w:val="clear" w:color="auto" w:fill="auto"/>
            <w:noWrap/>
            <w:vAlign w:val="center"/>
            <w:hideMark/>
          </w:tcPr>
          <w:p w:rsidR="007F6D16" w:rsidRPr="009228C7" w:rsidRDefault="007F6D16" w:rsidP="00E57B8B">
            <w:pPr>
              <w:spacing w:after="0" w:line="240" w:lineRule="auto"/>
              <w:rPr>
                <w:rFonts w:ascii="Times New Roman" w:eastAsia="Times New Roman" w:hAnsi="Times New Roman" w:cs="Times New Roman"/>
                <w:sz w:val="18"/>
                <w:szCs w:val="18"/>
                <w:lang w:eastAsia="ru-RU"/>
              </w:rPr>
            </w:pPr>
          </w:p>
        </w:tc>
        <w:tc>
          <w:tcPr>
            <w:tcW w:w="709" w:type="dxa"/>
            <w:tcBorders>
              <w:top w:val="nil"/>
              <w:left w:val="nil"/>
              <w:bottom w:val="nil"/>
              <w:right w:val="nil"/>
            </w:tcBorders>
            <w:shd w:val="clear" w:color="auto" w:fill="auto"/>
            <w:noWrap/>
            <w:vAlign w:val="center"/>
            <w:hideMark/>
          </w:tcPr>
          <w:p w:rsidR="007F6D16" w:rsidRPr="009228C7" w:rsidRDefault="007F6D16" w:rsidP="00E57B8B">
            <w:pPr>
              <w:spacing w:after="0" w:line="240" w:lineRule="auto"/>
              <w:rPr>
                <w:rFonts w:ascii="Times New Roman" w:eastAsia="Times New Roman" w:hAnsi="Times New Roman" w:cs="Times New Roman"/>
                <w:sz w:val="18"/>
                <w:szCs w:val="18"/>
                <w:lang w:eastAsia="ru-RU"/>
              </w:rPr>
            </w:pPr>
          </w:p>
        </w:tc>
        <w:tc>
          <w:tcPr>
            <w:tcW w:w="709" w:type="dxa"/>
            <w:tcBorders>
              <w:top w:val="nil"/>
              <w:left w:val="nil"/>
              <w:bottom w:val="nil"/>
              <w:right w:val="nil"/>
            </w:tcBorders>
            <w:shd w:val="clear" w:color="auto" w:fill="auto"/>
            <w:noWrap/>
            <w:vAlign w:val="center"/>
            <w:hideMark/>
          </w:tcPr>
          <w:p w:rsidR="007F6D16" w:rsidRPr="009228C7" w:rsidRDefault="007F6D16" w:rsidP="00E57B8B">
            <w:pPr>
              <w:spacing w:after="0" w:line="240" w:lineRule="auto"/>
              <w:rPr>
                <w:rFonts w:ascii="Times New Roman" w:eastAsia="Times New Roman" w:hAnsi="Times New Roman" w:cs="Times New Roman"/>
                <w:sz w:val="18"/>
                <w:szCs w:val="18"/>
                <w:lang w:eastAsia="ru-RU"/>
              </w:rPr>
            </w:pPr>
          </w:p>
        </w:tc>
        <w:tc>
          <w:tcPr>
            <w:tcW w:w="709" w:type="dxa"/>
            <w:tcBorders>
              <w:top w:val="nil"/>
              <w:left w:val="nil"/>
              <w:bottom w:val="nil"/>
              <w:right w:val="nil"/>
            </w:tcBorders>
            <w:shd w:val="clear" w:color="auto" w:fill="auto"/>
            <w:noWrap/>
            <w:vAlign w:val="center"/>
            <w:hideMark/>
          </w:tcPr>
          <w:p w:rsidR="007F6D16" w:rsidRPr="009228C7" w:rsidRDefault="007F6D16" w:rsidP="00E57B8B">
            <w:pPr>
              <w:spacing w:after="0" w:line="240" w:lineRule="auto"/>
              <w:rPr>
                <w:rFonts w:ascii="Times New Roman" w:eastAsia="Times New Roman" w:hAnsi="Times New Roman" w:cs="Times New Roman"/>
                <w:sz w:val="18"/>
                <w:szCs w:val="18"/>
                <w:lang w:eastAsia="ru-RU"/>
              </w:rPr>
            </w:pPr>
          </w:p>
        </w:tc>
        <w:tc>
          <w:tcPr>
            <w:tcW w:w="708" w:type="dxa"/>
            <w:tcBorders>
              <w:top w:val="nil"/>
              <w:left w:val="nil"/>
              <w:bottom w:val="nil"/>
              <w:right w:val="nil"/>
            </w:tcBorders>
            <w:shd w:val="clear" w:color="auto" w:fill="auto"/>
            <w:noWrap/>
            <w:vAlign w:val="center"/>
            <w:hideMark/>
          </w:tcPr>
          <w:p w:rsidR="007F6D16" w:rsidRPr="009228C7" w:rsidRDefault="007F6D16" w:rsidP="00E57B8B">
            <w:pPr>
              <w:spacing w:after="0" w:line="240" w:lineRule="auto"/>
              <w:rPr>
                <w:rFonts w:ascii="Times New Roman" w:eastAsia="Times New Roman" w:hAnsi="Times New Roman" w:cs="Times New Roman"/>
                <w:sz w:val="18"/>
                <w:szCs w:val="18"/>
                <w:lang w:eastAsia="ru-RU"/>
              </w:rPr>
            </w:pPr>
          </w:p>
        </w:tc>
        <w:tc>
          <w:tcPr>
            <w:tcW w:w="1985" w:type="dxa"/>
            <w:tcBorders>
              <w:top w:val="nil"/>
              <w:left w:val="nil"/>
              <w:bottom w:val="nil"/>
              <w:right w:val="nil"/>
            </w:tcBorders>
            <w:shd w:val="clear" w:color="auto" w:fill="auto"/>
            <w:noWrap/>
            <w:vAlign w:val="center"/>
            <w:hideMark/>
          </w:tcPr>
          <w:p w:rsidR="007F6D16" w:rsidRPr="009228C7" w:rsidRDefault="007F6D16" w:rsidP="00E57B8B">
            <w:pPr>
              <w:spacing w:after="0" w:line="240" w:lineRule="auto"/>
              <w:rPr>
                <w:rFonts w:ascii="Times New Roman" w:eastAsia="Times New Roman" w:hAnsi="Times New Roman" w:cs="Times New Roman"/>
                <w:sz w:val="18"/>
                <w:szCs w:val="18"/>
                <w:lang w:eastAsia="ru-RU"/>
              </w:rPr>
            </w:pPr>
          </w:p>
        </w:tc>
        <w:tc>
          <w:tcPr>
            <w:tcW w:w="804" w:type="dxa"/>
            <w:gridSpan w:val="2"/>
            <w:tcBorders>
              <w:top w:val="nil"/>
              <w:left w:val="nil"/>
              <w:bottom w:val="nil"/>
              <w:right w:val="nil"/>
            </w:tcBorders>
            <w:shd w:val="clear" w:color="auto" w:fill="auto"/>
            <w:noWrap/>
            <w:vAlign w:val="center"/>
            <w:hideMark/>
          </w:tcPr>
          <w:p w:rsidR="007F6D16" w:rsidRPr="009228C7" w:rsidRDefault="007F6D16" w:rsidP="00E57B8B">
            <w:pPr>
              <w:spacing w:after="0" w:line="240" w:lineRule="auto"/>
              <w:rPr>
                <w:rFonts w:ascii="Times New Roman" w:eastAsia="Times New Roman" w:hAnsi="Times New Roman" w:cs="Times New Roman"/>
                <w:sz w:val="18"/>
                <w:szCs w:val="18"/>
                <w:lang w:eastAsia="ru-RU"/>
              </w:rPr>
            </w:pPr>
          </w:p>
        </w:tc>
        <w:tc>
          <w:tcPr>
            <w:tcW w:w="804" w:type="dxa"/>
            <w:gridSpan w:val="2"/>
            <w:tcBorders>
              <w:top w:val="nil"/>
              <w:left w:val="nil"/>
              <w:bottom w:val="nil"/>
              <w:right w:val="nil"/>
            </w:tcBorders>
            <w:shd w:val="clear" w:color="auto" w:fill="auto"/>
            <w:noWrap/>
            <w:vAlign w:val="center"/>
            <w:hideMark/>
          </w:tcPr>
          <w:p w:rsidR="007F6D16" w:rsidRPr="009228C7" w:rsidRDefault="007F6D16" w:rsidP="00E57B8B">
            <w:pPr>
              <w:spacing w:after="0" w:line="240" w:lineRule="auto"/>
              <w:rPr>
                <w:rFonts w:ascii="Times New Roman" w:eastAsia="Times New Roman" w:hAnsi="Times New Roman" w:cs="Times New Roman"/>
                <w:sz w:val="18"/>
                <w:szCs w:val="18"/>
                <w:lang w:eastAsia="ru-RU"/>
              </w:rPr>
            </w:pPr>
          </w:p>
        </w:tc>
        <w:tc>
          <w:tcPr>
            <w:tcW w:w="804" w:type="dxa"/>
            <w:gridSpan w:val="2"/>
            <w:tcBorders>
              <w:top w:val="nil"/>
              <w:left w:val="nil"/>
              <w:bottom w:val="nil"/>
              <w:right w:val="nil"/>
            </w:tcBorders>
            <w:shd w:val="clear" w:color="auto" w:fill="auto"/>
            <w:noWrap/>
            <w:vAlign w:val="center"/>
            <w:hideMark/>
          </w:tcPr>
          <w:p w:rsidR="007F6D16" w:rsidRPr="009228C7" w:rsidRDefault="007F6D16" w:rsidP="00E57B8B">
            <w:pPr>
              <w:spacing w:after="0" w:line="240" w:lineRule="auto"/>
              <w:rPr>
                <w:rFonts w:ascii="Times New Roman" w:eastAsia="Times New Roman" w:hAnsi="Times New Roman" w:cs="Times New Roman"/>
                <w:sz w:val="18"/>
                <w:szCs w:val="18"/>
                <w:lang w:eastAsia="ru-RU"/>
              </w:rPr>
            </w:pPr>
          </w:p>
        </w:tc>
        <w:tc>
          <w:tcPr>
            <w:tcW w:w="804" w:type="dxa"/>
            <w:gridSpan w:val="2"/>
            <w:tcBorders>
              <w:top w:val="nil"/>
              <w:left w:val="nil"/>
              <w:bottom w:val="nil"/>
              <w:right w:val="nil"/>
            </w:tcBorders>
            <w:shd w:val="clear" w:color="auto" w:fill="auto"/>
            <w:noWrap/>
            <w:vAlign w:val="center"/>
            <w:hideMark/>
          </w:tcPr>
          <w:p w:rsidR="007F6D16" w:rsidRPr="009228C7" w:rsidRDefault="007F6D16" w:rsidP="00E57B8B">
            <w:pPr>
              <w:spacing w:after="0" w:line="240" w:lineRule="auto"/>
              <w:rPr>
                <w:rFonts w:ascii="Times New Roman" w:eastAsia="Times New Roman" w:hAnsi="Times New Roman" w:cs="Times New Roman"/>
                <w:sz w:val="18"/>
                <w:szCs w:val="18"/>
                <w:lang w:eastAsia="ru-RU"/>
              </w:rPr>
            </w:pPr>
          </w:p>
        </w:tc>
      </w:tr>
      <w:tr w:rsidR="007F6D16" w:rsidRPr="00E57B8B" w:rsidTr="00DF7A55">
        <w:trPr>
          <w:gridAfter w:val="1"/>
          <w:wAfter w:w="116" w:type="dxa"/>
          <w:trHeight w:val="147"/>
        </w:trPr>
        <w:tc>
          <w:tcPr>
            <w:tcW w:w="5103" w:type="dxa"/>
            <w:gridSpan w:val="2"/>
            <w:tcBorders>
              <w:top w:val="nil"/>
              <w:left w:val="nil"/>
              <w:bottom w:val="nil"/>
              <w:right w:val="nil"/>
            </w:tcBorders>
            <w:shd w:val="clear" w:color="auto" w:fill="auto"/>
            <w:noWrap/>
            <w:vAlign w:val="bottom"/>
            <w:hideMark/>
          </w:tcPr>
          <w:p w:rsidR="007F6D16" w:rsidRPr="009228C7" w:rsidRDefault="007F6D16" w:rsidP="00E57B8B">
            <w:pPr>
              <w:spacing w:after="0" w:line="240" w:lineRule="auto"/>
              <w:rPr>
                <w:rFonts w:ascii="Times New Roman" w:eastAsia="Times New Roman" w:hAnsi="Times New Roman" w:cs="Times New Roman"/>
                <w:b/>
                <w:bCs/>
                <w:color w:val="000000"/>
                <w:sz w:val="18"/>
                <w:szCs w:val="18"/>
                <w:lang w:eastAsia="ru-RU"/>
              </w:rPr>
            </w:pPr>
            <w:r w:rsidRPr="009228C7">
              <w:rPr>
                <w:rFonts w:ascii="Times New Roman" w:eastAsia="Times New Roman" w:hAnsi="Times New Roman" w:cs="Times New Roman"/>
                <w:b/>
                <w:bCs/>
                <w:color w:val="000000"/>
                <w:sz w:val="18"/>
                <w:szCs w:val="18"/>
                <w:lang w:eastAsia="ru-RU"/>
              </w:rPr>
              <w:t>БАНКОВСКИЕ  реквизиты грузополучателей:</w:t>
            </w:r>
          </w:p>
        </w:tc>
        <w:tc>
          <w:tcPr>
            <w:tcW w:w="709" w:type="dxa"/>
            <w:tcBorders>
              <w:top w:val="nil"/>
              <w:left w:val="nil"/>
              <w:bottom w:val="nil"/>
              <w:right w:val="nil"/>
            </w:tcBorders>
            <w:shd w:val="clear" w:color="auto" w:fill="auto"/>
            <w:noWrap/>
            <w:vAlign w:val="bottom"/>
            <w:hideMark/>
          </w:tcPr>
          <w:p w:rsidR="007F6D16" w:rsidRPr="009228C7" w:rsidRDefault="007F6D16" w:rsidP="00E57B8B">
            <w:pPr>
              <w:spacing w:after="0" w:line="240" w:lineRule="auto"/>
              <w:rPr>
                <w:rFonts w:ascii="Times New Roman" w:eastAsia="Times New Roman" w:hAnsi="Times New Roman" w:cs="Times New Roman"/>
                <w:b/>
                <w:bCs/>
                <w:color w:val="000000"/>
                <w:sz w:val="18"/>
                <w:szCs w:val="18"/>
                <w:lang w:eastAsia="ru-RU"/>
              </w:rPr>
            </w:pPr>
          </w:p>
        </w:tc>
        <w:tc>
          <w:tcPr>
            <w:tcW w:w="709" w:type="dxa"/>
            <w:tcBorders>
              <w:top w:val="nil"/>
              <w:left w:val="nil"/>
              <w:bottom w:val="nil"/>
              <w:right w:val="nil"/>
            </w:tcBorders>
            <w:shd w:val="clear" w:color="auto" w:fill="auto"/>
            <w:noWrap/>
            <w:vAlign w:val="bottom"/>
            <w:hideMark/>
          </w:tcPr>
          <w:p w:rsidR="007F6D16" w:rsidRPr="009228C7" w:rsidRDefault="007F6D16" w:rsidP="00E57B8B">
            <w:pPr>
              <w:spacing w:after="0" w:line="240" w:lineRule="auto"/>
              <w:rPr>
                <w:rFonts w:ascii="Times New Roman" w:eastAsia="Times New Roman" w:hAnsi="Times New Roman" w:cs="Times New Roman"/>
                <w:sz w:val="18"/>
                <w:szCs w:val="18"/>
                <w:lang w:eastAsia="ru-RU"/>
              </w:rPr>
            </w:pPr>
          </w:p>
        </w:tc>
        <w:tc>
          <w:tcPr>
            <w:tcW w:w="709" w:type="dxa"/>
            <w:tcBorders>
              <w:top w:val="nil"/>
              <w:left w:val="nil"/>
              <w:bottom w:val="nil"/>
              <w:right w:val="nil"/>
            </w:tcBorders>
            <w:shd w:val="clear" w:color="auto" w:fill="auto"/>
            <w:noWrap/>
            <w:vAlign w:val="bottom"/>
            <w:hideMark/>
          </w:tcPr>
          <w:p w:rsidR="007F6D16" w:rsidRPr="009228C7" w:rsidRDefault="007F6D16" w:rsidP="00E57B8B">
            <w:pPr>
              <w:spacing w:after="0" w:line="240" w:lineRule="auto"/>
              <w:rPr>
                <w:rFonts w:ascii="Times New Roman" w:eastAsia="Times New Roman" w:hAnsi="Times New Roman" w:cs="Times New Roman"/>
                <w:sz w:val="18"/>
                <w:szCs w:val="18"/>
                <w:lang w:eastAsia="ru-RU"/>
              </w:rPr>
            </w:pPr>
          </w:p>
        </w:tc>
        <w:tc>
          <w:tcPr>
            <w:tcW w:w="708" w:type="dxa"/>
            <w:tcBorders>
              <w:top w:val="nil"/>
              <w:left w:val="nil"/>
              <w:bottom w:val="nil"/>
              <w:right w:val="nil"/>
            </w:tcBorders>
            <w:shd w:val="clear" w:color="auto" w:fill="auto"/>
            <w:noWrap/>
            <w:vAlign w:val="bottom"/>
            <w:hideMark/>
          </w:tcPr>
          <w:p w:rsidR="007F6D16" w:rsidRPr="009228C7" w:rsidRDefault="007F6D16" w:rsidP="00E57B8B">
            <w:pPr>
              <w:spacing w:after="0" w:line="240" w:lineRule="auto"/>
              <w:rPr>
                <w:rFonts w:ascii="Times New Roman" w:eastAsia="Times New Roman" w:hAnsi="Times New Roman" w:cs="Times New Roman"/>
                <w:sz w:val="18"/>
                <w:szCs w:val="18"/>
                <w:lang w:eastAsia="ru-RU"/>
              </w:rPr>
            </w:pPr>
          </w:p>
        </w:tc>
        <w:tc>
          <w:tcPr>
            <w:tcW w:w="709" w:type="dxa"/>
            <w:tcBorders>
              <w:top w:val="nil"/>
              <w:left w:val="nil"/>
              <w:bottom w:val="nil"/>
              <w:right w:val="nil"/>
            </w:tcBorders>
            <w:shd w:val="clear" w:color="auto" w:fill="auto"/>
            <w:noWrap/>
            <w:vAlign w:val="bottom"/>
            <w:hideMark/>
          </w:tcPr>
          <w:p w:rsidR="007F6D16" w:rsidRPr="009228C7" w:rsidRDefault="007F6D16" w:rsidP="00E57B8B">
            <w:pPr>
              <w:spacing w:after="0" w:line="240" w:lineRule="auto"/>
              <w:rPr>
                <w:rFonts w:ascii="Times New Roman" w:eastAsia="Times New Roman" w:hAnsi="Times New Roman" w:cs="Times New Roman"/>
                <w:sz w:val="18"/>
                <w:szCs w:val="18"/>
                <w:lang w:eastAsia="ru-RU"/>
              </w:rPr>
            </w:pPr>
          </w:p>
        </w:tc>
        <w:tc>
          <w:tcPr>
            <w:tcW w:w="709" w:type="dxa"/>
            <w:tcBorders>
              <w:top w:val="nil"/>
              <w:left w:val="nil"/>
              <w:bottom w:val="nil"/>
              <w:right w:val="nil"/>
            </w:tcBorders>
            <w:shd w:val="clear" w:color="auto" w:fill="auto"/>
            <w:noWrap/>
            <w:vAlign w:val="bottom"/>
            <w:hideMark/>
          </w:tcPr>
          <w:p w:rsidR="007F6D16" w:rsidRPr="009228C7" w:rsidRDefault="007F6D16" w:rsidP="00E57B8B">
            <w:pPr>
              <w:spacing w:after="0" w:line="240" w:lineRule="auto"/>
              <w:rPr>
                <w:rFonts w:ascii="Times New Roman" w:eastAsia="Times New Roman" w:hAnsi="Times New Roman" w:cs="Times New Roman"/>
                <w:sz w:val="18"/>
                <w:szCs w:val="18"/>
                <w:lang w:eastAsia="ru-RU"/>
              </w:rPr>
            </w:pPr>
          </w:p>
        </w:tc>
        <w:tc>
          <w:tcPr>
            <w:tcW w:w="709" w:type="dxa"/>
            <w:tcBorders>
              <w:top w:val="nil"/>
              <w:left w:val="nil"/>
              <w:bottom w:val="nil"/>
              <w:right w:val="nil"/>
            </w:tcBorders>
            <w:shd w:val="clear" w:color="auto" w:fill="auto"/>
            <w:vAlign w:val="center"/>
            <w:hideMark/>
          </w:tcPr>
          <w:p w:rsidR="007F6D16" w:rsidRPr="009228C7" w:rsidRDefault="007F6D16" w:rsidP="00E57B8B">
            <w:pPr>
              <w:spacing w:after="0" w:line="240" w:lineRule="auto"/>
              <w:rPr>
                <w:rFonts w:ascii="Times New Roman" w:eastAsia="Times New Roman" w:hAnsi="Times New Roman" w:cs="Times New Roman"/>
                <w:sz w:val="18"/>
                <w:szCs w:val="18"/>
                <w:lang w:eastAsia="ru-RU"/>
              </w:rPr>
            </w:pPr>
          </w:p>
        </w:tc>
        <w:tc>
          <w:tcPr>
            <w:tcW w:w="708" w:type="dxa"/>
            <w:tcBorders>
              <w:top w:val="nil"/>
              <w:left w:val="nil"/>
              <w:bottom w:val="nil"/>
              <w:right w:val="nil"/>
            </w:tcBorders>
            <w:shd w:val="clear" w:color="auto" w:fill="auto"/>
            <w:vAlign w:val="center"/>
            <w:hideMark/>
          </w:tcPr>
          <w:p w:rsidR="007F6D16" w:rsidRPr="009228C7" w:rsidRDefault="007F6D16" w:rsidP="00E57B8B">
            <w:pPr>
              <w:spacing w:after="0" w:line="240" w:lineRule="auto"/>
              <w:jc w:val="center"/>
              <w:rPr>
                <w:rFonts w:ascii="Times New Roman" w:eastAsia="Times New Roman" w:hAnsi="Times New Roman" w:cs="Times New Roman"/>
                <w:sz w:val="18"/>
                <w:szCs w:val="18"/>
                <w:lang w:eastAsia="ru-RU"/>
              </w:rPr>
            </w:pPr>
          </w:p>
        </w:tc>
        <w:tc>
          <w:tcPr>
            <w:tcW w:w="709" w:type="dxa"/>
            <w:tcBorders>
              <w:top w:val="nil"/>
              <w:left w:val="nil"/>
              <w:bottom w:val="nil"/>
              <w:right w:val="nil"/>
            </w:tcBorders>
            <w:shd w:val="clear" w:color="auto" w:fill="auto"/>
            <w:vAlign w:val="center"/>
            <w:hideMark/>
          </w:tcPr>
          <w:p w:rsidR="007F6D16" w:rsidRPr="009228C7" w:rsidRDefault="007F6D16" w:rsidP="00E57B8B">
            <w:pPr>
              <w:spacing w:after="0" w:line="240" w:lineRule="auto"/>
              <w:rPr>
                <w:rFonts w:ascii="Times New Roman" w:eastAsia="Times New Roman" w:hAnsi="Times New Roman" w:cs="Times New Roman"/>
                <w:sz w:val="18"/>
                <w:szCs w:val="18"/>
                <w:lang w:eastAsia="ru-RU"/>
              </w:rPr>
            </w:pPr>
          </w:p>
        </w:tc>
        <w:tc>
          <w:tcPr>
            <w:tcW w:w="851" w:type="dxa"/>
            <w:tcBorders>
              <w:top w:val="nil"/>
              <w:left w:val="nil"/>
              <w:bottom w:val="nil"/>
              <w:right w:val="nil"/>
            </w:tcBorders>
            <w:shd w:val="clear" w:color="auto" w:fill="auto"/>
            <w:vAlign w:val="center"/>
            <w:hideMark/>
          </w:tcPr>
          <w:p w:rsidR="007F6D16" w:rsidRPr="009228C7" w:rsidRDefault="007F6D16" w:rsidP="00E57B8B">
            <w:pPr>
              <w:spacing w:after="0" w:line="240" w:lineRule="auto"/>
              <w:rPr>
                <w:rFonts w:ascii="Times New Roman" w:eastAsia="Times New Roman" w:hAnsi="Times New Roman" w:cs="Times New Roman"/>
                <w:sz w:val="18"/>
                <w:szCs w:val="18"/>
                <w:lang w:eastAsia="ru-RU"/>
              </w:rPr>
            </w:pPr>
          </w:p>
        </w:tc>
        <w:tc>
          <w:tcPr>
            <w:tcW w:w="708" w:type="dxa"/>
            <w:tcBorders>
              <w:top w:val="nil"/>
              <w:left w:val="nil"/>
              <w:bottom w:val="nil"/>
              <w:right w:val="nil"/>
            </w:tcBorders>
            <w:shd w:val="clear" w:color="auto" w:fill="auto"/>
            <w:vAlign w:val="center"/>
            <w:hideMark/>
          </w:tcPr>
          <w:p w:rsidR="007F6D16" w:rsidRPr="009228C7" w:rsidRDefault="007F6D16" w:rsidP="00E57B8B">
            <w:pPr>
              <w:spacing w:after="0" w:line="240" w:lineRule="auto"/>
              <w:rPr>
                <w:rFonts w:ascii="Times New Roman" w:eastAsia="Times New Roman" w:hAnsi="Times New Roman" w:cs="Times New Roman"/>
                <w:sz w:val="18"/>
                <w:szCs w:val="18"/>
                <w:lang w:eastAsia="ru-RU"/>
              </w:rPr>
            </w:pPr>
          </w:p>
        </w:tc>
        <w:tc>
          <w:tcPr>
            <w:tcW w:w="709" w:type="dxa"/>
            <w:tcBorders>
              <w:top w:val="nil"/>
              <w:left w:val="nil"/>
              <w:bottom w:val="nil"/>
              <w:right w:val="nil"/>
            </w:tcBorders>
            <w:shd w:val="clear" w:color="auto" w:fill="auto"/>
            <w:vAlign w:val="center"/>
            <w:hideMark/>
          </w:tcPr>
          <w:p w:rsidR="007F6D16" w:rsidRPr="009228C7" w:rsidRDefault="007F6D16" w:rsidP="00E57B8B">
            <w:pPr>
              <w:spacing w:after="0" w:line="240" w:lineRule="auto"/>
              <w:rPr>
                <w:rFonts w:ascii="Times New Roman" w:eastAsia="Times New Roman" w:hAnsi="Times New Roman" w:cs="Times New Roman"/>
                <w:sz w:val="18"/>
                <w:szCs w:val="18"/>
                <w:lang w:eastAsia="ru-RU"/>
              </w:rPr>
            </w:pPr>
          </w:p>
        </w:tc>
        <w:tc>
          <w:tcPr>
            <w:tcW w:w="709" w:type="dxa"/>
            <w:tcBorders>
              <w:top w:val="nil"/>
              <w:left w:val="nil"/>
              <w:bottom w:val="nil"/>
              <w:right w:val="nil"/>
            </w:tcBorders>
            <w:shd w:val="clear" w:color="auto" w:fill="auto"/>
            <w:vAlign w:val="center"/>
            <w:hideMark/>
          </w:tcPr>
          <w:p w:rsidR="007F6D16" w:rsidRPr="009228C7" w:rsidRDefault="007F6D16" w:rsidP="00E57B8B">
            <w:pPr>
              <w:spacing w:after="0" w:line="240" w:lineRule="auto"/>
              <w:rPr>
                <w:rFonts w:ascii="Times New Roman" w:eastAsia="Times New Roman" w:hAnsi="Times New Roman" w:cs="Times New Roman"/>
                <w:sz w:val="18"/>
                <w:szCs w:val="18"/>
                <w:lang w:eastAsia="ru-RU"/>
              </w:rPr>
            </w:pPr>
          </w:p>
        </w:tc>
        <w:tc>
          <w:tcPr>
            <w:tcW w:w="709" w:type="dxa"/>
            <w:tcBorders>
              <w:top w:val="nil"/>
              <w:left w:val="nil"/>
              <w:bottom w:val="nil"/>
              <w:right w:val="nil"/>
            </w:tcBorders>
            <w:shd w:val="clear" w:color="auto" w:fill="auto"/>
            <w:vAlign w:val="center"/>
            <w:hideMark/>
          </w:tcPr>
          <w:p w:rsidR="007F6D16" w:rsidRPr="009228C7" w:rsidRDefault="007F6D16" w:rsidP="00E57B8B">
            <w:pPr>
              <w:spacing w:after="0" w:line="240" w:lineRule="auto"/>
              <w:rPr>
                <w:rFonts w:ascii="Times New Roman" w:eastAsia="Times New Roman" w:hAnsi="Times New Roman" w:cs="Times New Roman"/>
                <w:sz w:val="18"/>
                <w:szCs w:val="18"/>
                <w:lang w:eastAsia="ru-RU"/>
              </w:rPr>
            </w:pPr>
          </w:p>
        </w:tc>
        <w:tc>
          <w:tcPr>
            <w:tcW w:w="708" w:type="dxa"/>
            <w:tcBorders>
              <w:top w:val="nil"/>
              <w:left w:val="nil"/>
              <w:bottom w:val="nil"/>
              <w:right w:val="nil"/>
            </w:tcBorders>
            <w:shd w:val="clear" w:color="auto" w:fill="auto"/>
            <w:vAlign w:val="center"/>
            <w:hideMark/>
          </w:tcPr>
          <w:p w:rsidR="007F6D16" w:rsidRPr="009228C7" w:rsidRDefault="007F6D16" w:rsidP="00E57B8B">
            <w:pPr>
              <w:spacing w:after="0" w:line="240" w:lineRule="auto"/>
              <w:rPr>
                <w:rFonts w:ascii="Times New Roman" w:eastAsia="Times New Roman" w:hAnsi="Times New Roman" w:cs="Times New Roman"/>
                <w:sz w:val="18"/>
                <w:szCs w:val="18"/>
                <w:lang w:eastAsia="ru-RU"/>
              </w:rPr>
            </w:pPr>
          </w:p>
        </w:tc>
        <w:tc>
          <w:tcPr>
            <w:tcW w:w="1985" w:type="dxa"/>
            <w:tcBorders>
              <w:top w:val="nil"/>
              <w:left w:val="nil"/>
              <w:bottom w:val="nil"/>
              <w:right w:val="nil"/>
            </w:tcBorders>
            <w:shd w:val="clear" w:color="auto" w:fill="auto"/>
            <w:vAlign w:val="center"/>
            <w:hideMark/>
          </w:tcPr>
          <w:p w:rsidR="007F6D16" w:rsidRPr="009228C7" w:rsidRDefault="007F6D16" w:rsidP="00E57B8B">
            <w:pPr>
              <w:spacing w:after="0" w:line="240" w:lineRule="auto"/>
              <w:rPr>
                <w:rFonts w:ascii="Times New Roman" w:eastAsia="Times New Roman" w:hAnsi="Times New Roman" w:cs="Times New Roman"/>
                <w:sz w:val="18"/>
                <w:szCs w:val="18"/>
                <w:lang w:eastAsia="ru-RU"/>
              </w:rPr>
            </w:pPr>
          </w:p>
        </w:tc>
        <w:tc>
          <w:tcPr>
            <w:tcW w:w="804" w:type="dxa"/>
            <w:gridSpan w:val="2"/>
            <w:tcBorders>
              <w:top w:val="nil"/>
              <w:left w:val="nil"/>
              <w:bottom w:val="nil"/>
              <w:right w:val="nil"/>
            </w:tcBorders>
            <w:shd w:val="clear" w:color="auto" w:fill="auto"/>
            <w:vAlign w:val="center"/>
            <w:hideMark/>
          </w:tcPr>
          <w:p w:rsidR="007F6D16" w:rsidRPr="009228C7" w:rsidRDefault="007F6D16" w:rsidP="00E57B8B">
            <w:pPr>
              <w:spacing w:after="0" w:line="240" w:lineRule="auto"/>
              <w:rPr>
                <w:rFonts w:ascii="Times New Roman" w:eastAsia="Times New Roman" w:hAnsi="Times New Roman" w:cs="Times New Roman"/>
                <w:sz w:val="18"/>
                <w:szCs w:val="18"/>
                <w:lang w:eastAsia="ru-RU"/>
              </w:rPr>
            </w:pPr>
          </w:p>
        </w:tc>
        <w:tc>
          <w:tcPr>
            <w:tcW w:w="804" w:type="dxa"/>
            <w:gridSpan w:val="2"/>
            <w:tcBorders>
              <w:top w:val="nil"/>
              <w:left w:val="nil"/>
              <w:bottom w:val="nil"/>
              <w:right w:val="nil"/>
            </w:tcBorders>
            <w:shd w:val="clear" w:color="auto" w:fill="auto"/>
            <w:vAlign w:val="center"/>
            <w:hideMark/>
          </w:tcPr>
          <w:p w:rsidR="007F6D16" w:rsidRPr="009228C7" w:rsidRDefault="007F6D16" w:rsidP="00E57B8B">
            <w:pPr>
              <w:spacing w:after="0" w:line="240" w:lineRule="auto"/>
              <w:rPr>
                <w:rFonts w:ascii="Times New Roman" w:eastAsia="Times New Roman" w:hAnsi="Times New Roman" w:cs="Times New Roman"/>
                <w:sz w:val="18"/>
                <w:szCs w:val="18"/>
                <w:lang w:eastAsia="ru-RU"/>
              </w:rPr>
            </w:pPr>
          </w:p>
        </w:tc>
        <w:tc>
          <w:tcPr>
            <w:tcW w:w="804" w:type="dxa"/>
            <w:gridSpan w:val="2"/>
            <w:tcBorders>
              <w:top w:val="nil"/>
              <w:left w:val="nil"/>
              <w:bottom w:val="nil"/>
              <w:right w:val="nil"/>
            </w:tcBorders>
            <w:shd w:val="clear" w:color="auto" w:fill="auto"/>
            <w:vAlign w:val="center"/>
            <w:hideMark/>
          </w:tcPr>
          <w:p w:rsidR="007F6D16" w:rsidRPr="009228C7" w:rsidRDefault="007F6D16" w:rsidP="00E57B8B">
            <w:pPr>
              <w:spacing w:after="0" w:line="240" w:lineRule="auto"/>
              <w:jc w:val="center"/>
              <w:rPr>
                <w:rFonts w:ascii="Times New Roman" w:eastAsia="Times New Roman" w:hAnsi="Times New Roman" w:cs="Times New Roman"/>
                <w:sz w:val="18"/>
                <w:szCs w:val="18"/>
                <w:lang w:eastAsia="ru-RU"/>
              </w:rPr>
            </w:pPr>
          </w:p>
        </w:tc>
        <w:tc>
          <w:tcPr>
            <w:tcW w:w="804" w:type="dxa"/>
            <w:gridSpan w:val="2"/>
            <w:tcBorders>
              <w:top w:val="nil"/>
              <w:left w:val="nil"/>
              <w:bottom w:val="nil"/>
              <w:right w:val="nil"/>
            </w:tcBorders>
            <w:shd w:val="clear" w:color="auto" w:fill="auto"/>
            <w:vAlign w:val="center"/>
            <w:hideMark/>
          </w:tcPr>
          <w:p w:rsidR="007F6D16" w:rsidRPr="009228C7" w:rsidRDefault="007F6D16" w:rsidP="00E57B8B">
            <w:pPr>
              <w:spacing w:after="0" w:line="240" w:lineRule="auto"/>
              <w:rPr>
                <w:rFonts w:ascii="Times New Roman" w:eastAsia="Times New Roman" w:hAnsi="Times New Roman" w:cs="Times New Roman"/>
                <w:sz w:val="18"/>
                <w:szCs w:val="18"/>
                <w:lang w:eastAsia="ru-RU"/>
              </w:rPr>
            </w:pPr>
          </w:p>
        </w:tc>
      </w:tr>
      <w:tr w:rsidR="007F6D16" w:rsidRPr="00E57B8B" w:rsidTr="00DF7A55">
        <w:trPr>
          <w:gridAfter w:val="1"/>
          <w:wAfter w:w="116" w:type="dxa"/>
          <w:trHeight w:val="337"/>
        </w:trPr>
        <w:tc>
          <w:tcPr>
            <w:tcW w:w="21077" w:type="dxa"/>
            <w:gridSpan w:val="26"/>
            <w:tcBorders>
              <w:top w:val="nil"/>
              <w:left w:val="nil"/>
              <w:bottom w:val="nil"/>
              <w:right w:val="nil"/>
            </w:tcBorders>
            <w:shd w:val="clear" w:color="auto" w:fill="auto"/>
            <w:hideMark/>
          </w:tcPr>
          <w:p w:rsidR="007F6D16" w:rsidRPr="009228C7" w:rsidRDefault="007F6D16" w:rsidP="00FA15DB">
            <w:pPr>
              <w:spacing w:after="0" w:line="240" w:lineRule="auto"/>
              <w:rPr>
                <w:rFonts w:ascii="Times New Roman" w:eastAsia="Times New Roman" w:hAnsi="Times New Roman" w:cs="Times New Roman"/>
                <w:color w:val="000000"/>
                <w:sz w:val="18"/>
                <w:szCs w:val="18"/>
                <w:lang w:eastAsia="ru-RU"/>
              </w:rPr>
            </w:pPr>
            <w:r w:rsidRPr="009228C7">
              <w:rPr>
                <w:rFonts w:ascii="Times New Roman" w:eastAsia="Times New Roman" w:hAnsi="Times New Roman" w:cs="Times New Roman"/>
                <w:color w:val="000000"/>
                <w:sz w:val="18"/>
                <w:szCs w:val="18"/>
                <w:lang w:eastAsia="ru-RU"/>
              </w:rPr>
              <w:t xml:space="preserve"> 1. Акционерное общество «Мурманэнергосбыт»:  № р/с 407 028 103 000 010 03 064, Филиал ГПБ (АО) </w:t>
            </w:r>
            <w:r w:rsidR="00FA15DB">
              <w:rPr>
                <w:rFonts w:ascii="Times New Roman" w:eastAsia="Times New Roman" w:hAnsi="Times New Roman" w:cs="Times New Roman"/>
                <w:color w:val="000000"/>
                <w:sz w:val="18"/>
                <w:szCs w:val="18"/>
                <w:lang w:eastAsia="ru-RU"/>
              </w:rPr>
              <w:t>«Северо-Западный»</w:t>
            </w:r>
            <w:r w:rsidRPr="009228C7">
              <w:rPr>
                <w:rFonts w:ascii="Times New Roman" w:eastAsia="Times New Roman" w:hAnsi="Times New Roman" w:cs="Times New Roman"/>
                <w:color w:val="000000"/>
                <w:sz w:val="18"/>
                <w:szCs w:val="18"/>
                <w:lang w:eastAsia="ru-RU"/>
              </w:rPr>
              <w:t xml:space="preserve"> г. Санкт- Петербург; БИК банка: 044030827;  № к/с 301 018 102 000 000 00 827                                                                                                                                                                                                                                                                                                                                                                                    </w:t>
            </w:r>
          </w:p>
        </w:tc>
      </w:tr>
      <w:tr w:rsidR="007F6D16" w:rsidRPr="00E57B8B" w:rsidTr="00DF7A55">
        <w:trPr>
          <w:gridAfter w:val="1"/>
          <w:wAfter w:w="116" w:type="dxa"/>
          <w:trHeight w:val="339"/>
        </w:trPr>
        <w:tc>
          <w:tcPr>
            <w:tcW w:w="21077" w:type="dxa"/>
            <w:gridSpan w:val="26"/>
            <w:tcBorders>
              <w:top w:val="nil"/>
              <w:left w:val="nil"/>
              <w:bottom w:val="nil"/>
              <w:right w:val="nil"/>
            </w:tcBorders>
            <w:shd w:val="clear" w:color="auto" w:fill="auto"/>
            <w:vAlign w:val="center"/>
            <w:hideMark/>
          </w:tcPr>
          <w:p w:rsidR="007F6D16" w:rsidRPr="009228C7" w:rsidRDefault="007F6D16" w:rsidP="007F6D16">
            <w:pPr>
              <w:spacing w:after="0" w:line="240" w:lineRule="auto"/>
              <w:rPr>
                <w:rFonts w:ascii="Times New Roman" w:eastAsia="Times New Roman" w:hAnsi="Times New Roman" w:cs="Times New Roman"/>
                <w:color w:val="000000"/>
                <w:sz w:val="18"/>
                <w:szCs w:val="18"/>
                <w:lang w:eastAsia="ru-RU"/>
              </w:rPr>
            </w:pPr>
            <w:r w:rsidRPr="009228C7">
              <w:rPr>
                <w:rFonts w:ascii="Times New Roman" w:eastAsia="Times New Roman" w:hAnsi="Times New Roman" w:cs="Times New Roman"/>
                <w:color w:val="000000"/>
                <w:sz w:val="18"/>
                <w:szCs w:val="18"/>
                <w:lang w:eastAsia="ru-RU"/>
              </w:rPr>
              <w:t xml:space="preserve"> 2. АО «КГМК»: № р/с 407 028 101 936 100 000 17 в ОО "Мончегорск" Северо-Западного филиала ПАО «РОСБАНК» г. Санкт-Петербург;  БИК банка: 0044030778;  № к/с  301 018 101 000 000 00 778  </w:t>
            </w:r>
          </w:p>
        </w:tc>
      </w:tr>
    </w:tbl>
    <w:p w:rsidR="00E57B8B" w:rsidRPr="00CE4AA8" w:rsidRDefault="00E57B8B" w:rsidP="00CE4AA8">
      <w:pPr>
        <w:tabs>
          <w:tab w:val="left" w:pos="924"/>
        </w:tabs>
        <w:suppressAutoHyphens/>
        <w:spacing w:after="0" w:line="240" w:lineRule="auto"/>
        <w:jc w:val="center"/>
        <w:rPr>
          <w:rFonts w:ascii="Times New Roman" w:eastAsia="Times New Roman" w:hAnsi="Times New Roman" w:cs="Times New Roman"/>
          <w:snapToGrid w:val="0"/>
          <w:sz w:val="24"/>
          <w:szCs w:val="24"/>
          <w:lang w:eastAsia="ru-RU"/>
        </w:rPr>
      </w:pPr>
    </w:p>
    <w:p w:rsidR="00CE4AA8" w:rsidRPr="00CE4AA8" w:rsidRDefault="00CE4AA8" w:rsidP="00CE4AA8">
      <w:pPr>
        <w:tabs>
          <w:tab w:val="left" w:pos="924"/>
        </w:tabs>
        <w:suppressAutoHyphens/>
        <w:spacing w:after="0" w:line="240" w:lineRule="auto"/>
        <w:rPr>
          <w:rFonts w:ascii="Times New Roman" w:eastAsia="Times New Roman" w:hAnsi="Times New Roman" w:cs="Times New Roman"/>
          <w:snapToGrid w:val="0"/>
          <w:sz w:val="24"/>
          <w:szCs w:val="24"/>
          <w:lang w:eastAsia="ru-RU"/>
        </w:rPr>
      </w:pPr>
    </w:p>
    <w:tbl>
      <w:tblPr>
        <w:tblW w:w="10065" w:type="dxa"/>
        <w:tblInd w:w="1242" w:type="dxa"/>
        <w:tblLayout w:type="fixed"/>
        <w:tblCellMar>
          <w:top w:w="113" w:type="dxa"/>
          <w:bottom w:w="113" w:type="dxa"/>
        </w:tblCellMar>
        <w:tblLook w:val="04A0" w:firstRow="1" w:lastRow="0" w:firstColumn="1" w:lastColumn="0" w:noHBand="0" w:noVBand="1"/>
      </w:tblPr>
      <w:tblGrid>
        <w:gridCol w:w="4820"/>
        <w:gridCol w:w="5245"/>
      </w:tblGrid>
      <w:tr w:rsidR="00CE4AA8" w:rsidRPr="00CE4AA8" w:rsidTr="00E57B8B">
        <w:trPr>
          <w:trHeight w:val="650"/>
        </w:trPr>
        <w:tc>
          <w:tcPr>
            <w:tcW w:w="4820" w:type="dxa"/>
          </w:tcPr>
          <w:p w:rsidR="00CE4AA8" w:rsidRPr="00CE4AA8" w:rsidRDefault="00CE4AA8" w:rsidP="00CE4AA8">
            <w:pPr>
              <w:spacing w:after="0" w:line="240" w:lineRule="auto"/>
              <w:rPr>
                <w:rFonts w:ascii="Times New Roman" w:eastAsia="Times New Roman" w:hAnsi="Times New Roman" w:cs="Times New Roman"/>
                <w:b/>
                <w:bCs/>
                <w:sz w:val="24"/>
                <w:szCs w:val="24"/>
                <w:lang w:eastAsia="ru-RU"/>
              </w:rPr>
            </w:pPr>
            <w:r w:rsidRPr="00CE4AA8">
              <w:rPr>
                <w:rFonts w:ascii="Times New Roman" w:eastAsia="Times New Roman" w:hAnsi="Times New Roman" w:cs="Times New Roman"/>
                <w:b/>
                <w:bCs/>
                <w:sz w:val="24"/>
                <w:szCs w:val="24"/>
                <w:lang w:eastAsia="ru-RU"/>
              </w:rPr>
              <w:t>Поставщик:</w:t>
            </w:r>
          </w:p>
          <w:p w:rsidR="00CE4AA8" w:rsidRPr="00CE4AA8" w:rsidRDefault="00CE4AA8" w:rsidP="00CE4AA8">
            <w:pPr>
              <w:spacing w:after="0" w:line="240" w:lineRule="auto"/>
              <w:rPr>
                <w:rFonts w:ascii="Times New Roman" w:eastAsia="Times New Roman" w:hAnsi="Times New Roman" w:cs="Times New Roman"/>
                <w:sz w:val="24"/>
                <w:szCs w:val="24"/>
                <w:lang w:eastAsia="ru-RU"/>
              </w:rPr>
            </w:pPr>
          </w:p>
        </w:tc>
        <w:tc>
          <w:tcPr>
            <w:tcW w:w="5245" w:type="dxa"/>
            <w:hideMark/>
          </w:tcPr>
          <w:p w:rsidR="00CE4AA8" w:rsidRPr="00CE4AA8" w:rsidRDefault="00CE4AA8" w:rsidP="00CE4AA8">
            <w:pPr>
              <w:spacing w:after="0" w:line="240" w:lineRule="auto"/>
              <w:rPr>
                <w:rFonts w:ascii="Times New Roman" w:eastAsia="Times New Roman" w:hAnsi="Times New Roman" w:cs="Times New Roman"/>
                <w:b/>
                <w:bCs/>
                <w:sz w:val="24"/>
                <w:szCs w:val="24"/>
                <w:lang w:eastAsia="ru-RU"/>
              </w:rPr>
            </w:pPr>
            <w:r w:rsidRPr="00CE4AA8">
              <w:rPr>
                <w:rFonts w:ascii="Times New Roman" w:eastAsia="Times New Roman" w:hAnsi="Times New Roman" w:cs="Times New Roman"/>
                <w:b/>
                <w:bCs/>
                <w:sz w:val="24"/>
                <w:szCs w:val="24"/>
                <w:lang w:eastAsia="ru-RU"/>
              </w:rPr>
              <w:t>Покупатель:</w:t>
            </w:r>
          </w:p>
          <w:p w:rsidR="00CE4AA8" w:rsidRPr="00CE4AA8" w:rsidRDefault="00CE4AA8" w:rsidP="00CE4AA8">
            <w:pPr>
              <w:spacing w:after="0" w:line="240" w:lineRule="auto"/>
              <w:rPr>
                <w:rFonts w:ascii="Times New Roman" w:eastAsia="Times New Roman" w:hAnsi="Times New Roman" w:cs="Times New Roman"/>
                <w:b/>
                <w:bCs/>
                <w:sz w:val="24"/>
                <w:szCs w:val="24"/>
                <w:lang w:eastAsia="ru-RU"/>
              </w:rPr>
            </w:pPr>
            <w:r w:rsidRPr="00CE4AA8">
              <w:rPr>
                <w:rFonts w:ascii="Times New Roman" w:eastAsia="Times New Roman" w:hAnsi="Times New Roman" w:cs="Times New Roman"/>
                <w:b/>
                <w:bCs/>
                <w:sz w:val="24"/>
                <w:szCs w:val="24"/>
                <w:lang w:eastAsia="ru-RU"/>
              </w:rPr>
              <w:t>Акционерное общество «Мурманэнергосбыт» (АО «МЭС»)</w:t>
            </w:r>
          </w:p>
        </w:tc>
      </w:tr>
      <w:tr w:rsidR="00CE4AA8" w:rsidRPr="00CE4AA8" w:rsidTr="00E57B8B">
        <w:trPr>
          <w:trHeight w:val="732"/>
        </w:trPr>
        <w:tc>
          <w:tcPr>
            <w:tcW w:w="4820" w:type="dxa"/>
          </w:tcPr>
          <w:p w:rsidR="00CE4AA8" w:rsidRPr="00CE4AA8" w:rsidRDefault="00CE4AA8" w:rsidP="00CE4AA8">
            <w:pPr>
              <w:spacing w:after="0" w:line="240" w:lineRule="auto"/>
              <w:rPr>
                <w:rFonts w:ascii="Times New Roman" w:eastAsia="Times New Roman" w:hAnsi="Times New Roman" w:cs="Times New Roman"/>
                <w:bCs/>
                <w:sz w:val="24"/>
                <w:szCs w:val="24"/>
                <w:lang w:eastAsia="ru-RU"/>
              </w:rPr>
            </w:pPr>
          </w:p>
          <w:p w:rsidR="00CE4AA8" w:rsidRPr="00CE4AA8" w:rsidRDefault="00CE4AA8" w:rsidP="00CE4AA8">
            <w:pPr>
              <w:spacing w:after="0" w:line="240" w:lineRule="auto"/>
              <w:rPr>
                <w:rFonts w:ascii="Times New Roman" w:eastAsia="Times New Roman" w:hAnsi="Times New Roman" w:cs="Times New Roman"/>
                <w:bCs/>
                <w:sz w:val="24"/>
                <w:szCs w:val="24"/>
                <w:lang w:eastAsia="ru-RU"/>
              </w:rPr>
            </w:pPr>
            <w:r w:rsidRPr="00CE4AA8">
              <w:rPr>
                <w:rFonts w:ascii="Times New Roman" w:eastAsia="Times New Roman" w:hAnsi="Times New Roman" w:cs="Times New Roman"/>
                <w:bCs/>
                <w:sz w:val="24"/>
                <w:szCs w:val="24"/>
                <w:lang w:eastAsia="ru-RU"/>
              </w:rPr>
              <w:t>______________/……...</w:t>
            </w:r>
          </w:p>
          <w:p w:rsidR="00CE4AA8" w:rsidRPr="00CE4AA8" w:rsidRDefault="00CE4AA8" w:rsidP="00CE4AA8">
            <w:pPr>
              <w:spacing w:after="0" w:line="240" w:lineRule="auto"/>
              <w:rPr>
                <w:rFonts w:ascii="Times New Roman" w:eastAsia="Times New Roman" w:hAnsi="Times New Roman" w:cs="Times New Roman"/>
                <w:sz w:val="24"/>
                <w:szCs w:val="24"/>
                <w:lang w:eastAsia="ru-RU"/>
              </w:rPr>
            </w:pPr>
            <w:r w:rsidRPr="00CE4AA8">
              <w:rPr>
                <w:rFonts w:ascii="Times New Roman" w:eastAsia="Times New Roman" w:hAnsi="Times New Roman" w:cs="Times New Roman"/>
                <w:sz w:val="24"/>
                <w:szCs w:val="24"/>
                <w:lang w:eastAsia="ru-RU"/>
              </w:rPr>
              <w:t>М.П.</w:t>
            </w:r>
          </w:p>
        </w:tc>
        <w:tc>
          <w:tcPr>
            <w:tcW w:w="5245" w:type="dxa"/>
          </w:tcPr>
          <w:p w:rsidR="00CE4AA8" w:rsidRPr="00CE4AA8" w:rsidRDefault="00CE4AA8" w:rsidP="00CE4AA8">
            <w:pPr>
              <w:spacing w:after="0" w:line="240" w:lineRule="auto"/>
              <w:rPr>
                <w:rFonts w:ascii="Times New Roman" w:eastAsia="Times New Roman" w:hAnsi="Times New Roman" w:cs="Times New Roman"/>
                <w:bCs/>
                <w:sz w:val="24"/>
                <w:szCs w:val="24"/>
                <w:lang w:eastAsia="ru-RU"/>
              </w:rPr>
            </w:pPr>
          </w:p>
          <w:p w:rsidR="00CE4AA8" w:rsidRPr="00CE4AA8" w:rsidRDefault="00CE4AA8" w:rsidP="00CE4AA8">
            <w:pPr>
              <w:spacing w:after="0" w:line="240" w:lineRule="auto"/>
              <w:rPr>
                <w:rFonts w:ascii="Times New Roman" w:eastAsia="Times New Roman" w:hAnsi="Times New Roman" w:cs="Times New Roman"/>
                <w:bCs/>
                <w:sz w:val="24"/>
                <w:szCs w:val="24"/>
                <w:lang w:eastAsia="ru-RU"/>
              </w:rPr>
            </w:pPr>
            <w:r w:rsidRPr="00CE4AA8">
              <w:rPr>
                <w:rFonts w:ascii="Times New Roman" w:eastAsia="Times New Roman" w:hAnsi="Times New Roman" w:cs="Times New Roman"/>
                <w:bCs/>
                <w:sz w:val="24"/>
                <w:szCs w:val="24"/>
                <w:lang w:eastAsia="ru-RU"/>
              </w:rPr>
              <w:t>______________/……..</w:t>
            </w:r>
          </w:p>
          <w:p w:rsidR="00CE4AA8" w:rsidRPr="00CE4AA8" w:rsidRDefault="00CE4AA8" w:rsidP="00CE4AA8">
            <w:pPr>
              <w:spacing w:after="0" w:line="240" w:lineRule="auto"/>
              <w:rPr>
                <w:rFonts w:ascii="Times New Roman" w:eastAsia="Times New Roman" w:hAnsi="Times New Roman" w:cs="Times New Roman"/>
                <w:sz w:val="24"/>
                <w:szCs w:val="24"/>
                <w:lang w:eastAsia="ru-RU"/>
              </w:rPr>
            </w:pPr>
            <w:r w:rsidRPr="00CE4AA8">
              <w:rPr>
                <w:rFonts w:ascii="Times New Roman" w:eastAsia="Times New Roman" w:hAnsi="Times New Roman" w:cs="Times New Roman"/>
                <w:sz w:val="24"/>
                <w:szCs w:val="24"/>
                <w:lang w:eastAsia="ru-RU"/>
              </w:rPr>
              <w:t>М.П.</w:t>
            </w:r>
          </w:p>
        </w:tc>
      </w:tr>
    </w:tbl>
    <w:p w:rsidR="00E57B8B" w:rsidRDefault="00E57B8B" w:rsidP="00CE4AA8">
      <w:pPr>
        <w:tabs>
          <w:tab w:val="left" w:pos="4152"/>
        </w:tabs>
        <w:spacing w:after="0" w:line="240" w:lineRule="auto"/>
        <w:rPr>
          <w:rFonts w:ascii="Times New Roman" w:eastAsia="Times New Roman" w:hAnsi="Times New Roman" w:cs="Times New Roman"/>
          <w:sz w:val="24"/>
          <w:szCs w:val="24"/>
          <w:lang w:eastAsia="ru-RU"/>
        </w:rPr>
      </w:pPr>
    </w:p>
    <w:p w:rsidR="00E57B8B" w:rsidRDefault="00E57B8B" w:rsidP="00CE4AA8">
      <w:pPr>
        <w:tabs>
          <w:tab w:val="left" w:pos="4152"/>
        </w:tabs>
        <w:spacing w:after="0" w:line="240" w:lineRule="auto"/>
        <w:rPr>
          <w:rFonts w:ascii="Times New Roman" w:eastAsia="Times New Roman" w:hAnsi="Times New Roman" w:cs="Times New Roman"/>
          <w:sz w:val="24"/>
          <w:szCs w:val="24"/>
          <w:lang w:eastAsia="ru-RU"/>
        </w:rPr>
      </w:pPr>
    </w:p>
    <w:p w:rsidR="00E57B8B" w:rsidRDefault="00E57B8B" w:rsidP="00CE4AA8">
      <w:pPr>
        <w:tabs>
          <w:tab w:val="left" w:pos="4152"/>
        </w:tabs>
        <w:spacing w:after="0" w:line="240" w:lineRule="auto"/>
        <w:rPr>
          <w:rFonts w:ascii="Times New Roman" w:eastAsia="Times New Roman" w:hAnsi="Times New Roman" w:cs="Times New Roman"/>
          <w:sz w:val="24"/>
          <w:szCs w:val="24"/>
          <w:lang w:eastAsia="ru-RU"/>
        </w:rPr>
        <w:sectPr w:rsidR="00E57B8B" w:rsidSect="00E57B8B">
          <w:pgSz w:w="16838" w:h="11906" w:orient="landscape"/>
          <w:pgMar w:top="1418" w:right="1135" w:bottom="567" w:left="426" w:header="567" w:footer="62" w:gutter="0"/>
          <w:cols w:space="720"/>
          <w:docGrid w:linePitch="600" w:charSpace="36864"/>
        </w:sectPr>
      </w:pPr>
    </w:p>
    <w:p w:rsidR="00CE4AA8" w:rsidRPr="00CE4AA8" w:rsidRDefault="00CE4AA8" w:rsidP="00CE4AA8">
      <w:pPr>
        <w:tabs>
          <w:tab w:val="left" w:pos="4152"/>
        </w:tabs>
        <w:spacing w:after="0" w:line="240" w:lineRule="auto"/>
        <w:jc w:val="right"/>
        <w:rPr>
          <w:rFonts w:ascii="Times New Roman" w:eastAsia="Times New Roman" w:hAnsi="Times New Roman" w:cs="Times New Roman"/>
          <w:sz w:val="24"/>
          <w:szCs w:val="24"/>
          <w:lang w:eastAsia="ru-RU"/>
        </w:rPr>
      </w:pPr>
      <w:r w:rsidRPr="00CE4AA8">
        <w:rPr>
          <w:rFonts w:ascii="Times New Roman" w:eastAsia="Times New Roman" w:hAnsi="Times New Roman" w:cs="Times New Roman"/>
          <w:sz w:val="24"/>
          <w:szCs w:val="24"/>
          <w:lang w:eastAsia="ru-RU"/>
        </w:rPr>
        <w:lastRenderedPageBreak/>
        <w:t>Приложение № 2</w:t>
      </w:r>
    </w:p>
    <w:p w:rsidR="00CE4AA8" w:rsidRPr="00CE4AA8" w:rsidRDefault="00CE4AA8" w:rsidP="00CE4AA8">
      <w:pPr>
        <w:tabs>
          <w:tab w:val="left" w:pos="4152"/>
        </w:tabs>
        <w:spacing w:after="0" w:line="240" w:lineRule="auto"/>
        <w:jc w:val="right"/>
        <w:rPr>
          <w:rFonts w:ascii="Times New Roman" w:eastAsia="Times New Roman" w:hAnsi="Times New Roman" w:cs="Times New Roman"/>
          <w:sz w:val="24"/>
          <w:szCs w:val="24"/>
          <w:lang w:eastAsia="ru-RU"/>
        </w:rPr>
      </w:pPr>
      <w:r w:rsidRPr="00CE4AA8">
        <w:rPr>
          <w:rFonts w:ascii="Times New Roman" w:eastAsia="Times New Roman" w:hAnsi="Times New Roman" w:cs="Times New Roman"/>
          <w:sz w:val="24"/>
          <w:szCs w:val="24"/>
          <w:lang w:eastAsia="ru-RU"/>
        </w:rPr>
        <w:t>к Договору поставки № ___________ от ____________ г.</w:t>
      </w:r>
    </w:p>
    <w:p w:rsidR="00CE4AA8" w:rsidRPr="00CE4AA8" w:rsidRDefault="00CE4AA8" w:rsidP="00CE4AA8">
      <w:pPr>
        <w:tabs>
          <w:tab w:val="left" w:pos="4152"/>
        </w:tabs>
        <w:spacing w:after="0" w:line="240" w:lineRule="auto"/>
        <w:ind w:left="-709"/>
        <w:rPr>
          <w:rFonts w:ascii="Times New Roman" w:eastAsia="Times New Roman" w:hAnsi="Times New Roman" w:cs="Times New Roman"/>
          <w:sz w:val="24"/>
          <w:szCs w:val="24"/>
          <w:lang w:eastAsia="ru-RU"/>
        </w:rPr>
      </w:pPr>
      <w:r w:rsidRPr="00CE4AA8">
        <w:rPr>
          <w:rFonts w:ascii="Times New Roman" w:eastAsia="Times New Roman" w:hAnsi="Times New Roman" w:cs="Times New Roman"/>
          <w:noProof/>
          <w:sz w:val="24"/>
          <w:szCs w:val="24"/>
          <w:lang w:eastAsia="ru-RU"/>
        </w:rPr>
        <w:drawing>
          <wp:inline distT="0" distB="0" distL="0" distR="0" wp14:anchorId="64018B40" wp14:editId="48E00FD2">
            <wp:extent cx="6972300" cy="1592580"/>
            <wp:effectExtent l="0" t="0" r="0" b="762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6972300" cy="1592580"/>
                    </a:xfrm>
                    <a:prstGeom prst="rect">
                      <a:avLst/>
                    </a:prstGeom>
                    <a:noFill/>
                    <a:ln>
                      <a:noFill/>
                    </a:ln>
                  </pic:spPr>
                </pic:pic>
              </a:graphicData>
            </a:graphic>
          </wp:inline>
        </w:drawing>
      </w:r>
    </w:p>
    <w:p w:rsidR="00CE4AA8" w:rsidRPr="00CE4AA8" w:rsidRDefault="00CE4AA8" w:rsidP="00CE4AA8">
      <w:pPr>
        <w:tabs>
          <w:tab w:val="left" w:pos="4152"/>
        </w:tabs>
        <w:spacing w:after="0" w:line="240" w:lineRule="auto"/>
        <w:jc w:val="right"/>
        <w:rPr>
          <w:rFonts w:ascii="Times New Roman" w:eastAsia="Times New Roman" w:hAnsi="Times New Roman" w:cs="Times New Roman"/>
          <w:sz w:val="24"/>
          <w:szCs w:val="24"/>
          <w:lang w:eastAsia="ru-RU"/>
        </w:rPr>
      </w:pPr>
    </w:p>
    <w:p w:rsidR="00CE4AA8" w:rsidRPr="00CE4AA8" w:rsidRDefault="00CE4AA8" w:rsidP="00CE4AA8">
      <w:pPr>
        <w:tabs>
          <w:tab w:val="left" w:pos="4152"/>
        </w:tabs>
        <w:spacing w:after="0" w:line="240" w:lineRule="auto"/>
        <w:rPr>
          <w:rFonts w:ascii="Times New Roman" w:eastAsia="Calibri" w:hAnsi="Times New Roman" w:cs="Times New Roman"/>
          <w:b/>
          <w:i/>
          <w:sz w:val="28"/>
          <w:szCs w:val="28"/>
          <w:lang w:eastAsia="ru-RU"/>
        </w:rPr>
      </w:pPr>
      <w:r w:rsidRPr="00CE4AA8">
        <w:rPr>
          <w:rFonts w:ascii="Times New Roman" w:eastAsia="Calibri" w:hAnsi="Times New Roman" w:cs="Times New Roman"/>
          <w:sz w:val="24"/>
          <w:szCs w:val="24"/>
          <w:lang w:eastAsia="ru-RU"/>
        </w:rPr>
        <w:t xml:space="preserve">   </w:t>
      </w:r>
      <w:r w:rsidRPr="00CE4AA8">
        <w:rPr>
          <w:rFonts w:ascii="Times New Roman" w:eastAsia="Calibri" w:hAnsi="Times New Roman" w:cs="Times New Roman"/>
          <w:b/>
          <w:i/>
          <w:sz w:val="28"/>
          <w:szCs w:val="28"/>
          <w:lang w:eastAsia="ru-RU"/>
        </w:rPr>
        <w:t>Форма заявки на поставку Продукции водным/автомобильным транспортом</w:t>
      </w:r>
    </w:p>
    <w:tbl>
      <w:tblPr>
        <w:tblpPr w:leftFromText="180" w:rightFromText="180" w:vertAnchor="text" w:horzAnchor="margin" w:tblpX="-1404" w:tblpY="152"/>
        <w:tblW w:w="0" w:type="dxa"/>
        <w:tblLayout w:type="fixed"/>
        <w:tblLook w:val="01E0" w:firstRow="1" w:lastRow="1" w:firstColumn="1" w:lastColumn="1" w:noHBand="0" w:noVBand="0"/>
      </w:tblPr>
      <w:tblGrid>
        <w:gridCol w:w="6543"/>
        <w:gridCol w:w="5159"/>
      </w:tblGrid>
      <w:tr w:rsidR="00CE4AA8" w:rsidRPr="00CE4AA8" w:rsidTr="00CE4AA8">
        <w:trPr>
          <w:trHeight w:val="42"/>
        </w:trPr>
        <w:tc>
          <w:tcPr>
            <w:tcW w:w="6543" w:type="dxa"/>
            <w:vAlign w:val="bottom"/>
            <w:hideMark/>
          </w:tcPr>
          <w:p w:rsidR="00CE4AA8" w:rsidRPr="00CE4AA8" w:rsidRDefault="00CE4AA8" w:rsidP="00CE4AA8">
            <w:pPr>
              <w:spacing w:after="240"/>
              <w:contextualSpacing/>
              <w:rPr>
                <w:rFonts w:ascii="Times New Roman" w:eastAsia="Calibri" w:hAnsi="Times New Roman" w:cs="Times New Roman"/>
                <w:sz w:val="24"/>
                <w:szCs w:val="24"/>
              </w:rPr>
            </w:pPr>
            <w:r w:rsidRPr="00CE4AA8">
              <w:rPr>
                <w:rFonts w:ascii="Times New Roman" w:eastAsia="Calibri" w:hAnsi="Times New Roman" w:cs="Times New Roman"/>
                <w:sz w:val="24"/>
                <w:szCs w:val="24"/>
              </w:rPr>
              <w:t xml:space="preserve">                      «____»________ 20___  № ___________</w:t>
            </w:r>
          </w:p>
        </w:tc>
        <w:tc>
          <w:tcPr>
            <w:tcW w:w="5159" w:type="dxa"/>
          </w:tcPr>
          <w:p w:rsidR="00CE4AA8" w:rsidRPr="00CE4AA8" w:rsidRDefault="00CE4AA8" w:rsidP="00CE4AA8">
            <w:pPr>
              <w:spacing w:after="0" w:line="240" w:lineRule="auto"/>
              <w:jc w:val="center"/>
              <w:rPr>
                <w:rFonts w:ascii="Times New Roman" w:eastAsia="Calibri" w:hAnsi="Times New Roman" w:cs="Times New Roman"/>
                <w:b/>
                <w:sz w:val="28"/>
                <w:szCs w:val="24"/>
              </w:rPr>
            </w:pPr>
            <w:r w:rsidRPr="00CE4AA8">
              <w:rPr>
                <w:rFonts w:ascii="Times New Roman" w:eastAsia="Calibri" w:hAnsi="Times New Roman" w:cs="Times New Roman"/>
                <w:b/>
                <w:sz w:val="28"/>
                <w:szCs w:val="24"/>
              </w:rPr>
              <w:t>Контрагент</w:t>
            </w:r>
          </w:p>
          <w:p w:rsidR="00CE4AA8" w:rsidRPr="00CE4AA8" w:rsidRDefault="00CE4AA8" w:rsidP="00CE4AA8">
            <w:pPr>
              <w:spacing w:after="0" w:line="240" w:lineRule="auto"/>
              <w:jc w:val="center"/>
              <w:rPr>
                <w:rFonts w:ascii="Times New Roman" w:eastAsia="Calibri" w:hAnsi="Times New Roman" w:cs="Times New Roman"/>
                <w:b/>
                <w:sz w:val="24"/>
                <w:szCs w:val="24"/>
              </w:rPr>
            </w:pPr>
          </w:p>
        </w:tc>
      </w:tr>
    </w:tbl>
    <w:p w:rsidR="00CE4AA8" w:rsidRPr="00CE4AA8" w:rsidRDefault="00CE4AA8" w:rsidP="00CE4AA8">
      <w:pPr>
        <w:tabs>
          <w:tab w:val="left" w:pos="4152"/>
        </w:tabs>
        <w:spacing w:after="0" w:line="240" w:lineRule="auto"/>
        <w:rPr>
          <w:rFonts w:ascii="Times New Roman" w:eastAsia="Times New Roman" w:hAnsi="Times New Roman" w:cs="Times New Roman"/>
          <w:b/>
          <w:bCs/>
          <w:sz w:val="24"/>
          <w:szCs w:val="24"/>
          <w:lang w:eastAsia="ru-RU"/>
        </w:rPr>
      </w:pPr>
    </w:p>
    <w:p w:rsidR="00CE4AA8" w:rsidRPr="00CE4AA8" w:rsidRDefault="00CE4AA8" w:rsidP="00CE4AA8">
      <w:pPr>
        <w:tabs>
          <w:tab w:val="left" w:pos="4152"/>
        </w:tabs>
        <w:spacing w:after="0" w:line="240" w:lineRule="auto"/>
        <w:jc w:val="center"/>
        <w:rPr>
          <w:rFonts w:ascii="Times New Roman" w:eastAsia="Times New Roman" w:hAnsi="Times New Roman" w:cs="Times New Roman"/>
          <w:b/>
          <w:bCs/>
          <w:sz w:val="24"/>
          <w:szCs w:val="24"/>
          <w:lang w:eastAsia="ru-RU"/>
        </w:rPr>
      </w:pPr>
      <w:r w:rsidRPr="00CE4AA8">
        <w:rPr>
          <w:rFonts w:ascii="Times New Roman" w:eastAsia="Times New Roman" w:hAnsi="Times New Roman" w:cs="Times New Roman"/>
          <w:b/>
          <w:bCs/>
          <w:sz w:val="24"/>
          <w:szCs w:val="24"/>
          <w:lang w:eastAsia="ru-RU"/>
        </w:rPr>
        <w:t>ЗАЯВКА НА ПОСТАВКУ</w:t>
      </w:r>
    </w:p>
    <w:p w:rsidR="00CE4AA8" w:rsidRPr="00CE4AA8" w:rsidRDefault="00CE4AA8" w:rsidP="00CE4AA8">
      <w:pPr>
        <w:tabs>
          <w:tab w:val="left" w:pos="4152"/>
        </w:tabs>
        <w:spacing w:after="0" w:line="240" w:lineRule="auto"/>
        <w:jc w:val="center"/>
        <w:rPr>
          <w:rFonts w:ascii="Times New Roman" w:eastAsia="Times New Roman" w:hAnsi="Times New Roman" w:cs="Times New Roman"/>
          <w:bCs/>
          <w:sz w:val="24"/>
          <w:szCs w:val="24"/>
          <w:lang w:eastAsia="ru-RU"/>
        </w:rPr>
      </w:pPr>
      <w:r w:rsidRPr="00CE4AA8">
        <w:rPr>
          <w:rFonts w:ascii="Times New Roman" w:eastAsia="Times New Roman" w:hAnsi="Times New Roman" w:cs="Times New Roman"/>
          <w:bCs/>
          <w:sz w:val="24"/>
          <w:szCs w:val="24"/>
          <w:lang w:eastAsia="ru-RU"/>
        </w:rPr>
        <w:t>(водным/автомобильным транспортом)</w:t>
      </w:r>
    </w:p>
    <w:p w:rsidR="00CE4AA8" w:rsidRPr="00CE4AA8" w:rsidRDefault="00CE4AA8" w:rsidP="00CE4AA8">
      <w:pPr>
        <w:tabs>
          <w:tab w:val="left" w:pos="4152"/>
        </w:tabs>
        <w:spacing w:after="0" w:line="240" w:lineRule="auto"/>
        <w:jc w:val="center"/>
        <w:rPr>
          <w:rFonts w:ascii="Times New Roman" w:eastAsia="Times New Roman" w:hAnsi="Times New Roman" w:cs="Times New Roman"/>
          <w:bCs/>
          <w:sz w:val="24"/>
          <w:szCs w:val="24"/>
          <w:lang w:eastAsia="ru-RU"/>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9"/>
        <w:gridCol w:w="1105"/>
        <w:gridCol w:w="1334"/>
        <w:gridCol w:w="2439"/>
        <w:gridCol w:w="2439"/>
        <w:gridCol w:w="25"/>
      </w:tblGrid>
      <w:tr w:rsidR="00CE4AA8" w:rsidRPr="00CE4AA8" w:rsidTr="00CE4AA8">
        <w:trPr>
          <w:trHeight w:val="267"/>
        </w:trPr>
        <w:tc>
          <w:tcPr>
            <w:tcW w:w="3544" w:type="dxa"/>
            <w:gridSpan w:val="2"/>
            <w:tcBorders>
              <w:top w:val="single" w:sz="4" w:space="0" w:color="auto"/>
              <w:left w:val="single" w:sz="4" w:space="0" w:color="auto"/>
              <w:bottom w:val="single" w:sz="4" w:space="0" w:color="auto"/>
              <w:right w:val="single" w:sz="4" w:space="0" w:color="auto"/>
            </w:tcBorders>
            <w:vAlign w:val="center"/>
          </w:tcPr>
          <w:p w:rsidR="00CE4AA8" w:rsidRPr="00CE4AA8" w:rsidRDefault="00CE4AA8" w:rsidP="00CE4AA8">
            <w:pPr>
              <w:tabs>
                <w:tab w:val="left" w:pos="4152"/>
              </w:tabs>
              <w:spacing w:after="0" w:line="240" w:lineRule="auto"/>
              <w:rPr>
                <w:rFonts w:ascii="Times New Roman" w:eastAsia="Times New Roman" w:hAnsi="Times New Roman" w:cs="Times New Roman"/>
                <w:b/>
                <w:sz w:val="24"/>
                <w:szCs w:val="24"/>
                <w:lang w:eastAsia="ru-RU"/>
              </w:rPr>
            </w:pPr>
            <w:r w:rsidRPr="00CE4AA8">
              <w:rPr>
                <w:rFonts w:ascii="Times New Roman" w:eastAsia="Times New Roman" w:hAnsi="Times New Roman" w:cs="Times New Roman"/>
                <w:b/>
                <w:sz w:val="24"/>
                <w:szCs w:val="24"/>
                <w:lang w:eastAsia="ru-RU"/>
              </w:rPr>
              <w:t>№/дата договора</w:t>
            </w:r>
          </w:p>
          <w:p w:rsidR="00CE4AA8" w:rsidRPr="00CE4AA8" w:rsidRDefault="00CE4AA8" w:rsidP="00CE4AA8">
            <w:pPr>
              <w:tabs>
                <w:tab w:val="left" w:pos="4152"/>
              </w:tabs>
              <w:spacing w:after="0" w:line="240" w:lineRule="auto"/>
              <w:rPr>
                <w:rFonts w:ascii="Times New Roman" w:eastAsia="Times New Roman" w:hAnsi="Times New Roman" w:cs="Times New Roman"/>
                <w:b/>
                <w:sz w:val="24"/>
                <w:szCs w:val="24"/>
                <w:lang w:eastAsia="ru-RU"/>
              </w:rPr>
            </w:pPr>
          </w:p>
        </w:tc>
        <w:tc>
          <w:tcPr>
            <w:tcW w:w="6237" w:type="dxa"/>
            <w:gridSpan w:val="4"/>
            <w:tcBorders>
              <w:top w:val="single" w:sz="4" w:space="0" w:color="auto"/>
              <w:left w:val="single" w:sz="4" w:space="0" w:color="auto"/>
              <w:bottom w:val="single" w:sz="4" w:space="0" w:color="auto"/>
              <w:right w:val="single" w:sz="4" w:space="0" w:color="auto"/>
            </w:tcBorders>
            <w:vAlign w:val="center"/>
          </w:tcPr>
          <w:p w:rsidR="00CE4AA8" w:rsidRPr="00CE4AA8" w:rsidRDefault="00CE4AA8" w:rsidP="00CE4AA8">
            <w:pPr>
              <w:tabs>
                <w:tab w:val="left" w:pos="4152"/>
              </w:tabs>
              <w:spacing w:after="0" w:line="240" w:lineRule="auto"/>
              <w:rPr>
                <w:rFonts w:ascii="Times New Roman" w:eastAsia="Times New Roman" w:hAnsi="Times New Roman" w:cs="Times New Roman"/>
                <w:sz w:val="24"/>
                <w:szCs w:val="24"/>
                <w:lang w:eastAsia="ru-RU"/>
              </w:rPr>
            </w:pPr>
          </w:p>
        </w:tc>
      </w:tr>
      <w:tr w:rsidR="00CE4AA8" w:rsidRPr="00CE4AA8" w:rsidTr="00CE4AA8">
        <w:trPr>
          <w:trHeight w:val="286"/>
        </w:trPr>
        <w:tc>
          <w:tcPr>
            <w:tcW w:w="3544" w:type="dxa"/>
            <w:gridSpan w:val="2"/>
            <w:tcBorders>
              <w:top w:val="single" w:sz="4" w:space="0" w:color="auto"/>
              <w:left w:val="single" w:sz="4" w:space="0" w:color="auto"/>
              <w:bottom w:val="single" w:sz="4" w:space="0" w:color="auto"/>
              <w:right w:val="single" w:sz="4" w:space="0" w:color="auto"/>
            </w:tcBorders>
            <w:vAlign w:val="center"/>
            <w:hideMark/>
          </w:tcPr>
          <w:p w:rsidR="00CE4AA8" w:rsidRPr="00CE4AA8" w:rsidRDefault="00CE4AA8" w:rsidP="00CE4AA8">
            <w:pPr>
              <w:tabs>
                <w:tab w:val="left" w:pos="4152"/>
              </w:tabs>
              <w:spacing w:after="0" w:line="240" w:lineRule="auto"/>
              <w:rPr>
                <w:rFonts w:ascii="Times New Roman" w:eastAsia="Times New Roman" w:hAnsi="Times New Roman" w:cs="Times New Roman"/>
                <w:b/>
                <w:sz w:val="24"/>
                <w:szCs w:val="24"/>
                <w:lang w:eastAsia="ru-RU"/>
              </w:rPr>
            </w:pPr>
            <w:r w:rsidRPr="00CE4AA8">
              <w:rPr>
                <w:rFonts w:ascii="Times New Roman" w:eastAsia="Times New Roman" w:hAnsi="Times New Roman" w:cs="Times New Roman"/>
                <w:b/>
                <w:sz w:val="24"/>
                <w:szCs w:val="24"/>
                <w:lang w:eastAsia="ru-RU"/>
              </w:rPr>
              <w:t>Наименование Продукции</w:t>
            </w:r>
          </w:p>
        </w:tc>
        <w:tc>
          <w:tcPr>
            <w:tcW w:w="6237" w:type="dxa"/>
            <w:gridSpan w:val="4"/>
            <w:tcBorders>
              <w:top w:val="single" w:sz="4" w:space="0" w:color="auto"/>
              <w:left w:val="single" w:sz="4" w:space="0" w:color="auto"/>
              <w:bottom w:val="single" w:sz="4" w:space="0" w:color="auto"/>
              <w:right w:val="single" w:sz="4" w:space="0" w:color="auto"/>
            </w:tcBorders>
            <w:vAlign w:val="center"/>
          </w:tcPr>
          <w:p w:rsidR="00CE4AA8" w:rsidRPr="00CE4AA8" w:rsidRDefault="00CE4AA8" w:rsidP="00CE4AA8">
            <w:pPr>
              <w:tabs>
                <w:tab w:val="left" w:pos="4152"/>
              </w:tabs>
              <w:spacing w:after="0" w:line="240" w:lineRule="auto"/>
              <w:rPr>
                <w:rFonts w:ascii="Times New Roman" w:eastAsia="Times New Roman" w:hAnsi="Times New Roman" w:cs="Times New Roman"/>
                <w:sz w:val="24"/>
                <w:szCs w:val="24"/>
                <w:lang w:eastAsia="ru-RU"/>
              </w:rPr>
            </w:pPr>
          </w:p>
        </w:tc>
      </w:tr>
      <w:tr w:rsidR="00CE4AA8" w:rsidRPr="00CE4AA8" w:rsidTr="00CE4AA8">
        <w:trPr>
          <w:trHeight w:val="534"/>
        </w:trPr>
        <w:tc>
          <w:tcPr>
            <w:tcW w:w="3544" w:type="dxa"/>
            <w:gridSpan w:val="2"/>
            <w:tcBorders>
              <w:top w:val="single" w:sz="4" w:space="0" w:color="auto"/>
              <w:left w:val="single" w:sz="4" w:space="0" w:color="auto"/>
              <w:bottom w:val="single" w:sz="4" w:space="0" w:color="auto"/>
              <w:right w:val="single" w:sz="4" w:space="0" w:color="auto"/>
            </w:tcBorders>
            <w:vAlign w:val="center"/>
            <w:hideMark/>
          </w:tcPr>
          <w:p w:rsidR="00CE4AA8" w:rsidRPr="00CE4AA8" w:rsidRDefault="00CE4AA8" w:rsidP="00CE4AA8">
            <w:pPr>
              <w:tabs>
                <w:tab w:val="left" w:pos="4152"/>
              </w:tabs>
              <w:spacing w:after="0" w:line="240" w:lineRule="auto"/>
              <w:rPr>
                <w:rFonts w:ascii="Times New Roman" w:eastAsia="Times New Roman" w:hAnsi="Times New Roman" w:cs="Times New Roman"/>
                <w:b/>
                <w:sz w:val="24"/>
                <w:szCs w:val="24"/>
                <w:lang w:eastAsia="ru-RU"/>
              </w:rPr>
            </w:pPr>
            <w:r w:rsidRPr="00CE4AA8">
              <w:rPr>
                <w:rFonts w:ascii="Times New Roman" w:eastAsia="Times New Roman" w:hAnsi="Times New Roman" w:cs="Times New Roman"/>
                <w:b/>
                <w:sz w:val="24"/>
                <w:szCs w:val="24"/>
                <w:lang w:eastAsia="ru-RU"/>
              </w:rPr>
              <w:t>Количество, ед.изм.</w:t>
            </w:r>
          </w:p>
        </w:tc>
        <w:tc>
          <w:tcPr>
            <w:tcW w:w="6237" w:type="dxa"/>
            <w:gridSpan w:val="4"/>
            <w:tcBorders>
              <w:top w:val="single" w:sz="4" w:space="0" w:color="auto"/>
              <w:left w:val="single" w:sz="4" w:space="0" w:color="auto"/>
              <w:bottom w:val="single" w:sz="4" w:space="0" w:color="auto"/>
              <w:right w:val="single" w:sz="4" w:space="0" w:color="auto"/>
            </w:tcBorders>
            <w:vAlign w:val="center"/>
          </w:tcPr>
          <w:p w:rsidR="00CE4AA8" w:rsidRPr="00CE4AA8" w:rsidRDefault="00CE4AA8" w:rsidP="00CE4AA8">
            <w:pPr>
              <w:tabs>
                <w:tab w:val="left" w:pos="4152"/>
              </w:tabs>
              <w:spacing w:after="0" w:line="240" w:lineRule="auto"/>
              <w:rPr>
                <w:rFonts w:ascii="Times New Roman" w:eastAsia="Times New Roman" w:hAnsi="Times New Roman" w:cs="Times New Roman"/>
                <w:sz w:val="24"/>
                <w:szCs w:val="24"/>
                <w:lang w:eastAsia="ru-RU"/>
              </w:rPr>
            </w:pPr>
          </w:p>
        </w:tc>
      </w:tr>
      <w:tr w:rsidR="00CE4AA8" w:rsidRPr="00CE4AA8" w:rsidTr="00CE4AA8">
        <w:trPr>
          <w:trHeight w:val="534"/>
        </w:trPr>
        <w:tc>
          <w:tcPr>
            <w:tcW w:w="3544" w:type="dxa"/>
            <w:gridSpan w:val="2"/>
            <w:tcBorders>
              <w:top w:val="single" w:sz="4" w:space="0" w:color="auto"/>
              <w:left w:val="single" w:sz="4" w:space="0" w:color="auto"/>
              <w:bottom w:val="single" w:sz="4" w:space="0" w:color="auto"/>
              <w:right w:val="single" w:sz="4" w:space="0" w:color="auto"/>
            </w:tcBorders>
            <w:vAlign w:val="center"/>
            <w:hideMark/>
          </w:tcPr>
          <w:p w:rsidR="00CE4AA8" w:rsidRPr="00CE4AA8" w:rsidRDefault="00CE4AA8" w:rsidP="00CE4AA8">
            <w:pPr>
              <w:tabs>
                <w:tab w:val="left" w:pos="4152"/>
              </w:tabs>
              <w:spacing w:after="0" w:line="240" w:lineRule="auto"/>
              <w:rPr>
                <w:rFonts w:ascii="Times New Roman" w:eastAsia="Times New Roman" w:hAnsi="Times New Roman" w:cs="Times New Roman"/>
                <w:b/>
                <w:sz w:val="24"/>
                <w:szCs w:val="24"/>
                <w:lang w:eastAsia="ru-RU"/>
              </w:rPr>
            </w:pPr>
            <w:r w:rsidRPr="00CE4AA8">
              <w:rPr>
                <w:rFonts w:ascii="Times New Roman" w:eastAsia="Times New Roman" w:hAnsi="Times New Roman" w:cs="Times New Roman"/>
                <w:b/>
                <w:sz w:val="24"/>
                <w:szCs w:val="24"/>
                <w:lang w:eastAsia="ru-RU"/>
              </w:rPr>
              <w:t>Место поставки (адрес доставки)</w:t>
            </w:r>
          </w:p>
        </w:tc>
        <w:tc>
          <w:tcPr>
            <w:tcW w:w="6237" w:type="dxa"/>
            <w:gridSpan w:val="4"/>
            <w:tcBorders>
              <w:top w:val="single" w:sz="4" w:space="0" w:color="auto"/>
              <w:left w:val="single" w:sz="4" w:space="0" w:color="auto"/>
              <w:bottom w:val="single" w:sz="4" w:space="0" w:color="auto"/>
              <w:right w:val="single" w:sz="4" w:space="0" w:color="auto"/>
            </w:tcBorders>
            <w:vAlign w:val="center"/>
          </w:tcPr>
          <w:p w:rsidR="00CE4AA8" w:rsidRPr="00CE4AA8" w:rsidRDefault="00CE4AA8" w:rsidP="00CE4AA8">
            <w:pPr>
              <w:tabs>
                <w:tab w:val="left" w:pos="4152"/>
              </w:tabs>
              <w:spacing w:after="0" w:line="240" w:lineRule="auto"/>
              <w:rPr>
                <w:rFonts w:ascii="Times New Roman" w:eastAsia="Times New Roman" w:hAnsi="Times New Roman" w:cs="Times New Roman"/>
                <w:sz w:val="24"/>
                <w:szCs w:val="24"/>
                <w:lang w:eastAsia="ru-RU"/>
              </w:rPr>
            </w:pPr>
          </w:p>
        </w:tc>
      </w:tr>
      <w:tr w:rsidR="00CE4AA8" w:rsidRPr="00CE4AA8" w:rsidTr="00CE4AA8">
        <w:trPr>
          <w:trHeight w:val="222"/>
        </w:trPr>
        <w:tc>
          <w:tcPr>
            <w:tcW w:w="3544" w:type="dxa"/>
            <w:gridSpan w:val="2"/>
            <w:tcBorders>
              <w:top w:val="single" w:sz="4" w:space="0" w:color="auto"/>
              <w:left w:val="single" w:sz="4" w:space="0" w:color="auto"/>
              <w:bottom w:val="single" w:sz="4" w:space="0" w:color="auto"/>
              <w:right w:val="single" w:sz="4" w:space="0" w:color="auto"/>
            </w:tcBorders>
            <w:vAlign w:val="center"/>
            <w:hideMark/>
          </w:tcPr>
          <w:p w:rsidR="00CE4AA8" w:rsidRPr="00CE4AA8" w:rsidRDefault="00CE4AA8" w:rsidP="00CE4AA8">
            <w:pPr>
              <w:tabs>
                <w:tab w:val="left" w:pos="4152"/>
              </w:tabs>
              <w:spacing w:after="0" w:line="240" w:lineRule="auto"/>
              <w:rPr>
                <w:rFonts w:ascii="Times New Roman" w:eastAsia="Times New Roman" w:hAnsi="Times New Roman" w:cs="Times New Roman"/>
                <w:b/>
                <w:sz w:val="24"/>
                <w:szCs w:val="24"/>
                <w:lang w:eastAsia="ru-RU"/>
              </w:rPr>
            </w:pPr>
            <w:r w:rsidRPr="00CE4AA8">
              <w:rPr>
                <w:rFonts w:ascii="Times New Roman" w:eastAsia="Times New Roman" w:hAnsi="Times New Roman" w:cs="Times New Roman"/>
                <w:b/>
                <w:sz w:val="24"/>
                <w:szCs w:val="24"/>
                <w:lang w:eastAsia="ru-RU"/>
              </w:rPr>
              <w:t>Способ  поставки (вид транспортного средства)</w:t>
            </w:r>
          </w:p>
        </w:tc>
        <w:tc>
          <w:tcPr>
            <w:tcW w:w="6237" w:type="dxa"/>
            <w:gridSpan w:val="4"/>
            <w:tcBorders>
              <w:top w:val="single" w:sz="4" w:space="0" w:color="auto"/>
              <w:left w:val="single" w:sz="4" w:space="0" w:color="auto"/>
              <w:bottom w:val="single" w:sz="4" w:space="0" w:color="auto"/>
              <w:right w:val="single" w:sz="4" w:space="0" w:color="auto"/>
            </w:tcBorders>
            <w:vAlign w:val="center"/>
          </w:tcPr>
          <w:p w:rsidR="00CE4AA8" w:rsidRPr="00CE4AA8" w:rsidRDefault="00CE4AA8" w:rsidP="00CE4AA8">
            <w:pPr>
              <w:tabs>
                <w:tab w:val="left" w:pos="4152"/>
              </w:tabs>
              <w:spacing w:after="0" w:line="240" w:lineRule="auto"/>
              <w:rPr>
                <w:rFonts w:ascii="Times New Roman" w:eastAsia="Times New Roman" w:hAnsi="Times New Roman" w:cs="Times New Roman"/>
                <w:sz w:val="24"/>
                <w:szCs w:val="24"/>
                <w:lang w:eastAsia="ru-RU"/>
              </w:rPr>
            </w:pPr>
          </w:p>
        </w:tc>
      </w:tr>
      <w:tr w:rsidR="00CE4AA8" w:rsidRPr="00CE4AA8" w:rsidTr="00CE4AA8">
        <w:trPr>
          <w:trHeight w:val="476"/>
        </w:trPr>
        <w:tc>
          <w:tcPr>
            <w:tcW w:w="3544" w:type="dxa"/>
            <w:gridSpan w:val="2"/>
            <w:tcBorders>
              <w:top w:val="single" w:sz="4" w:space="0" w:color="auto"/>
              <w:left w:val="single" w:sz="4" w:space="0" w:color="auto"/>
              <w:bottom w:val="single" w:sz="4" w:space="0" w:color="auto"/>
              <w:right w:val="single" w:sz="4" w:space="0" w:color="auto"/>
            </w:tcBorders>
            <w:vAlign w:val="center"/>
          </w:tcPr>
          <w:p w:rsidR="00CE4AA8" w:rsidRPr="00CE4AA8" w:rsidRDefault="00CE4AA8" w:rsidP="00CE4AA8">
            <w:pPr>
              <w:tabs>
                <w:tab w:val="left" w:pos="4152"/>
              </w:tabs>
              <w:spacing w:after="0" w:line="240" w:lineRule="auto"/>
              <w:rPr>
                <w:rFonts w:ascii="Times New Roman" w:eastAsia="Times New Roman" w:hAnsi="Times New Roman" w:cs="Times New Roman"/>
                <w:b/>
                <w:sz w:val="24"/>
                <w:szCs w:val="24"/>
                <w:lang w:eastAsia="ru-RU"/>
              </w:rPr>
            </w:pPr>
            <w:r w:rsidRPr="00CE4AA8">
              <w:rPr>
                <w:rFonts w:ascii="Times New Roman" w:eastAsia="Times New Roman" w:hAnsi="Times New Roman" w:cs="Times New Roman"/>
                <w:b/>
                <w:sz w:val="24"/>
                <w:szCs w:val="24"/>
                <w:lang w:eastAsia="ru-RU"/>
              </w:rPr>
              <w:t>Срок поставки</w:t>
            </w:r>
          </w:p>
          <w:p w:rsidR="00CE4AA8" w:rsidRPr="00CE4AA8" w:rsidRDefault="00CE4AA8" w:rsidP="00CE4AA8">
            <w:pPr>
              <w:tabs>
                <w:tab w:val="left" w:pos="4152"/>
              </w:tabs>
              <w:spacing w:after="0" w:line="240" w:lineRule="auto"/>
              <w:rPr>
                <w:rFonts w:ascii="Times New Roman" w:eastAsia="Times New Roman" w:hAnsi="Times New Roman" w:cs="Times New Roman"/>
                <w:b/>
                <w:sz w:val="24"/>
                <w:szCs w:val="24"/>
                <w:lang w:eastAsia="ru-RU"/>
              </w:rPr>
            </w:pPr>
          </w:p>
        </w:tc>
        <w:tc>
          <w:tcPr>
            <w:tcW w:w="6237" w:type="dxa"/>
            <w:gridSpan w:val="4"/>
            <w:tcBorders>
              <w:top w:val="single" w:sz="4" w:space="0" w:color="auto"/>
              <w:left w:val="single" w:sz="4" w:space="0" w:color="auto"/>
              <w:bottom w:val="single" w:sz="4" w:space="0" w:color="auto"/>
              <w:right w:val="single" w:sz="4" w:space="0" w:color="auto"/>
            </w:tcBorders>
            <w:vAlign w:val="center"/>
          </w:tcPr>
          <w:p w:rsidR="00CE4AA8" w:rsidRPr="00CE4AA8" w:rsidRDefault="00CE4AA8" w:rsidP="00CE4AA8">
            <w:pPr>
              <w:tabs>
                <w:tab w:val="left" w:pos="4152"/>
              </w:tabs>
              <w:spacing w:after="0" w:line="240" w:lineRule="auto"/>
              <w:rPr>
                <w:rFonts w:ascii="Times New Roman" w:eastAsia="Times New Roman" w:hAnsi="Times New Roman" w:cs="Times New Roman"/>
                <w:b/>
                <w:bCs/>
                <w:sz w:val="24"/>
                <w:szCs w:val="24"/>
                <w:lang w:eastAsia="ru-RU"/>
              </w:rPr>
            </w:pPr>
          </w:p>
        </w:tc>
      </w:tr>
      <w:tr w:rsidR="00CE4AA8" w:rsidRPr="00CE4AA8" w:rsidTr="00CE4AA8">
        <w:trPr>
          <w:trHeight w:val="476"/>
        </w:trPr>
        <w:tc>
          <w:tcPr>
            <w:tcW w:w="3544" w:type="dxa"/>
            <w:gridSpan w:val="2"/>
            <w:tcBorders>
              <w:top w:val="single" w:sz="4" w:space="0" w:color="auto"/>
              <w:left w:val="single" w:sz="4" w:space="0" w:color="auto"/>
              <w:bottom w:val="single" w:sz="4" w:space="0" w:color="auto"/>
              <w:right w:val="single" w:sz="4" w:space="0" w:color="auto"/>
            </w:tcBorders>
            <w:vAlign w:val="center"/>
          </w:tcPr>
          <w:p w:rsidR="00CE4AA8" w:rsidRPr="00CE4AA8" w:rsidRDefault="00CE4AA8" w:rsidP="00CE4AA8">
            <w:pPr>
              <w:tabs>
                <w:tab w:val="left" w:pos="4152"/>
              </w:tabs>
              <w:spacing w:after="0" w:line="240" w:lineRule="auto"/>
              <w:rPr>
                <w:rFonts w:ascii="Times New Roman" w:eastAsia="Times New Roman" w:hAnsi="Times New Roman" w:cs="Times New Roman"/>
                <w:b/>
                <w:sz w:val="24"/>
                <w:szCs w:val="24"/>
                <w:lang w:eastAsia="ru-RU"/>
              </w:rPr>
            </w:pPr>
            <w:r w:rsidRPr="00CE4AA8">
              <w:rPr>
                <w:rFonts w:ascii="Times New Roman" w:eastAsia="Times New Roman" w:hAnsi="Times New Roman" w:cs="Times New Roman"/>
                <w:b/>
                <w:sz w:val="24"/>
                <w:szCs w:val="24"/>
                <w:lang w:eastAsia="ru-RU"/>
              </w:rPr>
              <w:t>Особые отметки</w:t>
            </w:r>
          </w:p>
          <w:p w:rsidR="00CE4AA8" w:rsidRPr="00CE4AA8" w:rsidRDefault="00CE4AA8" w:rsidP="00CE4AA8">
            <w:pPr>
              <w:tabs>
                <w:tab w:val="left" w:pos="4152"/>
              </w:tabs>
              <w:spacing w:after="0" w:line="240" w:lineRule="auto"/>
              <w:rPr>
                <w:rFonts w:ascii="Times New Roman" w:eastAsia="Times New Roman" w:hAnsi="Times New Roman" w:cs="Times New Roman"/>
                <w:b/>
                <w:sz w:val="24"/>
                <w:szCs w:val="24"/>
                <w:lang w:eastAsia="ru-RU"/>
              </w:rPr>
            </w:pPr>
          </w:p>
          <w:p w:rsidR="00CE4AA8" w:rsidRPr="00CE4AA8" w:rsidRDefault="00CE4AA8" w:rsidP="00CE4AA8">
            <w:pPr>
              <w:tabs>
                <w:tab w:val="left" w:pos="4152"/>
              </w:tabs>
              <w:spacing w:after="0" w:line="240" w:lineRule="auto"/>
              <w:rPr>
                <w:rFonts w:ascii="Times New Roman" w:eastAsia="Times New Roman" w:hAnsi="Times New Roman" w:cs="Times New Roman"/>
                <w:b/>
                <w:sz w:val="24"/>
                <w:szCs w:val="24"/>
                <w:lang w:eastAsia="ru-RU"/>
              </w:rPr>
            </w:pPr>
          </w:p>
        </w:tc>
        <w:tc>
          <w:tcPr>
            <w:tcW w:w="6237" w:type="dxa"/>
            <w:gridSpan w:val="4"/>
            <w:tcBorders>
              <w:top w:val="single" w:sz="4" w:space="0" w:color="auto"/>
              <w:left w:val="single" w:sz="4" w:space="0" w:color="auto"/>
              <w:bottom w:val="single" w:sz="4" w:space="0" w:color="auto"/>
              <w:right w:val="single" w:sz="4" w:space="0" w:color="auto"/>
            </w:tcBorders>
            <w:vAlign w:val="center"/>
          </w:tcPr>
          <w:p w:rsidR="00CE4AA8" w:rsidRPr="00CE4AA8" w:rsidRDefault="00CE4AA8" w:rsidP="00CE4AA8">
            <w:pPr>
              <w:tabs>
                <w:tab w:val="left" w:pos="4152"/>
              </w:tabs>
              <w:spacing w:after="0" w:line="240" w:lineRule="auto"/>
              <w:rPr>
                <w:rFonts w:ascii="Times New Roman" w:eastAsia="Times New Roman" w:hAnsi="Times New Roman" w:cs="Times New Roman"/>
                <w:b/>
                <w:bCs/>
                <w:sz w:val="24"/>
                <w:szCs w:val="24"/>
                <w:lang w:eastAsia="ru-RU"/>
              </w:rPr>
            </w:pPr>
          </w:p>
        </w:tc>
      </w:tr>
      <w:tr w:rsidR="00CE4AA8" w:rsidRPr="00CE4AA8" w:rsidTr="00CE4AA8">
        <w:trPr>
          <w:gridAfter w:val="1"/>
          <w:wAfter w:w="25" w:type="dxa"/>
        </w:trPr>
        <w:tc>
          <w:tcPr>
            <w:tcW w:w="2439" w:type="dxa"/>
            <w:tcBorders>
              <w:top w:val="nil"/>
              <w:left w:val="nil"/>
              <w:bottom w:val="nil"/>
              <w:right w:val="nil"/>
            </w:tcBorders>
          </w:tcPr>
          <w:p w:rsidR="00CE4AA8" w:rsidRPr="00CE4AA8" w:rsidRDefault="00CE4AA8" w:rsidP="00CE4AA8">
            <w:pPr>
              <w:tabs>
                <w:tab w:val="left" w:pos="4152"/>
              </w:tabs>
              <w:spacing w:after="0" w:line="240" w:lineRule="auto"/>
              <w:rPr>
                <w:rFonts w:ascii="Times New Roman" w:eastAsia="Times New Roman" w:hAnsi="Times New Roman" w:cs="Times New Roman"/>
                <w:b/>
                <w:sz w:val="24"/>
                <w:szCs w:val="24"/>
                <w:lang w:eastAsia="ru-RU"/>
              </w:rPr>
            </w:pPr>
          </w:p>
          <w:p w:rsidR="00CE4AA8" w:rsidRPr="00CE4AA8" w:rsidRDefault="00CE4AA8" w:rsidP="00CE4AA8">
            <w:pPr>
              <w:tabs>
                <w:tab w:val="left" w:pos="4152"/>
              </w:tabs>
              <w:spacing w:after="0" w:line="240" w:lineRule="auto"/>
              <w:rPr>
                <w:rFonts w:ascii="Times New Roman" w:eastAsia="Times New Roman" w:hAnsi="Times New Roman" w:cs="Times New Roman"/>
                <w:b/>
                <w:sz w:val="24"/>
                <w:szCs w:val="24"/>
                <w:lang w:eastAsia="ru-RU"/>
              </w:rPr>
            </w:pPr>
          </w:p>
          <w:p w:rsidR="00CE4AA8" w:rsidRPr="00CE4AA8" w:rsidRDefault="00CE4AA8" w:rsidP="00CE4AA8">
            <w:pPr>
              <w:tabs>
                <w:tab w:val="left" w:pos="4152"/>
              </w:tabs>
              <w:spacing w:after="0" w:line="240" w:lineRule="auto"/>
              <w:rPr>
                <w:rFonts w:ascii="Times New Roman" w:eastAsia="Times New Roman" w:hAnsi="Times New Roman" w:cs="Times New Roman"/>
                <w:b/>
                <w:sz w:val="24"/>
                <w:szCs w:val="24"/>
                <w:lang w:eastAsia="ru-RU"/>
              </w:rPr>
            </w:pPr>
          </w:p>
          <w:p w:rsidR="00CE4AA8" w:rsidRPr="00CE4AA8" w:rsidRDefault="00CE4AA8" w:rsidP="00CE4AA8">
            <w:pPr>
              <w:tabs>
                <w:tab w:val="left" w:pos="4152"/>
              </w:tabs>
              <w:spacing w:after="0" w:line="240" w:lineRule="auto"/>
              <w:rPr>
                <w:rFonts w:ascii="Times New Roman" w:eastAsia="Times New Roman" w:hAnsi="Times New Roman" w:cs="Times New Roman"/>
                <w:sz w:val="24"/>
                <w:szCs w:val="24"/>
                <w:lang w:eastAsia="ru-RU"/>
              </w:rPr>
            </w:pPr>
          </w:p>
          <w:p w:rsidR="00CE4AA8" w:rsidRPr="00CE4AA8" w:rsidRDefault="00CE4AA8" w:rsidP="00CE4AA8">
            <w:pPr>
              <w:tabs>
                <w:tab w:val="left" w:pos="4152"/>
              </w:tabs>
              <w:spacing w:after="0" w:line="240" w:lineRule="auto"/>
              <w:rPr>
                <w:rFonts w:ascii="Times New Roman" w:eastAsia="Times New Roman" w:hAnsi="Times New Roman" w:cs="Times New Roman"/>
                <w:sz w:val="24"/>
                <w:szCs w:val="24"/>
                <w:lang w:eastAsia="ru-RU"/>
              </w:rPr>
            </w:pPr>
            <w:r w:rsidRPr="00CE4AA8">
              <w:rPr>
                <w:rFonts w:ascii="Times New Roman" w:eastAsia="Times New Roman" w:hAnsi="Times New Roman" w:cs="Times New Roman"/>
                <w:sz w:val="24"/>
                <w:szCs w:val="24"/>
                <w:lang w:eastAsia="ru-RU"/>
              </w:rPr>
              <w:t xml:space="preserve">                                 </w:t>
            </w:r>
          </w:p>
        </w:tc>
        <w:tc>
          <w:tcPr>
            <w:tcW w:w="2439" w:type="dxa"/>
            <w:gridSpan w:val="2"/>
            <w:tcBorders>
              <w:top w:val="nil"/>
              <w:left w:val="nil"/>
              <w:bottom w:val="nil"/>
              <w:right w:val="nil"/>
            </w:tcBorders>
          </w:tcPr>
          <w:p w:rsidR="00CE4AA8" w:rsidRPr="00CE4AA8" w:rsidRDefault="00CE4AA8" w:rsidP="00CE4AA8">
            <w:pPr>
              <w:tabs>
                <w:tab w:val="left" w:pos="4152"/>
              </w:tabs>
              <w:spacing w:after="0" w:line="240" w:lineRule="auto"/>
              <w:rPr>
                <w:rFonts w:ascii="Times New Roman" w:eastAsia="Times New Roman" w:hAnsi="Times New Roman" w:cs="Times New Roman"/>
                <w:sz w:val="24"/>
                <w:szCs w:val="24"/>
                <w:lang w:eastAsia="ru-RU"/>
              </w:rPr>
            </w:pPr>
          </w:p>
        </w:tc>
        <w:tc>
          <w:tcPr>
            <w:tcW w:w="2439" w:type="dxa"/>
            <w:tcBorders>
              <w:top w:val="nil"/>
              <w:left w:val="nil"/>
              <w:bottom w:val="nil"/>
              <w:right w:val="nil"/>
            </w:tcBorders>
          </w:tcPr>
          <w:p w:rsidR="00CE4AA8" w:rsidRPr="00CE4AA8" w:rsidRDefault="00CE4AA8" w:rsidP="00CE4AA8">
            <w:pPr>
              <w:tabs>
                <w:tab w:val="left" w:pos="4152"/>
              </w:tabs>
              <w:spacing w:after="0" w:line="240" w:lineRule="auto"/>
              <w:rPr>
                <w:rFonts w:ascii="Times New Roman" w:eastAsia="Times New Roman" w:hAnsi="Times New Roman" w:cs="Times New Roman"/>
                <w:sz w:val="24"/>
                <w:szCs w:val="24"/>
                <w:lang w:eastAsia="ru-RU"/>
              </w:rPr>
            </w:pPr>
          </w:p>
        </w:tc>
        <w:tc>
          <w:tcPr>
            <w:tcW w:w="2439" w:type="dxa"/>
            <w:tcBorders>
              <w:top w:val="nil"/>
              <w:left w:val="nil"/>
              <w:bottom w:val="nil"/>
              <w:right w:val="nil"/>
            </w:tcBorders>
          </w:tcPr>
          <w:p w:rsidR="00CE4AA8" w:rsidRPr="00CE4AA8" w:rsidRDefault="00CE4AA8" w:rsidP="00CE4AA8">
            <w:pPr>
              <w:tabs>
                <w:tab w:val="left" w:pos="4152"/>
              </w:tabs>
              <w:spacing w:after="0" w:line="240" w:lineRule="auto"/>
              <w:rPr>
                <w:rFonts w:ascii="Times New Roman" w:eastAsia="Times New Roman" w:hAnsi="Times New Roman" w:cs="Times New Roman"/>
                <w:sz w:val="24"/>
                <w:szCs w:val="24"/>
                <w:lang w:eastAsia="ru-RU"/>
              </w:rPr>
            </w:pPr>
          </w:p>
        </w:tc>
      </w:tr>
    </w:tbl>
    <w:p w:rsidR="00CE4AA8" w:rsidRPr="00CE4AA8" w:rsidRDefault="00CE4AA8" w:rsidP="00CE4AA8">
      <w:pPr>
        <w:tabs>
          <w:tab w:val="left" w:pos="4152"/>
        </w:tabs>
        <w:spacing w:after="0" w:line="240" w:lineRule="auto"/>
        <w:rPr>
          <w:rFonts w:ascii="Times New Roman" w:eastAsia="Times New Roman" w:hAnsi="Times New Roman" w:cs="Times New Roman"/>
          <w:sz w:val="24"/>
          <w:szCs w:val="24"/>
          <w:lang w:eastAsia="ru-RU"/>
        </w:rPr>
      </w:pPr>
    </w:p>
    <w:tbl>
      <w:tblPr>
        <w:tblW w:w="0" w:type="dxa"/>
        <w:tblInd w:w="108" w:type="dxa"/>
        <w:tblLayout w:type="fixed"/>
        <w:tblCellMar>
          <w:top w:w="113" w:type="dxa"/>
          <w:bottom w:w="113" w:type="dxa"/>
        </w:tblCellMar>
        <w:tblLook w:val="04A0" w:firstRow="1" w:lastRow="0" w:firstColumn="1" w:lastColumn="0" w:noHBand="0" w:noVBand="1"/>
      </w:tblPr>
      <w:tblGrid>
        <w:gridCol w:w="4820"/>
        <w:gridCol w:w="4961"/>
      </w:tblGrid>
      <w:tr w:rsidR="00CE4AA8" w:rsidRPr="00CE4AA8" w:rsidTr="00CE4AA8">
        <w:trPr>
          <w:trHeight w:val="942"/>
        </w:trPr>
        <w:tc>
          <w:tcPr>
            <w:tcW w:w="4820" w:type="dxa"/>
          </w:tcPr>
          <w:p w:rsidR="00CE4AA8" w:rsidRPr="00CE4AA8" w:rsidRDefault="00CE4AA8" w:rsidP="00CE4AA8">
            <w:pPr>
              <w:tabs>
                <w:tab w:val="left" w:pos="4152"/>
              </w:tabs>
              <w:spacing w:after="0" w:line="240" w:lineRule="auto"/>
              <w:rPr>
                <w:rFonts w:ascii="Times New Roman" w:eastAsia="Times New Roman" w:hAnsi="Times New Roman" w:cs="Times New Roman"/>
                <w:b/>
                <w:bCs/>
                <w:sz w:val="24"/>
                <w:szCs w:val="24"/>
                <w:lang w:eastAsia="ru-RU"/>
              </w:rPr>
            </w:pPr>
            <w:r w:rsidRPr="00CE4AA8">
              <w:rPr>
                <w:rFonts w:ascii="Times New Roman" w:eastAsia="Times New Roman" w:hAnsi="Times New Roman" w:cs="Times New Roman"/>
                <w:b/>
                <w:bCs/>
                <w:sz w:val="24"/>
                <w:szCs w:val="24"/>
                <w:lang w:eastAsia="ru-RU"/>
              </w:rPr>
              <w:t>Поставщик:</w:t>
            </w:r>
          </w:p>
          <w:p w:rsidR="00CE4AA8" w:rsidRPr="00CE4AA8" w:rsidRDefault="00CE4AA8" w:rsidP="00CE4AA8">
            <w:pPr>
              <w:tabs>
                <w:tab w:val="left" w:pos="4152"/>
              </w:tabs>
              <w:spacing w:after="0" w:line="240" w:lineRule="auto"/>
              <w:rPr>
                <w:rFonts w:ascii="Times New Roman" w:eastAsia="Times New Roman" w:hAnsi="Times New Roman" w:cs="Times New Roman"/>
                <w:sz w:val="24"/>
                <w:szCs w:val="24"/>
                <w:lang w:eastAsia="ru-RU"/>
              </w:rPr>
            </w:pPr>
          </w:p>
        </w:tc>
        <w:tc>
          <w:tcPr>
            <w:tcW w:w="4961" w:type="dxa"/>
            <w:hideMark/>
          </w:tcPr>
          <w:p w:rsidR="00CE4AA8" w:rsidRPr="00CE4AA8" w:rsidRDefault="00CE4AA8" w:rsidP="00CE4AA8">
            <w:pPr>
              <w:tabs>
                <w:tab w:val="left" w:pos="4152"/>
              </w:tabs>
              <w:spacing w:after="0" w:line="240" w:lineRule="auto"/>
              <w:rPr>
                <w:rFonts w:ascii="Times New Roman" w:eastAsia="Times New Roman" w:hAnsi="Times New Roman" w:cs="Times New Roman"/>
                <w:b/>
                <w:bCs/>
                <w:sz w:val="24"/>
                <w:szCs w:val="24"/>
                <w:lang w:eastAsia="ru-RU"/>
              </w:rPr>
            </w:pPr>
            <w:r w:rsidRPr="00CE4AA8">
              <w:rPr>
                <w:rFonts w:ascii="Times New Roman" w:eastAsia="Times New Roman" w:hAnsi="Times New Roman" w:cs="Times New Roman"/>
                <w:b/>
                <w:bCs/>
                <w:sz w:val="24"/>
                <w:szCs w:val="24"/>
                <w:lang w:eastAsia="ru-RU"/>
              </w:rPr>
              <w:t>Покупатель:</w:t>
            </w:r>
          </w:p>
          <w:p w:rsidR="00CE4AA8" w:rsidRPr="00CE4AA8" w:rsidRDefault="00CE4AA8" w:rsidP="00CE4AA8">
            <w:pPr>
              <w:tabs>
                <w:tab w:val="left" w:pos="4152"/>
              </w:tabs>
              <w:spacing w:after="0" w:line="240" w:lineRule="auto"/>
              <w:rPr>
                <w:rFonts w:ascii="Times New Roman" w:eastAsia="Times New Roman" w:hAnsi="Times New Roman" w:cs="Times New Roman"/>
                <w:bCs/>
                <w:sz w:val="24"/>
                <w:szCs w:val="24"/>
                <w:lang w:eastAsia="ru-RU"/>
              </w:rPr>
            </w:pPr>
            <w:r w:rsidRPr="00CE4AA8">
              <w:rPr>
                <w:rFonts w:ascii="Times New Roman" w:eastAsia="Times New Roman" w:hAnsi="Times New Roman" w:cs="Times New Roman"/>
                <w:b/>
                <w:bCs/>
                <w:sz w:val="24"/>
                <w:szCs w:val="24"/>
                <w:lang w:eastAsia="ru-RU"/>
              </w:rPr>
              <w:t>Акционерное общество «Мурманэнергосбыт» (АО «МЭС»)</w:t>
            </w:r>
          </w:p>
        </w:tc>
      </w:tr>
      <w:tr w:rsidR="00CE4AA8" w:rsidRPr="00CE4AA8" w:rsidTr="00CE4AA8">
        <w:trPr>
          <w:trHeight w:val="902"/>
        </w:trPr>
        <w:tc>
          <w:tcPr>
            <w:tcW w:w="4820" w:type="dxa"/>
          </w:tcPr>
          <w:p w:rsidR="00CE4AA8" w:rsidRPr="00CE4AA8" w:rsidRDefault="00CE4AA8" w:rsidP="00CE4AA8">
            <w:pPr>
              <w:tabs>
                <w:tab w:val="left" w:pos="4152"/>
              </w:tabs>
              <w:spacing w:after="0" w:line="240" w:lineRule="auto"/>
              <w:rPr>
                <w:rFonts w:ascii="Times New Roman" w:eastAsia="Times New Roman" w:hAnsi="Times New Roman" w:cs="Times New Roman"/>
                <w:bCs/>
                <w:sz w:val="24"/>
                <w:szCs w:val="24"/>
                <w:lang w:eastAsia="ru-RU"/>
              </w:rPr>
            </w:pPr>
          </w:p>
          <w:p w:rsidR="00CE4AA8" w:rsidRPr="00CE4AA8" w:rsidRDefault="00CE4AA8" w:rsidP="00CE4AA8">
            <w:pPr>
              <w:tabs>
                <w:tab w:val="left" w:pos="4152"/>
              </w:tabs>
              <w:spacing w:after="0" w:line="240" w:lineRule="auto"/>
              <w:rPr>
                <w:rFonts w:ascii="Times New Roman" w:eastAsia="Times New Roman" w:hAnsi="Times New Roman" w:cs="Times New Roman"/>
                <w:bCs/>
                <w:sz w:val="24"/>
                <w:szCs w:val="24"/>
                <w:lang w:eastAsia="ru-RU"/>
              </w:rPr>
            </w:pPr>
            <w:r w:rsidRPr="00CE4AA8">
              <w:rPr>
                <w:rFonts w:ascii="Times New Roman" w:eastAsia="Times New Roman" w:hAnsi="Times New Roman" w:cs="Times New Roman"/>
                <w:bCs/>
                <w:sz w:val="24"/>
                <w:szCs w:val="24"/>
                <w:lang w:eastAsia="ru-RU"/>
              </w:rPr>
              <w:t>______________/…..</w:t>
            </w:r>
          </w:p>
          <w:p w:rsidR="00CE4AA8" w:rsidRPr="00CE4AA8" w:rsidRDefault="00CE4AA8" w:rsidP="00CE4AA8">
            <w:pPr>
              <w:tabs>
                <w:tab w:val="left" w:pos="4152"/>
              </w:tabs>
              <w:spacing w:after="0" w:line="240" w:lineRule="auto"/>
              <w:rPr>
                <w:rFonts w:ascii="Times New Roman" w:eastAsia="Times New Roman" w:hAnsi="Times New Roman" w:cs="Times New Roman"/>
                <w:sz w:val="24"/>
                <w:szCs w:val="24"/>
                <w:lang w:eastAsia="ru-RU"/>
              </w:rPr>
            </w:pPr>
            <w:r w:rsidRPr="00CE4AA8">
              <w:rPr>
                <w:rFonts w:ascii="Times New Roman" w:eastAsia="Times New Roman" w:hAnsi="Times New Roman" w:cs="Times New Roman"/>
                <w:sz w:val="24"/>
                <w:szCs w:val="24"/>
                <w:lang w:eastAsia="ru-RU"/>
              </w:rPr>
              <w:t>М.П.</w:t>
            </w:r>
          </w:p>
        </w:tc>
        <w:tc>
          <w:tcPr>
            <w:tcW w:w="4961" w:type="dxa"/>
          </w:tcPr>
          <w:p w:rsidR="00CE4AA8" w:rsidRPr="00CE4AA8" w:rsidRDefault="00CE4AA8" w:rsidP="00CE4AA8">
            <w:pPr>
              <w:tabs>
                <w:tab w:val="left" w:pos="4152"/>
              </w:tabs>
              <w:spacing w:after="0" w:line="240" w:lineRule="auto"/>
              <w:rPr>
                <w:rFonts w:ascii="Times New Roman" w:eastAsia="Times New Roman" w:hAnsi="Times New Roman" w:cs="Times New Roman"/>
                <w:bCs/>
                <w:sz w:val="24"/>
                <w:szCs w:val="24"/>
                <w:lang w:eastAsia="ru-RU"/>
              </w:rPr>
            </w:pPr>
          </w:p>
          <w:p w:rsidR="00CE4AA8" w:rsidRPr="00CE4AA8" w:rsidRDefault="00CE4AA8" w:rsidP="00CE4AA8">
            <w:pPr>
              <w:tabs>
                <w:tab w:val="left" w:pos="4152"/>
              </w:tabs>
              <w:spacing w:after="0" w:line="240" w:lineRule="auto"/>
              <w:rPr>
                <w:rFonts w:ascii="Times New Roman" w:eastAsia="Times New Roman" w:hAnsi="Times New Roman" w:cs="Times New Roman"/>
                <w:bCs/>
                <w:sz w:val="24"/>
                <w:szCs w:val="24"/>
                <w:lang w:eastAsia="ru-RU"/>
              </w:rPr>
            </w:pPr>
            <w:r w:rsidRPr="00CE4AA8">
              <w:rPr>
                <w:rFonts w:ascii="Times New Roman" w:eastAsia="Times New Roman" w:hAnsi="Times New Roman" w:cs="Times New Roman"/>
                <w:bCs/>
                <w:sz w:val="24"/>
                <w:szCs w:val="24"/>
                <w:lang w:eastAsia="ru-RU"/>
              </w:rPr>
              <w:t>______________/……..</w:t>
            </w:r>
          </w:p>
          <w:p w:rsidR="00CE4AA8" w:rsidRPr="00CE4AA8" w:rsidRDefault="00CE4AA8" w:rsidP="00CE4AA8">
            <w:pPr>
              <w:tabs>
                <w:tab w:val="left" w:pos="4152"/>
              </w:tabs>
              <w:spacing w:after="0" w:line="240" w:lineRule="auto"/>
              <w:rPr>
                <w:rFonts w:ascii="Times New Roman" w:eastAsia="Times New Roman" w:hAnsi="Times New Roman" w:cs="Times New Roman"/>
                <w:sz w:val="24"/>
                <w:szCs w:val="24"/>
                <w:lang w:eastAsia="ru-RU"/>
              </w:rPr>
            </w:pPr>
            <w:r w:rsidRPr="00CE4AA8">
              <w:rPr>
                <w:rFonts w:ascii="Times New Roman" w:eastAsia="Times New Roman" w:hAnsi="Times New Roman" w:cs="Times New Roman"/>
                <w:sz w:val="24"/>
                <w:szCs w:val="24"/>
                <w:lang w:eastAsia="ru-RU"/>
              </w:rPr>
              <w:t>М.П.</w:t>
            </w:r>
          </w:p>
        </w:tc>
      </w:tr>
    </w:tbl>
    <w:p w:rsidR="004C7684" w:rsidRDefault="004C7684" w:rsidP="00AB0EBB">
      <w:pPr>
        <w:spacing w:after="0" w:line="240" w:lineRule="auto"/>
        <w:jc w:val="center"/>
        <w:rPr>
          <w:rFonts w:ascii="Times New Roman" w:eastAsia="Times New Roman" w:hAnsi="Times New Roman" w:cs="Times New Roman"/>
          <w:b/>
          <w:bCs/>
          <w:spacing w:val="14"/>
          <w:sz w:val="24"/>
          <w:szCs w:val="24"/>
          <w:lang w:eastAsia="ru-RU"/>
        </w:rPr>
      </w:pPr>
    </w:p>
    <w:p w:rsidR="00386A2E" w:rsidRPr="00386A2E" w:rsidRDefault="00EA749F" w:rsidP="00386A2E">
      <w:pPr>
        <w:keepNext/>
        <w:suppressAutoHyphens/>
        <w:spacing w:after="0" w:line="240" w:lineRule="auto"/>
        <w:ind w:left="4678" w:right="-2"/>
        <w:outlineLvl w:val="0"/>
        <w:rPr>
          <w:rFonts w:ascii="Times New Roman" w:eastAsia="Times New Roman" w:hAnsi="Times New Roman" w:cs="Times New Roman"/>
          <w:sz w:val="24"/>
          <w:szCs w:val="24"/>
          <w:lang w:eastAsia="ar-SA"/>
        </w:rPr>
      </w:pPr>
      <w:bookmarkStart w:id="187" w:name="_Toc474929145"/>
      <w:r>
        <w:rPr>
          <w:rFonts w:ascii="Times New Roman" w:eastAsia="Times New Roman" w:hAnsi="Times New Roman" w:cs="Times New Roman"/>
          <w:b/>
          <w:sz w:val="24"/>
          <w:szCs w:val="24"/>
          <w:lang w:eastAsia="ar-SA"/>
        </w:rPr>
        <w:lastRenderedPageBreak/>
        <w:t>П</w:t>
      </w:r>
      <w:r w:rsidR="00AA5967" w:rsidRPr="00AA5967">
        <w:rPr>
          <w:rFonts w:ascii="Times New Roman" w:eastAsia="Times New Roman" w:hAnsi="Times New Roman" w:cs="Times New Roman"/>
          <w:b/>
          <w:sz w:val="24"/>
          <w:szCs w:val="24"/>
          <w:lang w:val="x-none" w:eastAsia="ar-SA"/>
        </w:rPr>
        <w:t xml:space="preserve">риложение № </w:t>
      </w:r>
      <w:r w:rsidR="00AA5967" w:rsidRPr="00AA5967">
        <w:rPr>
          <w:rFonts w:ascii="Times New Roman" w:eastAsia="Times New Roman" w:hAnsi="Times New Roman" w:cs="Times New Roman"/>
          <w:b/>
          <w:sz w:val="24"/>
          <w:szCs w:val="24"/>
          <w:lang w:eastAsia="ar-SA"/>
        </w:rPr>
        <w:t>5</w:t>
      </w:r>
      <w:r w:rsidR="00386A2E" w:rsidRPr="00386A2E">
        <w:rPr>
          <w:rFonts w:ascii="Times New Roman" w:eastAsia="Times New Roman" w:hAnsi="Times New Roman" w:cs="Times New Roman"/>
          <w:sz w:val="24"/>
          <w:szCs w:val="24"/>
          <w:lang w:val="x-none" w:eastAsia="ar-SA"/>
        </w:rPr>
        <w:t xml:space="preserve"> к Документации о проведении</w:t>
      </w:r>
      <w:bookmarkEnd w:id="187"/>
    </w:p>
    <w:tbl>
      <w:tblPr>
        <w:tblW w:w="8897" w:type="dxa"/>
        <w:tblInd w:w="1134" w:type="dxa"/>
        <w:tblLook w:val="04A0" w:firstRow="1" w:lastRow="0" w:firstColumn="1" w:lastColumn="0" w:noHBand="0" w:noVBand="1"/>
      </w:tblPr>
      <w:tblGrid>
        <w:gridCol w:w="3652"/>
        <w:gridCol w:w="5245"/>
      </w:tblGrid>
      <w:tr w:rsidR="00386A2E" w:rsidRPr="00386A2E" w:rsidTr="002A6B76">
        <w:tc>
          <w:tcPr>
            <w:tcW w:w="3652" w:type="dxa"/>
            <w:shd w:val="clear" w:color="auto" w:fill="auto"/>
          </w:tcPr>
          <w:p w:rsidR="00386A2E" w:rsidRPr="00386A2E" w:rsidRDefault="00386A2E" w:rsidP="002A6B76">
            <w:pPr>
              <w:keepNext/>
              <w:suppressAutoHyphens/>
              <w:spacing w:after="0" w:line="240" w:lineRule="auto"/>
              <w:jc w:val="both"/>
              <w:outlineLvl w:val="0"/>
              <w:rPr>
                <w:rFonts w:ascii="Times New Roman" w:eastAsia="Times New Roman" w:hAnsi="Times New Roman" w:cs="Times New Roman"/>
                <w:sz w:val="24"/>
                <w:szCs w:val="24"/>
                <w:lang w:eastAsia="ar-SA"/>
              </w:rPr>
            </w:pPr>
          </w:p>
        </w:tc>
        <w:tc>
          <w:tcPr>
            <w:tcW w:w="5245" w:type="dxa"/>
            <w:shd w:val="clear" w:color="auto" w:fill="auto"/>
          </w:tcPr>
          <w:p w:rsidR="00386A2E" w:rsidRPr="00386A2E" w:rsidRDefault="00386A2E" w:rsidP="002A6B76">
            <w:pPr>
              <w:tabs>
                <w:tab w:val="left" w:pos="851"/>
              </w:tabs>
              <w:suppressAutoHyphens/>
              <w:spacing w:after="0" w:line="240" w:lineRule="auto"/>
              <w:ind w:left="-108" w:right="-108"/>
              <w:jc w:val="both"/>
              <w:rPr>
                <w:rFonts w:ascii="Times New Roman" w:eastAsia="Times New Roman" w:hAnsi="Times New Roman" w:cs="Times New Roman"/>
                <w:sz w:val="24"/>
                <w:szCs w:val="24"/>
                <w:lang w:eastAsia="ar-SA"/>
              </w:rPr>
            </w:pPr>
            <w:r w:rsidRPr="00386A2E">
              <w:rPr>
                <w:rFonts w:ascii="Times New Roman" w:eastAsia="Calibri" w:hAnsi="Times New Roman" w:cs="Times New Roman"/>
                <w:sz w:val="24"/>
                <w:szCs w:val="24"/>
                <w:lang w:eastAsia="ar-SA"/>
              </w:rPr>
              <w:t xml:space="preserve">запроса предложений </w:t>
            </w:r>
            <w:r w:rsidRPr="00386A2E">
              <w:rPr>
                <w:rFonts w:ascii="Times New Roman" w:eastAsia="Calibri" w:hAnsi="Times New Roman" w:cs="Times New Roman"/>
                <w:bCs/>
                <w:sz w:val="24"/>
                <w:szCs w:val="24"/>
              </w:rPr>
              <w:t>на право заключения договора</w:t>
            </w:r>
            <w:r w:rsidRPr="00386A2E">
              <w:rPr>
                <w:rFonts w:ascii="Times New Roman" w:eastAsia="Calibri" w:hAnsi="Times New Roman" w:cs="Times New Roman"/>
                <w:sz w:val="24"/>
                <w:szCs w:val="24"/>
              </w:rPr>
              <w:t xml:space="preserve"> поставки мазута топочного 100 ГОСТ 10585-2013 или нефтепродуктов аналогичного или лучшего качества </w:t>
            </w:r>
          </w:p>
          <w:p w:rsidR="00386A2E" w:rsidRPr="00386A2E" w:rsidRDefault="00386A2E" w:rsidP="002A6B76">
            <w:pPr>
              <w:tabs>
                <w:tab w:val="left" w:pos="33"/>
                <w:tab w:val="left" w:pos="5987"/>
              </w:tabs>
              <w:suppressAutoHyphens/>
              <w:spacing w:after="0" w:line="240" w:lineRule="auto"/>
              <w:ind w:right="34"/>
              <w:jc w:val="both"/>
              <w:rPr>
                <w:rFonts w:ascii="Calibri" w:eastAsia="Calibri" w:hAnsi="Calibri" w:cs="Times New Roman"/>
                <w:iCs/>
              </w:rPr>
            </w:pPr>
          </w:p>
        </w:tc>
      </w:tr>
    </w:tbl>
    <w:p w:rsidR="002D66A2" w:rsidRDefault="002D66A2" w:rsidP="00AA5967">
      <w:pPr>
        <w:suppressAutoHyphens/>
        <w:spacing w:after="0" w:line="240" w:lineRule="auto"/>
        <w:jc w:val="center"/>
        <w:rPr>
          <w:rFonts w:ascii="Times New Roman" w:eastAsia="Times New Roman" w:hAnsi="Times New Roman" w:cs="Times New Roman"/>
          <w:sz w:val="24"/>
          <w:szCs w:val="24"/>
          <w:lang w:eastAsia="ar-SA"/>
        </w:rPr>
      </w:pPr>
    </w:p>
    <w:p w:rsidR="00AA5967" w:rsidRPr="00AA5967" w:rsidRDefault="00B93CC3" w:rsidP="00AA5967">
      <w:pPr>
        <w:suppressAutoHyphens/>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О</w:t>
      </w:r>
      <w:r w:rsidR="00AA5967" w:rsidRPr="00AA5967">
        <w:rPr>
          <w:rFonts w:ascii="Times New Roman" w:eastAsia="Times New Roman" w:hAnsi="Times New Roman" w:cs="Times New Roman"/>
          <w:sz w:val="24"/>
          <w:szCs w:val="24"/>
          <w:lang w:eastAsia="ar-SA"/>
        </w:rPr>
        <w:t>ПИСЬ ДОКУМЕНТОВ,</w:t>
      </w:r>
    </w:p>
    <w:p w:rsidR="00AA5967" w:rsidRPr="00AA5967" w:rsidRDefault="00AA5967" w:rsidP="00AA5967">
      <w:pPr>
        <w:suppressAutoHyphens/>
        <w:spacing w:after="0" w:line="240" w:lineRule="auto"/>
        <w:jc w:val="center"/>
        <w:rPr>
          <w:rFonts w:ascii="Times New Roman" w:eastAsia="Times New Roman" w:hAnsi="Times New Roman" w:cs="Times New Roman"/>
          <w:sz w:val="24"/>
          <w:szCs w:val="24"/>
          <w:lang w:eastAsia="ar-SA"/>
        </w:rPr>
      </w:pPr>
      <w:r w:rsidRPr="00AA5967">
        <w:rPr>
          <w:rFonts w:ascii="Times New Roman" w:eastAsia="Times New Roman" w:hAnsi="Times New Roman" w:cs="Times New Roman"/>
          <w:sz w:val="24"/>
          <w:szCs w:val="24"/>
          <w:lang w:eastAsia="ar-SA"/>
        </w:rPr>
        <w:t xml:space="preserve">ВХОДЯЩИХ В СОСТАВ ЗАЯВКИ НА УЧАСТИЕ </w:t>
      </w:r>
    </w:p>
    <w:p w:rsidR="00AA5967" w:rsidRPr="00AA5967" w:rsidRDefault="00AA5967" w:rsidP="00AA5967">
      <w:pPr>
        <w:suppressAutoHyphens/>
        <w:spacing w:after="0" w:line="240" w:lineRule="auto"/>
        <w:jc w:val="center"/>
        <w:rPr>
          <w:rFonts w:ascii="Times New Roman" w:eastAsia="Times New Roman" w:hAnsi="Times New Roman" w:cs="Times New Roman"/>
          <w:sz w:val="24"/>
          <w:szCs w:val="24"/>
          <w:lang w:eastAsia="ar-SA"/>
        </w:rPr>
      </w:pPr>
      <w:r w:rsidRPr="00AA5967">
        <w:rPr>
          <w:rFonts w:ascii="Times New Roman" w:eastAsia="Times New Roman" w:hAnsi="Times New Roman" w:cs="Times New Roman"/>
          <w:caps/>
          <w:sz w:val="24"/>
          <w:szCs w:val="24"/>
          <w:lang w:eastAsia="ar-SA"/>
        </w:rPr>
        <w:t xml:space="preserve">В </w:t>
      </w:r>
      <w:r w:rsidRPr="00AA5967">
        <w:rPr>
          <w:rFonts w:ascii="Times New Roman" w:eastAsia="Times New Roman" w:hAnsi="Times New Roman" w:cs="Times New Roman"/>
          <w:sz w:val="24"/>
          <w:szCs w:val="24"/>
          <w:lang w:eastAsia="ar-SA"/>
        </w:rPr>
        <w:t>ЗАПРОСЕ ПРЕДЛОЖЕНИЙ</w:t>
      </w:r>
    </w:p>
    <w:p w:rsidR="00AA5967" w:rsidRPr="00AA5967" w:rsidRDefault="00AA5967" w:rsidP="00AA5967">
      <w:pPr>
        <w:suppressAutoHyphens/>
        <w:spacing w:after="0" w:line="240" w:lineRule="auto"/>
        <w:rPr>
          <w:rFonts w:ascii="Times New Roman" w:eastAsia="Times New Roman" w:hAnsi="Times New Roman" w:cs="Times New Roman"/>
          <w:sz w:val="24"/>
          <w:szCs w:val="24"/>
          <w:lang w:eastAsia="ar-SA"/>
        </w:rPr>
      </w:pPr>
    </w:p>
    <w:p w:rsidR="00AA5967" w:rsidRPr="00AA5967" w:rsidRDefault="00AA5967" w:rsidP="00AA5967">
      <w:pPr>
        <w:suppressAutoHyphens/>
        <w:spacing w:after="0" w:line="240" w:lineRule="auto"/>
        <w:rPr>
          <w:rFonts w:ascii="Times New Roman" w:eastAsia="Times New Roman" w:hAnsi="Times New Roman" w:cs="Times New Roman"/>
          <w:sz w:val="24"/>
          <w:szCs w:val="24"/>
          <w:lang w:eastAsia="ar-SA"/>
        </w:rPr>
      </w:pPr>
      <w:bookmarkStart w:id="188" w:name="_Toc394314190"/>
      <w:bookmarkStart w:id="189" w:name="_Toc406503482"/>
      <w:r w:rsidRPr="00AA5967">
        <w:rPr>
          <w:rFonts w:ascii="Times New Roman" w:eastAsia="Times New Roman" w:hAnsi="Times New Roman" w:cs="Times New Roman"/>
          <w:sz w:val="24"/>
          <w:szCs w:val="24"/>
          <w:lang w:eastAsia="ar-SA"/>
        </w:rPr>
        <w:t>Наименование и адрес Участника закупки: _____________________________</w:t>
      </w:r>
      <w:bookmarkEnd w:id="188"/>
      <w:bookmarkEnd w:id="189"/>
    </w:p>
    <w:p w:rsidR="00AA5967" w:rsidRPr="00AA5967" w:rsidRDefault="00AA5967" w:rsidP="00AA5967">
      <w:pPr>
        <w:suppressAutoHyphens/>
        <w:spacing w:after="0" w:line="240" w:lineRule="auto"/>
        <w:rPr>
          <w:rFonts w:ascii="Times New Roman" w:eastAsia="Times New Roman" w:hAnsi="Times New Roman" w:cs="Times New Roman"/>
          <w:sz w:val="24"/>
          <w:szCs w:val="24"/>
          <w:lang w:eastAsia="ar-SA"/>
        </w:rPr>
      </w:pPr>
    </w:p>
    <w:tbl>
      <w:tblPr>
        <w:tblW w:w="18258" w:type="dxa"/>
        <w:tblInd w:w="-5" w:type="dxa"/>
        <w:tblLayout w:type="fixed"/>
        <w:tblLook w:val="0000" w:firstRow="0" w:lastRow="0" w:firstColumn="0" w:lastColumn="0" w:noHBand="0" w:noVBand="0"/>
      </w:tblPr>
      <w:tblGrid>
        <w:gridCol w:w="675"/>
        <w:gridCol w:w="6101"/>
        <w:gridCol w:w="1417"/>
        <w:gridCol w:w="992"/>
        <w:gridCol w:w="988"/>
        <w:gridCol w:w="14"/>
        <w:gridCol w:w="8071"/>
      </w:tblGrid>
      <w:tr w:rsidR="00AA5967" w:rsidRPr="00AA5967" w:rsidTr="006818FB">
        <w:tc>
          <w:tcPr>
            <w:tcW w:w="10173" w:type="dxa"/>
            <w:gridSpan w:val="5"/>
            <w:shd w:val="clear" w:color="auto" w:fill="auto"/>
          </w:tcPr>
          <w:p w:rsidR="00AA5967" w:rsidRPr="00AA5967" w:rsidRDefault="00AA5967" w:rsidP="00AA5967">
            <w:pPr>
              <w:suppressAutoHyphens/>
              <w:spacing w:after="0" w:line="240" w:lineRule="auto"/>
              <w:rPr>
                <w:rFonts w:ascii="Times New Roman" w:eastAsia="Times New Roman" w:hAnsi="Times New Roman" w:cs="Times New Roman"/>
                <w:sz w:val="24"/>
                <w:szCs w:val="24"/>
                <w:lang w:eastAsia="ar-SA"/>
              </w:rPr>
            </w:pPr>
            <w:r w:rsidRPr="00AA5967">
              <w:rPr>
                <w:rFonts w:ascii="Times New Roman" w:eastAsia="Times New Roman" w:hAnsi="Times New Roman" w:cs="Times New Roman"/>
                <w:sz w:val="24"/>
                <w:szCs w:val="24"/>
                <w:lang w:eastAsia="ar-SA"/>
              </w:rPr>
              <w:t xml:space="preserve">Наименование предмета закупки:____________________ </w:t>
            </w:r>
          </w:p>
          <w:p w:rsidR="00AA5967" w:rsidRPr="00AA5967" w:rsidRDefault="00AA5967" w:rsidP="00AA5967">
            <w:pPr>
              <w:suppressAutoHyphens/>
              <w:spacing w:after="0" w:line="240" w:lineRule="auto"/>
              <w:rPr>
                <w:rFonts w:ascii="Times New Roman" w:eastAsia="Times New Roman" w:hAnsi="Times New Roman" w:cs="Times New Roman"/>
                <w:sz w:val="24"/>
                <w:szCs w:val="24"/>
                <w:lang w:eastAsia="ar-SA"/>
              </w:rPr>
            </w:pPr>
          </w:p>
        </w:tc>
        <w:tc>
          <w:tcPr>
            <w:tcW w:w="8085" w:type="dxa"/>
            <w:gridSpan w:val="2"/>
            <w:shd w:val="clear" w:color="auto" w:fill="auto"/>
          </w:tcPr>
          <w:p w:rsidR="00AA5967" w:rsidRPr="00AA5967" w:rsidRDefault="00AA5967" w:rsidP="00AA5967">
            <w:pPr>
              <w:suppressAutoHyphens/>
              <w:spacing w:after="0" w:line="240" w:lineRule="auto"/>
              <w:jc w:val="both"/>
              <w:rPr>
                <w:rFonts w:ascii="Calibri" w:eastAsia="Calibri" w:hAnsi="Calibri" w:cs="Times New Roman"/>
                <w:u w:val="single"/>
                <w:lang w:eastAsia="ar-SA"/>
              </w:rPr>
            </w:pPr>
          </w:p>
        </w:tc>
      </w:tr>
      <w:tr w:rsidR="00AA5967"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 п/п</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Заголовок документа</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Реквизиты документа (номер, дата выдачи/составления)</w:t>
            </w: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Кол-во листов</w:t>
            </w: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jc w:val="center"/>
              <w:rPr>
                <w:rFonts w:ascii="Times New Roman" w:eastAsia="Calibri" w:hAnsi="Times New Roman" w:cs="Times New Roman"/>
                <w:sz w:val="24"/>
                <w:szCs w:val="24"/>
              </w:rPr>
            </w:pPr>
            <w:r w:rsidRPr="00AA5967">
              <w:rPr>
                <w:rFonts w:ascii="Times New Roman" w:eastAsia="Times New Roman" w:hAnsi="Times New Roman" w:cs="Times New Roman"/>
                <w:sz w:val="24"/>
                <w:szCs w:val="24"/>
              </w:rPr>
              <w:t>Номер листа</w:t>
            </w:r>
          </w:p>
        </w:tc>
      </w:tr>
      <w:tr w:rsidR="00AA5967" w:rsidRPr="00AA5967" w:rsidTr="00DC63CB">
        <w:trPr>
          <w:gridAfter w:val="1"/>
          <w:wAfter w:w="8071" w:type="dxa"/>
          <w:trHeight w:val="305"/>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pacing w:val="5"/>
                <w:sz w:val="24"/>
                <w:szCs w:val="24"/>
              </w:rPr>
            </w:pPr>
            <w:r w:rsidRPr="00AA5967">
              <w:rPr>
                <w:rFonts w:ascii="Times New Roman" w:eastAsia="Times New Roman" w:hAnsi="Times New Roman" w:cs="Times New Roman"/>
                <w:spacing w:val="-3"/>
                <w:sz w:val="24"/>
                <w:szCs w:val="24"/>
              </w:rPr>
              <w:t xml:space="preserve">  1.</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spacing w:val="5"/>
                <w:sz w:val="24"/>
                <w:szCs w:val="24"/>
              </w:rPr>
              <w:t>Опись документов</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Height w:val="397"/>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pacing w:val="5"/>
                <w:sz w:val="24"/>
                <w:szCs w:val="24"/>
              </w:rPr>
            </w:pPr>
            <w:r w:rsidRPr="00AA5967">
              <w:rPr>
                <w:rFonts w:ascii="Times New Roman" w:eastAsia="Times New Roman" w:hAnsi="Times New Roman" w:cs="Times New Roman"/>
                <w:spacing w:val="-3"/>
                <w:sz w:val="24"/>
                <w:szCs w:val="24"/>
              </w:rPr>
              <w:t xml:space="preserve">  2.</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spacing w:val="5"/>
                <w:sz w:val="24"/>
                <w:szCs w:val="24"/>
              </w:rPr>
              <w:t>Письмо о подаче оферты (Приложение №1 Документации)</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3.</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Коммерческое предложение (Форма 1)</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4.</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Техническое предложение (Форма 2)</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5.</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Анкета участника (Форма 3)</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6.</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Сведения из единого реестра субъектов малого и среднего предпринимательства или Декларация (Форма 4) (по необходимости)</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0C06FB"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0C06FB" w:rsidRPr="00AA5967" w:rsidRDefault="001E3EA4" w:rsidP="00AA596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w:t>
            </w:r>
          </w:p>
        </w:tc>
        <w:tc>
          <w:tcPr>
            <w:tcW w:w="6101" w:type="dxa"/>
            <w:tcBorders>
              <w:top w:val="single" w:sz="4" w:space="0" w:color="000000"/>
              <w:left w:val="single" w:sz="4" w:space="0" w:color="000000"/>
              <w:bottom w:val="single" w:sz="4" w:space="0" w:color="000000"/>
            </w:tcBorders>
            <w:shd w:val="clear" w:color="auto" w:fill="auto"/>
          </w:tcPr>
          <w:p w:rsidR="000C06FB" w:rsidRPr="00AA5967" w:rsidRDefault="000C06FB" w:rsidP="00AA5967">
            <w:pPr>
              <w:spacing w:after="0" w:line="240" w:lineRule="auto"/>
              <w:rPr>
                <w:rFonts w:ascii="Times New Roman" w:eastAsia="Times New Roman" w:hAnsi="Times New Roman" w:cs="Times New Roman"/>
                <w:sz w:val="24"/>
                <w:szCs w:val="24"/>
              </w:rPr>
            </w:pPr>
            <w:r w:rsidRPr="000C06FB">
              <w:rPr>
                <w:rFonts w:ascii="Times New Roman" w:eastAsia="Times New Roman" w:hAnsi="Times New Roman" w:cs="Times New Roman"/>
                <w:sz w:val="24"/>
                <w:szCs w:val="24"/>
              </w:rPr>
              <w:t>Справка о материально-технических ресурсах (форма 5)</w:t>
            </w:r>
          </w:p>
        </w:tc>
        <w:tc>
          <w:tcPr>
            <w:tcW w:w="1417" w:type="dxa"/>
            <w:tcBorders>
              <w:top w:val="single" w:sz="4" w:space="0" w:color="000000"/>
              <w:left w:val="single" w:sz="4" w:space="0" w:color="000000"/>
              <w:bottom w:val="single" w:sz="4" w:space="0" w:color="000000"/>
            </w:tcBorders>
            <w:shd w:val="clear" w:color="auto" w:fill="auto"/>
          </w:tcPr>
          <w:p w:rsidR="000C06FB" w:rsidRPr="00AA5967" w:rsidRDefault="000C06FB"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0C06FB" w:rsidRPr="00AA5967" w:rsidRDefault="000C06FB"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0C06FB" w:rsidRPr="00AA5967" w:rsidRDefault="000C06FB"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1E3EA4" w:rsidP="00AA596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w:t>
            </w:r>
            <w:r w:rsidR="00AA5967" w:rsidRPr="00AA5967">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Официальное письмо Участника закупки по рекомендуемой форме Приложения №2 Документации</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1E3EA4" w:rsidP="00AA596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w:t>
            </w:r>
            <w:r w:rsidR="00AA5967" w:rsidRPr="00AA5967">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Приложение №3 Документации (по необходимости)</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1E3EA4" w:rsidP="00AA596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w:t>
            </w:r>
            <w:r w:rsidR="00AA5967" w:rsidRPr="00AA5967">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941B15">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 xml:space="preserve">Выписка из единого государственного реестра юридических </w:t>
            </w:r>
            <w:r w:rsidRPr="00941B15">
              <w:rPr>
                <w:rFonts w:ascii="Times New Roman" w:eastAsia="Times New Roman" w:hAnsi="Times New Roman" w:cs="Times New Roman"/>
                <w:sz w:val="24"/>
                <w:szCs w:val="24"/>
              </w:rPr>
              <w:t>лиц</w:t>
            </w:r>
            <w:r w:rsidR="0014475F" w:rsidRPr="00941B15">
              <w:rPr>
                <w:rFonts w:ascii="Times New Roman" w:hAnsi="Times New Roman" w:cs="Times New Roman"/>
                <w:sz w:val="24"/>
                <w:szCs w:val="24"/>
              </w:rPr>
              <w:t xml:space="preserve"> </w:t>
            </w:r>
            <w:r w:rsidR="00941B15" w:rsidRPr="00941B15">
              <w:rPr>
                <w:rFonts w:ascii="Times New Roman" w:hAnsi="Times New Roman" w:cs="Times New Roman"/>
                <w:sz w:val="24"/>
                <w:szCs w:val="24"/>
              </w:rPr>
              <w:t xml:space="preserve">(оригинал </w:t>
            </w:r>
            <w:r w:rsidR="0014475F" w:rsidRPr="00941B15">
              <w:rPr>
                <w:rFonts w:ascii="Times New Roman" w:eastAsia="Times New Roman" w:hAnsi="Times New Roman" w:cs="Times New Roman"/>
                <w:sz w:val="24"/>
                <w:szCs w:val="24"/>
              </w:rPr>
              <w:t>или</w:t>
            </w:r>
            <w:r w:rsidR="0014475F" w:rsidRPr="0014475F">
              <w:rPr>
                <w:rFonts w:ascii="Times New Roman" w:eastAsia="Times New Roman" w:hAnsi="Times New Roman" w:cs="Times New Roman"/>
                <w:sz w:val="24"/>
                <w:szCs w:val="24"/>
              </w:rPr>
              <w:t xml:space="preserve"> копия, заверенная уполномоченным лицом Участника закупки</w:t>
            </w:r>
            <w:r w:rsidR="00941B15">
              <w:rPr>
                <w:rFonts w:ascii="Times New Roman" w:eastAsia="Times New Roman" w:hAnsi="Times New Roman" w:cs="Times New Roman"/>
                <w:sz w:val="24"/>
                <w:szCs w:val="24"/>
              </w:rPr>
              <w:t>)</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Height w:val="493"/>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1E3EA4">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1</w:t>
            </w:r>
            <w:r w:rsidR="001E3EA4">
              <w:rPr>
                <w:rFonts w:ascii="Times New Roman" w:eastAsia="Times New Roman" w:hAnsi="Times New Roman" w:cs="Times New Roman"/>
                <w:sz w:val="24"/>
                <w:szCs w:val="24"/>
              </w:rPr>
              <w:t>1</w:t>
            </w:r>
            <w:r w:rsidRPr="00AA5967">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6818FB" w:rsidP="00AA5967">
            <w:pPr>
              <w:spacing w:after="0" w:line="240" w:lineRule="auto"/>
              <w:rPr>
                <w:rFonts w:ascii="Times New Roman" w:eastAsia="Times New Roman" w:hAnsi="Times New Roman" w:cs="Times New Roman"/>
                <w:sz w:val="24"/>
                <w:szCs w:val="24"/>
              </w:rPr>
            </w:pPr>
            <w:r w:rsidRPr="006818FB">
              <w:rPr>
                <w:rFonts w:ascii="Times New Roman" w:eastAsia="Times New Roman" w:hAnsi="Times New Roman" w:cs="Times New Roman"/>
                <w:sz w:val="24"/>
                <w:szCs w:val="24"/>
              </w:rPr>
              <w:t>Копия решения о назначении или об избрании (продлении полномочий) физического лица на должность, заверенная 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Height w:val="376"/>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1E3EA4">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1</w:t>
            </w:r>
            <w:r w:rsidR="001E3EA4">
              <w:rPr>
                <w:rFonts w:ascii="Times New Roman" w:eastAsia="Times New Roman" w:hAnsi="Times New Roman" w:cs="Times New Roman"/>
                <w:sz w:val="24"/>
                <w:szCs w:val="24"/>
              </w:rPr>
              <w:t>2</w:t>
            </w:r>
            <w:r w:rsidRPr="00AA5967">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z w:val="24"/>
                <w:szCs w:val="24"/>
              </w:rPr>
            </w:pPr>
            <w:r w:rsidRPr="00AA5967">
              <w:rPr>
                <w:rFonts w:ascii="Times New Roman" w:eastAsia="Calibri" w:hAnsi="Times New Roman" w:cs="Times New Roman"/>
                <w:sz w:val="24"/>
                <w:szCs w:val="24"/>
              </w:rPr>
              <w:t>Копия Устава в действующей редакции, заверен</w:t>
            </w:r>
            <w:r w:rsidR="00941B15">
              <w:rPr>
                <w:rFonts w:ascii="Times New Roman" w:eastAsia="Calibri" w:hAnsi="Times New Roman" w:cs="Times New Roman"/>
                <w:sz w:val="24"/>
                <w:szCs w:val="24"/>
              </w:rPr>
              <w:t>н</w:t>
            </w:r>
            <w:r w:rsidRPr="00AA5967">
              <w:rPr>
                <w:rFonts w:ascii="Times New Roman" w:eastAsia="Calibri" w:hAnsi="Times New Roman" w:cs="Times New Roman"/>
                <w:sz w:val="24"/>
                <w:szCs w:val="24"/>
              </w:rPr>
              <w:t>а</w:t>
            </w:r>
            <w:r w:rsidR="00941B15">
              <w:rPr>
                <w:rFonts w:ascii="Times New Roman" w:eastAsia="Calibri" w:hAnsi="Times New Roman" w:cs="Times New Roman"/>
                <w:sz w:val="24"/>
                <w:szCs w:val="24"/>
              </w:rPr>
              <w:t>я</w:t>
            </w:r>
            <w:r w:rsidRPr="00AA5967">
              <w:rPr>
                <w:rFonts w:ascii="Times New Roman" w:eastAsia="Calibri" w:hAnsi="Times New Roman" w:cs="Times New Roman"/>
                <w:sz w:val="24"/>
                <w:szCs w:val="24"/>
              </w:rPr>
              <w:t xml:space="preserve"> </w:t>
            </w:r>
            <w:r w:rsidRPr="00AA5967">
              <w:rPr>
                <w:rFonts w:ascii="Times New Roman" w:eastAsia="Times New Roman" w:hAnsi="Times New Roman" w:cs="Times New Roman"/>
                <w:sz w:val="24"/>
                <w:szCs w:val="24"/>
              </w:rPr>
              <w:t>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440707" w:rsidRPr="00AA5967" w:rsidTr="00DC63CB">
        <w:trPr>
          <w:gridAfter w:val="1"/>
          <w:wAfter w:w="8071" w:type="dxa"/>
          <w:trHeight w:val="376"/>
        </w:trPr>
        <w:tc>
          <w:tcPr>
            <w:tcW w:w="675" w:type="dxa"/>
            <w:tcBorders>
              <w:top w:val="single" w:sz="4" w:space="0" w:color="000000"/>
              <w:left w:val="single" w:sz="4" w:space="0" w:color="000000"/>
              <w:bottom w:val="single" w:sz="4" w:space="0" w:color="000000"/>
            </w:tcBorders>
            <w:shd w:val="clear" w:color="auto" w:fill="auto"/>
          </w:tcPr>
          <w:p w:rsidR="00440707" w:rsidRPr="00AA5967" w:rsidRDefault="00440707" w:rsidP="001E3EA4">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1</w:t>
            </w:r>
            <w:r>
              <w:rPr>
                <w:rFonts w:ascii="Times New Roman" w:eastAsia="Times New Roman" w:hAnsi="Times New Roman" w:cs="Times New Roman"/>
                <w:sz w:val="24"/>
                <w:szCs w:val="24"/>
              </w:rPr>
              <w:t>3</w:t>
            </w:r>
            <w:r w:rsidRPr="00AA5967">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440707" w:rsidRPr="00AA5967" w:rsidRDefault="00A068C0" w:rsidP="00AA5967">
            <w:pPr>
              <w:spacing w:after="0" w:line="240" w:lineRule="auto"/>
              <w:rPr>
                <w:rFonts w:ascii="Times New Roman" w:eastAsia="Calibri" w:hAnsi="Times New Roman" w:cs="Times New Roman"/>
                <w:sz w:val="24"/>
                <w:szCs w:val="24"/>
              </w:rPr>
            </w:pPr>
            <w:r w:rsidRPr="00AA5967">
              <w:rPr>
                <w:rFonts w:ascii="Times New Roman" w:eastAsia="Times New Roman" w:hAnsi="Times New Roman" w:cs="Times New Roman"/>
                <w:sz w:val="24"/>
                <w:szCs w:val="24"/>
              </w:rPr>
              <w:t xml:space="preserve">Решение Участника закупки об одобрении сделки, </w:t>
            </w:r>
            <w:r>
              <w:rPr>
                <w:rFonts w:ascii="Times New Roman" w:eastAsia="Times New Roman" w:hAnsi="Times New Roman" w:cs="Times New Roman"/>
                <w:sz w:val="24"/>
                <w:szCs w:val="24"/>
              </w:rPr>
              <w:t>(</w:t>
            </w:r>
            <w:r w:rsidRPr="00AA5967">
              <w:rPr>
                <w:rFonts w:ascii="Times New Roman" w:eastAsia="Times New Roman" w:hAnsi="Times New Roman" w:cs="Times New Roman"/>
                <w:sz w:val="24"/>
                <w:szCs w:val="24"/>
              </w:rPr>
              <w:t>оригинал или копия,</w:t>
            </w:r>
            <w:r w:rsidRPr="00AA5967">
              <w:rPr>
                <w:rFonts w:ascii="Times New Roman" w:eastAsia="Calibri" w:hAnsi="Times New Roman" w:cs="Times New Roman"/>
                <w:sz w:val="24"/>
                <w:szCs w:val="24"/>
              </w:rPr>
              <w:t xml:space="preserve"> заверенная </w:t>
            </w:r>
            <w:r w:rsidRPr="00AA5967">
              <w:rPr>
                <w:rFonts w:ascii="Times New Roman" w:eastAsia="Times New Roman" w:hAnsi="Times New Roman" w:cs="Times New Roman"/>
                <w:sz w:val="24"/>
                <w:szCs w:val="24"/>
              </w:rPr>
              <w:t>уполномоченным лицом Участника закупки</w:t>
            </w:r>
            <w:r w:rsidRPr="00AA5967">
              <w:rPr>
                <w:rFonts w:ascii="Times New Roman" w:eastAsia="Calibri" w:hAnsi="Times New Roman" w:cs="Times New Roman"/>
                <w:sz w:val="24"/>
                <w:szCs w:val="24"/>
              </w:rPr>
              <w:t>)</w:t>
            </w:r>
          </w:p>
        </w:tc>
        <w:tc>
          <w:tcPr>
            <w:tcW w:w="1417" w:type="dxa"/>
            <w:tcBorders>
              <w:top w:val="single" w:sz="4" w:space="0" w:color="000000"/>
              <w:left w:val="single" w:sz="4" w:space="0" w:color="000000"/>
              <w:bottom w:val="single" w:sz="4" w:space="0" w:color="000000"/>
            </w:tcBorders>
            <w:shd w:val="clear" w:color="auto" w:fill="auto"/>
          </w:tcPr>
          <w:p w:rsidR="00440707" w:rsidRPr="00AA5967" w:rsidRDefault="0044070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440707" w:rsidRPr="00AA5967" w:rsidRDefault="0044070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440707" w:rsidRPr="00AA5967" w:rsidRDefault="0044070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Height w:val="279"/>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440707" w:rsidP="002E78F4">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1</w:t>
            </w:r>
            <w:r>
              <w:rPr>
                <w:rFonts w:ascii="Times New Roman" w:eastAsia="Times New Roman" w:hAnsi="Times New Roman" w:cs="Times New Roman"/>
                <w:sz w:val="24"/>
                <w:szCs w:val="24"/>
              </w:rPr>
              <w:t>4</w:t>
            </w:r>
            <w:r w:rsidRPr="00AA5967">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068C0" w:rsidP="002C652D">
            <w:pPr>
              <w:spacing w:after="0" w:line="240" w:lineRule="auto"/>
              <w:rPr>
                <w:rFonts w:ascii="Times New Roman" w:eastAsia="Times New Roman" w:hAnsi="Times New Roman" w:cs="Times New Roman"/>
                <w:sz w:val="24"/>
                <w:szCs w:val="24"/>
              </w:rPr>
            </w:pPr>
            <w:r w:rsidRPr="0013695A">
              <w:rPr>
                <w:rFonts w:ascii="Times New Roman" w:eastAsia="Times New Roman" w:hAnsi="Times New Roman" w:cs="Times New Roman"/>
                <w:sz w:val="24"/>
                <w:szCs w:val="24"/>
              </w:rPr>
              <w:t>Копи</w:t>
            </w:r>
            <w:r>
              <w:rPr>
                <w:rFonts w:ascii="Times New Roman" w:eastAsia="Times New Roman" w:hAnsi="Times New Roman" w:cs="Times New Roman"/>
                <w:sz w:val="24"/>
                <w:szCs w:val="24"/>
              </w:rPr>
              <w:t>и</w:t>
            </w:r>
            <w:r w:rsidRPr="0013695A">
              <w:rPr>
                <w:rFonts w:ascii="Times New Roman" w:eastAsia="Times New Roman" w:hAnsi="Times New Roman" w:cs="Times New Roman"/>
                <w:sz w:val="24"/>
                <w:szCs w:val="24"/>
              </w:rPr>
              <w:t xml:space="preserve"> </w:t>
            </w:r>
            <w:r w:rsidRPr="00E97DC4">
              <w:rPr>
                <w:rFonts w:ascii="Times New Roman" w:eastAsia="Times New Roman" w:hAnsi="Times New Roman" w:cs="Times New Roman"/>
                <w:sz w:val="24"/>
                <w:szCs w:val="24"/>
              </w:rPr>
              <w:t>бухгалтерского баланса</w:t>
            </w:r>
            <w:r w:rsidRPr="00941B15">
              <w:rPr>
                <w:rFonts w:ascii="Times New Roman" w:eastAsia="Times New Roman" w:hAnsi="Times New Roman" w:cs="Times New Roman"/>
                <w:bCs/>
                <w:sz w:val="24"/>
                <w:lang w:eastAsia="ar-SA"/>
              </w:rPr>
              <w:t xml:space="preserve"> </w:t>
            </w:r>
            <w:r w:rsidRPr="00941B15">
              <w:rPr>
                <w:rFonts w:ascii="Times New Roman" w:eastAsia="Times New Roman" w:hAnsi="Times New Roman" w:cs="Times New Roman"/>
                <w:bCs/>
                <w:sz w:val="24"/>
                <w:szCs w:val="24"/>
              </w:rPr>
              <w:t>и отчет</w:t>
            </w:r>
            <w:r>
              <w:rPr>
                <w:rFonts w:ascii="Times New Roman" w:eastAsia="Times New Roman" w:hAnsi="Times New Roman" w:cs="Times New Roman"/>
                <w:bCs/>
                <w:sz w:val="24"/>
                <w:szCs w:val="24"/>
              </w:rPr>
              <w:t>а</w:t>
            </w:r>
            <w:r w:rsidRPr="00941B15">
              <w:rPr>
                <w:rFonts w:ascii="Times New Roman" w:eastAsia="Times New Roman" w:hAnsi="Times New Roman" w:cs="Times New Roman"/>
                <w:bCs/>
                <w:sz w:val="24"/>
                <w:szCs w:val="24"/>
              </w:rPr>
              <w:t xml:space="preserve"> о финансовых результатах</w:t>
            </w:r>
            <w:r w:rsidRPr="00E97DC4">
              <w:rPr>
                <w:rFonts w:ascii="Times New Roman" w:eastAsia="Times New Roman" w:hAnsi="Times New Roman" w:cs="Times New Roman"/>
                <w:sz w:val="24"/>
                <w:szCs w:val="24"/>
              </w:rPr>
              <w:t xml:space="preserve"> </w:t>
            </w:r>
            <w:r w:rsidRPr="0013695A">
              <w:rPr>
                <w:rFonts w:ascii="Times New Roman" w:eastAsia="Times New Roman" w:hAnsi="Times New Roman" w:cs="Times New Roman"/>
                <w:sz w:val="24"/>
                <w:szCs w:val="24"/>
              </w:rPr>
              <w:t>за</w:t>
            </w:r>
            <w:r w:rsidRPr="0013695A">
              <w:rPr>
                <w:rFonts w:ascii="Times New Roman" w:eastAsia="Times New Roman" w:hAnsi="Times New Roman" w:cs="Times New Roman"/>
                <w:sz w:val="24"/>
                <w:szCs w:val="24"/>
              </w:rPr>
              <w:fldChar w:fldCharType="begin">
                <w:ffData>
                  <w:name w:val="ОтчетностьЗаПрошлый2"/>
                  <w:enabled/>
                  <w:calcOnExit w:val="0"/>
                  <w:textInput>
                    <w:default w:val="ОтчетностьЗаПрошлый2"/>
                  </w:textInput>
                </w:ffData>
              </w:fldChar>
            </w:r>
            <w:bookmarkStart w:id="190" w:name="ОтчетностьЗаПрошлый2"/>
            <w:r w:rsidRPr="0013695A">
              <w:rPr>
                <w:rFonts w:ascii="Times New Roman" w:eastAsia="Times New Roman" w:hAnsi="Times New Roman" w:cs="Times New Roman"/>
                <w:sz w:val="24"/>
                <w:szCs w:val="24"/>
              </w:rPr>
              <w:instrText xml:space="preserve"> FORMTEXT </w:instrText>
            </w:r>
            <w:r w:rsidR="00DE5E0C">
              <w:rPr>
                <w:rFonts w:ascii="Times New Roman" w:eastAsia="Times New Roman" w:hAnsi="Times New Roman" w:cs="Times New Roman"/>
                <w:sz w:val="24"/>
                <w:szCs w:val="24"/>
              </w:rPr>
            </w:r>
            <w:r w:rsidR="00DE5E0C">
              <w:rPr>
                <w:rFonts w:ascii="Times New Roman" w:eastAsia="Times New Roman" w:hAnsi="Times New Roman" w:cs="Times New Roman"/>
                <w:sz w:val="24"/>
                <w:szCs w:val="24"/>
              </w:rPr>
              <w:fldChar w:fldCharType="separate"/>
            </w:r>
            <w:r w:rsidRPr="0013695A">
              <w:rPr>
                <w:rFonts w:ascii="Times New Roman" w:eastAsia="Times New Roman" w:hAnsi="Times New Roman" w:cs="Times New Roman"/>
                <w:sz w:val="24"/>
                <w:szCs w:val="24"/>
              </w:rPr>
              <w:fldChar w:fldCharType="end"/>
            </w:r>
            <w:bookmarkEnd w:id="190"/>
            <w:r w:rsidRPr="0013695A">
              <w:rPr>
                <w:rFonts w:ascii="Times New Roman" w:eastAsia="Times New Roman" w:hAnsi="Times New Roman" w:cs="Times New Roman"/>
                <w:sz w:val="24"/>
                <w:szCs w:val="24"/>
              </w:rPr>
              <w:t xml:space="preserve"> 201</w:t>
            </w:r>
            <w:r>
              <w:rPr>
                <w:rFonts w:ascii="Times New Roman" w:eastAsia="Times New Roman" w:hAnsi="Times New Roman" w:cs="Times New Roman"/>
                <w:sz w:val="24"/>
                <w:szCs w:val="24"/>
              </w:rPr>
              <w:t>7</w:t>
            </w:r>
            <w:r w:rsidRPr="0013695A">
              <w:rPr>
                <w:rFonts w:ascii="Times New Roman" w:eastAsia="Times New Roman" w:hAnsi="Times New Roman" w:cs="Times New Roman"/>
                <w:sz w:val="24"/>
                <w:szCs w:val="24"/>
              </w:rPr>
              <w:t xml:space="preserve"> год</w:t>
            </w:r>
            <w:r w:rsidRPr="0013695A">
              <w:rPr>
                <w:rFonts w:ascii="Times New Roman" w:eastAsia="Times New Roman" w:hAnsi="Times New Roman" w:cs="Times New Roman"/>
                <w:bCs/>
                <w:sz w:val="24"/>
                <w:szCs w:val="24"/>
              </w:rPr>
              <w:t xml:space="preserve"> с отметкой налоговой инспекции</w:t>
            </w:r>
            <w:r w:rsidR="002C652D">
              <w:rPr>
                <w:rFonts w:ascii="Times New Roman" w:eastAsia="Times New Roman" w:hAnsi="Times New Roman" w:cs="Times New Roman"/>
                <w:bCs/>
                <w:sz w:val="24"/>
                <w:szCs w:val="24"/>
              </w:rPr>
              <w:t xml:space="preserve"> </w:t>
            </w:r>
            <w:r w:rsidR="002C652D" w:rsidRPr="00CD26EC">
              <w:rPr>
                <w:rFonts w:ascii="Times New Roman" w:eastAsia="Times New Roman" w:hAnsi="Times New Roman" w:cs="Times New Roman"/>
                <w:bCs/>
                <w:sz w:val="24"/>
                <w:lang w:eastAsia="ar-SA"/>
              </w:rPr>
              <w:t>о приеме</w:t>
            </w:r>
            <w:r w:rsidRPr="0013695A">
              <w:rPr>
                <w:rFonts w:ascii="Times New Roman" w:eastAsia="Times New Roman" w:hAnsi="Times New Roman" w:cs="Times New Roman"/>
                <w:sz w:val="24"/>
                <w:szCs w:val="24"/>
              </w:rPr>
              <w:t>, заверен</w:t>
            </w:r>
            <w:r>
              <w:rPr>
                <w:rFonts w:ascii="Times New Roman" w:eastAsia="Times New Roman" w:hAnsi="Times New Roman" w:cs="Times New Roman"/>
                <w:sz w:val="24"/>
                <w:szCs w:val="24"/>
              </w:rPr>
              <w:t>ные</w:t>
            </w:r>
            <w:r w:rsidRPr="0013695A">
              <w:rPr>
                <w:rFonts w:ascii="Times New Roman" w:eastAsia="Times New Roman" w:hAnsi="Times New Roman" w:cs="Times New Roman"/>
                <w:sz w:val="24"/>
                <w:szCs w:val="24"/>
              </w:rPr>
              <w:t xml:space="preserve"> уполномоченным лицом Участника</w:t>
            </w:r>
            <w:r>
              <w:rPr>
                <w:rFonts w:ascii="Times New Roman" w:eastAsia="Times New Roman" w:hAnsi="Times New Roman" w:cs="Times New Roman"/>
                <w:sz w:val="24"/>
                <w:szCs w:val="24"/>
              </w:rPr>
              <w:t xml:space="preserve"> закупки</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440707" w:rsidP="002E78F4">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1</w:t>
            </w:r>
            <w:r>
              <w:rPr>
                <w:rFonts w:ascii="Times New Roman" w:eastAsia="Times New Roman" w:hAnsi="Times New Roman" w:cs="Times New Roman"/>
                <w:sz w:val="24"/>
                <w:szCs w:val="24"/>
              </w:rPr>
              <w:t>5</w:t>
            </w:r>
            <w:r w:rsidRPr="00AA5967">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068C0" w:rsidP="002E78F4">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bCs/>
                <w:sz w:val="24"/>
                <w:szCs w:val="24"/>
              </w:rPr>
              <w:t>Копии документов, подтверждающих соответствие Продукции требованиям, установленным в соответствии с законодательством РФ</w:t>
            </w:r>
            <w:r>
              <w:rPr>
                <w:rFonts w:ascii="Times New Roman" w:eastAsia="Times New Roman" w:hAnsi="Times New Roman" w:cs="Times New Roman"/>
                <w:bCs/>
                <w:sz w:val="24"/>
                <w:szCs w:val="24"/>
              </w:rPr>
              <w:t>,</w:t>
            </w:r>
            <w:r w:rsidRPr="0013695A">
              <w:rPr>
                <w:rFonts w:ascii="Times New Roman" w:eastAsia="Times New Roman" w:hAnsi="Times New Roman" w:cs="Times New Roman"/>
                <w:sz w:val="24"/>
                <w:szCs w:val="24"/>
              </w:rPr>
              <w:t xml:space="preserve"> заверен</w:t>
            </w:r>
            <w:r>
              <w:rPr>
                <w:rFonts w:ascii="Times New Roman" w:eastAsia="Times New Roman" w:hAnsi="Times New Roman" w:cs="Times New Roman"/>
                <w:sz w:val="24"/>
                <w:szCs w:val="24"/>
              </w:rPr>
              <w:t>ные</w:t>
            </w:r>
            <w:r w:rsidRPr="0013695A">
              <w:rPr>
                <w:rFonts w:ascii="Times New Roman" w:eastAsia="Times New Roman" w:hAnsi="Times New Roman" w:cs="Times New Roman"/>
                <w:sz w:val="24"/>
                <w:szCs w:val="24"/>
              </w:rPr>
              <w:t xml:space="preserve"> уполномоченным лицом Участника</w:t>
            </w:r>
            <w:r>
              <w:rPr>
                <w:rFonts w:ascii="Times New Roman" w:eastAsia="Times New Roman" w:hAnsi="Times New Roman" w:cs="Times New Roman"/>
                <w:sz w:val="24"/>
                <w:szCs w:val="24"/>
              </w:rPr>
              <w:t xml:space="preserve"> закупки</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440707" w:rsidP="002E78F4">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lastRenderedPageBreak/>
              <w:t>1</w:t>
            </w:r>
            <w:r>
              <w:rPr>
                <w:rFonts w:ascii="Times New Roman" w:eastAsia="Times New Roman" w:hAnsi="Times New Roman" w:cs="Times New Roman"/>
                <w:sz w:val="24"/>
                <w:szCs w:val="24"/>
              </w:rPr>
              <w:t>6</w:t>
            </w:r>
            <w:r w:rsidRPr="00AA5967">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068C0" w:rsidP="00941B15">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bCs/>
                <w:sz w:val="24"/>
                <w:szCs w:val="24"/>
                <w:lang w:eastAsia="ru-RU"/>
              </w:rPr>
              <w:t xml:space="preserve">Заверенные уполномоченным лицом Участника </w:t>
            </w:r>
            <w:r w:rsidRPr="00AA5967">
              <w:rPr>
                <w:rFonts w:ascii="Times New Roman" w:eastAsia="Times New Roman" w:hAnsi="Times New Roman" w:cs="Times New Roman"/>
                <w:sz w:val="24"/>
                <w:szCs w:val="24"/>
                <w:lang w:eastAsia="ru-RU"/>
              </w:rPr>
              <w:t xml:space="preserve">копии </w:t>
            </w:r>
            <w:r w:rsidRPr="00AA5967">
              <w:rPr>
                <w:rFonts w:ascii="Times New Roman" w:eastAsia="Calibri" w:hAnsi="Times New Roman" w:cs="Times New Roman"/>
                <w:bCs/>
                <w:sz w:val="24"/>
                <w:szCs w:val="24"/>
                <w:lang w:eastAsia="x-none"/>
              </w:rPr>
              <w:t xml:space="preserve">договоров между Участником и нефтяной компанией, а также справок от нефтяных компаний о готовности предоставить мазут топочный 100 ГОСТ 10585-2013 или нефтепродуктов аналогичного или лучшего качества Участнику, </w:t>
            </w:r>
            <w:r w:rsidRPr="00AA5967">
              <w:rPr>
                <w:rFonts w:ascii="Times New Roman" w:eastAsia="Times New Roman" w:hAnsi="Times New Roman" w:cs="Times New Roman"/>
                <w:sz w:val="24"/>
                <w:szCs w:val="24"/>
              </w:rPr>
              <w:t>заверены уполномоченным лицом Участника закупки</w:t>
            </w:r>
            <w:r w:rsidRPr="00AA5967">
              <w:rPr>
                <w:rFonts w:ascii="Times New Roman" w:eastAsia="Calibri" w:hAnsi="Times New Roman" w:cs="Times New Roman"/>
                <w:bCs/>
                <w:i/>
                <w:sz w:val="24"/>
                <w:szCs w:val="24"/>
                <w:u w:val="single"/>
                <w:lang w:eastAsia="x-none"/>
              </w:rPr>
              <w:t xml:space="preserve"> (на усмотрение Участ</w:t>
            </w:r>
            <w:r w:rsidRPr="00AA5967">
              <w:rPr>
                <w:rFonts w:ascii="Times New Roman" w:eastAsia="Calibri" w:hAnsi="Times New Roman" w:cs="Times New Roman"/>
                <w:i/>
                <w:sz w:val="24"/>
                <w:szCs w:val="24"/>
                <w:u w:val="single"/>
              </w:rPr>
              <w:t>ника)</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440707" w:rsidP="002E78F4">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17</w:t>
            </w:r>
            <w:r w:rsidRPr="00AA5967">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068C0" w:rsidP="00AA5967">
            <w:pPr>
              <w:spacing w:after="0" w:line="240" w:lineRule="auto"/>
              <w:rPr>
                <w:rFonts w:ascii="Times New Roman" w:eastAsia="Calibri" w:hAnsi="Times New Roman" w:cs="Times New Roman"/>
                <w:i/>
                <w:sz w:val="24"/>
                <w:szCs w:val="24"/>
                <w:u w:val="single"/>
              </w:rPr>
            </w:pPr>
            <w:r w:rsidRPr="00AA5967">
              <w:rPr>
                <w:rFonts w:ascii="Times New Roman" w:eastAsia="Times New Roman" w:hAnsi="Times New Roman" w:cs="Times New Roman"/>
                <w:sz w:val="24"/>
                <w:szCs w:val="24"/>
              </w:rPr>
              <w:t>Другие документы (указать какие)</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Height w:val="299"/>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jc w:val="center"/>
              <w:rPr>
                <w:rFonts w:ascii="Times New Roman" w:eastAsia="Times New Roman" w:hAnsi="Times New Roman" w:cs="Times New Roman"/>
                <w:sz w:val="24"/>
                <w:szCs w:val="24"/>
              </w:rPr>
            </w:pP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Всего:</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rPr>
            </w:pPr>
          </w:p>
        </w:tc>
      </w:tr>
    </w:tbl>
    <w:p w:rsidR="00AA5967" w:rsidRPr="00AA5967" w:rsidRDefault="00AA5967" w:rsidP="00AA5967">
      <w:pPr>
        <w:suppressAutoHyphens/>
        <w:spacing w:after="0" w:line="240" w:lineRule="auto"/>
        <w:rPr>
          <w:rFonts w:ascii="Times New Roman" w:eastAsia="Times New Roman" w:hAnsi="Times New Roman" w:cs="Times New Roman"/>
          <w:sz w:val="24"/>
          <w:szCs w:val="24"/>
          <w:lang w:eastAsia="ar-SA"/>
        </w:rPr>
      </w:pPr>
    </w:p>
    <w:p w:rsidR="00AA5967" w:rsidRPr="00AA5967" w:rsidRDefault="00AA5967" w:rsidP="00AA5967">
      <w:pPr>
        <w:suppressAutoHyphens/>
        <w:spacing w:after="0" w:line="240" w:lineRule="auto"/>
        <w:rPr>
          <w:rFonts w:ascii="Times New Roman" w:eastAsia="Times New Roman" w:hAnsi="Times New Roman" w:cs="Times New Roman"/>
          <w:color w:val="FF0000"/>
          <w:sz w:val="24"/>
          <w:szCs w:val="24"/>
          <w:lang w:eastAsia="ar-SA"/>
        </w:rPr>
      </w:pPr>
    </w:p>
    <w:p w:rsidR="00AA5967" w:rsidRPr="00AA5967" w:rsidRDefault="00AA5967" w:rsidP="00AA5967">
      <w:pPr>
        <w:suppressAutoHyphens/>
        <w:spacing w:after="0" w:line="240" w:lineRule="auto"/>
        <w:rPr>
          <w:rFonts w:ascii="Times New Roman" w:eastAsia="Times New Roman" w:hAnsi="Times New Roman" w:cs="Times New Roman"/>
          <w:sz w:val="24"/>
          <w:szCs w:val="24"/>
          <w:lang w:eastAsia="ar-SA"/>
        </w:rPr>
      </w:pPr>
      <w:r w:rsidRPr="00AA5967">
        <w:rPr>
          <w:rFonts w:ascii="Times New Roman" w:eastAsia="Times New Roman" w:hAnsi="Times New Roman" w:cs="Times New Roman"/>
          <w:sz w:val="24"/>
          <w:szCs w:val="24"/>
          <w:lang w:eastAsia="ar-SA"/>
        </w:rPr>
        <w:t>Дата «_____»______________20__ г.</w:t>
      </w:r>
    </w:p>
    <w:p w:rsidR="00AA5967" w:rsidRPr="00AA5967" w:rsidRDefault="00AA5967" w:rsidP="00AA5967">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rsidR="00AA5967" w:rsidRPr="00E97DC4" w:rsidRDefault="00AA5967" w:rsidP="00AA5967">
      <w:pPr>
        <w:tabs>
          <w:tab w:val="left" w:pos="425"/>
          <w:tab w:val="left" w:pos="567"/>
          <w:tab w:val="left" w:pos="709"/>
        </w:tabs>
        <w:suppressAutoHyphens/>
        <w:spacing w:after="0" w:line="240" w:lineRule="auto"/>
        <w:jc w:val="both"/>
        <w:rPr>
          <w:rFonts w:ascii="Times New Roman" w:eastAsia="Times New Roman" w:hAnsi="Times New Roman" w:cs="Times New Roman"/>
          <w:lang w:eastAsia="ar-SA"/>
        </w:rPr>
      </w:pPr>
      <w:r w:rsidRPr="00E97DC4">
        <w:rPr>
          <w:rFonts w:ascii="Times New Roman" w:eastAsia="Times New Roman" w:hAnsi="Times New Roman" w:cs="Times New Roman"/>
          <w:lang w:eastAsia="ar-SA"/>
        </w:rPr>
        <w:t xml:space="preserve">Примечание: </w:t>
      </w:r>
    </w:p>
    <w:p w:rsidR="00AA5967" w:rsidRPr="00E97DC4" w:rsidRDefault="00AA5967" w:rsidP="00E97DC4">
      <w:pPr>
        <w:pStyle w:val="afffa"/>
        <w:numPr>
          <w:ilvl w:val="0"/>
          <w:numId w:val="50"/>
        </w:numPr>
        <w:tabs>
          <w:tab w:val="left" w:pos="0"/>
          <w:tab w:val="left" w:pos="284"/>
        </w:tabs>
        <w:spacing w:after="0" w:line="240" w:lineRule="auto"/>
        <w:ind w:left="0" w:firstLine="0"/>
        <w:jc w:val="both"/>
        <w:rPr>
          <w:rFonts w:ascii="Times New Roman" w:eastAsia="Times New Roman" w:hAnsi="Times New Roman"/>
        </w:rPr>
      </w:pPr>
      <w:r w:rsidRPr="00E97DC4">
        <w:rPr>
          <w:rFonts w:ascii="Times New Roman" w:eastAsia="Times New Roman" w:hAnsi="Times New Roman"/>
        </w:rPr>
        <w:t>В данной форме указывается полный перечень документов, которые представляются Участником закупки – юридическим лицом в составе заявки на участие в запросе предложений, опись для физического лица (индивидуального предпринимателя) формируется на основе данного приложения с учетом требований п. 3.2 Документации.</w:t>
      </w:r>
    </w:p>
    <w:p w:rsidR="00E97DC4" w:rsidRPr="00E97DC4" w:rsidRDefault="006818FB" w:rsidP="006818FB">
      <w:pPr>
        <w:pStyle w:val="afffa"/>
        <w:numPr>
          <w:ilvl w:val="0"/>
          <w:numId w:val="50"/>
        </w:numPr>
        <w:tabs>
          <w:tab w:val="left" w:pos="0"/>
          <w:tab w:val="left" w:pos="284"/>
        </w:tabs>
        <w:spacing w:after="0" w:line="240" w:lineRule="auto"/>
        <w:ind w:left="0" w:firstLine="0"/>
        <w:jc w:val="both"/>
        <w:rPr>
          <w:rFonts w:ascii="Times New Roman" w:eastAsia="Times New Roman" w:hAnsi="Times New Roman"/>
        </w:rPr>
      </w:pPr>
      <w:r w:rsidRPr="006818FB">
        <w:rPr>
          <w:rFonts w:ascii="Times New Roman" w:eastAsia="Times New Roman" w:hAnsi="Times New Roman"/>
        </w:rPr>
        <w:t>Организации, не сдавшие отчетность в налоговую инспекцию, некоммерческие организации, индивидуальные предприниматели и организации, зарегистрированные после 1 января 2018 года, указывают в п.1</w:t>
      </w:r>
      <w:r w:rsidR="00A068C0">
        <w:rPr>
          <w:rFonts w:ascii="Times New Roman" w:eastAsia="Times New Roman" w:hAnsi="Times New Roman"/>
        </w:rPr>
        <w:t>4</w:t>
      </w:r>
      <w:r w:rsidRPr="006818FB">
        <w:rPr>
          <w:rFonts w:ascii="Times New Roman" w:eastAsia="Times New Roman" w:hAnsi="Times New Roman"/>
        </w:rPr>
        <w:t xml:space="preserve"> описи сведения с учетом требований п. 3.2. настоящей Документации</w:t>
      </w:r>
      <w:r w:rsidR="00E97DC4">
        <w:rPr>
          <w:rFonts w:ascii="Times New Roman" w:eastAsia="Times New Roman" w:hAnsi="Times New Roman"/>
        </w:rPr>
        <w:t>.</w:t>
      </w:r>
    </w:p>
    <w:p w:rsidR="00AA5967" w:rsidRPr="00E97DC4" w:rsidRDefault="00E97DC4" w:rsidP="00AA5967">
      <w:pPr>
        <w:spacing w:after="0"/>
        <w:jc w:val="both"/>
        <w:rPr>
          <w:rFonts w:ascii="Calibri" w:eastAsia="Calibri" w:hAnsi="Calibri" w:cs="Times New Roman"/>
        </w:rPr>
      </w:pPr>
      <w:r>
        <w:rPr>
          <w:rFonts w:ascii="Times New Roman" w:eastAsia="Times New Roman" w:hAnsi="Times New Roman" w:cs="Times New Roman"/>
          <w:lang w:eastAsia="ar-SA"/>
        </w:rPr>
        <w:t>3</w:t>
      </w:r>
      <w:r w:rsidR="00AA5967" w:rsidRPr="00E97DC4">
        <w:rPr>
          <w:rFonts w:ascii="Times New Roman" w:eastAsia="Times New Roman" w:hAnsi="Times New Roman" w:cs="Times New Roman"/>
          <w:lang w:eastAsia="ar-SA"/>
        </w:rPr>
        <w:t>) Документы должны быть подшиты в том (требование п.п. 4.4.</w:t>
      </w:r>
      <w:r w:rsidR="00941B15">
        <w:rPr>
          <w:rFonts w:ascii="Times New Roman" w:eastAsia="Times New Roman" w:hAnsi="Times New Roman" w:cs="Times New Roman"/>
          <w:lang w:eastAsia="ar-SA"/>
        </w:rPr>
        <w:t>6</w:t>
      </w:r>
      <w:r w:rsidR="00AA5967" w:rsidRPr="00E97DC4">
        <w:rPr>
          <w:rFonts w:ascii="Times New Roman" w:eastAsia="Times New Roman" w:hAnsi="Times New Roman" w:cs="Times New Roman"/>
          <w:lang w:eastAsia="ar-SA"/>
        </w:rPr>
        <w:t>. п. 4.4. Документации, пронумерованы согласно описи).</w:t>
      </w:r>
    </w:p>
    <w:sectPr w:rsidR="00AA5967" w:rsidRPr="00E97DC4" w:rsidSect="00FA74E8">
      <w:pgSz w:w="11906" w:h="16838"/>
      <w:pgMar w:top="1135" w:right="567" w:bottom="426" w:left="1418" w:header="567" w:footer="62" w:gutter="0"/>
      <w:cols w:space="720"/>
      <w:docGrid w:linePitch="600" w:charSpace="3686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C3630" w:rsidRDefault="00BC3630" w:rsidP="003A2F0D">
      <w:pPr>
        <w:spacing w:after="0" w:line="240" w:lineRule="auto"/>
      </w:pPr>
      <w:r>
        <w:separator/>
      </w:r>
    </w:p>
  </w:endnote>
  <w:endnote w:type="continuationSeparator" w:id="0">
    <w:p w:rsidR="00BC3630" w:rsidRDefault="00BC3630" w:rsidP="003A2F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Franklin Gothic Book">
    <w:panose1 w:val="020B0503020102020204"/>
    <w:charset w:val="CC"/>
    <w:family w:val="swiss"/>
    <w:pitch w:val="variable"/>
    <w:sig w:usb0="00000287" w:usb1="00000000" w:usb2="00000000" w:usb3="00000000" w:csb0="0000009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PragmaticaTT">
    <w:charset w:val="02"/>
    <w:family w:val="auto"/>
    <w:pitch w:val="variable"/>
    <w:sig w:usb0="00000000" w:usb1="10000000" w:usb2="00000000" w:usb3="00000000" w:csb0="80000000" w:csb1="00000000"/>
  </w:font>
  <w:font w:name="GaramondNarrowC">
    <w:altName w:val="Courier New"/>
    <w:panose1 w:val="00000000000000000000"/>
    <w:charset w:val="00"/>
    <w:family w:val="decorative"/>
    <w:notTrueType/>
    <w:pitch w:val="variable"/>
    <w:sig w:usb0="00000003" w:usb1="00000000" w:usb2="00000000" w:usb3="00000000" w:csb0="00000001" w:csb1="00000000"/>
  </w:font>
  <w:font w:name="Times">
    <w:panose1 w:val="02020603050405020304"/>
    <w:charset w:val="CC"/>
    <w:family w:val="roman"/>
    <w:pitch w:val="variable"/>
    <w:sig w:usb0="E0002EFF" w:usb1="C000785B"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Lucida Sans Unicode">
    <w:panose1 w:val="020B0602030504020204"/>
    <w:charset w:val="CC"/>
    <w:family w:val="swiss"/>
    <w:pitch w:val="variable"/>
    <w:sig w:usb0="80000AFF" w:usb1="0000396B" w:usb2="00000000" w:usb3="00000000" w:csb0="000000BF" w:csb1="00000000"/>
  </w:font>
  <w:font w:name="EuropeCond">
    <w:altName w:val="Arial Narrow"/>
    <w:panose1 w:val="00000000000000000000"/>
    <w:charset w:val="CC"/>
    <w:family w:val="auto"/>
    <w:notTrueType/>
    <w:pitch w:val="variable"/>
    <w:sig w:usb0="00000201" w:usb1="00000000" w:usb2="00000000" w:usb3="00000000" w:csb0="00000004"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C3630" w:rsidRDefault="00BC3630" w:rsidP="003A2F0D">
      <w:pPr>
        <w:spacing w:after="0" w:line="240" w:lineRule="auto"/>
      </w:pPr>
      <w:r>
        <w:separator/>
      </w:r>
    </w:p>
  </w:footnote>
  <w:footnote w:type="continuationSeparator" w:id="0">
    <w:p w:rsidR="00BC3630" w:rsidRDefault="00BC3630" w:rsidP="003A2F0D">
      <w:pPr>
        <w:spacing w:after="0" w:line="240" w:lineRule="auto"/>
      </w:pPr>
      <w:r>
        <w:continuationSeparator/>
      </w:r>
    </w:p>
  </w:footnote>
  <w:footnote w:id="1">
    <w:p w:rsidR="00BC3630" w:rsidRPr="00390286" w:rsidRDefault="00BC3630" w:rsidP="003A2F0D">
      <w:pPr>
        <w:pStyle w:val="afff3"/>
        <w:spacing w:line="240" w:lineRule="auto"/>
        <w:rPr>
          <w:sz w:val="20"/>
        </w:rPr>
      </w:pPr>
      <w:r w:rsidRPr="00390286">
        <w:rPr>
          <w:rStyle w:val="afffffc"/>
          <w:sz w:val="20"/>
        </w:rPr>
        <w:sym w:font="Symbol" w:char="F02A"/>
      </w:r>
      <w:r w:rsidRPr="00390286">
        <w:rPr>
          <w:sz w:val="20"/>
        </w:rPr>
        <w:t xml:space="preserve">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15515987"/>
      <w:docPartObj>
        <w:docPartGallery w:val="Page Numbers (Top of Page)"/>
        <w:docPartUnique/>
      </w:docPartObj>
    </w:sdtPr>
    <w:sdtEndPr/>
    <w:sdtContent>
      <w:p w:rsidR="00BC3630" w:rsidRDefault="00BC3630">
        <w:pPr>
          <w:pStyle w:val="aff9"/>
          <w:jc w:val="center"/>
        </w:pPr>
        <w:r>
          <w:fldChar w:fldCharType="begin"/>
        </w:r>
        <w:r>
          <w:instrText>PAGE   \* MERGEFORMAT</w:instrText>
        </w:r>
        <w:r>
          <w:fldChar w:fldCharType="separate"/>
        </w:r>
        <w:r w:rsidR="00DE5E0C">
          <w:rPr>
            <w:noProof/>
          </w:rPr>
          <w:t>6</w:t>
        </w:r>
        <w:r>
          <w:fldChar w:fldCharType="end"/>
        </w:r>
      </w:p>
    </w:sdtContent>
  </w:sdt>
  <w:p w:rsidR="00BC3630" w:rsidRDefault="00BC3630" w:rsidP="00340C98">
    <w:pPr>
      <w:pStyle w:val="aff9"/>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3630" w:rsidRDefault="00BC3630">
    <w:pPr>
      <w:pStyle w:val="aff9"/>
      <w:jc w:val="center"/>
    </w:pPr>
  </w:p>
  <w:p w:rsidR="00BC3630" w:rsidRDefault="00BC3630">
    <w:pPr>
      <w:pStyle w:val="aff9"/>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96412598"/>
      <w:docPartObj>
        <w:docPartGallery w:val="Page Numbers (Top of Page)"/>
        <w:docPartUnique/>
      </w:docPartObj>
    </w:sdtPr>
    <w:sdtEndPr/>
    <w:sdtContent>
      <w:p w:rsidR="00BC3630" w:rsidRDefault="00BC3630">
        <w:pPr>
          <w:pStyle w:val="aff9"/>
          <w:jc w:val="center"/>
        </w:pPr>
        <w:r>
          <w:fldChar w:fldCharType="begin"/>
        </w:r>
        <w:r>
          <w:instrText>PAGE   \* MERGEFORMAT</w:instrText>
        </w:r>
        <w:r>
          <w:fldChar w:fldCharType="separate"/>
        </w:r>
        <w:r w:rsidR="00DE5E0C">
          <w:rPr>
            <w:noProof/>
          </w:rPr>
          <w:t>23</w:t>
        </w:r>
        <w:r>
          <w:fldChar w:fldCharType="end"/>
        </w:r>
      </w:p>
    </w:sdtContent>
  </w:sdt>
  <w:p w:rsidR="00BC3630" w:rsidRDefault="00BC3630" w:rsidP="00B1172B">
    <w:pPr>
      <w:tabs>
        <w:tab w:val="left" w:pos="3456"/>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2"/>
    <w:multiLevelType w:val="singleLevel"/>
    <w:tmpl w:val="CF36DCBE"/>
    <w:lvl w:ilvl="0">
      <w:start w:val="1"/>
      <w:numFmt w:val="bullet"/>
      <w:pStyle w:val="3"/>
      <w:lvlText w:val=""/>
      <w:lvlJc w:val="left"/>
      <w:pPr>
        <w:tabs>
          <w:tab w:val="num" w:pos="926"/>
        </w:tabs>
        <w:ind w:left="926" w:hanging="360"/>
      </w:pPr>
      <w:rPr>
        <w:rFonts w:ascii="Symbol" w:hAnsi="Symbol" w:hint="default"/>
      </w:rPr>
    </w:lvl>
  </w:abstractNum>
  <w:abstractNum w:abstractNumId="1" w15:restartNumberingAfterBreak="0">
    <w:nsid w:val="00000001"/>
    <w:multiLevelType w:val="multilevel"/>
    <w:tmpl w:val="C524A6C6"/>
    <w:lvl w:ilvl="0">
      <w:start w:val="1"/>
      <w:numFmt w:val="decimal"/>
      <w:pStyle w:val="1"/>
      <w:lvlText w:val="%1."/>
      <w:lvlJc w:val="left"/>
      <w:pPr>
        <w:tabs>
          <w:tab w:val="num" w:pos="1134"/>
        </w:tabs>
        <w:ind w:left="1134" w:hanging="1134"/>
      </w:pPr>
      <w:rPr>
        <w:rFonts w:hint="default"/>
        <w:b/>
      </w:rPr>
    </w:lvl>
    <w:lvl w:ilvl="1">
      <w:start w:val="1"/>
      <w:numFmt w:val="decimal"/>
      <w:pStyle w:val="2"/>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 w15:restartNumberingAfterBreak="0">
    <w:nsid w:val="00000002"/>
    <w:multiLevelType w:val="singleLevel"/>
    <w:tmpl w:val="00000002"/>
    <w:name w:val="WW8Num1"/>
    <w:lvl w:ilvl="0">
      <w:start w:val="1"/>
      <w:numFmt w:val="decimal"/>
      <w:pStyle w:val="31"/>
      <w:lvlText w:val="%1."/>
      <w:lvlJc w:val="left"/>
      <w:pPr>
        <w:tabs>
          <w:tab w:val="num" w:pos="926"/>
        </w:tabs>
        <w:ind w:left="926" w:hanging="360"/>
      </w:pPr>
    </w:lvl>
  </w:abstractNum>
  <w:abstractNum w:abstractNumId="3" w15:restartNumberingAfterBreak="0">
    <w:nsid w:val="00000003"/>
    <w:multiLevelType w:val="singleLevel"/>
    <w:tmpl w:val="00000003"/>
    <w:name w:val="WW8Num2"/>
    <w:lvl w:ilvl="0">
      <w:start w:val="1"/>
      <w:numFmt w:val="bullet"/>
      <w:pStyle w:val="310"/>
      <w:lvlText w:val=""/>
      <w:lvlJc w:val="left"/>
      <w:pPr>
        <w:tabs>
          <w:tab w:val="num" w:pos="926"/>
        </w:tabs>
        <w:ind w:left="926" w:hanging="360"/>
      </w:pPr>
      <w:rPr>
        <w:rFonts w:ascii="Symbol" w:hAnsi="Symbol" w:cs="Symbol" w:hint="default"/>
      </w:rPr>
    </w:lvl>
  </w:abstractNum>
  <w:abstractNum w:abstractNumId="4" w15:restartNumberingAfterBreak="0">
    <w:nsid w:val="00000004"/>
    <w:multiLevelType w:val="singleLevel"/>
    <w:tmpl w:val="00000004"/>
    <w:name w:val="WW8Num3"/>
    <w:lvl w:ilvl="0">
      <w:start w:val="1"/>
      <w:numFmt w:val="bullet"/>
      <w:pStyle w:val="21"/>
      <w:lvlText w:val=""/>
      <w:lvlJc w:val="left"/>
      <w:pPr>
        <w:tabs>
          <w:tab w:val="num" w:pos="643"/>
        </w:tabs>
        <w:ind w:left="643" w:hanging="360"/>
      </w:pPr>
      <w:rPr>
        <w:rFonts w:ascii="Symbol" w:hAnsi="Symbol" w:cs="Symbol" w:hint="default"/>
      </w:rPr>
    </w:lvl>
  </w:abstractNum>
  <w:abstractNum w:abstractNumId="5" w15:restartNumberingAfterBreak="0">
    <w:nsid w:val="00000005"/>
    <w:multiLevelType w:val="singleLevel"/>
    <w:tmpl w:val="00000005"/>
    <w:name w:val="WW8Num4"/>
    <w:lvl w:ilvl="0">
      <w:start w:val="1"/>
      <w:numFmt w:val="decimal"/>
      <w:pStyle w:val="10"/>
      <w:lvlText w:val="%1."/>
      <w:lvlJc w:val="left"/>
      <w:pPr>
        <w:tabs>
          <w:tab w:val="num" w:pos="360"/>
        </w:tabs>
        <w:ind w:left="360" w:hanging="360"/>
      </w:pPr>
    </w:lvl>
  </w:abstractNum>
  <w:abstractNum w:abstractNumId="6" w15:restartNumberingAfterBreak="0">
    <w:nsid w:val="00000006"/>
    <w:multiLevelType w:val="singleLevel"/>
    <w:tmpl w:val="00000006"/>
    <w:name w:val="WW8Num6"/>
    <w:lvl w:ilvl="0">
      <w:start w:val="1"/>
      <w:numFmt w:val="bullet"/>
      <w:pStyle w:val="CharChar"/>
      <w:lvlText w:val=""/>
      <w:lvlJc w:val="left"/>
      <w:pPr>
        <w:tabs>
          <w:tab w:val="num" w:pos="1492"/>
        </w:tabs>
        <w:ind w:left="1492" w:hanging="357"/>
      </w:pPr>
      <w:rPr>
        <w:rFonts w:ascii="Symbol" w:hAnsi="Symbol" w:cs="Symbol"/>
        <w:color w:val="auto"/>
      </w:rPr>
    </w:lvl>
  </w:abstractNum>
  <w:abstractNum w:abstractNumId="7" w15:restartNumberingAfterBreak="0">
    <w:nsid w:val="00000008"/>
    <w:multiLevelType w:val="multilevel"/>
    <w:tmpl w:val="EA8454B4"/>
    <w:name w:val="WW8Num9"/>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rPr>
        <w:rFonts w:ascii="Times New Roman" w:eastAsia="Times New Roman" w:hAnsi="Times New Roman" w:cs="Times New Roman"/>
        <w:b w:val="0"/>
        <w:color w:val="auto"/>
        <w:sz w:val="20"/>
        <w:szCs w:val="20"/>
      </w:r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8" w15:restartNumberingAfterBreak="0">
    <w:nsid w:val="00000009"/>
    <w:multiLevelType w:val="singleLevel"/>
    <w:tmpl w:val="00000009"/>
    <w:name w:val="WW8Num10"/>
    <w:lvl w:ilvl="0">
      <w:numFmt w:val="bullet"/>
      <w:pStyle w:val="Tablebullet1"/>
      <w:lvlText w:val=""/>
      <w:lvlJc w:val="left"/>
      <w:pPr>
        <w:tabs>
          <w:tab w:val="num" w:pos="1442"/>
        </w:tabs>
        <w:ind w:left="1442" w:hanging="440"/>
      </w:pPr>
      <w:rPr>
        <w:rFonts w:ascii="Symbol" w:hAnsi="Symbol" w:cs="Symbol" w:hint="default"/>
        <w:color w:val="auto"/>
        <w:sz w:val="20"/>
        <w:szCs w:val="20"/>
      </w:rPr>
    </w:lvl>
  </w:abstractNum>
  <w:abstractNum w:abstractNumId="9" w15:restartNumberingAfterBreak="0">
    <w:nsid w:val="0000000A"/>
    <w:multiLevelType w:val="multilevel"/>
    <w:tmpl w:val="0000000A"/>
    <w:name w:val="WW8Num11"/>
    <w:lvl w:ilvl="0">
      <w:start w:val="2"/>
      <w:numFmt w:val="decimal"/>
      <w:pStyle w:val="a"/>
      <w:suff w:val="space"/>
      <w:lvlText w:val="%1."/>
      <w:lvlJc w:val="left"/>
      <w:pPr>
        <w:tabs>
          <w:tab w:val="num" w:pos="0"/>
        </w:tabs>
        <w:ind w:left="1406" w:hanging="1406"/>
      </w:pPr>
      <w:rPr>
        <w:rFonts w:cs="Times New Roman" w:hint="default"/>
        <w:b/>
        <w:bCs/>
        <w:i w:val="0"/>
        <w:iCs w:val="0"/>
      </w:rPr>
    </w:lvl>
    <w:lvl w:ilvl="1">
      <w:start w:val="1"/>
      <w:numFmt w:val="decimal"/>
      <w:lvlText w:val="%1.%2."/>
      <w:lvlJc w:val="left"/>
      <w:pPr>
        <w:tabs>
          <w:tab w:val="num" w:pos="703"/>
        </w:tabs>
        <w:ind w:left="703" w:hanging="703"/>
      </w:pPr>
      <w:rPr>
        <w:rFonts w:cs="Times New Roman" w:hint="default"/>
        <w:b/>
        <w:bCs/>
        <w:i w:val="0"/>
        <w:iCs w:val="0"/>
      </w:rPr>
    </w:lvl>
    <w:lvl w:ilvl="2">
      <w:start w:val="1"/>
      <w:numFmt w:val="decimal"/>
      <w:lvlText w:val="%1.%2.%3."/>
      <w:lvlJc w:val="left"/>
      <w:pPr>
        <w:tabs>
          <w:tab w:val="num" w:pos="726"/>
        </w:tabs>
        <w:ind w:left="726" w:hanging="726"/>
      </w:pPr>
      <w:rPr>
        <w:rFonts w:cs="Times New Roman" w:hint="default"/>
        <w:b/>
        <w:bCs/>
      </w:rPr>
    </w:lvl>
    <w:lvl w:ilvl="3">
      <w:start w:val="1"/>
      <w:numFmt w:val="decimal"/>
      <w:lvlText w:val="%1.%2.%3.%4."/>
      <w:lvlJc w:val="left"/>
      <w:pPr>
        <w:tabs>
          <w:tab w:val="num" w:pos="1080"/>
        </w:tabs>
        <w:ind w:left="726" w:hanging="726"/>
      </w:pPr>
      <w:rPr>
        <w:rFonts w:cs="Times New Roman" w:hint="default"/>
        <w:b/>
        <w:bCs/>
      </w:rPr>
    </w:lvl>
    <w:lvl w:ilvl="4">
      <w:start w:val="1"/>
      <w:numFmt w:val="decimal"/>
      <w:lvlText w:val="%1.%2.%3.%4.%5."/>
      <w:lvlJc w:val="left"/>
      <w:pPr>
        <w:tabs>
          <w:tab w:val="num" w:pos="1806"/>
        </w:tabs>
        <w:ind w:left="1806" w:hanging="1080"/>
      </w:pPr>
      <w:rPr>
        <w:rFonts w:cs="Times New Roman" w:hint="default"/>
        <w:b/>
        <w:bCs/>
      </w:rPr>
    </w:lvl>
    <w:lvl w:ilvl="5">
      <w:start w:val="1"/>
      <w:numFmt w:val="decimal"/>
      <w:lvlText w:val="%1.%2.%3.%4.%5.%6."/>
      <w:lvlJc w:val="left"/>
      <w:pPr>
        <w:tabs>
          <w:tab w:val="num" w:pos="1806"/>
        </w:tabs>
        <w:ind w:left="1806" w:hanging="1080"/>
      </w:pPr>
      <w:rPr>
        <w:rFonts w:cs="Times New Roman" w:hint="default"/>
        <w:b/>
        <w:bCs/>
      </w:rPr>
    </w:lvl>
    <w:lvl w:ilvl="6">
      <w:start w:val="1"/>
      <w:numFmt w:val="decimal"/>
      <w:lvlText w:val="%1.%2.%3.%4.%5.%6.%7."/>
      <w:lvlJc w:val="left"/>
      <w:pPr>
        <w:tabs>
          <w:tab w:val="num" w:pos="2166"/>
        </w:tabs>
        <w:ind w:left="2166" w:hanging="1440"/>
      </w:pPr>
      <w:rPr>
        <w:rFonts w:cs="Times New Roman" w:hint="default"/>
        <w:b/>
        <w:bCs/>
      </w:rPr>
    </w:lvl>
    <w:lvl w:ilvl="7">
      <w:start w:val="1"/>
      <w:numFmt w:val="decimal"/>
      <w:lvlText w:val="%1.%2.%3.%4.%5.%6.%7.%8."/>
      <w:lvlJc w:val="left"/>
      <w:pPr>
        <w:tabs>
          <w:tab w:val="num" w:pos="2166"/>
        </w:tabs>
        <w:ind w:left="2166" w:hanging="1440"/>
      </w:pPr>
      <w:rPr>
        <w:rFonts w:cs="Times New Roman" w:hint="default"/>
        <w:b/>
        <w:bCs/>
      </w:rPr>
    </w:lvl>
    <w:lvl w:ilvl="8">
      <w:start w:val="1"/>
      <w:numFmt w:val="decimal"/>
      <w:lvlText w:val="%1.%2.%3.%4.%5.%6.%7.%8.%9."/>
      <w:lvlJc w:val="left"/>
      <w:pPr>
        <w:tabs>
          <w:tab w:val="num" w:pos="2166"/>
        </w:tabs>
        <w:ind w:left="2166" w:hanging="1440"/>
      </w:pPr>
      <w:rPr>
        <w:rFonts w:cs="Times New Roman" w:hint="default"/>
        <w:b/>
        <w:bCs/>
      </w:rPr>
    </w:lvl>
  </w:abstractNum>
  <w:abstractNum w:abstractNumId="10" w15:restartNumberingAfterBreak="0">
    <w:nsid w:val="0000000B"/>
    <w:multiLevelType w:val="singleLevel"/>
    <w:tmpl w:val="0000000B"/>
    <w:name w:val="WW8Num12"/>
    <w:lvl w:ilvl="0">
      <w:start w:val="1"/>
      <w:numFmt w:val="decimal"/>
      <w:pStyle w:val="Header3"/>
      <w:lvlText w:val="%1."/>
      <w:lvlJc w:val="left"/>
      <w:pPr>
        <w:tabs>
          <w:tab w:val="num" w:pos="720"/>
        </w:tabs>
        <w:ind w:left="720" w:hanging="360"/>
      </w:pPr>
    </w:lvl>
  </w:abstractNum>
  <w:abstractNum w:abstractNumId="11" w15:restartNumberingAfterBreak="0">
    <w:nsid w:val="0000000C"/>
    <w:multiLevelType w:val="multilevel"/>
    <w:tmpl w:val="0000000C"/>
    <w:name w:val="WW8Num16"/>
    <w:lvl w:ilvl="0">
      <w:start w:val="1"/>
      <w:numFmt w:val="decimal"/>
      <w:pStyle w:val="11"/>
      <w:lvlText w:val="%1."/>
      <w:lvlJc w:val="left"/>
      <w:pPr>
        <w:tabs>
          <w:tab w:val="num" w:pos="0"/>
        </w:tabs>
        <w:ind w:left="360" w:hanging="360"/>
      </w:pPr>
      <w:rPr>
        <w:rFonts w:hint="default"/>
      </w:rPr>
    </w:lvl>
    <w:lvl w:ilvl="1">
      <w:start w:val="1"/>
      <w:numFmt w:val="decimal"/>
      <w:lvlText w:val="%1.%2."/>
      <w:lvlJc w:val="left"/>
      <w:pPr>
        <w:tabs>
          <w:tab w:val="num" w:pos="0"/>
        </w:tabs>
        <w:ind w:left="792" w:hanging="432"/>
      </w:pPr>
      <w:rPr>
        <w:rFonts w:hint="default"/>
      </w:rPr>
    </w:lvl>
    <w:lvl w:ilvl="2">
      <w:start w:val="1"/>
      <w:numFmt w:val="decimal"/>
      <w:lvlText w:val="%1.%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2" w15:restartNumberingAfterBreak="0">
    <w:nsid w:val="0000000D"/>
    <w:multiLevelType w:val="multilevel"/>
    <w:tmpl w:val="0000000D"/>
    <w:name w:val="WW8Num17"/>
    <w:lvl w:ilvl="0">
      <w:start w:val="1"/>
      <w:numFmt w:val="decimal"/>
      <w:lvlText w:val="%1."/>
      <w:lvlJc w:val="left"/>
      <w:pPr>
        <w:tabs>
          <w:tab w:val="num" w:pos="1134"/>
        </w:tabs>
        <w:ind w:left="1134" w:hanging="1134"/>
      </w:pPr>
      <w:rPr>
        <w:rFonts w:ascii="Times New Roman" w:eastAsia="Times New Roman" w:hAnsi="Times New Roman" w:cs="Times New Roman"/>
        <w:sz w:val="20"/>
        <w:szCs w:val="20"/>
      </w:rPr>
    </w:lvl>
    <w:lvl w:ilvl="1">
      <w:start w:val="1"/>
      <w:numFmt w:val="decimal"/>
      <w:lvlText w:val="%1.%2"/>
      <w:lvlJc w:val="left"/>
      <w:pPr>
        <w:tabs>
          <w:tab w:val="num" w:pos="1134"/>
        </w:tabs>
        <w:ind w:left="1134" w:hanging="1134"/>
      </w:pPr>
    </w:lvl>
    <w:lvl w:ilvl="2">
      <w:start w:val="1"/>
      <w:numFmt w:val="decimal"/>
      <w:lvlText w:val="%1.%2.%3"/>
      <w:lvlJc w:val="left"/>
      <w:pPr>
        <w:tabs>
          <w:tab w:val="num" w:pos="1134"/>
        </w:tabs>
        <w:ind w:left="1134" w:hanging="1134"/>
      </w:pPr>
      <w:rPr>
        <w:b w:val="0"/>
        <w:i w:val="0"/>
      </w:rPr>
    </w:lvl>
    <w:lvl w:ilvl="3">
      <w:start w:val="1"/>
      <w:numFmt w:val="decimal"/>
      <w:lvlText w:val="%4."/>
      <w:lvlJc w:val="left"/>
      <w:pPr>
        <w:tabs>
          <w:tab w:val="num" w:pos="1134"/>
        </w:tabs>
        <w:ind w:left="1134" w:hanging="1134"/>
      </w:pPr>
      <w:rPr>
        <w:rFonts w:ascii="Times New Roman" w:eastAsia="Times New Roman" w:hAnsi="Times New Roman" w:cs="Times New Roman"/>
        <w:b w:val="0"/>
        <w:i w:val="0"/>
      </w:rPr>
    </w:lvl>
    <w:lvl w:ilvl="4">
      <w:start w:val="1"/>
      <w:numFmt w:val="lowerLetter"/>
      <w:lvlText w:val="%5)"/>
      <w:lvlJc w:val="left"/>
      <w:pPr>
        <w:tabs>
          <w:tab w:val="num" w:pos="1701"/>
        </w:tabs>
        <w:ind w:left="1701" w:hanging="567"/>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13" w15:restartNumberingAfterBreak="0">
    <w:nsid w:val="0000000E"/>
    <w:multiLevelType w:val="singleLevel"/>
    <w:tmpl w:val="0000000E"/>
    <w:name w:val="WW8Num19"/>
    <w:lvl w:ilvl="0">
      <w:numFmt w:val="bullet"/>
      <w:pStyle w:val="Tablebullet2"/>
      <w:lvlText w:val=""/>
      <w:lvlJc w:val="left"/>
      <w:pPr>
        <w:tabs>
          <w:tab w:val="num" w:pos="440"/>
        </w:tabs>
        <w:ind w:left="440" w:hanging="440"/>
      </w:pPr>
      <w:rPr>
        <w:rFonts w:ascii="Symbol" w:hAnsi="Symbol" w:cs="Symbol" w:hint="default"/>
        <w:color w:val="auto"/>
        <w:sz w:val="20"/>
        <w:szCs w:val="20"/>
      </w:rPr>
    </w:lvl>
  </w:abstractNum>
  <w:abstractNum w:abstractNumId="14" w15:restartNumberingAfterBreak="0">
    <w:nsid w:val="0000000F"/>
    <w:multiLevelType w:val="multilevel"/>
    <w:tmpl w:val="17EADD84"/>
    <w:name w:val="WW8Num20"/>
    <w:lvl w:ilvl="0">
      <w:start w:val="1"/>
      <w:numFmt w:val="decimal"/>
      <w:lvlText w:val="%1."/>
      <w:lvlJc w:val="left"/>
      <w:pPr>
        <w:tabs>
          <w:tab w:val="num" w:pos="1134"/>
        </w:tabs>
        <w:ind w:left="1134" w:hanging="1134"/>
      </w:pPr>
      <w:rPr>
        <w:rFonts w:ascii="Times New Roman" w:eastAsia="Times New Roman" w:hAnsi="Times New Roman" w:cs="Times New Roman"/>
        <w:b w:val="0"/>
        <w:sz w:val="20"/>
        <w:szCs w:val="20"/>
      </w:rPr>
    </w:lvl>
    <w:lvl w:ilvl="1">
      <w:start w:val="1"/>
      <w:numFmt w:val="decimal"/>
      <w:lvlText w:val="%1.%2"/>
      <w:lvlJc w:val="left"/>
      <w:pPr>
        <w:tabs>
          <w:tab w:val="num" w:pos="1134"/>
        </w:tabs>
        <w:ind w:left="1134" w:hanging="1134"/>
      </w:pPr>
    </w:lvl>
    <w:lvl w:ilvl="2">
      <w:start w:val="1"/>
      <w:numFmt w:val="decimal"/>
      <w:lvlText w:val="%1.%2.%3"/>
      <w:lvlJc w:val="left"/>
      <w:pPr>
        <w:tabs>
          <w:tab w:val="num" w:pos="1134"/>
        </w:tabs>
        <w:ind w:left="1134" w:hanging="1134"/>
      </w:pPr>
      <w:rPr>
        <w:b w:val="0"/>
        <w:i w:val="0"/>
      </w:rPr>
    </w:lvl>
    <w:lvl w:ilvl="3">
      <w:start w:val="1"/>
      <w:numFmt w:val="decimal"/>
      <w:lvlText w:val="%4."/>
      <w:lvlJc w:val="left"/>
      <w:pPr>
        <w:tabs>
          <w:tab w:val="num" w:pos="1276"/>
        </w:tabs>
        <w:ind w:left="1276" w:hanging="1134"/>
      </w:pPr>
      <w:rPr>
        <w:rFonts w:ascii="Times New Roman" w:eastAsia="Times New Roman" w:hAnsi="Times New Roman" w:cs="Times New Roman"/>
        <w:b w:val="0"/>
        <w:i w:val="0"/>
      </w:rPr>
    </w:lvl>
    <w:lvl w:ilvl="4">
      <w:start w:val="1"/>
      <w:numFmt w:val="lowerLetter"/>
      <w:lvlText w:val="%5)"/>
      <w:lvlJc w:val="left"/>
      <w:pPr>
        <w:tabs>
          <w:tab w:val="num" w:pos="1701"/>
        </w:tabs>
        <w:ind w:left="1701" w:hanging="567"/>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15" w15:restartNumberingAfterBreak="0">
    <w:nsid w:val="00000011"/>
    <w:multiLevelType w:val="singleLevel"/>
    <w:tmpl w:val="00000011"/>
    <w:name w:val="WW8Num22"/>
    <w:lvl w:ilvl="0">
      <w:start w:val="1"/>
      <w:numFmt w:val="decimal"/>
      <w:lvlText w:val="%1."/>
      <w:lvlJc w:val="left"/>
      <w:pPr>
        <w:tabs>
          <w:tab w:val="num" w:pos="927"/>
        </w:tabs>
        <w:ind w:left="927" w:hanging="360"/>
      </w:pPr>
      <w:rPr>
        <w:rFonts w:ascii="Times New Roman" w:eastAsia="Times New Roman" w:hAnsi="Times New Roman" w:cs="Times New Roman"/>
        <w:sz w:val="24"/>
        <w:szCs w:val="24"/>
      </w:rPr>
    </w:lvl>
  </w:abstractNum>
  <w:abstractNum w:abstractNumId="16" w15:restartNumberingAfterBreak="0">
    <w:nsid w:val="00000013"/>
    <w:multiLevelType w:val="multilevel"/>
    <w:tmpl w:val="00000013"/>
    <w:name w:val="WW8Num25"/>
    <w:lvl w:ilvl="0">
      <w:start w:val="1"/>
      <w:numFmt w:val="decimal"/>
      <w:pStyle w:val="a0"/>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suff w:val="nothing"/>
      <w:lvlText w:val=""/>
      <w:lvlJc w:val="left"/>
      <w:pPr>
        <w:tabs>
          <w:tab w:val="num" w:pos="360"/>
        </w:tabs>
        <w:ind w:left="0" w:firstLine="0"/>
      </w:pPr>
    </w:lvl>
    <w:lvl w:ilvl="6">
      <w:start w:val="1"/>
      <w:numFmt w:val="decimal"/>
      <w:lvlText w:val="%1.%2.%3.%4.%5.%7."/>
      <w:lvlJc w:val="left"/>
      <w:pPr>
        <w:tabs>
          <w:tab w:val="num" w:pos="708"/>
        </w:tabs>
        <w:ind w:left="5664" w:hanging="708"/>
      </w:pPr>
      <w:rPr>
        <w:rFonts w:hint="default"/>
      </w:rPr>
    </w:lvl>
    <w:lvl w:ilvl="7">
      <w:start w:val="1"/>
      <w:numFmt w:val="decimal"/>
      <w:lvlText w:val="%1.%2.%3.%4.%5.%7.%8."/>
      <w:lvlJc w:val="left"/>
      <w:pPr>
        <w:tabs>
          <w:tab w:val="num" w:pos="708"/>
        </w:tabs>
        <w:ind w:left="6372" w:hanging="708"/>
      </w:pPr>
      <w:rPr>
        <w:rFonts w:hint="default"/>
      </w:rPr>
    </w:lvl>
    <w:lvl w:ilvl="8">
      <w:start w:val="1"/>
      <w:numFmt w:val="decimal"/>
      <w:lvlText w:val="%1.%2.%3.%4.%5.%7.%8.%9."/>
      <w:lvlJc w:val="left"/>
      <w:pPr>
        <w:tabs>
          <w:tab w:val="num" w:pos="708"/>
        </w:tabs>
        <w:ind w:left="7080" w:hanging="708"/>
      </w:pPr>
      <w:rPr>
        <w:rFonts w:hint="default"/>
      </w:rPr>
    </w:lvl>
  </w:abstractNum>
  <w:abstractNum w:abstractNumId="17" w15:restartNumberingAfterBreak="0">
    <w:nsid w:val="00000016"/>
    <w:multiLevelType w:val="singleLevel"/>
    <w:tmpl w:val="00000016"/>
    <w:name w:val="WW8Num28"/>
    <w:lvl w:ilvl="0">
      <w:start w:val="1"/>
      <w:numFmt w:val="decimal"/>
      <w:pStyle w:val="911"/>
      <w:lvlText w:val="9.%1."/>
      <w:lvlJc w:val="left"/>
      <w:pPr>
        <w:tabs>
          <w:tab w:val="num" w:pos="1429"/>
        </w:tabs>
        <w:ind w:left="0" w:firstLine="709"/>
      </w:pPr>
    </w:lvl>
  </w:abstractNum>
  <w:abstractNum w:abstractNumId="18" w15:restartNumberingAfterBreak="0">
    <w:nsid w:val="00000018"/>
    <w:multiLevelType w:val="multilevel"/>
    <w:tmpl w:val="8F0AEBC6"/>
    <w:name w:val="WW8Num31"/>
    <w:lvl w:ilvl="0">
      <w:start w:val="4"/>
      <w:numFmt w:val="decimal"/>
      <w:lvlText w:val="%1."/>
      <w:lvlJc w:val="left"/>
      <w:pPr>
        <w:tabs>
          <w:tab w:val="num" w:pos="360"/>
        </w:tabs>
        <w:ind w:left="360" w:hanging="360"/>
      </w:pPr>
      <w:rPr>
        <w:rFonts w:ascii="Times New Roman" w:eastAsia="Times New Roman" w:hAnsi="Times New Roman" w:cs="Times New Roman" w:hint="default"/>
        <w:b/>
        <w:iCs/>
        <w:sz w:val="24"/>
        <w:szCs w:val="24"/>
        <w:lang w:val="x-none"/>
      </w:rPr>
    </w:lvl>
    <w:lvl w:ilvl="1">
      <w:start w:val="1"/>
      <w:numFmt w:val="decimal"/>
      <w:lvlText w:val="%1.%2."/>
      <w:lvlJc w:val="left"/>
      <w:pPr>
        <w:tabs>
          <w:tab w:val="num" w:pos="708"/>
        </w:tabs>
        <w:ind w:left="1996" w:hanging="720"/>
      </w:pPr>
      <w:rPr>
        <w:rFonts w:ascii="Times New Roman" w:eastAsia="Times New Roman" w:hAnsi="Times New Roman" w:cs="Times New Roman" w:hint="default"/>
        <w:b/>
        <w:bCs/>
        <w:i w:val="0"/>
        <w:iCs/>
        <w:sz w:val="24"/>
        <w:szCs w:val="24"/>
      </w:rPr>
    </w:lvl>
    <w:lvl w:ilvl="2">
      <w:start w:val="1"/>
      <w:numFmt w:val="decimal"/>
      <w:lvlText w:val="%1.%2.%3."/>
      <w:lvlJc w:val="left"/>
      <w:pPr>
        <w:tabs>
          <w:tab w:val="num" w:pos="1004"/>
        </w:tabs>
        <w:ind w:left="1004" w:hanging="720"/>
      </w:pPr>
      <w:rPr>
        <w:rFonts w:ascii="Times New Roman" w:eastAsia="Times New Roman" w:hAnsi="Times New Roman" w:cs="Times New Roman" w:hint="default"/>
        <w:b/>
        <w:i w:val="0"/>
        <w:color w:val="auto"/>
        <w:sz w:val="24"/>
        <w:szCs w:val="24"/>
      </w:rPr>
    </w:lvl>
    <w:lvl w:ilvl="3">
      <w:start w:val="1"/>
      <w:numFmt w:val="decimal"/>
      <w:lvlText w:val="%1.%2.%3.%4."/>
      <w:lvlJc w:val="left"/>
      <w:pPr>
        <w:tabs>
          <w:tab w:val="num" w:pos="4199"/>
        </w:tabs>
        <w:ind w:left="4199" w:hanging="1080"/>
      </w:pPr>
      <w:rPr>
        <w:rFonts w:ascii="Times New Roman" w:eastAsia="Times New Roman" w:hAnsi="Times New Roman" w:cs="Times New Roman" w:hint="default"/>
        <w:b/>
        <w:iCs/>
        <w:sz w:val="24"/>
        <w:szCs w:val="24"/>
        <w:lang w:val="x-none"/>
      </w:rPr>
    </w:lvl>
    <w:lvl w:ilvl="4">
      <w:start w:val="1"/>
      <w:numFmt w:val="decimal"/>
      <w:lvlText w:val="%1.%2.%3.%4.%5."/>
      <w:lvlJc w:val="left"/>
      <w:pPr>
        <w:tabs>
          <w:tab w:val="num" w:pos="7668"/>
        </w:tabs>
        <w:ind w:left="7668" w:hanging="1080"/>
      </w:pPr>
      <w:rPr>
        <w:rFonts w:ascii="Times New Roman" w:eastAsia="Times New Roman" w:hAnsi="Times New Roman" w:cs="Times New Roman" w:hint="default"/>
        <w:b/>
        <w:iCs/>
        <w:sz w:val="24"/>
        <w:szCs w:val="24"/>
        <w:lang w:val="x-none"/>
      </w:rPr>
    </w:lvl>
    <w:lvl w:ilvl="5">
      <w:start w:val="1"/>
      <w:numFmt w:val="decimal"/>
      <w:lvlText w:val="%1.%2.%3.%4.%5.%6."/>
      <w:lvlJc w:val="left"/>
      <w:pPr>
        <w:tabs>
          <w:tab w:val="num" w:pos="9675"/>
        </w:tabs>
        <w:ind w:left="9675" w:hanging="1440"/>
      </w:pPr>
      <w:rPr>
        <w:rFonts w:ascii="Times New Roman" w:eastAsia="Times New Roman" w:hAnsi="Times New Roman" w:cs="Times New Roman" w:hint="default"/>
        <w:b/>
        <w:iCs/>
        <w:sz w:val="24"/>
        <w:szCs w:val="24"/>
        <w:lang w:val="x-none"/>
      </w:rPr>
    </w:lvl>
    <w:lvl w:ilvl="6">
      <w:start w:val="1"/>
      <w:numFmt w:val="decimal"/>
      <w:lvlText w:val="%1.%2.%3.%4.%5.%6.%7."/>
      <w:lvlJc w:val="left"/>
      <w:pPr>
        <w:tabs>
          <w:tab w:val="num" w:pos="11322"/>
        </w:tabs>
        <w:ind w:left="11322" w:hanging="1440"/>
      </w:pPr>
      <w:rPr>
        <w:rFonts w:ascii="Times New Roman" w:eastAsia="Times New Roman" w:hAnsi="Times New Roman" w:cs="Times New Roman" w:hint="default"/>
        <w:b/>
        <w:iCs/>
        <w:sz w:val="24"/>
        <w:szCs w:val="24"/>
        <w:lang w:val="x-none"/>
      </w:rPr>
    </w:lvl>
    <w:lvl w:ilvl="7">
      <w:start w:val="1"/>
      <w:numFmt w:val="decimal"/>
      <w:lvlText w:val="%1.%2.%3.%4.%5.%6.%7.%8."/>
      <w:lvlJc w:val="left"/>
      <w:pPr>
        <w:tabs>
          <w:tab w:val="num" w:pos="13329"/>
        </w:tabs>
        <w:ind w:left="13329" w:hanging="1800"/>
      </w:pPr>
      <w:rPr>
        <w:rFonts w:ascii="Times New Roman" w:eastAsia="Times New Roman" w:hAnsi="Times New Roman" w:cs="Times New Roman" w:hint="default"/>
        <w:b/>
        <w:iCs/>
        <w:sz w:val="24"/>
        <w:szCs w:val="24"/>
        <w:lang w:val="x-none"/>
      </w:rPr>
    </w:lvl>
    <w:lvl w:ilvl="8">
      <w:start w:val="1"/>
      <w:numFmt w:val="decimal"/>
      <w:lvlText w:val="%1.%2.%3.%4.%5.%6.%7.%8.%9."/>
      <w:lvlJc w:val="left"/>
      <w:pPr>
        <w:tabs>
          <w:tab w:val="num" w:pos="14976"/>
        </w:tabs>
        <w:ind w:left="14976" w:hanging="1800"/>
      </w:pPr>
      <w:rPr>
        <w:rFonts w:ascii="Times New Roman" w:eastAsia="Times New Roman" w:hAnsi="Times New Roman" w:cs="Times New Roman" w:hint="default"/>
        <w:b/>
        <w:iCs/>
        <w:sz w:val="24"/>
        <w:szCs w:val="24"/>
        <w:lang w:val="x-none"/>
      </w:rPr>
    </w:lvl>
  </w:abstractNum>
  <w:abstractNum w:abstractNumId="19" w15:restartNumberingAfterBreak="0">
    <w:nsid w:val="00000019"/>
    <w:multiLevelType w:val="singleLevel"/>
    <w:tmpl w:val="00000019"/>
    <w:name w:val="WW8Num32"/>
    <w:lvl w:ilvl="0">
      <w:start w:val="1"/>
      <w:numFmt w:val="decimal"/>
      <w:pStyle w:val="441"/>
      <w:lvlText w:val="4.%1."/>
      <w:lvlJc w:val="left"/>
      <w:pPr>
        <w:tabs>
          <w:tab w:val="num" w:pos="1429"/>
        </w:tabs>
        <w:ind w:left="0" w:firstLine="709"/>
      </w:pPr>
    </w:lvl>
  </w:abstractNum>
  <w:abstractNum w:abstractNumId="20" w15:restartNumberingAfterBreak="0">
    <w:nsid w:val="0000001A"/>
    <w:multiLevelType w:val="singleLevel"/>
    <w:tmpl w:val="0000001A"/>
    <w:name w:val="WW8Num33"/>
    <w:lvl w:ilvl="0">
      <w:start w:val="1"/>
      <w:numFmt w:val="bullet"/>
      <w:pStyle w:val="a1"/>
      <w:lvlText w:val=""/>
      <w:lvlJc w:val="left"/>
      <w:pPr>
        <w:tabs>
          <w:tab w:val="num" w:pos="360"/>
        </w:tabs>
        <w:ind w:left="360" w:hanging="360"/>
      </w:pPr>
      <w:rPr>
        <w:rFonts w:ascii="Symbol" w:hAnsi="Symbol" w:cs="Symbol" w:hint="default"/>
      </w:rPr>
    </w:lvl>
  </w:abstractNum>
  <w:abstractNum w:abstractNumId="21" w15:restartNumberingAfterBreak="0">
    <w:nsid w:val="0000001B"/>
    <w:multiLevelType w:val="multilevel"/>
    <w:tmpl w:val="0000001B"/>
    <w:name w:val="WW8Num34"/>
    <w:lvl w:ilvl="0">
      <w:start w:val="1"/>
      <w:numFmt w:val="decimal"/>
      <w:pStyle w:val="30"/>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0000001C"/>
    <w:multiLevelType w:val="multilevel"/>
    <w:tmpl w:val="0000001C"/>
    <w:name w:val="WW8Num35"/>
    <w:lvl w:ilvl="0">
      <w:start w:val="1"/>
      <w:numFmt w:val="decimal"/>
      <w:pStyle w:val="a2"/>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3" w15:restartNumberingAfterBreak="0">
    <w:nsid w:val="0000001E"/>
    <w:multiLevelType w:val="multilevel"/>
    <w:tmpl w:val="4866F668"/>
    <w:name w:val="WW8Num37"/>
    <w:lvl w:ilvl="0">
      <w:start w:val="4"/>
      <w:numFmt w:val="decimal"/>
      <w:lvlText w:val="%1."/>
      <w:lvlJc w:val="left"/>
      <w:pPr>
        <w:tabs>
          <w:tab w:val="num" w:pos="0"/>
        </w:tabs>
        <w:ind w:left="540" w:hanging="540"/>
      </w:pPr>
      <w:rPr>
        <w:rFonts w:ascii="Times New Roman" w:eastAsia="Times New Roman" w:hAnsi="Times New Roman" w:cs="Times New Roman" w:hint="default"/>
        <w:sz w:val="24"/>
        <w:szCs w:val="24"/>
      </w:rPr>
    </w:lvl>
    <w:lvl w:ilvl="1">
      <w:start w:val="6"/>
      <w:numFmt w:val="decimal"/>
      <w:lvlText w:val="%1.%2."/>
      <w:lvlJc w:val="left"/>
      <w:pPr>
        <w:tabs>
          <w:tab w:val="num" w:pos="0"/>
        </w:tabs>
        <w:ind w:left="540" w:hanging="540"/>
      </w:pPr>
      <w:rPr>
        <w:rFonts w:ascii="Times New Roman" w:eastAsia="Times New Roman" w:hAnsi="Times New Roman" w:cs="Times New Roman" w:hint="default"/>
        <w:sz w:val="24"/>
        <w:szCs w:val="24"/>
      </w:rPr>
    </w:lvl>
    <w:lvl w:ilvl="2">
      <w:start w:val="1"/>
      <w:numFmt w:val="decimal"/>
      <w:lvlText w:val="%1.%2.%3."/>
      <w:lvlJc w:val="left"/>
      <w:pPr>
        <w:tabs>
          <w:tab w:val="num" w:pos="0"/>
        </w:tabs>
        <w:ind w:left="720" w:hanging="720"/>
      </w:pPr>
      <w:rPr>
        <w:rFonts w:ascii="Times New Roman" w:eastAsia="Times New Roman" w:hAnsi="Times New Roman" w:cs="Times New Roman" w:hint="default"/>
        <w:b/>
        <w:sz w:val="24"/>
        <w:szCs w:val="24"/>
      </w:rPr>
    </w:lvl>
    <w:lvl w:ilvl="3">
      <w:start w:val="1"/>
      <w:numFmt w:val="decimal"/>
      <w:lvlText w:val="%1.%2.%3.%4."/>
      <w:lvlJc w:val="left"/>
      <w:pPr>
        <w:tabs>
          <w:tab w:val="num" w:pos="0"/>
        </w:tabs>
        <w:ind w:left="720" w:hanging="720"/>
      </w:pPr>
      <w:rPr>
        <w:rFonts w:ascii="Times New Roman" w:eastAsia="Times New Roman" w:hAnsi="Times New Roman" w:cs="Times New Roman" w:hint="default"/>
        <w:sz w:val="24"/>
        <w:szCs w:val="24"/>
      </w:rPr>
    </w:lvl>
    <w:lvl w:ilvl="4">
      <w:start w:val="1"/>
      <w:numFmt w:val="decimal"/>
      <w:lvlText w:val="%1.%2.%3.%4.%5."/>
      <w:lvlJc w:val="left"/>
      <w:pPr>
        <w:tabs>
          <w:tab w:val="num" w:pos="0"/>
        </w:tabs>
        <w:ind w:left="1080" w:hanging="1080"/>
      </w:pPr>
      <w:rPr>
        <w:rFonts w:ascii="Times New Roman" w:eastAsia="Times New Roman" w:hAnsi="Times New Roman" w:cs="Times New Roman" w:hint="default"/>
        <w:sz w:val="24"/>
        <w:szCs w:val="24"/>
      </w:rPr>
    </w:lvl>
    <w:lvl w:ilvl="5">
      <w:start w:val="1"/>
      <w:numFmt w:val="decimal"/>
      <w:lvlText w:val="%1.%2.%3.%4.%5.%6."/>
      <w:lvlJc w:val="left"/>
      <w:pPr>
        <w:tabs>
          <w:tab w:val="num" w:pos="0"/>
        </w:tabs>
        <w:ind w:left="1080" w:hanging="1080"/>
      </w:pPr>
      <w:rPr>
        <w:rFonts w:ascii="Times New Roman" w:eastAsia="Times New Roman" w:hAnsi="Times New Roman" w:cs="Times New Roman" w:hint="default"/>
        <w:sz w:val="24"/>
        <w:szCs w:val="24"/>
      </w:rPr>
    </w:lvl>
    <w:lvl w:ilvl="6">
      <w:start w:val="1"/>
      <w:numFmt w:val="decimal"/>
      <w:lvlText w:val="%1.%2.%3.%4.%5.%6.%7."/>
      <w:lvlJc w:val="left"/>
      <w:pPr>
        <w:tabs>
          <w:tab w:val="num" w:pos="0"/>
        </w:tabs>
        <w:ind w:left="1440" w:hanging="1440"/>
      </w:pPr>
      <w:rPr>
        <w:rFonts w:ascii="Times New Roman" w:eastAsia="Times New Roman" w:hAnsi="Times New Roman" w:cs="Times New Roman" w:hint="default"/>
        <w:sz w:val="24"/>
        <w:szCs w:val="24"/>
      </w:rPr>
    </w:lvl>
    <w:lvl w:ilvl="7">
      <w:start w:val="1"/>
      <w:numFmt w:val="decimal"/>
      <w:lvlText w:val="%1.%2.%3.%4.%5.%6.%7.%8."/>
      <w:lvlJc w:val="left"/>
      <w:pPr>
        <w:tabs>
          <w:tab w:val="num" w:pos="0"/>
        </w:tabs>
        <w:ind w:left="1440" w:hanging="1440"/>
      </w:pPr>
      <w:rPr>
        <w:rFonts w:ascii="Times New Roman" w:eastAsia="Times New Roman" w:hAnsi="Times New Roman" w:cs="Times New Roman" w:hint="default"/>
        <w:sz w:val="24"/>
        <w:szCs w:val="24"/>
      </w:rPr>
    </w:lvl>
    <w:lvl w:ilvl="8">
      <w:start w:val="1"/>
      <w:numFmt w:val="decimal"/>
      <w:lvlText w:val="%1.%2.%3.%4.%5.%6.%7.%8.%9."/>
      <w:lvlJc w:val="left"/>
      <w:pPr>
        <w:tabs>
          <w:tab w:val="num" w:pos="0"/>
        </w:tabs>
        <w:ind w:left="1800" w:hanging="1800"/>
      </w:pPr>
      <w:rPr>
        <w:rFonts w:ascii="Times New Roman" w:eastAsia="Times New Roman" w:hAnsi="Times New Roman" w:cs="Times New Roman" w:hint="default"/>
        <w:sz w:val="24"/>
        <w:szCs w:val="24"/>
      </w:rPr>
    </w:lvl>
  </w:abstractNum>
  <w:abstractNum w:abstractNumId="24" w15:restartNumberingAfterBreak="0">
    <w:nsid w:val="00000020"/>
    <w:multiLevelType w:val="singleLevel"/>
    <w:tmpl w:val="00000020"/>
    <w:name w:val="WW8Num40"/>
    <w:lvl w:ilvl="0">
      <w:start w:val="1"/>
      <w:numFmt w:val="bullet"/>
      <w:pStyle w:val="12"/>
      <w:lvlText w:val=""/>
      <w:lvlJc w:val="left"/>
      <w:pPr>
        <w:tabs>
          <w:tab w:val="num" w:pos="360"/>
        </w:tabs>
        <w:ind w:left="360" w:hanging="360"/>
      </w:pPr>
      <w:rPr>
        <w:rFonts w:ascii="Symbol" w:hAnsi="Symbol" w:cs="Symbol" w:hint="default"/>
      </w:rPr>
    </w:lvl>
  </w:abstractNum>
  <w:abstractNum w:abstractNumId="25" w15:restartNumberingAfterBreak="0">
    <w:nsid w:val="00000021"/>
    <w:multiLevelType w:val="multilevel"/>
    <w:tmpl w:val="00000021"/>
    <w:name w:val="WW8Num41"/>
    <w:lvl w:ilvl="0">
      <w:start w:val="1"/>
      <w:numFmt w:val="decimal"/>
      <w:pStyle w:val="a3"/>
      <w:suff w:val="space"/>
      <w:lvlText w:val="%1."/>
      <w:lvlJc w:val="left"/>
      <w:pPr>
        <w:tabs>
          <w:tab w:val="num" w:pos="0"/>
        </w:tabs>
        <w:ind w:left="360" w:hanging="360"/>
      </w:pPr>
      <w:rPr>
        <w:rFonts w:hint="default"/>
        <w:b/>
      </w:rPr>
    </w:lvl>
    <w:lvl w:ilvl="1">
      <w:start w:val="1"/>
      <w:numFmt w:val="decimal"/>
      <w:suff w:val="space"/>
      <w:lvlText w:val="%1.%2."/>
      <w:lvlJc w:val="left"/>
      <w:pPr>
        <w:tabs>
          <w:tab w:val="num" w:pos="0"/>
        </w:tabs>
        <w:ind w:left="432" w:hanging="432"/>
      </w:pPr>
      <w:rPr>
        <w:rFonts w:hint="default"/>
        <w:b w:val="0"/>
      </w:rPr>
    </w:lvl>
    <w:lvl w:ilvl="2">
      <w:start w:val="1"/>
      <w:numFmt w:val="decimal"/>
      <w:lvlText w:val="%3."/>
      <w:lvlJc w:val="left"/>
      <w:pPr>
        <w:tabs>
          <w:tab w:val="num" w:pos="1044"/>
        </w:tabs>
        <w:ind w:left="1044" w:hanging="504"/>
      </w:pPr>
      <w:rPr>
        <w:rFonts w:ascii="Times New Roman" w:eastAsia="Times New Roman" w:hAnsi="Times New Roman" w:cs="Times New Roman"/>
        <w:b w:val="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6" w15:restartNumberingAfterBreak="0">
    <w:nsid w:val="00000022"/>
    <w:multiLevelType w:val="multilevel"/>
    <w:tmpl w:val="9E06DE4A"/>
    <w:name w:val="WW8Num42"/>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023"/>
        </w:tabs>
        <w:ind w:left="7023" w:hanging="360"/>
      </w:pPr>
      <w:rPr>
        <w:rFonts w:ascii="Times New Roman" w:eastAsia="Times New Roman" w:hAnsi="Times New Roman" w:cs="Times New Roman" w:hint="default"/>
        <w:b/>
        <w:sz w:val="24"/>
        <w:szCs w:val="24"/>
      </w:rPr>
    </w:lvl>
    <w:lvl w:ilvl="2">
      <w:start w:val="1"/>
      <w:numFmt w:val="decimal"/>
      <w:lvlText w:val="%1.%2.%3."/>
      <w:lvlJc w:val="left"/>
      <w:pPr>
        <w:tabs>
          <w:tab w:val="num" w:pos="720"/>
        </w:tabs>
        <w:ind w:left="720" w:hanging="720"/>
      </w:pPr>
      <w:rPr>
        <w:rFonts w:ascii="Times New Roman" w:eastAsia="Times New Roman" w:hAnsi="Times New Roman" w:cs="Times New Roman" w:hint="default"/>
        <w:b/>
        <w:bCs/>
        <w:color w:val="auto"/>
        <w:sz w:val="24"/>
        <w:szCs w:val="24"/>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00000023"/>
    <w:multiLevelType w:val="multilevel"/>
    <w:tmpl w:val="00000023"/>
    <w:name w:val="WW8Num43"/>
    <w:lvl w:ilvl="0">
      <w:start w:val="1"/>
      <w:numFmt w:val="bullet"/>
      <w:pStyle w:val="20"/>
      <w:lvlText w:val=""/>
      <w:lvlJc w:val="left"/>
      <w:pPr>
        <w:tabs>
          <w:tab w:val="num" w:pos="360"/>
        </w:tabs>
        <w:ind w:left="360" w:hanging="360"/>
      </w:pPr>
      <w:rPr>
        <w:rFonts w:ascii="Symbol" w:hAnsi="Symbol" w:cs="Symbol" w:hint="default"/>
      </w:rPr>
    </w:lvl>
    <w:lvl w:ilvl="1">
      <w:start w:val="1"/>
      <w:numFmt w:val="bullet"/>
      <w:lvlText w:val=""/>
      <w:lvlJc w:val="left"/>
      <w:pPr>
        <w:tabs>
          <w:tab w:val="num" w:pos="720"/>
        </w:tabs>
        <w:ind w:left="720" w:hanging="360"/>
      </w:pPr>
      <w:rPr>
        <w:rFonts w:ascii="Symbol" w:hAnsi="Symbol" w:cs="Symbol" w:hint="default"/>
      </w:rPr>
    </w:lvl>
    <w:lvl w:ilvl="2">
      <w:start w:val="1"/>
      <w:numFmt w:val="bullet"/>
      <w:lvlText w:val=""/>
      <w:lvlJc w:val="left"/>
      <w:pPr>
        <w:tabs>
          <w:tab w:val="num" w:pos="1080"/>
        </w:tabs>
        <w:ind w:left="1080" w:hanging="360"/>
      </w:pPr>
      <w:rPr>
        <w:rFonts w:ascii="Symbol" w:hAnsi="Symbol" w:cs="Symbol"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28" w15:restartNumberingAfterBreak="0">
    <w:nsid w:val="00000024"/>
    <w:multiLevelType w:val="singleLevel"/>
    <w:tmpl w:val="00000024"/>
    <w:name w:val="WW8Num44"/>
    <w:lvl w:ilvl="0">
      <w:start w:val="1"/>
      <w:numFmt w:val="decimal"/>
      <w:lvlText w:val="%1."/>
      <w:lvlJc w:val="left"/>
      <w:pPr>
        <w:tabs>
          <w:tab w:val="num" w:pos="360"/>
        </w:tabs>
        <w:ind w:left="360" w:hanging="360"/>
      </w:pPr>
      <w:rPr>
        <w:sz w:val="24"/>
        <w:szCs w:val="24"/>
      </w:rPr>
    </w:lvl>
  </w:abstractNum>
  <w:abstractNum w:abstractNumId="29" w15:restartNumberingAfterBreak="0">
    <w:nsid w:val="00000025"/>
    <w:multiLevelType w:val="singleLevel"/>
    <w:tmpl w:val="00000025"/>
    <w:name w:val="WW8Num45"/>
    <w:lvl w:ilvl="0">
      <w:start w:val="1"/>
      <w:numFmt w:val="bullet"/>
      <w:pStyle w:val="32"/>
      <w:lvlText w:val=""/>
      <w:lvlJc w:val="left"/>
      <w:pPr>
        <w:tabs>
          <w:tab w:val="num" w:pos="0"/>
        </w:tabs>
        <w:ind w:left="1080" w:hanging="360"/>
      </w:pPr>
      <w:rPr>
        <w:rFonts w:ascii="Symbol" w:hAnsi="Symbol" w:cs="Symbol" w:hint="default"/>
      </w:rPr>
    </w:lvl>
  </w:abstractNum>
  <w:abstractNum w:abstractNumId="30" w15:restartNumberingAfterBreak="0">
    <w:nsid w:val="00000026"/>
    <w:multiLevelType w:val="multilevel"/>
    <w:tmpl w:val="00000026"/>
    <w:name w:val="WW8Num50"/>
    <w:lvl w:ilvl="0">
      <w:start w:val="1"/>
      <w:numFmt w:val="decimal"/>
      <w:pStyle w:val="611"/>
      <w:lvlText w:val="6.%1."/>
      <w:lvlJc w:val="left"/>
      <w:pPr>
        <w:tabs>
          <w:tab w:val="num" w:pos="720"/>
        </w:tabs>
        <w:ind w:left="709" w:firstLine="709"/>
      </w:pPr>
    </w:lvl>
    <w:lvl w:ilvl="1">
      <w:start w:val="1"/>
      <w:numFmt w:val="decimal"/>
      <w:lvlText w:val="6.%2."/>
      <w:lvlJc w:val="left"/>
      <w:pPr>
        <w:tabs>
          <w:tab w:val="num" w:pos="720"/>
        </w:tabs>
        <w:ind w:left="709" w:firstLine="709"/>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1" w15:restartNumberingAfterBreak="0">
    <w:nsid w:val="00000027"/>
    <w:multiLevelType w:val="multilevel"/>
    <w:tmpl w:val="00000027"/>
    <w:name w:val="WW8Num52"/>
    <w:lvl w:ilvl="0">
      <w:start w:val="1"/>
      <w:numFmt w:val="bullet"/>
      <w:pStyle w:val="33"/>
      <w:lvlText w:val=""/>
      <w:lvlJc w:val="left"/>
      <w:pPr>
        <w:tabs>
          <w:tab w:val="num" w:pos="0"/>
        </w:tabs>
        <w:ind w:left="862" w:hanging="360"/>
      </w:pPr>
      <w:rPr>
        <w:rFonts w:ascii="Symbol" w:hAnsi="Symbol" w:cs="Symbol" w:hint="default"/>
      </w:rPr>
    </w:lvl>
    <w:lvl w:ilvl="1">
      <w:start w:val="1"/>
      <w:numFmt w:val="bullet"/>
      <w:lvlText w:val="o"/>
      <w:lvlJc w:val="left"/>
      <w:pPr>
        <w:tabs>
          <w:tab w:val="num" w:pos="0"/>
        </w:tabs>
        <w:ind w:left="1582" w:hanging="360"/>
      </w:pPr>
      <w:rPr>
        <w:rFonts w:ascii="Courier New" w:hAnsi="Courier New" w:cs="Courier New" w:hint="default"/>
      </w:rPr>
    </w:lvl>
    <w:lvl w:ilvl="2">
      <w:start w:val="1"/>
      <w:numFmt w:val="bullet"/>
      <w:lvlText w:val=""/>
      <w:lvlJc w:val="left"/>
      <w:pPr>
        <w:tabs>
          <w:tab w:val="num" w:pos="0"/>
        </w:tabs>
        <w:ind w:left="2302" w:hanging="360"/>
      </w:pPr>
      <w:rPr>
        <w:rFonts w:ascii="Wingdings" w:hAnsi="Wingdings" w:cs="Wingdings" w:hint="default"/>
      </w:rPr>
    </w:lvl>
    <w:lvl w:ilvl="3">
      <w:start w:val="1"/>
      <w:numFmt w:val="bullet"/>
      <w:lvlText w:val=""/>
      <w:lvlJc w:val="left"/>
      <w:pPr>
        <w:tabs>
          <w:tab w:val="num" w:pos="0"/>
        </w:tabs>
        <w:ind w:left="3022" w:hanging="360"/>
      </w:pPr>
      <w:rPr>
        <w:rFonts w:ascii="Symbol" w:hAnsi="Symbol" w:cs="Symbol" w:hint="default"/>
      </w:rPr>
    </w:lvl>
    <w:lvl w:ilvl="4">
      <w:start w:val="1"/>
      <w:numFmt w:val="bullet"/>
      <w:lvlText w:val="o"/>
      <w:lvlJc w:val="left"/>
      <w:pPr>
        <w:tabs>
          <w:tab w:val="num" w:pos="0"/>
        </w:tabs>
        <w:ind w:left="3742" w:hanging="360"/>
      </w:pPr>
      <w:rPr>
        <w:rFonts w:ascii="Courier New" w:hAnsi="Courier New" w:cs="Courier New" w:hint="default"/>
      </w:rPr>
    </w:lvl>
    <w:lvl w:ilvl="5">
      <w:start w:val="1"/>
      <w:numFmt w:val="bullet"/>
      <w:lvlText w:val=""/>
      <w:lvlJc w:val="left"/>
      <w:pPr>
        <w:tabs>
          <w:tab w:val="num" w:pos="0"/>
        </w:tabs>
        <w:ind w:left="4462" w:hanging="360"/>
      </w:pPr>
      <w:rPr>
        <w:rFonts w:ascii="Wingdings" w:hAnsi="Wingdings" w:cs="Wingdings" w:hint="default"/>
      </w:rPr>
    </w:lvl>
    <w:lvl w:ilvl="6">
      <w:start w:val="1"/>
      <w:numFmt w:val="bullet"/>
      <w:lvlText w:val=""/>
      <w:lvlJc w:val="left"/>
      <w:pPr>
        <w:tabs>
          <w:tab w:val="num" w:pos="0"/>
        </w:tabs>
        <w:ind w:left="5182" w:hanging="360"/>
      </w:pPr>
      <w:rPr>
        <w:rFonts w:ascii="Symbol" w:hAnsi="Symbol" w:cs="Symbol" w:hint="default"/>
      </w:rPr>
    </w:lvl>
    <w:lvl w:ilvl="7">
      <w:start w:val="1"/>
      <w:numFmt w:val="bullet"/>
      <w:lvlText w:val="o"/>
      <w:lvlJc w:val="left"/>
      <w:pPr>
        <w:tabs>
          <w:tab w:val="num" w:pos="0"/>
        </w:tabs>
        <w:ind w:left="5902" w:hanging="360"/>
      </w:pPr>
      <w:rPr>
        <w:rFonts w:ascii="Courier New" w:hAnsi="Courier New" w:cs="Courier New" w:hint="default"/>
      </w:rPr>
    </w:lvl>
    <w:lvl w:ilvl="8">
      <w:start w:val="1"/>
      <w:numFmt w:val="bullet"/>
      <w:lvlText w:val=""/>
      <w:lvlJc w:val="left"/>
      <w:pPr>
        <w:tabs>
          <w:tab w:val="num" w:pos="0"/>
        </w:tabs>
        <w:ind w:left="6622" w:hanging="360"/>
      </w:pPr>
      <w:rPr>
        <w:rFonts w:ascii="Wingdings" w:hAnsi="Wingdings" w:cs="Wingdings" w:hint="default"/>
      </w:rPr>
    </w:lvl>
  </w:abstractNum>
  <w:abstractNum w:abstractNumId="32" w15:restartNumberingAfterBreak="0">
    <w:nsid w:val="00000028"/>
    <w:multiLevelType w:val="multilevel"/>
    <w:tmpl w:val="00000028"/>
    <w:name w:val="WW8Num54"/>
    <w:lvl w:ilvl="0">
      <w:start w:val="1"/>
      <w:numFmt w:val="decimal"/>
      <w:pStyle w:val="Header1"/>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3" w15:restartNumberingAfterBreak="0">
    <w:nsid w:val="05036E72"/>
    <w:multiLevelType w:val="multilevel"/>
    <w:tmpl w:val="40926EDE"/>
    <w:lvl w:ilvl="0">
      <w:start w:val="4"/>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06367083"/>
    <w:multiLevelType w:val="hybridMultilevel"/>
    <w:tmpl w:val="D7961302"/>
    <w:lvl w:ilvl="0" w:tplc="20ACAB1C">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35" w15:restartNumberingAfterBreak="0">
    <w:nsid w:val="0C361F41"/>
    <w:multiLevelType w:val="multilevel"/>
    <w:tmpl w:val="05747AC8"/>
    <w:lvl w:ilvl="0">
      <w:start w:val="4"/>
      <w:numFmt w:val="decimal"/>
      <w:lvlText w:val="%1."/>
      <w:lvlJc w:val="left"/>
      <w:pPr>
        <w:ind w:left="480" w:hanging="480"/>
      </w:pPr>
      <w:rPr>
        <w:rFonts w:hint="default"/>
        <w:b/>
      </w:rPr>
    </w:lvl>
    <w:lvl w:ilvl="1">
      <w:start w:val="11"/>
      <w:numFmt w:val="decimal"/>
      <w:lvlText w:val="%1.%2."/>
      <w:lvlJc w:val="left"/>
      <w:pPr>
        <w:ind w:left="480" w:hanging="48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36" w15:restartNumberingAfterBreak="0">
    <w:nsid w:val="10374F15"/>
    <w:multiLevelType w:val="multilevel"/>
    <w:tmpl w:val="F1E8DB76"/>
    <w:lvl w:ilvl="0">
      <w:start w:val="1"/>
      <w:numFmt w:val="decimal"/>
      <w:lvlText w:val="%1."/>
      <w:lvlJc w:val="left"/>
      <w:pPr>
        <w:tabs>
          <w:tab w:val="num" w:pos="283"/>
        </w:tabs>
        <w:ind w:left="-851" w:firstLine="851"/>
      </w:pPr>
      <w:rPr>
        <w:rFonts w:cs="Times New Roman"/>
      </w:rPr>
    </w:lvl>
    <w:lvl w:ilvl="1">
      <w:start w:val="1"/>
      <w:numFmt w:val="decimal"/>
      <w:lvlText w:val="%1.%2."/>
      <w:lvlJc w:val="left"/>
      <w:pPr>
        <w:tabs>
          <w:tab w:val="num" w:pos="0"/>
        </w:tabs>
        <w:ind w:left="0" w:firstLine="567"/>
      </w:pPr>
      <w:rPr>
        <w:rFonts w:cs="Times New Roman"/>
        <w:i w:val="0"/>
      </w:rPr>
    </w:lvl>
    <w:lvl w:ilvl="2">
      <w:start w:val="1"/>
      <w:numFmt w:val="decimal"/>
      <w:lvlText w:val="%1.%2.%3."/>
      <w:lvlJc w:val="left"/>
      <w:pPr>
        <w:tabs>
          <w:tab w:val="num" w:pos="2214"/>
        </w:tabs>
        <w:ind w:left="2214" w:hanging="1080"/>
      </w:pPr>
      <w:rPr>
        <w:rFonts w:cs="Times New Roman"/>
        <w:b w:val="0"/>
      </w:rPr>
    </w:lvl>
    <w:lvl w:ilvl="3">
      <w:start w:val="1"/>
      <w:numFmt w:val="decimal"/>
      <w:lvlText w:val="%1.%2.%3.%4."/>
      <w:lvlJc w:val="left"/>
      <w:pPr>
        <w:tabs>
          <w:tab w:val="num" w:pos="3142"/>
        </w:tabs>
        <w:ind w:left="3142" w:hanging="1440"/>
      </w:pPr>
      <w:rPr>
        <w:rFonts w:cs="Times New Roman"/>
        <w:b w:val="0"/>
      </w:rPr>
    </w:lvl>
    <w:lvl w:ilvl="4">
      <w:start w:val="1"/>
      <w:numFmt w:val="decimal"/>
      <w:lvlText w:val="%1.%2.%3.%4.%5."/>
      <w:lvlJc w:val="left"/>
      <w:pPr>
        <w:tabs>
          <w:tab w:val="num" w:pos="3708"/>
        </w:tabs>
        <w:ind w:left="3708" w:hanging="1440"/>
      </w:pPr>
      <w:rPr>
        <w:rFonts w:cs="Times New Roman"/>
      </w:rPr>
    </w:lvl>
    <w:lvl w:ilvl="5">
      <w:start w:val="1"/>
      <w:numFmt w:val="decimal"/>
      <w:lvlText w:val="%1.%2.%3.%4.%5.%6."/>
      <w:lvlJc w:val="left"/>
      <w:pPr>
        <w:tabs>
          <w:tab w:val="num" w:pos="4635"/>
        </w:tabs>
        <w:ind w:left="4635" w:hanging="1800"/>
      </w:pPr>
      <w:rPr>
        <w:rFonts w:cs="Times New Roman"/>
      </w:rPr>
    </w:lvl>
    <w:lvl w:ilvl="6">
      <w:start w:val="1"/>
      <w:numFmt w:val="decimal"/>
      <w:lvlText w:val="%1.%2.%3.%4.%5.%6.%7."/>
      <w:lvlJc w:val="left"/>
      <w:pPr>
        <w:tabs>
          <w:tab w:val="num" w:pos="5562"/>
        </w:tabs>
        <w:ind w:left="5562" w:hanging="2160"/>
      </w:pPr>
      <w:rPr>
        <w:rFonts w:cs="Times New Roman"/>
      </w:rPr>
    </w:lvl>
    <w:lvl w:ilvl="7">
      <w:start w:val="1"/>
      <w:numFmt w:val="decimal"/>
      <w:lvlText w:val="%1.%2.%3.%4.%5.%6.%7.%8."/>
      <w:lvlJc w:val="left"/>
      <w:pPr>
        <w:tabs>
          <w:tab w:val="num" w:pos="6489"/>
        </w:tabs>
        <w:ind w:left="6489" w:hanging="2520"/>
      </w:pPr>
      <w:rPr>
        <w:rFonts w:cs="Times New Roman"/>
      </w:rPr>
    </w:lvl>
    <w:lvl w:ilvl="8">
      <w:start w:val="1"/>
      <w:numFmt w:val="decimal"/>
      <w:lvlText w:val="%1.%2.%3.%4.%5.%6.%7.%8.%9."/>
      <w:lvlJc w:val="left"/>
      <w:pPr>
        <w:tabs>
          <w:tab w:val="num" w:pos="7056"/>
        </w:tabs>
        <w:ind w:left="7056" w:hanging="2520"/>
      </w:pPr>
      <w:rPr>
        <w:rFonts w:cs="Times New Roman"/>
      </w:rPr>
    </w:lvl>
  </w:abstractNum>
  <w:abstractNum w:abstractNumId="37" w15:restartNumberingAfterBreak="0">
    <w:nsid w:val="166F5E6D"/>
    <w:multiLevelType w:val="hybridMultilevel"/>
    <w:tmpl w:val="8E30336A"/>
    <w:lvl w:ilvl="0" w:tplc="04190001">
      <w:start w:val="1"/>
      <w:numFmt w:val="bullet"/>
      <w:lvlText w:val=""/>
      <w:lvlJc w:val="left"/>
      <w:pPr>
        <w:ind w:left="1428" w:hanging="360"/>
      </w:pPr>
      <w:rPr>
        <w:rFonts w:ascii="Symbol" w:hAnsi="Symbol" w:hint="default"/>
      </w:rPr>
    </w:lvl>
    <w:lvl w:ilvl="1" w:tplc="04190003">
      <w:start w:val="1"/>
      <w:numFmt w:val="bullet"/>
      <w:lvlText w:val="o"/>
      <w:lvlJc w:val="left"/>
      <w:pPr>
        <w:ind w:left="2148" w:hanging="360"/>
      </w:pPr>
      <w:rPr>
        <w:rFonts w:ascii="Courier New" w:hAnsi="Courier New" w:cs="Courier New" w:hint="default"/>
      </w:rPr>
    </w:lvl>
    <w:lvl w:ilvl="2" w:tplc="04190005">
      <w:start w:val="1"/>
      <w:numFmt w:val="bullet"/>
      <w:lvlText w:val=""/>
      <w:lvlJc w:val="left"/>
      <w:pPr>
        <w:ind w:left="2868" w:hanging="360"/>
      </w:pPr>
      <w:rPr>
        <w:rFonts w:ascii="Wingdings" w:hAnsi="Wingdings" w:hint="default"/>
      </w:rPr>
    </w:lvl>
    <w:lvl w:ilvl="3" w:tplc="04190001">
      <w:start w:val="1"/>
      <w:numFmt w:val="bullet"/>
      <w:lvlText w:val=""/>
      <w:lvlJc w:val="left"/>
      <w:pPr>
        <w:ind w:left="3588" w:hanging="360"/>
      </w:pPr>
      <w:rPr>
        <w:rFonts w:ascii="Symbol" w:hAnsi="Symbol" w:hint="default"/>
      </w:rPr>
    </w:lvl>
    <w:lvl w:ilvl="4" w:tplc="04190003">
      <w:start w:val="1"/>
      <w:numFmt w:val="bullet"/>
      <w:lvlText w:val="o"/>
      <w:lvlJc w:val="left"/>
      <w:pPr>
        <w:ind w:left="4308" w:hanging="360"/>
      </w:pPr>
      <w:rPr>
        <w:rFonts w:ascii="Courier New" w:hAnsi="Courier New" w:cs="Courier New" w:hint="default"/>
      </w:rPr>
    </w:lvl>
    <w:lvl w:ilvl="5" w:tplc="04190005">
      <w:start w:val="1"/>
      <w:numFmt w:val="bullet"/>
      <w:lvlText w:val=""/>
      <w:lvlJc w:val="left"/>
      <w:pPr>
        <w:ind w:left="5028" w:hanging="360"/>
      </w:pPr>
      <w:rPr>
        <w:rFonts w:ascii="Wingdings" w:hAnsi="Wingdings" w:hint="default"/>
      </w:rPr>
    </w:lvl>
    <w:lvl w:ilvl="6" w:tplc="04190001">
      <w:start w:val="1"/>
      <w:numFmt w:val="bullet"/>
      <w:lvlText w:val=""/>
      <w:lvlJc w:val="left"/>
      <w:pPr>
        <w:ind w:left="5748" w:hanging="360"/>
      </w:pPr>
      <w:rPr>
        <w:rFonts w:ascii="Symbol" w:hAnsi="Symbol" w:hint="default"/>
      </w:rPr>
    </w:lvl>
    <w:lvl w:ilvl="7" w:tplc="04190003">
      <w:start w:val="1"/>
      <w:numFmt w:val="bullet"/>
      <w:lvlText w:val="o"/>
      <w:lvlJc w:val="left"/>
      <w:pPr>
        <w:ind w:left="6468" w:hanging="360"/>
      </w:pPr>
      <w:rPr>
        <w:rFonts w:ascii="Courier New" w:hAnsi="Courier New" w:cs="Courier New" w:hint="default"/>
      </w:rPr>
    </w:lvl>
    <w:lvl w:ilvl="8" w:tplc="04190005">
      <w:start w:val="1"/>
      <w:numFmt w:val="bullet"/>
      <w:lvlText w:val=""/>
      <w:lvlJc w:val="left"/>
      <w:pPr>
        <w:ind w:left="7188" w:hanging="360"/>
      </w:pPr>
      <w:rPr>
        <w:rFonts w:ascii="Wingdings" w:hAnsi="Wingdings" w:hint="default"/>
      </w:rPr>
    </w:lvl>
  </w:abstractNum>
  <w:abstractNum w:abstractNumId="38" w15:restartNumberingAfterBreak="0">
    <w:nsid w:val="1BA25898"/>
    <w:multiLevelType w:val="multilevel"/>
    <w:tmpl w:val="FF6C8FA8"/>
    <w:lvl w:ilvl="0">
      <w:start w:val="4"/>
      <w:numFmt w:val="decimal"/>
      <w:lvlText w:val="%1."/>
      <w:lvlJc w:val="left"/>
      <w:pPr>
        <w:ind w:left="540" w:hanging="540"/>
      </w:pPr>
      <w:rPr>
        <w:rFonts w:hint="default"/>
      </w:rPr>
    </w:lvl>
    <w:lvl w:ilvl="1">
      <w:start w:val="2"/>
      <w:numFmt w:val="decimal"/>
      <w:lvlText w:val="%1.%2."/>
      <w:lvlJc w:val="left"/>
      <w:pPr>
        <w:ind w:left="682" w:hanging="540"/>
      </w:pPr>
      <w:rPr>
        <w:rFonts w:hint="default"/>
      </w:rPr>
    </w:lvl>
    <w:lvl w:ilvl="2">
      <w:start w:val="1"/>
      <w:numFmt w:val="decimal"/>
      <w:lvlText w:val="%1.%2.%3."/>
      <w:lvlJc w:val="left"/>
      <w:pPr>
        <w:ind w:left="1004" w:hanging="720"/>
      </w:pPr>
      <w:rPr>
        <w:rFonts w:hint="default"/>
        <w:b/>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39" w15:restartNumberingAfterBreak="0">
    <w:nsid w:val="2520705A"/>
    <w:multiLevelType w:val="multilevel"/>
    <w:tmpl w:val="F05E07BC"/>
    <w:lvl w:ilvl="0">
      <w:start w:val="4"/>
      <w:numFmt w:val="decimal"/>
      <w:lvlText w:val="%1."/>
      <w:lvlJc w:val="left"/>
      <w:pPr>
        <w:ind w:left="540" w:hanging="540"/>
      </w:pPr>
      <w:rPr>
        <w:rFonts w:hint="default"/>
        <w:b w:val="0"/>
      </w:rPr>
    </w:lvl>
    <w:lvl w:ilvl="1">
      <w:start w:val="3"/>
      <w:numFmt w:val="decimal"/>
      <w:lvlText w:val="%1.%2."/>
      <w:lvlJc w:val="left"/>
      <w:pPr>
        <w:ind w:left="682" w:hanging="540"/>
      </w:pPr>
      <w:rPr>
        <w:rFonts w:hint="default"/>
        <w:b w:val="0"/>
      </w:rPr>
    </w:lvl>
    <w:lvl w:ilvl="2">
      <w:start w:val="4"/>
      <w:numFmt w:val="decimal"/>
      <w:lvlText w:val="%1.%2.%3."/>
      <w:lvlJc w:val="left"/>
      <w:pPr>
        <w:ind w:left="1004" w:hanging="720"/>
      </w:pPr>
      <w:rPr>
        <w:rFonts w:hint="default"/>
        <w:b/>
      </w:rPr>
    </w:lvl>
    <w:lvl w:ilvl="3">
      <w:start w:val="1"/>
      <w:numFmt w:val="decimal"/>
      <w:lvlText w:val="%1.%2.%3.%4."/>
      <w:lvlJc w:val="left"/>
      <w:pPr>
        <w:ind w:left="1146" w:hanging="720"/>
      </w:pPr>
      <w:rPr>
        <w:rFonts w:hint="default"/>
        <w:b w:val="0"/>
      </w:rPr>
    </w:lvl>
    <w:lvl w:ilvl="4">
      <w:start w:val="1"/>
      <w:numFmt w:val="decimal"/>
      <w:lvlText w:val="%1.%2.%3.%4.%5."/>
      <w:lvlJc w:val="left"/>
      <w:pPr>
        <w:ind w:left="1648" w:hanging="1080"/>
      </w:pPr>
      <w:rPr>
        <w:rFonts w:hint="default"/>
        <w:b w:val="0"/>
      </w:rPr>
    </w:lvl>
    <w:lvl w:ilvl="5">
      <w:start w:val="1"/>
      <w:numFmt w:val="decimal"/>
      <w:lvlText w:val="%1.%2.%3.%4.%5.%6."/>
      <w:lvlJc w:val="left"/>
      <w:pPr>
        <w:ind w:left="1790" w:hanging="1080"/>
      </w:pPr>
      <w:rPr>
        <w:rFonts w:hint="default"/>
        <w:b w:val="0"/>
      </w:rPr>
    </w:lvl>
    <w:lvl w:ilvl="6">
      <w:start w:val="1"/>
      <w:numFmt w:val="decimal"/>
      <w:lvlText w:val="%1.%2.%3.%4.%5.%6.%7."/>
      <w:lvlJc w:val="left"/>
      <w:pPr>
        <w:ind w:left="2292" w:hanging="1440"/>
      </w:pPr>
      <w:rPr>
        <w:rFonts w:hint="default"/>
        <w:b w:val="0"/>
      </w:rPr>
    </w:lvl>
    <w:lvl w:ilvl="7">
      <w:start w:val="1"/>
      <w:numFmt w:val="decimal"/>
      <w:lvlText w:val="%1.%2.%3.%4.%5.%6.%7.%8."/>
      <w:lvlJc w:val="left"/>
      <w:pPr>
        <w:ind w:left="2434" w:hanging="1440"/>
      </w:pPr>
      <w:rPr>
        <w:rFonts w:hint="default"/>
        <w:b w:val="0"/>
      </w:rPr>
    </w:lvl>
    <w:lvl w:ilvl="8">
      <w:start w:val="1"/>
      <w:numFmt w:val="decimal"/>
      <w:lvlText w:val="%1.%2.%3.%4.%5.%6.%7.%8.%9."/>
      <w:lvlJc w:val="left"/>
      <w:pPr>
        <w:ind w:left="2936" w:hanging="1800"/>
      </w:pPr>
      <w:rPr>
        <w:rFonts w:hint="default"/>
        <w:b w:val="0"/>
      </w:rPr>
    </w:lvl>
  </w:abstractNum>
  <w:abstractNum w:abstractNumId="40" w15:restartNumberingAfterBreak="0">
    <w:nsid w:val="27CD2EAB"/>
    <w:multiLevelType w:val="hybridMultilevel"/>
    <w:tmpl w:val="AC7A51E8"/>
    <w:lvl w:ilvl="0" w:tplc="FFFFFFFF">
      <w:start w:val="1"/>
      <w:numFmt w:val="decimal"/>
      <w:pStyle w:val="T111bul"/>
      <w:lvlText w:val="%1."/>
      <w:lvlJc w:val="left"/>
      <w:pPr>
        <w:tabs>
          <w:tab w:val="num" w:pos="360"/>
        </w:tabs>
        <w:ind w:left="360" w:hanging="360"/>
      </w:pPr>
      <w:rPr>
        <w:b/>
        <w:i w:val="0"/>
        <w:color w:val="auto"/>
      </w:rPr>
    </w:lvl>
    <w:lvl w:ilvl="1" w:tplc="FFFFFFFF">
      <w:start w:val="1"/>
      <w:numFmt w:val="decimal"/>
      <w:lvlText w:val="%2."/>
      <w:lvlJc w:val="left"/>
      <w:pPr>
        <w:tabs>
          <w:tab w:val="num" w:pos="1440"/>
        </w:tabs>
        <w:ind w:left="1440" w:hanging="360"/>
      </w:pPr>
      <w:rPr>
        <w:b/>
        <w:i w:val="0"/>
        <w:sz w:val="24"/>
        <w:szCs w:val="24"/>
      </w:rPr>
    </w:lvl>
    <w:lvl w:ilvl="2" w:tplc="E382A3F0">
      <w:start w:val="6"/>
      <w:numFmt w:val="decimal"/>
      <w:lvlText w:val="%3"/>
      <w:lvlJc w:val="left"/>
      <w:pPr>
        <w:ind w:left="2340" w:hanging="360"/>
      </w:pPr>
    </w:lvl>
    <w:lvl w:ilvl="3" w:tplc="FFFFFFFF">
      <w:start w:val="1"/>
      <w:numFmt w:val="decimal"/>
      <w:lvlText w:val="%4."/>
      <w:lvlJc w:val="left"/>
      <w:pPr>
        <w:tabs>
          <w:tab w:val="num" w:pos="2880"/>
        </w:tabs>
        <w:ind w:left="2880" w:hanging="360"/>
      </w:pPr>
    </w:lvl>
    <w:lvl w:ilvl="4" w:tplc="B8CE2D0C">
      <w:start w:val="4"/>
      <w:numFmt w:val="decimal"/>
      <w:lvlText w:val="%5)"/>
      <w:lvlJc w:val="left"/>
      <w:pPr>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41" w15:restartNumberingAfterBreak="0">
    <w:nsid w:val="2F81295C"/>
    <w:multiLevelType w:val="multilevel"/>
    <w:tmpl w:val="7D0A6864"/>
    <w:lvl w:ilvl="0">
      <w:start w:val="3"/>
      <w:numFmt w:val="decimal"/>
      <w:lvlText w:val="%1."/>
      <w:lvlJc w:val="left"/>
      <w:pPr>
        <w:ind w:left="408" w:hanging="408"/>
      </w:pPr>
      <w:rPr>
        <w:b/>
      </w:rPr>
    </w:lvl>
    <w:lvl w:ilvl="1">
      <w:start w:val="5"/>
      <w:numFmt w:val="decimal"/>
      <w:lvlText w:val="%1.%2."/>
      <w:lvlJc w:val="left"/>
      <w:pPr>
        <w:ind w:left="720" w:hanging="720"/>
      </w:pPr>
    </w:lvl>
    <w:lvl w:ilvl="2">
      <w:start w:val="1"/>
      <w:numFmt w:val="decimal"/>
      <w:lvlText w:val="%1.%2.%3."/>
      <w:lvlJc w:val="left"/>
      <w:pPr>
        <w:ind w:left="1500" w:hanging="720"/>
      </w:pPr>
    </w:lvl>
    <w:lvl w:ilvl="3">
      <w:start w:val="1"/>
      <w:numFmt w:val="decimal"/>
      <w:lvlText w:val="%1.%2.%3.%4."/>
      <w:lvlJc w:val="left"/>
      <w:pPr>
        <w:ind w:left="2250" w:hanging="1080"/>
      </w:pPr>
    </w:lvl>
    <w:lvl w:ilvl="4">
      <w:start w:val="1"/>
      <w:numFmt w:val="decimal"/>
      <w:lvlText w:val="%1.%2.%3.%4.%5."/>
      <w:lvlJc w:val="left"/>
      <w:pPr>
        <w:ind w:left="2640" w:hanging="1080"/>
      </w:pPr>
    </w:lvl>
    <w:lvl w:ilvl="5">
      <w:start w:val="1"/>
      <w:numFmt w:val="decimal"/>
      <w:lvlText w:val="%1.%2.%3.%4.%5.%6."/>
      <w:lvlJc w:val="left"/>
      <w:pPr>
        <w:ind w:left="3390" w:hanging="1440"/>
      </w:pPr>
    </w:lvl>
    <w:lvl w:ilvl="6">
      <w:start w:val="1"/>
      <w:numFmt w:val="decimal"/>
      <w:lvlText w:val="%1.%2.%3.%4.%5.%6.%7."/>
      <w:lvlJc w:val="left"/>
      <w:pPr>
        <w:ind w:left="3780" w:hanging="1440"/>
      </w:pPr>
    </w:lvl>
    <w:lvl w:ilvl="7">
      <w:start w:val="1"/>
      <w:numFmt w:val="decimal"/>
      <w:lvlText w:val="%1.%2.%3.%4.%5.%6.%7.%8."/>
      <w:lvlJc w:val="left"/>
      <w:pPr>
        <w:ind w:left="4530" w:hanging="1800"/>
      </w:pPr>
    </w:lvl>
    <w:lvl w:ilvl="8">
      <w:start w:val="1"/>
      <w:numFmt w:val="decimal"/>
      <w:lvlText w:val="%1.%2.%3.%4.%5.%6.%7.%8.%9."/>
      <w:lvlJc w:val="left"/>
      <w:pPr>
        <w:ind w:left="4920" w:hanging="1800"/>
      </w:pPr>
    </w:lvl>
  </w:abstractNum>
  <w:abstractNum w:abstractNumId="42"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3" w15:restartNumberingAfterBreak="0">
    <w:nsid w:val="40D31223"/>
    <w:multiLevelType w:val="multilevel"/>
    <w:tmpl w:val="46D6ED50"/>
    <w:lvl w:ilvl="0">
      <w:start w:val="3"/>
      <w:numFmt w:val="decimal"/>
      <w:lvlText w:val="%1."/>
      <w:lvlJc w:val="left"/>
      <w:pPr>
        <w:ind w:left="408" w:hanging="408"/>
      </w:pPr>
    </w:lvl>
    <w:lvl w:ilvl="1">
      <w:start w:val="1"/>
      <w:numFmt w:val="decimal"/>
      <w:lvlText w:val="%1.%2."/>
      <w:lvlJc w:val="left"/>
      <w:pPr>
        <w:ind w:left="720"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5202" w:hanging="1800"/>
      </w:pPr>
    </w:lvl>
    <w:lvl w:ilvl="7">
      <w:start w:val="1"/>
      <w:numFmt w:val="decimal"/>
      <w:lvlText w:val="%1.%2.%3.%4.%5.%6.%7.%8."/>
      <w:lvlJc w:val="left"/>
      <w:pPr>
        <w:ind w:left="5769" w:hanging="1800"/>
      </w:pPr>
    </w:lvl>
    <w:lvl w:ilvl="8">
      <w:start w:val="1"/>
      <w:numFmt w:val="decimal"/>
      <w:lvlText w:val="%1.%2.%3.%4.%5.%6.%7.%8.%9."/>
      <w:lvlJc w:val="left"/>
      <w:pPr>
        <w:ind w:left="6696" w:hanging="2160"/>
      </w:pPr>
    </w:lvl>
  </w:abstractNum>
  <w:abstractNum w:abstractNumId="44" w15:restartNumberingAfterBreak="0">
    <w:nsid w:val="45463E5A"/>
    <w:multiLevelType w:val="multilevel"/>
    <w:tmpl w:val="7846AB9E"/>
    <w:lvl w:ilvl="0">
      <w:start w:val="4"/>
      <w:numFmt w:val="decimal"/>
      <w:lvlText w:val="%1."/>
      <w:lvlJc w:val="left"/>
      <w:pPr>
        <w:ind w:left="408" w:hanging="408"/>
      </w:pPr>
    </w:lvl>
    <w:lvl w:ilvl="1">
      <w:start w:val="1"/>
      <w:numFmt w:val="decimal"/>
      <w:lvlText w:val="%1.%2."/>
      <w:lvlJc w:val="left"/>
      <w:pPr>
        <w:ind w:left="720" w:hanging="720"/>
      </w:pPr>
    </w:lvl>
    <w:lvl w:ilvl="2">
      <w:start w:val="1"/>
      <w:numFmt w:val="decimal"/>
      <w:lvlText w:val="%1.%2.%3."/>
      <w:lvlJc w:val="left"/>
      <w:pPr>
        <w:ind w:left="1430" w:hanging="720"/>
      </w:pPr>
    </w:lvl>
    <w:lvl w:ilvl="3">
      <w:start w:val="1"/>
      <w:numFmt w:val="decimal"/>
      <w:lvlText w:val="%1.%2.%3.%4."/>
      <w:lvlJc w:val="left"/>
      <w:pPr>
        <w:ind w:left="2215"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45" w15:restartNumberingAfterBreak="0">
    <w:nsid w:val="51E63CA2"/>
    <w:multiLevelType w:val="multilevel"/>
    <w:tmpl w:val="43C2DE2E"/>
    <w:lvl w:ilvl="0">
      <w:start w:val="2"/>
      <w:numFmt w:val="decimal"/>
      <w:lvlText w:val="%1."/>
      <w:lvlJc w:val="left"/>
      <w:pPr>
        <w:ind w:left="408" w:hanging="408"/>
      </w:pPr>
    </w:lvl>
    <w:lvl w:ilvl="1">
      <w:start w:val="3"/>
      <w:numFmt w:val="decimal"/>
      <w:lvlText w:val="%1.%2."/>
      <w:lvlJc w:val="left"/>
      <w:pPr>
        <w:ind w:left="720" w:hanging="720"/>
      </w:pPr>
      <w:rPr>
        <w:b w:val="0"/>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46" w15:restartNumberingAfterBreak="0">
    <w:nsid w:val="54672AA8"/>
    <w:multiLevelType w:val="hybridMultilevel"/>
    <w:tmpl w:val="D032CDB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15:restartNumberingAfterBreak="0">
    <w:nsid w:val="5B7323BB"/>
    <w:multiLevelType w:val="hybridMultilevel"/>
    <w:tmpl w:val="CE3EC3AC"/>
    <w:lvl w:ilvl="0" w:tplc="04190001">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hint="default"/>
      </w:rPr>
    </w:lvl>
  </w:abstractNum>
  <w:abstractNum w:abstractNumId="48" w15:restartNumberingAfterBreak="0">
    <w:nsid w:val="7AD6372E"/>
    <w:multiLevelType w:val="multilevel"/>
    <w:tmpl w:val="8B54AAD2"/>
    <w:lvl w:ilvl="0">
      <w:start w:val="2"/>
      <w:numFmt w:val="decimal"/>
      <w:lvlText w:val="%1."/>
      <w:lvlJc w:val="left"/>
      <w:pPr>
        <w:tabs>
          <w:tab w:val="num" w:pos="390"/>
        </w:tabs>
        <w:ind w:left="390" w:hanging="390"/>
      </w:pPr>
      <w:rPr>
        <w:rFonts w:cs="Times New Roman"/>
        <w:b/>
      </w:rPr>
    </w:lvl>
    <w:lvl w:ilvl="1">
      <w:start w:val="1"/>
      <w:numFmt w:val="decimal"/>
      <w:lvlText w:val="%1.%2."/>
      <w:lvlJc w:val="left"/>
      <w:pPr>
        <w:tabs>
          <w:tab w:val="num" w:pos="390"/>
        </w:tabs>
        <w:ind w:left="390" w:hanging="390"/>
      </w:pPr>
      <w:rPr>
        <w:rFonts w:cs="Times New Roman"/>
        <w:b w:val="0"/>
        <w:bCs w:val="0"/>
        <w:i w:val="0"/>
        <w:iCs w:val="0"/>
      </w:rPr>
    </w:lvl>
    <w:lvl w:ilvl="2">
      <w:start w:val="1"/>
      <w:numFmt w:val="decimal"/>
      <w:lvlText w:val="%1.%2.%3."/>
      <w:lvlJc w:val="left"/>
      <w:pPr>
        <w:tabs>
          <w:tab w:val="num" w:pos="2160"/>
        </w:tabs>
        <w:ind w:left="2160" w:hanging="720"/>
      </w:pPr>
      <w:rPr>
        <w:rFonts w:cs="Times New Roman"/>
      </w:rPr>
    </w:lvl>
    <w:lvl w:ilvl="3">
      <w:start w:val="1"/>
      <w:numFmt w:val="decimal"/>
      <w:lvlText w:val="%1.%2.%3.%4."/>
      <w:lvlJc w:val="left"/>
      <w:pPr>
        <w:tabs>
          <w:tab w:val="num" w:pos="2880"/>
        </w:tabs>
        <w:ind w:left="2880" w:hanging="720"/>
      </w:pPr>
      <w:rPr>
        <w:rFonts w:cs="Times New Roman"/>
      </w:rPr>
    </w:lvl>
    <w:lvl w:ilvl="4">
      <w:start w:val="1"/>
      <w:numFmt w:val="decimal"/>
      <w:lvlText w:val="%1.%2.%3.%4.%5."/>
      <w:lvlJc w:val="left"/>
      <w:pPr>
        <w:tabs>
          <w:tab w:val="num" w:pos="3960"/>
        </w:tabs>
        <w:ind w:left="3960" w:hanging="1080"/>
      </w:pPr>
      <w:rPr>
        <w:rFonts w:cs="Times New Roman"/>
      </w:rPr>
    </w:lvl>
    <w:lvl w:ilvl="5">
      <w:start w:val="1"/>
      <w:numFmt w:val="decimal"/>
      <w:lvlText w:val="%1.%2.%3.%4.%5.%6."/>
      <w:lvlJc w:val="left"/>
      <w:pPr>
        <w:tabs>
          <w:tab w:val="num" w:pos="4680"/>
        </w:tabs>
        <w:ind w:left="4680" w:hanging="1080"/>
      </w:pPr>
      <w:rPr>
        <w:rFonts w:cs="Times New Roman"/>
      </w:rPr>
    </w:lvl>
    <w:lvl w:ilvl="6">
      <w:start w:val="1"/>
      <w:numFmt w:val="decimal"/>
      <w:lvlText w:val="%1.%2.%3.%4.%5.%6.%7."/>
      <w:lvlJc w:val="left"/>
      <w:pPr>
        <w:tabs>
          <w:tab w:val="num" w:pos="5400"/>
        </w:tabs>
        <w:ind w:left="5400" w:hanging="1080"/>
      </w:pPr>
      <w:rPr>
        <w:rFonts w:cs="Times New Roman"/>
      </w:rPr>
    </w:lvl>
    <w:lvl w:ilvl="7">
      <w:start w:val="1"/>
      <w:numFmt w:val="decimal"/>
      <w:lvlText w:val="%1.%2.%3.%4.%5.%6.%7.%8."/>
      <w:lvlJc w:val="left"/>
      <w:pPr>
        <w:tabs>
          <w:tab w:val="num" w:pos="6480"/>
        </w:tabs>
        <w:ind w:left="6480" w:hanging="1440"/>
      </w:pPr>
      <w:rPr>
        <w:rFonts w:cs="Times New Roman"/>
      </w:rPr>
    </w:lvl>
    <w:lvl w:ilvl="8">
      <w:start w:val="1"/>
      <w:numFmt w:val="decimal"/>
      <w:lvlText w:val="%1.%2.%3.%4.%5.%6.%7.%8.%9."/>
      <w:lvlJc w:val="left"/>
      <w:pPr>
        <w:tabs>
          <w:tab w:val="num" w:pos="7200"/>
        </w:tabs>
        <w:ind w:left="7200" w:hanging="1440"/>
      </w:pPr>
      <w:rPr>
        <w:rFonts w:cs="Times New Roman"/>
      </w:rPr>
    </w:lvl>
  </w:abstractNum>
  <w:abstractNum w:abstractNumId="49" w15:restartNumberingAfterBreak="0">
    <w:nsid w:val="7BE60B25"/>
    <w:multiLevelType w:val="multilevel"/>
    <w:tmpl w:val="4C641E38"/>
    <w:lvl w:ilvl="0">
      <w:start w:val="4"/>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8"/>
  </w:num>
  <w:num w:numId="8">
    <w:abstractNumId w:val="9"/>
  </w:num>
  <w:num w:numId="9">
    <w:abstractNumId w:val="10"/>
  </w:num>
  <w:num w:numId="10">
    <w:abstractNumId w:val="11"/>
  </w:num>
  <w:num w:numId="11">
    <w:abstractNumId w:val="12"/>
  </w:num>
  <w:num w:numId="12">
    <w:abstractNumId w:val="13"/>
  </w:num>
  <w:num w:numId="13">
    <w:abstractNumId w:val="14"/>
  </w:num>
  <w:num w:numId="14">
    <w:abstractNumId w:val="15"/>
  </w:num>
  <w:num w:numId="15">
    <w:abstractNumId w:val="16"/>
  </w:num>
  <w:num w:numId="16">
    <w:abstractNumId w:val="17"/>
  </w:num>
  <w:num w:numId="17">
    <w:abstractNumId w:val="18"/>
  </w:num>
  <w:num w:numId="18">
    <w:abstractNumId w:val="19"/>
  </w:num>
  <w:num w:numId="19">
    <w:abstractNumId w:val="20"/>
  </w:num>
  <w:num w:numId="20">
    <w:abstractNumId w:val="21"/>
  </w:num>
  <w:num w:numId="21">
    <w:abstractNumId w:val="22"/>
  </w:num>
  <w:num w:numId="22">
    <w:abstractNumId w:val="23"/>
  </w:num>
  <w:num w:numId="23">
    <w:abstractNumId w:val="24"/>
  </w:num>
  <w:num w:numId="24">
    <w:abstractNumId w:val="25"/>
  </w:num>
  <w:num w:numId="25">
    <w:abstractNumId w:val="26"/>
  </w:num>
  <w:num w:numId="26">
    <w:abstractNumId w:val="27"/>
  </w:num>
  <w:num w:numId="27">
    <w:abstractNumId w:val="28"/>
  </w:num>
  <w:num w:numId="28">
    <w:abstractNumId w:val="29"/>
  </w:num>
  <w:num w:numId="29">
    <w:abstractNumId w:val="30"/>
  </w:num>
  <w:num w:numId="30">
    <w:abstractNumId w:val="31"/>
  </w:num>
  <w:num w:numId="31">
    <w:abstractNumId w:val="32"/>
  </w:num>
  <w:num w:numId="32">
    <w:abstractNumId w:val="35"/>
  </w:num>
  <w:num w:numId="33">
    <w:abstractNumId w:val="39"/>
  </w:num>
  <w:num w:numId="34">
    <w:abstractNumId w:val="49"/>
  </w:num>
  <w:num w:numId="35">
    <w:abstractNumId w:val="33"/>
  </w:num>
  <w:num w:numId="36">
    <w:abstractNumId w:val="38"/>
  </w:num>
  <w:num w:numId="37">
    <w:abstractNumId w:val="40"/>
    <w:lvlOverride w:ilvl="0">
      <w:startOverride w:val="1"/>
    </w:lvlOverride>
    <w:lvlOverride w:ilvl="1">
      <w:startOverride w:val="1"/>
    </w:lvlOverride>
    <w:lvlOverride w:ilvl="2">
      <w:startOverride w:val="6"/>
    </w:lvlOverride>
    <w:lvlOverride w:ilvl="3">
      <w:startOverride w:val="1"/>
    </w:lvlOverride>
    <w:lvlOverride w:ilvl="4">
      <w:startOverride w:val="4"/>
    </w:lvlOverride>
    <w:lvlOverride w:ilvl="5">
      <w:startOverride w:val="1"/>
    </w:lvlOverride>
    <w:lvlOverride w:ilvl="6">
      <w:startOverride w:val="1"/>
    </w:lvlOverride>
    <w:lvlOverride w:ilvl="7">
      <w:startOverride w:val="1"/>
    </w:lvlOverride>
    <w:lvlOverride w:ilvl="8">
      <w:startOverride w:val="1"/>
    </w:lvlOverride>
  </w:num>
  <w:num w:numId="38">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0"/>
  </w:num>
  <w:num w:numId="40">
    <w:abstractNumId w:val="4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45"/>
    <w:lvlOverride w:ilvl="0">
      <w:startOverride w:val="2"/>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4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41"/>
    <w:lvlOverride w:ilvl="0">
      <w:startOverride w:val="3"/>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7"/>
  </w:num>
  <w:num w:numId="46">
    <w:abstractNumId w:val="37"/>
  </w:num>
  <w:num w:numId="47">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47"/>
  </w:num>
  <w:num w:numId="49">
    <w:abstractNumId w:val="37"/>
  </w:num>
  <w:num w:numId="50">
    <w:abstractNumId w:val="46"/>
  </w:num>
  <w:num w:numId="51">
    <w:abstractNumId w:val="42"/>
  </w:num>
  <w:num w:numId="52">
    <w:abstractNumId w:val="47"/>
  </w:num>
  <w:num w:numId="53">
    <w:abstractNumId w:val="37"/>
  </w:num>
  <w:num w:numId="54">
    <w:abstractNumId w:val="47"/>
  </w:num>
  <w:num w:numId="55">
    <w:abstractNumId w:val="37"/>
  </w:num>
  <w:num w:numId="56">
    <w:abstractNumId w:val="47"/>
  </w:num>
  <w:num w:numId="57">
    <w:abstractNumId w:val="37"/>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9011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2F0D"/>
    <w:rsid w:val="000027E7"/>
    <w:rsid w:val="00002F45"/>
    <w:rsid w:val="00003B85"/>
    <w:rsid w:val="000052CB"/>
    <w:rsid w:val="0000608D"/>
    <w:rsid w:val="000075D0"/>
    <w:rsid w:val="0001367B"/>
    <w:rsid w:val="00014B71"/>
    <w:rsid w:val="00015590"/>
    <w:rsid w:val="00020B7A"/>
    <w:rsid w:val="00023C4E"/>
    <w:rsid w:val="00026547"/>
    <w:rsid w:val="00031EA0"/>
    <w:rsid w:val="00034413"/>
    <w:rsid w:val="000350B5"/>
    <w:rsid w:val="000411B1"/>
    <w:rsid w:val="0004143F"/>
    <w:rsid w:val="00041F4E"/>
    <w:rsid w:val="0004274E"/>
    <w:rsid w:val="00044C7B"/>
    <w:rsid w:val="00046FE7"/>
    <w:rsid w:val="0005213E"/>
    <w:rsid w:val="00054BAD"/>
    <w:rsid w:val="00056A67"/>
    <w:rsid w:val="00061C70"/>
    <w:rsid w:val="000633FB"/>
    <w:rsid w:val="00063491"/>
    <w:rsid w:val="0006509C"/>
    <w:rsid w:val="0006606F"/>
    <w:rsid w:val="00070C32"/>
    <w:rsid w:val="00072C68"/>
    <w:rsid w:val="000751F0"/>
    <w:rsid w:val="00080B64"/>
    <w:rsid w:val="00081051"/>
    <w:rsid w:val="0008155B"/>
    <w:rsid w:val="000819C4"/>
    <w:rsid w:val="00081D7B"/>
    <w:rsid w:val="000835BB"/>
    <w:rsid w:val="00084C0A"/>
    <w:rsid w:val="000861EA"/>
    <w:rsid w:val="00086C23"/>
    <w:rsid w:val="000873A9"/>
    <w:rsid w:val="00093708"/>
    <w:rsid w:val="000938E6"/>
    <w:rsid w:val="0009390E"/>
    <w:rsid w:val="00094B29"/>
    <w:rsid w:val="00094CC2"/>
    <w:rsid w:val="000B2380"/>
    <w:rsid w:val="000B3C88"/>
    <w:rsid w:val="000B4196"/>
    <w:rsid w:val="000C0156"/>
    <w:rsid w:val="000C06FB"/>
    <w:rsid w:val="000C41FD"/>
    <w:rsid w:val="000C6107"/>
    <w:rsid w:val="000C70E6"/>
    <w:rsid w:val="000D0104"/>
    <w:rsid w:val="000D12A0"/>
    <w:rsid w:val="000D4EEA"/>
    <w:rsid w:val="000E0514"/>
    <w:rsid w:val="000E46AC"/>
    <w:rsid w:val="000E7D6A"/>
    <w:rsid w:val="000F082D"/>
    <w:rsid w:val="000F1F37"/>
    <w:rsid w:val="000F3C42"/>
    <w:rsid w:val="000F45E4"/>
    <w:rsid w:val="00102FA0"/>
    <w:rsid w:val="00105E15"/>
    <w:rsid w:val="00110CBC"/>
    <w:rsid w:val="00114400"/>
    <w:rsid w:val="00120649"/>
    <w:rsid w:val="00121BEA"/>
    <w:rsid w:val="0012330C"/>
    <w:rsid w:val="00125BD6"/>
    <w:rsid w:val="0012629D"/>
    <w:rsid w:val="0012767C"/>
    <w:rsid w:val="00130819"/>
    <w:rsid w:val="00136358"/>
    <w:rsid w:val="0013695A"/>
    <w:rsid w:val="001370AB"/>
    <w:rsid w:val="00137646"/>
    <w:rsid w:val="00140328"/>
    <w:rsid w:val="00142301"/>
    <w:rsid w:val="0014475F"/>
    <w:rsid w:val="00146076"/>
    <w:rsid w:val="00146507"/>
    <w:rsid w:val="00147ECF"/>
    <w:rsid w:val="00152D0A"/>
    <w:rsid w:val="00157A29"/>
    <w:rsid w:val="0016230C"/>
    <w:rsid w:val="0016235B"/>
    <w:rsid w:val="00162E88"/>
    <w:rsid w:val="00165A85"/>
    <w:rsid w:val="00171926"/>
    <w:rsid w:val="00176DE5"/>
    <w:rsid w:val="0017717D"/>
    <w:rsid w:val="00181CFD"/>
    <w:rsid w:val="00182044"/>
    <w:rsid w:val="00182627"/>
    <w:rsid w:val="001836A2"/>
    <w:rsid w:val="00184FE2"/>
    <w:rsid w:val="00190845"/>
    <w:rsid w:val="00191740"/>
    <w:rsid w:val="0019255A"/>
    <w:rsid w:val="00192A74"/>
    <w:rsid w:val="00192D1D"/>
    <w:rsid w:val="00192E27"/>
    <w:rsid w:val="001956F3"/>
    <w:rsid w:val="001A637A"/>
    <w:rsid w:val="001B576F"/>
    <w:rsid w:val="001B7581"/>
    <w:rsid w:val="001C1193"/>
    <w:rsid w:val="001C1307"/>
    <w:rsid w:val="001C15DF"/>
    <w:rsid w:val="001C301A"/>
    <w:rsid w:val="001D04FD"/>
    <w:rsid w:val="001D107D"/>
    <w:rsid w:val="001D5787"/>
    <w:rsid w:val="001D5BFF"/>
    <w:rsid w:val="001D735A"/>
    <w:rsid w:val="001D7F04"/>
    <w:rsid w:val="001E076F"/>
    <w:rsid w:val="001E221D"/>
    <w:rsid w:val="001E36F2"/>
    <w:rsid w:val="001E3EA4"/>
    <w:rsid w:val="001E5320"/>
    <w:rsid w:val="001E79FD"/>
    <w:rsid w:val="001E7E71"/>
    <w:rsid w:val="001F19FB"/>
    <w:rsid w:val="001F1D1F"/>
    <w:rsid w:val="001F1E46"/>
    <w:rsid w:val="001F273B"/>
    <w:rsid w:val="001F413B"/>
    <w:rsid w:val="001F56D9"/>
    <w:rsid w:val="00200646"/>
    <w:rsid w:val="00204104"/>
    <w:rsid w:val="00204F3F"/>
    <w:rsid w:val="00206720"/>
    <w:rsid w:val="002076ED"/>
    <w:rsid w:val="00210EA3"/>
    <w:rsid w:val="00222830"/>
    <w:rsid w:val="002233ED"/>
    <w:rsid w:val="002237A9"/>
    <w:rsid w:val="00224EE0"/>
    <w:rsid w:val="00232161"/>
    <w:rsid w:val="00234378"/>
    <w:rsid w:val="002422A4"/>
    <w:rsid w:val="00242E95"/>
    <w:rsid w:val="002466AA"/>
    <w:rsid w:val="002469CF"/>
    <w:rsid w:val="00251CF5"/>
    <w:rsid w:val="002521D1"/>
    <w:rsid w:val="00253DCE"/>
    <w:rsid w:val="00255699"/>
    <w:rsid w:val="00255FE3"/>
    <w:rsid w:val="00263B8E"/>
    <w:rsid w:val="0026461A"/>
    <w:rsid w:val="002649A9"/>
    <w:rsid w:val="00267389"/>
    <w:rsid w:val="0027498A"/>
    <w:rsid w:val="00274FF6"/>
    <w:rsid w:val="002801B2"/>
    <w:rsid w:val="00281CCD"/>
    <w:rsid w:val="002942B9"/>
    <w:rsid w:val="00294C7B"/>
    <w:rsid w:val="00296CC8"/>
    <w:rsid w:val="00297774"/>
    <w:rsid w:val="002A0152"/>
    <w:rsid w:val="002A4AB2"/>
    <w:rsid w:val="002A6B76"/>
    <w:rsid w:val="002B3784"/>
    <w:rsid w:val="002B4AA3"/>
    <w:rsid w:val="002B4CF2"/>
    <w:rsid w:val="002B55CB"/>
    <w:rsid w:val="002B64EA"/>
    <w:rsid w:val="002C1998"/>
    <w:rsid w:val="002C2709"/>
    <w:rsid w:val="002C400E"/>
    <w:rsid w:val="002C58C2"/>
    <w:rsid w:val="002C652D"/>
    <w:rsid w:val="002D09CE"/>
    <w:rsid w:val="002D1D61"/>
    <w:rsid w:val="002D66A2"/>
    <w:rsid w:val="002D723C"/>
    <w:rsid w:val="002E0DEF"/>
    <w:rsid w:val="002E37CA"/>
    <w:rsid w:val="002E78F4"/>
    <w:rsid w:val="002F2B0E"/>
    <w:rsid w:val="002F595F"/>
    <w:rsid w:val="00301428"/>
    <w:rsid w:val="00304673"/>
    <w:rsid w:val="003051E8"/>
    <w:rsid w:val="00306376"/>
    <w:rsid w:val="00310E9A"/>
    <w:rsid w:val="00312378"/>
    <w:rsid w:val="003134BF"/>
    <w:rsid w:val="00314384"/>
    <w:rsid w:val="003146E2"/>
    <w:rsid w:val="00323459"/>
    <w:rsid w:val="0032660B"/>
    <w:rsid w:val="00326EE8"/>
    <w:rsid w:val="00330E6A"/>
    <w:rsid w:val="00331970"/>
    <w:rsid w:val="0033404D"/>
    <w:rsid w:val="00336C65"/>
    <w:rsid w:val="0033729E"/>
    <w:rsid w:val="00340C98"/>
    <w:rsid w:val="003465A6"/>
    <w:rsid w:val="0035032D"/>
    <w:rsid w:val="003512B1"/>
    <w:rsid w:val="00356633"/>
    <w:rsid w:val="00361419"/>
    <w:rsid w:val="00362D78"/>
    <w:rsid w:val="003631CB"/>
    <w:rsid w:val="0036424B"/>
    <w:rsid w:val="0036472A"/>
    <w:rsid w:val="0036595A"/>
    <w:rsid w:val="00372F4F"/>
    <w:rsid w:val="003735B4"/>
    <w:rsid w:val="00375094"/>
    <w:rsid w:val="003806F2"/>
    <w:rsid w:val="00381311"/>
    <w:rsid w:val="00384CF4"/>
    <w:rsid w:val="00385A0E"/>
    <w:rsid w:val="00386A2E"/>
    <w:rsid w:val="00386E25"/>
    <w:rsid w:val="003A1353"/>
    <w:rsid w:val="003A2F0D"/>
    <w:rsid w:val="003A453B"/>
    <w:rsid w:val="003A49B4"/>
    <w:rsid w:val="003A5FAE"/>
    <w:rsid w:val="003A6EE5"/>
    <w:rsid w:val="003A7117"/>
    <w:rsid w:val="003B2221"/>
    <w:rsid w:val="003C2487"/>
    <w:rsid w:val="003C2B70"/>
    <w:rsid w:val="003C34C7"/>
    <w:rsid w:val="003C4F30"/>
    <w:rsid w:val="003C5942"/>
    <w:rsid w:val="003D0BFD"/>
    <w:rsid w:val="003D3EF7"/>
    <w:rsid w:val="003E40C2"/>
    <w:rsid w:val="003E581A"/>
    <w:rsid w:val="003F0B6B"/>
    <w:rsid w:val="003F27A3"/>
    <w:rsid w:val="003F3D63"/>
    <w:rsid w:val="003F424E"/>
    <w:rsid w:val="003F502D"/>
    <w:rsid w:val="003F648E"/>
    <w:rsid w:val="003F6A60"/>
    <w:rsid w:val="00401DA4"/>
    <w:rsid w:val="004033AE"/>
    <w:rsid w:val="00411647"/>
    <w:rsid w:val="00415C7D"/>
    <w:rsid w:val="00416C29"/>
    <w:rsid w:val="0042011B"/>
    <w:rsid w:val="00423F1C"/>
    <w:rsid w:val="00424606"/>
    <w:rsid w:val="0042770A"/>
    <w:rsid w:val="00427DA2"/>
    <w:rsid w:val="00432F7C"/>
    <w:rsid w:val="00436562"/>
    <w:rsid w:val="0043708A"/>
    <w:rsid w:val="00440707"/>
    <w:rsid w:val="00441081"/>
    <w:rsid w:val="00447A61"/>
    <w:rsid w:val="00447F50"/>
    <w:rsid w:val="004518FA"/>
    <w:rsid w:val="00451F5C"/>
    <w:rsid w:val="0045320B"/>
    <w:rsid w:val="004556B8"/>
    <w:rsid w:val="00455DA4"/>
    <w:rsid w:val="00455DE6"/>
    <w:rsid w:val="00462FD3"/>
    <w:rsid w:val="00464100"/>
    <w:rsid w:val="00466A36"/>
    <w:rsid w:val="00472513"/>
    <w:rsid w:val="00472D95"/>
    <w:rsid w:val="004737CE"/>
    <w:rsid w:val="00475180"/>
    <w:rsid w:val="00476055"/>
    <w:rsid w:val="0047782F"/>
    <w:rsid w:val="0048220C"/>
    <w:rsid w:val="0048411A"/>
    <w:rsid w:val="00484606"/>
    <w:rsid w:val="00485C1B"/>
    <w:rsid w:val="00487DEA"/>
    <w:rsid w:val="0049175B"/>
    <w:rsid w:val="004938EB"/>
    <w:rsid w:val="00494547"/>
    <w:rsid w:val="004945A4"/>
    <w:rsid w:val="00495075"/>
    <w:rsid w:val="00496685"/>
    <w:rsid w:val="004A5AE7"/>
    <w:rsid w:val="004A6657"/>
    <w:rsid w:val="004B06D0"/>
    <w:rsid w:val="004B188D"/>
    <w:rsid w:val="004B3DDD"/>
    <w:rsid w:val="004B62CE"/>
    <w:rsid w:val="004B7664"/>
    <w:rsid w:val="004C3142"/>
    <w:rsid w:val="004C32E9"/>
    <w:rsid w:val="004C3EBA"/>
    <w:rsid w:val="004C7684"/>
    <w:rsid w:val="004C79C7"/>
    <w:rsid w:val="004D003F"/>
    <w:rsid w:val="004D3AD3"/>
    <w:rsid w:val="004D50E0"/>
    <w:rsid w:val="004D782D"/>
    <w:rsid w:val="004E0B18"/>
    <w:rsid w:val="004E1AC1"/>
    <w:rsid w:val="004E21EB"/>
    <w:rsid w:val="004E2D47"/>
    <w:rsid w:val="004E50DC"/>
    <w:rsid w:val="004E6115"/>
    <w:rsid w:val="004E7173"/>
    <w:rsid w:val="004F539A"/>
    <w:rsid w:val="00500951"/>
    <w:rsid w:val="00501886"/>
    <w:rsid w:val="005021CF"/>
    <w:rsid w:val="00503DB5"/>
    <w:rsid w:val="00506F39"/>
    <w:rsid w:val="0051079F"/>
    <w:rsid w:val="00520829"/>
    <w:rsid w:val="005230E8"/>
    <w:rsid w:val="005231CB"/>
    <w:rsid w:val="0052782D"/>
    <w:rsid w:val="005415B0"/>
    <w:rsid w:val="0054409D"/>
    <w:rsid w:val="00546AE9"/>
    <w:rsid w:val="00551C0A"/>
    <w:rsid w:val="0055637A"/>
    <w:rsid w:val="00557928"/>
    <w:rsid w:val="00561220"/>
    <w:rsid w:val="005632A8"/>
    <w:rsid w:val="00563D70"/>
    <w:rsid w:val="00563E73"/>
    <w:rsid w:val="00570277"/>
    <w:rsid w:val="0058165D"/>
    <w:rsid w:val="00582437"/>
    <w:rsid w:val="00583746"/>
    <w:rsid w:val="00583950"/>
    <w:rsid w:val="00584636"/>
    <w:rsid w:val="00585414"/>
    <w:rsid w:val="0059086F"/>
    <w:rsid w:val="00595F4B"/>
    <w:rsid w:val="005A007A"/>
    <w:rsid w:val="005A0893"/>
    <w:rsid w:val="005A616C"/>
    <w:rsid w:val="005A6ECC"/>
    <w:rsid w:val="005A6EEB"/>
    <w:rsid w:val="005B01D4"/>
    <w:rsid w:val="005B1F11"/>
    <w:rsid w:val="005B29BE"/>
    <w:rsid w:val="005B4182"/>
    <w:rsid w:val="005B49E3"/>
    <w:rsid w:val="005B52E2"/>
    <w:rsid w:val="005C0A19"/>
    <w:rsid w:val="005C44DC"/>
    <w:rsid w:val="005C4D6B"/>
    <w:rsid w:val="005C4DA6"/>
    <w:rsid w:val="005D0E89"/>
    <w:rsid w:val="005D1D5A"/>
    <w:rsid w:val="005D297F"/>
    <w:rsid w:val="005D4709"/>
    <w:rsid w:val="005E3C0F"/>
    <w:rsid w:val="005E7199"/>
    <w:rsid w:val="005F08D3"/>
    <w:rsid w:val="005F2344"/>
    <w:rsid w:val="005F25F0"/>
    <w:rsid w:val="0060119E"/>
    <w:rsid w:val="00604AED"/>
    <w:rsid w:val="00604BE0"/>
    <w:rsid w:val="006067B0"/>
    <w:rsid w:val="00607D75"/>
    <w:rsid w:val="00612A4A"/>
    <w:rsid w:val="00613328"/>
    <w:rsid w:val="00614595"/>
    <w:rsid w:val="0062299B"/>
    <w:rsid w:val="0062334F"/>
    <w:rsid w:val="00623575"/>
    <w:rsid w:val="006259DD"/>
    <w:rsid w:val="00633F40"/>
    <w:rsid w:val="00634A91"/>
    <w:rsid w:val="00635EA0"/>
    <w:rsid w:val="00636F5F"/>
    <w:rsid w:val="00643F49"/>
    <w:rsid w:val="00647783"/>
    <w:rsid w:val="006562BB"/>
    <w:rsid w:val="00657F19"/>
    <w:rsid w:val="006602E0"/>
    <w:rsid w:val="00660D6E"/>
    <w:rsid w:val="0066204C"/>
    <w:rsid w:val="00665128"/>
    <w:rsid w:val="0066673F"/>
    <w:rsid w:val="00667AEB"/>
    <w:rsid w:val="00675666"/>
    <w:rsid w:val="00675F9F"/>
    <w:rsid w:val="00676AD5"/>
    <w:rsid w:val="006818FB"/>
    <w:rsid w:val="006848EE"/>
    <w:rsid w:val="00684A1C"/>
    <w:rsid w:val="00686844"/>
    <w:rsid w:val="0068712A"/>
    <w:rsid w:val="00696027"/>
    <w:rsid w:val="006978F8"/>
    <w:rsid w:val="006A0186"/>
    <w:rsid w:val="006A3C14"/>
    <w:rsid w:val="006A3E4F"/>
    <w:rsid w:val="006A4E0A"/>
    <w:rsid w:val="006B10D4"/>
    <w:rsid w:val="006B10F7"/>
    <w:rsid w:val="006B29AA"/>
    <w:rsid w:val="006B302B"/>
    <w:rsid w:val="006B32A6"/>
    <w:rsid w:val="006B525F"/>
    <w:rsid w:val="006B7D60"/>
    <w:rsid w:val="006C3CA4"/>
    <w:rsid w:val="006C4043"/>
    <w:rsid w:val="006C5223"/>
    <w:rsid w:val="006C5AF5"/>
    <w:rsid w:val="006C5C76"/>
    <w:rsid w:val="006C6767"/>
    <w:rsid w:val="006C7D3F"/>
    <w:rsid w:val="006D1F9B"/>
    <w:rsid w:val="006D53BB"/>
    <w:rsid w:val="006E1F30"/>
    <w:rsid w:val="006E2828"/>
    <w:rsid w:val="006E6D30"/>
    <w:rsid w:val="006E783B"/>
    <w:rsid w:val="006F104B"/>
    <w:rsid w:val="006F38F1"/>
    <w:rsid w:val="006F3E7C"/>
    <w:rsid w:val="006F5615"/>
    <w:rsid w:val="00700ABD"/>
    <w:rsid w:val="00703DFA"/>
    <w:rsid w:val="00705A8A"/>
    <w:rsid w:val="00705FB2"/>
    <w:rsid w:val="00707186"/>
    <w:rsid w:val="00711ED9"/>
    <w:rsid w:val="00711F5E"/>
    <w:rsid w:val="00715327"/>
    <w:rsid w:val="007217CE"/>
    <w:rsid w:val="007229B6"/>
    <w:rsid w:val="00723AAF"/>
    <w:rsid w:val="00730D70"/>
    <w:rsid w:val="00735BA7"/>
    <w:rsid w:val="00736171"/>
    <w:rsid w:val="00745E68"/>
    <w:rsid w:val="00746705"/>
    <w:rsid w:val="007475BD"/>
    <w:rsid w:val="007507CA"/>
    <w:rsid w:val="0075084E"/>
    <w:rsid w:val="007519F2"/>
    <w:rsid w:val="00755DE0"/>
    <w:rsid w:val="0076265F"/>
    <w:rsid w:val="0076413E"/>
    <w:rsid w:val="007656EC"/>
    <w:rsid w:val="00772797"/>
    <w:rsid w:val="00773BB3"/>
    <w:rsid w:val="00780C0E"/>
    <w:rsid w:val="00782655"/>
    <w:rsid w:val="00782BBB"/>
    <w:rsid w:val="00782BEF"/>
    <w:rsid w:val="00783229"/>
    <w:rsid w:val="0079023E"/>
    <w:rsid w:val="007902C0"/>
    <w:rsid w:val="0079211B"/>
    <w:rsid w:val="007927D3"/>
    <w:rsid w:val="00793970"/>
    <w:rsid w:val="00795570"/>
    <w:rsid w:val="007956AE"/>
    <w:rsid w:val="00795945"/>
    <w:rsid w:val="007A25D9"/>
    <w:rsid w:val="007A4963"/>
    <w:rsid w:val="007A7022"/>
    <w:rsid w:val="007A7526"/>
    <w:rsid w:val="007B3F30"/>
    <w:rsid w:val="007B4C2F"/>
    <w:rsid w:val="007B5337"/>
    <w:rsid w:val="007B6B9D"/>
    <w:rsid w:val="007C04EF"/>
    <w:rsid w:val="007C206A"/>
    <w:rsid w:val="007C5585"/>
    <w:rsid w:val="007C7B9A"/>
    <w:rsid w:val="007E0141"/>
    <w:rsid w:val="007E0274"/>
    <w:rsid w:val="007E17DD"/>
    <w:rsid w:val="007E3903"/>
    <w:rsid w:val="007E3ADD"/>
    <w:rsid w:val="007F0086"/>
    <w:rsid w:val="007F06A1"/>
    <w:rsid w:val="007F3560"/>
    <w:rsid w:val="007F457E"/>
    <w:rsid w:val="007F5765"/>
    <w:rsid w:val="007F6D16"/>
    <w:rsid w:val="0080224B"/>
    <w:rsid w:val="00804A56"/>
    <w:rsid w:val="00804A85"/>
    <w:rsid w:val="00805834"/>
    <w:rsid w:val="00810294"/>
    <w:rsid w:val="0081135D"/>
    <w:rsid w:val="008120ED"/>
    <w:rsid w:val="008152E8"/>
    <w:rsid w:val="008173B1"/>
    <w:rsid w:val="008204BA"/>
    <w:rsid w:val="00822E0F"/>
    <w:rsid w:val="008251BC"/>
    <w:rsid w:val="00830B18"/>
    <w:rsid w:val="0083226A"/>
    <w:rsid w:val="0083241A"/>
    <w:rsid w:val="0083302D"/>
    <w:rsid w:val="00833977"/>
    <w:rsid w:val="008352B2"/>
    <w:rsid w:val="008379B1"/>
    <w:rsid w:val="00842439"/>
    <w:rsid w:val="0084251A"/>
    <w:rsid w:val="00842C17"/>
    <w:rsid w:val="00843EB0"/>
    <w:rsid w:val="00846019"/>
    <w:rsid w:val="00847D3B"/>
    <w:rsid w:val="0085390C"/>
    <w:rsid w:val="00854496"/>
    <w:rsid w:val="00854D6B"/>
    <w:rsid w:val="00856459"/>
    <w:rsid w:val="00857610"/>
    <w:rsid w:val="00865AF7"/>
    <w:rsid w:val="00870992"/>
    <w:rsid w:val="008730D0"/>
    <w:rsid w:val="0088077B"/>
    <w:rsid w:val="00885369"/>
    <w:rsid w:val="00887BA6"/>
    <w:rsid w:val="008903EF"/>
    <w:rsid w:val="00894B43"/>
    <w:rsid w:val="008A3EFC"/>
    <w:rsid w:val="008B188D"/>
    <w:rsid w:val="008B2667"/>
    <w:rsid w:val="008B44E2"/>
    <w:rsid w:val="008C0AC6"/>
    <w:rsid w:val="008C3D02"/>
    <w:rsid w:val="008C5879"/>
    <w:rsid w:val="008C5A6B"/>
    <w:rsid w:val="008C783F"/>
    <w:rsid w:val="008D0F22"/>
    <w:rsid w:val="008D70F6"/>
    <w:rsid w:val="008E2A5E"/>
    <w:rsid w:val="008E33FA"/>
    <w:rsid w:val="008E38AA"/>
    <w:rsid w:val="008E6BEC"/>
    <w:rsid w:val="008E73B8"/>
    <w:rsid w:val="008F0CCD"/>
    <w:rsid w:val="008F2B52"/>
    <w:rsid w:val="008F43FB"/>
    <w:rsid w:val="00901D2C"/>
    <w:rsid w:val="0091094A"/>
    <w:rsid w:val="00910D7F"/>
    <w:rsid w:val="009119B9"/>
    <w:rsid w:val="00917B72"/>
    <w:rsid w:val="009228C7"/>
    <w:rsid w:val="00924767"/>
    <w:rsid w:val="00927148"/>
    <w:rsid w:val="00932749"/>
    <w:rsid w:val="00933CAE"/>
    <w:rsid w:val="00937CFD"/>
    <w:rsid w:val="00941B15"/>
    <w:rsid w:val="009453A2"/>
    <w:rsid w:val="00950BBC"/>
    <w:rsid w:val="00953452"/>
    <w:rsid w:val="00954223"/>
    <w:rsid w:val="0096051A"/>
    <w:rsid w:val="00963480"/>
    <w:rsid w:val="009660E0"/>
    <w:rsid w:val="00966542"/>
    <w:rsid w:val="00972BCB"/>
    <w:rsid w:val="00973599"/>
    <w:rsid w:val="00991BE4"/>
    <w:rsid w:val="00993354"/>
    <w:rsid w:val="009A1C8B"/>
    <w:rsid w:val="009A6D59"/>
    <w:rsid w:val="009A77DB"/>
    <w:rsid w:val="009B154B"/>
    <w:rsid w:val="009B1BAC"/>
    <w:rsid w:val="009C5C82"/>
    <w:rsid w:val="009C6B97"/>
    <w:rsid w:val="009C7B08"/>
    <w:rsid w:val="009D3D76"/>
    <w:rsid w:val="009D7629"/>
    <w:rsid w:val="009E2C23"/>
    <w:rsid w:val="009E36EF"/>
    <w:rsid w:val="009F0D66"/>
    <w:rsid w:val="009F2B31"/>
    <w:rsid w:val="009F40E5"/>
    <w:rsid w:val="009F6FE3"/>
    <w:rsid w:val="00A02EB9"/>
    <w:rsid w:val="00A0399B"/>
    <w:rsid w:val="00A068C0"/>
    <w:rsid w:val="00A0742B"/>
    <w:rsid w:val="00A12335"/>
    <w:rsid w:val="00A137F5"/>
    <w:rsid w:val="00A14618"/>
    <w:rsid w:val="00A23480"/>
    <w:rsid w:val="00A24EF6"/>
    <w:rsid w:val="00A26C9E"/>
    <w:rsid w:val="00A32277"/>
    <w:rsid w:val="00A32ED9"/>
    <w:rsid w:val="00A36A85"/>
    <w:rsid w:val="00A37678"/>
    <w:rsid w:val="00A379D7"/>
    <w:rsid w:val="00A45FCF"/>
    <w:rsid w:val="00A55FAB"/>
    <w:rsid w:val="00A63694"/>
    <w:rsid w:val="00A660EE"/>
    <w:rsid w:val="00A66523"/>
    <w:rsid w:val="00A7206C"/>
    <w:rsid w:val="00A72657"/>
    <w:rsid w:val="00A7781D"/>
    <w:rsid w:val="00A80930"/>
    <w:rsid w:val="00A80BAC"/>
    <w:rsid w:val="00A90171"/>
    <w:rsid w:val="00A90D05"/>
    <w:rsid w:val="00A90DA4"/>
    <w:rsid w:val="00A94708"/>
    <w:rsid w:val="00A9522C"/>
    <w:rsid w:val="00AA4B22"/>
    <w:rsid w:val="00AA514D"/>
    <w:rsid w:val="00AA5967"/>
    <w:rsid w:val="00AA7BDF"/>
    <w:rsid w:val="00AB0EBB"/>
    <w:rsid w:val="00AB5610"/>
    <w:rsid w:val="00AB58B1"/>
    <w:rsid w:val="00AC2F8A"/>
    <w:rsid w:val="00AC32B3"/>
    <w:rsid w:val="00AC5380"/>
    <w:rsid w:val="00AC6EF2"/>
    <w:rsid w:val="00AD4F10"/>
    <w:rsid w:val="00AD6E1B"/>
    <w:rsid w:val="00AE1C90"/>
    <w:rsid w:val="00AE43D4"/>
    <w:rsid w:val="00AE4BC2"/>
    <w:rsid w:val="00AF2E86"/>
    <w:rsid w:val="00AF356B"/>
    <w:rsid w:val="00AF3C19"/>
    <w:rsid w:val="00AF451C"/>
    <w:rsid w:val="00AF787D"/>
    <w:rsid w:val="00B019DC"/>
    <w:rsid w:val="00B02D80"/>
    <w:rsid w:val="00B04297"/>
    <w:rsid w:val="00B114D1"/>
    <w:rsid w:val="00B1172B"/>
    <w:rsid w:val="00B12361"/>
    <w:rsid w:val="00B23B38"/>
    <w:rsid w:val="00B24564"/>
    <w:rsid w:val="00B2459E"/>
    <w:rsid w:val="00B30731"/>
    <w:rsid w:val="00B31185"/>
    <w:rsid w:val="00B35C85"/>
    <w:rsid w:val="00B41070"/>
    <w:rsid w:val="00B4112C"/>
    <w:rsid w:val="00B4414B"/>
    <w:rsid w:val="00B44AFA"/>
    <w:rsid w:val="00B45777"/>
    <w:rsid w:val="00B45E26"/>
    <w:rsid w:val="00B46681"/>
    <w:rsid w:val="00B46CC4"/>
    <w:rsid w:val="00B5042F"/>
    <w:rsid w:val="00B540C1"/>
    <w:rsid w:val="00B676B5"/>
    <w:rsid w:val="00B676F6"/>
    <w:rsid w:val="00B728F0"/>
    <w:rsid w:val="00B7581B"/>
    <w:rsid w:val="00B80976"/>
    <w:rsid w:val="00B87D7B"/>
    <w:rsid w:val="00B93CC3"/>
    <w:rsid w:val="00BA0FD3"/>
    <w:rsid w:val="00BA1D95"/>
    <w:rsid w:val="00BA41B2"/>
    <w:rsid w:val="00BA5334"/>
    <w:rsid w:val="00BA7036"/>
    <w:rsid w:val="00BA7074"/>
    <w:rsid w:val="00BB10C0"/>
    <w:rsid w:val="00BB12A5"/>
    <w:rsid w:val="00BB1F46"/>
    <w:rsid w:val="00BB2120"/>
    <w:rsid w:val="00BB2531"/>
    <w:rsid w:val="00BB38F8"/>
    <w:rsid w:val="00BB4BF6"/>
    <w:rsid w:val="00BB5921"/>
    <w:rsid w:val="00BB6B22"/>
    <w:rsid w:val="00BC3630"/>
    <w:rsid w:val="00BD2BDD"/>
    <w:rsid w:val="00BD641C"/>
    <w:rsid w:val="00BD70E2"/>
    <w:rsid w:val="00BE1C8C"/>
    <w:rsid w:val="00BE59C5"/>
    <w:rsid w:val="00BE5BE9"/>
    <w:rsid w:val="00BE6625"/>
    <w:rsid w:val="00BF3611"/>
    <w:rsid w:val="00BF5BDD"/>
    <w:rsid w:val="00C024A0"/>
    <w:rsid w:val="00C05DD6"/>
    <w:rsid w:val="00C06D35"/>
    <w:rsid w:val="00C105DE"/>
    <w:rsid w:val="00C1320D"/>
    <w:rsid w:val="00C13661"/>
    <w:rsid w:val="00C13E60"/>
    <w:rsid w:val="00C172A2"/>
    <w:rsid w:val="00C174DB"/>
    <w:rsid w:val="00C21F22"/>
    <w:rsid w:val="00C252AB"/>
    <w:rsid w:val="00C27F2A"/>
    <w:rsid w:val="00C3087C"/>
    <w:rsid w:val="00C46094"/>
    <w:rsid w:val="00C51A99"/>
    <w:rsid w:val="00C53309"/>
    <w:rsid w:val="00C6092F"/>
    <w:rsid w:val="00C63D5F"/>
    <w:rsid w:val="00C6759D"/>
    <w:rsid w:val="00C67A15"/>
    <w:rsid w:val="00C67E11"/>
    <w:rsid w:val="00C73B3F"/>
    <w:rsid w:val="00C75ADF"/>
    <w:rsid w:val="00C84C13"/>
    <w:rsid w:val="00C854B0"/>
    <w:rsid w:val="00C91011"/>
    <w:rsid w:val="00C93E29"/>
    <w:rsid w:val="00C94AA9"/>
    <w:rsid w:val="00C95410"/>
    <w:rsid w:val="00C95AB3"/>
    <w:rsid w:val="00CA7A65"/>
    <w:rsid w:val="00CB0B3B"/>
    <w:rsid w:val="00CB1045"/>
    <w:rsid w:val="00CB176E"/>
    <w:rsid w:val="00CB3ADA"/>
    <w:rsid w:val="00CB559D"/>
    <w:rsid w:val="00CC2815"/>
    <w:rsid w:val="00CC38A2"/>
    <w:rsid w:val="00CC50E6"/>
    <w:rsid w:val="00CD26EC"/>
    <w:rsid w:val="00CD30C2"/>
    <w:rsid w:val="00CD4479"/>
    <w:rsid w:val="00CD6BBB"/>
    <w:rsid w:val="00CD7659"/>
    <w:rsid w:val="00CE134D"/>
    <w:rsid w:val="00CE4767"/>
    <w:rsid w:val="00CE490A"/>
    <w:rsid w:val="00CE4AA8"/>
    <w:rsid w:val="00CF23FD"/>
    <w:rsid w:val="00CF322E"/>
    <w:rsid w:val="00CF32F6"/>
    <w:rsid w:val="00D10D90"/>
    <w:rsid w:val="00D1161B"/>
    <w:rsid w:val="00D12246"/>
    <w:rsid w:val="00D12452"/>
    <w:rsid w:val="00D16090"/>
    <w:rsid w:val="00D16095"/>
    <w:rsid w:val="00D16A02"/>
    <w:rsid w:val="00D202C2"/>
    <w:rsid w:val="00D208EC"/>
    <w:rsid w:val="00D21FB1"/>
    <w:rsid w:val="00D22E68"/>
    <w:rsid w:val="00D24B7B"/>
    <w:rsid w:val="00D3126C"/>
    <w:rsid w:val="00D3777A"/>
    <w:rsid w:val="00D401FE"/>
    <w:rsid w:val="00D423E3"/>
    <w:rsid w:val="00D4436B"/>
    <w:rsid w:val="00D50884"/>
    <w:rsid w:val="00D51B21"/>
    <w:rsid w:val="00D528A7"/>
    <w:rsid w:val="00D55327"/>
    <w:rsid w:val="00D6241F"/>
    <w:rsid w:val="00D640F2"/>
    <w:rsid w:val="00D64DDB"/>
    <w:rsid w:val="00D67693"/>
    <w:rsid w:val="00D709DE"/>
    <w:rsid w:val="00D77FBC"/>
    <w:rsid w:val="00D8253D"/>
    <w:rsid w:val="00D827D7"/>
    <w:rsid w:val="00D84BA7"/>
    <w:rsid w:val="00D875E2"/>
    <w:rsid w:val="00D900BC"/>
    <w:rsid w:val="00D90890"/>
    <w:rsid w:val="00D90986"/>
    <w:rsid w:val="00D909D4"/>
    <w:rsid w:val="00D90F2F"/>
    <w:rsid w:val="00D92A97"/>
    <w:rsid w:val="00D92FB2"/>
    <w:rsid w:val="00D946C5"/>
    <w:rsid w:val="00D9714C"/>
    <w:rsid w:val="00D97589"/>
    <w:rsid w:val="00DA5B96"/>
    <w:rsid w:val="00DB0024"/>
    <w:rsid w:val="00DB2676"/>
    <w:rsid w:val="00DB3CC9"/>
    <w:rsid w:val="00DB4AAE"/>
    <w:rsid w:val="00DB5D57"/>
    <w:rsid w:val="00DB645B"/>
    <w:rsid w:val="00DB7E93"/>
    <w:rsid w:val="00DC0A52"/>
    <w:rsid w:val="00DC126A"/>
    <w:rsid w:val="00DC3E03"/>
    <w:rsid w:val="00DC63CB"/>
    <w:rsid w:val="00DC6987"/>
    <w:rsid w:val="00DC6F77"/>
    <w:rsid w:val="00DD2FAD"/>
    <w:rsid w:val="00DD4BB9"/>
    <w:rsid w:val="00DD5726"/>
    <w:rsid w:val="00DD5943"/>
    <w:rsid w:val="00DD6C5E"/>
    <w:rsid w:val="00DE1CC0"/>
    <w:rsid w:val="00DE267E"/>
    <w:rsid w:val="00DE4283"/>
    <w:rsid w:val="00DE5E0C"/>
    <w:rsid w:val="00DE6F5A"/>
    <w:rsid w:val="00DE7CDC"/>
    <w:rsid w:val="00DF43E8"/>
    <w:rsid w:val="00DF6DFC"/>
    <w:rsid w:val="00DF7A55"/>
    <w:rsid w:val="00E025B7"/>
    <w:rsid w:val="00E06882"/>
    <w:rsid w:val="00E10171"/>
    <w:rsid w:val="00E1117E"/>
    <w:rsid w:val="00E1243D"/>
    <w:rsid w:val="00E124A4"/>
    <w:rsid w:val="00E13055"/>
    <w:rsid w:val="00E1315F"/>
    <w:rsid w:val="00E13A04"/>
    <w:rsid w:val="00E165F1"/>
    <w:rsid w:val="00E346F3"/>
    <w:rsid w:val="00E361EF"/>
    <w:rsid w:val="00E415E8"/>
    <w:rsid w:val="00E41994"/>
    <w:rsid w:val="00E43611"/>
    <w:rsid w:val="00E44A1E"/>
    <w:rsid w:val="00E451FD"/>
    <w:rsid w:val="00E45F2F"/>
    <w:rsid w:val="00E50CCA"/>
    <w:rsid w:val="00E510E4"/>
    <w:rsid w:val="00E521CD"/>
    <w:rsid w:val="00E5378A"/>
    <w:rsid w:val="00E54552"/>
    <w:rsid w:val="00E5566A"/>
    <w:rsid w:val="00E567CC"/>
    <w:rsid w:val="00E56BDE"/>
    <w:rsid w:val="00E576D8"/>
    <w:rsid w:val="00E579E9"/>
    <w:rsid w:val="00E57B8B"/>
    <w:rsid w:val="00E61C85"/>
    <w:rsid w:val="00E61FB9"/>
    <w:rsid w:val="00E62A1A"/>
    <w:rsid w:val="00E64DA2"/>
    <w:rsid w:val="00E65A18"/>
    <w:rsid w:val="00E70DE4"/>
    <w:rsid w:val="00E71552"/>
    <w:rsid w:val="00E76108"/>
    <w:rsid w:val="00E76E82"/>
    <w:rsid w:val="00E80822"/>
    <w:rsid w:val="00E814EB"/>
    <w:rsid w:val="00E84F8E"/>
    <w:rsid w:val="00E97586"/>
    <w:rsid w:val="00E9774D"/>
    <w:rsid w:val="00E97DC4"/>
    <w:rsid w:val="00EA050A"/>
    <w:rsid w:val="00EA2015"/>
    <w:rsid w:val="00EA749F"/>
    <w:rsid w:val="00EB6CDD"/>
    <w:rsid w:val="00EB7761"/>
    <w:rsid w:val="00EB7C92"/>
    <w:rsid w:val="00EB7CF3"/>
    <w:rsid w:val="00EC1637"/>
    <w:rsid w:val="00EC1DF7"/>
    <w:rsid w:val="00EC2869"/>
    <w:rsid w:val="00EC6627"/>
    <w:rsid w:val="00ED1A4B"/>
    <w:rsid w:val="00ED228F"/>
    <w:rsid w:val="00ED4B81"/>
    <w:rsid w:val="00ED61BF"/>
    <w:rsid w:val="00EE0D69"/>
    <w:rsid w:val="00EF0056"/>
    <w:rsid w:val="00EF232F"/>
    <w:rsid w:val="00EF28EE"/>
    <w:rsid w:val="00EF39B3"/>
    <w:rsid w:val="00EF6C98"/>
    <w:rsid w:val="00F01103"/>
    <w:rsid w:val="00F0369B"/>
    <w:rsid w:val="00F100F7"/>
    <w:rsid w:val="00F21262"/>
    <w:rsid w:val="00F224A9"/>
    <w:rsid w:val="00F2336E"/>
    <w:rsid w:val="00F23DC5"/>
    <w:rsid w:val="00F262CD"/>
    <w:rsid w:val="00F30B2A"/>
    <w:rsid w:val="00F35795"/>
    <w:rsid w:val="00F3607A"/>
    <w:rsid w:val="00F3747D"/>
    <w:rsid w:val="00F404F9"/>
    <w:rsid w:val="00F42751"/>
    <w:rsid w:val="00F526DF"/>
    <w:rsid w:val="00F5362E"/>
    <w:rsid w:val="00F539BE"/>
    <w:rsid w:val="00F55C7A"/>
    <w:rsid w:val="00F601ED"/>
    <w:rsid w:val="00F603E6"/>
    <w:rsid w:val="00F6158F"/>
    <w:rsid w:val="00F63DBF"/>
    <w:rsid w:val="00F6413F"/>
    <w:rsid w:val="00F650AA"/>
    <w:rsid w:val="00F678D3"/>
    <w:rsid w:val="00F71E57"/>
    <w:rsid w:val="00F722BC"/>
    <w:rsid w:val="00F74103"/>
    <w:rsid w:val="00F746E6"/>
    <w:rsid w:val="00F76405"/>
    <w:rsid w:val="00F77DA2"/>
    <w:rsid w:val="00F80501"/>
    <w:rsid w:val="00F80C23"/>
    <w:rsid w:val="00F81539"/>
    <w:rsid w:val="00F82473"/>
    <w:rsid w:val="00F83C08"/>
    <w:rsid w:val="00F87C7D"/>
    <w:rsid w:val="00F91092"/>
    <w:rsid w:val="00F920D0"/>
    <w:rsid w:val="00F93CED"/>
    <w:rsid w:val="00F97274"/>
    <w:rsid w:val="00FA15DB"/>
    <w:rsid w:val="00FA216A"/>
    <w:rsid w:val="00FA4F02"/>
    <w:rsid w:val="00FA66DA"/>
    <w:rsid w:val="00FA74E8"/>
    <w:rsid w:val="00FB4444"/>
    <w:rsid w:val="00FB51CD"/>
    <w:rsid w:val="00FB53B7"/>
    <w:rsid w:val="00FB6A14"/>
    <w:rsid w:val="00FB77FF"/>
    <w:rsid w:val="00FC0C47"/>
    <w:rsid w:val="00FC2134"/>
    <w:rsid w:val="00FC658B"/>
    <w:rsid w:val="00FD10E9"/>
    <w:rsid w:val="00FD3052"/>
    <w:rsid w:val="00FE343B"/>
    <w:rsid w:val="00FE36AD"/>
    <w:rsid w:val="00FE50FC"/>
    <w:rsid w:val="00FE557E"/>
    <w:rsid w:val="00FE61D2"/>
    <w:rsid w:val="00FE768A"/>
    <w:rsid w:val="00FF0167"/>
    <w:rsid w:val="00FF24F1"/>
    <w:rsid w:val="00FF4B3C"/>
    <w:rsid w:val="00FF6358"/>
    <w:rsid w:val="00FF6C0C"/>
    <w:rsid w:val="00FF76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0113"/>
    <o:shapelayout v:ext="edit">
      <o:idmap v:ext="edit" data="1"/>
    </o:shapelayout>
  </w:shapeDefaults>
  <w:decimalSymbol w:val=","/>
  <w:listSeparator w:val=";"/>
  <w15:docId w15:val="{1400DE06-DBF6-493D-B4C1-EDAE1BDCFE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386A2E"/>
  </w:style>
  <w:style w:type="paragraph" w:styleId="1">
    <w:name w:val="heading 1"/>
    <w:basedOn w:val="a4"/>
    <w:next w:val="a4"/>
    <w:link w:val="13"/>
    <w:qFormat/>
    <w:rsid w:val="003A2F0D"/>
    <w:pPr>
      <w:keepNext/>
      <w:numPr>
        <w:numId w:val="1"/>
      </w:numPr>
      <w:suppressAutoHyphens/>
      <w:spacing w:after="0" w:line="240" w:lineRule="auto"/>
      <w:jc w:val="right"/>
      <w:outlineLvl w:val="0"/>
    </w:pPr>
    <w:rPr>
      <w:rFonts w:ascii="Times New Roman" w:eastAsia="Times New Roman" w:hAnsi="Times New Roman" w:cs="Times New Roman"/>
      <w:iCs/>
      <w:sz w:val="24"/>
      <w:szCs w:val="24"/>
      <w:lang w:val="x-none" w:eastAsia="ar-SA"/>
    </w:rPr>
  </w:style>
  <w:style w:type="paragraph" w:styleId="2">
    <w:name w:val="heading 2"/>
    <w:basedOn w:val="a4"/>
    <w:next w:val="a4"/>
    <w:link w:val="22"/>
    <w:qFormat/>
    <w:rsid w:val="003A2F0D"/>
    <w:pPr>
      <w:keepNext/>
      <w:numPr>
        <w:ilvl w:val="1"/>
        <w:numId w:val="1"/>
      </w:numPr>
      <w:suppressAutoHyphens/>
      <w:spacing w:before="240" w:after="60" w:line="240" w:lineRule="auto"/>
      <w:outlineLvl w:val="1"/>
    </w:pPr>
    <w:rPr>
      <w:rFonts w:ascii="Arial" w:eastAsia="Times New Roman" w:hAnsi="Arial" w:cs="Arial"/>
      <w:b/>
      <w:bCs/>
      <w:i/>
      <w:iCs/>
      <w:sz w:val="28"/>
      <w:szCs w:val="28"/>
      <w:lang w:eastAsia="ar-SA"/>
    </w:rPr>
  </w:style>
  <w:style w:type="paragraph" w:styleId="30">
    <w:name w:val="heading 3"/>
    <w:basedOn w:val="a4"/>
    <w:next w:val="a4"/>
    <w:link w:val="34"/>
    <w:qFormat/>
    <w:rsid w:val="003A2F0D"/>
    <w:pPr>
      <w:keepNext/>
      <w:numPr>
        <w:numId w:val="20"/>
      </w:numPr>
      <w:suppressAutoHyphens/>
      <w:spacing w:before="240" w:after="60" w:line="240" w:lineRule="auto"/>
      <w:outlineLvl w:val="2"/>
    </w:pPr>
    <w:rPr>
      <w:rFonts w:ascii="Cambria" w:eastAsia="Times New Roman" w:hAnsi="Cambria" w:cs="Times New Roman"/>
      <w:b/>
      <w:bCs/>
      <w:sz w:val="26"/>
      <w:szCs w:val="26"/>
      <w:lang w:eastAsia="ar-SA"/>
    </w:rPr>
  </w:style>
  <w:style w:type="paragraph" w:styleId="4">
    <w:name w:val="heading 4"/>
    <w:basedOn w:val="a4"/>
    <w:next w:val="a4"/>
    <w:link w:val="40"/>
    <w:qFormat/>
    <w:rsid w:val="003A2F0D"/>
    <w:pPr>
      <w:keepNext/>
      <w:tabs>
        <w:tab w:val="num" w:pos="567"/>
      </w:tabs>
      <w:suppressAutoHyphens/>
      <w:spacing w:before="240" w:after="60" w:line="240" w:lineRule="auto"/>
      <w:ind w:left="567" w:hanging="567"/>
      <w:outlineLvl w:val="3"/>
    </w:pPr>
    <w:rPr>
      <w:rFonts w:ascii="Times New Roman" w:eastAsia="Arial Unicode MS" w:hAnsi="Times New Roman" w:cs="Times New Roman"/>
      <w:b/>
      <w:bCs/>
      <w:sz w:val="28"/>
      <w:szCs w:val="28"/>
      <w:lang w:eastAsia="ar-SA"/>
    </w:rPr>
  </w:style>
  <w:style w:type="paragraph" w:styleId="5">
    <w:name w:val="heading 5"/>
    <w:basedOn w:val="a4"/>
    <w:next w:val="a4"/>
    <w:link w:val="50"/>
    <w:qFormat/>
    <w:rsid w:val="003A2F0D"/>
    <w:pPr>
      <w:suppressAutoHyphens/>
      <w:spacing w:before="240" w:after="60" w:line="240" w:lineRule="auto"/>
      <w:ind w:left="3181" w:hanging="1008"/>
      <w:outlineLvl w:val="4"/>
    </w:pPr>
    <w:rPr>
      <w:rFonts w:ascii="Times New Roman CYR" w:eastAsia="Arial Unicode MS" w:hAnsi="Times New Roman CYR" w:cs="Times New Roman"/>
      <w:b/>
      <w:bCs/>
      <w:i/>
      <w:iCs/>
      <w:sz w:val="26"/>
      <w:szCs w:val="26"/>
      <w:lang w:eastAsia="ar-SA"/>
    </w:rPr>
  </w:style>
  <w:style w:type="paragraph" w:styleId="6">
    <w:name w:val="heading 6"/>
    <w:basedOn w:val="a4"/>
    <w:next w:val="a4"/>
    <w:link w:val="60"/>
    <w:qFormat/>
    <w:rsid w:val="003A2F0D"/>
    <w:pPr>
      <w:suppressAutoHyphens/>
      <w:spacing w:before="240" w:after="60" w:line="240" w:lineRule="auto"/>
      <w:outlineLvl w:val="5"/>
    </w:pPr>
    <w:rPr>
      <w:rFonts w:ascii="Times New Roman" w:eastAsia="Times New Roman" w:hAnsi="Times New Roman" w:cs="Times New Roman"/>
      <w:b/>
      <w:bCs/>
      <w:lang w:eastAsia="ar-SA"/>
    </w:rPr>
  </w:style>
  <w:style w:type="paragraph" w:styleId="7">
    <w:name w:val="heading 7"/>
    <w:basedOn w:val="a4"/>
    <w:next w:val="a4"/>
    <w:link w:val="70"/>
    <w:qFormat/>
    <w:rsid w:val="003A2F0D"/>
    <w:pPr>
      <w:suppressAutoHyphens/>
      <w:spacing w:before="240" w:after="60" w:line="240" w:lineRule="auto"/>
      <w:ind w:left="3469" w:hanging="1296"/>
      <w:outlineLvl w:val="6"/>
    </w:pPr>
    <w:rPr>
      <w:rFonts w:ascii="Times New Roman" w:eastAsia="Times New Roman" w:hAnsi="Times New Roman" w:cs="Times New Roman"/>
      <w:sz w:val="24"/>
      <w:szCs w:val="24"/>
      <w:lang w:eastAsia="ar-SA"/>
    </w:rPr>
  </w:style>
  <w:style w:type="paragraph" w:styleId="8">
    <w:name w:val="heading 8"/>
    <w:basedOn w:val="a4"/>
    <w:next w:val="a4"/>
    <w:link w:val="80"/>
    <w:qFormat/>
    <w:rsid w:val="003A2F0D"/>
    <w:pPr>
      <w:suppressAutoHyphens/>
      <w:spacing w:before="240" w:after="60" w:line="240" w:lineRule="auto"/>
      <w:ind w:left="3613" w:hanging="1440"/>
      <w:outlineLvl w:val="7"/>
    </w:pPr>
    <w:rPr>
      <w:rFonts w:ascii="Times New Roman" w:eastAsia="Times New Roman" w:hAnsi="Times New Roman" w:cs="Times New Roman"/>
      <w:i/>
      <w:iCs/>
      <w:sz w:val="24"/>
      <w:szCs w:val="24"/>
      <w:lang w:eastAsia="ar-SA"/>
    </w:rPr>
  </w:style>
  <w:style w:type="paragraph" w:styleId="9">
    <w:name w:val="heading 9"/>
    <w:basedOn w:val="a4"/>
    <w:next w:val="a4"/>
    <w:link w:val="90"/>
    <w:qFormat/>
    <w:rsid w:val="003A2F0D"/>
    <w:pPr>
      <w:suppressAutoHyphens/>
      <w:spacing w:before="240" w:after="60" w:line="240" w:lineRule="auto"/>
      <w:ind w:left="3757" w:hanging="1584"/>
      <w:outlineLvl w:val="8"/>
    </w:pPr>
    <w:rPr>
      <w:rFonts w:ascii="Arial" w:eastAsia="Times New Roman" w:hAnsi="Arial" w:cs="Arial"/>
      <w:lang w:eastAsia="ar-SA"/>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13">
    <w:name w:val="Заголовок 1 Знак"/>
    <w:basedOn w:val="a5"/>
    <w:link w:val="1"/>
    <w:rsid w:val="003A2F0D"/>
    <w:rPr>
      <w:rFonts w:ascii="Times New Roman" w:eastAsia="Times New Roman" w:hAnsi="Times New Roman" w:cs="Times New Roman"/>
      <w:iCs/>
      <w:sz w:val="24"/>
      <w:szCs w:val="24"/>
      <w:lang w:val="x-none" w:eastAsia="ar-SA"/>
    </w:rPr>
  </w:style>
  <w:style w:type="character" w:customStyle="1" w:styleId="22">
    <w:name w:val="Заголовок 2 Знак"/>
    <w:basedOn w:val="a5"/>
    <w:link w:val="2"/>
    <w:rsid w:val="003A2F0D"/>
    <w:rPr>
      <w:rFonts w:ascii="Arial" w:eastAsia="Times New Roman" w:hAnsi="Arial" w:cs="Arial"/>
      <w:b/>
      <w:bCs/>
      <w:i/>
      <w:iCs/>
      <w:sz w:val="28"/>
      <w:szCs w:val="28"/>
      <w:lang w:eastAsia="ar-SA"/>
    </w:rPr>
  </w:style>
  <w:style w:type="character" w:customStyle="1" w:styleId="34">
    <w:name w:val="Заголовок 3 Знак"/>
    <w:basedOn w:val="a5"/>
    <w:link w:val="30"/>
    <w:rsid w:val="003A2F0D"/>
    <w:rPr>
      <w:rFonts w:ascii="Cambria" w:eastAsia="Times New Roman" w:hAnsi="Cambria" w:cs="Times New Roman"/>
      <w:b/>
      <w:bCs/>
      <w:sz w:val="26"/>
      <w:szCs w:val="26"/>
      <w:lang w:eastAsia="ar-SA"/>
    </w:rPr>
  </w:style>
  <w:style w:type="character" w:customStyle="1" w:styleId="40">
    <w:name w:val="Заголовок 4 Знак"/>
    <w:basedOn w:val="a5"/>
    <w:link w:val="4"/>
    <w:rsid w:val="003A2F0D"/>
    <w:rPr>
      <w:rFonts w:ascii="Times New Roman" w:eastAsia="Arial Unicode MS" w:hAnsi="Times New Roman" w:cs="Times New Roman"/>
      <w:b/>
      <w:bCs/>
      <w:sz w:val="28"/>
      <w:szCs w:val="28"/>
      <w:lang w:eastAsia="ar-SA"/>
    </w:rPr>
  </w:style>
  <w:style w:type="character" w:customStyle="1" w:styleId="50">
    <w:name w:val="Заголовок 5 Знак"/>
    <w:basedOn w:val="a5"/>
    <w:link w:val="5"/>
    <w:rsid w:val="003A2F0D"/>
    <w:rPr>
      <w:rFonts w:ascii="Times New Roman CYR" w:eastAsia="Arial Unicode MS" w:hAnsi="Times New Roman CYR" w:cs="Times New Roman"/>
      <w:b/>
      <w:bCs/>
      <w:i/>
      <w:iCs/>
      <w:sz w:val="26"/>
      <w:szCs w:val="26"/>
      <w:lang w:eastAsia="ar-SA"/>
    </w:rPr>
  </w:style>
  <w:style w:type="character" w:customStyle="1" w:styleId="60">
    <w:name w:val="Заголовок 6 Знак"/>
    <w:basedOn w:val="a5"/>
    <w:link w:val="6"/>
    <w:rsid w:val="003A2F0D"/>
    <w:rPr>
      <w:rFonts w:ascii="Times New Roman" w:eastAsia="Times New Roman" w:hAnsi="Times New Roman" w:cs="Times New Roman"/>
      <w:b/>
      <w:bCs/>
      <w:lang w:eastAsia="ar-SA"/>
    </w:rPr>
  </w:style>
  <w:style w:type="character" w:customStyle="1" w:styleId="70">
    <w:name w:val="Заголовок 7 Знак"/>
    <w:basedOn w:val="a5"/>
    <w:link w:val="7"/>
    <w:rsid w:val="003A2F0D"/>
    <w:rPr>
      <w:rFonts w:ascii="Times New Roman" w:eastAsia="Times New Roman" w:hAnsi="Times New Roman" w:cs="Times New Roman"/>
      <w:sz w:val="24"/>
      <w:szCs w:val="24"/>
      <w:lang w:eastAsia="ar-SA"/>
    </w:rPr>
  </w:style>
  <w:style w:type="character" w:customStyle="1" w:styleId="80">
    <w:name w:val="Заголовок 8 Знак"/>
    <w:basedOn w:val="a5"/>
    <w:link w:val="8"/>
    <w:rsid w:val="003A2F0D"/>
    <w:rPr>
      <w:rFonts w:ascii="Times New Roman" w:eastAsia="Times New Roman" w:hAnsi="Times New Roman" w:cs="Times New Roman"/>
      <w:i/>
      <w:iCs/>
      <w:sz w:val="24"/>
      <w:szCs w:val="24"/>
      <w:lang w:eastAsia="ar-SA"/>
    </w:rPr>
  </w:style>
  <w:style w:type="character" w:customStyle="1" w:styleId="90">
    <w:name w:val="Заголовок 9 Знак"/>
    <w:basedOn w:val="a5"/>
    <w:link w:val="9"/>
    <w:rsid w:val="003A2F0D"/>
    <w:rPr>
      <w:rFonts w:ascii="Arial" w:eastAsia="Times New Roman" w:hAnsi="Arial" w:cs="Arial"/>
      <w:lang w:eastAsia="ar-SA"/>
    </w:rPr>
  </w:style>
  <w:style w:type="numbering" w:customStyle="1" w:styleId="14">
    <w:name w:val="Нет списка1"/>
    <w:next w:val="a7"/>
    <w:uiPriority w:val="99"/>
    <w:semiHidden/>
    <w:unhideWhenUsed/>
    <w:rsid w:val="003A2F0D"/>
  </w:style>
  <w:style w:type="numbering" w:customStyle="1" w:styleId="110">
    <w:name w:val="Нет списка11"/>
    <w:next w:val="a7"/>
    <w:uiPriority w:val="99"/>
    <w:semiHidden/>
    <w:unhideWhenUsed/>
    <w:rsid w:val="003A2F0D"/>
  </w:style>
  <w:style w:type="character" w:customStyle="1" w:styleId="WW8Num1z0">
    <w:name w:val="WW8Num1z0"/>
    <w:rsid w:val="003A2F0D"/>
  </w:style>
  <w:style w:type="character" w:customStyle="1" w:styleId="WW8Num2z0">
    <w:name w:val="WW8Num2z0"/>
    <w:rsid w:val="003A2F0D"/>
    <w:rPr>
      <w:rFonts w:ascii="Symbol" w:hAnsi="Symbol" w:cs="Symbol" w:hint="default"/>
    </w:rPr>
  </w:style>
  <w:style w:type="character" w:customStyle="1" w:styleId="WW8Num3z0">
    <w:name w:val="WW8Num3z0"/>
    <w:rsid w:val="003A2F0D"/>
    <w:rPr>
      <w:rFonts w:ascii="Symbol" w:hAnsi="Symbol" w:cs="Symbol" w:hint="default"/>
    </w:rPr>
  </w:style>
  <w:style w:type="character" w:customStyle="1" w:styleId="WW8Num4z0">
    <w:name w:val="WW8Num4z0"/>
    <w:rsid w:val="003A2F0D"/>
  </w:style>
  <w:style w:type="character" w:customStyle="1" w:styleId="WW8Num5z0">
    <w:name w:val="WW8Num5z0"/>
    <w:rsid w:val="003A2F0D"/>
    <w:rPr>
      <w:rFonts w:ascii="Times New Roman" w:hAnsi="Times New Roman" w:cs="Times New Roman"/>
      <w:b w:val="0"/>
      <w:bCs w:val="0"/>
      <w:i w:val="0"/>
      <w:iCs w:val="0"/>
      <w:caps w:val="0"/>
      <w:smallCaps w:val="0"/>
      <w:strike w:val="0"/>
      <w:dstrike w:val="0"/>
      <w:color w:val="000000"/>
      <w:spacing w:val="10"/>
      <w:w w:val="100"/>
      <w:position w:val="0"/>
      <w:sz w:val="24"/>
      <w:szCs w:val="24"/>
      <w:u w:val="none"/>
      <w:vertAlign w:val="baseline"/>
    </w:rPr>
  </w:style>
  <w:style w:type="character" w:customStyle="1" w:styleId="WW8Num5z2">
    <w:name w:val="WW8Num5z2"/>
    <w:rsid w:val="003A2F0D"/>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style>
  <w:style w:type="character" w:customStyle="1" w:styleId="WW8Num6z0">
    <w:name w:val="WW8Num6z0"/>
    <w:rsid w:val="003A2F0D"/>
    <w:rPr>
      <w:rFonts w:ascii="Symbol" w:hAnsi="Symbol" w:cs="Symbol"/>
      <w:color w:val="auto"/>
    </w:rPr>
  </w:style>
  <w:style w:type="character" w:customStyle="1" w:styleId="WW8Num7z0">
    <w:name w:val="WW8Num7z0"/>
    <w:rsid w:val="003A2F0D"/>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style>
  <w:style w:type="character" w:customStyle="1" w:styleId="WW8Num8z0">
    <w:name w:val="WW8Num8z0"/>
    <w:rsid w:val="003A2F0D"/>
  </w:style>
  <w:style w:type="character" w:customStyle="1" w:styleId="WW8Num8z1">
    <w:name w:val="WW8Num8z1"/>
    <w:rsid w:val="003A2F0D"/>
  </w:style>
  <w:style w:type="character" w:customStyle="1" w:styleId="WW8Num8z2">
    <w:name w:val="WW8Num8z2"/>
    <w:rsid w:val="003A2F0D"/>
  </w:style>
  <w:style w:type="character" w:customStyle="1" w:styleId="WW8Num8z3">
    <w:name w:val="WW8Num8z3"/>
    <w:rsid w:val="003A2F0D"/>
  </w:style>
  <w:style w:type="character" w:customStyle="1" w:styleId="WW8Num8z4">
    <w:name w:val="WW8Num8z4"/>
    <w:rsid w:val="003A2F0D"/>
  </w:style>
  <w:style w:type="character" w:customStyle="1" w:styleId="WW8Num8z5">
    <w:name w:val="WW8Num8z5"/>
    <w:rsid w:val="003A2F0D"/>
  </w:style>
  <w:style w:type="character" w:customStyle="1" w:styleId="WW8Num8z6">
    <w:name w:val="WW8Num8z6"/>
    <w:rsid w:val="003A2F0D"/>
  </w:style>
  <w:style w:type="character" w:customStyle="1" w:styleId="WW8Num8z7">
    <w:name w:val="WW8Num8z7"/>
    <w:rsid w:val="003A2F0D"/>
  </w:style>
  <w:style w:type="character" w:customStyle="1" w:styleId="WW8Num8z8">
    <w:name w:val="WW8Num8z8"/>
    <w:rsid w:val="003A2F0D"/>
  </w:style>
  <w:style w:type="character" w:customStyle="1" w:styleId="WW8Num9z0">
    <w:name w:val="WW8Num9z0"/>
    <w:rsid w:val="003A2F0D"/>
    <w:rPr>
      <w:sz w:val="24"/>
      <w:szCs w:val="24"/>
    </w:rPr>
  </w:style>
  <w:style w:type="character" w:customStyle="1" w:styleId="WW8Num9z1">
    <w:name w:val="WW8Num9z1"/>
    <w:rsid w:val="003A2F0D"/>
  </w:style>
  <w:style w:type="character" w:customStyle="1" w:styleId="WW8Num9z2">
    <w:name w:val="WW8Num9z2"/>
    <w:rsid w:val="003A2F0D"/>
  </w:style>
  <w:style w:type="character" w:customStyle="1" w:styleId="WW8Num9z3">
    <w:name w:val="WW8Num9z3"/>
    <w:rsid w:val="003A2F0D"/>
    <w:rPr>
      <w:rFonts w:ascii="Times New Roman" w:eastAsia="Times New Roman" w:hAnsi="Times New Roman" w:cs="Times New Roman"/>
      <w:color w:val="FF0000"/>
      <w:sz w:val="20"/>
      <w:szCs w:val="20"/>
    </w:rPr>
  </w:style>
  <w:style w:type="character" w:customStyle="1" w:styleId="WW8Num9z4">
    <w:name w:val="WW8Num9z4"/>
    <w:rsid w:val="003A2F0D"/>
  </w:style>
  <w:style w:type="character" w:customStyle="1" w:styleId="WW8Num9z5">
    <w:name w:val="WW8Num9z5"/>
    <w:rsid w:val="003A2F0D"/>
  </w:style>
  <w:style w:type="character" w:customStyle="1" w:styleId="WW8Num9z6">
    <w:name w:val="WW8Num9z6"/>
    <w:rsid w:val="003A2F0D"/>
  </w:style>
  <w:style w:type="character" w:customStyle="1" w:styleId="WW8Num9z7">
    <w:name w:val="WW8Num9z7"/>
    <w:rsid w:val="003A2F0D"/>
  </w:style>
  <w:style w:type="character" w:customStyle="1" w:styleId="WW8Num9z8">
    <w:name w:val="WW8Num9z8"/>
    <w:rsid w:val="003A2F0D"/>
  </w:style>
  <w:style w:type="character" w:customStyle="1" w:styleId="WW8Num10z0">
    <w:name w:val="WW8Num10z0"/>
    <w:rsid w:val="003A2F0D"/>
    <w:rPr>
      <w:rFonts w:ascii="Symbol" w:hAnsi="Symbol" w:cs="Symbol" w:hint="default"/>
      <w:color w:val="auto"/>
      <w:sz w:val="20"/>
      <w:szCs w:val="20"/>
    </w:rPr>
  </w:style>
  <w:style w:type="character" w:customStyle="1" w:styleId="WW8Num10z1">
    <w:name w:val="WW8Num10z1"/>
    <w:rsid w:val="003A2F0D"/>
    <w:rPr>
      <w:rFonts w:ascii="Courier New" w:hAnsi="Courier New" w:cs="Courier New" w:hint="default"/>
    </w:rPr>
  </w:style>
  <w:style w:type="character" w:customStyle="1" w:styleId="WW8Num10z2">
    <w:name w:val="WW8Num10z2"/>
    <w:rsid w:val="003A2F0D"/>
    <w:rPr>
      <w:rFonts w:ascii="Wingdings" w:hAnsi="Wingdings" w:cs="Wingdings" w:hint="default"/>
    </w:rPr>
  </w:style>
  <w:style w:type="character" w:customStyle="1" w:styleId="WW8Num10z3">
    <w:name w:val="WW8Num10z3"/>
    <w:rsid w:val="003A2F0D"/>
    <w:rPr>
      <w:rFonts w:ascii="Symbol" w:hAnsi="Symbol" w:cs="Symbol" w:hint="default"/>
    </w:rPr>
  </w:style>
  <w:style w:type="character" w:customStyle="1" w:styleId="WW8Num11z0">
    <w:name w:val="WW8Num11z0"/>
    <w:rsid w:val="003A2F0D"/>
    <w:rPr>
      <w:rFonts w:cs="Times New Roman" w:hint="default"/>
      <w:b/>
      <w:bCs/>
      <w:i w:val="0"/>
      <w:iCs w:val="0"/>
    </w:rPr>
  </w:style>
  <w:style w:type="character" w:customStyle="1" w:styleId="WW8Num11z2">
    <w:name w:val="WW8Num11z2"/>
    <w:rsid w:val="003A2F0D"/>
    <w:rPr>
      <w:rFonts w:cs="Times New Roman" w:hint="default"/>
      <w:b/>
      <w:bCs/>
    </w:rPr>
  </w:style>
  <w:style w:type="character" w:customStyle="1" w:styleId="WW8Num12z0">
    <w:name w:val="WW8Num12z0"/>
    <w:rsid w:val="003A2F0D"/>
  </w:style>
  <w:style w:type="character" w:customStyle="1" w:styleId="WW8Num12z1">
    <w:name w:val="WW8Num12z1"/>
    <w:rsid w:val="003A2F0D"/>
  </w:style>
  <w:style w:type="character" w:customStyle="1" w:styleId="WW8Num12z2">
    <w:name w:val="WW8Num12z2"/>
    <w:rsid w:val="003A2F0D"/>
  </w:style>
  <w:style w:type="character" w:customStyle="1" w:styleId="WW8Num12z3">
    <w:name w:val="WW8Num12z3"/>
    <w:rsid w:val="003A2F0D"/>
  </w:style>
  <w:style w:type="character" w:customStyle="1" w:styleId="WW8Num12z4">
    <w:name w:val="WW8Num12z4"/>
    <w:rsid w:val="003A2F0D"/>
  </w:style>
  <w:style w:type="character" w:customStyle="1" w:styleId="WW8Num12z5">
    <w:name w:val="WW8Num12z5"/>
    <w:rsid w:val="003A2F0D"/>
  </w:style>
  <w:style w:type="character" w:customStyle="1" w:styleId="WW8Num12z6">
    <w:name w:val="WW8Num12z6"/>
    <w:rsid w:val="003A2F0D"/>
  </w:style>
  <w:style w:type="character" w:customStyle="1" w:styleId="WW8Num12z7">
    <w:name w:val="WW8Num12z7"/>
    <w:rsid w:val="003A2F0D"/>
  </w:style>
  <w:style w:type="character" w:customStyle="1" w:styleId="WW8Num12z8">
    <w:name w:val="WW8Num12z8"/>
    <w:rsid w:val="003A2F0D"/>
  </w:style>
  <w:style w:type="character" w:customStyle="1" w:styleId="WW8Num13z0">
    <w:name w:val="WW8Num13z0"/>
    <w:rsid w:val="003A2F0D"/>
    <w:rPr>
      <w:i/>
      <w:sz w:val="24"/>
      <w:szCs w:val="24"/>
    </w:rPr>
  </w:style>
  <w:style w:type="character" w:customStyle="1" w:styleId="WW8Num13z1">
    <w:name w:val="WW8Num13z1"/>
    <w:rsid w:val="003A2F0D"/>
    <w:rPr>
      <w:sz w:val="24"/>
      <w:szCs w:val="24"/>
    </w:rPr>
  </w:style>
  <w:style w:type="character" w:customStyle="1" w:styleId="WW8Num13z2">
    <w:name w:val="WW8Num13z2"/>
    <w:rsid w:val="003A2F0D"/>
    <w:rPr>
      <w:rFonts w:hint="default"/>
    </w:rPr>
  </w:style>
  <w:style w:type="character" w:customStyle="1" w:styleId="WW8Num14z0">
    <w:name w:val="WW8Num14z0"/>
    <w:rsid w:val="003A2F0D"/>
    <w:rPr>
      <w:b/>
      <w:sz w:val="24"/>
      <w:szCs w:val="24"/>
    </w:rPr>
  </w:style>
  <w:style w:type="character" w:customStyle="1" w:styleId="WW8Num14z1">
    <w:name w:val="WW8Num14z1"/>
    <w:rsid w:val="003A2F0D"/>
    <w:rPr>
      <w:rFonts w:ascii="Times New Roman" w:hAnsi="Times New Roman" w:cs="Times New Roman" w:hint="default"/>
      <w:b w:val="0"/>
      <w:i w:val="0"/>
    </w:rPr>
  </w:style>
  <w:style w:type="character" w:customStyle="1" w:styleId="WW8Num14z2">
    <w:name w:val="WW8Num14z2"/>
    <w:rsid w:val="003A2F0D"/>
    <w:rPr>
      <w:rFonts w:hint="default"/>
    </w:rPr>
  </w:style>
  <w:style w:type="character" w:customStyle="1" w:styleId="WW8Num15z0">
    <w:name w:val="WW8Num15z0"/>
    <w:rsid w:val="003A2F0D"/>
    <w:rPr>
      <w:rFonts w:ascii="Symbol" w:hAnsi="Symbol" w:cs="Symbol"/>
      <w:color w:val="000000"/>
      <w:sz w:val="22"/>
      <w:szCs w:val="22"/>
    </w:rPr>
  </w:style>
  <w:style w:type="character" w:customStyle="1" w:styleId="WW8Num15z1">
    <w:name w:val="WW8Num15z1"/>
    <w:rsid w:val="003A2F0D"/>
    <w:rPr>
      <w:rFonts w:ascii="Courier New" w:hAnsi="Courier New" w:cs="Courier New" w:hint="default"/>
    </w:rPr>
  </w:style>
  <w:style w:type="character" w:customStyle="1" w:styleId="WW8Num15z2">
    <w:name w:val="WW8Num15z2"/>
    <w:rsid w:val="003A2F0D"/>
    <w:rPr>
      <w:rFonts w:ascii="Wingdings" w:hAnsi="Wingdings" w:cs="Wingdings" w:hint="default"/>
    </w:rPr>
  </w:style>
  <w:style w:type="character" w:customStyle="1" w:styleId="WW8Num15z3">
    <w:name w:val="WW8Num15z3"/>
    <w:rsid w:val="003A2F0D"/>
    <w:rPr>
      <w:rFonts w:ascii="Symbol" w:hAnsi="Symbol" w:cs="Symbol" w:hint="default"/>
    </w:rPr>
  </w:style>
  <w:style w:type="character" w:customStyle="1" w:styleId="WW8Num16z0">
    <w:name w:val="WW8Num16z0"/>
    <w:rsid w:val="003A2F0D"/>
    <w:rPr>
      <w:rFonts w:hint="default"/>
    </w:rPr>
  </w:style>
  <w:style w:type="character" w:customStyle="1" w:styleId="WW8Num17z0">
    <w:name w:val="WW8Num17z0"/>
    <w:rsid w:val="003A2F0D"/>
    <w:rPr>
      <w:rFonts w:ascii="Times New Roman" w:eastAsia="Times New Roman" w:hAnsi="Times New Roman" w:cs="Times New Roman"/>
      <w:sz w:val="20"/>
      <w:szCs w:val="20"/>
    </w:rPr>
  </w:style>
  <w:style w:type="character" w:customStyle="1" w:styleId="WW8Num17z1">
    <w:name w:val="WW8Num17z1"/>
    <w:rsid w:val="003A2F0D"/>
  </w:style>
  <w:style w:type="character" w:customStyle="1" w:styleId="WW8Num17z2">
    <w:name w:val="WW8Num17z2"/>
    <w:rsid w:val="003A2F0D"/>
    <w:rPr>
      <w:b w:val="0"/>
      <w:i w:val="0"/>
    </w:rPr>
  </w:style>
  <w:style w:type="character" w:customStyle="1" w:styleId="WW8Num17z3">
    <w:name w:val="WW8Num17z3"/>
    <w:rsid w:val="003A2F0D"/>
    <w:rPr>
      <w:rFonts w:ascii="Times New Roman" w:eastAsia="Times New Roman" w:hAnsi="Times New Roman" w:cs="Times New Roman"/>
      <w:b w:val="0"/>
      <w:i w:val="0"/>
    </w:rPr>
  </w:style>
  <w:style w:type="character" w:customStyle="1" w:styleId="WW8Num17z4">
    <w:name w:val="WW8Num17z4"/>
    <w:rsid w:val="003A2F0D"/>
  </w:style>
  <w:style w:type="character" w:customStyle="1" w:styleId="WW8Num17z5">
    <w:name w:val="WW8Num17z5"/>
    <w:rsid w:val="003A2F0D"/>
  </w:style>
  <w:style w:type="character" w:customStyle="1" w:styleId="WW8Num17z6">
    <w:name w:val="WW8Num17z6"/>
    <w:rsid w:val="003A2F0D"/>
  </w:style>
  <w:style w:type="character" w:customStyle="1" w:styleId="WW8Num17z7">
    <w:name w:val="WW8Num17z7"/>
    <w:rsid w:val="003A2F0D"/>
  </w:style>
  <w:style w:type="character" w:customStyle="1" w:styleId="WW8Num17z8">
    <w:name w:val="WW8Num17z8"/>
    <w:rsid w:val="003A2F0D"/>
  </w:style>
  <w:style w:type="character" w:customStyle="1" w:styleId="WW8Num18z0">
    <w:name w:val="WW8Num18z0"/>
    <w:rsid w:val="003A2F0D"/>
    <w:rPr>
      <w:rFonts w:hint="default"/>
    </w:rPr>
  </w:style>
  <w:style w:type="character" w:customStyle="1" w:styleId="WW8Num18z2">
    <w:name w:val="WW8Num18z2"/>
    <w:rsid w:val="003A2F0D"/>
    <w:rPr>
      <w:rFonts w:hint="default"/>
      <w:b w:val="0"/>
    </w:rPr>
  </w:style>
  <w:style w:type="character" w:customStyle="1" w:styleId="WW8Num19z0">
    <w:name w:val="WW8Num19z0"/>
    <w:rsid w:val="003A2F0D"/>
    <w:rPr>
      <w:rFonts w:ascii="Symbol" w:hAnsi="Symbol" w:cs="Symbol" w:hint="default"/>
      <w:color w:val="auto"/>
      <w:sz w:val="20"/>
      <w:szCs w:val="20"/>
    </w:rPr>
  </w:style>
  <w:style w:type="character" w:customStyle="1" w:styleId="WW8Num19z1">
    <w:name w:val="WW8Num19z1"/>
    <w:rsid w:val="003A2F0D"/>
    <w:rPr>
      <w:rFonts w:ascii="Courier New" w:hAnsi="Courier New" w:cs="Courier New" w:hint="default"/>
    </w:rPr>
  </w:style>
  <w:style w:type="character" w:customStyle="1" w:styleId="WW8Num19z2">
    <w:name w:val="WW8Num19z2"/>
    <w:rsid w:val="003A2F0D"/>
    <w:rPr>
      <w:rFonts w:ascii="Wingdings" w:hAnsi="Wingdings" w:cs="Wingdings" w:hint="default"/>
    </w:rPr>
  </w:style>
  <w:style w:type="character" w:customStyle="1" w:styleId="WW8Num19z3">
    <w:name w:val="WW8Num19z3"/>
    <w:rsid w:val="003A2F0D"/>
    <w:rPr>
      <w:rFonts w:ascii="Symbol" w:hAnsi="Symbol" w:cs="Symbol" w:hint="default"/>
    </w:rPr>
  </w:style>
  <w:style w:type="character" w:customStyle="1" w:styleId="WW8Num20z0">
    <w:name w:val="WW8Num20z0"/>
    <w:rsid w:val="003A2F0D"/>
    <w:rPr>
      <w:rFonts w:ascii="Times New Roman" w:eastAsia="Times New Roman" w:hAnsi="Times New Roman" w:cs="Times New Roman"/>
      <w:sz w:val="20"/>
      <w:szCs w:val="20"/>
    </w:rPr>
  </w:style>
  <w:style w:type="character" w:customStyle="1" w:styleId="WW8Num20z1">
    <w:name w:val="WW8Num20z1"/>
    <w:rsid w:val="003A2F0D"/>
  </w:style>
  <w:style w:type="character" w:customStyle="1" w:styleId="WW8Num20z2">
    <w:name w:val="WW8Num20z2"/>
    <w:rsid w:val="003A2F0D"/>
    <w:rPr>
      <w:b w:val="0"/>
      <w:i w:val="0"/>
    </w:rPr>
  </w:style>
  <w:style w:type="character" w:customStyle="1" w:styleId="WW8Num20z3">
    <w:name w:val="WW8Num20z3"/>
    <w:rsid w:val="003A2F0D"/>
    <w:rPr>
      <w:rFonts w:ascii="Times New Roman" w:eastAsia="Times New Roman" w:hAnsi="Times New Roman" w:cs="Times New Roman"/>
      <w:b w:val="0"/>
      <w:i w:val="0"/>
    </w:rPr>
  </w:style>
  <w:style w:type="character" w:customStyle="1" w:styleId="WW8Num20z4">
    <w:name w:val="WW8Num20z4"/>
    <w:rsid w:val="003A2F0D"/>
  </w:style>
  <w:style w:type="character" w:customStyle="1" w:styleId="WW8Num20z5">
    <w:name w:val="WW8Num20z5"/>
    <w:rsid w:val="003A2F0D"/>
  </w:style>
  <w:style w:type="character" w:customStyle="1" w:styleId="WW8Num20z6">
    <w:name w:val="WW8Num20z6"/>
    <w:rsid w:val="003A2F0D"/>
  </w:style>
  <w:style w:type="character" w:customStyle="1" w:styleId="WW8Num20z7">
    <w:name w:val="WW8Num20z7"/>
    <w:rsid w:val="003A2F0D"/>
  </w:style>
  <w:style w:type="character" w:customStyle="1" w:styleId="WW8Num20z8">
    <w:name w:val="WW8Num20z8"/>
    <w:rsid w:val="003A2F0D"/>
  </w:style>
  <w:style w:type="character" w:customStyle="1" w:styleId="WW8Num21z0">
    <w:name w:val="WW8Num21z0"/>
    <w:rsid w:val="003A2F0D"/>
    <w:rPr>
      <w:b/>
      <w:i w:val="0"/>
      <w:color w:val="auto"/>
    </w:rPr>
  </w:style>
  <w:style w:type="character" w:customStyle="1" w:styleId="WW8Num21z1">
    <w:name w:val="WW8Num21z1"/>
    <w:rsid w:val="003A2F0D"/>
    <w:rPr>
      <w:b/>
      <w:i w:val="0"/>
      <w:sz w:val="24"/>
      <w:szCs w:val="24"/>
    </w:rPr>
  </w:style>
  <w:style w:type="character" w:customStyle="1" w:styleId="WW8Num21z2">
    <w:name w:val="WW8Num21z2"/>
    <w:rsid w:val="003A2F0D"/>
    <w:rPr>
      <w:rFonts w:hint="default"/>
    </w:rPr>
  </w:style>
  <w:style w:type="character" w:customStyle="1" w:styleId="WW8Num21z3">
    <w:name w:val="WW8Num21z3"/>
    <w:rsid w:val="003A2F0D"/>
  </w:style>
  <w:style w:type="character" w:customStyle="1" w:styleId="WW8Num21z4">
    <w:name w:val="WW8Num21z4"/>
    <w:rsid w:val="003A2F0D"/>
  </w:style>
  <w:style w:type="character" w:customStyle="1" w:styleId="WW8Num21z5">
    <w:name w:val="WW8Num21z5"/>
    <w:rsid w:val="003A2F0D"/>
  </w:style>
  <w:style w:type="character" w:customStyle="1" w:styleId="WW8Num21z6">
    <w:name w:val="WW8Num21z6"/>
    <w:rsid w:val="003A2F0D"/>
  </w:style>
  <w:style w:type="character" w:customStyle="1" w:styleId="WW8Num21z7">
    <w:name w:val="WW8Num21z7"/>
    <w:rsid w:val="003A2F0D"/>
  </w:style>
  <w:style w:type="character" w:customStyle="1" w:styleId="WW8Num21z8">
    <w:name w:val="WW8Num21z8"/>
    <w:rsid w:val="003A2F0D"/>
  </w:style>
  <w:style w:type="character" w:customStyle="1" w:styleId="WW8Num22z0">
    <w:name w:val="WW8Num22z0"/>
    <w:rsid w:val="003A2F0D"/>
    <w:rPr>
      <w:rFonts w:ascii="Times New Roman" w:eastAsia="Times New Roman" w:hAnsi="Times New Roman" w:cs="Times New Roman"/>
      <w:sz w:val="24"/>
      <w:szCs w:val="24"/>
    </w:rPr>
  </w:style>
  <w:style w:type="character" w:customStyle="1" w:styleId="WW8Num23z0">
    <w:name w:val="WW8Num23z0"/>
    <w:rsid w:val="003A2F0D"/>
    <w:rPr>
      <w:rFonts w:hint="default"/>
      <w:b/>
    </w:rPr>
  </w:style>
  <w:style w:type="character" w:customStyle="1" w:styleId="WW8Num23z1">
    <w:name w:val="WW8Num23z1"/>
    <w:rsid w:val="003A2F0D"/>
    <w:rPr>
      <w:rFonts w:hint="default"/>
      <w:b w:val="0"/>
      <w:sz w:val="22"/>
      <w:szCs w:val="22"/>
    </w:rPr>
  </w:style>
  <w:style w:type="character" w:customStyle="1" w:styleId="WW8Num23z2">
    <w:name w:val="WW8Num23z2"/>
    <w:rsid w:val="003A2F0D"/>
    <w:rPr>
      <w:rFonts w:hint="default"/>
      <w:b w:val="0"/>
    </w:rPr>
  </w:style>
  <w:style w:type="character" w:customStyle="1" w:styleId="WW8Num24z0">
    <w:name w:val="WW8Num24z0"/>
    <w:rsid w:val="003A2F0D"/>
    <w:rPr>
      <w:sz w:val="24"/>
      <w:szCs w:val="24"/>
    </w:rPr>
  </w:style>
  <w:style w:type="character" w:customStyle="1" w:styleId="WW8Num24z1">
    <w:name w:val="WW8Num24z1"/>
    <w:rsid w:val="003A2F0D"/>
  </w:style>
  <w:style w:type="character" w:customStyle="1" w:styleId="WW8Num24z2">
    <w:name w:val="WW8Num24z2"/>
    <w:rsid w:val="003A2F0D"/>
  </w:style>
  <w:style w:type="character" w:customStyle="1" w:styleId="WW8Num24z3">
    <w:name w:val="WW8Num24z3"/>
    <w:rsid w:val="003A2F0D"/>
  </w:style>
  <w:style w:type="character" w:customStyle="1" w:styleId="WW8Num24z4">
    <w:name w:val="WW8Num24z4"/>
    <w:rsid w:val="003A2F0D"/>
  </w:style>
  <w:style w:type="character" w:customStyle="1" w:styleId="WW8Num24z5">
    <w:name w:val="WW8Num24z5"/>
    <w:rsid w:val="003A2F0D"/>
  </w:style>
  <w:style w:type="character" w:customStyle="1" w:styleId="WW8Num24z6">
    <w:name w:val="WW8Num24z6"/>
    <w:rsid w:val="003A2F0D"/>
  </w:style>
  <w:style w:type="character" w:customStyle="1" w:styleId="WW8Num24z7">
    <w:name w:val="WW8Num24z7"/>
    <w:rsid w:val="003A2F0D"/>
  </w:style>
  <w:style w:type="character" w:customStyle="1" w:styleId="WW8Num24z8">
    <w:name w:val="WW8Num24z8"/>
    <w:rsid w:val="003A2F0D"/>
  </w:style>
  <w:style w:type="character" w:customStyle="1" w:styleId="WW8Num25z0">
    <w:name w:val="WW8Num25z0"/>
    <w:rsid w:val="003A2F0D"/>
    <w:rPr>
      <w:rFonts w:hint="default"/>
    </w:rPr>
  </w:style>
  <w:style w:type="character" w:customStyle="1" w:styleId="WW8Num25z5">
    <w:name w:val="WW8Num25z5"/>
    <w:rsid w:val="003A2F0D"/>
  </w:style>
  <w:style w:type="character" w:customStyle="1" w:styleId="WW8Num26z0">
    <w:name w:val="WW8Num26z0"/>
    <w:rsid w:val="003A2F0D"/>
    <w:rPr>
      <w:sz w:val="24"/>
      <w:szCs w:val="24"/>
    </w:rPr>
  </w:style>
  <w:style w:type="character" w:customStyle="1" w:styleId="WW8Num26z1">
    <w:name w:val="WW8Num26z1"/>
    <w:rsid w:val="003A2F0D"/>
  </w:style>
  <w:style w:type="character" w:customStyle="1" w:styleId="WW8Num26z2">
    <w:name w:val="WW8Num26z2"/>
    <w:rsid w:val="003A2F0D"/>
  </w:style>
  <w:style w:type="character" w:customStyle="1" w:styleId="WW8Num26z3">
    <w:name w:val="WW8Num26z3"/>
    <w:rsid w:val="003A2F0D"/>
  </w:style>
  <w:style w:type="character" w:customStyle="1" w:styleId="WW8Num26z4">
    <w:name w:val="WW8Num26z4"/>
    <w:rsid w:val="003A2F0D"/>
  </w:style>
  <w:style w:type="character" w:customStyle="1" w:styleId="WW8Num26z5">
    <w:name w:val="WW8Num26z5"/>
    <w:rsid w:val="003A2F0D"/>
  </w:style>
  <w:style w:type="character" w:customStyle="1" w:styleId="WW8Num26z6">
    <w:name w:val="WW8Num26z6"/>
    <w:rsid w:val="003A2F0D"/>
  </w:style>
  <w:style w:type="character" w:customStyle="1" w:styleId="WW8Num26z7">
    <w:name w:val="WW8Num26z7"/>
    <w:rsid w:val="003A2F0D"/>
  </w:style>
  <w:style w:type="character" w:customStyle="1" w:styleId="WW8Num26z8">
    <w:name w:val="WW8Num26z8"/>
    <w:rsid w:val="003A2F0D"/>
  </w:style>
  <w:style w:type="character" w:customStyle="1" w:styleId="WW8Num27z0">
    <w:name w:val="WW8Num27z0"/>
    <w:rsid w:val="003A2F0D"/>
    <w:rPr>
      <w:rFonts w:ascii="Times New Roman" w:eastAsia="Times New Roman" w:hAnsi="Times New Roman" w:cs="Times New Roman" w:hint="default"/>
      <w:sz w:val="24"/>
      <w:szCs w:val="24"/>
    </w:rPr>
  </w:style>
  <w:style w:type="character" w:customStyle="1" w:styleId="WW8Num28z0">
    <w:name w:val="WW8Num28z0"/>
    <w:rsid w:val="003A2F0D"/>
  </w:style>
  <w:style w:type="character" w:customStyle="1" w:styleId="WW8Num28z1">
    <w:name w:val="WW8Num28z1"/>
    <w:rsid w:val="003A2F0D"/>
  </w:style>
  <w:style w:type="character" w:customStyle="1" w:styleId="WW8Num28z2">
    <w:name w:val="WW8Num28z2"/>
    <w:rsid w:val="003A2F0D"/>
  </w:style>
  <w:style w:type="character" w:customStyle="1" w:styleId="WW8Num28z3">
    <w:name w:val="WW8Num28z3"/>
    <w:rsid w:val="003A2F0D"/>
  </w:style>
  <w:style w:type="character" w:customStyle="1" w:styleId="WW8Num28z4">
    <w:name w:val="WW8Num28z4"/>
    <w:rsid w:val="003A2F0D"/>
  </w:style>
  <w:style w:type="character" w:customStyle="1" w:styleId="WW8Num28z5">
    <w:name w:val="WW8Num28z5"/>
    <w:rsid w:val="003A2F0D"/>
  </w:style>
  <w:style w:type="character" w:customStyle="1" w:styleId="WW8Num28z6">
    <w:name w:val="WW8Num28z6"/>
    <w:rsid w:val="003A2F0D"/>
  </w:style>
  <w:style w:type="character" w:customStyle="1" w:styleId="WW8Num28z7">
    <w:name w:val="WW8Num28z7"/>
    <w:rsid w:val="003A2F0D"/>
  </w:style>
  <w:style w:type="character" w:customStyle="1" w:styleId="WW8Num28z8">
    <w:name w:val="WW8Num28z8"/>
    <w:rsid w:val="003A2F0D"/>
  </w:style>
  <w:style w:type="character" w:customStyle="1" w:styleId="WW8Num29z0">
    <w:name w:val="WW8Num29z0"/>
    <w:rsid w:val="003A2F0D"/>
    <w:rPr>
      <w:rFonts w:hint="default"/>
    </w:rPr>
  </w:style>
  <w:style w:type="character" w:customStyle="1" w:styleId="WW8Num29z1">
    <w:name w:val="WW8Num29z1"/>
    <w:rsid w:val="003A2F0D"/>
    <w:rPr>
      <w:rFonts w:hint="default"/>
      <w:b/>
      <w:i w:val="0"/>
      <w:sz w:val="24"/>
      <w:szCs w:val="24"/>
    </w:rPr>
  </w:style>
  <w:style w:type="character" w:customStyle="1" w:styleId="WW8Num29z2">
    <w:name w:val="WW8Num29z2"/>
    <w:rsid w:val="003A2F0D"/>
    <w:rPr>
      <w:rFonts w:ascii="Times New Roman" w:hAnsi="Times New Roman" w:cs="Times New Roman" w:hint="default"/>
      <w:i w:val="0"/>
      <w:sz w:val="24"/>
      <w:szCs w:val="24"/>
    </w:rPr>
  </w:style>
  <w:style w:type="character" w:customStyle="1" w:styleId="WW8Num30z0">
    <w:name w:val="WW8Num30z0"/>
    <w:rsid w:val="003A2F0D"/>
    <w:rPr>
      <w:rFonts w:ascii="Times New Roman" w:eastAsia="Times New Roman" w:hAnsi="Times New Roman" w:cs="Times New Roman" w:hint="default"/>
      <w:b/>
      <w:bCs/>
      <w:iCs/>
      <w:sz w:val="24"/>
      <w:szCs w:val="24"/>
    </w:rPr>
  </w:style>
  <w:style w:type="character" w:customStyle="1" w:styleId="WW8Num31z0">
    <w:name w:val="WW8Num31z0"/>
    <w:rsid w:val="003A2F0D"/>
    <w:rPr>
      <w:rFonts w:ascii="Times New Roman" w:eastAsia="Times New Roman" w:hAnsi="Times New Roman" w:cs="Times New Roman" w:hint="default"/>
      <w:b/>
      <w:iCs/>
      <w:sz w:val="24"/>
      <w:szCs w:val="24"/>
      <w:lang w:val="x-none"/>
    </w:rPr>
  </w:style>
  <w:style w:type="character" w:customStyle="1" w:styleId="WW8Num31z1">
    <w:name w:val="WW8Num31z1"/>
    <w:rsid w:val="003A2F0D"/>
    <w:rPr>
      <w:rFonts w:ascii="Times New Roman" w:eastAsia="Times New Roman" w:hAnsi="Times New Roman" w:cs="Times New Roman" w:hint="default"/>
      <w:b/>
      <w:bCs/>
      <w:i w:val="0"/>
      <w:iCs/>
      <w:sz w:val="24"/>
      <w:szCs w:val="24"/>
    </w:rPr>
  </w:style>
  <w:style w:type="character" w:customStyle="1" w:styleId="WW8Num31z2">
    <w:name w:val="WW8Num31z2"/>
    <w:rsid w:val="003A2F0D"/>
    <w:rPr>
      <w:rFonts w:ascii="Times New Roman" w:eastAsia="Times New Roman" w:hAnsi="Times New Roman" w:cs="Times New Roman" w:hint="default"/>
      <w:b w:val="0"/>
      <w:i w:val="0"/>
      <w:color w:val="0000FF"/>
      <w:sz w:val="24"/>
      <w:szCs w:val="24"/>
    </w:rPr>
  </w:style>
  <w:style w:type="character" w:customStyle="1" w:styleId="WW8Num32z0">
    <w:name w:val="WW8Num32z0"/>
    <w:rsid w:val="003A2F0D"/>
  </w:style>
  <w:style w:type="character" w:customStyle="1" w:styleId="WW8Num32z1">
    <w:name w:val="WW8Num32z1"/>
    <w:rsid w:val="003A2F0D"/>
  </w:style>
  <w:style w:type="character" w:customStyle="1" w:styleId="WW8Num32z2">
    <w:name w:val="WW8Num32z2"/>
    <w:rsid w:val="003A2F0D"/>
  </w:style>
  <w:style w:type="character" w:customStyle="1" w:styleId="WW8Num32z3">
    <w:name w:val="WW8Num32z3"/>
    <w:rsid w:val="003A2F0D"/>
  </w:style>
  <w:style w:type="character" w:customStyle="1" w:styleId="WW8Num32z4">
    <w:name w:val="WW8Num32z4"/>
    <w:rsid w:val="003A2F0D"/>
  </w:style>
  <w:style w:type="character" w:customStyle="1" w:styleId="WW8Num32z5">
    <w:name w:val="WW8Num32z5"/>
    <w:rsid w:val="003A2F0D"/>
  </w:style>
  <w:style w:type="character" w:customStyle="1" w:styleId="WW8Num32z6">
    <w:name w:val="WW8Num32z6"/>
    <w:rsid w:val="003A2F0D"/>
  </w:style>
  <w:style w:type="character" w:customStyle="1" w:styleId="WW8Num32z7">
    <w:name w:val="WW8Num32z7"/>
    <w:rsid w:val="003A2F0D"/>
  </w:style>
  <w:style w:type="character" w:customStyle="1" w:styleId="WW8Num32z8">
    <w:name w:val="WW8Num32z8"/>
    <w:rsid w:val="003A2F0D"/>
  </w:style>
  <w:style w:type="character" w:customStyle="1" w:styleId="WW8Num33z0">
    <w:name w:val="WW8Num33z0"/>
    <w:rsid w:val="003A2F0D"/>
    <w:rPr>
      <w:rFonts w:ascii="Symbol" w:hAnsi="Symbol" w:cs="Symbol" w:hint="default"/>
    </w:rPr>
  </w:style>
  <w:style w:type="character" w:customStyle="1" w:styleId="WW8Num34z0">
    <w:name w:val="WW8Num34z0"/>
    <w:rsid w:val="003A2F0D"/>
    <w:rPr>
      <w:rFonts w:hint="default"/>
    </w:rPr>
  </w:style>
  <w:style w:type="character" w:customStyle="1" w:styleId="WW8Num35z0">
    <w:name w:val="WW8Num35z0"/>
    <w:rsid w:val="003A2F0D"/>
    <w:rPr>
      <w:rFonts w:hint="default"/>
    </w:rPr>
  </w:style>
  <w:style w:type="character" w:customStyle="1" w:styleId="WW8Num35z2">
    <w:name w:val="WW8Num35z2"/>
    <w:rsid w:val="003A2F0D"/>
    <w:rPr>
      <w:rFonts w:hint="default"/>
      <w:b w:val="0"/>
      <w:i w:val="0"/>
    </w:rPr>
  </w:style>
  <w:style w:type="character" w:customStyle="1" w:styleId="WW8Num36z0">
    <w:name w:val="WW8Num36z0"/>
    <w:rsid w:val="003A2F0D"/>
    <w:rPr>
      <w:rFonts w:ascii="Times New Roman" w:hAnsi="Times New Roman" w:cs="Times New Roman" w:hint="default"/>
      <w:sz w:val="24"/>
      <w:szCs w:val="24"/>
    </w:rPr>
  </w:style>
  <w:style w:type="character" w:customStyle="1" w:styleId="WW8Num37z0">
    <w:name w:val="WW8Num37z0"/>
    <w:rsid w:val="003A2F0D"/>
    <w:rPr>
      <w:rFonts w:ascii="Times New Roman" w:eastAsia="Times New Roman" w:hAnsi="Times New Roman" w:cs="Times New Roman" w:hint="default"/>
      <w:sz w:val="24"/>
      <w:szCs w:val="24"/>
    </w:rPr>
  </w:style>
  <w:style w:type="character" w:customStyle="1" w:styleId="WW8Num38z0">
    <w:name w:val="WW8Num38z0"/>
    <w:rsid w:val="003A2F0D"/>
    <w:rPr>
      <w:sz w:val="24"/>
      <w:szCs w:val="24"/>
    </w:rPr>
  </w:style>
  <w:style w:type="character" w:customStyle="1" w:styleId="WW8Num38z1">
    <w:name w:val="WW8Num38z1"/>
    <w:rsid w:val="003A2F0D"/>
  </w:style>
  <w:style w:type="character" w:customStyle="1" w:styleId="WW8Num38z2">
    <w:name w:val="WW8Num38z2"/>
    <w:rsid w:val="003A2F0D"/>
  </w:style>
  <w:style w:type="character" w:customStyle="1" w:styleId="WW8Num38z3">
    <w:name w:val="WW8Num38z3"/>
    <w:rsid w:val="003A2F0D"/>
  </w:style>
  <w:style w:type="character" w:customStyle="1" w:styleId="WW8Num38z4">
    <w:name w:val="WW8Num38z4"/>
    <w:rsid w:val="003A2F0D"/>
  </w:style>
  <w:style w:type="character" w:customStyle="1" w:styleId="WW8Num38z5">
    <w:name w:val="WW8Num38z5"/>
    <w:rsid w:val="003A2F0D"/>
  </w:style>
  <w:style w:type="character" w:customStyle="1" w:styleId="WW8Num38z6">
    <w:name w:val="WW8Num38z6"/>
    <w:rsid w:val="003A2F0D"/>
  </w:style>
  <w:style w:type="character" w:customStyle="1" w:styleId="WW8Num38z7">
    <w:name w:val="WW8Num38z7"/>
    <w:rsid w:val="003A2F0D"/>
  </w:style>
  <w:style w:type="character" w:customStyle="1" w:styleId="WW8Num38z8">
    <w:name w:val="WW8Num38z8"/>
    <w:rsid w:val="003A2F0D"/>
  </w:style>
  <w:style w:type="character" w:customStyle="1" w:styleId="WW8Num39z0">
    <w:name w:val="WW8Num39z0"/>
    <w:rsid w:val="003A2F0D"/>
    <w:rPr>
      <w:i/>
      <w:sz w:val="24"/>
      <w:szCs w:val="24"/>
    </w:rPr>
  </w:style>
  <w:style w:type="character" w:customStyle="1" w:styleId="WW8Num39z2">
    <w:name w:val="WW8Num39z2"/>
    <w:rsid w:val="003A2F0D"/>
    <w:rPr>
      <w:rFonts w:hint="default"/>
    </w:rPr>
  </w:style>
  <w:style w:type="character" w:customStyle="1" w:styleId="WW8Num40z0">
    <w:name w:val="WW8Num40z0"/>
    <w:rsid w:val="003A2F0D"/>
    <w:rPr>
      <w:rFonts w:ascii="Symbol" w:hAnsi="Symbol" w:cs="Symbol" w:hint="default"/>
    </w:rPr>
  </w:style>
  <w:style w:type="character" w:customStyle="1" w:styleId="WW8Num40z1">
    <w:name w:val="WW8Num40z1"/>
    <w:rsid w:val="003A2F0D"/>
    <w:rPr>
      <w:rFonts w:ascii="Courier New" w:hAnsi="Courier New" w:cs="Courier New" w:hint="default"/>
    </w:rPr>
  </w:style>
  <w:style w:type="character" w:customStyle="1" w:styleId="WW8Num40z2">
    <w:name w:val="WW8Num40z2"/>
    <w:rsid w:val="003A2F0D"/>
    <w:rPr>
      <w:rFonts w:ascii="Wingdings" w:hAnsi="Wingdings" w:cs="Wingdings" w:hint="default"/>
    </w:rPr>
  </w:style>
  <w:style w:type="character" w:customStyle="1" w:styleId="WW8Num41z0">
    <w:name w:val="WW8Num41z0"/>
    <w:rsid w:val="003A2F0D"/>
    <w:rPr>
      <w:rFonts w:hint="default"/>
      <w:b/>
    </w:rPr>
  </w:style>
  <w:style w:type="character" w:customStyle="1" w:styleId="WW8Num41z1">
    <w:name w:val="WW8Num41z1"/>
    <w:rsid w:val="003A2F0D"/>
    <w:rPr>
      <w:rFonts w:hint="default"/>
      <w:b w:val="0"/>
    </w:rPr>
  </w:style>
  <w:style w:type="character" w:customStyle="1" w:styleId="WW8Num41z2">
    <w:name w:val="WW8Num41z2"/>
    <w:rsid w:val="003A2F0D"/>
    <w:rPr>
      <w:rFonts w:ascii="Times New Roman" w:eastAsia="Times New Roman" w:hAnsi="Times New Roman" w:cs="Times New Roman"/>
      <w:b w:val="0"/>
    </w:rPr>
  </w:style>
  <w:style w:type="character" w:customStyle="1" w:styleId="WW8Num41z3">
    <w:name w:val="WW8Num41z3"/>
    <w:rsid w:val="003A2F0D"/>
    <w:rPr>
      <w:rFonts w:hint="default"/>
    </w:rPr>
  </w:style>
  <w:style w:type="character" w:customStyle="1" w:styleId="WW8Num42z0">
    <w:name w:val="WW8Num42z0"/>
    <w:rsid w:val="003A2F0D"/>
    <w:rPr>
      <w:rFonts w:hint="default"/>
    </w:rPr>
  </w:style>
  <w:style w:type="character" w:customStyle="1" w:styleId="WW8Num42z1">
    <w:name w:val="WW8Num42z1"/>
    <w:rsid w:val="003A2F0D"/>
    <w:rPr>
      <w:rFonts w:ascii="Times New Roman" w:eastAsia="Times New Roman" w:hAnsi="Times New Roman" w:cs="Times New Roman" w:hint="default"/>
      <w:b/>
      <w:sz w:val="24"/>
      <w:szCs w:val="24"/>
    </w:rPr>
  </w:style>
  <w:style w:type="character" w:customStyle="1" w:styleId="WW8Num42z2">
    <w:name w:val="WW8Num42z2"/>
    <w:rsid w:val="003A2F0D"/>
    <w:rPr>
      <w:rFonts w:ascii="Times New Roman" w:eastAsia="Times New Roman" w:hAnsi="Times New Roman" w:cs="Times New Roman" w:hint="default"/>
      <w:bCs/>
      <w:color w:val="auto"/>
      <w:sz w:val="24"/>
      <w:szCs w:val="24"/>
    </w:rPr>
  </w:style>
  <w:style w:type="character" w:customStyle="1" w:styleId="WW8Num43z0">
    <w:name w:val="WW8Num43z0"/>
    <w:rsid w:val="003A2F0D"/>
    <w:rPr>
      <w:rFonts w:ascii="Symbol" w:hAnsi="Symbol" w:cs="Symbol" w:hint="default"/>
    </w:rPr>
  </w:style>
  <w:style w:type="character" w:customStyle="1" w:styleId="WW8Num43z5">
    <w:name w:val="WW8Num43z5"/>
    <w:rsid w:val="003A2F0D"/>
    <w:rPr>
      <w:rFonts w:ascii="Wingdings" w:hAnsi="Wingdings" w:cs="Wingdings" w:hint="default"/>
    </w:rPr>
  </w:style>
  <w:style w:type="character" w:customStyle="1" w:styleId="WW8Num44z0">
    <w:name w:val="WW8Num44z0"/>
    <w:rsid w:val="003A2F0D"/>
    <w:rPr>
      <w:sz w:val="24"/>
      <w:szCs w:val="24"/>
    </w:rPr>
  </w:style>
  <w:style w:type="character" w:customStyle="1" w:styleId="WW8Num45z0">
    <w:name w:val="WW8Num45z0"/>
    <w:rsid w:val="003A2F0D"/>
    <w:rPr>
      <w:rFonts w:ascii="Symbol" w:hAnsi="Symbol" w:cs="Symbol" w:hint="default"/>
    </w:rPr>
  </w:style>
  <w:style w:type="character" w:customStyle="1" w:styleId="WW8Num45z1">
    <w:name w:val="WW8Num45z1"/>
    <w:rsid w:val="003A2F0D"/>
    <w:rPr>
      <w:rFonts w:ascii="Courier New" w:hAnsi="Courier New" w:cs="Courier New" w:hint="default"/>
    </w:rPr>
  </w:style>
  <w:style w:type="character" w:customStyle="1" w:styleId="WW8Num45z2">
    <w:name w:val="WW8Num45z2"/>
    <w:rsid w:val="003A2F0D"/>
    <w:rPr>
      <w:rFonts w:ascii="Wingdings" w:hAnsi="Wingdings" w:cs="Wingdings" w:hint="default"/>
    </w:rPr>
  </w:style>
  <w:style w:type="character" w:customStyle="1" w:styleId="WW8Num46z0">
    <w:name w:val="WW8Num46z0"/>
    <w:rsid w:val="003A2F0D"/>
    <w:rPr>
      <w:rFonts w:ascii="Courier New" w:hAnsi="Courier New" w:cs="Courier New" w:hint="default"/>
    </w:rPr>
  </w:style>
  <w:style w:type="character" w:customStyle="1" w:styleId="WW8Num46z2">
    <w:name w:val="WW8Num46z2"/>
    <w:rsid w:val="003A2F0D"/>
    <w:rPr>
      <w:rFonts w:ascii="Wingdings" w:hAnsi="Wingdings" w:cs="Wingdings" w:hint="default"/>
    </w:rPr>
  </w:style>
  <w:style w:type="character" w:customStyle="1" w:styleId="WW8Num46z3">
    <w:name w:val="WW8Num46z3"/>
    <w:rsid w:val="003A2F0D"/>
    <w:rPr>
      <w:rFonts w:ascii="Symbol" w:hAnsi="Symbol" w:cs="Symbol" w:hint="default"/>
    </w:rPr>
  </w:style>
  <w:style w:type="character" w:customStyle="1" w:styleId="WW8Num47z0">
    <w:name w:val="WW8Num47z0"/>
    <w:rsid w:val="003A2F0D"/>
    <w:rPr>
      <w:rFonts w:hint="default"/>
    </w:rPr>
  </w:style>
  <w:style w:type="character" w:customStyle="1" w:styleId="WW8Num47z2">
    <w:name w:val="WW8Num47z2"/>
    <w:rsid w:val="003A2F0D"/>
    <w:rPr>
      <w:rFonts w:hint="default"/>
      <w:color w:val="auto"/>
    </w:rPr>
  </w:style>
  <w:style w:type="character" w:customStyle="1" w:styleId="WW8Num48z0">
    <w:name w:val="WW8Num48z0"/>
    <w:rsid w:val="003A2F0D"/>
    <w:rPr>
      <w:rFonts w:hint="default"/>
    </w:rPr>
  </w:style>
  <w:style w:type="character" w:customStyle="1" w:styleId="WW8Num48z1">
    <w:name w:val="WW8Num48z1"/>
    <w:rsid w:val="003A2F0D"/>
    <w:rPr>
      <w:rFonts w:hint="default"/>
      <w:i w:val="0"/>
    </w:rPr>
  </w:style>
  <w:style w:type="character" w:customStyle="1" w:styleId="WW8Num48z2">
    <w:name w:val="WW8Num48z2"/>
    <w:rsid w:val="003A2F0D"/>
    <w:rPr>
      <w:rFonts w:ascii="Times New Roman" w:hAnsi="Times New Roman" w:cs="Times New Roman" w:hint="default"/>
      <w:sz w:val="24"/>
      <w:szCs w:val="24"/>
    </w:rPr>
  </w:style>
  <w:style w:type="character" w:customStyle="1" w:styleId="WW8Num49z0">
    <w:name w:val="WW8Num49z0"/>
    <w:rsid w:val="003A2F0D"/>
    <w:rPr>
      <w:rFonts w:hint="default"/>
    </w:rPr>
  </w:style>
  <w:style w:type="character" w:customStyle="1" w:styleId="WW8Num49z2">
    <w:name w:val="WW8Num49z2"/>
    <w:rsid w:val="003A2F0D"/>
    <w:rPr>
      <w:rFonts w:hint="default"/>
      <w:color w:val="auto"/>
    </w:rPr>
  </w:style>
  <w:style w:type="character" w:customStyle="1" w:styleId="WW8Num50z0">
    <w:name w:val="WW8Num50z0"/>
    <w:rsid w:val="003A2F0D"/>
  </w:style>
  <w:style w:type="character" w:customStyle="1" w:styleId="WW8Num50z1">
    <w:name w:val="WW8Num50z1"/>
    <w:rsid w:val="003A2F0D"/>
  </w:style>
  <w:style w:type="character" w:customStyle="1" w:styleId="WW8Num50z2">
    <w:name w:val="WW8Num50z2"/>
    <w:rsid w:val="003A2F0D"/>
  </w:style>
  <w:style w:type="character" w:customStyle="1" w:styleId="WW8Num50z3">
    <w:name w:val="WW8Num50z3"/>
    <w:rsid w:val="003A2F0D"/>
  </w:style>
  <w:style w:type="character" w:customStyle="1" w:styleId="WW8Num50z4">
    <w:name w:val="WW8Num50z4"/>
    <w:rsid w:val="003A2F0D"/>
  </w:style>
  <w:style w:type="character" w:customStyle="1" w:styleId="WW8Num50z5">
    <w:name w:val="WW8Num50z5"/>
    <w:rsid w:val="003A2F0D"/>
  </w:style>
  <w:style w:type="character" w:customStyle="1" w:styleId="WW8Num50z6">
    <w:name w:val="WW8Num50z6"/>
    <w:rsid w:val="003A2F0D"/>
  </w:style>
  <w:style w:type="character" w:customStyle="1" w:styleId="WW8Num50z7">
    <w:name w:val="WW8Num50z7"/>
    <w:rsid w:val="003A2F0D"/>
  </w:style>
  <w:style w:type="character" w:customStyle="1" w:styleId="WW8Num50z8">
    <w:name w:val="WW8Num50z8"/>
    <w:rsid w:val="003A2F0D"/>
  </w:style>
  <w:style w:type="character" w:customStyle="1" w:styleId="WW8Num51z0">
    <w:name w:val="WW8Num51z0"/>
    <w:rsid w:val="003A2F0D"/>
    <w:rPr>
      <w:rFonts w:hint="default"/>
    </w:rPr>
  </w:style>
  <w:style w:type="character" w:customStyle="1" w:styleId="WW8Num52z0">
    <w:name w:val="WW8Num52z0"/>
    <w:rsid w:val="003A2F0D"/>
    <w:rPr>
      <w:rFonts w:ascii="Symbol" w:hAnsi="Symbol" w:cs="Symbol" w:hint="default"/>
    </w:rPr>
  </w:style>
  <w:style w:type="character" w:customStyle="1" w:styleId="WW8Num52z1">
    <w:name w:val="WW8Num52z1"/>
    <w:rsid w:val="003A2F0D"/>
    <w:rPr>
      <w:rFonts w:ascii="Courier New" w:hAnsi="Courier New" w:cs="Courier New" w:hint="default"/>
    </w:rPr>
  </w:style>
  <w:style w:type="character" w:customStyle="1" w:styleId="WW8Num52z2">
    <w:name w:val="WW8Num52z2"/>
    <w:rsid w:val="003A2F0D"/>
    <w:rPr>
      <w:rFonts w:ascii="Wingdings" w:hAnsi="Wingdings" w:cs="Wingdings" w:hint="default"/>
    </w:rPr>
  </w:style>
  <w:style w:type="character" w:customStyle="1" w:styleId="WW8Num53z0">
    <w:name w:val="WW8Num53z0"/>
    <w:rsid w:val="003A2F0D"/>
  </w:style>
  <w:style w:type="character" w:customStyle="1" w:styleId="WW8Num53z1">
    <w:name w:val="WW8Num53z1"/>
    <w:rsid w:val="003A2F0D"/>
  </w:style>
  <w:style w:type="character" w:customStyle="1" w:styleId="WW8Num53z2">
    <w:name w:val="WW8Num53z2"/>
    <w:rsid w:val="003A2F0D"/>
  </w:style>
  <w:style w:type="character" w:customStyle="1" w:styleId="WW8Num53z3">
    <w:name w:val="WW8Num53z3"/>
    <w:rsid w:val="003A2F0D"/>
  </w:style>
  <w:style w:type="character" w:customStyle="1" w:styleId="WW8Num53z4">
    <w:name w:val="WW8Num53z4"/>
    <w:rsid w:val="003A2F0D"/>
  </w:style>
  <w:style w:type="character" w:customStyle="1" w:styleId="WW8Num53z5">
    <w:name w:val="WW8Num53z5"/>
    <w:rsid w:val="003A2F0D"/>
  </w:style>
  <w:style w:type="character" w:customStyle="1" w:styleId="WW8Num53z6">
    <w:name w:val="WW8Num53z6"/>
    <w:rsid w:val="003A2F0D"/>
  </w:style>
  <w:style w:type="character" w:customStyle="1" w:styleId="WW8Num53z7">
    <w:name w:val="WW8Num53z7"/>
    <w:rsid w:val="003A2F0D"/>
  </w:style>
  <w:style w:type="character" w:customStyle="1" w:styleId="WW8Num53z8">
    <w:name w:val="WW8Num53z8"/>
    <w:rsid w:val="003A2F0D"/>
  </w:style>
  <w:style w:type="character" w:customStyle="1" w:styleId="WW8Num54z0">
    <w:name w:val="WW8Num54z0"/>
    <w:rsid w:val="003A2F0D"/>
  </w:style>
  <w:style w:type="character" w:customStyle="1" w:styleId="WW8Num54z1">
    <w:name w:val="WW8Num54z1"/>
    <w:rsid w:val="003A2F0D"/>
  </w:style>
  <w:style w:type="character" w:customStyle="1" w:styleId="WW8Num54z2">
    <w:name w:val="WW8Num54z2"/>
    <w:rsid w:val="003A2F0D"/>
  </w:style>
  <w:style w:type="character" w:customStyle="1" w:styleId="WW8Num54z3">
    <w:name w:val="WW8Num54z3"/>
    <w:rsid w:val="003A2F0D"/>
  </w:style>
  <w:style w:type="character" w:customStyle="1" w:styleId="WW8Num54z4">
    <w:name w:val="WW8Num54z4"/>
    <w:rsid w:val="003A2F0D"/>
  </w:style>
  <w:style w:type="character" w:customStyle="1" w:styleId="WW8Num54z5">
    <w:name w:val="WW8Num54z5"/>
    <w:rsid w:val="003A2F0D"/>
  </w:style>
  <w:style w:type="character" w:customStyle="1" w:styleId="WW8Num54z6">
    <w:name w:val="WW8Num54z6"/>
    <w:rsid w:val="003A2F0D"/>
  </w:style>
  <w:style w:type="character" w:customStyle="1" w:styleId="WW8Num54z7">
    <w:name w:val="WW8Num54z7"/>
    <w:rsid w:val="003A2F0D"/>
  </w:style>
  <w:style w:type="character" w:customStyle="1" w:styleId="WW8Num54z8">
    <w:name w:val="WW8Num54z8"/>
    <w:rsid w:val="003A2F0D"/>
  </w:style>
  <w:style w:type="character" w:customStyle="1" w:styleId="WW8Num55z0">
    <w:name w:val="WW8Num55z0"/>
    <w:rsid w:val="003A2F0D"/>
    <w:rPr>
      <w:rFonts w:ascii="Times New Roman" w:hAnsi="Times New Roman" w:cs="Times New Roman" w:hint="default"/>
      <w:bCs/>
      <w:sz w:val="24"/>
      <w:szCs w:val="24"/>
    </w:rPr>
  </w:style>
  <w:style w:type="character" w:customStyle="1" w:styleId="WW8Num56z0">
    <w:name w:val="WW8Num56z0"/>
    <w:rsid w:val="003A2F0D"/>
    <w:rPr>
      <w:sz w:val="24"/>
      <w:szCs w:val="24"/>
    </w:rPr>
  </w:style>
  <w:style w:type="character" w:customStyle="1" w:styleId="WW8Num56z1">
    <w:name w:val="WW8Num56z1"/>
    <w:rsid w:val="003A2F0D"/>
  </w:style>
  <w:style w:type="character" w:customStyle="1" w:styleId="WW8Num56z2">
    <w:name w:val="WW8Num56z2"/>
    <w:rsid w:val="003A2F0D"/>
  </w:style>
  <w:style w:type="character" w:customStyle="1" w:styleId="WW8Num56z3">
    <w:name w:val="WW8Num56z3"/>
    <w:rsid w:val="003A2F0D"/>
  </w:style>
  <w:style w:type="character" w:customStyle="1" w:styleId="WW8Num56z4">
    <w:name w:val="WW8Num56z4"/>
    <w:rsid w:val="003A2F0D"/>
  </w:style>
  <w:style w:type="character" w:customStyle="1" w:styleId="WW8Num56z5">
    <w:name w:val="WW8Num56z5"/>
    <w:rsid w:val="003A2F0D"/>
  </w:style>
  <w:style w:type="character" w:customStyle="1" w:styleId="WW8Num56z6">
    <w:name w:val="WW8Num56z6"/>
    <w:rsid w:val="003A2F0D"/>
  </w:style>
  <w:style w:type="character" w:customStyle="1" w:styleId="WW8Num56z7">
    <w:name w:val="WW8Num56z7"/>
    <w:rsid w:val="003A2F0D"/>
  </w:style>
  <w:style w:type="character" w:customStyle="1" w:styleId="WW8Num56z8">
    <w:name w:val="WW8Num56z8"/>
    <w:rsid w:val="003A2F0D"/>
  </w:style>
  <w:style w:type="character" w:customStyle="1" w:styleId="15">
    <w:name w:val="Основной шрифт абзаца1"/>
    <w:rsid w:val="003A2F0D"/>
  </w:style>
  <w:style w:type="character" w:customStyle="1" w:styleId="a8">
    <w:name w:val="Верхний колонтитул Знак"/>
    <w:uiPriority w:val="99"/>
    <w:rsid w:val="003A2F0D"/>
    <w:rPr>
      <w:rFonts w:ascii="Courier New" w:eastAsia="Times New Roman" w:hAnsi="Courier New" w:cs="Courier New"/>
      <w:sz w:val="20"/>
      <w:szCs w:val="20"/>
    </w:rPr>
  </w:style>
  <w:style w:type="character" w:customStyle="1" w:styleId="a9">
    <w:name w:val="Нижний колонтитул Знак"/>
    <w:uiPriority w:val="99"/>
    <w:rsid w:val="003A2F0D"/>
    <w:rPr>
      <w:rFonts w:ascii="Courier New" w:eastAsia="Times New Roman" w:hAnsi="Courier New" w:cs="Courier New"/>
      <w:sz w:val="20"/>
      <w:szCs w:val="20"/>
    </w:rPr>
  </w:style>
  <w:style w:type="character" w:customStyle="1" w:styleId="aa">
    <w:name w:val="Основной текст с отступом Знак"/>
    <w:basedOn w:val="15"/>
    <w:uiPriority w:val="99"/>
    <w:rsid w:val="003A2F0D"/>
  </w:style>
  <w:style w:type="character" w:styleId="ab">
    <w:name w:val="page number"/>
    <w:basedOn w:val="15"/>
    <w:rsid w:val="003A2F0D"/>
  </w:style>
  <w:style w:type="character" w:customStyle="1" w:styleId="16">
    <w:name w:val="Знак примечания1"/>
    <w:rsid w:val="003A2F0D"/>
    <w:rPr>
      <w:sz w:val="16"/>
      <w:szCs w:val="16"/>
    </w:rPr>
  </w:style>
  <w:style w:type="character" w:customStyle="1" w:styleId="ac">
    <w:name w:val="Текст примечания Знак"/>
    <w:rsid w:val="003A2F0D"/>
    <w:rPr>
      <w:sz w:val="20"/>
      <w:szCs w:val="20"/>
    </w:rPr>
  </w:style>
  <w:style w:type="character" w:customStyle="1" w:styleId="ad">
    <w:name w:val="Тема примечания Знак"/>
    <w:rsid w:val="003A2F0D"/>
    <w:rPr>
      <w:rFonts w:ascii="Times New Roman" w:eastAsia="Times New Roman" w:hAnsi="Times New Roman" w:cs="Times New Roman"/>
      <w:b/>
      <w:bCs/>
      <w:sz w:val="20"/>
      <w:szCs w:val="20"/>
    </w:rPr>
  </w:style>
  <w:style w:type="character" w:customStyle="1" w:styleId="ae">
    <w:name w:val="Текст выноски Знак"/>
    <w:uiPriority w:val="99"/>
    <w:rsid w:val="003A2F0D"/>
    <w:rPr>
      <w:rFonts w:ascii="Tahoma" w:eastAsia="Times New Roman" w:hAnsi="Tahoma" w:cs="Tahoma"/>
      <w:sz w:val="16"/>
      <w:szCs w:val="16"/>
    </w:rPr>
  </w:style>
  <w:style w:type="character" w:customStyle="1" w:styleId="23">
    <w:name w:val="Основной текст с отступом 2 Знак"/>
    <w:rsid w:val="003A2F0D"/>
    <w:rPr>
      <w:rFonts w:ascii="Times New Roman" w:eastAsia="Times New Roman" w:hAnsi="Times New Roman" w:cs="Times New Roman"/>
      <w:sz w:val="24"/>
      <w:szCs w:val="24"/>
    </w:rPr>
  </w:style>
  <w:style w:type="character" w:customStyle="1" w:styleId="35">
    <w:name w:val="Основной текст с отступом 3 Знак"/>
    <w:rsid w:val="003A2F0D"/>
    <w:rPr>
      <w:rFonts w:ascii="Times New Roman" w:eastAsia="Times New Roman" w:hAnsi="Times New Roman" w:cs="Times New Roman"/>
      <w:color w:val="0000FF"/>
      <w:sz w:val="24"/>
      <w:szCs w:val="24"/>
      <w:u w:val="single"/>
    </w:rPr>
  </w:style>
  <w:style w:type="character" w:customStyle="1" w:styleId="labelheaderlevel21">
    <w:name w:val="label_header_level_21"/>
    <w:rsid w:val="003A2F0D"/>
    <w:rPr>
      <w:b/>
      <w:bCs/>
      <w:color w:val="0000FF"/>
      <w:sz w:val="20"/>
      <w:szCs w:val="20"/>
    </w:rPr>
  </w:style>
  <w:style w:type="character" w:customStyle="1" w:styleId="24">
    <w:name w:val="Основной текст 2 Знак"/>
    <w:rsid w:val="003A2F0D"/>
    <w:rPr>
      <w:rFonts w:ascii="Times New Roman" w:eastAsia="Times New Roman" w:hAnsi="Times New Roman" w:cs="Times New Roman"/>
      <w:sz w:val="24"/>
      <w:szCs w:val="24"/>
    </w:rPr>
  </w:style>
  <w:style w:type="character" w:customStyle="1" w:styleId="36">
    <w:name w:val="Основной текст 3 Знак"/>
    <w:link w:val="37"/>
    <w:semiHidden/>
    <w:rsid w:val="003A2F0D"/>
    <w:rPr>
      <w:rFonts w:ascii="Times New Roman" w:eastAsia="Times New Roman" w:hAnsi="Times New Roman" w:cs="Times New Roman"/>
      <w:sz w:val="16"/>
      <w:szCs w:val="16"/>
    </w:rPr>
  </w:style>
  <w:style w:type="character" w:customStyle="1" w:styleId="HTML">
    <w:name w:val="Стандартный HTML Знак"/>
    <w:rsid w:val="003A2F0D"/>
    <w:rPr>
      <w:rFonts w:ascii="Courier New" w:eastAsia="Times New Roman" w:hAnsi="Courier New" w:cs="Courier New"/>
      <w:sz w:val="20"/>
      <w:szCs w:val="20"/>
    </w:rPr>
  </w:style>
  <w:style w:type="character" w:styleId="af">
    <w:name w:val="Hyperlink"/>
    <w:uiPriority w:val="99"/>
    <w:rsid w:val="003A2F0D"/>
    <w:rPr>
      <w:color w:val="0000FF"/>
      <w:u w:val="single"/>
    </w:rPr>
  </w:style>
  <w:style w:type="character" w:customStyle="1" w:styleId="af0">
    <w:name w:val="Основной текст Знак"/>
    <w:basedOn w:val="15"/>
    <w:rsid w:val="003A2F0D"/>
  </w:style>
  <w:style w:type="character" w:customStyle="1" w:styleId="af1">
    <w:name w:val="Текст сноски Знак"/>
    <w:rsid w:val="003A2F0D"/>
    <w:rPr>
      <w:rFonts w:ascii="Times New Roman" w:eastAsia="Times New Roman" w:hAnsi="Times New Roman" w:cs="Times New Roman"/>
      <w:sz w:val="24"/>
      <w:szCs w:val="20"/>
    </w:rPr>
  </w:style>
  <w:style w:type="character" w:customStyle="1" w:styleId="FontStyle15">
    <w:name w:val="Font Style15"/>
    <w:rsid w:val="003A2F0D"/>
    <w:rPr>
      <w:rFonts w:ascii="Times New Roman" w:hAnsi="Times New Roman" w:cs="Times New Roman"/>
      <w:sz w:val="26"/>
      <w:szCs w:val="26"/>
    </w:rPr>
  </w:style>
  <w:style w:type="character" w:customStyle="1" w:styleId="af2">
    <w:name w:val="Текст Знак"/>
    <w:rsid w:val="003A2F0D"/>
    <w:rPr>
      <w:rFonts w:ascii="Courier New" w:eastAsia="Times New Roman" w:hAnsi="Courier New" w:cs="Times New Roman"/>
      <w:sz w:val="20"/>
      <w:szCs w:val="20"/>
    </w:rPr>
  </w:style>
  <w:style w:type="character" w:customStyle="1" w:styleId="af3">
    <w:name w:val="Схема документа Знак"/>
    <w:rsid w:val="003A2F0D"/>
    <w:rPr>
      <w:rFonts w:ascii="Tahoma" w:eastAsia="Times New Roman" w:hAnsi="Tahoma" w:cs="Tahoma"/>
      <w:sz w:val="24"/>
      <w:szCs w:val="20"/>
      <w:shd w:val="clear" w:color="auto" w:fill="000080"/>
    </w:rPr>
  </w:style>
  <w:style w:type="character" w:styleId="af4">
    <w:name w:val="FollowedHyperlink"/>
    <w:uiPriority w:val="99"/>
    <w:rsid w:val="003A2F0D"/>
    <w:rPr>
      <w:color w:val="800080"/>
      <w:u w:val="single"/>
    </w:rPr>
  </w:style>
  <w:style w:type="character" w:customStyle="1" w:styleId="af5">
    <w:name w:val="комментарий"/>
    <w:rsid w:val="003A2F0D"/>
    <w:rPr>
      <w:b/>
      <w:i/>
      <w:shd w:val="clear" w:color="auto" w:fill="FFFF99"/>
    </w:rPr>
  </w:style>
  <w:style w:type="character" w:customStyle="1" w:styleId="17">
    <w:name w:val="Ариал Знак1"/>
    <w:rsid w:val="003A2F0D"/>
    <w:rPr>
      <w:rFonts w:ascii="Arial" w:eastAsia="Times New Roman" w:hAnsi="Arial" w:cs="Arial"/>
      <w:sz w:val="24"/>
      <w:szCs w:val="24"/>
    </w:rPr>
  </w:style>
  <w:style w:type="character" w:customStyle="1" w:styleId="18">
    <w:name w:val="Обычный1 Знак"/>
    <w:rsid w:val="003A2F0D"/>
    <w:rPr>
      <w:rFonts w:ascii="Times New Roman" w:eastAsia="Times New Roman" w:hAnsi="Times New Roman" w:cs="Times New Roman"/>
      <w:sz w:val="24"/>
      <w:szCs w:val="20"/>
    </w:rPr>
  </w:style>
  <w:style w:type="character" w:customStyle="1" w:styleId="af6">
    <w:name w:val="Ариал Таблица Знак"/>
    <w:rsid w:val="003A2F0D"/>
    <w:rPr>
      <w:rFonts w:ascii="Arial" w:eastAsia="Times New Roman" w:hAnsi="Arial" w:cs="Arial"/>
      <w:sz w:val="24"/>
      <w:szCs w:val="20"/>
    </w:rPr>
  </w:style>
  <w:style w:type="character" w:customStyle="1" w:styleId="af7">
    <w:name w:val="Текст концевой сноски Знак"/>
    <w:rsid w:val="003A2F0D"/>
    <w:rPr>
      <w:rFonts w:ascii="Times New Roman" w:eastAsia="Times New Roman" w:hAnsi="Times New Roman" w:cs="Times New Roman"/>
      <w:sz w:val="20"/>
      <w:szCs w:val="20"/>
    </w:rPr>
  </w:style>
  <w:style w:type="character" w:customStyle="1" w:styleId="af8">
    <w:name w:val="Основной шрифт"/>
    <w:rsid w:val="003A2F0D"/>
  </w:style>
  <w:style w:type="character" w:customStyle="1" w:styleId="af9">
    <w:name w:val="Подпункт Знак"/>
    <w:rsid w:val="003A2F0D"/>
    <w:rPr>
      <w:sz w:val="28"/>
      <w:lang w:val="ru-RU" w:eastAsia="ar-SA" w:bidi="ar-SA"/>
    </w:rPr>
  </w:style>
  <w:style w:type="character" w:customStyle="1" w:styleId="FontStyle11">
    <w:name w:val="Font Style11"/>
    <w:rsid w:val="003A2F0D"/>
    <w:rPr>
      <w:rFonts w:ascii="Times New Roman" w:hAnsi="Times New Roman" w:cs="Times New Roman"/>
      <w:sz w:val="26"/>
      <w:szCs w:val="26"/>
    </w:rPr>
  </w:style>
  <w:style w:type="character" w:customStyle="1" w:styleId="210">
    <w:name w:val="Заголовок 2 Знак1"/>
    <w:rsid w:val="003A2F0D"/>
    <w:rPr>
      <w:b/>
      <w:sz w:val="28"/>
      <w:lang w:val="ru-RU" w:eastAsia="ar-SA" w:bidi="ar-SA"/>
    </w:rPr>
  </w:style>
  <w:style w:type="character" w:customStyle="1" w:styleId="Sp1">
    <w:name w:val="Sp1 Знак Знак"/>
    <w:rsid w:val="003A2F0D"/>
    <w:rPr>
      <w:b/>
      <w:bCs/>
      <w:kern w:val="1"/>
      <w:sz w:val="24"/>
      <w:szCs w:val="24"/>
      <w:lang w:val="ru-RU" w:eastAsia="ar-SA" w:bidi="ar-SA"/>
    </w:rPr>
  </w:style>
  <w:style w:type="character" w:customStyle="1" w:styleId="FontStyle33">
    <w:name w:val="Font Style33"/>
    <w:rsid w:val="003A2F0D"/>
    <w:rPr>
      <w:rFonts w:ascii="Times New Roman" w:hAnsi="Times New Roman" w:cs="Times New Roman"/>
      <w:sz w:val="26"/>
      <w:szCs w:val="26"/>
    </w:rPr>
  </w:style>
  <w:style w:type="character" w:customStyle="1" w:styleId="FontStyle57">
    <w:name w:val="Font Style57"/>
    <w:rsid w:val="003A2F0D"/>
    <w:rPr>
      <w:rFonts w:ascii="Times New Roman" w:hAnsi="Times New Roman" w:cs="Times New Roman"/>
      <w:b/>
      <w:bCs/>
      <w:sz w:val="20"/>
      <w:szCs w:val="20"/>
    </w:rPr>
  </w:style>
  <w:style w:type="character" w:styleId="afa">
    <w:name w:val="Strong"/>
    <w:qFormat/>
    <w:rsid w:val="003A2F0D"/>
    <w:rPr>
      <w:b/>
      <w:bCs/>
    </w:rPr>
  </w:style>
  <w:style w:type="character" w:customStyle="1" w:styleId="19">
    <w:name w:val="Основной текст с отступом Знак1"/>
    <w:rsid w:val="003A2F0D"/>
    <w:rPr>
      <w:rFonts w:ascii="Times New Roman" w:eastAsia="Times New Roman" w:hAnsi="Times New Roman" w:cs="Times New Roman"/>
      <w:color w:val="000000"/>
      <w:sz w:val="24"/>
      <w:szCs w:val="24"/>
      <w:lang w:val="x-none"/>
    </w:rPr>
  </w:style>
  <w:style w:type="character" w:customStyle="1" w:styleId="afb">
    <w:name w:val="Название Знак"/>
    <w:rsid w:val="003A2F0D"/>
    <w:rPr>
      <w:rFonts w:ascii="Arial" w:eastAsia="Times New Roman" w:hAnsi="Arial" w:cs="Times New Roman"/>
      <w:b/>
      <w:kern w:val="1"/>
      <w:sz w:val="32"/>
      <w:szCs w:val="20"/>
      <w:lang w:val="x-none"/>
    </w:rPr>
  </w:style>
  <w:style w:type="character" w:customStyle="1" w:styleId="1a">
    <w:name w:val="Текст примечания Знак1"/>
    <w:rsid w:val="003A2F0D"/>
    <w:rPr>
      <w:rFonts w:ascii="Times New Roman" w:eastAsia="Times New Roman" w:hAnsi="Times New Roman" w:cs="Times New Roman"/>
      <w:sz w:val="20"/>
      <w:szCs w:val="20"/>
    </w:rPr>
  </w:style>
  <w:style w:type="character" w:customStyle="1" w:styleId="FontStyle40">
    <w:name w:val="Font Style40"/>
    <w:rsid w:val="003A2F0D"/>
    <w:rPr>
      <w:rFonts w:ascii="Times New Roman" w:hAnsi="Times New Roman" w:cs="Times New Roman"/>
      <w:sz w:val="22"/>
      <w:szCs w:val="22"/>
    </w:rPr>
  </w:style>
  <w:style w:type="character" w:customStyle="1" w:styleId="1b">
    <w:name w:val="Основной текст Знак1"/>
    <w:rsid w:val="003A2F0D"/>
    <w:rPr>
      <w:rFonts w:ascii="Times New Roman" w:eastAsia="Times New Roman" w:hAnsi="Times New Roman" w:cs="Times New Roman"/>
      <w:sz w:val="24"/>
      <w:szCs w:val="24"/>
      <w:lang w:val="x-none"/>
    </w:rPr>
  </w:style>
  <w:style w:type="character" w:customStyle="1" w:styleId="FontStyle37">
    <w:name w:val="Font Style37"/>
    <w:rsid w:val="003A2F0D"/>
    <w:rPr>
      <w:rFonts w:ascii="Franklin Gothic Book" w:hAnsi="Franklin Gothic Book" w:cs="Franklin Gothic Book"/>
      <w:sz w:val="30"/>
      <w:szCs w:val="30"/>
    </w:rPr>
  </w:style>
  <w:style w:type="character" w:customStyle="1" w:styleId="FontStyle38">
    <w:name w:val="Font Style38"/>
    <w:rsid w:val="003A2F0D"/>
    <w:rPr>
      <w:rFonts w:ascii="Times New Roman" w:hAnsi="Times New Roman" w:cs="Times New Roman"/>
      <w:b/>
      <w:bCs/>
      <w:sz w:val="22"/>
      <w:szCs w:val="22"/>
    </w:rPr>
  </w:style>
  <w:style w:type="character" w:customStyle="1" w:styleId="FontStyle41">
    <w:name w:val="Font Style41"/>
    <w:rsid w:val="003A2F0D"/>
    <w:rPr>
      <w:rFonts w:ascii="Times New Roman" w:hAnsi="Times New Roman" w:cs="Times New Roman"/>
      <w:b/>
      <w:bCs/>
      <w:spacing w:val="10"/>
      <w:sz w:val="24"/>
      <w:szCs w:val="24"/>
    </w:rPr>
  </w:style>
  <w:style w:type="character" w:customStyle="1" w:styleId="FontStyle39">
    <w:name w:val="Font Style39"/>
    <w:rsid w:val="003A2F0D"/>
    <w:rPr>
      <w:rFonts w:ascii="Times New Roman" w:hAnsi="Times New Roman" w:cs="Times New Roman"/>
      <w:i/>
      <w:iCs/>
      <w:sz w:val="22"/>
      <w:szCs w:val="22"/>
    </w:rPr>
  </w:style>
  <w:style w:type="character" w:customStyle="1" w:styleId="FontStyle18">
    <w:name w:val="Font Style18"/>
    <w:rsid w:val="003A2F0D"/>
    <w:rPr>
      <w:rFonts w:ascii="Times New Roman" w:hAnsi="Times New Roman" w:cs="Times New Roman"/>
      <w:color w:val="000000"/>
      <w:sz w:val="22"/>
      <w:szCs w:val="22"/>
    </w:rPr>
  </w:style>
  <w:style w:type="character" w:customStyle="1" w:styleId="apple-converted-space">
    <w:name w:val="apple-converted-space"/>
    <w:basedOn w:val="15"/>
    <w:rsid w:val="003A2F0D"/>
  </w:style>
  <w:style w:type="character" w:customStyle="1" w:styleId="fontstyle27">
    <w:name w:val="fontstyle27"/>
    <w:basedOn w:val="15"/>
    <w:rsid w:val="003A2F0D"/>
  </w:style>
  <w:style w:type="character" w:customStyle="1" w:styleId="afc">
    <w:name w:val="Символ сноски"/>
    <w:rsid w:val="003A2F0D"/>
    <w:rPr>
      <w:vertAlign w:val="superscript"/>
    </w:rPr>
  </w:style>
  <w:style w:type="character" w:styleId="afd">
    <w:name w:val="Placeholder Text"/>
    <w:rsid w:val="003A2F0D"/>
    <w:rPr>
      <w:color w:val="808080"/>
    </w:rPr>
  </w:style>
  <w:style w:type="character" w:customStyle="1" w:styleId="afe">
    <w:name w:val="Абзац списка Знак"/>
    <w:rsid w:val="003A2F0D"/>
    <w:rPr>
      <w:rFonts w:ascii="Calibri" w:eastAsia="Calibri" w:hAnsi="Calibri" w:cs="Times New Roman"/>
    </w:rPr>
  </w:style>
  <w:style w:type="character" w:customStyle="1" w:styleId="1c">
    <w:name w:val="Гринатом_1 Знак"/>
    <w:rsid w:val="003A2F0D"/>
    <w:rPr>
      <w:b/>
      <w:bCs/>
      <w:kern w:val="1"/>
      <w:sz w:val="22"/>
      <w:szCs w:val="32"/>
      <w:lang w:val="x-none"/>
    </w:rPr>
  </w:style>
  <w:style w:type="character" w:customStyle="1" w:styleId="25">
    <w:name w:val="Гринатом_2 Знак"/>
    <w:rsid w:val="003A2F0D"/>
    <w:rPr>
      <w:rFonts w:ascii="Calibri" w:eastAsia="Calibri" w:hAnsi="Calibri" w:cs="Arial"/>
    </w:rPr>
  </w:style>
  <w:style w:type="character" w:customStyle="1" w:styleId="38">
    <w:name w:val="Гринатом_3 Знак"/>
    <w:rsid w:val="003A2F0D"/>
    <w:rPr>
      <w:rFonts w:ascii="Arial" w:hAnsi="Arial" w:cs="Arial"/>
      <w:sz w:val="24"/>
      <w:szCs w:val="22"/>
      <w:lang w:val="x-none"/>
    </w:rPr>
  </w:style>
  <w:style w:type="character" w:customStyle="1" w:styleId="TableText">
    <w:name w:val="Table Text Знак"/>
    <w:rsid w:val="003A2F0D"/>
    <w:rPr>
      <w:rFonts w:ascii="Arial" w:eastAsia="Times New Roman" w:hAnsi="Arial" w:cs="Times New Roman"/>
      <w:color w:val="000000"/>
      <w:sz w:val="20"/>
      <w:szCs w:val="20"/>
      <w:lang w:val="en-US"/>
    </w:rPr>
  </w:style>
  <w:style w:type="character" w:customStyle="1" w:styleId="EmailStyle57">
    <w:name w:val="EmailStyle57"/>
    <w:rsid w:val="003A2F0D"/>
    <w:rPr>
      <w:rFonts w:ascii="Arial" w:hAnsi="Arial" w:cs="Arial"/>
      <w:color w:val="auto"/>
      <w:sz w:val="20"/>
      <w:szCs w:val="20"/>
    </w:rPr>
  </w:style>
  <w:style w:type="character" w:customStyle="1" w:styleId="EmailStyle103">
    <w:name w:val="EmailStyle103"/>
    <w:rsid w:val="003A2F0D"/>
    <w:rPr>
      <w:rFonts w:ascii="Arial" w:hAnsi="Arial" w:cs="Arial"/>
      <w:color w:val="auto"/>
      <w:sz w:val="20"/>
      <w:szCs w:val="20"/>
    </w:rPr>
  </w:style>
  <w:style w:type="character" w:customStyle="1" w:styleId="PA-Char">
    <w:name w:val="PA - Основной Текст Char"/>
    <w:rsid w:val="003A2F0D"/>
    <w:rPr>
      <w:rFonts w:ascii="Times New Roman" w:eastAsia="Times New Roman" w:hAnsi="Times New Roman" w:cs="Times New Roman"/>
      <w:color w:val="000000"/>
      <w:kern w:val="1"/>
      <w:sz w:val="24"/>
      <w:szCs w:val="24"/>
    </w:rPr>
  </w:style>
  <w:style w:type="character" w:customStyle="1" w:styleId="aff">
    <w:name w:val="ОТ с отступами до и после Знак"/>
    <w:rsid w:val="003A2F0D"/>
    <w:rPr>
      <w:rFonts w:ascii="Times New Roman" w:eastAsia="Times New Roman" w:hAnsi="Times New Roman" w:cs="Times New Roman"/>
      <w:color w:val="000000"/>
      <w:sz w:val="28"/>
      <w:szCs w:val="28"/>
    </w:rPr>
  </w:style>
  <w:style w:type="character" w:customStyle="1" w:styleId="TXT">
    <w:name w:val="TXT основной Знак"/>
    <w:rsid w:val="003A2F0D"/>
    <w:rPr>
      <w:rFonts w:ascii="Times New Roman" w:eastAsia="Times New Roman" w:hAnsi="Times New Roman" w:cs="Times New Roman"/>
      <w:color w:val="000000"/>
      <w:kern w:val="1"/>
      <w:sz w:val="24"/>
      <w:szCs w:val="24"/>
    </w:rPr>
  </w:style>
  <w:style w:type="character" w:customStyle="1" w:styleId="aff0">
    <w:name w:val="подзаголовок Знак"/>
    <w:rsid w:val="003A2F0D"/>
    <w:rPr>
      <w:rFonts w:ascii="Tahoma" w:eastAsia="Times New Roman" w:hAnsi="Tahoma" w:cs="Tahoma"/>
      <w:b/>
      <w:bCs/>
      <w:color w:val="000000"/>
      <w:kern w:val="1"/>
      <w:sz w:val="20"/>
      <w:szCs w:val="20"/>
    </w:rPr>
  </w:style>
  <w:style w:type="character" w:styleId="aff1">
    <w:name w:val="line number"/>
    <w:basedOn w:val="15"/>
    <w:rsid w:val="003A2F0D"/>
  </w:style>
  <w:style w:type="character" w:customStyle="1" w:styleId="aff2">
    <w:name w:val="Без интервала Знак Знак"/>
    <w:rsid w:val="003A2F0D"/>
    <w:rPr>
      <w:rFonts w:ascii="Times New Roman" w:eastAsia="Times New Roman" w:hAnsi="Times New Roman" w:cs="Times New Roman"/>
      <w:sz w:val="24"/>
    </w:rPr>
  </w:style>
  <w:style w:type="character" w:customStyle="1" w:styleId="1d">
    <w:name w:val="Без интервала Знак1"/>
    <w:rsid w:val="003A2F0D"/>
    <w:rPr>
      <w:sz w:val="24"/>
      <w:szCs w:val="22"/>
      <w:lang w:val="ru-RU" w:eastAsia="ar-SA" w:bidi="ar-SA"/>
    </w:rPr>
  </w:style>
  <w:style w:type="character" w:customStyle="1" w:styleId="51">
    <w:name w:val="Знак Знак5"/>
    <w:rsid w:val="003A2F0D"/>
    <w:rPr>
      <w:rFonts w:ascii="Arial" w:hAnsi="Arial" w:cs="Arial"/>
      <w:b/>
      <w:bCs/>
      <w:kern w:val="1"/>
      <w:sz w:val="32"/>
      <w:szCs w:val="32"/>
    </w:rPr>
  </w:style>
  <w:style w:type="character" w:customStyle="1" w:styleId="26">
    <w:name w:val="Пункт2 Знак"/>
    <w:rsid w:val="003A2F0D"/>
    <w:rPr>
      <w:rFonts w:ascii="Times New Roman" w:eastAsia="Times New Roman" w:hAnsi="Times New Roman" w:cs="Times New Roman"/>
      <w:b/>
      <w:sz w:val="28"/>
      <w:szCs w:val="20"/>
      <w:lang w:val="x-none"/>
    </w:rPr>
  </w:style>
  <w:style w:type="character" w:customStyle="1" w:styleId="1e">
    <w:name w:val="Пункт Знак1"/>
    <w:rsid w:val="003A2F0D"/>
    <w:rPr>
      <w:rFonts w:ascii="Times New Roman" w:eastAsia="Times New Roman" w:hAnsi="Times New Roman" w:cs="Times New Roman"/>
      <w:sz w:val="28"/>
      <w:szCs w:val="28"/>
      <w:lang w:val="x-none"/>
    </w:rPr>
  </w:style>
  <w:style w:type="character" w:customStyle="1" w:styleId="aff3">
    <w:name w:val="Таблица текст Знак"/>
    <w:rsid w:val="003A2F0D"/>
    <w:rPr>
      <w:rFonts w:ascii="Times New Roman" w:eastAsia="Times New Roman" w:hAnsi="Times New Roman" w:cs="Times New Roman"/>
      <w:sz w:val="24"/>
      <w:szCs w:val="20"/>
      <w:lang w:val="x-none"/>
    </w:rPr>
  </w:style>
  <w:style w:type="character" w:customStyle="1" w:styleId="aff4">
    <w:name w:val="Заголовок оглавления Знак"/>
    <w:rsid w:val="003A2F0D"/>
    <w:rPr>
      <w:b/>
      <w:bCs/>
      <w:iCs/>
      <w:sz w:val="22"/>
      <w:szCs w:val="28"/>
    </w:rPr>
  </w:style>
  <w:style w:type="character" w:customStyle="1" w:styleId="aff5">
    <w:name w:val="Подзаголовок Знак"/>
    <w:rsid w:val="003A2F0D"/>
    <w:rPr>
      <w:rFonts w:ascii="Cambria" w:eastAsia="Times New Roman" w:hAnsi="Cambria" w:cs="Times New Roman"/>
      <w:sz w:val="24"/>
      <w:szCs w:val="24"/>
    </w:rPr>
  </w:style>
  <w:style w:type="paragraph" w:customStyle="1" w:styleId="aff6">
    <w:name w:val="Заголовок"/>
    <w:basedOn w:val="a4"/>
    <w:next w:val="aff7"/>
    <w:rsid w:val="003A2F0D"/>
    <w:pPr>
      <w:keepNext/>
      <w:suppressAutoHyphens/>
      <w:spacing w:before="240" w:after="120"/>
    </w:pPr>
    <w:rPr>
      <w:rFonts w:ascii="Arial" w:eastAsia="Microsoft YaHei" w:hAnsi="Arial" w:cs="Mangal"/>
      <w:sz w:val="28"/>
      <w:szCs w:val="28"/>
      <w:lang w:eastAsia="ar-SA"/>
    </w:rPr>
  </w:style>
  <w:style w:type="paragraph" w:styleId="aff7">
    <w:name w:val="Body Text"/>
    <w:basedOn w:val="a4"/>
    <w:link w:val="27"/>
    <w:rsid w:val="003A2F0D"/>
    <w:pPr>
      <w:suppressAutoHyphens/>
      <w:spacing w:after="120" w:line="240" w:lineRule="auto"/>
    </w:pPr>
    <w:rPr>
      <w:rFonts w:ascii="Times New Roman" w:eastAsia="Times New Roman" w:hAnsi="Times New Roman" w:cs="Times New Roman"/>
      <w:sz w:val="24"/>
      <w:szCs w:val="24"/>
      <w:lang w:val="x-none" w:eastAsia="ar-SA"/>
    </w:rPr>
  </w:style>
  <w:style w:type="character" w:customStyle="1" w:styleId="27">
    <w:name w:val="Основной текст Знак2"/>
    <w:basedOn w:val="a5"/>
    <w:link w:val="aff7"/>
    <w:rsid w:val="003A2F0D"/>
    <w:rPr>
      <w:rFonts w:ascii="Times New Roman" w:eastAsia="Times New Roman" w:hAnsi="Times New Roman" w:cs="Times New Roman"/>
      <w:sz w:val="24"/>
      <w:szCs w:val="24"/>
      <w:lang w:val="x-none" w:eastAsia="ar-SA"/>
    </w:rPr>
  </w:style>
  <w:style w:type="paragraph" w:styleId="aff8">
    <w:name w:val="List"/>
    <w:basedOn w:val="aff7"/>
    <w:rsid w:val="003A2F0D"/>
    <w:rPr>
      <w:rFonts w:cs="Mangal"/>
    </w:rPr>
  </w:style>
  <w:style w:type="paragraph" w:customStyle="1" w:styleId="1f">
    <w:name w:val="Название1"/>
    <w:basedOn w:val="a4"/>
    <w:rsid w:val="003A2F0D"/>
    <w:pPr>
      <w:suppressLineNumbers/>
      <w:suppressAutoHyphens/>
      <w:spacing w:before="120" w:after="120"/>
    </w:pPr>
    <w:rPr>
      <w:rFonts w:ascii="Calibri" w:eastAsia="Calibri" w:hAnsi="Calibri" w:cs="Mangal"/>
      <w:i/>
      <w:iCs/>
      <w:sz w:val="24"/>
      <w:szCs w:val="24"/>
      <w:lang w:eastAsia="ar-SA"/>
    </w:rPr>
  </w:style>
  <w:style w:type="paragraph" w:customStyle="1" w:styleId="1f0">
    <w:name w:val="Указатель1"/>
    <w:basedOn w:val="a4"/>
    <w:rsid w:val="003A2F0D"/>
    <w:pPr>
      <w:suppressLineNumbers/>
      <w:suppressAutoHyphens/>
    </w:pPr>
    <w:rPr>
      <w:rFonts w:ascii="Calibri" w:eastAsia="Calibri" w:hAnsi="Calibri" w:cs="Mangal"/>
      <w:lang w:eastAsia="ar-SA"/>
    </w:rPr>
  </w:style>
  <w:style w:type="paragraph" w:styleId="aff9">
    <w:name w:val="header"/>
    <w:basedOn w:val="a4"/>
    <w:link w:val="1f1"/>
    <w:uiPriority w:val="99"/>
    <w:rsid w:val="003A2F0D"/>
    <w:pPr>
      <w:suppressAutoHyphens/>
      <w:spacing w:after="0" w:line="240" w:lineRule="auto"/>
    </w:pPr>
    <w:rPr>
      <w:rFonts w:ascii="Courier New" w:eastAsia="Times New Roman" w:hAnsi="Courier New" w:cs="Courier New"/>
      <w:sz w:val="20"/>
      <w:szCs w:val="20"/>
      <w:lang w:eastAsia="ar-SA"/>
    </w:rPr>
  </w:style>
  <w:style w:type="character" w:customStyle="1" w:styleId="1f1">
    <w:name w:val="Верхний колонтитул Знак1"/>
    <w:basedOn w:val="a5"/>
    <w:link w:val="aff9"/>
    <w:uiPriority w:val="99"/>
    <w:rsid w:val="003A2F0D"/>
    <w:rPr>
      <w:rFonts w:ascii="Courier New" w:eastAsia="Times New Roman" w:hAnsi="Courier New" w:cs="Courier New"/>
      <w:sz w:val="20"/>
      <w:szCs w:val="20"/>
      <w:lang w:eastAsia="ar-SA"/>
    </w:rPr>
  </w:style>
  <w:style w:type="paragraph" w:styleId="affa">
    <w:name w:val="footer"/>
    <w:basedOn w:val="a4"/>
    <w:link w:val="1f2"/>
    <w:uiPriority w:val="99"/>
    <w:rsid w:val="003A2F0D"/>
    <w:pPr>
      <w:suppressAutoHyphens/>
      <w:spacing w:after="0" w:line="240" w:lineRule="auto"/>
    </w:pPr>
    <w:rPr>
      <w:rFonts w:ascii="Courier New" w:eastAsia="Times New Roman" w:hAnsi="Courier New" w:cs="Courier New"/>
      <w:sz w:val="20"/>
      <w:szCs w:val="20"/>
      <w:lang w:eastAsia="ar-SA"/>
    </w:rPr>
  </w:style>
  <w:style w:type="character" w:customStyle="1" w:styleId="1f2">
    <w:name w:val="Нижний колонтитул Знак1"/>
    <w:basedOn w:val="a5"/>
    <w:link w:val="affa"/>
    <w:uiPriority w:val="99"/>
    <w:rsid w:val="003A2F0D"/>
    <w:rPr>
      <w:rFonts w:ascii="Courier New" w:eastAsia="Times New Roman" w:hAnsi="Courier New" w:cs="Courier New"/>
      <w:sz w:val="20"/>
      <w:szCs w:val="20"/>
      <w:lang w:eastAsia="ar-SA"/>
    </w:rPr>
  </w:style>
  <w:style w:type="paragraph" w:customStyle="1" w:styleId="ConsNormal">
    <w:name w:val="ConsNormal"/>
    <w:rsid w:val="003A2F0D"/>
    <w:pPr>
      <w:suppressAutoHyphens/>
      <w:autoSpaceDE w:val="0"/>
      <w:spacing w:after="0" w:line="240" w:lineRule="auto"/>
      <w:ind w:right="19772" w:firstLine="720"/>
    </w:pPr>
    <w:rPr>
      <w:rFonts w:ascii="Arial" w:eastAsia="Times New Roman" w:hAnsi="Arial" w:cs="Arial"/>
      <w:sz w:val="20"/>
      <w:szCs w:val="20"/>
      <w:lang w:eastAsia="ar-SA"/>
    </w:rPr>
  </w:style>
  <w:style w:type="paragraph" w:styleId="affb">
    <w:name w:val="Body Text Indent"/>
    <w:basedOn w:val="a4"/>
    <w:link w:val="28"/>
    <w:uiPriority w:val="99"/>
    <w:rsid w:val="003A2F0D"/>
    <w:pPr>
      <w:suppressAutoHyphens/>
      <w:spacing w:after="0" w:line="240" w:lineRule="auto"/>
      <w:ind w:firstLine="720"/>
      <w:jc w:val="both"/>
    </w:pPr>
    <w:rPr>
      <w:rFonts w:ascii="Times New Roman" w:eastAsia="Times New Roman" w:hAnsi="Times New Roman" w:cs="Times New Roman"/>
      <w:color w:val="000000"/>
      <w:sz w:val="24"/>
      <w:szCs w:val="24"/>
      <w:lang w:val="x-none" w:eastAsia="ar-SA"/>
    </w:rPr>
  </w:style>
  <w:style w:type="character" w:customStyle="1" w:styleId="28">
    <w:name w:val="Основной текст с отступом Знак2"/>
    <w:basedOn w:val="a5"/>
    <w:link w:val="affb"/>
    <w:uiPriority w:val="99"/>
    <w:rsid w:val="003A2F0D"/>
    <w:rPr>
      <w:rFonts w:ascii="Times New Roman" w:eastAsia="Times New Roman" w:hAnsi="Times New Roman" w:cs="Times New Roman"/>
      <w:color w:val="000000"/>
      <w:sz w:val="24"/>
      <w:szCs w:val="24"/>
      <w:lang w:val="x-none" w:eastAsia="ar-SA"/>
    </w:rPr>
  </w:style>
  <w:style w:type="paragraph" w:customStyle="1" w:styleId="ConsTitle">
    <w:name w:val="ConsTitle"/>
    <w:rsid w:val="003A2F0D"/>
    <w:pPr>
      <w:suppressAutoHyphens/>
      <w:autoSpaceDE w:val="0"/>
      <w:spacing w:after="0" w:line="240" w:lineRule="auto"/>
      <w:ind w:right="19772"/>
    </w:pPr>
    <w:rPr>
      <w:rFonts w:ascii="Arial" w:eastAsia="Times New Roman" w:hAnsi="Arial" w:cs="Arial"/>
      <w:b/>
      <w:bCs/>
      <w:sz w:val="14"/>
      <w:szCs w:val="14"/>
      <w:lang w:eastAsia="ar-SA"/>
    </w:rPr>
  </w:style>
  <w:style w:type="paragraph" w:customStyle="1" w:styleId="1f3">
    <w:name w:val="Обычный1"/>
    <w:rsid w:val="003A2F0D"/>
    <w:pPr>
      <w:suppressAutoHyphens/>
      <w:spacing w:after="0" w:line="240" w:lineRule="auto"/>
    </w:pPr>
    <w:rPr>
      <w:rFonts w:ascii="Times New Roman" w:eastAsia="Times New Roman" w:hAnsi="Times New Roman" w:cs="Times New Roman"/>
      <w:sz w:val="24"/>
      <w:szCs w:val="20"/>
      <w:lang w:eastAsia="ar-SA"/>
    </w:rPr>
  </w:style>
  <w:style w:type="paragraph" w:customStyle="1" w:styleId="1f4">
    <w:name w:val="Текст примечания1"/>
    <w:basedOn w:val="a4"/>
    <w:rsid w:val="003A2F0D"/>
    <w:pPr>
      <w:suppressAutoHyphens/>
      <w:spacing w:after="0" w:line="240" w:lineRule="auto"/>
    </w:pPr>
    <w:rPr>
      <w:rFonts w:ascii="Times New Roman" w:eastAsia="Times New Roman" w:hAnsi="Times New Roman" w:cs="Times New Roman"/>
      <w:sz w:val="20"/>
      <w:szCs w:val="20"/>
      <w:lang w:eastAsia="ar-SA"/>
    </w:rPr>
  </w:style>
  <w:style w:type="paragraph" w:styleId="affc">
    <w:name w:val="annotation text"/>
    <w:basedOn w:val="a4"/>
    <w:link w:val="29"/>
    <w:unhideWhenUsed/>
    <w:rsid w:val="003A2F0D"/>
    <w:pPr>
      <w:spacing w:line="240" w:lineRule="auto"/>
    </w:pPr>
    <w:rPr>
      <w:rFonts w:ascii="Calibri" w:eastAsia="Calibri" w:hAnsi="Calibri" w:cs="Times New Roman"/>
      <w:sz w:val="20"/>
      <w:szCs w:val="20"/>
    </w:rPr>
  </w:style>
  <w:style w:type="character" w:customStyle="1" w:styleId="29">
    <w:name w:val="Текст примечания Знак2"/>
    <w:basedOn w:val="a5"/>
    <w:link w:val="affc"/>
    <w:rsid w:val="003A2F0D"/>
    <w:rPr>
      <w:rFonts w:ascii="Calibri" w:eastAsia="Calibri" w:hAnsi="Calibri" w:cs="Times New Roman"/>
      <w:sz w:val="20"/>
      <w:szCs w:val="20"/>
    </w:rPr>
  </w:style>
  <w:style w:type="paragraph" w:styleId="affd">
    <w:name w:val="annotation subject"/>
    <w:basedOn w:val="1f4"/>
    <w:next w:val="1f4"/>
    <w:link w:val="1f5"/>
    <w:rsid w:val="003A2F0D"/>
    <w:rPr>
      <w:b/>
      <w:bCs/>
    </w:rPr>
  </w:style>
  <w:style w:type="character" w:customStyle="1" w:styleId="1f5">
    <w:name w:val="Тема примечания Знак1"/>
    <w:basedOn w:val="29"/>
    <w:link w:val="affd"/>
    <w:rsid w:val="003A2F0D"/>
    <w:rPr>
      <w:rFonts w:ascii="Times New Roman" w:eastAsia="Times New Roman" w:hAnsi="Times New Roman" w:cs="Times New Roman"/>
      <w:b/>
      <w:bCs/>
      <w:sz w:val="20"/>
      <w:szCs w:val="20"/>
      <w:lang w:eastAsia="ar-SA"/>
    </w:rPr>
  </w:style>
  <w:style w:type="paragraph" w:styleId="affe">
    <w:name w:val="Balloon Text"/>
    <w:basedOn w:val="a4"/>
    <w:link w:val="1f6"/>
    <w:uiPriority w:val="99"/>
    <w:rsid w:val="003A2F0D"/>
    <w:pPr>
      <w:suppressAutoHyphens/>
      <w:spacing w:after="0" w:line="240" w:lineRule="auto"/>
    </w:pPr>
    <w:rPr>
      <w:rFonts w:ascii="Tahoma" w:eastAsia="Times New Roman" w:hAnsi="Tahoma" w:cs="Tahoma"/>
      <w:sz w:val="16"/>
      <w:szCs w:val="16"/>
      <w:lang w:eastAsia="ar-SA"/>
    </w:rPr>
  </w:style>
  <w:style w:type="character" w:customStyle="1" w:styleId="1f6">
    <w:name w:val="Текст выноски Знак1"/>
    <w:basedOn w:val="a5"/>
    <w:link w:val="affe"/>
    <w:uiPriority w:val="99"/>
    <w:rsid w:val="003A2F0D"/>
    <w:rPr>
      <w:rFonts w:ascii="Tahoma" w:eastAsia="Times New Roman" w:hAnsi="Tahoma" w:cs="Tahoma"/>
      <w:sz w:val="16"/>
      <w:szCs w:val="16"/>
      <w:lang w:eastAsia="ar-SA"/>
    </w:rPr>
  </w:style>
  <w:style w:type="paragraph" w:customStyle="1" w:styleId="220">
    <w:name w:val="Основной текст с отступом 22"/>
    <w:basedOn w:val="a4"/>
    <w:rsid w:val="003A2F0D"/>
    <w:pPr>
      <w:suppressAutoHyphens/>
      <w:spacing w:after="0" w:line="240" w:lineRule="auto"/>
      <w:ind w:firstLine="720"/>
      <w:jc w:val="both"/>
    </w:pPr>
    <w:rPr>
      <w:rFonts w:ascii="Times New Roman" w:eastAsia="Times New Roman" w:hAnsi="Times New Roman" w:cs="Times New Roman"/>
      <w:sz w:val="24"/>
      <w:szCs w:val="24"/>
      <w:lang w:eastAsia="ar-SA"/>
    </w:rPr>
  </w:style>
  <w:style w:type="paragraph" w:customStyle="1" w:styleId="311">
    <w:name w:val="Основной текст с отступом 31"/>
    <w:basedOn w:val="a4"/>
    <w:rsid w:val="003A2F0D"/>
    <w:pPr>
      <w:suppressAutoHyphens/>
      <w:spacing w:after="0" w:line="240" w:lineRule="auto"/>
      <w:ind w:firstLine="720"/>
      <w:jc w:val="both"/>
    </w:pPr>
    <w:rPr>
      <w:rFonts w:ascii="Times New Roman" w:eastAsia="Times New Roman" w:hAnsi="Times New Roman" w:cs="Times New Roman"/>
      <w:color w:val="0000FF"/>
      <w:sz w:val="24"/>
      <w:szCs w:val="24"/>
      <w:u w:val="single"/>
      <w:lang w:eastAsia="ar-SA"/>
    </w:rPr>
  </w:style>
  <w:style w:type="paragraph" w:styleId="afff">
    <w:name w:val="Normal (Web)"/>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211">
    <w:name w:val="Список 21"/>
    <w:basedOn w:val="a4"/>
    <w:rsid w:val="003A2F0D"/>
    <w:pPr>
      <w:suppressAutoHyphens/>
      <w:spacing w:after="0" w:line="240" w:lineRule="auto"/>
      <w:ind w:left="566" w:hanging="283"/>
    </w:pPr>
    <w:rPr>
      <w:rFonts w:ascii="Times New Roman" w:eastAsia="Times New Roman" w:hAnsi="Times New Roman" w:cs="Times New Roman"/>
      <w:sz w:val="24"/>
      <w:szCs w:val="24"/>
      <w:lang w:eastAsia="ar-SA"/>
    </w:rPr>
  </w:style>
  <w:style w:type="paragraph" w:customStyle="1" w:styleId="afff0">
    <w:name w:val="Знак Знак Знак Знак"/>
    <w:basedOn w:val="a4"/>
    <w:rsid w:val="003A2F0D"/>
    <w:pPr>
      <w:suppressAutoHyphens/>
      <w:spacing w:after="160" w:line="240" w:lineRule="exact"/>
    </w:pPr>
    <w:rPr>
      <w:rFonts w:ascii="Verdana" w:eastAsia="Times New Roman" w:hAnsi="Verdana" w:cs="Verdana"/>
      <w:sz w:val="20"/>
      <w:szCs w:val="20"/>
      <w:lang w:val="en-US" w:eastAsia="ar-SA"/>
    </w:rPr>
  </w:style>
  <w:style w:type="paragraph" w:customStyle="1" w:styleId="111">
    <w:name w:val="заголовок 11"/>
    <w:basedOn w:val="a4"/>
    <w:next w:val="a4"/>
    <w:rsid w:val="003A2F0D"/>
    <w:pPr>
      <w:keepNext/>
      <w:suppressAutoHyphens/>
      <w:spacing w:after="0" w:line="240" w:lineRule="auto"/>
      <w:jc w:val="center"/>
    </w:pPr>
    <w:rPr>
      <w:rFonts w:ascii="Times New Roman" w:eastAsia="Times New Roman" w:hAnsi="Times New Roman" w:cs="Times New Roman"/>
      <w:sz w:val="24"/>
      <w:szCs w:val="20"/>
      <w:lang w:eastAsia="ar-SA"/>
    </w:rPr>
  </w:style>
  <w:style w:type="paragraph" w:customStyle="1" w:styleId="221">
    <w:name w:val="Основной текст 22"/>
    <w:basedOn w:val="a4"/>
    <w:rsid w:val="003A2F0D"/>
    <w:pPr>
      <w:suppressAutoHyphens/>
      <w:spacing w:after="120" w:line="480" w:lineRule="auto"/>
    </w:pPr>
    <w:rPr>
      <w:rFonts w:ascii="Times New Roman" w:eastAsia="Times New Roman" w:hAnsi="Times New Roman" w:cs="Times New Roman"/>
      <w:sz w:val="24"/>
      <w:szCs w:val="24"/>
      <w:lang w:eastAsia="ar-SA"/>
    </w:rPr>
  </w:style>
  <w:style w:type="paragraph" w:customStyle="1" w:styleId="312">
    <w:name w:val="Основной текст 31"/>
    <w:basedOn w:val="a4"/>
    <w:rsid w:val="003A2F0D"/>
    <w:pPr>
      <w:suppressAutoHyphens/>
      <w:spacing w:after="120" w:line="240" w:lineRule="auto"/>
    </w:pPr>
    <w:rPr>
      <w:rFonts w:ascii="Times New Roman" w:eastAsia="Times New Roman" w:hAnsi="Times New Roman" w:cs="Times New Roman"/>
      <w:sz w:val="16"/>
      <w:szCs w:val="16"/>
      <w:lang w:eastAsia="ar-SA"/>
    </w:rPr>
  </w:style>
  <w:style w:type="paragraph" w:customStyle="1" w:styleId="1f7">
    <w:name w:val="заголовок 1"/>
    <w:basedOn w:val="a4"/>
    <w:next w:val="a4"/>
    <w:rsid w:val="003A2F0D"/>
    <w:pPr>
      <w:keepNext/>
      <w:widowControl w:val="0"/>
      <w:suppressAutoHyphens/>
      <w:spacing w:after="0" w:line="240" w:lineRule="auto"/>
      <w:jc w:val="center"/>
    </w:pPr>
    <w:rPr>
      <w:rFonts w:ascii="Times New Roman" w:eastAsia="Times New Roman" w:hAnsi="Times New Roman" w:cs="Times New Roman"/>
      <w:b/>
      <w:szCs w:val="20"/>
      <w:lang w:eastAsia="ar-SA"/>
    </w:rPr>
  </w:style>
  <w:style w:type="paragraph" w:customStyle="1" w:styleId="2a">
    <w:name w:val="çàãîëîâîê 2"/>
    <w:basedOn w:val="a4"/>
    <w:next w:val="a4"/>
    <w:rsid w:val="003A2F0D"/>
    <w:pPr>
      <w:keepNext/>
      <w:suppressAutoHyphens/>
      <w:spacing w:after="0" w:line="240" w:lineRule="auto"/>
      <w:jc w:val="both"/>
    </w:pPr>
    <w:rPr>
      <w:rFonts w:ascii="Times New Roman" w:eastAsia="Times New Roman" w:hAnsi="Times New Roman" w:cs="Times New Roman"/>
      <w:sz w:val="24"/>
      <w:szCs w:val="20"/>
      <w:lang w:val="en-GB" w:eastAsia="ar-SA"/>
    </w:rPr>
  </w:style>
  <w:style w:type="paragraph" w:customStyle="1" w:styleId="afff1">
    <w:name w:val="Таблица шапка"/>
    <w:basedOn w:val="a4"/>
    <w:rsid w:val="003A2F0D"/>
    <w:pPr>
      <w:keepNext/>
      <w:suppressAutoHyphens/>
      <w:spacing w:before="40" w:after="40" w:line="240" w:lineRule="auto"/>
      <w:ind w:left="57" w:right="57"/>
    </w:pPr>
    <w:rPr>
      <w:rFonts w:ascii="Times New Roman" w:eastAsia="Times New Roman" w:hAnsi="Times New Roman" w:cs="Times New Roman"/>
      <w:szCs w:val="20"/>
      <w:lang w:eastAsia="ar-SA"/>
    </w:rPr>
  </w:style>
  <w:style w:type="paragraph" w:customStyle="1" w:styleId="afff2">
    <w:name w:val="Таблица текст"/>
    <w:basedOn w:val="a4"/>
    <w:rsid w:val="003A2F0D"/>
    <w:pPr>
      <w:suppressAutoHyphens/>
      <w:spacing w:before="40" w:after="40" w:line="240" w:lineRule="auto"/>
      <w:ind w:left="57" w:right="57"/>
    </w:pPr>
    <w:rPr>
      <w:rFonts w:ascii="Times New Roman" w:eastAsia="Times New Roman" w:hAnsi="Times New Roman" w:cs="Times New Roman"/>
      <w:sz w:val="24"/>
      <w:szCs w:val="20"/>
      <w:lang w:val="x-none" w:eastAsia="ar-SA"/>
    </w:rPr>
  </w:style>
  <w:style w:type="paragraph" w:customStyle="1" w:styleId="a2">
    <w:name w:val="Пункт"/>
    <w:basedOn w:val="a4"/>
    <w:rsid w:val="003A2F0D"/>
    <w:pPr>
      <w:numPr>
        <w:numId w:val="21"/>
      </w:numPr>
      <w:suppressAutoHyphens/>
      <w:spacing w:after="0" w:line="360" w:lineRule="auto"/>
      <w:jc w:val="both"/>
    </w:pPr>
    <w:rPr>
      <w:rFonts w:ascii="Times New Roman" w:eastAsia="Times New Roman" w:hAnsi="Times New Roman" w:cs="Times New Roman"/>
      <w:sz w:val="28"/>
      <w:szCs w:val="28"/>
      <w:lang w:val="x-none" w:eastAsia="ar-SA"/>
    </w:rPr>
  </w:style>
  <w:style w:type="paragraph" w:styleId="HTML0">
    <w:name w:val="HTML Preformatted"/>
    <w:basedOn w:val="a4"/>
    <w:link w:val="HTML1"/>
    <w:rsid w:val="003A2F0D"/>
    <w:pPr>
      <w:suppressAutoHyphens/>
      <w:spacing w:after="0" w:line="240" w:lineRule="auto"/>
    </w:pPr>
    <w:rPr>
      <w:rFonts w:ascii="Courier New" w:eastAsia="Times New Roman" w:hAnsi="Courier New" w:cs="Courier New"/>
      <w:sz w:val="20"/>
      <w:szCs w:val="20"/>
      <w:lang w:eastAsia="ar-SA"/>
    </w:rPr>
  </w:style>
  <w:style w:type="character" w:customStyle="1" w:styleId="HTML1">
    <w:name w:val="Стандартный HTML Знак1"/>
    <w:basedOn w:val="a5"/>
    <w:link w:val="HTML0"/>
    <w:rsid w:val="003A2F0D"/>
    <w:rPr>
      <w:rFonts w:ascii="Courier New" w:eastAsia="Times New Roman" w:hAnsi="Courier New" w:cs="Courier New"/>
      <w:sz w:val="20"/>
      <w:szCs w:val="20"/>
      <w:lang w:eastAsia="ar-SA"/>
    </w:rPr>
  </w:style>
  <w:style w:type="paragraph" w:styleId="afff3">
    <w:name w:val="footnote text"/>
    <w:basedOn w:val="a4"/>
    <w:link w:val="1f8"/>
    <w:rsid w:val="003A2F0D"/>
    <w:pPr>
      <w:suppressAutoHyphens/>
      <w:spacing w:after="0" w:line="360" w:lineRule="auto"/>
      <w:ind w:firstLine="567"/>
      <w:jc w:val="both"/>
    </w:pPr>
    <w:rPr>
      <w:rFonts w:ascii="Times New Roman" w:eastAsia="Times New Roman" w:hAnsi="Times New Roman" w:cs="Times New Roman"/>
      <w:sz w:val="24"/>
      <w:szCs w:val="20"/>
      <w:lang w:eastAsia="ar-SA"/>
    </w:rPr>
  </w:style>
  <w:style w:type="character" w:customStyle="1" w:styleId="1f8">
    <w:name w:val="Текст сноски Знак1"/>
    <w:basedOn w:val="a5"/>
    <w:link w:val="afff3"/>
    <w:rsid w:val="003A2F0D"/>
    <w:rPr>
      <w:rFonts w:ascii="Times New Roman" w:eastAsia="Times New Roman" w:hAnsi="Times New Roman" w:cs="Times New Roman"/>
      <w:sz w:val="24"/>
      <w:szCs w:val="20"/>
      <w:lang w:eastAsia="ar-SA"/>
    </w:rPr>
  </w:style>
  <w:style w:type="paragraph" w:customStyle="1" w:styleId="2b">
    <w:name w:val="Уровень2"/>
    <w:basedOn w:val="a4"/>
    <w:rsid w:val="003A2F0D"/>
    <w:pPr>
      <w:suppressAutoHyphens/>
      <w:spacing w:before="120" w:after="120" w:line="240" w:lineRule="auto"/>
      <w:ind w:firstLine="567"/>
      <w:jc w:val="both"/>
    </w:pPr>
    <w:rPr>
      <w:rFonts w:ascii="Arial" w:eastAsia="Times New Roman" w:hAnsi="Arial" w:cs="Times New Roman"/>
      <w:bCs/>
      <w:iCs/>
      <w:color w:val="000000"/>
      <w:sz w:val="24"/>
      <w:szCs w:val="20"/>
      <w:lang w:eastAsia="ar-SA"/>
    </w:rPr>
  </w:style>
  <w:style w:type="paragraph" w:customStyle="1" w:styleId="39">
    <w:name w:val="Уровень3"/>
    <w:basedOn w:val="2b"/>
    <w:rsid w:val="003A2F0D"/>
    <w:pPr>
      <w:ind w:left="2160" w:hanging="180"/>
    </w:pPr>
  </w:style>
  <w:style w:type="paragraph" w:customStyle="1" w:styleId="afff4">
    <w:name w:val="Заголовок статьи"/>
    <w:basedOn w:val="a4"/>
    <w:next w:val="a4"/>
    <w:rsid w:val="003A2F0D"/>
    <w:pPr>
      <w:suppressAutoHyphens/>
      <w:autoSpaceDE w:val="0"/>
      <w:spacing w:after="0" w:line="240" w:lineRule="auto"/>
      <w:ind w:left="1612" w:hanging="892"/>
      <w:jc w:val="both"/>
    </w:pPr>
    <w:rPr>
      <w:rFonts w:ascii="Arial" w:eastAsia="Times New Roman" w:hAnsi="Arial" w:cs="Arial"/>
      <w:sz w:val="20"/>
      <w:szCs w:val="20"/>
      <w:lang w:eastAsia="ar-SA"/>
    </w:rPr>
  </w:style>
  <w:style w:type="paragraph" w:customStyle="1" w:styleId="212">
    <w:name w:val="Основной текст с отступом 21"/>
    <w:basedOn w:val="a4"/>
    <w:rsid w:val="003A2F0D"/>
    <w:pPr>
      <w:widowControl w:val="0"/>
      <w:suppressAutoHyphens/>
      <w:overflowPunct w:val="0"/>
      <w:autoSpaceDE w:val="0"/>
      <w:spacing w:after="360" w:line="240" w:lineRule="exact"/>
      <w:ind w:firstLine="851"/>
      <w:jc w:val="both"/>
      <w:textAlignment w:val="baseline"/>
    </w:pPr>
    <w:rPr>
      <w:rFonts w:ascii="Times New Roman" w:eastAsia="Times New Roman" w:hAnsi="Times New Roman" w:cs="Times New Roman"/>
      <w:sz w:val="24"/>
      <w:szCs w:val="20"/>
      <w:lang w:eastAsia="ar-SA"/>
    </w:rPr>
  </w:style>
  <w:style w:type="paragraph" w:customStyle="1" w:styleId="a3">
    <w:name w:val="А_обычный"/>
    <w:basedOn w:val="a4"/>
    <w:rsid w:val="003A2F0D"/>
    <w:pPr>
      <w:numPr>
        <w:numId w:val="24"/>
      </w:numPr>
      <w:suppressAutoHyphens/>
      <w:spacing w:after="0" w:line="240" w:lineRule="auto"/>
      <w:jc w:val="both"/>
    </w:pPr>
    <w:rPr>
      <w:rFonts w:ascii="Times New Roman" w:eastAsia="Times New Roman" w:hAnsi="Times New Roman" w:cs="Times New Roman"/>
      <w:sz w:val="24"/>
      <w:szCs w:val="24"/>
      <w:lang w:eastAsia="ar-SA"/>
    </w:rPr>
  </w:style>
  <w:style w:type="paragraph" w:customStyle="1" w:styleId="3a">
    <w:name w:val="Стиль3"/>
    <w:basedOn w:val="220"/>
    <w:rsid w:val="003A2F0D"/>
    <w:pPr>
      <w:widowControl w:val="0"/>
      <w:ind w:left="1080" w:firstLine="0"/>
      <w:textAlignment w:val="baseline"/>
    </w:pPr>
    <w:rPr>
      <w:szCs w:val="20"/>
    </w:rPr>
  </w:style>
  <w:style w:type="paragraph" w:customStyle="1" w:styleId="1-3">
    <w:name w:val="Текст1-3"/>
    <w:basedOn w:val="a4"/>
    <w:rsid w:val="003A2F0D"/>
    <w:pPr>
      <w:suppressAutoHyphens/>
      <w:spacing w:after="60" w:line="288" w:lineRule="auto"/>
      <w:jc w:val="both"/>
    </w:pPr>
    <w:rPr>
      <w:rFonts w:ascii="Times New Roman" w:eastAsia="Times New Roman" w:hAnsi="Times New Roman" w:cs="Times New Roman"/>
      <w:sz w:val="24"/>
      <w:szCs w:val="20"/>
      <w:lang w:eastAsia="ar-SA"/>
    </w:rPr>
  </w:style>
  <w:style w:type="paragraph" w:customStyle="1" w:styleId="aHeader">
    <w:name w:val="a_Header"/>
    <w:basedOn w:val="a4"/>
    <w:rsid w:val="003A2F0D"/>
    <w:pPr>
      <w:suppressAutoHyphens/>
      <w:spacing w:after="60" w:line="240" w:lineRule="auto"/>
      <w:jc w:val="center"/>
    </w:pPr>
    <w:rPr>
      <w:rFonts w:ascii="Courier New" w:eastAsia="Times New Roman" w:hAnsi="Courier New" w:cs="Times New Roman"/>
      <w:sz w:val="24"/>
      <w:szCs w:val="24"/>
      <w:lang w:eastAsia="ar-SA"/>
    </w:rPr>
  </w:style>
  <w:style w:type="paragraph" w:customStyle="1" w:styleId="1f9">
    <w:name w:val="Текст1"/>
    <w:basedOn w:val="a4"/>
    <w:rsid w:val="003A2F0D"/>
    <w:pPr>
      <w:suppressAutoHyphens/>
      <w:spacing w:after="0" w:line="240" w:lineRule="auto"/>
    </w:pPr>
    <w:rPr>
      <w:rFonts w:ascii="Courier New" w:eastAsia="Times New Roman" w:hAnsi="Courier New" w:cs="Times New Roman"/>
      <w:sz w:val="20"/>
      <w:szCs w:val="20"/>
      <w:lang w:eastAsia="ar-SA"/>
    </w:rPr>
  </w:style>
  <w:style w:type="paragraph" w:customStyle="1" w:styleId="1fa">
    <w:name w:val="Цитата1"/>
    <w:basedOn w:val="a4"/>
    <w:rsid w:val="003A2F0D"/>
    <w:pPr>
      <w:suppressAutoHyphens/>
      <w:spacing w:after="0" w:line="240" w:lineRule="auto"/>
      <w:ind w:left="-5220" w:right="-105"/>
      <w:jc w:val="both"/>
    </w:pPr>
    <w:rPr>
      <w:rFonts w:ascii="Times New Roman" w:eastAsia="Times New Roman" w:hAnsi="Times New Roman" w:cs="Times New Roman"/>
      <w:i/>
      <w:iCs/>
      <w:sz w:val="24"/>
      <w:szCs w:val="24"/>
      <w:lang w:eastAsia="ar-SA"/>
    </w:rPr>
  </w:style>
  <w:style w:type="paragraph" w:styleId="2c">
    <w:name w:val="toc 2"/>
    <w:basedOn w:val="a4"/>
    <w:next w:val="a4"/>
    <w:uiPriority w:val="39"/>
    <w:rsid w:val="003A2F0D"/>
    <w:pPr>
      <w:suppressAutoHyphens/>
      <w:spacing w:after="0"/>
      <w:ind w:left="220"/>
    </w:pPr>
    <w:rPr>
      <w:rFonts w:ascii="Calibri" w:eastAsia="Calibri" w:hAnsi="Calibri" w:cs="Calibri"/>
      <w:smallCaps/>
      <w:sz w:val="20"/>
      <w:szCs w:val="20"/>
      <w:lang w:eastAsia="ar-SA"/>
    </w:rPr>
  </w:style>
  <w:style w:type="paragraph" w:customStyle="1" w:styleId="1fb">
    <w:name w:val="Схема документа1"/>
    <w:basedOn w:val="a4"/>
    <w:rsid w:val="003A2F0D"/>
    <w:pPr>
      <w:shd w:val="clear" w:color="auto" w:fill="000080"/>
      <w:suppressAutoHyphens/>
      <w:spacing w:after="0" w:line="240" w:lineRule="auto"/>
    </w:pPr>
    <w:rPr>
      <w:rFonts w:ascii="Tahoma" w:eastAsia="Times New Roman" w:hAnsi="Tahoma" w:cs="Tahoma"/>
      <w:sz w:val="24"/>
      <w:szCs w:val="20"/>
      <w:lang w:eastAsia="ar-SA"/>
    </w:rPr>
  </w:style>
  <w:style w:type="paragraph" w:styleId="1fc">
    <w:name w:val="toc 1"/>
    <w:basedOn w:val="a4"/>
    <w:next w:val="a4"/>
    <w:uiPriority w:val="39"/>
    <w:rsid w:val="003A2F0D"/>
    <w:pPr>
      <w:tabs>
        <w:tab w:val="right" w:leader="dot" w:pos="10054"/>
      </w:tabs>
      <w:suppressAutoHyphens/>
      <w:spacing w:before="120" w:after="120"/>
      <w:jc w:val="center"/>
    </w:pPr>
    <w:rPr>
      <w:rFonts w:ascii="Times New Roman" w:eastAsia="Calibri" w:hAnsi="Times New Roman" w:cs="Times New Roman"/>
      <w:b/>
      <w:bCs/>
      <w:caps/>
      <w:sz w:val="20"/>
      <w:szCs w:val="20"/>
      <w:lang w:eastAsia="ar-SA"/>
    </w:rPr>
  </w:style>
  <w:style w:type="paragraph" w:styleId="3b">
    <w:name w:val="toc 3"/>
    <w:basedOn w:val="a4"/>
    <w:next w:val="a4"/>
    <w:rsid w:val="003A2F0D"/>
    <w:pPr>
      <w:suppressAutoHyphens/>
      <w:spacing w:after="0"/>
      <w:ind w:left="440"/>
    </w:pPr>
    <w:rPr>
      <w:rFonts w:ascii="Calibri" w:eastAsia="Calibri" w:hAnsi="Calibri" w:cs="Calibri"/>
      <w:i/>
      <w:iCs/>
      <w:sz w:val="20"/>
      <w:szCs w:val="20"/>
      <w:lang w:eastAsia="ar-SA"/>
    </w:rPr>
  </w:style>
  <w:style w:type="paragraph" w:styleId="41">
    <w:name w:val="toc 4"/>
    <w:basedOn w:val="a4"/>
    <w:next w:val="a4"/>
    <w:rsid w:val="003A2F0D"/>
    <w:pPr>
      <w:suppressAutoHyphens/>
      <w:spacing w:after="0"/>
      <w:ind w:left="660"/>
    </w:pPr>
    <w:rPr>
      <w:rFonts w:ascii="Calibri" w:eastAsia="Calibri" w:hAnsi="Calibri" w:cs="Calibri"/>
      <w:sz w:val="18"/>
      <w:szCs w:val="18"/>
      <w:lang w:eastAsia="ar-SA"/>
    </w:rPr>
  </w:style>
  <w:style w:type="paragraph" w:styleId="52">
    <w:name w:val="toc 5"/>
    <w:basedOn w:val="a4"/>
    <w:next w:val="a4"/>
    <w:rsid w:val="003A2F0D"/>
    <w:pPr>
      <w:suppressAutoHyphens/>
      <w:spacing w:after="0"/>
      <w:ind w:left="880"/>
    </w:pPr>
    <w:rPr>
      <w:rFonts w:ascii="Calibri" w:eastAsia="Calibri" w:hAnsi="Calibri" w:cs="Calibri"/>
      <w:sz w:val="18"/>
      <w:szCs w:val="18"/>
      <w:lang w:eastAsia="ar-SA"/>
    </w:rPr>
  </w:style>
  <w:style w:type="paragraph" w:styleId="61">
    <w:name w:val="toc 6"/>
    <w:basedOn w:val="a4"/>
    <w:next w:val="a4"/>
    <w:rsid w:val="003A2F0D"/>
    <w:pPr>
      <w:suppressAutoHyphens/>
      <w:spacing w:after="0"/>
      <w:ind w:left="1100"/>
    </w:pPr>
    <w:rPr>
      <w:rFonts w:ascii="Calibri" w:eastAsia="Calibri" w:hAnsi="Calibri" w:cs="Calibri"/>
      <w:sz w:val="18"/>
      <w:szCs w:val="18"/>
      <w:lang w:eastAsia="ar-SA"/>
    </w:rPr>
  </w:style>
  <w:style w:type="paragraph" w:styleId="71">
    <w:name w:val="toc 7"/>
    <w:basedOn w:val="a4"/>
    <w:next w:val="a4"/>
    <w:rsid w:val="003A2F0D"/>
    <w:pPr>
      <w:suppressAutoHyphens/>
      <w:spacing w:after="0"/>
      <w:ind w:left="1320"/>
    </w:pPr>
    <w:rPr>
      <w:rFonts w:ascii="Calibri" w:eastAsia="Calibri" w:hAnsi="Calibri" w:cs="Calibri"/>
      <w:sz w:val="18"/>
      <w:szCs w:val="18"/>
      <w:lang w:eastAsia="ar-SA"/>
    </w:rPr>
  </w:style>
  <w:style w:type="paragraph" w:styleId="81">
    <w:name w:val="toc 8"/>
    <w:basedOn w:val="a4"/>
    <w:next w:val="a4"/>
    <w:rsid w:val="003A2F0D"/>
    <w:pPr>
      <w:suppressAutoHyphens/>
      <w:spacing w:after="0"/>
      <w:ind w:left="1540"/>
    </w:pPr>
    <w:rPr>
      <w:rFonts w:ascii="Calibri" w:eastAsia="Calibri" w:hAnsi="Calibri" w:cs="Calibri"/>
      <w:sz w:val="18"/>
      <w:szCs w:val="18"/>
      <w:lang w:eastAsia="ar-SA"/>
    </w:rPr>
  </w:style>
  <w:style w:type="paragraph" w:styleId="91">
    <w:name w:val="toc 9"/>
    <w:basedOn w:val="a4"/>
    <w:next w:val="a4"/>
    <w:rsid w:val="003A2F0D"/>
    <w:pPr>
      <w:suppressAutoHyphens/>
      <w:spacing w:after="0"/>
      <w:ind w:left="1760"/>
    </w:pPr>
    <w:rPr>
      <w:rFonts w:ascii="Calibri" w:eastAsia="Calibri" w:hAnsi="Calibri" w:cs="Calibri"/>
      <w:sz w:val="18"/>
      <w:szCs w:val="18"/>
      <w:lang w:eastAsia="ar-SA"/>
    </w:rPr>
  </w:style>
  <w:style w:type="paragraph" w:customStyle="1" w:styleId="afff5">
    <w:name w:val="Подраздел"/>
    <w:basedOn w:val="a4"/>
    <w:rsid w:val="003A2F0D"/>
    <w:pPr>
      <w:suppressAutoHyphens/>
      <w:spacing w:before="240" w:after="0" w:line="240" w:lineRule="auto"/>
      <w:ind w:left="1701" w:hanging="283"/>
      <w:jc w:val="both"/>
    </w:pPr>
    <w:rPr>
      <w:rFonts w:ascii="PragmaticaTT" w:eastAsia="Times New Roman" w:hAnsi="PragmaticaTT" w:cs="Times New Roman"/>
      <w:sz w:val="24"/>
      <w:szCs w:val="20"/>
      <w:lang w:eastAsia="ar-SA"/>
    </w:rPr>
  </w:style>
  <w:style w:type="paragraph" w:customStyle="1" w:styleId="afff6">
    <w:name w:val="регламент список"/>
    <w:basedOn w:val="30"/>
    <w:rsid w:val="003A2F0D"/>
    <w:pPr>
      <w:keepLines/>
      <w:spacing w:before="120" w:after="120" w:line="180" w:lineRule="atLeast"/>
    </w:pPr>
    <w:rPr>
      <w:rFonts w:ascii="Times New Roman" w:hAnsi="Times New Roman"/>
      <w:spacing w:val="-5"/>
      <w:kern w:val="1"/>
      <w:sz w:val="24"/>
      <w:szCs w:val="20"/>
    </w:rPr>
  </w:style>
  <w:style w:type="paragraph" w:customStyle="1" w:styleId="Times12">
    <w:name w:val="Times 12"/>
    <w:basedOn w:val="a4"/>
    <w:rsid w:val="003A2F0D"/>
    <w:pPr>
      <w:suppressAutoHyphens/>
      <w:overflowPunct w:val="0"/>
      <w:autoSpaceDE w:val="0"/>
      <w:spacing w:after="0" w:line="240" w:lineRule="auto"/>
      <w:ind w:firstLine="567"/>
      <w:jc w:val="both"/>
    </w:pPr>
    <w:rPr>
      <w:rFonts w:ascii="Times New Roman" w:eastAsia="Times New Roman" w:hAnsi="Times New Roman" w:cs="Times New Roman"/>
      <w:bCs/>
      <w:sz w:val="24"/>
      <w:lang w:eastAsia="ar-SA"/>
    </w:rPr>
  </w:style>
  <w:style w:type="paragraph" w:customStyle="1" w:styleId="2d">
    <w:name w:val="Пункт_2"/>
    <w:basedOn w:val="a4"/>
    <w:rsid w:val="003A2F0D"/>
    <w:pPr>
      <w:suppressAutoHyphens/>
      <w:spacing w:after="0" w:line="240" w:lineRule="auto"/>
      <w:ind w:left="643" w:hanging="360"/>
      <w:jc w:val="both"/>
    </w:pPr>
    <w:rPr>
      <w:rFonts w:ascii="Times New Roman" w:eastAsia="Times New Roman" w:hAnsi="Times New Roman" w:cs="Times New Roman"/>
      <w:sz w:val="28"/>
      <w:szCs w:val="20"/>
      <w:lang w:eastAsia="ar-SA"/>
    </w:rPr>
  </w:style>
  <w:style w:type="paragraph" w:customStyle="1" w:styleId="33">
    <w:name w:val="Пункт_3"/>
    <w:basedOn w:val="a4"/>
    <w:rsid w:val="003A2F0D"/>
    <w:pPr>
      <w:numPr>
        <w:numId w:val="30"/>
      </w:numPr>
      <w:suppressAutoHyphens/>
      <w:spacing w:after="0" w:line="240" w:lineRule="auto"/>
      <w:jc w:val="both"/>
    </w:pPr>
    <w:rPr>
      <w:rFonts w:ascii="Times New Roman" w:eastAsia="Times New Roman" w:hAnsi="Times New Roman" w:cs="Times New Roman"/>
      <w:sz w:val="28"/>
      <w:szCs w:val="28"/>
      <w:lang w:eastAsia="ar-SA"/>
    </w:rPr>
  </w:style>
  <w:style w:type="paragraph" w:customStyle="1" w:styleId="310">
    <w:name w:val="Маркированный список 31"/>
    <w:basedOn w:val="a4"/>
    <w:rsid w:val="003A2F0D"/>
    <w:pPr>
      <w:numPr>
        <w:numId w:val="3"/>
      </w:numPr>
      <w:suppressAutoHyphens/>
      <w:spacing w:after="0" w:line="240" w:lineRule="auto"/>
    </w:pPr>
    <w:rPr>
      <w:rFonts w:ascii="Times New Roman" w:eastAsia="Times New Roman" w:hAnsi="Times New Roman" w:cs="Times New Roman"/>
      <w:sz w:val="24"/>
      <w:szCs w:val="24"/>
      <w:lang w:eastAsia="ar-SA"/>
    </w:rPr>
  </w:style>
  <w:style w:type="paragraph" w:customStyle="1" w:styleId="31">
    <w:name w:val="Нумерованный список 31"/>
    <w:basedOn w:val="a4"/>
    <w:rsid w:val="003A2F0D"/>
    <w:pPr>
      <w:numPr>
        <w:numId w:val="2"/>
      </w:numPr>
      <w:suppressAutoHyphens/>
      <w:spacing w:after="0" w:line="240" w:lineRule="auto"/>
    </w:pPr>
    <w:rPr>
      <w:rFonts w:ascii="Times New Roman" w:eastAsia="Times New Roman" w:hAnsi="Times New Roman" w:cs="Times New Roman"/>
      <w:sz w:val="24"/>
      <w:szCs w:val="24"/>
      <w:lang w:eastAsia="ar-SA"/>
    </w:rPr>
  </w:style>
  <w:style w:type="paragraph" w:customStyle="1" w:styleId="1fd">
    <w:name w:val="Продолжение списка1"/>
    <w:basedOn w:val="a4"/>
    <w:rsid w:val="003A2F0D"/>
    <w:pPr>
      <w:suppressAutoHyphens/>
      <w:spacing w:after="120" w:line="240" w:lineRule="auto"/>
      <w:ind w:left="283"/>
    </w:pPr>
    <w:rPr>
      <w:rFonts w:ascii="Times New Roman" w:eastAsia="Times New Roman" w:hAnsi="Times New Roman" w:cs="Times New Roman"/>
      <w:sz w:val="24"/>
      <w:szCs w:val="24"/>
      <w:lang w:eastAsia="ar-SA"/>
    </w:rPr>
  </w:style>
  <w:style w:type="paragraph" w:customStyle="1" w:styleId="10">
    <w:name w:val="Нумерованный список1"/>
    <w:basedOn w:val="a4"/>
    <w:rsid w:val="003A2F0D"/>
    <w:pPr>
      <w:numPr>
        <w:numId w:val="5"/>
      </w:numPr>
      <w:suppressAutoHyphens/>
      <w:spacing w:after="0" w:line="240" w:lineRule="auto"/>
    </w:pPr>
    <w:rPr>
      <w:rFonts w:ascii="Times New Roman" w:eastAsia="Times New Roman" w:hAnsi="Times New Roman" w:cs="Times New Roman"/>
      <w:sz w:val="24"/>
      <w:szCs w:val="24"/>
      <w:lang w:eastAsia="ar-SA"/>
    </w:rPr>
  </w:style>
  <w:style w:type="paragraph" w:customStyle="1" w:styleId="ConsNonformat">
    <w:name w:val="ConsNonformat"/>
    <w:rsid w:val="003A2F0D"/>
    <w:pPr>
      <w:widowControl w:val="0"/>
      <w:suppressAutoHyphens/>
      <w:spacing w:after="0" w:line="240" w:lineRule="auto"/>
    </w:pPr>
    <w:rPr>
      <w:rFonts w:ascii="Courier New" w:eastAsia="Times New Roman" w:hAnsi="Courier New" w:cs="Courier New"/>
      <w:sz w:val="20"/>
      <w:szCs w:val="20"/>
      <w:lang w:eastAsia="ar-SA"/>
    </w:rPr>
  </w:style>
  <w:style w:type="paragraph" w:customStyle="1" w:styleId="1fe">
    <w:name w:val="Название объекта1"/>
    <w:basedOn w:val="a4"/>
    <w:next w:val="a4"/>
    <w:rsid w:val="003A2F0D"/>
    <w:pPr>
      <w:pageBreakBefore/>
      <w:suppressAutoHyphens/>
      <w:spacing w:before="120" w:after="120" w:line="240" w:lineRule="auto"/>
      <w:jc w:val="both"/>
    </w:pPr>
    <w:rPr>
      <w:rFonts w:ascii="Times New Roman" w:eastAsia="Times New Roman" w:hAnsi="Times New Roman" w:cs="Times New Roman"/>
      <w:i/>
      <w:sz w:val="24"/>
      <w:lang w:eastAsia="ar-SA"/>
    </w:rPr>
  </w:style>
  <w:style w:type="paragraph" w:customStyle="1" w:styleId="02statia2">
    <w:name w:val="02statia2"/>
    <w:basedOn w:val="a4"/>
    <w:rsid w:val="003A2F0D"/>
    <w:pPr>
      <w:suppressAutoHyphens/>
      <w:spacing w:before="120" w:after="0" w:line="320" w:lineRule="atLeast"/>
      <w:ind w:left="2020" w:hanging="880"/>
      <w:jc w:val="both"/>
    </w:pPr>
    <w:rPr>
      <w:rFonts w:ascii="GaramondNarrowC" w:eastAsia="Times New Roman" w:hAnsi="GaramondNarrowC" w:cs="Times New Roman"/>
      <w:color w:val="000000"/>
      <w:sz w:val="21"/>
      <w:szCs w:val="21"/>
      <w:lang w:eastAsia="ar-SA"/>
    </w:rPr>
  </w:style>
  <w:style w:type="paragraph" w:customStyle="1" w:styleId="afff7">
    <w:name w:val="Подпункт"/>
    <w:basedOn w:val="a2"/>
    <w:rsid w:val="003A2F0D"/>
    <w:pPr>
      <w:numPr>
        <w:numId w:val="0"/>
      </w:numPr>
      <w:ind w:left="1134" w:hanging="1134"/>
    </w:pPr>
    <w:rPr>
      <w:bCs/>
      <w:sz w:val="22"/>
      <w:szCs w:val="22"/>
    </w:rPr>
  </w:style>
  <w:style w:type="paragraph" w:customStyle="1" w:styleId="a0">
    <w:name w:val="Подподпункт"/>
    <w:basedOn w:val="afff7"/>
    <w:rsid w:val="003A2F0D"/>
    <w:pPr>
      <w:numPr>
        <w:numId w:val="15"/>
      </w:numPr>
    </w:pPr>
  </w:style>
  <w:style w:type="paragraph" w:customStyle="1" w:styleId="afff8">
    <w:name w:val="маркированный"/>
    <w:basedOn w:val="a4"/>
    <w:rsid w:val="003A2F0D"/>
    <w:pPr>
      <w:suppressAutoHyphens/>
      <w:spacing w:after="0" w:line="360" w:lineRule="auto"/>
      <w:ind w:left="1701" w:hanging="567"/>
      <w:jc w:val="both"/>
    </w:pPr>
    <w:rPr>
      <w:rFonts w:ascii="Times New Roman" w:eastAsia="Times New Roman" w:hAnsi="Times New Roman" w:cs="Times New Roman"/>
      <w:bCs/>
      <w:lang w:eastAsia="ar-SA"/>
    </w:rPr>
  </w:style>
  <w:style w:type="paragraph" w:customStyle="1" w:styleId="afff9">
    <w:name w:val="Ариал"/>
    <w:basedOn w:val="a4"/>
    <w:rsid w:val="003A2F0D"/>
    <w:pPr>
      <w:suppressAutoHyphens/>
      <w:spacing w:before="120" w:after="120" w:line="360" w:lineRule="auto"/>
      <w:ind w:firstLine="851"/>
      <w:jc w:val="both"/>
    </w:pPr>
    <w:rPr>
      <w:rFonts w:ascii="Arial" w:eastAsia="Times New Roman" w:hAnsi="Arial" w:cs="Arial"/>
      <w:sz w:val="24"/>
      <w:szCs w:val="24"/>
      <w:lang w:eastAsia="ar-SA"/>
    </w:rPr>
  </w:style>
  <w:style w:type="paragraph" w:styleId="afffa">
    <w:name w:val="List Paragraph"/>
    <w:basedOn w:val="a4"/>
    <w:qFormat/>
    <w:rsid w:val="003A2F0D"/>
    <w:pPr>
      <w:suppressAutoHyphens/>
      <w:ind w:left="720"/>
    </w:pPr>
    <w:rPr>
      <w:rFonts w:ascii="Calibri" w:eastAsia="Calibri" w:hAnsi="Calibri" w:cs="Times New Roman"/>
      <w:lang w:eastAsia="ar-SA"/>
    </w:rPr>
  </w:style>
  <w:style w:type="paragraph" w:customStyle="1" w:styleId="21">
    <w:name w:val="Маркированный список 21"/>
    <w:basedOn w:val="a4"/>
    <w:rsid w:val="003A2F0D"/>
    <w:pPr>
      <w:numPr>
        <w:numId w:val="4"/>
      </w:numPr>
      <w:suppressAutoHyphens/>
      <w:spacing w:after="0" w:line="240" w:lineRule="auto"/>
    </w:pPr>
    <w:rPr>
      <w:rFonts w:ascii="Times New Roman" w:eastAsia="Times New Roman" w:hAnsi="Times New Roman" w:cs="Times New Roman"/>
      <w:sz w:val="24"/>
      <w:szCs w:val="24"/>
      <w:lang w:eastAsia="ar-SA"/>
    </w:rPr>
  </w:style>
  <w:style w:type="paragraph" w:customStyle="1" w:styleId="ConsPlusNonformat">
    <w:name w:val="ConsPlusNonformat"/>
    <w:rsid w:val="003A2F0D"/>
    <w:pPr>
      <w:suppressAutoHyphens/>
      <w:autoSpaceDE w:val="0"/>
      <w:spacing w:after="0" w:line="240" w:lineRule="auto"/>
    </w:pPr>
    <w:rPr>
      <w:rFonts w:ascii="Courier New" w:eastAsia="Times New Roman" w:hAnsi="Courier New" w:cs="Courier New"/>
      <w:sz w:val="20"/>
      <w:szCs w:val="20"/>
      <w:lang w:eastAsia="ar-SA"/>
    </w:rPr>
  </w:style>
  <w:style w:type="paragraph" w:customStyle="1" w:styleId="afffb">
    <w:name w:val="Пункт б/н"/>
    <w:basedOn w:val="a4"/>
    <w:rsid w:val="003A2F0D"/>
    <w:pPr>
      <w:suppressAutoHyphens/>
      <w:spacing w:after="0" w:line="360" w:lineRule="auto"/>
      <w:ind w:firstLine="567"/>
      <w:jc w:val="both"/>
    </w:pPr>
    <w:rPr>
      <w:rFonts w:ascii="Times New Roman" w:eastAsia="Times New Roman" w:hAnsi="Times New Roman" w:cs="Times New Roman"/>
      <w:bCs/>
      <w:lang w:eastAsia="ar-SA"/>
    </w:rPr>
  </w:style>
  <w:style w:type="paragraph" w:customStyle="1" w:styleId="afffc">
    <w:name w:val="Ариал Таблица"/>
    <w:basedOn w:val="afff9"/>
    <w:rsid w:val="003A2F0D"/>
    <w:pPr>
      <w:widowControl w:val="0"/>
      <w:spacing w:before="0" w:after="0" w:line="240" w:lineRule="auto"/>
      <w:ind w:firstLine="0"/>
      <w:textAlignment w:val="baseline"/>
    </w:pPr>
    <w:rPr>
      <w:szCs w:val="20"/>
    </w:rPr>
  </w:style>
  <w:style w:type="paragraph" w:customStyle="1" w:styleId="afffd">
    <w:name w:val="АриалТабл"/>
    <w:basedOn w:val="afff9"/>
    <w:rsid w:val="003A2F0D"/>
    <w:pPr>
      <w:widowControl w:val="0"/>
      <w:spacing w:before="0" w:after="0" w:line="240" w:lineRule="auto"/>
      <w:ind w:firstLine="0"/>
      <w:textAlignment w:val="baseline"/>
    </w:pPr>
  </w:style>
  <w:style w:type="paragraph" w:styleId="afffe">
    <w:name w:val="endnote text"/>
    <w:basedOn w:val="a4"/>
    <w:link w:val="1ff"/>
    <w:rsid w:val="003A2F0D"/>
    <w:pPr>
      <w:suppressAutoHyphens/>
      <w:spacing w:after="0" w:line="240" w:lineRule="auto"/>
    </w:pPr>
    <w:rPr>
      <w:rFonts w:ascii="Times New Roman" w:eastAsia="Times New Roman" w:hAnsi="Times New Roman" w:cs="Times New Roman"/>
      <w:sz w:val="20"/>
      <w:szCs w:val="20"/>
      <w:lang w:eastAsia="ar-SA"/>
    </w:rPr>
  </w:style>
  <w:style w:type="character" w:customStyle="1" w:styleId="1ff">
    <w:name w:val="Текст концевой сноски Знак1"/>
    <w:basedOn w:val="a5"/>
    <w:link w:val="afffe"/>
    <w:rsid w:val="003A2F0D"/>
    <w:rPr>
      <w:rFonts w:ascii="Times New Roman" w:eastAsia="Times New Roman" w:hAnsi="Times New Roman" w:cs="Times New Roman"/>
      <w:sz w:val="20"/>
      <w:szCs w:val="20"/>
      <w:lang w:eastAsia="ar-SA"/>
    </w:rPr>
  </w:style>
  <w:style w:type="paragraph" w:customStyle="1" w:styleId="affff">
    <w:name w:val="Стиль начало"/>
    <w:basedOn w:val="a4"/>
    <w:rsid w:val="003A2F0D"/>
    <w:pPr>
      <w:suppressAutoHyphens/>
      <w:spacing w:after="0" w:line="264" w:lineRule="auto"/>
    </w:pPr>
    <w:rPr>
      <w:rFonts w:ascii="Times New Roman" w:eastAsia="Times New Roman" w:hAnsi="Times New Roman" w:cs="Times New Roman"/>
      <w:sz w:val="28"/>
      <w:szCs w:val="20"/>
      <w:lang w:eastAsia="ar-SA"/>
    </w:rPr>
  </w:style>
  <w:style w:type="paragraph" w:customStyle="1" w:styleId="Noeeu14">
    <w:name w:val="Noeeu14"/>
    <w:basedOn w:val="a4"/>
    <w:rsid w:val="003A2F0D"/>
    <w:pPr>
      <w:suppressAutoHyphens/>
      <w:overflowPunct w:val="0"/>
      <w:autoSpaceDE w:val="0"/>
      <w:spacing w:after="0" w:line="264" w:lineRule="auto"/>
      <w:ind w:firstLine="720"/>
      <w:jc w:val="both"/>
      <w:textAlignment w:val="baseline"/>
    </w:pPr>
    <w:rPr>
      <w:rFonts w:ascii="Times New Roman" w:eastAsia="Times New Roman" w:hAnsi="Times New Roman" w:cs="Times New Roman"/>
      <w:sz w:val="28"/>
      <w:szCs w:val="20"/>
      <w:lang w:eastAsia="ar-SA"/>
    </w:rPr>
  </w:style>
  <w:style w:type="paragraph" w:customStyle="1" w:styleId="Style20">
    <w:name w:val="Style20"/>
    <w:basedOn w:val="a4"/>
    <w:rsid w:val="003A2F0D"/>
    <w:pPr>
      <w:widowControl w:val="0"/>
      <w:suppressAutoHyphens/>
      <w:autoSpaceDE w:val="0"/>
      <w:spacing w:after="0" w:line="240" w:lineRule="auto"/>
    </w:pPr>
    <w:rPr>
      <w:rFonts w:ascii="Arial" w:eastAsia="Calibri" w:hAnsi="Arial" w:cs="Times New Roman"/>
      <w:sz w:val="24"/>
      <w:szCs w:val="24"/>
      <w:lang w:eastAsia="ar-SA"/>
    </w:rPr>
  </w:style>
  <w:style w:type="paragraph" w:customStyle="1" w:styleId="u">
    <w:name w:val="u"/>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affff0">
    <w:name w:val="АриалСписок"/>
    <w:basedOn w:val="a4"/>
    <w:rsid w:val="003A2F0D"/>
    <w:pPr>
      <w:widowControl w:val="0"/>
      <w:suppressAutoHyphens/>
      <w:spacing w:after="0" w:line="240" w:lineRule="auto"/>
      <w:ind w:left="1571" w:hanging="360"/>
      <w:jc w:val="both"/>
      <w:textAlignment w:val="baseline"/>
    </w:pPr>
    <w:rPr>
      <w:rFonts w:ascii="Arial" w:eastAsia="Times New Roman" w:hAnsi="Arial" w:cs="Arial"/>
      <w:sz w:val="24"/>
      <w:szCs w:val="24"/>
      <w:lang w:eastAsia="ar-SA"/>
    </w:rPr>
  </w:style>
  <w:style w:type="paragraph" w:customStyle="1" w:styleId="affff1">
    <w:name w:val="Текст таблицы"/>
    <w:basedOn w:val="a4"/>
    <w:rsid w:val="003A2F0D"/>
    <w:pPr>
      <w:suppressAutoHyphens/>
      <w:spacing w:before="40" w:after="40" w:line="240" w:lineRule="auto"/>
      <w:ind w:left="57" w:right="57"/>
    </w:pPr>
    <w:rPr>
      <w:rFonts w:ascii="Times New Roman" w:eastAsia="Times New Roman" w:hAnsi="Times New Roman" w:cs="Times New Roman"/>
      <w:bCs/>
      <w:sz w:val="24"/>
      <w:szCs w:val="24"/>
      <w:lang w:eastAsia="ar-SA"/>
    </w:rPr>
  </w:style>
  <w:style w:type="paragraph" w:customStyle="1" w:styleId="affff2">
    <w:name w:val="Пункт Знак"/>
    <w:basedOn w:val="a4"/>
    <w:rsid w:val="003A2F0D"/>
    <w:pPr>
      <w:suppressAutoHyphens/>
      <w:spacing w:after="0" w:line="360" w:lineRule="auto"/>
      <w:ind w:left="720" w:hanging="720"/>
      <w:jc w:val="both"/>
    </w:pPr>
    <w:rPr>
      <w:rFonts w:ascii="Times New Roman" w:eastAsia="Times New Roman" w:hAnsi="Times New Roman" w:cs="Times New Roman"/>
      <w:sz w:val="28"/>
      <w:szCs w:val="20"/>
      <w:lang w:eastAsia="ar-SA"/>
    </w:rPr>
  </w:style>
  <w:style w:type="paragraph" w:customStyle="1" w:styleId="affff3">
    <w:name w:val="Подподподпункт"/>
    <w:basedOn w:val="a4"/>
    <w:rsid w:val="003A2F0D"/>
    <w:pPr>
      <w:suppressAutoHyphens/>
      <w:spacing w:after="0" w:line="360" w:lineRule="auto"/>
      <w:ind w:left="1576" w:hanging="1008"/>
      <w:jc w:val="both"/>
    </w:pPr>
    <w:rPr>
      <w:rFonts w:ascii="Times New Roman" w:eastAsia="Times New Roman" w:hAnsi="Times New Roman" w:cs="Times New Roman"/>
      <w:sz w:val="28"/>
      <w:szCs w:val="20"/>
      <w:lang w:eastAsia="ar-SA"/>
    </w:rPr>
  </w:style>
  <w:style w:type="paragraph" w:customStyle="1" w:styleId="1ff0">
    <w:name w:val="Пункт1"/>
    <w:basedOn w:val="a4"/>
    <w:rsid w:val="003A2F0D"/>
    <w:pPr>
      <w:suppressAutoHyphens/>
      <w:spacing w:before="240" w:after="0" w:line="360" w:lineRule="auto"/>
      <w:ind w:left="453" w:hanging="453"/>
      <w:jc w:val="center"/>
    </w:pPr>
    <w:rPr>
      <w:rFonts w:ascii="Arial" w:eastAsia="Times New Roman" w:hAnsi="Arial" w:cs="Times New Roman"/>
      <w:b/>
      <w:sz w:val="28"/>
      <w:szCs w:val="28"/>
      <w:lang w:eastAsia="ar-SA"/>
    </w:rPr>
  </w:style>
  <w:style w:type="paragraph" w:styleId="affff4">
    <w:name w:val="Revision"/>
    <w:uiPriority w:val="99"/>
    <w:rsid w:val="003A2F0D"/>
    <w:pPr>
      <w:suppressAutoHyphens/>
      <w:spacing w:after="0" w:line="240" w:lineRule="auto"/>
    </w:pPr>
    <w:rPr>
      <w:rFonts w:ascii="Times New Roman" w:eastAsia="Times New Roman" w:hAnsi="Times New Roman" w:cs="Times New Roman"/>
      <w:sz w:val="24"/>
      <w:szCs w:val="24"/>
      <w:lang w:eastAsia="ar-SA"/>
    </w:rPr>
  </w:style>
  <w:style w:type="paragraph" w:customStyle="1" w:styleId="WW-21">
    <w:name w:val="WW-Основной текст с отступом 21"/>
    <w:basedOn w:val="a4"/>
    <w:rsid w:val="003A2F0D"/>
    <w:pPr>
      <w:suppressAutoHyphens/>
      <w:spacing w:before="120" w:after="120" w:line="240" w:lineRule="auto"/>
      <w:ind w:left="709" w:hanging="709"/>
      <w:jc w:val="both"/>
    </w:pPr>
    <w:rPr>
      <w:rFonts w:ascii="Calibri" w:eastAsia="Times New Roman" w:hAnsi="Calibri" w:cs="Calibri"/>
      <w:sz w:val="24"/>
      <w:szCs w:val="24"/>
      <w:lang w:eastAsia="ar-SA"/>
    </w:rPr>
  </w:style>
  <w:style w:type="paragraph" w:customStyle="1" w:styleId="CharChar">
    <w:name w:val="Char Знак Знак Char Знак Знак Знак Знак Знак Знак Знак Знак Знак Знак Знак Знак Знак Знак Знак Знак"/>
    <w:basedOn w:val="a4"/>
    <w:rsid w:val="003A2F0D"/>
    <w:pPr>
      <w:numPr>
        <w:numId w:val="6"/>
      </w:numPr>
      <w:suppressAutoHyphens/>
      <w:spacing w:after="0" w:line="240" w:lineRule="auto"/>
      <w:ind w:left="0" w:firstLine="0"/>
    </w:pPr>
    <w:rPr>
      <w:rFonts w:ascii="Verdana" w:eastAsia="Times New Roman" w:hAnsi="Verdana" w:cs="Verdana"/>
      <w:sz w:val="20"/>
      <w:szCs w:val="20"/>
      <w:lang w:val="en-US" w:eastAsia="ar-SA"/>
    </w:rPr>
  </w:style>
  <w:style w:type="paragraph" w:customStyle="1" w:styleId="affff5">
    <w:name w:val="Нормальный"/>
    <w:basedOn w:val="a4"/>
    <w:rsid w:val="003A2F0D"/>
    <w:pPr>
      <w:suppressAutoHyphens/>
      <w:spacing w:after="0" w:line="240" w:lineRule="auto"/>
      <w:ind w:firstLine="567"/>
      <w:jc w:val="both"/>
    </w:pPr>
    <w:rPr>
      <w:rFonts w:ascii="Times New Roman" w:eastAsia="Times New Roman" w:hAnsi="Times New Roman" w:cs="Times New Roman"/>
      <w:sz w:val="28"/>
      <w:szCs w:val="20"/>
      <w:lang w:eastAsia="ar-SA"/>
    </w:rPr>
  </w:style>
  <w:style w:type="paragraph" w:styleId="affff6">
    <w:name w:val="No Spacing"/>
    <w:uiPriority w:val="1"/>
    <w:qFormat/>
    <w:rsid w:val="003A2F0D"/>
    <w:pPr>
      <w:suppressAutoHyphens/>
      <w:spacing w:after="0" w:line="240" w:lineRule="auto"/>
    </w:pPr>
    <w:rPr>
      <w:rFonts w:ascii="Times New Roman" w:eastAsia="Times New Roman" w:hAnsi="Times New Roman" w:cs="Times New Roman"/>
      <w:sz w:val="24"/>
      <w:szCs w:val="24"/>
      <w:lang w:eastAsia="ar-SA"/>
    </w:rPr>
  </w:style>
  <w:style w:type="paragraph" w:customStyle="1" w:styleId="213">
    <w:name w:val="Основной текст 21"/>
    <w:basedOn w:val="a4"/>
    <w:rsid w:val="003A2F0D"/>
    <w:pPr>
      <w:suppressAutoHyphens/>
      <w:overflowPunct w:val="0"/>
      <w:autoSpaceDE w:val="0"/>
      <w:spacing w:after="0" w:line="240" w:lineRule="auto"/>
      <w:jc w:val="both"/>
      <w:textAlignment w:val="baseline"/>
    </w:pPr>
    <w:rPr>
      <w:rFonts w:ascii="Times New Roman" w:eastAsia="Times New Roman" w:hAnsi="Times New Roman" w:cs="Times New Roman"/>
      <w:szCs w:val="20"/>
      <w:lang w:eastAsia="ar-SA"/>
    </w:rPr>
  </w:style>
  <w:style w:type="paragraph" w:customStyle="1" w:styleId="affff7">
    <w:name w:val="Абзац договора"/>
    <w:rsid w:val="003A2F0D"/>
    <w:pPr>
      <w:widowControl w:val="0"/>
      <w:tabs>
        <w:tab w:val="left" w:pos="432"/>
      </w:tabs>
      <w:suppressAutoHyphens/>
      <w:spacing w:after="0" w:line="240" w:lineRule="auto"/>
      <w:ind w:left="141" w:hanging="432"/>
      <w:jc w:val="both"/>
    </w:pPr>
    <w:rPr>
      <w:rFonts w:ascii="Times New Roman" w:eastAsia="Arial" w:hAnsi="Times New Roman" w:cs="Times New Roman"/>
      <w:kern w:val="1"/>
      <w:sz w:val="24"/>
      <w:szCs w:val="20"/>
      <w:lang w:eastAsia="ar-SA"/>
    </w:rPr>
  </w:style>
  <w:style w:type="paragraph" w:customStyle="1" w:styleId="-">
    <w:name w:val="Контракт-пункт"/>
    <w:basedOn w:val="a4"/>
    <w:rsid w:val="003A2F0D"/>
    <w:pPr>
      <w:suppressAutoHyphens/>
      <w:spacing w:after="0" w:line="240" w:lineRule="auto"/>
      <w:ind w:left="851" w:hanging="851"/>
      <w:jc w:val="both"/>
    </w:pPr>
    <w:rPr>
      <w:rFonts w:ascii="Times New Roman" w:eastAsia="Times New Roman" w:hAnsi="Times New Roman" w:cs="Times New Roman"/>
      <w:sz w:val="24"/>
      <w:szCs w:val="24"/>
      <w:lang w:eastAsia="ar-SA"/>
    </w:rPr>
  </w:style>
  <w:style w:type="paragraph" w:customStyle="1" w:styleId="320">
    <w:name w:val="Основной текст с отступом 32"/>
    <w:basedOn w:val="a4"/>
    <w:rsid w:val="003A2F0D"/>
    <w:pPr>
      <w:suppressAutoHyphens/>
      <w:spacing w:after="0" w:line="240" w:lineRule="auto"/>
      <w:ind w:left="426"/>
      <w:jc w:val="both"/>
    </w:pPr>
    <w:rPr>
      <w:rFonts w:ascii="Times New Roman" w:eastAsia="Times New Roman" w:hAnsi="Times New Roman" w:cs="Calibri"/>
      <w:sz w:val="24"/>
      <w:szCs w:val="24"/>
      <w:lang w:eastAsia="ar-SA"/>
    </w:rPr>
  </w:style>
  <w:style w:type="paragraph" w:styleId="affff8">
    <w:name w:val="Title"/>
    <w:basedOn w:val="a4"/>
    <w:next w:val="affff9"/>
    <w:link w:val="1ff1"/>
    <w:qFormat/>
    <w:rsid w:val="003A2F0D"/>
    <w:pPr>
      <w:suppressAutoHyphens/>
      <w:spacing w:before="240" w:after="60" w:line="240" w:lineRule="auto"/>
      <w:jc w:val="center"/>
    </w:pPr>
    <w:rPr>
      <w:rFonts w:ascii="Arial" w:eastAsia="Times New Roman" w:hAnsi="Arial" w:cs="Times New Roman"/>
      <w:b/>
      <w:kern w:val="1"/>
      <w:sz w:val="32"/>
      <w:szCs w:val="20"/>
      <w:lang w:val="x-none" w:eastAsia="ar-SA"/>
    </w:rPr>
  </w:style>
  <w:style w:type="character" w:customStyle="1" w:styleId="1ff1">
    <w:name w:val="Название Знак1"/>
    <w:basedOn w:val="a5"/>
    <w:link w:val="affff8"/>
    <w:rsid w:val="003A2F0D"/>
    <w:rPr>
      <w:rFonts w:ascii="Arial" w:eastAsia="Times New Roman" w:hAnsi="Arial" w:cs="Times New Roman"/>
      <w:b/>
      <w:kern w:val="1"/>
      <w:sz w:val="32"/>
      <w:szCs w:val="20"/>
      <w:lang w:val="x-none" w:eastAsia="ar-SA"/>
    </w:rPr>
  </w:style>
  <w:style w:type="paragraph" w:styleId="affff9">
    <w:name w:val="Subtitle"/>
    <w:basedOn w:val="a4"/>
    <w:next w:val="a4"/>
    <w:link w:val="1ff2"/>
    <w:qFormat/>
    <w:rsid w:val="003A2F0D"/>
    <w:pPr>
      <w:suppressAutoHyphens/>
      <w:spacing w:after="60"/>
      <w:jc w:val="center"/>
    </w:pPr>
    <w:rPr>
      <w:rFonts w:ascii="Cambria" w:eastAsia="Times New Roman" w:hAnsi="Cambria" w:cs="Times New Roman"/>
      <w:sz w:val="24"/>
      <w:szCs w:val="24"/>
      <w:lang w:eastAsia="ar-SA"/>
    </w:rPr>
  </w:style>
  <w:style w:type="character" w:customStyle="1" w:styleId="1ff2">
    <w:name w:val="Подзаголовок Знак1"/>
    <w:basedOn w:val="a5"/>
    <w:link w:val="affff9"/>
    <w:rsid w:val="003A2F0D"/>
    <w:rPr>
      <w:rFonts w:ascii="Cambria" w:eastAsia="Times New Roman" w:hAnsi="Cambria" w:cs="Times New Roman"/>
      <w:sz w:val="24"/>
      <w:szCs w:val="24"/>
      <w:lang w:eastAsia="ar-SA"/>
    </w:rPr>
  </w:style>
  <w:style w:type="paragraph" w:customStyle="1" w:styleId="Style3">
    <w:name w:val="Style3"/>
    <w:basedOn w:val="a4"/>
    <w:rsid w:val="003A2F0D"/>
    <w:pPr>
      <w:widowControl w:val="0"/>
      <w:suppressAutoHyphens/>
      <w:autoSpaceDE w:val="0"/>
      <w:spacing w:after="0" w:line="317" w:lineRule="exact"/>
      <w:jc w:val="both"/>
    </w:pPr>
    <w:rPr>
      <w:rFonts w:ascii="Times New Roman" w:eastAsia="Times New Roman" w:hAnsi="Times New Roman" w:cs="Times New Roman"/>
      <w:sz w:val="24"/>
      <w:szCs w:val="24"/>
      <w:lang w:eastAsia="ar-SA"/>
    </w:rPr>
  </w:style>
  <w:style w:type="paragraph" w:customStyle="1" w:styleId="Style4">
    <w:name w:val="Style4"/>
    <w:basedOn w:val="a4"/>
    <w:rsid w:val="003A2F0D"/>
    <w:pPr>
      <w:widowControl w:val="0"/>
      <w:suppressAutoHyphens/>
      <w:autoSpaceDE w:val="0"/>
      <w:spacing w:after="0" w:line="461" w:lineRule="exact"/>
      <w:ind w:firstLine="677"/>
    </w:pPr>
    <w:rPr>
      <w:rFonts w:ascii="Times New Roman" w:eastAsia="Times New Roman" w:hAnsi="Times New Roman" w:cs="Times New Roman"/>
      <w:sz w:val="24"/>
      <w:szCs w:val="24"/>
      <w:lang w:eastAsia="ar-SA"/>
    </w:rPr>
  </w:style>
  <w:style w:type="paragraph" w:customStyle="1" w:styleId="Style5">
    <w:name w:val="Style5"/>
    <w:basedOn w:val="a4"/>
    <w:rsid w:val="003A2F0D"/>
    <w:pPr>
      <w:widowControl w:val="0"/>
      <w:suppressAutoHyphens/>
      <w:autoSpaceDE w:val="0"/>
      <w:spacing w:after="0" w:line="240" w:lineRule="auto"/>
    </w:pPr>
    <w:rPr>
      <w:rFonts w:ascii="Times New Roman" w:eastAsia="Times New Roman" w:hAnsi="Times New Roman" w:cs="Times New Roman"/>
      <w:sz w:val="24"/>
      <w:szCs w:val="24"/>
      <w:lang w:eastAsia="ar-SA"/>
    </w:rPr>
  </w:style>
  <w:style w:type="paragraph" w:customStyle="1" w:styleId="Style6">
    <w:name w:val="Style6"/>
    <w:basedOn w:val="a4"/>
    <w:rsid w:val="003A2F0D"/>
    <w:pPr>
      <w:widowControl w:val="0"/>
      <w:suppressAutoHyphens/>
      <w:autoSpaceDE w:val="0"/>
      <w:spacing w:after="0" w:line="454" w:lineRule="exact"/>
      <w:jc w:val="both"/>
    </w:pPr>
    <w:rPr>
      <w:rFonts w:ascii="Times New Roman" w:eastAsia="Times New Roman" w:hAnsi="Times New Roman" w:cs="Times New Roman"/>
      <w:sz w:val="24"/>
      <w:szCs w:val="24"/>
      <w:lang w:eastAsia="ar-SA"/>
    </w:rPr>
  </w:style>
  <w:style w:type="paragraph" w:customStyle="1" w:styleId="Style1">
    <w:name w:val="Style1"/>
    <w:basedOn w:val="a4"/>
    <w:rsid w:val="003A2F0D"/>
    <w:pPr>
      <w:widowControl w:val="0"/>
      <w:suppressAutoHyphens/>
      <w:autoSpaceDE w:val="0"/>
      <w:spacing w:after="0" w:line="322" w:lineRule="exact"/>
      <w:ind w:hanging="883"/>
    </w:pPr>
    <w:rPr>
      <w:rFonts w:ascii="Times New Roman" w:eastAsia="Times New Roman" w:hAnsi="Times New Roman" w:cs="Times New Roman"/>
      <w:sz w:val="24"/>
      <w:szCs w:val="24"/>
      <w:lang w:eastAsia="ar-SA"/>
    </w:rPr>
  </w:style>
  <w:style w:type="paragraph" w:customStyle="1" w:styleId="Style10">
    <w:name w:val="Style10"/>
    <w:basedOn w:val="a4"/>
    <w:rsid w:val="003A2F0D"/>
    <w:pPr>
      <w:widowControl w:val="0"/>
      <w:suppressAutoHyphens/>
      <w:autoSpaceDE w:val="0"/>
      <w:spacing w:after="0" w:line="269" w:lineRule="exact"/>
      <w:ind w:firstLine="706"/>
      <w:jc w:val="both"/>
    </w:pPr>
    <w:rPr>
      <w:rFonts w:ascii="Times New Roman" w:eastAsia="Times New Roman" w:hAnsi="Times New Roman" w:cs="Times New Roman"/>
      <w:sz w:val="24"/>
      <w:szCs w:val="24"/>
      <w:lang w:eastAsia="ar-SA"/>
    </w:rPr>
  </w:style>
  <w:style w:type="paragraph" w:customStyle="1" w:styleId="Style18">
    <w:name w:val="Style18"/>
    <w:basedOn w:val="a4"/>
    <w:rsid w:val="003A2F0D"/>
    <w:pPr>
      <w:widowControl w:val="0"/>
      <w:suppressAutoHyphens/>
      <w:autoSpaceDE w:val="0"/>
      <w:spacing w:after="0" w:line="276" w:lineRule="exact"/>
      <w:ind w:firstLine="749"/>
    </w:pPr>
    <w:rPr>
      <w:rFonts w:ascii="Times New Roman" w:eastAsia="Times New Roman" w:hAnsi="Times New Roman" w:cs="Times New Roman"/>
      <w:sz w:val="24"/>
      <w:szCs w:val="24"/>
      <w:lang w:eastAsia="ar-SA"/>
    </w:rPr>
  </w:style>
  <w:style w:type="paragraph" w:customStyle="1" w:styleId="2e">
    <w:name w:val="Пункт2"/>
    <w:basedOn w:val="a2"/>
    <w:rsid w:val="003A2F0D"/>
    <w:pPr>
      <w:keepNext/>
      <w:numPr>
        <w:numId w:val="0"/>
      </w:numPr>
      <w:spacing w:before="240" w:after="120" w:line="240" w:lineRule="auto"/>
      <w:jc w:val="left"/>
    </w:pPr>
    <w:rPr>
      <w:b/>
      <w:szCs w:val="20"/>
    </w:rPr>
  </w:style>
  <w:style w:type="paragraph" w:customStyle="1" w:styleId="Body1">
    <w:name w:val="*Body 1"/>
    <w:rsid w:val="003A2F0D"/>
    <w:pPr>
      <w:suppressAutoHyphens/>
      <w:spacing w:after="240" w:line="280" w:lineRule="exact"/>
    </w:pPr>
    <w:rPr>
      <w:rFonts w:ascii="Times" w:eastAsia="Times New Roman" w:hAnsi="Times" w:cs="Times"/>
      <w:szCs w:val="20"/>
      <w:lang w:val="en-US" w:eastAsia="ar-SA"/>
    </w:rPr>
  </w:style>
  <w:style w:type="paragraph" w:customStyle="1" w:styleId="DocumentTitle">
    <w:name w:val="*Document Title"/>
    <w:basedOn w:val="affa"/>
    <w:rsid w:val="003A2F0D"/>
    <w:pPr>
      <w:spacing w:after="120"/>
      <w:jc w:val="center"/>
    </w:pPr>
    <w:rPr>
      <w:rFonts w:ascii="Times New Roman" w:hAnsi="Times New Roman" w:cs="Times New Roman"/>
      <w:b/>
      <w:smallCaps/>
      <w:sz w:val="32"/>
      <w:lang w:val="en-US"/>
    </w:rPr>
  </w:style>
  <w:style w:type="paragraph" w:customStyle="1" w:styleId="Tablebodytext">
    <w:name w:val="*Table body text"/>
    <w:basedOn w:val="a4"/>
    <w:rsid w:val="003A2F0D"/>
    <w:pPr>
      <w:suppressAutoHyphens/>
      <w:spacing w:before="120" w:after="120" w:line="240" w:lineRule="exact"/>
    </w:pPr>
    <w:rPr>
      <w:rFonts w:ascii="Verdana" w:eastAsia="Times New Roman" w:hAnsi="Verdana" w:cs="Times New Roman"/>
      <w:sz w:val="18"/>
      <w:szCs w:val="20"/>
      <w:lang w:val="en-US" w:eastAsia="ar-SA"/>
    </w:rPr>
  </w:style>
  <w:style w:type="paragraph" w:customStyle="1" w:styleId="rvps3">
    <w:name w:val="rvps3"/>
    <w:basedOn w:val="a4"/>
    <w:rsid w:val="003A2F0D"/>
    <w:pPr>
      <w:suppressAutoHyphens/>
      <w:spacing w:before="280" w:after="280" w:line="240" w:lineRule="auto"/>
    </w:pPr>
    <w:rPr>
      <w:rFonts w:ascii="Times New Roman" w:eastAsia="Times New Roman" w:hAnsi="Times New Roman" w:cs="Times New Roman"/>
      <w:color w:val="000000"/>
      <w:sz w:val="24"/>
      <w:szCs w:val="24"/>
      <w:lang w:eastAsia="ar-SA"/>
    </w:rPr>
  </w:style>
  <w:style w:type="paragraph" w:customStyle="1" w:styleId="1ff3">
    <w:name w:val="Абзац списка1"/>
    <w:basedOn w:val="a4"/>
    <w:rsid w:val="003A2F0D"/>
    <w:pPr>
      <w:suppressAutoHyphens/>
      <w:spacing w:before="120" w:after="120" w:line="240" w:lineRule="auto"/>
      <w:ind w:left="720" w:firstLine="567"/>
      <w:jc w:val="both"/>
    </w:pPr>
    <w:rPr>
      <w:rFonts w:ascii="Times New Roman" w:eastAsia="Times New Roman" w:hAnsi="Times New Roman" w:cs="Times New Roman"/>
      <w:lang w:val="en-US" w:eastAsia="ar-SA"/>
    </w:rPr>
  </w:style>
  <w:style w:type="paragraph" w:customStyle="1" w:styleId="affffa">
    <w:name w:val="Содержание"/>
    <w:basedOn w:val="a4"/>
    <w:rsid w:val="003A2F0D"/>
    <w:pPr>
      <w:suppressAutoHyphens/>
      <w:spacing w:after="0" w:line="240" w:lineRule="auto"/>
    </w:pPr>
    <w:rPr>
      <w:rFonts w:ascii="Times New Roman" w:eastAsia="Times New Roman" w:hAnsi="Times New Roman" w:cs="Times New Roman"/>
      <w:bCs/>
      <w:lang w:val="en-US" w:eastAsia="ar-SA"/>
    </w:rPr>
  </w:style>
  <w:style w:type="paragraph" w:customStyle="1" w:styleId="1ff4">
    <w:name w:val="Маркированный список1"/>
    <w:basedOn w:val="a4"/>
    <w:rsid w:val="003A2F0D"/>
    <w:pPr>
      <w:suppressAutoHyphens/>
      <w:spacing w:after="120" w:line="240" w:lineRule="exact"/>
      <w:ind w:left="360" w:hanging="360"/>
    </w:pPr>
    <w:rPr>
      <w:rFonts w:ascii="Verdana" w:eastAsia="Times New Roman" w:hAnsi="Verdana" w:cs="Times New Roman"/>
      <w:sz w:val="20"/>
      <w:szCs w:val="20"/>
      <w:lang w:val="en-GB" w:eastAsia="ar-SA"/>
    </w:rPr>
  </w:style>
  <w:style w:type="paragraph" w:customStyle="1" w:styleId="11">
    <w:name w:val="Гринатом_1"/>
    <w:basedOn w:val="1"/>
    <w:rsid w:val="003A2F0D"/>
    <w:pPr>
      <w:numPr>
        <w:numId w:val="10"/>
      </w:numPr>
      <w:tabs>
        <w:tab w:val="left" w:pos="629"/>
      </w:tabs>
      <w:spacing w:before="240" w:line="276" w:lineRule="auto"/>
      <w:jc w:val="both"/>
    </w:pPr>
    <w:rPr>
      <w:rFonts w:ascii="Calibri" w:eastAsia="Calibri" w:hAnsi="Calibri" w:cs="Calibri"/>
      <w:b/>
      <w:bCs/>
      <w:iCs w:val="0"/>
      <w:kern w:val="1"/>
      <w:sz w:val="22"/>
      <w:szCs w:val="32"/>
    </w:rPr>
  </w:style>
  <w:style w:type="paragraph" w:customStyle="1" w:styleId="2f">
    <w:name w:val="Гринатом_2"/>
    <w:basedOn w:val="afffa"/>
    <w:rsid w:val="003A2F0D"/>
    <w:pPr>
      <w:spacing w:before="120" w:after="0"/>
      <w:ind w:left="0"/>
      <w:jc w:val="both"/>
    </w:pPr>
    <w:rPr>
      <w:rFonts w:cs="Arial"/>
    </w:rPr>
  </w:style>
  <w:style w:type="paragraph" w:customStyle="1" w:styleId="32">
    <w:name w:val="Гринатом_3"/>
    <w:basedOn w:val="afffa"/>
    <w:rsid w:val="003A2F0D"/>
    <w:pPr>
      <w:numPr>
        <w:numId w:val="28"/>
      </w:numPr>
      <w:tabs>
        <w:tab w:val="left" w:pos="629"/>
      </w:tabs>
      <w:spacing w:before="120" w:after="0"/>
      <w:jc w:val="both"/>
    </w:pPr>
    <w:rPr>
      <w:rFonts w:ascii="Arial" w:hAnsi="Arial" w:cs="Arial"/>
      <w:sz w:val="24"/>
      <w:lang w:val="x-none"/>
    </w:rPr>
  </w:style>
  <w:style w:type="paragraph" w:customStyle="1" w:styleId="Version">
    <w:name w:val="Version"/>
    <w:basedOn w:val="affff8"/>
    <w:rsid w:val="003A2F0D"/>
    <w:pPr>
      <w:spacing w:line="276" w:lineRule="auto"/>
      <w:ind w:firstLine="709"/>
    </w:pPr>
    <w:rPr>
      <w:rFonts w:ascii="Cambria" w:hAnsi="Cambria" w:cs="Cambria"/>
      <w:bCs/>
      <w:szCs w:val="32"/>
      <w:lang w:val="ru-RU"/>
    </w:rPr>
  </w:style>
  <w:style w:type="paragraph" w:customStyle="1" w:styleId="EKCToCHeader">
    <w:name w:val="EKC ToC Header"/>
    <w:basedOn w:val="a4"/>
    <w:rsid w:val="003A2F0D"/>
    <w:pPr>
      <w:suppressAutoHyphens/>
      <w:spacing w:before="240" w:after="60" w:line="240" w:lineRule="auto"/>
      <w:ind w:firstLine="709"/>
      <w:jc w:val="center"/>
    </w:pPr>
    <w:rPr>
      <w:rFonts w:ascii="Times New Roman" w:eastAsia="Times New Roman" w:hAnsi="Times New Roman" w:cs="Times New Roman"/>
      <w:b/>
      <w:sz w:val="40"/>
      <w:lang w:val="en-ZA" w:eastAsia="ar-SA"/>
    </w:rPr>
  </w:style>
  <w:style w:type="paragraph" w:customStyle="1" w:styleId="TableText0">
    <w:name w:val="Table Text"/>
    <w:rsid w:val="003A2F0D"/>
    <w:pPr>
      <w:suppressAutoHyphens/>
      <w:spacing w:after="0" w:line="240" w:lineRule="auto"/>
    </w:pPr>
    <w:rPr>
      <w:rFonts w:ascii="Arial" w:eastAsia="Times New Roman" w:hAnsi="Arial" w:cs="Arial"/>
      <w:color w:val="000000"/>
      <w:sz w:val="20"/>
      <w:szCs w:val="20"/>
      <w:lang w:val="en-US" w:eastAsia="ar-SA"/>
    </w:rPr>
  </w:style>
  <w:style w:type="paragraph" w:customStyle="1" w:styleId="TableHeading">
    <w:name w:val="Table Heading"/>
    <w:basedOn w:val="TableText0"/>
    <w:rsid w:val="003A2F0D"/>
    <w:pPr>
      <w:keepLines/>
      <w:spacing w:before="120" w:after="120"/>
    </w:pPr>
    <w:rPr>
      <w:rFonts w:ascii="Book Antiqua" w:hAnsi="Book Antiqua" w:cs="Book Antiqua"/>
      <w:b/>
      <w:color w:val="auto"/>
      <w:sz w:val="16"/>
      <w:lang w:val="ru-RU"/>
    </w:rPr>
  </w:style>
  <w:style w:type="paragraph" w:styleId="affffb">
    <w:name w:val="TOC Heading"/>
    <w:basedOn w:val="a4"/>
    <w:next w:val="a4"/>
    <w:qFormat/>
    <w:rsid w:val="003A2F0D"/>
    <w:pPr>
      <w:keepLines/>
      <w:suppressAutoHyphens/>
      <w:spacing w:before="480"/>
    </w:pPr>
    <w:rPr>
      <w:rFonts w:ascii="Calibri" w:eastAsia="Calibri" w:hAnsi="Calibri" w:cs="Times New Roman"/>
      <w:b/>
      <w:bCs/>
      <w:iCs/>
      <w:szCs w:val="28"/>
      <w:lang w:eastAsia="ar-SA"/>
    </w:rPr>
  </w:style>
  <w:style w:type="paragraph" w:customStyle="1" w:styleId="a">
    <w:name w:val="Подпункт договора"/>
    <w:basedOn w:val="a4"/>
    <w:rsid w:val="003A2F0D"/>
    <w:pPr>
      <w:numPr>
        <w:numId w:val="8"/>
      </w:numPr>
      <w:suppressAutoHyphens/>
      <w:spacing w:before="120" w:after="120"/>
      <w:jc w:val="both"/>
    </w:pPr>
    <w:rPr>
      <w:rFonts w:ascii="Arial" w:eastAsia="Calibri" w:hAnsi="Arial" w:cs="Times New Roman"/>
      <w:sz w:val="24"/>
      <w:lang w:eastAsia="ar-SA"/>
    </w:rPr>
  </w:style>
  <w:style w:type="paragraph" w:customStyle="1" w:styleId="affffc">
    <w:name w:val="Пункт договора"/>
    <w:basedOn w:val="a4"/>
    <w:rsid w:val="003A2F0D"/>
    <w:pPr>
      <w:tabs>
        <w:tab w:val="num" w:pos="0"/>
      </w:tabs>
      <w:suppressAutoHyphens/>
      <w:spacing w:before="120" w:after="120"/>
      <w:ind w:left="1406" w:hanging="1406"/>
      <w:jc w:val="both"/>
    </w:pPr>
    <w:rPr>
      <w:rFonts w:ascii="Arial" w:eastAsia="Calibri" w:hAnsi="Arial" w:cs="Times New Roman"/>
      <w:sz w:val="24"/>
      <w:lang w:eastAsia="ar-SA"/>
    </w:rPr>
  </w:style>
  <w:style w:type="paragraph" w:customStyle="1" w:styleId="xl121">
    <w:name w:val="xl121"/>
    <w:basedOn w:val="a4"/>
    <w:rsid w:val="003A2F0D"/>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122">
    <w:name w:val="xl122"/>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3">
    <w:name w:val="xl123"/>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4">
    <w:name w:val="xl124"/>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5">
    <w:name w:val="xl125"/>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6">
    <w:name w:val="xl126"/>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27">
    <w:name w:val="xl127"/>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28">
    <w:name w:val="xl128"/>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29">
    <w:name w:val="xl129"/>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0">
    <w:name w:val="xl130"/>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31">
    <w:name w:val="xl131"/>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32">
    <w:name w:val="xl132"/>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3">
    <w:name w:val="xl133"/>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34">
    <w:name w:val="xl134"/>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5">
    <w:name w:val="xl135"/>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6">
    <w:name w:val="xl136"/>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37">
    <w:name w:val="xl137"/>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38">
    <w:name w:val="xl138"/>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39">
    <w:name w:val="xl139"/>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0">
    <w:name w:val="xl140"/>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1">
    <w:name w:val="xl141"/>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2">
    <w:name w:val="xl142"/>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3">
    <w:name w:val="xl143"/>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44">
    <w:name w:val="xl144"/>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45">
    <w:name w:val="xl145"/>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6">
    <w:name w:val="xl146"/>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7">
    <w:name w:val="xl147"/>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8">
    <w:name w:val="xl148"/>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9">
    <w:name w:val="xl149"/>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50">
    <w:name w:val="xl150"/>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1">
    <w:name w:val="xl151"/>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2">
    <w:name w:val="xl152"/>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3">
    <w:name w:val="xl153"/>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54">
    <w:name w:val="xl154"/>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5">
    <w:name w:val="xl155"/>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6">
    <w:name w:val="xl156"/>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57">
    <w:name w:val="xl157"/>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58">
    <w:name w:val="xl158"/>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9">
    <w:name w:val="xl159"/>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0">
    <w:name w:val="xl160"/>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1">
    <w:name w:val="xl161"/>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2">
    <w:name w:val="xl162"/>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3">
    <w:name w:val="xl163"/>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4">
    <w:name w:val="xl164"/>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65">
    <w:name w:val="xl165"/>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66">
    <w:name w:val="xl166"/>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7">
    <w:name w:val="xl167"/>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8">
    <w:name w:val="xl168"/>
    <w:basedOn w:val="a4"/>
    <w:rsid w:val="003A2F0D"/>
    <w:pPr>
      <w:suppressAutoHyphens/>
      <w:spacing w:before="280" w:after="280" w:line="240" w:lineRule="auto"/>
    </w:pPr>
    <w:rPr>
      <w:rFonts w:ascii="Arial" w:eastAsia="Times New Roman" w:hAnsi="Arial" w:cs="Arial"/>
      <w:b/>
      <w:bCs/>
      <w:color w:val="FF0000"/>
      <w:sz w:val="18"/>
      <w:szCs w:val="18"/>
      <w:lang w:eastAsia="ar-SA"/>
    </w:rPr>
  </w:style>
  <w:style w:type="paragraph" w:customStyle="1" w:styleId="xl169">
    <w:name w:val="xl169"/>
    <w:basedOn w:val="a4"/>
    <w:rsid w:val="003A2F0D"/>
    <w:pPr>
      <w:suppressAutoHyphens/>
      <w:spacing w:before="280" w:after="280" w:line="240" w:lineRule="auto"/>
      <w:textAlignment w:val="top"/>
    </w:pPr>
    <w:rPr>
      <w:rFonts w:ascii="Arial" w:eastAsia="Times New Roman" w:hAnsi="Arial" w:cs="Arial"/>
      <w:b/>
      <w:bCs/>
      <w:color w:val="FF0000"/>
      <w:sz w:val="18"/>
      <w:szCs w:val="18"/>
      <w:lang w:eastAsia="ar-SA"/>
    </w:rPr>
  </w:style>
  <w:style w:type="paragraph" w:customStyle="1" w:styleId="xl170">
    <w:name w:val="xl170"/>
    <w:basedOn w:val="a4"/>
    <w:rsid w:val="003A2F0D"/>
    <w:pPr>
      <w:suppressAutoHyphens/>
      <w:spacing w:before="280" w:after="280" w:line="240" w:lineRule="auto"/>
    </w:pPr>
    <w:rPr>
      <w:rFonts w:ascii="Arial" w:eastAsia="Times New Roman" w:hAnsi="Arial" w:cs="Arial"/>
      <w:b/>
      <w:bCs/>
      <w:color w:val="FF0000"/>
      <w:sz w:val="18"/>
      <w:szCs w:val="18"/>
      <w:lang w:eastAsia="ar-SA"/>
    </w:rPr>
  </w:style>
  <w:style w:type="paragraph" w:customStyle="1" w:styleId="xl171">
    <w:name w:val="xl171"/>
    <w:basedOn w:val="a4"/>
    <w:rsid w:val="003A2F0D"/>
    <w:pPr>
      <w:suppressAutoHyphens/>
      <w:spacing w:before="280" w:after="280" w:line="240" w:lineRule="auto"/>
      <w:textAlignment w:val="top"/>
    </w:pPr>
    <w:rPr>
      <w:rFonts w:ascii="Arial" w:eastAsia="Times New Roman" w:hAnsi="Arial" w:cs="Arial"/>
      <w:b/>
      <w:bCs/>
      <w:color w:val="FF0000"/>
      <w:sz w:val="18"/>
      <w:szCs w:val="18"/>
      <w:lang w:eastAsia="ar-SA"/>
    </w:rPr>
  </w:style>
  <w:style w:type="paragraph" w:customStyle="1" w:styleId="xl172">
    <w:name w:val="xl172"/>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3">
    <w:name w:val="xl173"/>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4">
    <w:name w:val="xl174"/>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5">
    <w:name w:val="xl175"/>
    <w:basedOn w:val="a4"/>
    <w:rsid w:val="003A2F0D"/>
    <w:pPr>
      <w:shd w:val="clear" w:color="auto" w:fill="C0C0C0"/>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76">
    <w:name w:val="xl176"/>
    <w:basedOn w:val="a4"/>
    <w:rsid w:val="003A2F0D"/>
    <w:pPr>
      <w:shd w:val="clear" w:color="auto" w:fill="C0C0C0"/>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77">
    <w:name w:val="xl177"/>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8">
    <w:name w:val="xl178"/>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9">
    <w:name w:val="xl179"/>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0">
    <w:name w:val="xl180"/>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1">
    <w:name w:val="xl181"/>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2">
    <w:name w:val="xl182"/>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3">
    <w:name w:val="xl183"/>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4">
    <w:name w:val="xl184"/>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5">
    <w:name w:val="xl185"/>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6">
    <w:name w:val="xl186"/>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7">
    <w:name w:val="xl187"/>
    <w:basedOn w:val="a4"/>
    <w:rsid w:val="003A2F0D"/>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88">
    <w:name w:val="xl188"/>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9">
    <w:name w:val="xl189"/>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0">
    <w:name w:val="xl190"/>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1">
    <w:name w:val="xl191"/>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2">
    <w:name w:val="xl192"/>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3">
    <w:name w:val="xl193"/>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4">
    <w:name w:val="xl194"/>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5">
    <w:name w:val="xl195"/>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6">
    <w:name w:val="xl196"/>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7">
    <w:name w:val="xl197"/>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8">
    <w:name w:val="xl198"/>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9">
    <w:name w:val="xl199"/>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200">
    <w:name w:val="xl200"/>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1">
    <w:name w:val="xl201"/>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2">
    <w:name w:val="xl202"/>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3">
    <w:name w:val="xl203"/>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4">
    <w:name w:val="xl204"/>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5">
    <w:name w:val="xl205"/>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6">
    <w:name w:val="xl206"/>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07">
    <w:name w:val="xl207"/>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08">
    <w:name w:val="xl208"/>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09">
    <w:name w:val="xl209"/>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10">
    <w:name w:val="xl210"/>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11">
    <w:name w:val="xl211"/>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212">
    <w:name w:val="xl212"/>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3">
    <w:name w:val="xl213"/>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14">
    <w:name w:val="xl214"/>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5">
    <w:name w:val="xl215"/>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6">
    <w:name w:val="xl216"/>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7">
    <w:name w:val="xl217"/>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8">
    <w:name w:val="xl218"/>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9">
    <w:name w:val="xl219"/>
    <w:basedOn w:val="a4"/>
    <w:rsid w:val="003A2F0D"/>
    <w:pPr>
      <w:suppressAutoHyphens/>
      <w:spacing w:before="280" w:after="280" w:line="240" w:lineRule="auto"/>
      <w:jc w:val="center"/>
      <w:textAlignment w:val="center"/>
    </w:pPr>
    <w:rPr>
      <w:rFonts w:ascii="Times New Roman" w:eastAsia="Times New Roman" w:hAnsi="Times New Roman" w:cs="Times New Roman"/>
      <w:sz w:val="24"/>
      <w:szCs w:val="24"/>
      <w:lang w:eastAsia="ar-SA"/>
    </w:rPr>
  </w:style>
  <w:style w:type="paragraph" w:customStyle="1" w:styleId="xl220">
    <w:name w:val="xl220"/>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21">
    <w:name w:val="xl221"/>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2">
    <w:name w:val="xl222"/>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3">
    <w:name w:val="xl223"/>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4">
    <w:name w:val="xl224"/>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5">
    <w:name w:val="xl225"/>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6">
    <w:name w:val="xl226"/>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27">
    <w:name w:val="xl227"/>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28">
    <w:name w:val="xl228"/>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29">
    <w:name w:val="xl229"/>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30">
    <w:name w:val="xl230"/>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1">
    <w:name w:val="xl231"/>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2">
    <w:name w:val="xl232"/>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3">
    <w:name w:val="xl233"/>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4">
    <w:name w:val="xl234"/>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styleId="1ff5">
    <w:name w:val="index 1"/>
    <w:basedOn w:val="a4"/>
    <w:next w:val="a4"/>
    <w:rsid w:val="003A2F0D"/>
    <w:pPr>
      <w:suppressAutoHyphens/>
      <w:spacing w:after="120" w:line="240" w:lineRule="auto"/>
      <w:ind w:left="200" w:hanging="200"/>
    </w:pPr>
    <w:rPr>
      <w:rFonts w:ascii="Times New Roman" w:eastAsia="Times New Roman" w:hAnsi="Times New Roman" w:cs="Times New Roman"/>
      <w:color w:val="000000"/>
      <w:kern w:val="1"/>
      <w:lang w:val="en-US" w:eastAsia="ar-SA"/>
    </w:rPr>
  </w:style>
  <w:style w:type="paragraph" w:styleId="2f0">
    <w:name w:val="index 2"/>
    <w:basedOn w:val="a4"/>
    <w:next w:val="a4"/>
    <w:rsid w:val="003A2F0D"/>
    <w:pPr>
      <w:suppressAutoHyphens/>
      <w:spacing w:after="120" w:line="240" w:lineRule="auto"/>
      <w:ind w:left="400" w:hanging="200"/>
    </w:pPr>
    <w:rPr>
      <w:rFonts w:ascii="Times New Roman" w:eastAsia="Times New Roman" w:hAnsi="Times New Roman" w:cs="Times New Roman"/>
      <w:color w:val="000000"/>
      <w:kern w:val="1"/>
      <w:lang w:val="en-US" w:eastAsia="ar-SA"/>
    </w:rPr>
  </w:style>
  <w:style w:type="paragraph" w:styleId="3c">
    <w:name w:val="index 3"/>
    <w:basedOn w:val="a4"/>
    <w:next w:val="a4"/>
    <w:rsid w:val="003A2F0D"/>
    <w:pPr>
      <w:suppressAutoHyphens/>
      <w:spacing w:after="120" w:line="240" w:lineRule="auto"/>
      <w:ind w:left="600" w:hanging="200"/>
    </w:pPr>
    <w:rPr>
      <w:rFonts w:ascii="Times New Roman" w:eastAsia="Times New Roman" w:hAnsi="Times New Roman" w:cs="Times New Roman"/>
      <w:color w:val="000000"/>
      <w:kern w:val="1"/>
      <w:lang w:val="en-US" w:eastAsia="ar-SA"/>
    </w:rPr>
  </w:style>
  <w:style w:type="paragraph" w:customStyle="1" w:styleId="410">
    <w:name w:val="Указатель 41"/>
    <w:basedOn w:val="a4"/>
    <w:next w:val="a4"/>
    <w:rsid w:val="003A2F0D"/>
    <w:pPr>
      <w:suppressAutoHyphens/>
      <w:spacing w:after="120" w:line="240" w:lineRule="auto"/>
      <w:ind w:left="800" w:hanging="200"/>
    </w:pPr>
    <w:rPr>
      <w:rFonts w:ascii="Times New Roman" w:eastAsia="Times New Roman" w:hAnsi="Times New Roman" w:cs="Times New Roman"/>
      <w:color w:val="000000"/>
      <w:kern w:val="1"/>
      <w:lang w:val="en-US" w:eastAsia="ar-SA"/>
    </w:rPr>
  </w:style>
  <w:style w:type="paragraph" w:customStyle="1" w:styleId="510">
    <w:name w:val="Указатель 51"/>
    <w:basedOn w:val="a4"/>
    <w:next w:val="a4"/>
    <w:rsid w:val="003A2F0D"/>
    <w:pPr>
      <w:suppressAutoHyphens/>
      <w:spacing w:after="120" w:line="240" w:lineRule="auto"/>
      <w:ind w:left="1000" w:hanging="200"/>
    </w:pPr>
    <w:rPr>
      <w:rFonts w:ascii="Times New Roman" w:eastAsia="Times New Roman" w:hAnsi="Times New Roman" w:cs="Times New Roman"/>
      <w:color w:val="000000"/>
      <w:kern w:val="1"/>
      <w:lang w:val="en-US" w:eastAsia="ar-SA"/>
    </w:rPr>
  </w:style>
  <w:style w:type="paragraph" w:customStyle="1" w:styleId="610">
    <w:name w:val="Указатель 61"/>
    <w:basedOn w:val="a4"/>
    <w:next w:val="a4"/>
    <w:rsid w:val="003A2F0D"/>
    <w:pPr>
      <w:suppressAutoHyphens/>
      <w:spacing w:after="120" w:line="240" w:lineRule="auto"/>
      <w:ind w:left="1200" w:hanging="200"/>
    </w:pPr>
    <w:rPr>
      <w:rFonts w:ascii="Times New Roman" w:eastAsia="Times New Roman" w:hAnsi="Times New Roman" w:cs="Times New Roman"/>
      <w:color w:val="000000"/>
      <w:kern w:val="1"/>
      <w:lang w:val="en-US" w:eastAsia="ar-SA"/>
    </w:rPr>
  </w:style>
  <w:style w:type="paragraph" w:customStyle="1" w:styleId="710">
    <w:name w:val="Указатель 71"/>
    <w:basedOn w:val="a4"/>
    <w:next w:val="a4"/>
    <w:rsid w:val="003A2F0D"/>
    <w:pPr>
      <w:suppressAutoHyphens/>
      <w:spacing w:after="120" w:line="240" w:lineRule="auto"/>
      <w:ind w:left="1400" w:hanging="200"/>
    </w:pPr>
    <w:rPr>
      <w:rFonts w:ascii="Times New Roman" w:eastAsia="Times New Roman" w:hAnsi="Times New Roman" w:cs="Times New Roman"/>
      <w:color w:val="000000"/>
      <w:kern w:val="1"/>
      <w:lang w:val="en-US" w:eastAsia="ar-SA"/>
    </w:rPr>
  </w:style>
  <w:style w:type="paragraph" w:customStyle="1" w:styleId="810">
    <w:name w:val="Указатель 81"/>
    <w:basedOn w:val="a4"/>
    <w:next w:val="a4"/>
    <w:rsid w:val="003A2F0D"/>
    <w:pPr>
      <w:suppressAutoHyphens/>
      <w:spacing w:after="120" w:line="240" w:lineRule="auto"/>
      <w:ind w:left="1600" w:hanging="200"/>
    </w:pPr>
    <w:rPr>
      <w:rFonts w:ascii="Times New Roman" w:eastAsia="Times New Roman" w:hAnsi="Times New Roman" w:cs="Times New Roman"/>
      <w:color w:val="000000"/>
      <w:kern w:val="1"/>
      <w:lang w:val="en-US" w:eastAsia="ar-SA"/>
    </w:rPr>
  </w:style>
  <w:style w:type="paragraph" w:customStyle="1" w:styleId="910">
    <w:name w:val="Указатель 91"/>
    <w:basedOn w:val="a4"/>
    <w:next w:val="a4"/>
    <w:rsid w:val="003A2F0D"/>
    <w:pPr>
      <w:suppressAutoHyphens/>
      <w:spacing w:after="120" w:line="240" w:lineRule="auto"/>
      <w:ind w:left="1800" w:hanging="200"/>
    </w:pPr>
    <w:rPr>
      <w:rFonts w:ascii="Times New Roman" w:eastAsia="Times New Roman" w:hAnsi="Times New Roman" w:cs="Times New Roman"/>
      <w:color w:val="000000"/>
      <w:kern w:val="1"/>
      <w:lang w:val="en-US" w:eastAsia="ar-SA"/>
    </w:rPr>
  </w:style>
  <w:style w:type="paragraph" w:styleId="affffd">
    <w:name w:val="index heading"/>
    <w:basedOn w:val="a4"/>
    <w:next w:val="1ff5"/>
    <w:rsid w:val="003A2F0D"/>
    <w:pPr>
      <w:suppressAutoHyphens/>
      <w:spacing w:after="120" w:line="240" w:lineRule="auto"/>
    </w:pPr>
    <w:rPr>
      <w:rFonts w:ascii="Times New Roman" w:eastAsia="Times New Roman" w:hAnsi="Times New Roman" w:cs="Times New Roman"/>
      <w:color w:val="000000"/>
      <w:kern w:val="1"/>
      <w:lang w:val="en-US" w:eastAsia="ar-SA"/>
    </w:rPr>
  </w:style>
  <w:style w:type="paragraph" w:customStyle="1" w:styleId="Header1">
    <w:name w:val="*Header 1"/>
    <w:next w:val="Body1"/>
    <w:rsid w:val="003A2F0D"/>
    <w:pPr>
      <w:numPr>
        <w:numId w:val="31"/>
      </w:numPr>
      <w:suppressAutoHyphens/>
      <w:spacing w:after="240" w:line="280" w:lineRule="exact"/>
    </w:pPr>
    <w:rPr>
      <w:rFonts w:ascii="Times" w:eastAsia="Times New Roman" w:hAnsi="Times" w:cs="Times"/>
      <w:caps/>
      <w:color w:val="000000"/>
      <w:kern w:val="1"/>
      <w:sz w:val="24"/>
      <w:szCs w:val="24"/>
      <w:lang w:val="en-US" w:eastAsia="ar-SA"/>
    </w:rPr>
  </w:style>
  <w:style w:type="paragraph" w:customStyle="1" w:styleId="Header3">
    <w:name w:val="*Header 3"/>
    <w:next w:val="Body1"/>
    <w:rsid w:val="003A2F0D"/>
    <w:pPr>
      <w:numPr>
        <w:numId w:val="9"/>
      </w:numPr>
      <w:suppressAutoHyphens/>
      <w:spacing w:after="160" w:line="280" w:lineRule="exact"/>
    </w:pPr>
    <w:rPr>
      <w:rFonts w:ascii="Times" w:eastAsia="Times New Roman" w:hAnsi="Times" w:cs="Times"/>
      <w:b/>
      <w:bCs/>
      <w:color w:val="000000"/>
      <w:kern w:val="1"/>
      <w:lang w:val="en-US" w:eastAsia="ar-SA"/>
    </w:rPr>
  </w:style>
  <w:style w:type="paragraph" w:customStyle="1" w:styleId="Header2">
    <w:name w:val="*Header 2"/>
    <w:basedOn w:val="Header3"/>
    <w:next w:val="Body1"/>
    <w:rsid w:val="003A2F0D"/>
    <w:pPr>
      <w:numPr>
        <w:numId w:val="0"/>
      </w:numPr>
      <w:spacing w:after="240" w:line="240" w:lineRule="exact"/>
    </w:pPr>
    <w:rPr>
      <w:b w:val="0"/>
      <w:bCs w:val="0"/>
      <w:sz w:val="24"/>
      <w:szCs w:val="24"/>
    </w:rPr>
  </w:style>
  <w:style w:type="paragraph" w:customStyle="1" w:styleId="Bullet2">
    <w:name w:val="*Bullet 2"/>
    <w:rsid w:val="003A2F0D"/>
    <w:pPr>
      <w:tabs>
        <w:tab w:val="left" w:pos="1080"/>
      </w:tabs>
      <w:suppressAutoHyphens/>
      <w:spacing w:after="120" w:line="240" w:lineRule="auto"/>
      <w:ind w:left="1077" w:hanging="357"/>
    </w:pPr>
    <w:rPr>
      <w:rFonts w:ascii="Times" w:eastAsia="Times New Roman" w:hAnsi="Times" w:cs="Times"/>
      <w:color w:val="000000"/>
      <w:kern w:val="1"/>
      <w:lang w:val="en-US" w:eastAsia="ar-SA"/>
    </w:rPr>
  </w:style>
  <w:style w:type="paragraph" w:customStyle="1" w:styleId="Bullet1">
    <w:name w:val="*Bullet 1"/>
    <w:rsid w:val="003A2F0D"/>
    <w:pPr>
      <w:suppressAutoHyphens/>
      <w:spacing w:line="280" w:lineRule="exact"/>
      <w:ind w:left="851" w:hanging="440"/>
    </w:pPr>
    <w:rPr>
      <w:rFonts w:ascii="Times" w:eastAsia="Times New Roman" w:hAnsi="Times" w:cs="Times"/>
      <w:color w:val="000000"/>
      <w:kern w:val="1"/>
      <w:lang w:val="en-US" w:eastAsia="ar-SA"/>
    </w:rPr>
  </w:style>
  <w:style w:type="paragraph" w:customStyle="1" w:styleId="Bullet20">
    <w:name w:val="*Bullet2"/>
    <w:rsid w:val="003A2F0D"/>
    <w:pPr>
      <w:tabs>
        <w:tab w:val="left" w:pos="1980"/>
      </w:tabs>
      <w:suppressAutoHyphens/>
      <w:spacing w:before="80" w:line="280" w:lineRule="exact"/>
      <w:ind w:left="1980" w:hanging="360"/>
    </w:pPr>
    <w:rPr>
      <w:rFonts w:ascii="Arial" w:eastAsia="Times New Roman" w:hAnsi="Arial" w:cs="Arial"/>
      <w:color w:val="000000"/>
      <w:kern w:val="1"/>
      <w:lang w:val="en-US" w:eastAsia="ar-SA"/>
    </w:rPr>
  </w:style>
  <w:style w:type="paragraph" w:customStyle="1" w:styleId="AuthorAddress">
    <w:name w:val="*Author Address"/>
    <w:basedOn w:val="Body1"/>
    <w:rsid w:val="003A2F0D"/>
    <w:pPr>
      <w:spacing w:after="0"/>
    </w:pPr>
    <w:rPr>
      <w:color w:val="000000"/>
      <w:kern w:val="1"/>
      <w:szCs w:val="22"/>
    </w:rPr>
  </w:style>
  <w:style w:type="paragraph" w:customStyle="1" w:styleId="AuthorName">
    <w:name w:val="*Author Name"/>
    <w:basedOn w:val="Body1"/>
    <w:rsid w:val="003A2F0D"/>
    <w:pPr>
      <w:spacing w:after="0"/>
    </w:pPr>
    <w:rPr>
      <w:b/>
      <w:bCs/>
      <w:color w:val="000000"/>
      <w:kern w:val="1"/>
      <w:szCs w:val="22"/>
    </w:rPr>
  </w:style>
  <w:style w:type="paragraph" w:customStyle="1" w:styleId="CoverPageInfo">
    <w:name w:val="*Cover Page Info"/>
    <w:basedOn w:val="Header1"/>
    <w:rsid w:val="003A2F0D"/>
    <w:pPr>
      <w:spacing w:after="120"/>
      <w:jc w:val="center"/>
    </w:pPr>
    <w:rPr>
      <w:rFonts w:ascii="Times New Roman" w:hAnsi="Times New Roman" w:cs="Times New Roman"/>
      <w:b/>
      <w:bCs/>
    </w:rPr>
  </w:style>
  <w:style w:type="paragraph" w:customStyle="1" w:styleId="Tableheading0">
    <w:name w:val="Table heading"/>
    <w:basedOn w:val="Body1"/>
    <w:rsid w:val="003A2F0D"/>
    <w:pPr>
      <w:spacing w:before="60" w:after="60" w:line="240" w:lineRule="auto"/>
      <w:jc w:val="center"/>
    </w:pPr>
    <w:rPr>
      <w:rFonts w:ascii="Times New Roman" w:hAnsi="Times New Roman" w:cs="Times New Roman"/>
      <w:b/>
      <w:bCs/>
      <w:color w:val="000000"/>
      <w:kern w:val="1"/>
      <w:szCs w:val="22"/>
    </w:rPr>
  </w:style>
  <w:style w:type="paragraph" w:customStyle="1" w:styleId="Tablebullet1">
    <w:name w:val="*Table bullet 1"/>
    <w:basedOn w:val="a4"/>
    <w:rsid w:val="003A2F0D"/>
    <w:pPr>
      <w:numPr>
        <w:numId w:val="7"/>
      </w:numPr>
      <w:tabs>
        <w:tab w:val="left" w:pos="282"/>
      </w:tabs>
      <w:suppressAutoHyphens/>
      <w:spacing w:after="60" w:line="240" w:lineRule="auto"/>
      <w:ind w:left="288" w:hanging="288"/>
    </w:pPr>
    <w:rPr>
      <w:rFonts w:ascii="Times New Roman" w:eastAsia="Times New Roman" w:hAnsi="Times New Roman" w:cs="Times New Roman"/>
      <w:color w:val="000000"/>
      <w:kern w:val="1"/>
      <w:sz w:val="20"/>
      <w:szCs w:val="20"/>
      <w:lang w:val="en-US" w:eastAsia="ar-SA"/>
    </w:rPr>
  </w:style>
  <w:style w:type="paragraph" w:customStyle="1" w:styleId="Tablebullet2">
    <w:name w:val="*Table bullet 2"/>
    <w:basedOn w:val="a4"/>
    <w:rsid w:val="003A2F0D"/>
    <w:pPr>
      <w:numPr>
        <w:numId w:val="12"/>
      </w:numPr>
      <w:tabs>
        <w:tab w:val="left" w:pos="552"/>
      </w:tabs>
      <w:suppressAutoHyphens/>
      <w:spacing w:after="60" w:line="240" w:lineRule="auto"/>
      <w:ind w:left="562" w:hanging="274"/>
    </w:pPr>
    <w:rPr>
      <w:rFonts w:ascii="Times New Roman" w:eastAsia="Times New Roman" w:hAnsi="Times New Roman" w:cs="Times New Roman"/>
      <w:color w:val="000000"/>
      <w:kern w:val="1"/>
      <w:sz w:val="20"/>
      <w:szCs w:val="20"/>
      <w:lang w:val="en-US" w:eastAsia="ar-SA"/>
    </w:rPr>
  </w:style>
  <w:style w:type="paragraph" w:customStyle="1" w:styleId="FigureTableCaption">
    <w:name w:val="*Figure/Table Caption"/>
    <w:basedOn w:val="Body1"/>
    <w:rsid w:val="003A2F0D"/>
    <w:pPr>
      <w:spacing w:before="60" w:line="240" w:lineRule="auto"/>
      <w:jc w:val="center"/>
    </w:pPr>
    <w:rPr>
      <w:rFonts w:ascii="Times New Roman" w:hAnsi="Times New Roman" w:cs="Times New Roman"/>
      <w:b/>
      <w:bCs/>
      <w:i/>
      <w:iCs/>
      <w:color w:val="000000"/>
      <w:kern w:val="1"/>
      <w:sz w:val="20"/>
    </w:rPr>
  </w:style>
  <w:style w:type="paragraph" w:customStyle="1" w:styleId="500">
    <w:name w:val="Стиль Заголовок 5 + Слева:  0 см Первая строка:  0 см"/>
    <w:basedOn w:val="5"/>
    <w:rsid w:val="003A2F0D"/>
    <w:pPr>
      <w:keepNext/>
      <w:snapToGrid w:val="0"/>
      <w:spacing w:before="60" w:after="80"/>
      <w:ind w:left="432" w:hanging="432"/>
    </w:pPr>
    <w:rPr>
      <w:rFonts w:ascii="Times New Roman" w:eastAsia="Times New Roman" w:hAnsi="Times New Roman"/>
      <w:kern w:val="1"/>
      <w:sz w:val="22"/>
      <w:szCs w:val="22"/>
      <w:lang w:val="en-US"/>
    </w:rPr>
  </w:style>
  <w:style w:type="paragraph" w:customStyle="1" w:styleId="CharCharCharCharCharCharCharChar">
    <w:name w:val="Знак Знак Знак Знак Знак Char Char Знак Знак Char Char Знак Знак Char Char Знак Знак Char Char"/>
    <w:basedOn w:val="a4"/>
    <w:rsid w:val="003A2F0D"/>
    <w:pPr>
      <w:suppressAutoHyphens/>
      <w:spacing w:after="160" w:line="240" w:lineRule="auto"/>
    </w:pPr>
    <w:rPr>
      <w:rFonts w:ascii="Arial" w:eastAsia="Times New Roman" w:hAnsi="Arial" w:cs="Arial"/>
      <w:b/>
      <w:bCs/>
      <w:color w:val="FFFFFF"/>
      <w:kern w:val="1"/>
      <w:sz w:val="32"/>
      <w:szCs w:val="32"/>
      <w:lang w:val="en-US" w:eastAsia="ar-SA"/>
    </w:rPr>
  </w:style>
  <w:style w:type="paragraph" w:customStyle="1" w:styleId="StyleHeading22H2TopSinglesolidlineAuto075ptLine">
    <w:name w:val="Style Heading 22H2 + Top: (Single solid line Auto  0.75 pt Line..."/>
    <w:basedOn w:val="2"/>
    <w:rsid w:val="003A2F0D"/>
    <w:pPr>
      <w:keepLines/>
      <w:numPr>
        <w:ilvl w:val="0"/>
        <w:numId w:val="0"/>
      </w:numPr>
      <w:spacing w:before="220" w:line="320" w:lineRule="atLeast"/>
    </w:pPr>
    <w:rPr>
      <w:i w:val="0"/>
      <w:iCs w:val="0"/>
      <w:color w:val="000000"/>
      <w:spacing w:val="-20"/>
      <w:kern w:val="1"/>
      <w:sz w:val="32"/>
      <w:szCs w:val="32"/>
    </w:rPr>
  </w:style>
  <w:style w:type="paragraph" w:customStyle="1" w:styleId="a1">
    <w:name w:val="Перечисление"/>
    <w:basedOn w:val="a4"/>
    <w:rsid w:val="003A2F0D"/>
    <w:pPr>
      <w:widowControl w:val="0"/>
      <w:numPr>
        <w:numId w:val="19"/>
      </w:numPr>
      <w:suppressLineNumbers/>
      <w:suppressAutoHyphens/>
      <w:spacing w:before="80" w:after="40" w:line="240" w:lineRule="auto"/>
    </w:pPr>
    <w:rPr>
      <w:rFonts w:ascii="Times New Roman" w:eastAsia="Times New Roman" w:hAnsi="Times New Roman" w:cs="Times New Roman"/>
      <w:color w:val="000000"/>
      <w:kern w:val="1"/>
      <w:sz w:val="20"/>
      <w:szCs w:val="20"/>
      <w:lang w:eastAsia="ar-SA"/>
    </w:rPr>
  </w:style>
  <w:style w:type="paragraph" w:customStyle="1" w:styleId="HEADINGS">
    <w:name w:val="HEADINGS"/>
    <w:basedOn w:val="1"/>
    <w:rsid w:val="003A2F0D"/>
    <w:pPr>
      <w:numPr>
        <w:numId w:val="0"/>
      </w:numPr>
      <w:spacing w:before="120" w:after="120"/>
      <w:jc w:val="both"/>
    </w:pPr>
    <w:rPr>
      <w:b/>
      <w:bCs/>
      <w:i/>
      <w:color w:val="000000"/>
      <w:lang w:val="ru-RU"/>
    </w:rPr>
  </w:style>
  <w:style w:type="paragraph" w:customStyle="1" w:styleId="2f1">
    <w:name w:val="Текстовый2"/>
    <w:rsid w:val="003A2F0D"/>
    <w:pPr>
      <w:widowControl w:val="0"/>
      <w:suppressAutoHyphens/>
      <w:spacing w:after="0" w:line="360" w:lineRule="auto"/>
      <w:jc w:val="both"/>
    </w:pPr>
    <w:rPr>
      <w:rFonts w:ascii="Arial" w:eastAsia="Times New Roman" w:hAnsi="Arial" w:cs="Arial"/>
      <w:color w:val="000000"/>
      <w:kern w:val="1"/>
      <w:lang w:eastAsia="ar-SA"/>
    </w:rPr>
  </w:style>
  <w:style w:type="paragraph" w:customStyle="1" w:styleId="affffe">
    <w:name w:val="Раздел"/>
    <w:basedOn w:val="a4"/>
    <w:next w:val="a2"/>
    <w:rsid w:val="003A2F0D"/>
    <w:pPr>
      <w:keepNext/>
      <w:keepLines/>
      <w:widowControl w:val="0"/>
      <w:suppressAutoHyphens/>
      <w:spacing w:before="240" w:line="360" w:lineRule="auto"/>
      <w:ind w:left="1209" w:hanging="360"/>
    </w:pPr>
    <w:rPr>
      <w:rFonts w:ascii="Arial" w:eastAsia="Times New Roman" w:hAnsi="Arial" w:cs="Arial"/>
      <w:b/>
      <w:bCs/>
      <w:caps/>
      <w:color w:val="000000"/>
      <w:kern w:val="1"/>
      <w:sz w:val="24"/>
      <w:szCs w:val="24"/>
      <w:lang w:eastAsia="ar-SA"/>
    </w:rPr>
  </w:style>
  <w:style w:type="paragraph" w:customStyle="1" w:styleId="411">
    <w:name w:val="Маркированный список 41"/>
    <w:basedOn w:val="a4"/>
    <w:rsid w:val="003A2F0D"/>
    <w:pPr>
      <w:suppressAutoHyphens/>
      <w:spacing w:after="120" w:line="240" w:lineRule="auto"/>
      <w:ind w:left="1209" w:hanging="360"/>
    </w:pPr>
    <w:rPr>
      <w:rFonts w:ascii="Times New Roman" w:eastAsia="Times New Roman" w:hAnsi="Times New Roman" w:cs="Times New Roman"/>
      <w:color w:val="000000"/>
      <w:kern w:val="1"/>
      <w:lang w:val="en-US" w:eastAsia="ar-SA"/>
    </w:rPr>
  </w:style>
  <w:style w:type="paragraph" w:customStyle="1" w:styleId="afffff">
    <w:name w:val="Основной текст с красной строки"/>
    <w:basedOn w:val="a4"/>
    <w:rsid w:val="003A2F0D"/>
    <w:pPr>
      <w:suppressAutoHyphens/>
      <w:spacing w:before="60" w:after="0" w:line="360" w:lineRule="auto"/>
      <w:ind w:firstLine="851"/>
      <w:jc w:val="both"/>
    </w:pPr>
    <w:rPr>
      <w:rFonts w:ascii="Times New Roman" w:eastAsia="Times New Roman" w:hAnsi="Times New Roman" w:cs="Times New Roman"/>
      <w:color w:val="000000"/>
      <w:kern w:val="1"/>
      <w:sz w:val="24"/>
      <w:szCs w:val="24"/>
      <w:lang w:eastAsia="ar-SA"/>
    </w:rPr>
  </w:style>
  <w:style w:type="paragraph" w:customStyle="1" w:styleId="afffff0">
    <w:name w:val="Внутри списка"/>
    <w:basedOn w:val="a4"/>
    <w:rsid w:val="003A2F0D"/>
    <w:pPr>
      <w:suppressAutoHyphens/>
      <w:spacing w:before="60" w:after="0" w:line="360" w:lineRule="auto"/>
      <w:ind w:left="1134"/>
      <w:jc w:val="both"/>
    </w:pPr>
    <w:rPr>
      <w:rFonts w:ascii="Times New Roman" w:eastAsia="Times New Roman" w:hAnsi="Times New Roman" w:cs="Times New Roman"/>
      <w:color w:val="000000"/>
      <w:kern w:val="1"/>
      <w:sz w:val="24"/>
      <w:szCs w:val="24"/>
      <w:lang w:eastAsia="ar-SA"/>
    </w:rPr>
  </w:style>
  <w:style w:type="paragraph" w:customStyle="1" w:styleId="PA-">
    <w:name w:val="PA - Основной Текст"/>
    <w:rsid w:val="003A2F0D"/>
    <w:pPr>
      <w:suppressAutoHyphens/>
      <w:spacing w:before="120" w:after="0" w:line="240" w:lineRule="auto"/>
      <w:ind w:firstLine="720"/>
      <w:jc w:val="both"/>
    </w:pPr>
    <w:rPr>
      <w:rFonts w:ascii="Times New Roman" w:eastAsia="Times New Roman" w:hAnsi="Times New Roman" w:cs="Times New Roman"/>
      <w:color w:val="000000"/>
      <w:kern w:val="1"/>
      <w:sz w:val="24"/>
      <w:szCs w:val="24"/>
      <w:lang w:eastAsia="ar-SA"/>
    </w:rPr>
  </w:style>
  <w:style w:type="paragraph" w:customStyle="1" w:styleId="afffff1">
    <w:name w:val="ОТ с отступами до и после"/>
    <w:basedOn w:val="220"/>
    <w:next w:val="220"/>
    <w:rsid w:val="003A2F0D"/>
    <w:pPr>
      <w:widowControl w:val="0"/>
      <w:autoSpaceDE w:val="0"/>
      <w:spacing w:before="120" w:after="120"/>
    </w:pPr>
    <w:rPr>
      <w:color w:val="000000"/>
      <w:sz w:val="28"/>
      <w:szCs w:val="28"/>
    </w:rPr>
  </w:style>
  <w:style w:type="paragraph" w:customStyle="1" w:styleId="TXT0">
    <w:name w:val="TXT основной"/>
    <w:basedOn w:val="a4"/>
    <w:rsid w:val="003A2F0D"/>
    <w:pPr>
      <w:suppressAutoHyphens/>
      <w:spacing w:before="60" w:after="60" w:line="360" w:lineRule="auto"/>
      <w:jc w:val="both"/>
    </w:pPr>
    <w:rPr>
      <w:rFonts w:ascii="Times New Roman" w:eastAsia="Times New Roman" w:hAnsi="Times New Roman" w:cs="Times New Roman"/>
      <w:color w:val="000000"/>
      <w:kern w:val="1"/>
      <w:sz w:val="24"/>
      <w:szCs w:val="24"/>
      <w:lang w:eastAsia="ar-SA"/>
    </w:rPr>
  </w:style>
  <w:style w:type="paragraph" w:customStyle="1" w:styleId="afffff2">
    <w:name w:val="подзаголовок"/>
    <w:basedOn w:val="aff7"/>
    <w:rsid w:val="003A2F0D"/>
    <w:pPr>
      <w:keepNext/>
      <w:spacing w:before="120"/>
      <w:jc w:val="both"/>
    </w:pPr>
    <w:rPr>
      <w:rFonts w:ascii="Tahoma" w:hAnsi="Tahoma" w:cs="Tahoma"/>
      <w:b/>
      <w:bCs/>
      <w:color w:val="000000"/>
      <w:kern w:val="1"/>
      <w:sz w:val="20"/>
      <w:szCs w:val="20"/>
      <w:lang w:val="ru-RU"/>
    </w:rPr>
  </w:style>
  <w:style w:type="paragraph" w:customStyle="1" w:styleId="12">
    <w:name w:val="Маркированный список 1"/>
    <w:basedOn w:val="TXT0"/>
    <w:rsid w:val="003A2F0D"/>
    <w:pPr>
      <w:numPr>
        <w:numId w:val="23"/>
      </w:numPr>
      <w:tabs>
        <w:tab w:val="left" w:pos="720"/>
        <w:tab w:val="left" w:pos="1134"/>
      </w:tabs>
      <w:ind w:left="720" w:hanging="1134"/>
    </w:pPr>
  </w:style>
  <w:style w:type="paragraph" w:customStyle="1" w:styleId="Standard">
    <w:name w:val="Standard"/>
    <w:rsid w:val="003A2F0D"/>
    <w:pPr>
      <w:suppressAutoHyphens/>
      <w:spacing w:after="120" w:line="240" w:lineRule="auto"/>
      <w:textAlignment w:val="baseline"/>
    </w:pPr>
    <w:rPr>
      <w:rFonts w:ascii="Times New Roman" w:eastAsia="Times New Roman" w:hAnsi="Times New Roman" w:cs="Times New Roman"/>
      <w:color w:val="000000"/>
      <w:kern w:val="1"/>
      <w:lang w:val="en-US" w:eastAsia="ar-SA"/>
    </w:rPr>
  </w:style>
  <w:style w:type="paragraph" w:customStyle="1" w:styleId="1ff6">
    <w:name w:val="Рецензия1"/>
    <w:rsid w:val="003A2F0D"/>
    <w:pPr>
      <w:suppressAutoHyphens/>
      <w:spacing w:after="0" w:line="240" w:lineRule="auto"/>
    </w:pPr>
    <w:rPr>
      <w:rFonts w:ascii="Times New Roman" w:eastAsia="Times New Roman" w:hAnsi="Times New Roman" w:cs="Times New Roman"/>
      <w:color w:val="000000"/>
      <w:kern w:val="1"/>
      <w:lang w:val="en-US" w:eastAsia="ar-SA"/>
    </w:rPr>
  </w:style>
  <w:style w:type="paragraph" w:customStyle="1" w:styleId="20">
    <w:name w:val="_Марк_Список_2"/>
    <w:basedOn w:val="a4"/>
    <w:rsid w:val="003A2F0D"/>
    <w:pPr>
      <w:numPr>
        <w:numId w:val="26"/>
      </w:numPr>
      <w:suppressAutoHyphens/>
      <w:spacing w:after="0" w:line="240" w:lineRule="auto"/>
    </w:pPr>
    <w:rPr>
      <w:rFonts w:ascii="Arial" w:eastAsia="Arial Unicode MS" w:hAnsi="Arial" w:cs="Arial"/>
      <w:sz w:val="20"/>
      <w:szCs w:val="20"/>
      <w:lang w:eastAsia="ar-SA"/>
    </w:rPr>
  </w:style>
  <w:style w:type="paragraph" w:customStyle="1" w:styleId="3d">
    <w:name w:val="_Марк_Список_3"/>
    <w:basedOn w:val="20"/>
    <w:rsid w:val="003A2F0D"/>
    <w:pPr>
      <w:tabs>
        <w:tab w:val="left" w:pos="2160"/>
      </w:tabs>
      <w:ind w:left="0" w:hanging="180"/>
    </w:pPr>
  </w:style>
  <w:style w:type="paragraph" w:customStyle="1" w:styleId="42">
    <w:name w:val="_Марк_Список_4"/>
    <w:basedOn w:val="3d"/>
    <w:rsid w:val="003A2F0D"/>
    <w:pPr>
      <w:tabs>
        <w:tab w:val="left" w:pos="2880"/>
      </w:tabs>
      <w:ind w:left="360" w:hanging="360"/>
    </w:pPr>
  </w:style>
  <w:style w:type="paragraph" w:customStyle="1" w:styleId="53">
    <w:name w:val="_Марк_Список_5"/>
    <w:basedOn w:val="42"/>
    <w:rsid w:val="003A2F0D"/>
    <w:pPr>
      <w:tabs>
        <w:tab w:val="left" w:pos="3600"/>
      </w:tabs>
    </w:pPr>
  </w:style>
  <w:style w:type="paragraph" w:customStyle="1" w:styleId="Default">
    <w:name w:val="Default"/>
    <w:rsid w:val="003A2F0D"/>
    <w:pPr>
      <w:widowControl w:val="0"/>
      <w:suppressAutoHyphens/>
      <w:autoSpaceDE w:val="0"/>
      <w:spacing w:after="0" w:line="240" w:lineRule="auto"/>
    </w:pPr>
    <w:rPr>
      <w:rFonts w:ascii="Times New Roman" w:eastAsia="Times New Roman" w:hAnsi="Times New Roman" w:cs="Times New Roman"/>
      <w:color w:val="000000"/>
      <w:sz w:val="24"/>
      <w:szCs w:val="24"/>
      <w:lang w:eastAsia="ar-SA"/>
    </w:rPr>
  </w:style>
  <w:style w:type="paragraph" w:customStyle="1" w:styleId="FR1">
    <w:name w:val="FR1"/>
    <w:rsid w:val="003A2F0D"/>
    <w:pPr>
      <w:widowControl w:val="0"/>
      <w:suppressAutoHyphens/>
      <w:spacing w:after="0" w:line="240" w:lineRule="auto"/>
      <w:ind w:left="2080"/>
    </w:pPr>
    <w:rPr>
      <w:rFonts w:ascii="Arial" w:eastAsia="Times New Roman" w:hAnsi="Arial" w:cs="Arial"/>
      <w:b/>
      <w:sz w:val="36"/>
      <w:szCs w:val="20"/>
      <w:lang w:eastAsia="ar-SA"/>
    </w:rPr>
  </w:style>
  <w:style w:type="paragraph" w:customStyle="1" w:styleId="ConsPlusNormal">
    <w:name w:val="ConsPlusNormal"/>
    <w:rsid w:val="003A2F0D"/>
    <w:pPr>
      <w:widowControl w:val="0"/>
      <w:suppressAutoHyphens/>
      <w:autoSpaceDE w:val="0"/>
      <w:spacing w:after="0" w:line="240" w:lineRule="auto"/>
      <w:ind w:firstLine="720"/>
    </w:pPr>
    <w:rPr>
      <w:rFonts w:ascii="Arial" w:eastAsia="Times New Roman" w:hAnsi="Arial" w:cs="Arial"/>
      <w:sz w:val="20"/>
      <w:szCs w:val="20"/>
      <w:lang w:eastAsia="ar-SA"/>
    </w:rPr>
  </w:style>
  <w:style w:type="paragraph" w:customStyle="1" w:styleId="afffff3">
    <w:name w:val="Без интервала Знак"/>
    <w:next w:val="a4"/>
    <w:rsid w:val="003A2F0D"/>
    <w:pPr>
      <w:suppressAutoHyphens/>
      <w:spacing w:after="0" w:line="240" w:lineRule="auto"/>
    </w:pPr>
    <w:rPr>
      <w:rFonts w:ascii="Times New Roman" w:eastAsia="Times New Roman" w:hAnsi="Times New Roman" w:cs="Times New Roman"/>
      <w:sz w:val="24"/>
      <w:lang w:eastAsia="ar-SA"/>
    </w:rPr>
  </w:style>
  <w:style w:type="paragraph" w:customStyle="1" w:styleId="Normal1">
    <w:name w:val="Normal1"/>
    <w:rsid w:val="003A2F0D"/>
    <w:pPr>
      <w:widowControl w:val="0"/>
      <w:suppressAutoHyphens/>
      <w:spacing w:after="0" w:line="240" w:lineRule="auto"/>
    </w:pPr>
    <w:rPr>
      <w:rFonts w:ascii="Times New Roman" w:eastAsia="Times New Roman" w:hAnsi="Times New Roman" w:cs="Times New Roman"/>
      <w:sz w:val="20"/>
      <w:szCs w:val="20"/>
      <w:lang w:eastAsia="ar-SA"/>
    </w:rPr>
  </w:style>
  <w:style w:type="paragraph" w:customStyle="1" w:styleId="611">
    <w:name w:val="Стиль611"/>
    <w:rsid w:val="003A2F0D"/>
    <w:pPr>
      <w:widowControl w:val="0"/>
      <w:numPr>
        <w:numId w:val="29"/>
      </w:numPr>
      <w:tabs>
        <w:tab w:val="left" w:pos="340"/>
      </w:tabs>
      <w:suppressAutoHyphens/>
      <w:autoSpaceDE w:val="0"/>
      <w:spacing w:after="0" w:line="240" w:lineRule="auto"/>
      <w:ind w:left="0" w:firstLine="0"/>
      <w:jc w:val="both"/>
    </w:pPr>
    <w:rPr>
      <w:rFonts w:ascii="Times New Roman" w:eastAsia="Times New Roman" w:hAnsi="Times New Roman" w:cs="Times New Roman"/>
      <w:bCs/>
      <w:iCs/>
      <w:color w:val="000000"/>
      <w:sz w:val="26"/>
      <w:szCs w:val="26"/>
      <w:lang w:eastAsia="ar-SA"/>
    </w:rPr>
  </w:style>
  <w:style w:type="paragraph" w:customStyle="1" w:styleId="afffff4">
    <w:name w:val="Стиль текста"/>
    <w:basedOn w:val="aff7"/>
    <w:rsid w:val="003A2F0D"/>
    <w:pPr>
      <w:keepLines/>
      <w:spacing w:before="60" w:after="60"/>
      <w:jc w:val="both"/>
    </w:pPr>
    <w:rPr>
      <w:szCs w:val="20"/>
      <w:lang w:val="ru-RU"/>
    </w:rPr>
  </w:style>
  <w:style w:type="paragraph" w:customStyle="1" w:styleId="441">
    <w:name w:val="Стиль441"/>
    <w:rsid w:val="003A2F0D"/>
    <w:pPr>
      <w:numPr>
        <w:numId w:val="18"/>
      </w:numPr>
      <w:tabs>
        <w:tab w:val="left" w:pos="340"/>
      </w:tabs>
      <w:suppressAutoHyphens/>
      <w:spacing w:after="0" w:line="240" w:lineRule="auto"/>
    </w:pPr>
    <w:rPr>
      <w:rFonts w:ascii="Times New Roman" w:eastAsia="Times New Roman" w:hAnsi="Times New Roman" w:cs="Times New Roman"/>
      <w:sz w:val="26"/>
      <w:szCs w:val="20"/>
      <w:lang w:eastAsia="ar-SA"/>
    </w:rPr>
  </w:style>
  <w:style w:type="paragraph" w:customStyle="1" w:styleId="911">
    <w:name w:val="Стиль911"/>
    <w:rsid w:val="003A2F0D"/>
    <w:pPr>
      <w:numPr>
        <w:numId w:val="16"/>
      </w:numPr>
      <w:tabs>
        <w:tab w:val="left" w:pos="340"/>
      </w:tabs>
      <w:suppressAutoHyphens/>
      <w:spacing w:after="0" w:line="240" w:lineRule="auto"/>
      <w:jc w:val="both"/>
    </w:pPr>
    <w:rPr>
      <w:rFonts w:ascii="Times New Roman" w:eastAsia="Times New Roman" w:hAnsi="Times New Roman" w:cs="Times New Roman"/>
      <w:sz w:val="26"/>
      <w:szCs w:val="20"/>
      <w:lang w:eastAsia="ar-SA"/>
    </w:rPr>
  </w:style>
  <w:style w:type="paragraph" w:customStyle="1" w:styleId="afffff5">
    <w:name w:val="Содержимое таблицы"/>
    <w:basedOn w:val="a4"/>
    <w:rsid w:val="003A2F0D"/>
    <w:pPr>
      <w:suppressLineNumbers/>
      <w:suppressAutoHyphens/>
    </w:pPr>
    <w:rPr>
      <w:rFonts w:ascii="Calibri" w:eastAsia="Calibri" w:hAnsi="Calibri" w:cs="Times New Roman"/>
      <w:lang w:eastAsia="ar-SA"/>
    </w:rPr>
  </w:style>
  <w:style w:type="paragraph" w:customStyle="1" w:styleId="afffff6">
    <w:name w:val="Заголовок таблицы"/>
    <w:basedOn w:val="afffff5"/>
    <w:rsid w:val="003A2F0D"/>
    <w:pPr>
      <w:jc w:val="center"/>
    </w:pPr>
    <w:rPr>
      <w:b/>
      <w:bCs/>
    </w:rPr>
  </w:style>
  <w:style w:type="paragraph" w:customStyle="1" w:styleId="100">
    <w:name w:val="Оглавление 10"/>
    <w:basedOn w:val="1f0"/>
    <w:rsid w:val="003A2F0D"/>
    <w:pPr>
      <w:tabs>
        <w:tab w:val="right" w:leader="dot" w:pos="7091"/>
      </w:tabs>
      <w:ind w:left="2547"/>
    </w:pPr>
  </w:style>
  <w:style w:type="paragraph" w:customStyle="1" w:styleId="afffff7">
    <w:name w:val="Содержимое врезки"/>
    <w:basedOn w:val="aff7"/>
    <w:rsid w:val="003A2F0D"/>
  </w:style>
  <w:style w:type="numbering" w:customStyle="1" w:styleId="1110">
    <w:name w:val="Нет списка111"/>
    <w:next w:val="a7"/>
    <w:uiPriority w:val="99"/>
    <w:semiHidden/>
    <w:unhideWhenUsed/>
    <w:rsid w:val="003A2F0D"/>
  </w:style>
  <w:style w:type="paragraph" w:styleId="37">
    <w:name w:val="Body Text 3"/>
    <w:basedOn w:val="a4"/>
    <w:link w:val="36"/>
    <w:semiHidden/>
    <w:unhideWhenUsed/>
    <w:rsid w:val="003A2F0D"/>
    <w:pPr>
      <w:suppressAutoHyphens/>
      <w:spacing w:after="120" w:line="240" w:lineRule="auto"/>
    </w:pPr>
    <w:rPr>
      <w:rFonts w:ascii="Times New Roman" w:eastAsia="Times New Roman" w:hAnsi="Times New Roman" w:cs="Times New Roman"/>
      <w:sz w:val="16"/>
      <w:szCs w:val="16"/>
    </w:rPr>
  </w:style>
  <w:style w:type="character" w:customStyle="1" w:styleId="313">
    <w:name w:val="Основной текст 3 Знак1"/>
    <w:basedOn w:val="a5"/>
    <w:uiPriority w:val="99"/>
    <w:semiHidden/>
    <w:rsid w:val="003A2F0D"/>
    <w:rPr>
      <w:sz w:val="16"/>
      <w:szCs w:val="16"/>
    </w:rPr>
  </w:style>
  <w:style w:type="paragraph" w:customStyle="1" w:styleId="afffff8">
    <w:name w:val="Подписи сторон"/>
    <w:basedOn w:val="a4"/>
    <w:rsid w:val="003A2F0D"/>
    <w:pPr>
      <w:widowControl w:val="0"/>
      <w:overflowPunct w:val="0"/>
      <w:autoSpaceDE w:val="0"/>
      <w:autoSpaceDN w:val="0"/>
      <w:adjustRightInd w:val="0"/>
      <w:spacing w:after="0" w:line="240" w:lineRule="auto"/>
      <w:ind w:firstLine="709"/>
    </w:pPr>
    <w:rPr>
      <w:rFonts w:ascii="Times New Roman" w:eastAsia="Times New Roman" w:hAnsi="Times New Roman" w:cs="Times New Roman"/>
      <w:sz w:val="24"/>
      <w:szCs w:val="20"/>
      <w:lang w:eastAsia="ru-RU"/>
    </w:rPr>
  </w:style>
  <w:style w:type="character" w:customStyle="1" w:styleId="afffff9">
    <w:name w:val="Основной текст_"/>
    <w:link w:val="3e"/>
    <w:locked/>
    <w:rsid w:val="003A2F0D"/>
    <w:rPr>
      <w:shd w:val="clear" w:color="auto" w:fill="FFFFFF"/>
    </w:rPr>
  </w:style>
  <w:style w:type="paragraph" w:customStyle="1" w:styleId="3e">
    <w:name w:val="Основной текст3"/>
    <w:basedOn w:val="a4"/>
    <w:link w:val="afffff9"/>
    <w:rsid w:val="003A2F0D"/>
    <w:pPr>
      <w:widowControl w:val="0"/>
      <w:shd w:val="clear" w:color="auto" w:fill="FFFFFF"/>
      <w:spacing w:after="360" w:line="0" w:lineRule="atLeast"/>
      <w:jc w:val="both"/>
    </w:pPr>
  </w:style>
  <w:style w:type="paragraph" w:customStyle="1" w:styleId="2f2">
    <w:name w:val="Обычный2"/>
    <w:rsid w:val="003A2F0D"/>
    <w:pPr>
      <w:spacing w:after="0" w:line="240" w:lineRule="auto"/>
    </w:pPr>
    <w:rPr>
      <w:rFonts w:ascii="Times New Roman" w:eastAsia="Times New Roman" w:hAnsi="Times New Roman" w:cs="Times New Roman"/>
      <w:sz w:val="24"/>
      <w:szCs w:val="20"/>
      <w:lang w:eastAsia="ru-RU"/>
    </w:rPr>
  </w:style>
  <w:style w:type="character" w:styleId="afffffa">
    <w:name w:val="annotation reference"/>
    <w:uiPriority w:val="99"/>
    <w:unhideWhenUsed/>
    <w:rsid w:val="003A2F0D"/>
    <w:rPr>
      <w:sz w:val="16"/>
      <w:szCs w:val="16"/>
    </w:rPr>
  </w:style>
  <w:style w:type="numbering" w:customStyle="1" w:styleId="2f3">
    <w:name w:val="Нет списка2"/>
    <w:next w:val="a7"/>
    <w:uiPriority w:val="99"/>
    <w:semiHidden/>
    <w:rsid w:val="003A2F0D"/>
  </w:style>
  <w:style w:type="paragraph" w:customStyle="1" w:styleId="3f">
    <w:name w:val="Обычный3"/>
    <w:rsid w:val="003A2F0D"/>
    <w:pPr>
      <w:spacing w:after="0" w:line="240" w:lineRule="auto"/>
    </w:pPr>
    <w:rPr>
      <w:rFonts w:ascii="Times New Roman" w:eastAsia="Times New Roman" w:hAnsi="Times New Roman" w:cs="Times New Roman"/>
      <w:sz w:val="24"/>
      <w:szCs w:val="20"/>
      <w:lang w:eastAsia="ru-RU"/>
    </w:rPr>
  </w:style>
  <w:style w:type="paragraph" w:customStyle="1" w:styleId="xl60">
    <w:name w:val="xl60"/>
    <w:basedOn w:val="a4"/>
    <w:rsid w:val="003A2F0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61">
    <w:name w:val="xl61"/>
    <w:basedOn w:val="a4"/>
    <w:rsid w:val="003A2F0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62">
    <w:name w:val="xl62"/>
    <w:basedOn w:val="a4"/>
    <w:rsid w:val="003A2F0D"/>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3">
    <w:name w:val="xl63"/>
    <w:basedOn w:val="a4"/>
    <w:rsid w:val="003A2F0D"/>
    <w:pPr>
      <w:pBdr>
        <w:top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4">
    <w:name w:val="xl64"/>
    <w:basedOn w:val="a4"/>
    <w:rsid w:val="003A2F0D"/>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5">
    <w:name w:val="xl65"/>
    <w:basedOn w:val="a4"/>
    <w:rsid w:val="003A2F0D"/>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6">
    <w:name w:val="xl66"/>
    <w:basedOn w:val="a4"/>
    <w:rsid w:val="003A2F0D"/>
    <w:pPr>
      <w:pBdr>
        <w:top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7">
    <w:name w:val="xl67"/>
    <w:basedOn w:val="a4"/>
    <w:rsid w:val="003A2F0D"/>
    <w:pPr>
      <w:pBdr>
        <w:top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8">
    <w:name w:val="xl68"/>
    <w:basedOn w:val="a4"/>
    <w:rsid w:val="003A2F0D"/>
    <w:pPr>
      <w:pBdr>
        <w:top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9">
    <w:name w:val="xl69"/>
    <w:basedOn w:val="a4"/>
    <w:rsid w:val="003A2F0D"/>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0">
    <w:name w:val="xl70"/>
    <w:basedOn w:val="a4"/>
    <w:rsid w:val="003A2F0D"/>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1">
    <w:name w:val="xl71"/>
    <w:basedOn w:val="a4"/>
    <w:rsid w:val="003A2F0D"/>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2">
    <w:name w:val="xl72"/>
    <w:basedOn w:val="a4"/>
    <w:rsid w:val="003A2F0D"/>
    <w:pPr>
      <w:pBdr>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3">
    <w:name w:val="xl73"/>
    <w:basedOn w:val="a4"/>
    <w:rsid w:val="003A2F0D"/>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4">
    <w:name w:val="xl74"/>
    <w:basedOn w:val="a4"/>
    <w:rsid w:val="003A2F0D"/>
    <w:pPr>
      <w:pBdr>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5">
    <w:name w:val="xl75"/>
    <w:basedOn w:val="a4"/>
    <w:rsid w:val="003A2F0D"/>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6">
    <w:name w:val="xl76"/>
    <w:basedOn w:val="a4"/>
    <w:rsid w:val="003A2F0D"/>
    <w:pPr>
      <w:pBdr>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7">
    <w:name w:val="xl77"/>
    <w:basedOn w:val="a4"/>
    <w:rsid w:val="003A2F0D"/>
    <w:pPr>
      <w:pBdr>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8">
    <w:name w:val="xl78"/>
    <w:basedOn w:val="a4"/>
    <w:rsid w:val="003A2F0D"/>
    <w:pPr>
      <w:pBdr>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9">
    <w:name w:val="xl79"/>
    <w:basedOn w:val="a4"/>
    <w:rsid w:val="003A2F0D"/>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0">
    <w:name w:val="xl80"/>
    <w:basedOn w:val="a4"/>
    <w:rsid w:val="003A2F0D"/>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1">
    <w:name w:val="xl81"/>
    <w:basedOn w:val="a4"/>
    <w:rsid w:val="003A2F0D"/>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2">
    <w:name w:val="xl82"/>
    <w:basedOn w:val="a4"/>
    <w:rsid w:val="003A2F0D"/>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3">
    <w:name w:val="xl83"/>
    <w:basedOn w:val="a4"/>
    <w:rsid w:val="003A2F0D"/>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4">
    <w:name w:val="xl84"/>
    <w:basedOn w:val="a4"/>
    <w:rsid w:val="003A2F0D"/>
    <w:pPr>
      <w:pBdr>
        <w:top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5">
    <w:name w:val="xl85"/>
    <w:basedOn w:val="a4"/>
    <w:rsid w:val="003A2F0D"/>
    <w:pPr>
      <w:pBdr>
        <w:top w:val="single" w:sz="8" w:space="0" w:color="auto"/>
        <w:bottom w:val="single" w:sz="8" w:space="0" w:color="auto"/>
        <w:right w:val="single" w:sz="8" w:space="0" w:color="auto"/>
      </w:pBdr>
      <w:shd w:val="clear" w:color="C0C0C0" w:fill="auto"/>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6">
    <w:name w:val="xl86"/>
    <w:basedOn w:val="a4"/>
    <w:rsid w:val="003A2F0D"/>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7">
    <w:name w:val="xl87"/>
    <w:basedOn w:val="a4"/>
    <w:rsid w:val="003A2F0D"/>
    <w:pP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8">
    <w:name w:val="xl88"/>
    <w:basedOn w:val="a4"/>
    <w:rsid w:val="003A2F0D"/>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9">
    <w:name w:val="xl89"/>
    <w:basedOn w:val="a4"/>
    <w:rsid w:val="003A2F0D"/>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90">
    <w:name w:val="xl90"/>
    <w:basedOn w:val="a4"/>
    <w:rsid w:val="003A2F0D"/>
    <w:pP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91">
    <w:name w:val="xl91"/>
    <w:basedOn w:val="a4"/>
    <w:rsid w:val="003A2F0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2">
    <w:name w:val="xl92"/>
    <w:basedOn w:val="a4"/>
    <w:rsid w:val="003A2F0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3">
    <w:name w:val="xl93"/>
    <w:basedOn w:val="a4"/>
    <w:rsid w:val="003A2F0D"/>
    <w:pPr>
      <w:pBdr>
        <w:top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4">
    <w:name w:val="xl94"/>
    <w:basedOn w:val="a4"/>
    <w:rsid w:val="003A2F0D"/>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95">
    <w:name w:val="xl95"/>
    <w:basedOn w:val="a4"/>
    <w:rsid w:val="003A2F0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6">
    <w:name w:val="xl96"/>
    <w:basedOn w:val="a4"/>
    <w:rsid w:val="003A2F0D"/>
    <w:pPr>
      <w:spacing w:before="100" w:beforeAutospacing="1" w:after="100" w:afterAutospacing="1" w:line="240" w:lineRule="auto"/>
    </w:pPr>
    <w:rPr>
      <w:rFonts w:ascii="Times New Roman" w:eastAsia="Times New Roman" w:hAnsi="Times New Roman" w:cs="Times New Roman"/>
      <w:b/>
      <w:bCs/>
      <w:color w:val="000000"/>
      <w:sz w:val="24"/>
      <w:szCs w:val="24"/>
      <w:u w:val="single"/>
      <w:lang w:eastAsia="ru-RU"/>
    </w:rPr>
  </w:style>
  <w:style w:type="paragraph" w:customStyle="1" w:styleId="xl97">
    <w:name w:val="xl97"/>
    <w:basedOn w:val="a4"/>
    <w:rsid w:val="003A2F0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8">
    <w:name w:val="xl98"/>
    <w:basedOn w:val="a4"/>
    <w:rsid w:val="003A2F0D"/>
    <w:pPr>
      <w:pBdr>
        <w:top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9">
    <w:name w:val="xl99"/>
    <w:basedOn w:val="a4"/>
    <w:rsid w:val="003A2F0D"/>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00">
    <w:name w:val="xl100"/>
    <w:basedOn w:val="a4"/>
    <w:rsid w:val="003A2F0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1">
    <w:name w:val="xl101"/>
    <w:basedOn w:val="a4"/>
    <w:rsid w:val="003A2F0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2">
    <w:name w:val="xl102"/>
    <w:basedOn w:val="a4"/>
    <w:rsid w:val="003A2F0D"/>
    <w:pP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ru-RU"/>
    </w:rPr>
  </w:style>
  <w:style w:type="paragraph" w:customStyle="1" w:styleId="xl103">
    <w:name w:val="xl103"/>
    <w:basedOn w:val="a4"/>
    <w:rsid w:val="003A2F0D"/>
    <w:pP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ru-RU"/>
    </w:rPr>
  </w:style>
  <w:style w:type="paragraph" w:customStyle="1" w:styleId="xl104">
    <w:name w:val="xl104"/>
    <w:basedOn w:val="a4"/>
    <w:rsid w:val="003A2F0D"/>
    <w:pPr>
      <w:spacing w:before="100" w:beforeAutospacing="1" w:after="100" w:afterAutospacing="1" w:line="240" w:lineRule="auto"/>
    </w:pPr>
    <w:rPr>
      <w:rFonts w:ascii="Times New Roman" w:eastAsia="Times New Roman" w:hAnsi="Times New Roman" w:cs="Times New Roman"/>
      <w:color w:val="000000"/>
      <w:sz w:val="24"/>
      <w:szCs w:val="24"/>
      <w:u w:val="single"/>
      <w:lang w:eastAsia="ru-RU"/>
    </w:rPr>
  </w:style>
  <w:style w:type="table" w:styleId="afffffb">
    <w:name w:val="Table Grid"/>
    <w:basedOn w:val="a6"/>
    <w:uiPriority w:val="59"/>
    <w:rsid w:val="003A2F0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c">
    <w:name w:val="footnote reference"/>
    <w:uiPriority w:val="99"/>
    <w:semiHidden/>
    <w:unhideWhenUsed/>
    <w:rsid w:val="003A2F0D"/>
    <w:rPr>
      <w:vertAlign w:val="superscript"/>
    </w:rPr>
  </w:style>
  <w:style w:type="paragraph" w:customStyle="1" w:styleId="321">
    <w:name w:val="Основной текст 32"/>
    <w:basedOn w:val="a4"/>
    <w:rsid w:val="003A2F0D"/>
    <w:pPr>
      <w:widowControl w:val="0"/>
      <w:suppressAutoHyphens/>
      <w:spacing w:after="120" w:line="240" w:lineRule="auto"/>
    </w:pPr>
    <w:rPr>
      <w:rFonts w:ascii="Times New Roman" w:eastAsia="Times New Roman" w:hAnsi="Times New Roman" w:cs="Times New Roman"/>
      <w:color w:val="000000"/>
      <w:sz w:val="16"/>
      <w:szCs w:val="16"/>
      <w:lang w:val="en-US" w:eastAsia="ar-SA"/>
    </w:rPr>
  </w:style>
  <w:style w:type="table" w:customStyle="1" w:styleId="1ff7">
    <w:name w:val="Сетка таблицы1"/>
    <w:basedOn w:val="a6"/>
    <w:next w:val="afffffb"/>
    <w:uiPriority w:val="59"/>
    <w:rsid w:val="003A2F0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111bul">
    <w:name w:val="!T111bul"/>
    <w:basedOn w:val="a4"/>
    <w:rsid w:val="003A2F0D"/>
    <w:pPr>
      <w:numPr>
        <w:numId w:val="37"/>
      </w:numPr>
      <w:tabs>
        <w:tab w:val="left" w:pos="1440"/>
      </w:tabs>
      <w:suppressAutoHyphens/>
      <w:spacing w:after="0" w:line="240" w:lineRule="auto"/>
      <w:ind w:left="1440"/>
      <w:jc w:val="both"/>
    </w:pPr>
    <w:rPr>
      <w:rFonts w:ascii="Times New Roman" w:eastAsia="Times New Roman" w:hAnsi="Times New Roman" w:cs="Times New Roman"/>
      <w:sz w:val="20"/>
      <w:szCs w:val="20"/>
      <w:lang w:eastAsia="ar-SA"/>
    </w:rPr>
  </w:style>
  <w:style w:type="table" w:customStyle="1" w:styleId="2f4">
    <w:name w:val="Сетка таблицы2"/>
    <w:basedOn w:val="a6"/>
    <w:next w:val="afffffb"/>
    <w:uiPriority w:val="59"/>
    <w:rsid w:val="00AA51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f0">
    <w:name w:val="Сетка таблицы3"/>
    <w:basedOn w:val="a6"/>
    <w:next w:val="afffffb"/>
    <w:uiPriority w:val="59"/>
    <w:rsid w:val="0081135D"/>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6"/>
    <w:next w:val="afffffb"/>
    <w:uiPriority w:val="59"/>
    <w:rsid w:val="007B6B9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
    <w:name w:val="Сетка таблицы5"/>
    <w:basedOn w:val="a6"/>
    <w:next w:val="afffffb"/>
    <w:uiPriority w:val="59"/>
    <w:rsid w:val="00CA7A6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
    <w:name w:val="List Bullet 3"/>
    <w:basedOn w:val="a4"/>
    <w:rsid w:val="00330E6A"/>
    <w:pPr>
      <w:numPr>
        <w:numId w:val="39"/>
      </w:numPr>
      <w:spacing w:after="0" w:line="240" w:lineRule="auto"/>
    </w:pPr>
    <w:rPr>
      <w:rFonts w:ascii="Times New Roman" w:eastAsia="Times New Roman" w:hAnsi="Times New Roman" w:cs="Times New Roman"/>
      <w:sz w:val="24"/>
      <w:szCs w:val="24"/>
      <w:lang w:eastAsia="ru-RU"/>
    </w:rPr>
  </w:style>
  <w:style w:type="table" w:customStyle="1" w:styleId="62">
    <w:name w:val="Сетка таблицы6"/>
    <w:basedOn w:val="a6"/>
    <w:next w:val="afffffb"/>
    <w:uiPriority w:val="59"/>
    <w:rsid w:val="0084601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
    <w:name w:val="Сетка таблицы7"/>
    <w:basedOn w:val="a6"/>
    <w:next w:val="afffffb"/>
    <w:uiPriority w:val="59"/>
    <w:rsid w:val="00DB00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934618">
      <w:bodyDiv w:val="1"/>
      <w:marLeft w:val="0"/>
      <w:marRight w:val="0"/>
      <w:marTop w:val="0"/>
      <w:marBottom w:val="0"/>
      <w:divBdr>
        <w:top w:val="none" w:sz="0" w:space="0" w:color="auto"/>
        <w:left w:val="none" w:sz="0" w:space="0" w:color="auto"/>
        <w:bottom w:val="none" w:sz="0" w:space="0" w:color="auto"/>
        <w:right w:val="none" w:sz="0" w:space="0" w:color="auto"/>
      </w:divBdr>
    </w:div>
    <w:div w:id="41641091">
      <w:bodyDiv w:val="1"/>
      <w:marLeft w:val="0"/>
      <w:marRight w:val="0"/>
      <w:marTop w:val="0"/>
      <w:marBottom w:val="0"/>
      <w:divBdr>
        <w:top w:val="none" w:sz="0" w:space="0" w:color="auto"/>
        <w:left w:val="none" w:sz="0" w:space="0" w:color="auto"/>
        <w:bottom w:val="none" w:sz="0" w:space="0" w:color="auto"/>
        <w:right w:val="none" w:sz="0" w:space="0" w:color="auto"/>
      </w:divBdr>
    </w:div>
    <w:div w:id="56516080">
      <w:bodyDiv w:val="1"/>
      <w:marLeft w:val="0"/>
      <w:marRight w:val="0"/>
      <w:marTop w:val="0"/>
      <w:marBottom w:val="0"/>
      <w:divBdr>
        <w:top w:val="none" w:sz="0" w:space="0" w:color="auto"/>
        <w:left w:val="none" w:sz="0" w:space="0" w:color="auto"/>
        <w:bottom w:val="none" w:sz="0" w:space="0" w:color="auto"/>
        <w:right w:val="none" w:sz="0" w:space="0" w:color="auto"/>
      </w:divBdr>
    </w:div>
    <w:div w:id="58480421">
      <w:bodyDiv w:val="1"/>
      <w:marLeft w:val="0"/>
      <w:marRight w:val="0"/>
      <w:marTop w:val="0"/>
      <w:marBottom w:val="0"/>
      <w:divBdr>
        <w:top w:val="none" w:sz="0" w:space="0" w:color="auto"/>
        <w:left w:val="none" w:sz="0" w:space="0" w:color="auto"/>
        <w:bottom w:val="none" w:sz="0" w:space="0" w:color="auto"/>
        <w:right w:val="none" w:sz="0" w:space="0" w:color="auto"/>
      </w:divBdr>
    </w:div>
    <w:div w:id="70857705">
      <w:bodyDiv w:val="1"/>
      <w:marLeft w:val="0"/>
      <w:marRight w:val="0"/>
      <w:marTop w:val="0"/>
      <w:marBottom w:val="0"/>
      <w:divBdr>
        <w:top w:val="none" w:sz="0" w:space="0" w:color="auto"/>
        <w:left w:val="none" w:sz="0" w:space="0" w:color="auto"/>
        <w:bottom w:val="none" w:sz="0" w:space="0" w:color="auto"/>
        <w:right w:val="none" w:sz="0" w:space="0" w:color="auto"/>
      </w:divBdr>
    </w:div>
    <w:div w:id="119149312">
      <w:bodyDiv w:val="1"/>
      <w:marLeft w:val="0"/>
      <w:marRight w:val="0"/>
      <w:marTop w:val="0"/>
      <w:marBottom w:val="0"/>
      <w:divBdr>
        <w:top w:val="none" w:sz="0" w:space="0" w:color="auto"/>
        <w:left w:val="none" w:sz="0" w:space="0" w:color="auto"/>
        <w:bottom w:val="none" w:sz="0" w:space="0" w:color="auto"/>
        <w:right w:val="none" w:sz="0" w:space="0" w:color="auto"/>
      </w:divBdr>
    </w:div>
    <w:div w:id="158157621">
      <w:bodyDiv w:val="1"/>
      <w:marLeft w:val="0"/>
      <w:marRight w:val="0"/>
      <w:marTop w:val="0"/>
      <w:marBottom w:val="0"/>
      <w:divBdr>
        <w:top w:val="none" w:sz="0" w:space="0" w:color="auto"/>
        <w:left w:val="none" w:sz="0" w:space="0" w:color="auto"/>
        <w:bottom w:val="none" w:sz="0" w:space="0" w:color="auto"/>
        <w:right w:val="none" w:sz="0" w:space="0" w:color="auto"/>
      </w:divBdr>
    </w:div>
    <w:div w:id="162090227">
      <w:bodyDiv w:val="1"/>
      <w:marLeft w:val="0"/>
      <w:marRight w:val="0"/>
      <w:marTop w:val="0"/>
      <w:marBottom w:val="0"/>
      <w:divBdr>
        <w:top w:val="none" w:sz="0" w:space="0" w:color="auto"/>
        <w:left w:val="none" w:sz="0" w:space="0" w:color="auto"/>
        <w:bottom w:val="none" w:sz="0" w:space="0" w:color="auto"/>
        <w:right w:val="none" w:sz="0" w:space="0" w:color="auto"/>
      </w:divBdr>
    </w:div>
    <w:div w:id="163128360">
      <w:bodyDiv w:val="1"/>
      <w:marLeft w:val="0"/>
      <w:marRight w:val="0"/>
      <w:marTop w:val="0"/>
      <w:marBottom w:val="0"/>
      <w:divBdr>
        <w:top w:val="none" w:sz="0" w:space="0" w:color="auto"/>
        <w:left w:val="none" w:sz="0" w:space="0" w:color="auto"/>
        <w:bottom w:val="none" w:sz="0" w:space="0" w:color="auto"/>
        <w:right w:val="none" w:sz="0" w:space="0" w:color="auto"/>
      </w:divBdr>
    </w:div>
    <w:div w:id="182325314">
      <w:bodyDiv w:val="1"/>
      <w:marLeft w:val="0"/>
      <w:marRight w:val="0"/>
      <w:marTop w:val="0"/>
      <w:marBottom w:val="0"/>
      <w:divBdr>
        <w:top w:val="none" w:sz="0" w:space="0" w:color="auto"/>
        <w:left w:val="none" w:sz="0" w:space="0" w:color="auto"/>
        <w:bottom w:val="none" w:sz="0" w:space="0" w:color="auto"/>
        <w:right w:val="none" w:sz="0" w:space="0" w:color="auto"/>
      </w:divBdr>
    </w:div>
    <w:div w:id="184171813">
      <w:bodyDiv w:val="1"/>
      <w:marLeft w:val="0"/>
      <w:marRight w:val="0"/>
      <w:marTop w:val="0"/>
      <w:marBottom w:val="0"/>
      <w:divBdr>
        <w:top w:val="none" w:sz="0" w:space="0" w:color="auto"/>
        <w:left w:val="none" w:sz="0" w:space="0" w:color="auto"/>
        <w:bottom w:val="none" w:sz="0" w:space="0" w:color="auto"/>
        <w:right w:val="none" w:sz="0" w:space="0" w:color="auto"/>
      </w:divBdr>
    </w:div>
    <w:div w:id="185336763">
      <w:bodyDiv w:val="1"/>
      <w:marLeft w:val="0"/>
      <w:marRight w:val="0"/>
      <w:marTop w:val="0"/>
      <w:marBottom w:val="0"/>
      <w:divBdr>
        <w:top w:val="none" w:sz="0" w:space="0" w:color="auto"/>
        <w:left w:val="none" w:sz="0" w:space="0" w:color="auto"/>
        <w:bottom w:val="none" w:sz="0" w:space="0" w:color="auto"/>
        <w:right w:val="none" w:sz="0" w:space="0" w:color="auto"/>
      </w:divBdr>
    </w:div>
    <w:div w:id="192618410">
      <w:bodyDiv w:val="1"/>
      <w:marLeft w:val="0"/>
      <w:marRight w:val="0"/>
      <w:marTop w:val="0"/>
      <w:marBottom w:val="0"/>
      <w:divBdr>
        <w:top w:val="none" w:sz="0" w:space="0" w:color="auto"/>
        <w:left w:val="none" w:sz="0" w:space="0" w:color="auto"/>
        <w:bottom w:val="none" w:sz="0" w:space="0" w:color="auto"/>
        <w:right w:val="none" w:sz="0" w:space="0" w:color="auto"/>
      </w:divBdr>
    </w:div>
    <w:div w:id="200824491">
      <w:bodyDiv w:val="1"/>
      <w:marLeft w:val="0"/>
      <w:marRight w:val="0"/>
      <w:marTop w:val="0"/>
      <w:marBottom w:val="0"/>
      <w:divBdr>
        <w:top w:val="none" w:sz="0" w:space="0" w:color="auto"/>
        <w:left w:val="none" w:sz="0" w:space="0" w:color="auto"/>
        <w:bottom w:val="none" w:sz="0" w:space="0" w:color="auto"/>
        <w:right w:val="none" w:sz="0" w:space="0" w:color="auto"/>
      </w:divBdr>
    </w:div>
    <w:div w:id="225336745">
      <w:bodyDiv w:val="1"/>
      <w:marLeft w:val="0"/>
      <w:marRight w:val="0"/>
      <w:marTop w:val="0"/>
      <w:marBottom w:val="0"/>
      <w:divBdr>
        <w:top w:val="none" w:sz="0" w:space="0" w:color="auto"/>
        <w:left w:val="none" w:sz="0" w:space="0" w:color="auto"/>
        <w:bottom w:val="none" w:sz="0" w:space="0" w:color="auto"/>
        <w:right w:val="none" w:sz="0" w:space="0" w:color="auto"/>
      </w:divBdr>
    </w:div>
    <w:div w:id="232542527">
      <w:bodyDiv w:val="1"/>
      <w:marLeft w:val="0"/>
      <w:marRight w:val="0"/>
      <w:marTop w:val="0"/>
      <w:marBottom w:val="0"/>
      <w:divBdr>
        <w:top w:val="none" w:sz="0" w:space="0" w:color="auto"/>
        <w:left w:val="none" w:sz="0" w:space="0" w:color="auto"/>
        <w:bottom w:val="none" w:sz="0" w:space="0" w:color="auto"/>
        <w:right w:val="none" w:sz="0" w:space="0" w:color="auto"/>
      </w:divBdr>
    </w:div>
    <w:div w:id="299965376">
      <w:bodyDiv w:val="1"/>
      <w:marLeft w:val="0"/>
      <w:marRight w:val="0"/>
      <w:marTop w:val="0"/>
      <w:marBottom w:val="0"/>
      <w:divBdr>
        <w:top w:val="none" w:sz="0" w:space="0" w:color="auto"/>
        <w:left w:val="none" w:sz="0" w:space="0" w:color="auto"/>
        <w:bottom w:val="none" w:sz="0" w:space="0" w:color="auto"/>
        <w:right w:val="none" w:sz="0" w:space="0" w:color="auto"/>
      </w:divBdr>
    </w:div>
    <w:div w:id="304623459">
      <w:bodyDiv w:val="1"/>
      <w:marLeft w:val="0"/>
      <w:marRight w:val="0"/>
      <w:marTop w:val="0"/>
      <w:marBottom w:val="0"/>
      <w:divBdr>
        <w:top w:val="none" w:sz="0" w:space="0" w:color="auto"/>
        <w:left w:val="none" w:sz="0" w:space="0" w:color="auto"/>
        <w:bottom w:val="none" w:sz="0" w:space="0" w:color="auto"/>
        <w:right w:val="none" w:sz="0" w:space="0" w:color="auto"/>
      </w:divBdr>
    </w:div>
    <w:div w:id="315692136">
      <w:bodyDiv w:val="1"/>
      <w:marLeft w:val="0"/>
      <w:marRight w:val="0"/>
      <w:marTop w:val="0"/>
      <w:marBottom w:val="0"/>
      <w:divBdr>
        <w:top w:val="none" w:sz="0" w:space="0" w:color="auto"/>
        <w:left w:val="none" w:sz="0" w:space="0" w:color="auto"/>
        <w:bottom w:val="none" w:sz="0" w:space="0" w:color="auto"/>
        <w:right w:val="none" w:sz="0" w:space="0" w:color="auto"/>
      </w:divBdr>
    </w:div>
    <w:div w:id="324938257">
      <w:bodyDiv w:val="1"/>
      <w:marLeft w:val="0"/>
      <w:marRight w:val="0"/>
      <w:marTop w:val="0"/>
      <w:marBottom w:val="0"/>
      <w:divBdr>
        <w:top w:val="none" w:sz="0" w:space="0" w:color="auto"/>
        <w:left w:val="none" w:sz="0" w:space="0" w:color="auto"/>
        <w:bottom w:val="none" w:sz="0" w:space="0" w:color="auto"/>
        <w:right w:val="none" w:sz="0" w:space="0" w:color="auto"/>
      </w:divBdr>
    </w:div>
    <w:div w:id="331417507">
      <w:bodyDiv w:val="1"/>
      <w:marLeft w:val="0"/>
      <w:marRight w:val="0"/>
      <w:marTop w:val="0"/>
      <w:marBottom w:val="0"/>
      <w:divBdr>
        <w:top w:val="none" w:sz="0" w:space="0" w:color="auto"/>
        <w:left w:val="none" w:sz="0" w:space="0" w:color="auto"/>
        <w:bottom w:val="none" w:sz="0" w:space="0" w:color="auto"/>
        <w:right w:val="none" w:sz="0" w:space="0" w:color="auto"/>
      </w:divBdr>
    </w:div>
    <w:div w:id="338315064">
      <w:bodyDiv w:val="1"/>
      <w:marLeft w:val="0"/>
      <w:marRight w:val="0"/>
      <w:marTop w:val="0"/>
      <w:marBottom w:val="0"/>
      <w:divBdr>
        <w:top w:val="none" w:sz="0" w:space="0" w:color="auto"/>
        <w:left w:val="none" w:sz="0" w:space="0" w:color="auto"/>
        <w:bottom w:val="none" w:sz="0" w:space="0" w:color="auto"/>
        <w:right w:val="none" w:sz="0" w:space="0" w:color="auto"/>
      </w:divBdr>
    </w:div>
    <w:div w:id="344282909">
      <w:bodyDiv w:val="1"/>
      <w:marLeft w:val="0"/>
      <w:marRight w:val="0"/>
      <w:marTop w:val="0"/>
      <w:marBottom w:val="0"/>
      <w:divBdr>
        <w:top w:val="none" w:sz="0" w:space="0" w:color="auto"/>
        <w:left w:val="none" w:sz="0" w:space="0" w:color="auto"/>
        <w:bottom w:val="none" w:sz="0" w:space="0" w:color="auto"/>
        <w:right w:val="none" w:sz="0" w:space="0" w:color="auto"/>
      </w:divBdr>
    </w:div>
    <w:div w:id="373887497">
      <w:bodyDiv w:val="1"/>
      <w:marLeft w:val="0"/>
      <w:marRight w:val="0"/>
      <w:marTop w:val="0"/>
      <w:marBottom w:val="0"/>
      <w:divBdr>
        <w:top w:val="none" w:sz="0" w:space="0" w:color="auto"/>
        <w:left w:val="none" w:sz="0" w:space="0" w:color="auto"/>
        <w:bottom w:val="none" w:sz="0" w:space="0" w:color="auto"/>
        <w:right w:val="none" w:sz="0" w:space="0" w:color="auto"/>
      </w:divBdr>
    </w:div>
    <w:div w:id="381368345">
      <w:bodyDiv w:val="1"/>
      <w:marLeft w:val="0"/>
      <w:marRight w:val="0"/>
      <w:marTop w:val="0"/>
      <w:marBottom w:val="0"/>
      <w:divBdr>
        <w:top w:val="none" w:sz="0" w:space="0" w:color="auto"/>
        <w:left w:val="none" w:sz="0" w:space="0" w:color="auto"/>
        <w:bottom w:val="none" w:sz="0" w:space="0" w:color="auto"/>
        <w:right w:val="none" w:sz="0" w:space="0" w:color="auto"/>
      </w:divBdr>
    </w:div>
    <w:div w:id="384179767">
      <w:bodyDiv w:val="1"/>
      <w:marLeft w:val="0"/>
      <w:marRight w:val="0"/>
      <w:marTop w:val="0"/>
      <w:marBottom w:val="0"/>
      <w:divBdr>
        <w:top w:val="none" w:sz="0" w:space="0" w:color="auto"/>
        <w:left w:val="none" w:sz="0" w:space="0" w:color="auto"/>
        <w:bottom w:val="none" w:sz="0" w:space="0" w:color="auto"/>
        <w:right w:val="none" w:sz="0" w:space="0" w:color="auto"/>
      </w:divBdr>
    </w:div>
    <w:div w:id="385028110">
      <w:bodyDiv w:val="1"/>
      <w:marLeft w:val="0"/>
      <w:marRight w:val="0"/>
      <w:marTop w:val="0"/>
      <w:marBottom w:val="0"/>
      <w:divBdr>
        <w:top w:val="none" w:sz="0" w:space="0" w:color="auto"/>
        <w:left w:val="none" w:sz="0" w:space="0" w:color="auto"/>
        <w:bottom w:val="none" w:sz="0" w:space="0" w:color="auto"/>
        <w:right w:val="none" w:sz="0" w:space="0" w:color="auto"/>
      </w:divBdr>
    </w:div>
    <w:div w:id="397242249">
      <w:bodyDiv w:val="1"/>
      <w:marLeft w:val="0"/>
      <w:marRight w:val="0"/>
      <w:marTop w:val="0"/>
      <w:marBottom w:val="0"/>
      <w:divBdr>
        <w:top w:val="none" w:sz="0" w:space="0" w:color="auto"/>
        <w:left w:val="none" w:sz="0" w:space="0" w:color="auto"/>
        <w:bottom w:val="none" w:sz="0" w:space="0" w:color="auto"/>
        <w:right w:val="none" w:sz="0" w:space="0" w:color="auto"/>
      </w:divBdr>
    </w:div>
    <w:div w:id="432017133">
      <w:bodyDiv w:val="1"/>
      <w:marLeft w:val="0"/>
      <w:marRight w:val="0"/>
      <w:marTop w:val="0"/>
      <w:marBottom w:val="0"/>
      <w:divBdr>
        <w:top w:val="none" w:sz="0" w:space="0" w:color="auto"/>
        <w:left w:val="none" w:sz="0" w:space="0" w:color="auto"/>
        <w:bottom w:val="none" w:sz="0" w:space="0" w:color="auto"/>
        <w:right w:val="none" w:sz="0" w:space="0" w:color="auto"/>
      </w:divBdr>
    </w:div>
    <w:div w:id="461655355">
      <w:bodyDiv w:val="1"/>
      <w:marLeft w:val="0"/>
      <w:marRight w:val="0"/>
      <w:marTop w:val="0"/>
      <w:marBottom w:val="0"/>
      <w:divBdr>
        <w:top w:val="none" w:sz="0" w:space="0" w:color="auto"/>
        <w:left w:val="none" w:sz="0" w:space="0" w:color="auto"/>
        <w:bottom w:val="none" w:sz="0" w:space="0" w:color="auto"/>
        <w:right w:val="none" w:sz="0" w:space="0" w:color="auto"/>
      </w:divBdr>
    </w:div>
    <w:div w:id="491413897">
      <w:bodyDiv w:val="1"/>
      <w:marLeft w:val="0"/>
      <w:marRight w:val="0"/>
      <w:marTop w:val="0"/>
      <w:marBottom w:val="0"/>
      <w:divBdr>
        <w:top w:val="none" w:sz="0" w:space="0" w:color="auto"/>
        <w:left w:val="none" w:sz="0" w:space="0" w:color="auto"/>
        <w:bottom w:val="none" w:sz="0" w:space="0" w:color="auto"/>
        <w:right w:val="none" w:sz="0" w:space="0" w:color="auto"/>
      </w:divBdr>
    </w:div>
    <w:div w:id="521213510">
      <w:bodyDiv w:val="1"/>
      <w:marLeft w:val="0"/>
      <w:marRight w:val="0"/>
      <w:marTop w:val="0"/>
      <w:marBottom w:val="0"/>
      <w:divBdr>
        <w:top w:val="none" w:sz="0" w:space="0" w:color="auto"/>
        <w:left w:val="none" w:sz="0" w:space="0" w:color="auto"/>
        <w:bottom w:val="none" w:sz="0" w:space="0" w:color="auto"/>
        <w:right w:val="none" w:sz="0" w:space="0" w:color="auto"/>
      </w:divBdr>
    </w:div>
    <w:div w:id="522400752">
      <w:bodyDiv w:val="1"/>
      <w:marLeft w:val="0"/>
      <w:marRight w:val="0"/>
      <w:marTop w:val="0"/>
      <w:marBottom w:val="0"/>
      <w:divBdr>
        <w:top w:val="none" w:sz="0" w:space="0" w:color="auto"/>
        <w:left w:val="none" w:sz="0" w:space="0" w:color="auto"/>
        <w:bottom w:val="none" w:sz="0" w:space="0" w:color="auto"/>
        <w:right w:val="none" w:sz="0" w:space="0" w:color="auto"/>
      </w:divBdr>
    </w:div>
    <w:div w:id="534273723">
      <w:bodyDiv w:val="1"/>
      <w:marLeft w:val="0"/>
      <w:marRight w:val="0"/>
      <w:marTop w:val="0"/>
      <w:marBottom w:val="0"/>
      <w:divBdr>
        <w:top w:val="none" w:sz="0" w:space="0" w:color="auto"/>
        <w:left w:val="none" w:sz="0" w:space="0" w:color="auto"/>
        <w:bottom w:val="none" w:sz="0" w:space="0" w:color="auto"/>
        <w:right w:val="none" w:sz="0" w:space="0" w:color="auto"/>
      </w:divBdr>
    </w:div>
    <w:div w:id="543717326">
      <w:bodyDiv w:val="1"/>
      <w:marLeft w:val="0"/>
      <w:marRight w:val="0"/>
      <w:marTop w:val="0"/>
      <w:marBottom w:val="0"/>
      <w:divBdr>
        <w:top w:val="none" w:sz="0" w:space="0" w:color="auto"/>
        <w:left w:val="none" w:sz="0" w:space="0" w:color="auto"/>
        <w:bottom w:val="none" w:sz="0" w:space="0" w:color="auto"/>
        <w:right w:val="none" w:sz="0" w:space="0" w:color="auto"/>
      </w:divBdr>
    </w:div>
    <w:div w:id="550842994">
      <w:bodyDiv w:val="1"/>
      <w:marLeft w:val="0"/>
      <w:marRight w:val="0"/>
      <w:marTop w:val="0"/>
      <w:marBottom w:val="0"/>
      <w:divBdr>
        <w:top w:val="none" w:sz="0" w:space="0" w:color="auto"/>
        <w:left w:val="none" w:sz="0" w:space="0" w:color="auto"/>
        <w:bottom w:val="none" w:sz="0" w:space="0" w:color="auto"/>
        <w:right w:val="none" w:sz="0" w:space="0" w:color="auto"/>
      </w:divBdr>
    </w:div>
    <w:div w:id="597295590">
      <w:bodyDiv w:val="1"/>
      <w:marLeft w:val="0"/>
      <w:marRight w:val="0"/>
      <w:marTop w:val="0"/>
      <w:marBottom w:val="0"/>
      <w:divBdr>
        <w:top w:val="none" w:sz="0" w:space="0" w:color="auto"/>
        <w:left w:val="none" w:sz="0" w:space="0" w:color="auto"/>
        <w:bottom w:val="none" w:sz="0" w:space="0" w:color="auto"/>
        <w:right w:val="none" w:sz="0" w:space="0" w:color="auto"/>
      </w:divBdr>
    </w:div>
    <w:div w:id="639506270">
      <w:bodyDiv w:val="1"/>
      <w:marLeft w:val="0"/>
      <w:marRight w:val="0"/>
      <w:marTop w:val="0"/>
      <w:marBottom w:val="0"/>
      <w:divBdr>
        <w:top w:val="none" w:sz="0" w:space="0" w:color="auto"/>
        <w:left w:val="none" w:sz="0" w:space="0" w:color="auto"/>
        <w:bottom w:val="none" w:sz="0" w:space="0" w:color="auto"/>
        <w:right w:val="none" w:sz="0" w:space="0" w:color="auto"/>
      </w:divBdr>
    </w:div>
    <w:div w:id="642078185">
      <w:bodyDiv w:val="1"/>
      <w:marLeft w:val="0"/>
      <w:marRight w:val="0"/>
      <w:marTop w:val="0"/>
      <w:marBottom w:val="0"/>
      <w:divBdr>
        <w:top w:val="none" w:sz="0" w:space="0" w:color="auto"/>
        <w:left w:val="none" w:sz="0" w:space="0" w:color="auto"/>
        <w:bottom w:val="none" w:sz="0" w:space="0" w:color="auto"/>
        <w:right w:val="none" w:sz="0" w:space="0" w:color="auto"/>
      </w:divBdr>
    </w:div>
    <w:div w:id="654798418">
      <w:bodyDiv w:val="1"/>
      <w:marLeft w:val="0"/>
      <w:marRight w:val="0"/>
      <w:marTop w:val="0"/>
      <w:marBottom w:val="0"/>
      <w:divBdr>
        <w:top w:val="none" w:sz="0" w:space="0" w:color="auto"/>
        <w:left w:val="none" w:sz="0" w:space="0" w:color="auto"/>
        <w:bottom w:val="none" w:sz="0" w:space="0" w:color="auto"/>
        <w:right w:val="none" w:sz="0" w:space="0" w:color="auto"/>
      </w:divBdr>
    </w:div>
    <w:div w:id="660810966">
      <w:bodyDiv w:val="1"/>
      <w:marLeft w:val="0"/>
      <w:marRight w:val="0"/>
      <w:marTop w:val="0"/>
      <w:marBottom w:val="0"/>
      <w:divBdr>
        <w:top w:val="none" w:sz="0" w:space="0" w:color="auto"/>
        <w:left w:val="none" w:sz="0" w:space="0" w:color="auto"/>
        <w:bottom w:val="none" w:sz="0" w:space="0" w:color="auto"/>
        <w:right w:val="none" w:sz="0" w:space="0" w:color="auto"/>
      </w:divBdr>
    </w:div>
    <w:div w:id="662586286">
      <w:bodyDiv w:val="1"/>
      <w:marLeft w:val="0"/>
      <w:marRight w:val="0"/>
      <w:marTop w:val="0"/>
      <w:marBottom w:val="0"/>
      <w:divBdr>
        <w:top w:val="none" w:sz="0" w:space="0" w:color="auto"/>
        <w:left w:val="none" w:sz="0" w:space="0" w:color="auto"/>
        <w:bottom w:val="none" w:sz="0" w:space="0" w:color="auto"/>
        <w:right w:val="none" w:sz="0" w:space="0" w:color="auto"/>
      </w:divBdr>
    </w:div>
    <w:div w:id="691300905">
      <w:bodyDiv w:val="1"/>
      <w:marLeft w:val="0"/>
      <w:marRight w:val="0"/>
      <w:marTop w:val="0"/>
      <w:marBottom w:val="0"/>
      <w:divBdr>
        <w:top w:val="none" w:sz="0" w:space="0" w:color="auto"/>
        <w:left w:val="none" w:sz="0" w:space="0" w:color="auto"/>
        <w:bottom w:val="none" w:sz="0" w:space="0" w:color="auto"/>
        <w:right w:val="none" w:sz="0" w:space="0" w:color="auto"/>
      </w:divBdr>
    </w:div>
    <w:div w:id="692071086">
      <w:bodyDiv w:val="1"/>
      <w:marLeft w:val="0"/>
      <w:marRight w:val="0"/>
      <w:marTop w:val="0"/>
      <w:marBottom w:val="0"/>
      <w:divBdr>
        <w:top w:val="none" w:sz="0" w:space="0" w:color="auto"/>
        <w:left w:val="none" w:sz="0" w:space="0" w:color="auto"/>
        <w:bottom w:val="none" w:sz="0" w:space="0" w:color="auto"/>
        <w:right w:val="none" w:sz="0" w:space="0" w:color="auto"/>
      </w:divBdr>
    </w:div>
    <w:div w:id="697005305">
      <w:bodyDiv w:val="1"/>
      <w:marLeft w:val="0"/>
      <w:marRight w:val="0"/>
      <w:marTop w:val="0"/>
      <w:marBottom w:val="0"/>
      <w:divBdr>
        <w:top w:val="none" w:sz="0" w:space="0" w:color="auto"/>
        <w:left w:val="none" w:sz="0" w:space="0" w:color="auto"/>
        <w:bottom w:val="none" w:sz="0" w:space="0" w:color="auto"/>
        <w:right w:val="none" w:sz="0" w:space="0" w:color="auto"/>
      </w:divBdr>
    </w:div>
    <w:div w:id="719283724">
      <w:bodyDiv w:val="1"/>
      <w:marLeft w:val="0"/>
      <w:marRight w:val="0"/>
      <w:marTop w:val="0"/>
      <w:marBottom w:val="0"/>
      <w:divBdr>
        <w:top w:val="none" w:sz="0" w:space="0" w:color="auto"/>
        <w:left w:val="none" w:sz="0" w:space="0" w:color="auto"/>
        <w:bottom w:val="none" w:sz="0" w:space="0" w:color="auto"/>
        <w:right w:val="none" w:sz="0" w:space="0" w:color="auto"/>
      </w:divBdr>
    </w:div>
    <w:div w:id="737943594">
      <w:bodyDiv w:val="1"/>
      <w:marLeft w:val="0"/>
      <w:marRight w:val="0"/>
      <w:marTop w:val="0"/>
      <w:marBottom w:val="0"/>
      <w:divBdr>
        <w:top w:val="none" w:sz="0" w:space="0" w:color="auto"/>
        <w:left w:val="none" w:sz="0" w:space="0" w:color="auto"/>
        <w:bottom w:val="none" w:sz="0" w:space="0" w:color="auto"/>
        <w:right w:val="none" w:sz="0" w:space="0" w:color="auto"/>
      </w:divBdr>
    </w:div>
    <w:div w:id="752825356">
      <w:bodyDiv w:val="1"/>
      <w:marLeft w:val="0"/>
      <w:marRight w:val="0"/>
      <w:marTop w:val="0"/>
      <w:marBottom w:val="0"/>
      <w:divBdr>
        <w:top w:val="none" w:sz="0" w:space="0" w:color="auto"/>
        <w:left w:val="none" w:sz="0" w:space="0" w:color="auto"/>
        <w:bottom w:val="none" w:sz="0" w:space="0" w:color="auto"/>
        <w:right w:val="none" w:sz="0" w:space="0" w:color="auto"/>
      </w:divBdr>
    </w:div>
    <w:div w:id="759185039">
      <w:bodyDiv w:val="1"/>
      <w:marLeft w:val="0"/>
      <w:marRight w:val="0"/>
      <w:marTop w:val="0"/>
      <w:marBottom w:val="0"/>
      <w:divBdr>
        <w:top w:val="none" w:sz="0" w:space="0" w:color="auto"/>
        <w:left w:val="none" w:sz="0" w:space="0" w:color="auto"/>
        <w:bottom w:val="none" w:sz="0" w:space="0" w:color="auto"/>
        <w:right w:val="none" w:sz="0" w:space="0" w:color="auto"/>
      </w:divBdr>
    </w:div>
    <w:div w:id="831138937">
      <w:bodyDiv w:val="1"/>
      <w:marLeft w:val="0"/>
      <w:marRight w:val="0"/>
      <w:marTop w:val="0"/>
      <w:marBottom w:val="0"/>
      <w:divBdr>
        <w:top w:val="none" w:sz="0" w:space="0" w:color="auto"/>
        <w:left w:val="none" w:sz="0" w:space="0" w:color="auto"/>
        <w:bottom w:val="none" w:sz="0" w:space="0" w:color="auto"/>
        <w:right w:val="none" w:sz="0" w:space="0" w:color="auto"/>
      </w:divBdr>
    </w:div>
    <w:div w:id="848519354">
      <w:bodyDiv w:val="1"/>
      <w:marLeft w:val="0"/>
      <w:marRight w:val="0"/>
      <w:marTop w:val="0"/>
      <w:marBottom w:val="0"/>
      <w:divBdr>
        <w:top w:val="none" w:sz="0" w:space="0" w:color="auto"/>
        <w:left w:val="none" w:sz="0" w:space="0" w:color="auto"/>
        <w:bottom w:val="none" w:sz="0" w:space="0" w:color="auto"/>
        <w:right w:val="none" w:sz="0" w:space="0" w:color="auto"/>
      </w:divBdr>
    </w:div>
    <w:div w:id="852651995">
      <w:bodyDiv w:val="1"/>
      <w:marLeft w:val="0"/>
      <w:marRight w:val="0"/>
      <w:marTop w:val="0"/>
      <w:marBottom w:val="0"/>
      <w:divBdr>
        <w:top w:val="none" w:sz="0" w:space="0" w:color="auto"/>
        <w:left w:val="none" w:sz="0" w:space="0" w:color="auto"/>
        <w:bottom w:val="none" w:sz="0" w:space="0" w:color="auto"/>
        <w:right w:val="none" w:sz="0" w:space="0" w:color="auto"/>
      </w:divBdr>
    </w:div>
    <w:div w:id="858591762">
      <w:bodyDiv w:val="1"/>
      <w:marLeft w:val="0"/>
      <w:marRight w:val="0"/>
      <w:marTop w:val="0"/>
      <w:marBottom w:val="0"/>
      <w:divBdr>
        <w:top w:val="none" w:sz="0" w:space="0" w:color="auto"/>
        <w:left w:val="none" w:sz="0" w:space="0" w:color="auto"/>
        <w:bottom w:val="none" w:sz="0" w:space="0" w:color="auto"/>
        <w:right w:val="none" w:sz="0" w:space="0" w:color="auto"/>
      </w:divBdr>
    </w:div>
    <w:div w:id="883295421">
      <w:bodyDiv w:val="1"/>
      <w:marLeft w:val="0"/>
      <w:marRight w:val="0"/>
      <w:marTop w:val="0"/>
      <w:marBottom w:val="0"/>
      <w:divBdr>
        <w:top w:val="none" w:sz="0" w:space="0" w:color="auto"/>
        <w:left w:val="none" w:sz="0" w:space="0" w:color="auto"/>
        <w:bottom w:val="none" w:sz="0" w:space="0" w:color="auto"/>
        <w:right w:val="none" w:sz="0" w:space="0" w:color="auto"/>
      </w:divBdr>
    </w:div>
    <w:div w:id="902838890">
      <w:bodyDiv w:val="1"/>
      <w:marLeft w:val="0"/>
      <w:marRight w:val="0"/>
      <w:marTop w:val="0"/>
      <w:marBottom w:val="0"/>
      <w:divBdr>
        <w:top w:val="none" w:sz="0" w:space="0" w:color="auto"/>
        <w:left w:val="none" w:sz="0" w:space="0" w:color="auto"/>
        <w:bottom w:val="none" w:sz="0" w:space="0" w:color="auto"/>
        <w:right w:val="none" w:sz="0" w:space="0" w:color="auto"/>
      </w:divBdr>
    </w:div>
    <w:div w:id="912810460">
      <w:bodyDiv w:val="1"/>
      <w:marLeft w:val="0"/>
      <w:marRight w:val="0"/>
      <w:marTop w:val="0"/>
      <w:marBottom w:val="0"/>
      <w:divBdr>
        <w:top w:val="none" w:sz="0" w:space="0" w:color="auto"/>
        <w:left w:val="none" w:sz="0" w:space="0" w:color="auto"/>
        <w:bottom w:val="none" w:sz="0" w:space="0" w:color="auto"/>
        <w:right w:val="none" w:sz="0" w:space="0" w:color="auto"/>
      </w:divBdr>
    </w:div>
    <w:div w:id="915169991">
      <w:bodyDiv w:val="1"/>
      <w:marLeft w:val="0"/>
      <w:marRight w:val="0"/>
      <w:marTop w:val="0"/>
      <w:marBottom w:val="0"/>
      <w:divBdr>
        <w:top w:val="none" w:sz="0" w:space="0" w:color="auto"/>
        <w:left w:val="none" w:sz="0" w:space="0" w:color="auto"/>
        <w:bottom w:val="none" w:sz="0" w:space="0" w:color="auto"/>
        <w:right w:val="none" w:sz="0" w:space="0" w:color="auto"/>
      </w:divBdr>
    </w:div>
    <w:div w:id="929510333">
      <w:bodyDiv w:val="1"/>
      <w:marLeft w:val="0"/>
      <w:marRight w:val="0"/>
      <w:marTop w:val="0"/>
      <w:marBottom w:val="0"/>
      <w:divBdr>
        <w:top w:val="none" w:sz="0" w:space="0" w:color="auto"/>
        <w:left w:val="none" w:sz="0" w:space="0" w:color="auto"/>
        <w:bottom w:val="none" w:sz="0" w:space="0" w:color="auto"/>
        <w:right w:val="none" w:sz="0" w:space="0" w:color="auto"/>
      </w:divBdr>
    </w:div>
    <w:div w:id="942801764">
      <w:bodyDiv w:val="1"/>
      <w:marLeft w:val="0"/>
      <w:marRight w:val="0"/>
      <w:marTop w:val="0"/>
      <w:marBottom w:val="0"/>
      <w:divBdr>
        <w:top w:val="none" w:sz="0" w:space="0" w:color="auto"/>
        <w:left w:val="none" w:sz="0" w:space="0" w:color="auto"/>
        <w:bottom w:val="none" w:sz="0" w:space="0" w:color="auto"/>
        <w:right w:val="none" w:sz="0" w:space="0" w:color="auto"/>
      </w:divBdr>
    </w:div>
    <w:div w:id="947810224">
      <w:bodyDiv w:val="1"/>
      <w:marLeft w:val="0"/>
      <w:marRight w:val="0"/>
      <w:marTop w:val="0"/>
      <w:marBottom w:val="0"/>
      <w:divBdr>
        <w:top w:val="none" w:sz="0" w:space="0" w:color="auto"/>
        <w:left w:val="none" w:sz="0" w:space="0" w:color="auto"/>
        <w:bottom w:val="none" w:sz="0" w:space="0" w:color="auto"/>
        <w:right w:val="none" w:sz="0" w:space="0" w:color="auto"/>
      </w:divBdr>
    </w:div>
    <w:div w:id="949819791">
      <w:bodyDiv w:val="1"/>
      <w:marLeft w:val="0"/>
      <w:marRight w:val="0"/>
      <w:marTop w:val="0"/>
      <w:marBottom w:val="0"/>
      <w:divBdr>
        <w:top w:val="none" w:sz="0" w:space="0" w:color="auto"/>
        <w:left w:val="none" w:sz="0" w:space="0" w:color="auto"/>
        <w:bottom w:val="none" w:sz="0" w:space="0" w:color="auto"/>
        <w:right w:val="none" w:sz="0" w:space="0" w:color="auto"/>
      </w:divBdr>
    </w:div>
    <w:div w:id="959720753">
      <w:bodyDiv w:val="1"/>
      <w:marLeft w:val="0"/>
      <w:marRight w:val="0"/>
      <w:marTop w:val="0"/>
      <w:marBottom w:val="0"/>
      <w:divBdr>
        <w:top w:val="none" w:sz="0" w:space="0" w:color="auto"/>
        <w:left w:val="none" w:sz="0" w:space="0" w:color="auto"/>
        <w:bottom w:val="none" w:sz="0" w:space="0" w:color="auto"/>
        <w:right w:val="none" w:sz="0" w:space="0" w:color="auto"/>
      </w:divBdr>
    </w:div>
    <w:div w:id="963459547">
      <w:bodyDiv w:val="1"/>
      <w:marLeft w:val="0"/>
      <w:marRight w:val="0"/>
      <w:marTop w:val="0"/>
      <w:marBottom w:val="0"/>
      <w:divBdr>
        <w:top w:val="none" w:sz="0" w:space="0" w:color="auto"/>
        <w:left w:val="none" w:sz="0" w:space="0" w:color="auto"/>
        <w:bottom w:val="none" w:sz="0" w:space="0" w:color="auto"/>
        <w:right w:val="none" w:sz="0" w:space="0" w:color="auto"/>
      </w:divBdr>
    </w:div>
    <w:div w:id="978606447">
      <w:bodyDiv w:val="1"/>
      <w:marLeft w:val="0"/>
      <w:marRight w:val="0"/>
      <w:marTop w:val="0"/>
      <w:marBottom w:val="0"/>
      <w:divBdr>
        <w:top w:val="none" w:sz="0" w:space="0" w:color="auto"/>
        <w:left w:val="none" w:sz="0" w:space="0" w:color="auto"/>
        <w:bottom w:val="none" w:sz="0" w:space="0" w:color="auto"/>
        <w:right w:val="none" w:sz="0" w:space="0" w:color="auto"/>
      </w:divBdr>
    </w:div>
    <w:div w:id="982124475">
      <w:bodyDiv w:val="1"/>
      <w:marLeft w:val="0"/>
      <w:marRight w:val="0"/>
      <w:marTop w:val="0"/>
      <w:marBottom w:val="0"/>
      <w:divBdr>
        <w:top w:val="none" w:sz="0" w:space="0" w:color="auto"/>
        <w:left w:val="none" w:sz="0" w:space="0" w:color="auto"/>
        <w:bottom w:val="none" w:sz="0" w:space="0" w:color="auto"/>
        <w:right w:val="none" w:sz="0" w:space="0" w:color="auto"/>
      </w:divBdr>
    </w:div>
    <w:div w:id="1005474614">
      <w:bodyDiv w:val="1"/>
      <w:marLeft w:val="0"/>
      <w:marRight w:val="0"/>
      <w:marTop w:val="0"/>
      <w:marBottom w:val="0"/>
      <w:divBdr>
        <w:top w:val="none" w:sz="0" w:space="0" w:color="auto"/>
        <w:left w:val="none" w:sz="0" w:space="0" w:color="auto"/>
        <w:bottom w:val="none" w:sz="0" w:space="0" w:color="auto"/>
        <w:right w:val="none" w:sz="0" w:space="0" w:color="auto"/>
      </w:divBdr>
    </w:div>
    <w:div w:id="1017846943">
      <w:bodyDiv w:val="1"/>
      <w:marLeft w:val="0"/>
      <w:marRight w:val="0"/>
      <w:marTop w:val="0"/>
      <w:marBottom w:val="0"/>
      <w:divBdr>
        <w:top w:val="none" w:sz="0" w:space="0" w:color="auto"/>
        <w:left w:val="none" w:sz="0" w:space="0" w:color="auto"/>
        <w:bottom w:val="none" w:sz="0" w:space="0" w:color="auto"/>
        <w:right w:val="none" w:sz="0" w:space="0" w:color="auto"/>
      </w:divBdr>
    </w:div>
    <w:div w:id="1052267935">
      <w:bodyDiv w:val="1"/>
      <w:marLeft w:val="0"/>
      <w:marRight w:val="0"/>
      <w:marTop w:val="0"/>
      <w:marBottom w:val="0"/>
      <w:divBdr>
        <w:top w:val="none" w:sz="0" w:space="0" w:color="auto"/>
        <w:left w:val="none" w:sz="0" w:space="0" w:color="auto"/>
        <w:bottom w:val="none" w:sz="0" w:space="0" w:color="auto"/>
        <w:right w:val="none" w:sz="0" w:space="0" w:color="auto"/>
      </w:divBdr>
    </w:div>
    <w:div w:id="1081637668">
      <w:bodyDiv w:val="1"/>
      <w:marLeft w:val="0"/>
      <w:marRight w:val="0"/>
      <w:marTop w:val="0"/>
      <w:marBottom w:val="0"/>
      <w:divBdr>
        <w:top w:val="none" w:sz="0" w:space="0" w:color="auto"/>
        <w:left w:val="none" w:sz="0" w:space="0" w:color="auto"/>
        <w:bottom w:val="none" w:sz="0" w:space="0" w:color="auto"/>
        <w:right w:val="none" w:sz="0" w:space="0" w:color="auto"/>
      </w:divBdr>
    </w:div>
    <w:div w:id="1085035953">
      <w:bodyDiv w:val="1"/>
      <w:marLeft w:val="0"/>
      <w:marRight w:val="0"/>
      <w:marTop w:val="0"/>
      <w:marBottom w:val="0"/>
      <w:divBdr>
        <w:top w:val="none" w:sz="0" w:space="0" w:color="auto"/>
        <w:left w:val="none" w:sz="0" w:space="0" w:color="auto"/>
        <w:bottom w:val="none" w:sz="0" w:space="0" w:color="auto"/>
        <w:right w:val="none" w:sz="0" w:space="0" w:color="auto"/>
      </w:divBdr>
    </w:div>
    <w:div w:id="1086266614">
      <w:bodyDiv w:val="1"/>
      <w:marLeft w:val="0"/>
      <w:marRight w:val="0"/>
      <w:marTop w:val="0"/>
      <w:marBottom w:val="0"/>
      <w:divBdr>
        <w:top w:val="none" w:sz="0" w:space="0" w:color="auto"/>
        <w:left w:val="none" w:sz="0" w:space="0" w:color="auto"/>
        <w:bottom w:val="none" w:sz="0" w:space="0" w:color="auto"/>
        <w:right w:val="none" w:sz="0" w:space="0" w:color="auto"/>
      </w:divBdr>
    </w:div>
    <w:div w:id="1103265452">
      <w:bodyDiv w:val="1"/>
      <w:marLeft w:val="0"/>
      <w:marRight w:val="0"/>
      <w:marTop w:val="0"/>
      <w:marBottom w:val="0"/>
      <w:divBdr>
        <w:top w:val="none" w:sz="0" w:space="0" w:color="auto"/>
        <w:left w:val="none" w:sz="0" w:space="0" w:color="auto"/>
        <w:bottom w:val="none" w:sz="0" w:space="0" w:color="auto"/>
        <w:right w:val="none" w:sz="0" w:space="0" w:color="auto"/>
      </w:divBdr>
    </w:div>
    <w:div w:id="1123034111">
      <w:bodyDiv w:val="1"/>
      <w:marLeft w:val="0"/>
      <w:marRight w:val="0"/>
      <w:marTop w:val="0"/>
      <w:marBottom w:val="0"/>
      <w:divBdr>
        <w:top w:val="none" w:sz="0" w:space="0" w:color="auto"/>
        <w:left w:val="none" w:sz="0" w:space="0" w:color="auto"/>
        <w:bottom w:val="none" w:sz="0" w:space="0" w:color="auto"/>
        <w:right w:val="none" w:sz="0" w:space="0" w:color="auto"/>
      </w:divBdr>
    </w:div>
    <w:div w:id="1172721136">
      <w:bodyDiv w:val="1"/>
      <w:marLeft w:val="0"/>
      <w:marRight w:val="0"/>
      <w:marTop w:val="0"/>
      <w:marBottom w:val="0"/>
      <w:divBdr>
        <w:top w:val="none" w:sz="0" w:space="0" w:color="auto"/>
        <w:left w:val="none" w:sz="0" w:space="0" w:color="auto"/>
        <w:bottom w:val="none" w:sz="0" w:space="0" w:color="auto"/>
        <w:right w:val="none" w:sz="0" w:space="0" w:color="auto"/>
      </w:divBdr>
    </w:div>
    <w:div w:id="1187139431">
      <w:bodyDiv w:val="1"/>
      <w:marLeft w:val="0"/>
      <w:marRight w:val="0"/>
      <w:marTop w:val="0"/>
      <w:marBottom w:val="0"/>
      <w:divBdr>
        <w:top w:val="none" w:sz="0" w:space="0" w:color="auto"/>
        <w:left w:val="none" w:sz="0" w:space="0" w:color="auto"/>
        <w:bottom w:val="none" w:sz="0" w:space="0" w:color="auto"/>
        <w:right w:val="none" w:sz="0" w:space="0" w:color="auto"/>
      </w:divBdr>
    </w:div>
    <w:div w:id="1191334770">
      <w:bodyDiv w:val="1"/>
      <w:marLeft w:val="0"/>
      <w:marRight w:val="0"/>
      <w:marTop w:val="0"/>
      <w:marBottom w:val="0"/>
      <w:divBdr>
        <w:top w:val="none" w:sz="0" w:space="0" w:color="auto"/>
        <w:left w:val="none" w:sz="0" w:space="0" w:color="auto"/>
        <w:bottom w:val="none" w:sz="0" w:space="0" w:color="auto"/>
        <w:right w:val="none" w:sz="0" w:space="0" w:color="auto"/>
      </w:divBdr>
    </w:div>
    <w:div w:id="1241788127">
      <w:bodyDiv w:val="1"/>
      <w:marLeft w:val="0"/>
      <w:marRight w:val="0"/>
      <w:marTop w:val="0"/>
      <w:marBottom w:val="0"/>
      <w:divBdr>
        <w:top w:val="none" w:sz="0" w:space="0" w:color="auto"/>
        <w:left w:val="none" w:sz="0" w:space="0" w:color="auto"/>
        <w:bottom w:val="none" w:sz="0" w:space="0" w:color="auto"/>
        <w:right w:val="none" w:sz="0" w:space="0" w:color="auto"/>
      </w:divBdr>
    </w:div>
    <w:div w:id="1254434546">
      <w:bodyDiv w:val="1"/>
      <w:marLeft w:val="0"/>
      <w:marRight w:val="0"/>
      <w:marTop w:val="0"/>
      <w:marBottom w:val="0"/>
      <w:divBdr>
        <w:top w:val="none" w:sz="0" w:space="0" w:color="auto"/>
        <w:left w:val="none" w:sz="0" w:space="0" w:color="auto"/>
        <w:bottom w:val="none" w:sz="0" w:space="0" w:color="auto"/>
        <w:right w:val="none" w:sz="0" w:space="0" w:color="auto"/>
      </w:divBdr>
    </w:div>
    <w:div w:id="1272665861">
      <w:bodyDiv w:val="1"/>
      <w:marLeft w:val="0"/>
      <w:marRight w:val="0"/>
      <w:marTop w:val="0"/>
      <w:marBottom w:val="0"/>
      <w:divBdr>
        <w:top w:val="none" w:sz="0" w:space="0" w:color="auto"/>
        <w:left w:val="none" w:sz="0" w:space="0" w:color="auto"/>
        <w:bottom w:val="none" w:sz="0" w:space="0" w:color="auto"/>
        <w:right w:val="none" w:sz="0" w:space="0" w:color="auto"/>
      </w:divBdr>
    </w:div>
    <w:div w:id="1288783149">
      <w:bodyDiv w:val="1"/>
      <w:marLeft w:val="0"/>
      <w:marRight w:val="0"/>
      <w:marTop w:val="0"/>
      <w:marBottom w:val="0"/>
      <w:divBdr>
        <w:top w:val="none" w:sz="0" w:space="0" w:color="auto"/>
        <w:left w:val="none" w:sz="0" w:space="0" w:color="auto"/>
        <w:bottom w:val="none" w:sz="0" w:space="0" w:color="auto"/>
        <w:right w:val="none" w:sz="0" w:space="0" w:color="auto"/>
      </w:divBdr>
    </w:div>
    <w:div w:id="1308127942">
      <w:bodyDiv w:val="1"/>
      <w:marLeft w:val="0"/>
      <w:marRight w:val="0"/>
      <w:marTop w:val="0"/>
      <w:marBottom w:val="0"/>
      <w:divBdr>
        <w:top w:val="none" w:sz="0" w:space="0" w:color="auto"/>
        <w:left w:val="none" w:sz="0" w:space="0" w:color="auto"/>
        <w:bottom w:val="none" w:sz="0" w:space="0" w:color="auto"/>
        <w:right w:val="none" w:sz="0" w:space="0" w:color="auto"/>
      </w:divBdr>
    </w:div>
    <w:div w:id="1329594681">
      <w:bodyDiv w:val="1"/>
      <w:marLeft w:val="0"/>
      <w:marRight w:val="0"/>
      <w:marTop w:val="0"/>
      <w:marBottom w:val="0"/>
      <w:divBdr>
        <w:top w:val="none" w:sz="0" w:space="0" w:color="auto"/>
        <w:left w:val="none" w:sz="0" w:space="0" w:color="auto"/>
        <w:bottom w:val="none" w:sz="0" w:space="0" w:color="auto"/>
        <w:right w:val="none" w:sz="0" w:space="0" w:color="auto"/>
      </w:divBdr>
    </w:div>
    <w:div w:id="1334381673">
      <w:bodyDiv w:val="1"/>
      <w:marLeft w:val="0"/>
      <w:marRight w:val="0"/>
      <w:marTop w:val="0"/>
      <w:marBottom w:val="0"/>
      <w:divBdr>
        <w:top w:val="none" w:sz="0" w:space="0" w:color="auto"/>
        <w:left w:val="none" w:sz="0" w:space="0" w:color="auto"/>
        <w:bottom w:val="none" w:sz="0" w:space="0" w:color="auto"/>
        <w:right w:val="none" w:sz="0" w:space="0" w:color="auto"/>
      </w:divBdr>
    </w:div>
    <w:div w:id="1349984803">
      <w:bodyDiv w:val="1"/>
      <w:marLeft w:val="0"/>
      <w:marRight w:val="0"/>
      <w:marTop w:val="0"/>
      <w:marBottom w:val="0"/>
      <w:divBdr>
        <w:top w:val="none" w:sz="0" w:space="0" w:color="auto"/>
        <w:left w:val="none" w:sz="0" w:space="0" w:color="auto"/>
        <w:bottom w:val="none" w:sz="0" w:space="0" w:color="auto"/>
        <w:right w:val="none" w:sz="0" w:space="0" w:color="auto"/>
      </w:divBdr>
    </w:div>
    <w:div w:id="1358265905">
      <w:bodyDiv w:val="1"/>
      <w:marLeft w:val="0"/>
      <w:marRight w:val="0"/>
      <w:marTop w:val="0"/>
      <w:marBottom w:val="0"/>
      <w:divBdr>
        <w:top w:val="none" w:sz="0" w:space="0" w:color="auto"/>
        <w:left w:val="none" w:sz="0" w:space="0" w:color="auto"/>
        <w:bottom w:val="none" w:sz="0" w:space="0" w:color="auto"/>
        <w:right w:val="none" w:sz="0" w:space="0" w:color="auto"/>
      </w:divBdr>
    </w:div>
    <w:div w:id="1377777614">
      <w:bodyDiv w:val="1"/>
      <w:marLeft w:val="0"/>
      <w:marRight w:val="0"/>
      <w:marTop w:val="0"/>
      <w:marBottom w:val="0"/>
      <w:divBdr>
        <w:top w:val="none" w:sz="0" w:space="0" w:color="auto"/>
        <w:left w:val="none" w:sz="0" w:space="0" w:color="auto"/>
        <w:bottom w:val="none" w:sz="0" w:space="0" w:color="auto"/>
        <w:right w:val="none" w:sz="0" w:space="0" w:color="auto"/>
      </w:divBdr>
    </w:div>
    <w:div w:id="1378429080">
      <w:bodyDiv w:val="1"/>
      <w:marLeft w:val="0"/>
      <w:marRight w:val="0"/>
      <w:marTop w:val="0"/>
      <w:marBottom w:val="0"/>
      <w:divBdr>
        <w:top w:val="none" w:sz="0" w:space="0" w:color="auto"/>
        <w:left w:val="none" w:sz="0" w:space="0" w:color="auto"/>
        <w:bottom w:val="none" w:sz="0" w:space="0" w:color="auto"/>
        <w:right w:val="none" w:sz="0" w:space="0" w:color="auto"/>
      </w:divBdr>
    </w:div>
    <w:div w:id="1392539339">
      <w:bodyDiv w:val="1"/>
      <w:marLeft w:val="0"/>
      <w:marRight w:val="0"/>
      <w:marTop w:val="0"/>
      <w:marBottom w:val="0"/>
      <w:divBdr>
        <w:top w:val="none" w:sz="0" w:space="0" w:color="auto"/>
        <w:left w:val="none" w:sz="0" w:space="0" w:color="auto"/>
        <w:bottom w:val="none" w:sz="0" w:space="0" w:color="auto"/>
        <w:right w:val="none" w:sz="0" w:space="0" w:color="auto"/>
      </w:divBdr>
    </w:div>
    <w:div w:id="1423066314">
      <w:bodyDiv w:val="1"/>
      <w:marLeft w:val="0"/>
      <w:marRight w:val="0"/>
      <w:marTop w:val="0"/>
      <w:marBottom w:val="0"/>
      <w:divBdr>
        <w:top w:val="none" w:sz="0" w:space="0" w:color="auto"/>
        <w:left w:val="none" w:sz="0" w:space="0" w:color="auto"/>
        <w:bottom w:val="none" w:sz="0" w:space="0" w:color="auto"/>
        <w:right w:val="none" w:sz="0" w:space="0" w:color="auto"/>
      </w:divBdr>
    </w:div>
    <w:div w:id="1441217691">
      <w:bodyDiv w:val="1"/>
      <w:marLeft w:val="0"/>
      <w:marRight w:val="0"/>
      <w:marTop w:val="0"/>
      <w:marBottom w:val="0"/>
      <w:divBdr>
        <w:top w:val="none" w:sz="0" w:space="0" w:color="auto"/>
        <w:left w:val="none" w:sz="0" w:space="0" w:color="auto"/>
        <w:bottom w:val="none" w:sz="0" w:space="0" w:color="auto"/>
        <w:right w:val="none" w:sz="0" w:space="0" w:color="auto"/>
      </w:divBdr>
    </w:div>
    <w:div w:id="1468353002">
      <w:bodyDiv w:val="1"/>
      <w:marLeft w:val="0"/>
      <w:marRight w:val="0"/>
      <w:marTop w:val="0"/>
      <w:marBottom w:val="0"/>
      <w:divBdr>
        <w:top w:val="none" w:sz="0" w:space="0" w:color="auto"/>
        <w:left w:val="none" w:sz="0" w:space="0" w:color="auto"/>
        <w:bottom w:val="none" w:sz="0" w:space="0" w:color="auto"/>
        <w:right w:val="none" w:sz="0" w:space="0" w:color="auto"/>
      </w:divBdr>
    </w:div>
    <w:div w:id="1490949766">
      <w:bodyDiv w:val="1"/>
      <w:marLeft w:val="0"/>
      <w:marRight w:val="0"/>
      <w:marTop w:val="0"/>
      <w:marBottom w:val="0"/>
      <w:divBdr>
        <w:top w:val="none" w:sz="0" w:space="0" w:color="auto"/>
        <w:left w:val="none" w:sz="0" w:space="0" w:color="auto"/>
        <w:bottom w:val="none" w:sz="0" w:space="0" w:color="auto"/>
        <w:right w:val="none" w:sz="0" w:space="0" w:color="auto"/>
      </w:divBdr>
    </w:div>
    <w:div w:id="1498574006">
      <w:bodyDiv w:val="1"/>
      <w:marLeft w:val="0"/>
      <w:marRight w:val="0"/>
      <w:marTop w:val="0"/>
      <w:marBottom w:val="0"/>
      <w:divBdr>
        <w:top w:val="none" w:sz="0" w:space="0" w:color="auto"/>
        <w:left w:val="none" w:sz="0" w:space="0" w:color="auto"/>
        <w:bottom w:val="none" w:sz="0" w:space="0" w:color="auto"/>
        <w:right w:val="none" w:sz="0" w:space="0" w:color="auto"/>
      </w:divBdr>
    </w:div>
    <w:div w:id="1525171881">
      <w:bodyDiv w:val="1"/>
      <w:marLeft w:val="0"/>
      <w:marRight w:val="0"/>
      <w:marTop w:val="0"/>
      <w:marBottom w:val="0"/>
      <w:divBdr>
        <w:top w:val="none" w:sz="0" w:space="0" w:color="auto"/>
        <w:left w:val="none" w:sz="0" w:space="0" w:color="auto"/>
        <w:bottom w:val="none" w:sz="0" w:space="0" w:color="auto"/>
        <w:right w:val="none" w:sz="0" w:space="0" w:color="auto"/>
      </w:divBdr>
    </w:div>
    <w:div w:id="1542477030">
      <w:bodyDiv w:val="1"/>
      <w:marLeft w:val="0"/>
      <w:marRight w:val="0"/>
      <w:marTop w:val="0"/>
      <w:marBottom w:val="0"/>
      <w:divBdr>
        <w:top w:val="none" w:sz="0" w:space="0" w:color="auto"/>
        <w:left w:val="none" w:sz="0" w:space="0" w:color="auto"/>
        <w:bottom w:val="none" w:sz="0" w:space="0" w:color="auto"/>
        <w:right w:val="none" w:sz="0" w:space="0" w:color="auto"/>
      </w:divBdr>
    </w:div>
    <w:div w:id="1547527406">
      <w:bodyDiv w:val="1"/>
      <w:marLeft w:val="0"/>
      <w:marRight w:val="0"/>
      <w:marTop w:val="0"/>
      <w:marBottom w:val="0"/>
      <w:divBdr>
        <w:top w:val="none" w:sz="0" w:space="0" w:color="auto"/>
        <w:left w:val="none" w:sz="0" w:space="0" w:color="auto"/>
        <w:bottom w:val="none" w:sz="0" w:space="0" w:color="auto"/>
        <w:right w:val="none" w:sz="0" w:space="0" w:color="auto"/>
      </w:divBdr>
    </w:div>
    <w:div w:id="1580942544">
      <w:bodyDiv w:val="1"/>
      <w:marLeft w:val="0"/>
      <w:marRight w:val="0"/>
      <w:marTop w:val="0"/>
      <w:marBottom w:val="0"/>
      <w:divBdr>
        <w:top w:val="none" w:sz="0" w:space="0" w:color="auto"/>
        <w:left w:val="none" w:sz="0" w:space="0" w:color="auto"/>
        <w:bottom w:val="none" w:sz="0" w:space="0" w:color="auto"/>
        <w:right w:val="none" w:sz="0" w:space="0" w:color="auto"/>
      </w:divBdr>
    </w:div>
    <w:div w:id="1593202976">
      <w:bodyDiv w:val="1"/>
      <w:marLeft w:val="0"/>
      <w:marRight w:val="0"/>
      <w:marTop w:val="0"/>
      <w:marBottom w:val="0"/>
      <w:divBdr>
        <w:top w:val="none" w:sz="0" w:space="0" w:color="auto"/>
        <w:left w:val="none" w:sz="0" w:space="0" w:color="auto"/>
        <w:bottom w:val="none" w:sz="0" w:space="0" w:color="auto"/>
        <w:right w:val="none" w:sz="0" w:space="0" w:color="auto"/>
      </w:divBdr>
    </w:div>
    <w:div w:id="1635014585">
      <w:bodyDiv w:val="1"/>
      <w:marLeft w:val="0"/>
      <w:marRight w:val="0"/>
      <w:marTop w:val="0"/>
      <w:marBottom w:val="0"/>
      <w:divBdr>
        <w:top w:val="none" w:sz="0" w:space="0" w:color="auto"/>
        <w:left w:val="none" w:sz="0" w:space="0" w:color="auto"/>
        <w:bottom w:val="none" w:sz="0" w:space="0" w:color="auto"/>
        <w:right w:val="none" w:sz="0" w:space="0" w:color="auto"/>
      </w:divBdr>
    </w:div>
    <w:div w:id="1652296245">
      <w:bodyDiv w:val="1"/>
      <w:marLeft w:val="0"/>
      <w:marRight w:val="0"/>
      <w:marTop w:val="0"/>
      <w:marBottom w:val="0"/>
      <w:divBdr>
        <w:top w:val="none" w:sz="0" w:space="0" w:color="auto"/>
        <w:left w:val="none" w:sz="0" w:space="0" w:color="auto"/>
        <w:bottom w:val="none" w:sz="0" w:space="0" w:color="auto"/>
        <w:right w:val="none" w:sz="0" w:space="0" w:color="auto"/>
      </w:divBdr>
    </w:div>
    <w:div w:id="1682587384">
      <w:bodyDiv w:val="1"/>
      <w:marLeft w:val="0"/>
      <w:marRight w:val="0"/>
      <w:marTop w:val="0"/>
      <w:marBottom w:val="0"/>
      <w:divBdr>
        <w:top w:val="none" w:sz="0" w:space="0" w:color="auto"/>
        <w:left w:val="none" w:sz="0" w:space="0" w:color="auto"/>
        <w:bottom w:val="none" w:sz="0" w:space="0" w:color="auto"/>
        <w:right w:val="none" w:sz="0" w:space="0" w:color="auto"/>
      </w:divBdr>
    </w:div>
    <w:div w:id="1704743885">
      <w:bodyDiv w:val="1"/>
      <w:marLeft w:val="0"/>
      <w:marRight w:val="0"/>
      <w:marTop w:val="0"/>
      <w:marBottom w:val="0"/>
      <w:divBdr>
        <w:top w:val="none" w:sz="0" w:space="0" w:color="auto"/>
        <w:left w:val="none" w:sz="0" w:space="0" w:color="auto"/>
        <w:bottom w:val="none" w:sz="0" w:space="0" w:color="auto"/>
        <w:right w:val="none" w:sz="0" w:space="0" w:color="auto"/>
      </w:divBdr>
    </w:div>
    <w:div w:id="1707103076">
      <w:bodyDiv w:val="1"/>
      <w:marLeft w:val="0"/>
      <w:marRight w:val="0"/>
      <w:marTop w:val="0"/>
      <w:marBottom w:val="0"/>
      <w:divBdr>
        <w:top w:val="none" w:sz="0" w:space="0" w:color="auto"/>
        <w:left w:val="none" w:sz="0" w:space="0" w:color="auto"/>
        <w:bottom w:val="none" w:sz="0" w:space="0" w:color="auto"/>
        <w:right w:val="none" w:sz="0" w:space="0" w:color="auto"/>
      </w:divBdr>
    </w:div>
    <w:div w:id="1770002651">
      <w:bodyDiv w:val="1"/>
      <w:marLeft w:val="0"/>
      <w:marRight w:val="0"/>
      <w:marTop w:val="0"/>
      <w:marBottom w:val="0"/>
      <w:divBdr>
        <w:top w:val="none" w:sz="0" w:space="0" w:color="auto"/>
        <w:left w:val="none" w:sz="0" w:space="0" w:color="auto"/>
        <w:bottom w:val="none" w:sz="0" w:space="0" w:color="auto"/>
        <w:right w:val="none" w:sz="0" w:space="0" w:color="auto"/>
      </w:divBdr>
    </w:div>
    <w:div w:id="1774279495">
      <w:bodyDiv w:val="1"/>
      <w:marLeft w:val="0"/>
      <w:marRight w:val="0"/>
      <w:marTop w:val="0"/>
      <w:marBottom w:val="0"/>
      <w:divBdr>
        <w:top w:val="none" w:sz="0" w:space="0" w:color="auto"/>
        <w:left w:val="none" w:sz="0" w:space="0" w:color="auto"/>
        <w:bottom w:val="none" w:sz="0" w:space="0" w:color="auto"/>
        <w:right w:val="none" w:sz="0" w:space="0" w:color="auto"/>
      </w:divBdr>
    </w:div>
    <w:div w:id="1791052416">
      <w:bodyDiv w:val="1"/>
      <w:marLeft w:val="0"/>
      <w:marRight w:val="0"/>
      <w:marTop w:val="0"/>
      <w:marBottom w:val="0"/>
      <w:divBdr>
        <w:top w:val="none" w:sz="0" w:space="0" w:color="auto"/>
        <w:left w:val="none" w:sz="0" w:space="0" w:color="auto"/>
        <w:bottom w:val="none" w:sz="0" w:space="0" w:color="auto"/>
        <w:right w:val="none" w:sz="0" w:space="0" w:color="auto"/>
      </w:divBdr>
    </w:div>
    <w:div w:id="1809470523">
      <w:bodyDiv w:val="1"/>
      <w:marLeft w:val="0"/>
      <w:marRight w:val="0"/>
      <w:marTop w:val="0"/>
      <w:marBottom w:val="0"/>
      <w:divBdr>
        <w:top w:val="none" w:sz="0" w:space="0" w:color="auto"/>
        <w:left w:val="none" w:sz="0" w:space="0" w:color="auto"/>
        <w:bottom w:val="none" w:sz="0" w:space="0" w:color="auto"/>
        <w:right w:val="none" w:sz="0" w:space="0" w:color="auto"/>
      </w:divBdr>
    </w:div>
    <w:div w:id="1819225343">
      <w:bodyDiv w:val="1"/>
      <w:marLeft w:val="0"/>
      <w:marRight w:val="0"/>
      <w:marTop w:val="0"/>
      <w:marBottom w:val="0"/>
      <w:divBdr>
        <w:top w:val="none" w:sz="0" w:space="0" w:color="auto"/>
        <w:left w:val="none" w:sz="0" w:space="0" w:color="auto"/>
        <w:bottom w:val="none" w:sz="0" w:space="0" w:color="auto"/>
        <w:right w:val="none" w:sz="0" w:space="0" w:color="auto"/>
      </w:divBdr>
    </w:div>
    <w:div w:id="1910724893">
      <w:bodyDiv w:val="1"/>
      <w:marLeft w:val="0"/>
      <w:marRight w:val="0"/>
      <w:marTop w:val="0"/>
      <w:marBottom w:val="0"/>
      <w:divBdr>
        <w:top w:val="none" w:sz="0" w:space="0" w:color="auto"/>
        <w:left w:val="none" w:sz="0" w:space="0" w:color="auto"/>
        <w:bottom w:val="none" w:sz="0" w:space="0" w:color="auto"/>
        <w:right w:val="none" w:sz="0" w:space="0" w:color="auto"/>
      </w:divBdr>
    </w:div>
    <w:div w:id="1913196587">
      <w:bodyDiv w:val="1"/>
      <w:marLeft w:val="0"/>
      <w:marRight w:val="0"/>
      <w:marTop w:val="0"/>
      <w:marBottom w:val="0"/>
      <w:divBdr>
        <w:top w:val="none" w:sz="0" w:space="0" w:color="auto"/>
        <w:left w:val="none" w:sz="0" w:space="0" w:color="auto"/>
        <w:bottom w:val="none" w:sz="0" w:space="0" w:color="auto"/>
        <w:right w:val="none" w:sz="0" w:space="0" w:color="auto"/>
      </w:divBdr>
    </w:div>
    <w:div w:id="1930505158">
      <w:bodyDiv w:val="1"/>
      <w:marLeft w:val="0"/>
      <w:marRight w:val="0"/>
      <w:marTop w:val="0"/>
      <w:marBottom w:val="0"/>
      <w:divBdr>
        <w:top w:val="none" w:sz="0" w:space="0" w:color="auto"/>
        <w:left w:val="none" w:sz="0" w:space="0" w:color="auto"/>
        <w:bottom w:val="none" w:sz="0" w:space="0" w:color="auto"/>
        <w:right w:val="none" w:sz="0" w:space="0" w:color="auto"/>
      </w:divBdr>
    </w:div>
    <w:div w:id="1930964884">
      <w:bodyDiv w:val="1"/>
      <w:marLeft w:val="0"/>
      <w:marRight w:val="0"/>
      <w:marTop w:val="0"/>
      <w:marBottom w:val="0"/>
      <w:divBdr>
        <w:top w:val="none" w:sz="0" w:space="0" w:color="auto"/>
        <w:left w:val="none" w:sz="0" w:space="0" w:color="auto"/>
        <w:bottom w:val="none" w:sz="0" w:space="0" w:color="auto"/>
        <w:right w:val="none" w:sz="0" w:space="0" w:color="auto"/>
      </w:divBdr>
    </w:div>
    <w:div w:id="1940405638">
      <w:bodyDiv w:val="1"/>
      <w:marLeft w:val="0"/>
      <w:marRight w:val="0"/>
      <w:marTop w:val="0"/>
      <w:marBottom w:val="0"/>
      <w:divBdr>
        <w:top w:val="none" w:sz="0" w:space="0" w:color="auto"/>
        <w:left w:val="none" w:sz="0" w:space="0" w:color="auto"/>
        <w:bottom w:val="none" w:sz="0" w:space="0" w:color="auto"/>
        <w:right w:val="none" w:sz="0" w:space="0" w:color="auto"/>
      </w:divBdr>
    </w:div>
    <w:div w:id="1940674714">
      <w:bodyDiv w:val="1"/>
      <w:marLeft w:val="0"/>
      <w:marRight w:val="0"/>
      <w:marTop w:val="0"/>
      <w:marBottom w:val="0"/>
      <w:divBdr>
        <w:top w:val="none" w:sz="0" w:space="0" w:color="auto"/>
        <w:left w:val="none" w:sz="0" w:space="0" w:color="auto"/>
        <w:bottom w:val="none" w:sz="0" w:space="0" w:color="auto"/>
        <w:right w:val="none" w:sz="0" w:space="0" w:color="auto"/>
      </w:divBdr>
    </w:div>
    <w:div w:id="1989281078">
      <w:bodyDiv w:val="1"/>
      <w:marLeft w:val="0"/>
      <w:marRight w:val="0"/>
      <w:marTop w:val="0"/>
      <w:marBottom w:val="0"/>
      <w:divBdr>
        <w:top w:val="none" w:sz="0" w:space="0" w:color="auto"/>
        <w:left w:val="none" w:sz="0" w:space="0" w:color="auto"/>
        <w:bottom w:val="none" w:sz="0" w:space="0" w:color="auto"/>
        <w:right w:val="none" w:sz="0" w:space="0" w:color="auto"/>
      </w:divBdr>
    </w:div>
    <w:div w:id="2053143000">
      <w:bodyDiv w:val="1"/>
      <w:marLeft w:val="0"/>
      <w:marRight w:val="0"/>
      <w:marTop w:val="0"/>
      <w:marBottom w:val="0"/>
      <w:divBdr>
        <w:top w:val="none" w:sz="0" w:space="0" w:color="auto"/>
        <w:left w:val="none" w:sz="0" w:space="0" w:color="auto"/>
        <w:bottom w:val="none" w:sz="0" w:space="0" w:color="auto"/>
        <w:right w:val="none" w:sz="0" w:space="0" w:color="auto"/>
      </w:divBdr>
    </w:div>
    <w:div w:id="2064064544">
      <w:bodyDiv w:val="1"/>
      <w:marLeft w:val="0"/>
      <w:marRight w:val="0"/>
      <w:marTop w:val="0"/>
      <w:marBottom w:val="0"/>
      <w:divBdr>
        <w:top w:val="none" w:sz="0" w:space="0" w:color="auto"/>
        <w:left w:val="none" w:sz="0" w:space="0" w:color="auto"/>
        <w:bottom w:val="none" w:sz="0" w:space="0" w:color="auto"/>
        <w:right w:val="none" w:sz="0" w:space="0" w:color="auto"/>
      </w:divBdr>
    </w:div>
    <w:div w:id="2115124152">
      <w:bodyDiv w:val="1"/>
      <w:marLeft w:val="0"/>
      <w:marRight w:val="0"/>
      <w:marTop w:val="0"/>
      <w:marBottom w:val="0"/>
      <w:divBdr>
        <w:top w:val="none" w:sz="0" w:space="0" w:color="auto"/>
        <w:left w:val="none" w:sz="0" w:space="0" w:color="auto"/>
        <w:bottom w:val="none" w:sz="0" w:space="0" w:color="auto"/>
        <w:right w:val="none" w:sz="0" w:space="0" w:color="auto"/>
      </w:divBdr>
    </w:div>
    <w:div w:id="2117093391">
      <w:bodyDiv w:val="1"/>
      <w:marLeft w:val="0"/>
      <w:marRight w:val="0"/>
      <w:marTop w:val="0"/>
      <w:marBottom w:val="0"/>
      <w:divBdr>
        <w:top w:val="none" w:sz="0" w:space="0" w:color="auto"/>
        <w:left w:val="none" w:sz="0" w:space="0" w:color="auto"/>
        <w:bottom w:val="none" w:sz="0" w:space="0" w:color="auto"/>
        <w:right w:val="none" w:sz="0" w:space="0" w:color="auto"/>
      </w:divBdr>
    </w:div>
    <w:div w:id="2122802160">
      <w:bodyDiv w:val="1"/>
      <w:marLeft w:val="0"/>
      <w:marRight w:val="0"/>
      <w:marTop w:val="0"/>
      <w:marBottom w:val="0"/>
      <w:divBdr>
        <w:top w:val="none" w:sz="0" w:space="0" w:color="auto"/>
        <w:left w:val="none" w:sz="0" w:space="0" w:color="auto"/>
        <w:bottom w:val="none" w:sz="0" w:space="0" w:color="auto"/>
        <w:right w:val="none" w:sz="0" w:space="0" w:color="auto"/>
      </w:divBdr>
    </w:div>
    <w:div w:id="21357550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alchikovskayavv@mures.ru" TargetMode="External"/><Relationship Id="rId13" Type="http://schemas.openxmlformats.org/officeDocument/2006/relationships/hyperlink" Target="http://www.zakupki.gov.ru"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mures.ru/" TargetMode="External"/><Relationship Id="rId17" Type="http://schemas.openxmlformats.org/officeDocument/2006/relationships/hyperlink" Target="consultantplus://offline/ref=450CFA5A6A6F7D1F3501306841E58B07A0E258366D63E38E4BC176B2CDs2wDF" TargetMode="External"/><Relationship Id="rId2" Type="http://schemas.openxmlformats.org/officeDocument/2006/relationships/numbering" Target="numbering.xml"/><Relationship Id="rId16" Type="http://schemas.openxmlformats.org/officeDocument/2006/relationships/hyperlink" Target="consultantplus://offline/ref=450CFA5A6A6F7D1F3501306841E58B07A0E258366E69E38E4BC176B2CDs2wDF"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akupki.gov.ru" TargetMode="External"/><Relationship Id="rId5" Type="http://schemas.openxmlformats.org/officeDocument/2006/relationships/webSettings" Target="webSettings.xml"/><Relationship Id="rId15" Type="http://schemas.openxmlformats.org/officeDocument/2006/relationships/hyperlink" Target="consultantplus://offline/ref=450CFA5A6A6F7D1F3501306841E58B07A0E258366D63E38E4BC176B2CDs2wDF" TargetMode="External"/><Relationship Id="rId10" Type="http://schemas.openxmlformats.org/officeDocument/2006/relationships/header" Target="header2.xml"/><Relationship Id="rId19"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consultantplus://offline/ref=450CFA5A6A6F7D1F3501306841E58B07A0E258366E69E38E4BC176B2CDs2wD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661FAC-8849-4378-8637-2358C05D0C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125</TotalTime>
  <Pages>56</Pages>
  <Words>22449</Words>
  <Characters>127962</Characters>
  <Application>Microsoft Office Word</Application>
  <DocSecurity>0</DocSecurity>
  <Lines>1066</Lines>
  <Paragraphs>300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150111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bannova</dc:creator>
  <cp:lastModifiedBy>Виктория В. Пальчиковская</cp:lastModifiedBy>
  <cp:revision>42</cp:revision>
  <cp:lastPrinted>2016-07-25T13:52:00Z</cp:lastPrinted>
  <dcterms:created xsi:type="dcterms:W3CDTF">2017-12-15T11:14:00Z</dcterms:created>
  <dcterms:modified xsi:type="dcterms:W3CDTF">2018-01-12T11:57:00Z</dcterms:modified>
</cp:coreProperties>
</file>