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127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127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топочного 100 ГОСТ 10585-2013 или нефтепродуктов аналогичного или лучшего качества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также - </w:t>
      </w:r>
      <w:r w:rsidR="0046669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родукция)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3238E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8075CB" w:rsidRPr="008075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25 000 </w:t>
      </w:r>
      <w:r w:rsidR="00E314F2" w:rsidRPr="00E314F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тонн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93238E" w:rsidRPr="006D1F9B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075CB" w:rsidRPr="008075CB" w:rsidRDefault="00DD003C" w:rsidP="00807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8075CB"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405 711 000 (Четыреста пять миллионов семьсот одиннадцать тысяч) рублей 00 копеек (16 228,44руб/</w:t>
      </w:r>
      <w:proofErr w:type="spellStart"/>
      <w:r w:rsidR="008075CB"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8075CB"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8075CB" w:rsidRPr="008075CB" w:rsidRDefault="008075CB" w:rsidP="00807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10 759 рублей 48 копеек, с учетом НДС.</w:t>
      </w:r>
    </w:p>
    <w:p w:rsidR="008075CB" w:rsidRPr="008075CB" w:rsidRDefault="008075CB" w:rsidP="00807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5 468 рублей 96 копейки, с учетом НДС.</w:t>
      </w:r>
    </w:p>
    <w:p w:rsidR="008075CB" w:rsidRPr="008075CB" w:rsidRDefault="008075CB" w:rsidP="00807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8075CB" w:rsidRPr="008075CB" w:rsidRDefault="008075CB" w:rsidP="00807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8075CB" w:rsidRPr="008075CB" w:rsidRDefault="008075CB" w:rsidP="00807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т.п.)); </w:t>
      </w:r>
    </w:p>
    <w:p w:rsidR="008075CB" w:rsidRPr="008075CB" w:rsidRDefault="008075CB" w:rsidP="00807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8075CB" w:rsidRPr="008075CB" w:rsidRDefault="008075CB" w:rsidP="00807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8075CB" w:rsidRPr="008075CB" w:rsidRDefault="008075CB" w:rsidP="00807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8075CB" w:rsidRPr="008075CB" w:rsidRDefault="008075CB" w:rsidP="00807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8075CB" w:rsidRPr="008075CB" w:rsidRDefault="008075CB" w:rsidP="00807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8075CB" w:rsidRPr="008075CB" w:rsidRDefault="008075CB" w:rsidP="00807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ставку услуг транспортного экспедитора, предусмотренную договором Поставщика;</w:t>
      </w:r>
    </w:p>
    <w:p w:rsidR="008075CB" w:rsidRPr="008075CB" w:rsidRDefault="008075CB" w:rsidP="00807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сборы и тарифы, уплачиваемые отправителем при отправлении груза в прямом железнодорожном сообщении;</w:t>
      </w:r>
    </w:p>
    <w:p w:rsidR="008075CB" w:rsidRPr="008075CB" w:rsidRDefault="008075CB" w:rsidP="00807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расходы по наливу, подаче и уборке вагонов на станции отправления;</w:t>
      </w:r>
    </w:p>
    <w:p w:rsidR="00F26195" w:rsidRPr="008E2A5E" w:rsidRDefault="008075CB" w:rsidP="00807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все транспортные и иные дополнительные расходы на станции отправления</w:t>
      </w:r>
      <w:r w:rsidR="00F26195" w:rsidRPr="008E2A5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2C298C" w:rsidRPr="00E314F2" w:rsidRDefault="002C298C" w:rsidP="002C2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26506" w:rsidRDefault="00DD003C" w:rsidP="00826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="00D51ECD"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Срок поставки:</w:t>
      </w:r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75CB"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с 10.05.2018г. по 01.06.2018г.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031221" w:rsidRPr="00031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28C0" w:rsidRDefault="00EF28C0" w:rsidP="00826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Pr="00826506" w:rsidRDefault="00DD003C" w:rsidP="00826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1.5. Место поставки: </w:t>
      </w:r>
    </w:p>
    <w:p w:rsidR="008075CB" w:rsidRPr="008075CB" w:rsidRDefault="008075CB" w:rsidP="008075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поставка осуществляется ж/д транспортом: </w:t>
      </w:r>
    </w:p>
    <w:p w:rsidR="008075CB" w:rsidRPr="008075CB" w:rsidRDefault="008075CB" w:rsidP="008075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Комсомольск-Мурманский Октябрьской ж/д - 9 000 тонн,</w:t>
      </w:r>
    </w:p>
    <w:p w:rsidR="008075CB" w:rsidRPr="008075CB" w:rsidRDefault="008075CB" w:rsidP="008075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Мурманск Октябрьской ж/д – 1 500 тонн,</w:t>
      </w:r>
    </w:p>
    <w:p w:rsidR="008075CB" w:rsidRPr="008075CB" w:rsidRDefault="008075CB" w:rsidP="008075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Оленегорск Октябрьской ж/д – 1 500 тонн,</w:t>
      </w:r>
    </w:p>
    <w:p w:rsidR="008075CB" w:rsidRPr="008075CB" w:rsidRDefault="008075CB" w:rsidP="008075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</w:t>
      </w:r>
      <w:proofErr w:type="spellStart"/>
      <w:r w:rsidRPr="008075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Ваенга</w:t>
      </w:r>
      <w:proofErr w:type="spellEnd"/>
      <w:r w:rsidRPr="008075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Октябрьской ж/д – 7 500 тонн,</w:t>
      </w:r>
    </w:p>
    <w:p w:rsidR="008075CB" w:rsidRPr="008075CB" w:rsidRDefault="008075CB" w:rsidP="008075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Никель-Мурманский Октябрьской ж/д - 1 500 тонн,</w:t>
      </w:r>
    </w:p>
    <w:p w:rsidR="00031221" w:rsidRDefault="008075CB" w:rsidP="008075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Кандалакша Октябрьской ж/д – 4 000 тонн</w:t>
      </w:r>
      <w:r w:rsidR="00031221" w:rsidRPr="008E2A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9EB" w:rsidRDefault="008059EB" w:rsidP="008059E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CE3030" w:rsidRDefault="00DD003C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CE3030" w:rsidRPr="008B2667">
        <w:rPr>
          <w:rFonts w:ascii="Times New Roman" w:hAnsi="Times New Roman" w:cs="Times New Roman"/>
          <w:b/>
          <w:sz w:val="24"/>
          <w:szCs w:val="24"/>
        </w:rPr>
        <w:t>Иные условия:</w:t>
      </w:r>
      <w:r w:rsidR="00CE3030" w:rsidRPr="008B2667">
        <w:rPr>
          <w:rFonts w:ascii="Times New Roman" w:hAnsi="Times New Roman" w:cs="Times New Roman"/>
          <w:sz w:val="24"/>
          <w:szCs w:val="24"/>
        </w:rPr>
        <w:t xml:space="preserve"> </w:t>
      </w:r>
      <w:r w:rsidR="008075CB" w:rsidRPr="008075CB">
        <w:rPr>
          <w:rFonts w:ascii="Times New Roman" w:hAnsi="Times New Roman" w:cs="Times New Roman"/>
          <w:sz w:val="24"/>
          <w:szCs w:val="24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="00031221" w:rsidRPr="00031221">
        <w:rPr>
          <w:rFonts w:ascii="Times New Roman" w:hAnsi="Times New Roman" w:cs="Times New Roman"/>
          <w:sz w:val="24"/>
          <w:szCs w:val="24"/>
        </w:rPr>
        <w:t>.</w:t>
      </w:r>
    </w:p>
    <w:p w:rsidR="00031221" w:rsidRDefault="00031221" w:rsidP="00031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221" w:rsidRPr="008A0A45" w:rsidRDefault="00031221" w:rsidP="00031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Особые условия: </w:t>
      </w:r>
    </w:p>
    <w:p w:rsidR="008075CB" w:rsidRPr="008075CB" w:rsidRDefault="008075CB" w:rsidP="00807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</w:t>
      </w:r>
    </w:p>
    <w:p w:rsidR="00031221" w:rsidRPr="008E2A5E" w:rsidRDefault="008075CB" w:rsidP="00807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</w:t>
      </w:r>
      <w:r w:rsidR="00031221" w:rsidRPr="008A0A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6A10" w:rsidRPr="008075CB" w:rsidRDefault="00F16A10" w:rsidP="008075C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93238E" w:rsidRDefault="00CE3030" w:rsidP="00F16A10">
      <w:pPr>
        <w:tabs>
          <w:tab w:val="left" w:pos="0"/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8075C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 Условия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F16A10" w:rsidRPr="00F16A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 w:rsidR="00F16A10" w:rsidRPr="00F16A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слива)/</w:t>
      </w:r>
      <w:proofErr w:type="gramEnd"/>
      <w:r w:rsidR="00F16A10" w:rsidRPr="00F16A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резервуар/склад,  оплата Покупателем не производится</w:t>
      </w:r>
      <w:r w:rsidR="00031221" w:rsidRPr="0003122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031221" w:rsidRDefault="00031221" w:rsidP="0003122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0CEA" w:rsidRPr="00B90CEA" w:rsidRDefault="00E20FD0" w:rsidP="00B90CEA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07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0CEA" w:rsidRPr="00B90CEA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="00B90CEA" w:rsidRPr="00B90CEA">
        <w:rPr>
          <w:rFonts w:ascii="Times New Roman" w:hAnsi="Times New Roman"/>
          <w:sz w:val="24"/>
          <w:szCs w:val="24"/>
        </w:rPr>
        <w:t>мех.примесей</w:t>
      </w:r>
      <w:proofErr w:type="spellEnd"/>
      <w:r w:rsidR="00B90CEA" w:rsidRPr="00B90CEA">
        <w:rPr>
          <w:rFonts w:ascii="Times New Roman" w:hAnsi="Times New Roman"/>
          <w:sz w:val="24"/>
          <w:szCs w:val="24"/>
        </w:rPr>
        <w:t>, не более 1,0%.</w:t>
      </w:r>
    </w:p>
    <w:p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4D3206" w:rsidP="003069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075CB" w:rsidRPr="008075CB" w:rsidRDefault="008075CB" w:rsidP="008075CB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8075CB" w:rsidRPr="008075CB" w:rsidRDefault="008075CB" w:rsidP="008075CB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8075CB" w:rsidRPr="008075CB" w:rsidRDefault="008075CB" w:rsidP="008075CB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8075CB" w:rsidRPr="008075CB" w:rsidRDefault="008075CB" w:rsidP="008075CB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8075C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075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:rsidR="0088158C" w:rsidRDefault="008075CB" w:rsidP="008075CB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8075C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8075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8075C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075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</w:t>
      </w:r>
      <w:r w:rsidR="0088158C"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439F3" w:rsidRPr="00FB672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Default="00F16A10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3E0AF0" w:rsidRDefault="003E0AF0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EF28C0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03122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075CB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3B0E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3122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075CB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23B0E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Мурманск, ул.</w:t>
      </w:r>
      <w:r w:rsidR="003F0134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4E9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EF28C0" w:rsidRDefault="00E439F3" w:rsidP="00EF28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 заявок на участие в закупке, оценки, сопоставления и подведения и</w:t>
      </w:r>
      <w:bookmarkStart w:id="8" w:name="_GoBack"/>
      <w:bookmarkEnd w:id="8"/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тогов закупки 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ов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аналогичного или лучшего качества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– запрос предложений)</w:t>
      </w:r>
      <w:r w:rsidR="006F79DB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lastRenderedPageBreak/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A80788" w:rsidRPr="00A80788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FE1574" w:rsidRPr="00FE157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CE303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D84A2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84A2E" w:rsidRDefault="0017766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177667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17766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2E">
        <w:rPr>
          <w:rFonts w:ascii="Times New Roman" w:eastAsia="Calibri" w:hAnsi="Times New Roman" w:cs="Times New Roman"/>
          <w:iCs/>
          <w:sz w:val="24"/>
          <w:szCs w:val="24"/>
        </w:rPr>
        <w:t>В.В. Лазареску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57ECC" w:rsidRPr="00A80788" w:rsidRDefault="00815C3F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</w:t>
      </w:r>
      <w:r w:rsidR="00A93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Пальчиковская</w:t>
      </w:r>
      <w:r w:rsidR="00011B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A41241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241">
          <w:rPr>
            <w:noProof/>
          </w:rPr>
          <w:t>3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A10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8075CB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8075CB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071F84" w:rsidRPr="00EF28C0" w:rsidRDefault="00D60499" w:rsidP="00EF28C0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A2803"/>
    <w:rsid w:val="00103608"/>
    <w:rsid w:val="001212CB"/>
    <w:rsid w:val="00131FAA"/>
    <w:rsid w:val="001374B1"/>
    <w:rsid w:val="001706A3"/>
    <w:rsid w:val="001747A6"/>
    <w:rsid w:val="00177667"/>
    <w:rsid w:val="001921A2"/>
    <w:rsid w:val="001A28C9"/>
    <w:rsid w:val="001A4C8F"/>
    <w:rsid w:val="001B3DBE"/>
    <w:rsid w:val="001C2EA6"/>
    <w:rsid w:val="001F0579"/>
    <w:rsid w:val="0022239E"/>
    <w:rsid w:val="002333F6"/>
    <w:rsid w:val="00281438"/>
    <w:rsid w:val="002B1ACE"/>
    <w:rsid w:val="002C298C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53A74"/>
    <w:rsid w:val="003541B2"/>
    <w:rsid w:val="003601FF"/>
    <w:rsid w:val="003E0AF0"/>
    <w:rsid w:val="003F0134"/>
    <w:rsid w:val="00406E53"/>
    <w:rsid w:val="0043538A"/>
    <w:rsid w:val="0044626D"/>
    <w:rsid w:val="0045160E"/>
    <w:rsid w:val="00463910"/>
    <w:rsid w:val="00466698"/>
    <w:rsid w:val="00486510"/>
    <w:rsid w:val="004A1414"/>
    <w:rsid w:val="004A247F"/>
    <w:rsid w:val="004B4798"/>
    <w:rsid w:val="004D3206"/>
    <w:rsid w:val="004E7446"/>
    <w:rsid w:val="00531F0F"/>
    <w:rsid w:val="00572172"/>
    <w:rsid w:val="00572D7D"/>
    <w:rsid w:val="005976A4"/>
    <w:rsid w:val="005C0CDE"/>
    <w:rsid w:val="005D597F"/>
    <w:rsid w:val="005E78E2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8059EB"/>
    <w:rsid w:val="00805B16"/>
    <w:rsid w:val="008075CB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B542E"/>
    <w:rsid w:val="008B6A70"/>
    <w:rsid w:val="008C328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574"/>
    <w:rsid w:val="009A31E5"/>
    <w:rsid w:val="009A38E9"/>
    <w:rsid w:val="009C5665"/>
    <w:rsid w:val="009C78B0"/>
    <w:rsid w:val="009F391D"/>
    <w:rsid w:val="00A0151A"/>
    <w:rsid w:val="00A21BCC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552FD"/>
    <w:rsid w:val="00B623E1"/>
    <w:rsid w:val="00B66FCA"/>
    <w:rsid w:val="00B70F20"/>
    <w:rsid w:val="00B90CEA"/>
    <w:rsid w:val="00BD38BA"/>
    <w:rsid w:val="00BD45EC"/>
    <w:rsid w:val="00BF341C"/>
    <w:rsid w:val="00C27AF5"/>
    <w:rsid w:val="00C44D46"/>
    <w:rsid w:val="00C812DA"/>
    <w:rsid w:val="00C8265F"/>
    <w:rsid w:val="00CA2B42"/>
    <w:rsid w:val="00CB3A40"/>
    <w:rsid w:val="00CE3030"/>
    <w:rsid w:val="00CE7C9C"/>
    <w:rsid w:val="00CF0A14"/>
    <w:rsid w:val="00D001E8"/>
    <w:rsid w:val="00D24FF5"/>
    <w:rsid w:val="00D2608B"/>
    <w:rsid w:val="00D51ECD"/>
    <w:rsid w:val="00D60499"/>
    <w:rsid w:val="00D66988"/>
    <w:rsid w:val="00D84A2E"/>
    <w:rsid w:val="00D904D3"/>
    <w:rsid w:val="00DA271D"/>
    <w:rsid w:val="00DA77BC"/>
    <w:rsid w:val="00DB1555"/>
    <w:rsid w:val="00DC5129"/>
    <w:rsid w:val="00DD003C"/>
    <w:rsid w:val="00DE05B8"/>
    <w:rsid w:val="00E20FD0"/>
    <w:rsid w:val="00E3088C"/>
    <w:rsid w:val="00E314F2"/>
    <w:rsid w:val="00E439F3"/>
    <w:rsid w:val="00E6577B"/>
    <w:rsid w:val="00E6651E"/>
    <w:rsid w:val="00EA41C0"/>
    <w:rsid w:val="00EB559D"/>
    <w:rsid w:val="00EC0FED"/>
    <w:rsid w:val="00EC18AA"/>
    <w:rsid w:val="00EF28C0"/>
    <w:rsid w:val="00F16A10"/>
    <w:rsid w:val="00F24B18"/>
    <w:rsid w:val="00F26195"/>
    <w:rsid w:val="00F2744C"/>
    <w:rsid w:val="00F57ECC"/>
    <w:rsid w:val="00FA460C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3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209</cp:revision>
  <cp:lastPrinted>2018-04-26T06:32:00Z</cp:lastPrinted>
  <dcterms:created xsi:type="dcterms:W3CDTF">2016-08-26T13:02:00Z</dcterms:created>
  <dcterms:modified xsi:type="dcterms:W3CDTF">2018-04-26T13:27:00Z</dcterms:modified>
</cp:coreProperties>
</file>