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07C08B" w14:textId="77777777"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14:paraId="7C724A72" w14:textId="0112555B"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на право заключения договора </w:t>
      </w:r>
      <w:r w:rsidR="00B833A7" w:rsidRPr="00B83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977472" w:rsidRPr="009774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комплекса работ по капитальному ремонту деаэраторов №1 и №2, ДА-50/15</w:t>
      </w:r>
    </w:p>
    <w:p w14:paraId="479EDFDD" w14:textId="77777777" w:rsidR="00EB559D" w:rsidRDefault="00EB559D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4FF0338" w14:textId="4D028150" w:rsidR="00E439F3" w:rsidRPr="00DC5129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C943A6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D24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E303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833A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24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E303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14:paraId="362B3E55" w14:textId="77777777" w:rsidR="00531F0F" w:rsidRDefault="00531F0F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14:paraId="34030531" w14:textId="77777777" w:rsidR="0093238E" w:rsidRPr="00A87641" w:rsidRDefault="00E439F3" w:rsidP="00A87641">
      <w:pPr>
        <w:pStyle w:val="a5"/>
        <w:keepNext/>
        <w:keepLines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</w:t>
      </w:r>
      <w:r w:rsidR="00A8764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A87641" w:rsidRPr="00A8764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 электронной форме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72EAF91F" w14:textId="3BA6DC51" w:rsidR="0093238E" w:rsidRPr="00A87641" w:rsidRDefault="00DD003C" w:rsidP="00A876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 Предмет </w:t>
      </w:r>
      <w:r w:rsidR="00572D7D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договора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: </w:t>
      </w:r>
      <w:r w:rsidR="00977472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комплекса работ по капитальному ремонту деаэраторов №1 и №2, ДА-50/15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0134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- </w:t>
      </w:r>
      <w:r w:rsidR="00A8764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3F0134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3B640FAD" w14:textId="52E2AA7A" w:rsidR="0093238E" w:rsidRDefault="00DD003C" w:rsidP="00A87641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2. </w:t>
      </w:r>
      <w:r w:rsidR="00A87641" w:rsidRPr="00A8764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Общее количество выполняемых Работ: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="0097747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</w:t>
      </w:r>
      <w:r w:rsidR="00B833A7" w:rsidRPr="00B833A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ед.</w:t>
      </w:r>
    </w:p>
    <w:p w14:paraId="08BA2B9B" w14:textId="0D8C2B95" w:rsidR="00C14E22" w:rsidRPr="006D1F9B" w:rsidRDefault="00C14E22" w:rsidP="00A87641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14E2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1.3.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BB3291">
        <w:rPr>
          <w:rFonts w:ascii="Times New Roman" w:hAnsi="Times New Roman"/>
          <w:b/>
          <w:sz w:val="24"/>
          <w:szCs w:val="24"/>
          <w:lang w:eastAsia="ru-RU"/>
        </w:rPr>
        <w:t xml:space="preserve">Содержание </w:t>
      </w:r>
      <w:r w:rsidRPr="00B35516">
        <w:rPr>
          <w:rFonts w:ascii="Times New Roman" w:hAnsi="Times New Roman"/>
          <w:b/>
          <w:sz w:val="24"/>
          <w:szCs w:val="24"/>
          <w:lang w:eastAsia="ru-RU"/>
        </w:rPr>
        <w:t>выполняемых Работ</w:t>
      </w:r>
      <w:r w:rsidRPr="00BB3291">
        <w:rPr>
          <w:rFonts w:ascii="Times New Roman" w:hAnsi="Times New Roman"/>
          <w:b/>
          <w:sz w:val="24"/>
          <w:szCs w:val="24"/>
          <w:lang w:eastAsia="ru-RU"/>
        </w:rPr>
        <w:t>:</w:t>
      </w:r>
      <w:r w:rsidRPr="00FA37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B59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подробный перечень и объемы выполняемых работ изложены в Разделе 5 «Техническое задание» Документации о проведении запроса </w:t>
      </w:r>
      <w:r w:rsidRPr="00B812B4">
        <w:rPr>
          <w:rFonts w:ascii="Times New Roman" w:eastAsia="Times New Roman" w:hAnsi="Times New Roman"/>
          <w:bCs/>
          <w:sz w:val="24"/>
          <w:szCs w:val="24"/>
          <w:lang w:eastAsia="ru-RU"/>
        </w:rPr>
        <w:t>предложений</w:t>
      </w:r>
      <w:r w:rsidR="00FA417B" w:rsidRPr="00B812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Pr="009B59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право заключения договора на </w:t>
      </w:r>
      <w:r w:rsidR="00977472" w:rsidRPr="00977472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выполнение комплекса работ по капитальному ремонту деаэраторов №1 и №2, ДА-50/15</w:t>
      </w:r>
      <w:r w:rsidRPr="009B59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алее по тексту – Документация).</w:t>
      </w:r>
    </w:p>
    <w:p w14:paraId="69277EEC" w14:textId="2CBDCFB8" w:rsidR="00F16A10" w:rsidRDefault="00DD003C" w:rsidP="00F16A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="00C14E2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4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</w:t>
      </w:r>
      <w:r w:rsidR="00D51ECD" w:rsidRPr="00D51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51ECD"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 начальной (максимальной) цене договора: </w:t>
      </w:r>
      <w:r w:rsidR="00977472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1 770 000 (Один миллион семьсот семьдесят тысяч) рублей 00 копеек</w:t>
      </w:r>
      <w:r w:rsidR="00B833A7" w:rsidRPr="00B833A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НДС</w:t>
      </w:r>
      <w:r w:rsidR="00A876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B3D049E" w14:textId="77777777" w:rsidR="00F97A3F" w:rsidRPr="00977472" w:rsidRDefault="00F97A3F" w:rsidP="00F97A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настоящим Договором, но не более чем на 10%, Стороны могут заключить дополнительное соглашение на основании дополнительной сметы, подписанной Сторонами. </w:t>
      </w:r>
    </w:p>
    <w:p w14:paraId="5EE6F5EA" w14:textId="77777777" w:rsidR="00F97A3F" w:rsidRPr="00977472" w:rsidRDefault="00F97A3F" w:rsidP="00F97A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14:paraId="5D750E03" w14:textId="77777777" w:rsidR="00F97A3F" w:rsidRPr="00977472" w:rsidRDefault="00F97A3F" w:rsidP="00F97A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работ по Договору может быть изменена при изменении объемов работ согласно абзаца 2 настоящего пункта.</w:t>
      </w:r>
    </w:p>
    <w:p w14:paraId="6EA77A87" w14:textId="77777777" w:rsidR="00A87641" w:rsidRPr="00977472" w:rsidRDefault="00F97A3F" w:rsidP="00F97A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14:paraId="2A148D66" w14:textId="296ED2E1" w:rsidR="008059EB" w:rsidRPr="00977472" w:rsidRDefault="00DD003C" w:rsidP="00A876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="00C14E22" w:rsidRPr="0097747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5</w:t>
      </w:r>
      <w:r w:rsidRPr="0097747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. </w:t>
      </w:r>
      <w:r w:rsidR="00A87641" w:rsidRPr="0097747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Срок выполнения Работ: </w:t>
      </w:r>
      <w:r w:rsidR="00977472" w:rsidRPr="00977472">
        <w:rPr>
          <w:rFonts w:ascii="Times New Roman" w:eastAsia="Times New Roman" w:hAnsi="Times New Roman"/>
          <w:sz w:val="24"/>
          <w:szCs w:val="24"/>
          <w:lang w:eastAsia="ru-RU"/>
        </w:rPr>
        <w:t>с момента подписания Договора по 30.07.2018 включительно.</w:t>
      </w:r>
    </w:p>
    <w:p w14:paraId="71813B5F" w14:textId="171F33D8" w:rsidR="008059EB" w:rsidRPr="00977472" w:rsidRDefault="00DD003C" w:rsidP="00A8764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="00C14E22" w:rsidRPr="0097747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6</w:t>
      </w:r>
      <w:r w:rsidRPr="0097747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. </w:t>
      </w:r>
      <w:r w:rsidR="00A87641" w:rsidRPr="00977472">
        <w:rPr>
          <w:rFonts w:ascii="Times New Roman" w:hAnsi="Times New Roman"/>
          <w:b/>
          <w:bCs/>
          <w:sz w:val="24"/>
          <w:szCs w:val="24"/>
          <w:lang w:eastAsia="ru-RU"/>
        </w:rPr>
        <w:t>Место выполнения Работ</w:t>
      </w:r>
      <w:r w:rsidR="00977472" w:rsidRPr="00977472">
        <w:rPr>
          <w:rFonts w:ascii="Times New Roman" w:hAnsi="Times New Roman"/>
          <w:b/>
          <w:bCs/>
          <w:sz w:val="24"/>
          <w:szCs w:val="24"/>
        </w:rPr>
        <w:t>:</w:t>
      </w:r>
      <w:r w:rsidR="00977472" w:rsidRPr="00977472">
        <w:rPr>
          <w:rFonts w:ascii="Times New Roman" w:hAnsi="Times New Roman"/>
          <w:bCs/>
          <w:sz w:val="24"/>
          <w:szCs w:val="24"/>
        </w:rPr>
        <w:t xml:space="preserve"> Мурманская область, п. Сафоново-1 (теплоцентраль района №4 филиала АО «МЭС» «Североморская теплосеть»).</w:t>
      </w:r>
    </w:p>
    <w:p w14:paraId="05CFA9FF" w14:textId="0FFD0461" w:rsidR="00C14E22" w:rsidRPr="00977472" w:rsidRDefault="00DD003C" w:rsidP="00F97A3F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="00C14E22" w:rsidRPr="0097747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7</w:t>
      </w:r>
      <w:r w:rsidRPr="0097747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. </w:t>
      </w:r>
      <w:r w:rsidR="00A87641" w:rsidRPr="009774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="00B833A7" w:rsidRPr="0097747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Авансовый платеж и промежуточная оплата не предусматривается. </w:t>
      </w:r>
      <w:r w:rsidR="00977472" w:rsidRPr="00977472">
        <w:rPr>
          <w:rFonts w:ascii="Times New Roman" w:eastAsia="Times New Roman" w:hAnsi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проекту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14:paraId="0AB94021" w14:textId="6D7623F1" w:rsidR="00031221" w:rsidRDefault="00031221" w:rsidP="00A87641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C14E22" w:rsidRPr="009774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9774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A87641" w:rsidRPr="0097747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Иные условия: </w:t>
      </w:r>
      <w:r w:rsidR="00977472" w:rsidRPr="00977472">
        <w:rPr>
          <w:rFonts w:ascii="Times New Roman" w:hAnsi="Times New Roman"/>
          <w:bCs/>
          <w:sz w:val="24"/>
          <w:szCs w:val="24"/>
          <w:lang w:eastAsia="ru-RU"/>
        </w:rPr>
        <w:t>Гарантийный срок работ – 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производителем. Если в гарантийный период обнаружатся дефекты, допущенные по вине Подрядчика, то Подрядчик обязан их устранить за свой счет и в согласованные с Заказчиком сроки.</w:t>
      </w:r>
    </w:p>
    <w:p w14:paraId="684DD50D" w14:textId="36242185" w:rsidR="00977472" w:rsidRPr="00977472" w:rsidRDefault="00977472" w:rsidP="00A876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747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1.9. </w:t>
      </w:r>
      <w:r w:rsidRPr="00977472">
        <w:rPr>
          <w:rFonts w:ascii="Times New Roman" w:hAnsi="Times New Roman"/>
          <w:bCs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14:paraId="7FDDF712" w14:textId="77777777" w:rsidR="008059EB" w:rsidRPr="00977472" w:rsidRDefault="008059EB" w:rsidP="008059EB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015C5984" w14:textId="77777777" w:rsidR="00E439F3" w:rsidRPr="00977472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14:paraId="4EE2C6B0" w14:textId="77777777" w:rsidR="00B833A7" w:rsidRPr="00977472" w:rsidRDefault="00B833A7" w:rsidP="00B833A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Комиссии по закупке:</w:t>
      </w:r>
    </w:p>
    <w:p w14:paraId="47508CD7" w14:textId="1767CF4B" w:rsidR="00977472" w:rsidRDefault="00977472" w:rsidP="00977472">
      <w:pPr>
        <w:tabs>
          <w:tab w:val="left" w:pos="993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</w:t>
      </w:r>
      <w:r w:rsidR="00B833A7"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ВРИО </w:t>
      </w:r>
      <w:r w:rsidR="00B833A7"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B833A7"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«МЭС».</w:t>
      </w:r>
    </w:p>
    <w:p w14:paraId="75C3C265" w14:textId="77777777" w:rsidR="00977472" w:rsidRDefault="00E439F3" w:rsidP="0097747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14:paraId="57537387" w14:textId="72058690" w:rsidR="00977472" w:rsidRPr="00977472" w:rsidRDefault="00977472" w:rsidP="0097747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>ВРИО начальника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5B124F9A" w14:textId="1749F5C2" w:rsidR="00B833A7" w:rsidRPr="00977472" w:rsidRDefault="00B833A7" w:rsidP="00B833A7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Р.В. </w:t>
      </w:r>
      <w:proofErr w:type="spellStart"/>
      <w:r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>Чистенко</w:t>
      </w:r>
      <w:proofErr w:type="spellEnd"/>
      <w:r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5B0D63">
        <w:rPr>
          <w:rFonts w:ascii="Times New Roman" w:eastAsia="Times New Roman" w:hAnsi="Times New Roman" w:cs="Times New Roman"/>
          <w:sz w:val="24"/>
          <w:szCs w:val="24"/>
          <w:lang w:eastAsia="ar-SA"/>
        </w:rPr>
        <w:t>ВРИО главного инженера</w:t>
      </w:r>
      <w:r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филиала АО «МЭС» «Североморская теплосеть»;</w:t>
      </w:r>
    </w:p>
    <w:p w14:paraId="43D9A807" w14:textId="5D1DB2D3" w:rsidR="00B833A7" w:rsidRPr="00977472" w:rsidRDefault="00B833A7" w:rsidP="00F97A3F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</w:t>
      </w:r>
      <w:proofErr w:type="spellStart"/>
      <w:r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>Нархова</w:t>
      </w:r>
      <w:proofErr w:type="spellEnd"/>
      <w:r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инженер-строитель производственно</w:t>
      </w:r>
      <w:r w:rsidR="005B0D63">
        <w:rPr>
          <w:rFonts w:ascii="Times New Roman" w:eastAsia="Times New Roman" w:hAnsi="Times New Roman" w:cs="Times New Roman"/>
          <w:sz w:val="24"/>
          <w:szCs w:val="24"/>
          <w:lang w:eastAsia="ar-SA"/>
        </w:rPr>
        <w:t>-технического отдела филиала АО </w:t>
      </w:r>
      <w:r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 «Североморская теплосеть».</w:t>
      </w:r>
    </w:p>
    <w:p w14:paraId="100FE65E" w14:textId="77777777" w:rsidR="00E439F3" w:rsidRPr="00977472" w:rsidRDefault="00E439F3" w:rsidP="0088158C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4D05651C" w14:textId="77777777" w:rsidR="00E439F3" w:rsidRPr="00977472" w:rsidRDefault="00C512BB" w:rsidP="00DA77B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7472">
        <w:rPr>
          <w:rFonts w:ascii="Times New Roman" w:hAnsi="Times New Roman" w:cs="Times New Roman"/>
          <w:sz w:val="24"/>
          <w:szCs w:val="24"/>
          <w:lang w:eastAsia="ru-RU"/>
        </w:rPr>
        <w:t>Д.А. Геращенко</w:t>
      </w:r>
      <w:r w:rsidR="001212CB" w:rsidRPr="0097747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977472">
        <w:rPr>
          <w:rFonts w:ascii="Times New Roman" w:hAnsi="Times New Roman" w:cs="Times New Roman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 АО</w:t>
      </w:r>
      <w:r w:rsidR="00E439F3" w:rsidRPr="00977472">
        <w:rPr>
          <w:rFonts w:ascii="Times New Roman" w:hAnsi="Times New Roman" w:cs="Times New Roman"/>
          <w:sz w:val="24"/>
          <w:szCs w:val="24"/>
        </w:rPr>
        <w:t> </w:t>
      </w:r>
      <w:r w:rsidR="00E439F3" w:rsidRPr="00977472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14:paraId="6304CF84" w14:textId="77777777" w:rsidR="00C512BB" w:rsidRPr="00977472" w:rsidRDefault="00C512BB" w:rsidP="00C512B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472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>Отсутствовал член Комиссии по закупке</w:t>
      </w:r>
      <w:r w:rsidRPr="0097747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14:paraId="4A99EDD1" w14:textId="01A7E2D1" w:rsidR="00C512BB" w:rsidRPr="00977472" w:rsidRDefault="00977472" w:rsidP="00C512BB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7472">
        <w:rPr>
          <w:rFonts w:ascii="Times New Roman" w:eastAsia="Calibri" w:hAnsi="Times New Roman" w:cs="Times New Roman"/>
          <w:sz w:val="24"/>
          <w:szCs w:val="24"/>
          <w:lang w:eastAsia="ru-RU"/>
        </w:rPr>
        <w:t>Л.К. Мельникова – заместитель начальника производственно-технического отдела филиала АО «МЭС» «Североморская теплосеть»</w:t>
      </w:r>
      <w:r w:rsidR="00C512BB" w:rsidRPr="0097747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512BB"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связи с </w:t>
      </w:r>
      <w:r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>очередным отпуском</w:t>
      </w:r>
      <w:r w:rsidR="00C512BB"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C512BB" w:rsidRPr="00977472"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  <w:bookmarkStart w:id="8" w:name="_GoBack"/>
      <w:bookmarkEnd w:id="8"/>
    </w:p>
    <w:p w14:paraId="0E45563A" w14:textId="77777777" w:rsidR="00A87641" w:rsidRPr="00977472" w:rsidRDefault="00A87641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1509A6BF" w14:textId="6DAC2C98" w:rsidR="00E439F3" w:rsidRPr="00977472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4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12BB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977472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C512BB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B833A7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512BB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5B0D63">
        <w:rPr>
          <w:rFonts w:ascii="Times New Roman" w:eastAsia="Times New Roman" w:hAnsi="Times New Roman" w:cs="Times New Roman"/>
          <w:sz w:val="24"/>
          <w:szCs w:val="24"/>
          <w:lang w:eastAsia="ru-RU"/>
        </w:rPr>
        <w:t>018 по адресу: г. Мурманск, ул. </w:t>
      </w:r>
      <w:r w:rsidR="00C512BB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Промышленная, д. 15, </w:t>
      </w:r>
      <w:proofErr w:type="spellStart"/>
      <w:r w:rsidR="00C512BB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C512BB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. 17, начало в 09:30 (МСК).</w:t>
      </w:r>
      <w:r w:rsidRPr="0097747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4E9F4A" w14:textId="77777777" w:rsidR="00E439F3" w:rsidRPr="00977472" w:rsidRDefault="009B4920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запросу предложений </w:t>
      </w:r>
      <w:r w:rsidR="00FA417B" w:rsidRPr="009774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3541B2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="006107C6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</w:t>
      </w:r>
      <w:r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541B2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 одн</w:t>
      </w:r>
      <w:r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а заявка на участие</w:t>
      </w:r>
      <w:r w:rsidR="003541B2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941B2AD" w14:textId="77777777" w:rsidR="009B4920" w:rsidRPr="00977472" w:rsidRDefault="009B4920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color w:val="FF0000"/>
          <w:sz w:val="24"/>
          <w:szCs w:val="24"/>
        </w:rPr>
      </w:pPr>
    </w:p>
    <w:p w14:paraId="087053B1" w14:textId="77777777" w:rsidR="00E439F3" w:rsidRPr="00977472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7472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9774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977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 w:rsidRPr="00977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977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977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774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84773A8" w14:textId="77777777" w:rsidR="00E439F3" w:rsidRPr="00977472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предложений </w:t>
      </w:r>
      <w:r w:rsidR="00FA417B" w:rsidRPr="009774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="00FA417B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0255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несостоявшим</w:t>
      </w:r>
      <w:r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п. 7.5.3.11. Положения о закупке товаров, работ, услуг АО «МЭС» (ИНН 5190907139, ОГРН 1095190009111)</w:t>
      </w:r>
      <w:r w:rsidR="003541B2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977472">
        <w:t xml:space="preserve"> </w:t>
      </w:r>
      <w:r w:rsidR="003541B2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1C2EA6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4.12.</w:t>
      </w:r>
      <w:r w:rsidR="00281438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541B2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2EA6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82CE360" w14:textId="77777777" w:rsidR="00E439F3" w:rsidRPr="00977472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7D1BB090" w14:textId="77777777" w:rsidR="00E439F3" w:rsidRPr="00977472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14:paraId="2A518A96" w14:textId="77777777" w:rsidR="007C53A5" w:rsidRPr="00977472" w:rsidRDefault="007C53A5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153E6327" w14:textId="77777777" w:rsidR="009642F9" w:rsidRPr="00977472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156E8DA9" w14:textId="77777777" w:rsidR="009642F9" w:rsidRPr="00977472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D3D529A" w14:textId="77777777" w:rsidR="00E439F3" w:rsidRPr="00977472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4496BF5A" w14:textId="77777777" w:rsidR="00B833A7" w:rsidRPr="00977472" w:rsidRDefault="00B833A7" w:rsidP="00B833A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Комиссии по закупке:</w:t>
      </w:r>
    </w:p>
    <w:p w14:paraId="6637BEA1" w14:textId="0385F14D" w:rsidR="00B833A7" w:rsidRPr="00977472" w:rsidRDefault="00977472" w:rsidP="00B833A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И.А. Обухов</w:t>
      </w:r>
      <w:r w:rsidR="00B833A7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14:paraId="039905A7" w14:textId="77777777" w:rsidR="00B833A7" w:rsidRPr="00977472" w:rsidRDefault="00B833A7" w:rsidP="00A807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7A7F02" w14:textId="77777777" w:rsidR="00A80788" w:rsidRPr="00977472" w:rsidRDefault="00A80788" w:rsidP="00A807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14:paraId="16673111" w14:textId="48B7675C" w:rsidR="00B365B7" w:rsidRPr="00977472" w:rsidRDefault="00977472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="00B365B7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14:paraId="0FD21BA4" w14:textId="77777777" w:rsidR="00B365B7" w:rsidRPr="00977472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7B1A7A" w14:textId="3138305A" w:rsidR="00B365B7" w:rsidRPr="00977472" w:rsidRDefault="00977472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Р.В. </w:t>
      </w:r>
      <w:proofErr w:type="spellStart"/>
      <w:r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>Чистенко</w:t>
      </w:r>
      <w:proofErr w:type="spellEnd"/>
      <w:r w:rsidR="00B365B7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14:paraId="2FB38121" w14:textId="77777777" w:rsidR="00B365B7" w:rsidRPr="00977472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146D9B6B" w14:textId="77777777" w:rsidR="00D84A2E" w:rsidRPr="00977472" w:rsidRDefault="00B833A7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</w:t>
      </w:r>
      <w:proofErr w:type="spellStart"/>
      <w:r w:rsidRPr="00977472">
        <w:rPr>
          <w:rFonts w:ascii="Times New Roman" w:eastAsia="Times New Roman" w:hAnsi="Times New Roman" w:cs="Times New Roman"/>
          <w:sz w:val="24"/>
          <w:szCs w:val="24"/>
          <w:lang w:eastAsia="ar-SA"/>
        </w:rPr>
        <w:t>Нархова</w:t>
      </w:r>
      <w:proofErr w:type="spellEnd"/>
      <w:r w:rsidR="00D84A2E" w:rsidRPr="00977472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D84A2E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4BF015D6" w14:textId="77777777" w:rsidR="00D84A2E" w:rsidRPr="00977472" w:rsidRDefault="00D84A2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548294E6" w14:textId="77777777" w:rsidR="00B365B7" w:rsidRPr="00977472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74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30971372" w14:textId="77777777" w:rsidR="00F57ECC" w:rsidRPr="00977472" w:rsidRDefault="00E358C5" w:rsidP="00C44D46">
      <w:pPr>
        <w:tabs>
          <w:tab w:val="left" w:pos="6237"/>
        </w:tabs>
        <w:spacing w:after="0" w:line="240" w:lineRule="auto"/>
        <w:rPr>
          <w:sz w:val="24"/>
          <w:szCs w:val="24"/>
        </w:rPr>
      </w:pPr>
      <w:r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Д.А. Геращенко</w:t>
      </w:r>
      <w:r w:rsidR="00C44D46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27AF5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B365B7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C812DA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65B7" w:rsidRPr="009774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</w:p>
    <w:sectPr w:rsidR="00F57ECC" w:rsidRPr="00977472" w:rsidSect="00977472">
      <w:headerReference w:type="default" r:id="rId7"/>
      <w:pgSz w:w="11906" w:h="16838"/>
      <w:pgMar w:top="993" w:right="567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4A57C5" w14:textId="77777777" w:rsidR="00A27A6C" w:rsidRDefault="00A27A6C" w:rsidP="00600A82">
      <w:pPr>
        <w:spacing w:after="0" w:line="240" w:lineRule="auto"/>
      </w:pPr>
      <w:r>
        <w:separator/>
      </w:r>
    </w:p>
  </w:endnote>
  <w:endnote w:type="continuationSeparator" w:id="0">
    <w:p w14:paraId="1A330909" w14:textId="77777777" w:rsidR="00A27A6C" w:rsidRDefault="00A27A6C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D789B1" w14:textId="77777777" w:rsidR="00A27A6C" w:rsidRDefault="00A27A6C" w:rsidP="00600A82">
      <w:pPr>
        <w:spacing w:after="0" w:line="240" w:lineRule="auto"/>
      </w:pPr>
      <w:r>
        <w:separator/>
      </w:r>
    </w:p>
  </w:footnote>
  <w:footnote w:type="continuationSeparator" w:id="0">
    <w:p w14:paraId="6C5BFAA1" w14:textId="77777777" w:rsidR="00A27A6C" w:rsidRDefault="00A27A6C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5892641"/>
      <w:docPartObj>
        <w:docPartGallery w:val="Page Numbers (Top of Page)"/>
        <w:docPartUnique/>
      </w:docPartObj>
    </w:sdtPr>
    <w:sdtEndPr/>
    <w:sdtContent>
      <w:p w14:paraId="7E3861BC" w14:textId="09D33931" w:rsidR="00713F8F" w:rsidRPr="00713F8F" w:rsidRDefault="00D60499" w:rsidP="002B1ACE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0D63">
          <w:rPr>
            <w:noProof/>
          </w:rPr>
          <w:t>2</w:t>
        </w:r>
        <w:r>
          <w:fldChar w:fldCharType="end"/>
        </w:r>
        <w:r w:rsidR="002B1ACE">
          <w:t xml:space="preserve">                          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A8764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943A6">
          <w:rPr>
            <w:rFonts w:ascii="Times New Roman" w:eastAsia="Calibri" w:hAnsi="Times New Roman" w:cs="Times New Roman"/>
            <w:sz w:val="16"/>
            <w:szCs w:val="16"/>
          </w:rPr>
          <w:t>1</w:t>
        </w:r>
      </w:p>
      <w:p w14:paraId="540A54E5" w14:textId="3416F32E"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на право заключения </w:t>
        </w:r>
        <w:r w:rsidR="00C943A6"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C943A6" w:rsidRPr="00A87641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C943A6" w:rsidRPr="00C943A6">
          <w:rPr>
            <w:rFonts w:ascii="Times New Roman" w:eastAsia="Calibri" w:hAnsi="Times New Roman" w:cs="Times New Roman"/>
            <w:sz w:val="16"/>
            <w:szCs w:val="16"/>
          </w:rPr>
          <w:t>выполнение комплекса работ</w:t>
        </w:r>
      </w:p>
      <w:p w14:paraId="2B67A8BD" w14:textId="2A42D9E2" w:rsidR="00946B75" w:rsidRDefault="00C943A6" w:rsidP="00A87641">
        <w:pPr>
          <w:tabs>
            <w:tab w:val="center" w:pos="4677"/>
            <w:tab w:val="right" w:pos="9355"/>
          </w:tabs>
          <w:spacing w:after="0" w:line="240" w:lineRule="auto"/>
          <w:jc w:val="right"/>
        </w:pPr>
        <w:r w:rsidRPr="00C943A6">
          <w:rPr>
            <w:rFonts w:ascii="Times New Roman" w:eastAsia="Calibri" w:hAnsi="Times New Roman" w:cs="Times New Roman"/>
            <w:sz w:val="16"/>
            <w:szCs w:val="16"/>
          </w:rPr>
          <w:t>по капитальному ремонту деаэраторов №1 и №2, ДА-50/15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от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C094D">
          <w:rPr>
            <w:rFonts w:ascii="Times New Roman" w:eastAsia="Calibri" w:hAnsi="Times New Roman" w:cs="Times New Roman"/>
            <w:sz w:val="16"/>
            <w:szCs w:val="16"/>
          </w:rPr>
          <w:t>31</w:t>
        </w:r>
        <w:r>
          <w:rPr>
            <w:rFonts w:ascii="Times New Roman" w:eastAsia="Calibri" w:hAnsi="Times New Roman" w:cs="Times New Roman"/>
            <w:sz w:val="16"/>
            <w:szCs w:val="16"/>
          </w:rPr>
          <w:t>.05.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201</w:t>
        </w:r>
        <w:r>
          <w:rPr>
            <w:rFonts w:ascii="Times New Roman" w:eastAsia="Calibri" w:hAnsi="Times New Roman" w:cs="Times New Roman"/>
            <w:sz w:val="16"/>
            <w:szCs w:val="16"/>
          </w:rPr>
          <w:t>8</w:t>
        </w:r>
      </w:p>
    </w:sdtContent>
  </w:sdt>
  <w:p w14:paraId="42C12271" w14:textId="77777777" w:rsidR="00071F84" w:rsidRPr="002B1ACE" w:rsidRDefault="00071F84" w:rsidP="002B1ACE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9F3"/>
    <w:rsid w:val="000200B3"/>
    <w:rsid w:val="00023B8F"/>
    <w:rsid w:val="00031221"/>
    <w:rsid w:val="000368F6"/>
    <w:rsid w:val="000624D6"/>
    <w:rsid w:val="00067769"/>
    <w:rsid w:val="00071F84"/>
    <w:rsid w:val="00080D05"/>
    <w:rsid w:val="00081774"/>
    <w:rsid w:val="00083602"/>
    <w:rsid w:val="000A2803"/>
    <w:rsid w:val="00103608"/>
    <w:rsid w:val="001212CB"/>
    <w:rsid w:val="001374B1"/>
    <w:rsid w:val="001706A3"/>
    <w:rsid w:val="001747A6"/>
    <w:rsid w:val="00177667"/>
    <w:rsid w:val="001921A2"/>
    <w:rsid w:val="001A28C9"/>
    <w:rsid w:val="001A4C8F"/>
    <w:rsid w:val="001B035F"/>
    <w:rsid w:val="001B3DBE"/>
    <w:rsid w:val="001C2EA6"/>
    <w:rsid w:val="001F0579"/>
    <w:rsid w:val="00204AC5"/>
    <w:rsid w:val="0022239E"/>
    <w:rsid w:val="002333F6"/>
    <w:rsid w:val="00281438"/>
    <w:rsid w:val="002B1ACE"/>
    <w:rsid w:val="002C298C"/>
    <w:rsid w:val="002D001E"/>
    <w:rsid w:val="002D0E3C"/>
    <w:rsid w:val="002F7836"/>
    <w:rsid w:val="00301DA9"/>
    <w:rsid w:val="00305F8E"/>
    <w:rsid w:val="00306007"/>
    <w:rsid w:val="00306517"/>
    <w:rsid w:val="003069F7"/>
    <w:rsid w:val="0031265E"/>
    <w:rsid w:val="00315930"/>
    <w:rsid w:val="003275B1"/>
    <w:rsid w:val="00327C0D"/>
    <w:rsid w:val="00331658"/>
    <w:rsid w:val="00353A74"/>
    <w:rsid w:val="003541B2"/>
    <w:rsid w:val="003601FF"/>
    <w:rsid w:val="003F0134"/>
    <w:rsid w:val="00406E53"/>
    <w:rsid w:val="0043538A"/>
    <w:rsid w:val="0044626D"/>
    <w:rsid w:val="0045160E"/>
    <w:rsid w:val="00463910"/>
    <w:rsid w:val="00466698"/>
    <w:rsid w:val="00486510"/>
    <w:rsid w:val="004A1414"/>
    <w:rsid w:val="004A247F"/>
    <w:rsid w:val="004B4798"/>
    <w:rsid w:val="004D3206"/>
    <w:rsid w:val="004E7446"/>
    <w:rsid w:val="00531F0F"/>
    <w:rsid w:val="00572172"/>
    <w:rsid w:val="00572D7D"/>
    <w:rsid w:val="005976A4"/>
    <w:rsid w:val="005B0D63"/>
    <w:rsid w:val="005C0CDE"/>
    <w:rsid w:val="005D597F"/>
    <w:rsid w:val="005E78E2"/>
    <w:rsid w:val="00600A82"/>
    <w:rsid w:val="006107C6"/>
    <w:rsid w:val="00620D14"/>
    <w:rsid w:val="00623B0E"/>
    <w:rsid w:val="00634088"/>
    <w:rsid w:val="00661697"/>
    <w:rsid w:val="00662EE0"/>
    <w:rsid w:val="00667A14"/>
    <w:rsid w:val="00670255"/>
    <w:rsid w:val="00692A32"/>
    <w:rsid w:val="006B7180"/>
    <w:rsid w:val="006B7E2D"/>
    <w:rsid w:val="006D46C7"/>
    <w:rsid w:val="006E44D3"/>
    <w:rsid w:val="006F03C3"/>
    <w:rsid w:val="006F79DB"/>
    <w:rsid w:val="00702663"/>
    <w:rsid w:val="00702EC5"/>
    <w:rsid w:val="007253E4"/>
    <w:rsid w:val="00732B81"/>
    <w:rsid w:val="00753176"/>
    <w:rsid w:val="00757696"/>
    <w:rsid w:val="00776566"/>
    <w:rsid w:val="0078377D"/>
    <w:rsid w:val="00793358"/>
    <w:rsid w:val="007A6D94"/>
    <w:rsid w:val="007C53A5"/>
    <w:rsid w:val="008059EB"/>
    <w:rsid w:val="00805B16"/>
    <w:rsid w:val="00815A11"/>
    <w:rsid w:val="00815C3F"/>
    <w:rsid w:val="00824E91"/>
    <w:rsid w:val="00847D27"/>
    <w:rsid w:val="0086136B"/>
    <w:rsid w:val="008621F5"/>
    <w:rsid w:val="0086395E"/>
    <w:rsid w:val="00864BD5"/>
    <w:rsid w:val="0086710E"/>
    <w:rsid w:val="008677B6"/>
    <w:rsid w:val="0088158C"/>
    <w:rsid w:val="008873A6"/>
    <w:rsid w:val="00893CE0"/>
    <w:rsid w:val="008B542E"/>
    <w:rsid w:val="008B6A70"/>
    <w:rsid w:val="008C328F"/>
    <w:rsid w:val="008D12AB"/>
    <w:rsid w:val="00901D20"/>
    <w:rsid w:val="009139BD"/>
    <w:rsid w:val="0093238E"/>
    <w:rsid w:val="009333BA"/>
    <w:rsid w:val="00940F19"/>
    <w:rsid w:val="00942D45"/>
    <w:rsid w:val="0094619D"/>
    <w:rsid w:val="00962907"/>
    <w:rsid w:val="009642F9"/>
    <w:rsid w:val="00977472"/>
    <w:rsid w:val="00995365"/>
    <w:rsid w:val="00997574"/>
    <w:rsid w:val="009A31E5"/>
    <w:rsid w:val="009A38E9"/>
    <w:rsid w:val="009B4920"/>
    <w:rsid w:val="009C5665"/>
    <w:rsid w:val="009C78B0"/>
    <w:rsid w:val="009F391D"/>
    <w:rsid w:val="00A0151A"/>
    <w:rsid w:val="00A21BCC"/>
    <w:rsid w:val="00A27A6C"/>
    <w:rsid w:val="00A41877"/>
    <w:rsid w:val="00A47EC1"/>
    <w:rsid w:val="00A52D74"/>
    <w:rsid w:val="00A64DB6"/>
    <w:rsid w:val="00A80788"/>
    <w:rsid w:val="00A80F49"/>
    <w:rsid w:val="00A86172"/>
    <w:rsid w:val="00A87641"/>
    <w:rsid w:val="00A92A8B"/>
    <w:rsid w:val="00A93CE1"/>
    <w:rsid w:val="00AC34A9"/>
    <w:rsid w:val="00AE6C3D"/>
    <w:rsid w:val="00AF5FC8"/>
    <w:rsid w:val="00AF7600"/>
    <w:rsid w:val="00B07818"/>
    <w:rsid w:val="00B30D11"/>
    <w:rsid w:val="00B3349B"/>
    <w:rsid w:val="00B34231"/>
    <w:rsid w:val="00B365B7"/>
    <w:rsid w:val="00B552FD"/>
    <w:rsid w:val="00B623E1"/>
    <w:rsid w:val="00B66FCA"/>
    <w:rsid w:val="00B70F20"/>
    <w:rsid w:val="00B812B4"/>
    <w:rsid w:val="00B833A7"/>
    <w:rsid w:val="00B90CEA"/>
    <w:rsid w:val="00BD38BA"/>
    <w:rsid w:val="00BD45EC"/>
    <w:rsid w:val="00BF341C"/>
    <w:rsid w:val="00C14E22"/>
    <w:rsid w:val="00C27AF5"/>
    <w:rsid w:val="00C44D46"/>
    <w:rsid w:val="00C512BB"/>
    <w:rsid w:val="00C812DA"/>
    <w:rsid w:val="00C8265F"/>
    <w:rsid w:val="00C943A6"/>
    <w:rsid w:val="00CA2B42"/>
    <w:rsid w:val="00CB3A40"/>
    <w:rsid w:val="00CE3030"/>
    <w:rsid w:val="00CE7C9C"/>
    <w:rsid w:val="00CF0A14"/>
    <w:rsid w:val="00D001E8"/>
    <w:rsid w:val="00D24FF5"/>
    <w:rsid w:val="00D2608B"/>
    <w:rsid w:val="00D51ECD"/>
    <w:rsid w:val="00D60499"/>
    <w:rsid w:val="00D66988"/>
    <w:rsid w:val="00D84A2E"/>
    <w:rsid w:val="00D904D3"/>
    <w:rsid w:val="00DA271D"/>
    <w:rsid w:val="00DA77BC"/>
    <w:rsid w:val="00DB1555"/>
    <w:rsid w:val="00DC5129"/>
    <w:rsid w:val="00DD003C"/>
    <w:rsid w:val="00DE05B8"/>
    <w:rsid w:val="00E20FD0"/>
    <w:rsid w:val="00E3088C"/>
    <w:rsid w:val="00E314F2"/>
    <w:rsid w:val="00E358C5"/>
    <w:rsid w:val="00E439F3"/>
    <w:rsid w:val="00E6577B"/>
    <w:rsid w:val="00E6651E"/>
    <w:rsid w:val="00EA41C0"/>
    <w:rsid w:val="00EB559D"/>
    <w:rsid w:val="00EC0FED"/>
    <w:rsid w:val="00EC18AA"/>
    <w:rsid w:val="00F16A10"/>
    <w:rsid w:val="00F24B18"/>
    <w:rsid w:val="00F26195"/>
    <w:rsid w:val="00F2744C"/>
    <w:rsid w:val="00F57ECC"/>
    <w:rsid w:val="00F971AF"/>
    <w:rsid w:val="00F97A3F"/>
    <w:rsid w:val="00FA417B"/>
    <w:rsid w:val="00FA460C"/>
    <w:rsid w:val="00FB6727"/>
    <w:rsid w:val="00FC094D"/>
    <w:rsid w:val="00FD08C6"/>
    <w:rsid w:val="00FD5772"/>
    <w:rsid w:val="00FE0FA6"/>
    <w:rsid w:val="00FE3029"/>
    <w:rsid w:val="00FF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EC4EB44"/>
  <w15:docId w15:val="{28FE74E8-F227-4D42-8A80-B2EB0B973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a">
    <w:name w:val="annotation reference"/>
    <w:basedOn w:val="a0"/>
    <w:uiPriority w:val="99"/>
    <w:semiHidden/>
    <w:unhideWhenUsed/>
    <w:rsid w:val="00FA417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A417B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A417B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A417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A417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Дмитрий А. Геращенко</cp:lastModifiedBy>
  <cp:revision>11</cp:revision>
  <cp:lastPrinted>2018-04-16T07:24:00Z</cp:lastPrinted>
  <dcterms:created xsi:type="dcterms:W3CDTF">2018-04-16T05:43:00Z</dcterms:created>
  <dcterms:modified xsi:type="dcterms:W3CDTF">2018-05-31T07:17:00Z</dcterms:modified>
</cp:coreProperties>
</file>