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7FD" w:rsidRPr="00AC17FD" w:rsidRDefault="00E827F4" w:rsidP="00AC17F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17F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Приложение № 1 к Приказу </w:t>
      </w:r>
      <w:bookmarkStart w:id="0" w:name="_Hlk527473728"/>
      <w:r w:rsidR="00AC17F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от </w:t>
      </w:r>
      <w:r w:rsidR="00A74042">
        <w:rPr>
          <w:rFonts w:ascii="Times New Roman" w:eastAsia="Times New Roman" w:hAnsi="Times New Roman"/>
          <w:sz w:val="24"/>
          <w:szCs w:val="24"/>
          <w:lang w:eastAsia="ru-RU"/>
        </w:rPr>
        <w:t>16.10.2018 № 351</w:t>
      </w:r>
      <w:r w:rsidR="00AC17FD" w:rsidRPr="00AC17FD">
        <w:rPr>
          <w:rFonts w:ascii="Times New Roman" w:eastAsia="Times New Roman" w:hAnsi="Times New Roman"/>
          <w:sz w:val="24"/>
          <w:szCs w:val="24"/>
          <w:lang w:eastAsia="ru-RU"/>
        </w:rPr>
        <w:t xml:space="preserve">-з </w:t>
      </w:r>
    </w:p>
    <w:bookmarkEnd w:id="0"/>
    <w:p w:rsidR="00E827F4" w:rsidRPr="009257AD" w:rsidRDefault="00E827F4" w:rsidP="00E827F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827F4" w:rsidRPr="009257AD" w:rsidRDefault="00E827F4" w:rsidP="00E827F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Изменения в Документацию </w:t>
      </w:r>
      <w:r w:rsidR="00095EDB"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</w:t>
      </w:r>
      <w:r w:rsidR="007B3F5A"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>проведении запроса предложений на оказание услуг финансовой аренды (лизинга) дизельных генераторных установок</w:t>
      </w:r>
      <w:r w:rsidR="00AC17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утвержденную </w:t>
      </w:r>
      <w:r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Приказом </w:t>
      </w:r>
      <w:r w:rsidR="00AC17FD" w:rsidRPr="00AC17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 11.10.2018 № 346-з </w:t>
      </w:r>
      <w:r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>(далее – Документация)</w:t>
      </w:r>
    </w:p>
    <w:p w:rsidR="002B1D3A" w:rsidRPr="009257AD" w:rsidRDefault="002B1D3A" w:rsidP="00E827F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B1D3A" w:rsidRPr="009257AD" w:rsidRDefault="002B1D3A" w:rsidP="002B1D3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257AD">
        <w:rPr>
          <w:rFonts w:ascii="Times New Roman" w:hAnsi="Times New Roman"/>
          <w:sz w:val="24"/>
          <w:szCs w:val="24"/>
          <w:lang w:eastAsia="ar-SA"/>
        </w:rPr>
        <w:t>П. 2</w:t>
      </w:r>
      <w:r w:rsidR="00AC17FD">
        <w:rPr>
          <w:rFonts w:ascii="Times New Roman" w:hAnsi="Times New Roman"/>
          <w:sz w:val="24"/>
          <w:szCs w:val="24"/>
          <w:lang w:eastAsia="ar-SA"/>
        </w:rPr>
        <w:t xml:space="preserve">.3. </w:t>
      </w:r>
      <w:r w:rsidRPr="009257AD">
        <w:rPr>
          <w:rFonts w:ascii="Times New Roman" w:hAnsi="Times New Roman"/>
          <w:sz w:val="24"/>
          <w:szCs w:val="24"/>
          <w:lang w:eastAsia="ar-SA"/>
        </w:rPr>
        <w:t xml:space="preserve"> Информационной карты Документации изложить в следующей редакции:</w:t>
      </w:r>
    </w:p>
    <w:p w:rsidR="00CF5131" w:rsidRPr="00AC17FD" w:rsidRDefault="00AC17FD" w:rsidP="00095ED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1" w:name="_Hlk522198205"/>
      <w:r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Pr="0018450D">
        <w:rPr>
          <w:rFonts w:ascii="Times New Roman" w:eastAsia="Times New Roman" w:hAnsi="Times New Roman"/>
          <w:b/>
          <w:sz w:val="24"/>
          <w:szCs w:val="24"/>
          <w:lang w:eastAsia="ar-SA"/>
        </w:rPr>
        <w:t>Адрес предоставления заявок на участие:</w:t>
      </w:r>
      <w:r w:rsidRPr="00AC17FD">
        <w:rPr>
          <w:rFonts w:ascii="Times New Roman" w:eastAsia="Times New Roman" w:hAnsi="Times New Roman"/>
          <w:sz w:val="24"/>
          <w:szCs w:val="24"/>
          <w:lang w:eastAsia="ar-SA"/>
        </w:rPr>
        <w:t xml:space="preserve"> 183034, г. Мурманск, ул. Промышленная, д.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Pr="00AC17FD">
        <w:rPr>
          <w:rFonts w:ascii="Times New Roman" w:eastAsia="Times New Roman" w:hAnsi="Times New Roman"/>
          <w:sz w:val="24"/>
          <w:szCs w:val="24"/>
          <w:lang w:eastAsia="ar-SA"/>
        </w:rPr>
        <w:t xml:space="preserve">5, </w:t>
      </w:r>
      <w:proofErr w:type="spellStart"/>
      <w:r w:rsidRPr="00AC17FD">
        <w:rPr>
          <w:rFonts w:ascii="Times New Roman" w:eastAsia="Times New Roman" w:hAnsi="Times New Roman"/>
          <w:sz w:val="24"/>
          <w:szCs w:val="24"/>
          <w:lang w:eastAsia="ar-SA"/>
        </w:rPr>
        <w:t>каб</w:t>
      </w:r>
      <w:proofErr w:type="spellEnd"/>
      <w:r w:rsidRPr="00AC17FD">
        <w:rPr>
          <w:rFonts w:ascii="Times New Roman" w:eastAsia="Times New Roman" w:hAnsi="Times New Roman"/>
          <w:sz w:val="24"/>
          <w:szCs w:val="24"/>
          <w:lang w:eastAsia="ar-SA"/>
        </w:rPr>
        <w:t xml:space="preserve">. 15 (Центральный КПП № 1, заезд со стороны ул. Свердлова, при себе иметь </w:t>
      </w:r>
      <w:proofErr w:type="gramStart"/>
      <w:r w:rsidRPr="00AC17FD">
        <w:rPr>
          <w:rFonts w:ascii="Times New Roman" w:eastAsia="Times New Roman" w:hAnsi="Times New Roman"/>
          <w:sz w:val="24"/>
          <w:szCs w:val="24"/>
          <w:lang w:eastAsia="ar-SA"/>
        </w:rPr>
        <w:t>документ</w:t>
      </w:r>
      <w:proofErr w:type="gramEnd"/>
      <w:r w:rsidRPr="00AC17FD">
        <w:rPr>
          <w:rFonts w:ascii="Times New Roman" w:eastAsia="Times New Roman" w:hAnsi="Times New Roman"/>
          <w:sz w:val="24"/>
          <w:szCs w:val="24"/>
          <w:lang w:eastAsia="ar-SA"/>
        </w:rPr>
        <w:t xml:space="preserve"> удостоверяющий личность) кроме выходных и праздничных дней, пе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рерыв 12:30 (МСК) – 13:30 (МСК)».</w:t>
      </w:r>
    </w:p>
    <w:p w:rsidR="00E827F4" w:rsidRPr="009257AD" w:rsidRDefault="00E827F4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2" w:name="_Hlk522196480"/>
      <w:r w:rsidRPr="009257AD">
        <w:rPr>
          <w:rFonts w:ascii="Times New Roman" w:hAnsi="Times New Roman"/>
          <w:sz w:val="24"/>
          <w:szCs w:val="24"/>
          <w:lang w:eastAsia="ar-SA"/>
        </w:rPr>
        <w:t>П. 4 Информационной карты Документации изложить в следующей редакции:</w:t>
      </w:r>
    </w:p>
    <w:bookmarkEnd w:id="2"/>
    <w:p w:rsidR="00CF5131" w:rsidRPr="00A74042" w:rsidRDefault="00E827F4" w:rsidP="00CF5131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257AD">
        <w:rPr>
          <w:rFonts w:ascii="Times New Roman" w:hAnsi="Times New Roman"/>
          <w:sz w:val="24"/>
          <w:szCs w:val="24"/>
          <w:lang w:eastAsia="ar-SA"/>
        </w:rPr>
        <w:t>«</w:t>
      </w:r>
      <w:r w:rsidR="007B3F5A" w:rsidRPr="0018450D">
        <w:rPr>
          <w:rFonts w:ascii="Times New Roman" w:hAnsi="Times New Roman"/>
          <w:b/>
          <w:sz w:val="24"/>
          <w:szCs w:val="24"/>
        </w:rPr>
        <w:t>Дата, время и место</w:t>
      </w:r>
      <w:r w:rsidR="007B3F5A" w:rsidRPr="009257AD">
        <w:rPr>
          <w:rFonts w:ascii="Times New Roman" w:hAnsi="Times New Roman"/>
          <w:sz w:val="24"/>
          <w:szCs w:val="24"/>
        </w:rPr>
        <w:t xml:space="preserve"> вскрытия конвертов с заявками, рассмотрения, оценки и сопоставления заявок и подведения итогов: </w:t>
      </w:r>
      <w:r w:rsidR="00FB077B">
        <w:rPr>
          <w:rFonts w:ascii="Times New Roman" w:hAnsi="Times New Roman"/>
          <w:sz w:val="24"/>
          <w:szCs w:val="24"/>
        </w:rPr>
        <w:t>24.10</w:t>
      </w:r>
      <w:r w:rsidR="00AC17FD" w:rsidRPr="00A74042">
        <w:rPr>
          <w:rFonts w:ascii="Times New Roman" w:hAnsi="Times New Roman"/>
          <w:sz w:val="24"/>
          <w:szCs w:val="24"/>
        </w:rPr>
        <w:t>.2018 в 09:0</w:t>
      </w:r>
      <w:r w:rsidR="007B3F5A" w:rsidRPr="00A74042">
        <w:rPr>
          <w:rFonts w:ascii="Times New Roman" w:hAnsi="Times New Roman"/>
          <w:sz w:val="24"/>
          <w:szCs w:val="24"/>
        </w:rPr>
        <w:t xml:space="preserve">0 (МСК) по адресу: г. Мурманск, ул. Свердлова, д. 39, корп.1, </w:t>
      </w:r>
      <w:proofErr w:type="spellStart"/>
      <w:r w:rsidR="007B3F5A" w:rsidRPr="00A74042">
        <w:rPr>
          <w:rFonts w:ascii="Times New Roman" w:hAnsi="Times New Roman"/>
          <w:sz w:val="24"/>
          <w:szCs w:val="24"/>
        </w:rPr>
        <w:t>каб</w:t>
      </w:r>
      <w:proofErr w:type="spellEnd"/>
      <w:r w:rsidR="007B3F5A" w:rsidRPr="00A74042">
        <w:rPr>
          <w:rFonts w:ascii="Times New Roman" w:hAnsi="Times New Roman"/>
          <w:sz w:val="24"/>
          <w:szCs w:val="24"/>
        </w:rPr>
        <w:t>. 403.</w:t>
      </w:r>
      <w:r w:rsidRPr="00A74042">
        <w:rPr>
          <w:rFonts w:ascii="Times New Roman" w:hAnsi="Times New Roman"/>
          <w:sz w:val="24"/>
          <w:szCs w:val="24"/>
          <w:lang w:eastAsia="ar-SA"/>
        </w:rPr>
        <w:t>».</w:t>
      </w:r>
    </w:p>
    <w:p w:rsidR="00E827F4" w:rsidRPr="009257AD" w:rsidRDefault="00E827F4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257AD">
        <w:rPr>
          <w:rFonts w:ascii="Times New Roman" w:hAnsi="Times New Roman"/>
          <w:sz w:val="24"/>
          <w:szCs w:val="24"/>
          <w:lang w:eastAsia="ar-SA"/>
        </w:rPr>
        <w:t>Абзац 2 п. 6 Информационной карты Документации изложить в следующей редакции:</w:t>
      </w:r>
    </w:p>
    <w:p w:rsidR="00E827F4" w:rsidRPr="009257AD" w:rsidRDefault="007B3F5A" w:rsidP="007B3F5A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257AD">
        <w:rPr>
          <w:rFonts w:ascii="Times New Roman" w:eastAsia="Times New Roman" w:hAnsi="Times New Roman"/>
          <w:sz w:val="24"/>
          <w:szCs w:val="24"/>
          <w:lang w:eastAsia="ar-SA"/>
        </w:rPr>
        <w:t xml:space="preserve">В период с </w:t>
      </w:r>
      <w:r w:rsidR="00AC17FD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11</w:t>
      </w:r>
      <w:r w:rsidR="00AC17FD">
        <w:rPr>
          <w:rFonts w:ascii="Times New Roman" w:eastAsia="Times New Roman" w:hAnsi="Times New Roman"/>
          <w:b/>
          <w:sz w:val="24"/>
          <w:szCs w:val="24"/>
          <w:lang w:eastAsia="ar-SA"/>
        </w:rPr>
        <w:t>.10</w:t>
      </w:r>
      <w:r w:rsidRPr="009257A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.2018 по </w:t>
      </w:r>
      <w:r w:rsidR="00AC17FD">
        <w:rPr>
          <w:rFonts w:ascii="Times New Roman" w:eastAsia="Times New Roman" w:hAnsi="Times New Roman"/>
          <w:b/>
          <w:sz w:val="24"/>
          <w:szCs w:val="24"/>
          <w:lang w:eastAsia="ar-SA"/>
        </w:rPr>
        <w:t>23.10</w:t>
      </w:r>
      <w:r w:rsidRPr="009257AD">
        <w:rPr>
          <w:rFonts w:ascii="Times New Roman" w:eastAsia="Times New Roman" w:hAnsi="Times New Roman"/>
          <w:b/>
          <w:sz w:val="24"/>
          <w:szCs w:val="24"/>
          <w:lang w:eastAsia="ar-SA"/>
        </w:rPr>
        <w:t>.2018</w:t>
      </w:r>
      <w:r w:rsidRPr="009257AD">
        <w:rPr>
          <w:rFonts w:ascii="Times New Roman" w:eastAsia="Times New Roman" w:hAnsi="Times New Roman"/>
          <w:sz w:val="24"/>
          <w:szCs w:val="24"/>
          <w:lang w:eastAsia="ar-SA"/>
        </w:rPr>
        <w:t xml:space="preserve"> Заказчик в течение двух рабочих дней (кроме выходных и праздничных дней, пе</w:t>
      </w:r>
      <w:r w:rsidR="00EB448F" w:rsidRPr="009257AD">
        <w:rPr>
          <w:rFonts w:ascii="Times New Roman" w:eastAsia="Times New Roman" w:hAnsi="Times New Roman"/>
          <w:sz w:val="24"/>
          <w:szCs w:val="24"/>
          <w:lang w:eastAsia="ar-SA"/>
        </w:rPr>
        <w:t>рерыв 12:30 (МСК) – 13:30 (МСК)</w:t>
      </w:r>
      <w:r w:rsidRPr="009257AD">
        <w:rPr>
          <w:rFonts w:ascii="Times New Roman" w:eastAsia="Times New Roman" w:hAnsi="Times New Roman"/>
          <w:sz w:val="24"/>
          <w:szCs w:val="24"/>
          <w:lang w:eastAsia="ar-SA"/>
        </w:rPr>
        <w:t xml:space="preserve">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="00095EDB" w:rsidRPr="009257AD">
        <w:rPr>
          <w:rFonts w:ascii="Times New Roman" w:hAnsi="Times New Roman"/>
          <w:sz w:val="24"/>
          <w:szCs w:val="24"/>
        </w:rPr>
        <w:t>.</w:t>
      </w:r>
      <w:r w:rsidR="00E827F4" w:rsidRPr="009257AD">
        <w:rPr>
          <w:rFonts w:ascii="Times New Roman" w:hAnsi="Times New Roman"/>
          <w:sz w:val="24"/>
          <w:szCs w:val="24"/>
          <w:lang w:eastAsia="ar-SA"/>
        </w:rPr>
        <w:t>».</w:t>
      </w:r>
    </w:p>
    <w:p w:rsidR="00E827F4" w:rsidRPr="009257AD" w:rsidRDefault="00FB077B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Абзац 8</w:t>
      </w:r>
      <w:r w:rsidR="00E827F4" w:rsidRPr="009257AD">
        <w:rPr>
          <w:rFonts w:ascii="Times New Roman" w:hAnsi="Times New Roman"/>
          <w:sz w:val="24"/>
          <w:szCs w:val="24"/>
          <w:lang w:eastAsia="ar-SA"/>
        </w:rPr>
        <w:t xml:space="preserve"> п. 7 Информационной карты Документации изложить в следующей редакции:</w:t>
      </w:r>
    </w:p>
    <w:p w:rsidR="007B3F5A" w:rsidRPr="009257AD" w:rsidRDefault="00E827F4" w:rsidP="007B3F5A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9257AD">
        <w:rPr>
          <w:rFonts w:ascii="Times New Roman" w:hAnsi="Times New Roman"/>
          <w:sz w:val="24"/>
          <w:szCs w:val="24"/>
          <w:lang w:eastAsia="ar-SA"/>
        </w:rPr>
        <w:t>«</w:t>
      </w:r>
      <w:r w:rsidR="007B3F5A" w:rsidRPr="009257A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начала и дата и время окончания срока подачи заявок: </w:t>
      </w:r>
      <w:r w:rsidR="00AC17FD">
        <w:rPr>
          <w:rFonts w:ascii="Times New Roman" w:eastAsia="Times New Roman" w:hAnsi="Times New Roman"/>
          <w:sz w:val="24"/>
          <w:szCs w:val="24"/>
          <w:lang w:eastAsia="ar-SA"/>
        </w:rPr>
        <w:t>с 11.10</w:t>
      </w:r>
      <w:r w:rsidR="007B3F5A" w:rsidRPr="009257AD">
        <w:rPr>
          <w:rFonts w:ascii="Times New Roman" w:eastAsia="Times New Roman" w:hAnsi="Times New Roman"/>
          <w:sz w:val="24"/>
          <w:szCs w:val="24"/>
          <w:lang w:eastAsia="ar-SA"/>
        </w:rPr>
        <w:t xml:space="preserve">.2018 по </w:t>
      </w:r>
      <w:r w:rsidR="00AC17FD">
        <w:rPr>
          <w:rFonts w:ascii="Times New Roman" w:eastAsia="Times New Roman" w:hAnsi="Times New Roman"/>
          <w:sz w:val="24"/>
          <w:szCs w:val="24"/>
          <w:lang w:eastAsia="ar-SA"/>
        </w:rPr>
        <w:t>16:42 (МСК) 23.10</w:t>
      </w:r>
      <w:r w:rsidR="007B3F5A" w:rsidRPr="009257AD">
        <w:rPr>
          <w:rFonts w:ascii="Times New Roman" w:eastAsia="Times New Roman" w:hAnsi="Times New Roman"/>
          <w:sz w:val="24"/>
          <w:szCs w:val="24"/>
          <w:lang w:eastAsia="ar-SA"/>
        </w:rPr>
        <w:t>.2018, кроме выходных и праздничных дней, перерыв 12:30 (МСК) – 13:30 (МСК).».</w:t>
      </w:r>
    </w:p>
    <w:p w:rsidR="00A827E6" w:rsidRPr="00AC17FD" w:rsidRDefault="00AC17FD" w:rsidP="00AC17FD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Абзац 3,4 п</w:t>
      </w:r>
      <w:r w:rsidR="00E827F4" w:rsidRPr="009257AD">
        <w:rPr>
          <w:rFonts w:ascii="Times New Roman" w:hAnsi="Times New Roman"/>
          <w:sz w:val="24"/>
          <w:szCs w:val="24"/>
          <w:lang w:eastAsia="ar-SA"/>
        </w:rPr>
        <w:t>. 8 Информационной карты Документации изложить в следующей редакции:</w:t>
      </w:r>
      <w:r w:rsidR="00A827E6" w:rsidRPr="00AC17FD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827E6" w:rsidRPr="00A827E6" w:rsidRDefault="00A827E6" w:rsidP="00A827E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827E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начала и дата и время окончания приема запросов о разъяснении положений Документации от Участников закупки: </w:t>
      </w:r>
      <w:r w:rsidR="00FB077B">
        <w:rPr>
          <w:rFonts w:ascii="Times New Roman" w:eastAsia="Times New Roman" w:hAnsi="Times New Roman"/>
          <w:sz w:val="24"/>
          <w:szCs w:val="24"/>
          <w:lang w:eastAsia="ar-SA"/>
        </w:rPr>
        <w:t>с 11</w:t>
      </w:r>
      <w:r w:rsidR="001655B8">
        <w:rPr>
          <w:rFonts w:ascii="Times New Roman" w:eastAsia="Times New Roman" w:hAnsi="Times New Roman"/>
          <w:sz w:val="24"/>
          <w:szCs w:val="24"/>
          <w:lang w:eastAsia="ar-SA"/>
        </w:rPr>
        <w:t>.10</w:t>
      </w:r>
      <w:r w:rsidRPr="00A827E6">
        <w:rPr>
          <w:rFonts w:ascii="Times New Roman" w:eastAsia="Times New Roman" w:hAnsi="Times New Roman"/>
          <w:sz w:val="24"/>
          <w:szCs w:val="24"/>
          <w:lang w:eastAsia="ar-SA"/>
        </w:rPr>
        <w:t xml:space="preserve">.2018 по 16:42 (МСК) </w:t>
      </w:r>
      <w:r w:rsidR="001655B8">
        <w:rPr>
          <w:rFonts w:ascii="Times New Roman" w:eastAsia="Times New Roman" w:hAnsi="Times New Roman"/>
          <w:sz w:val="24"/>
          <w:szCs w:val="24"/>
          <w:lang w:eastAsia="ar-SA"/>
        </w:rPr>
        <w:t>17.10</w:t>
      </w:r>
      <w:r w:rsidRPr="00A827E6">
        <w:rPr>
          <w:rFonts w:ascii="Times New Roman" w:eastAsia="Times New Roman" w:hAnsi="Times New Roman"/>
          <w:sz w:val="24"/>
          <w:szCs w:val="24"/>
          <w:lang w:eastAsia="ar-SA"/>
        </w:rPr>
        <w:t>.2018.</w:t>
      </w:r>
    </w:p>
    <w:p w:rsidR="00E827F4" w:rsidRPr="009257AD" w:rsidRDefault="00A827E6" w:rsidP="00A827E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827E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начала/окончания срока предоставления Участникам закупки разъяснений положений Документации: </w:t>
      </w:r>
      <w:r w:rsidR="00A74042">
        <w:rPr>
          <w:rFonts w:ascii="Times New Roman" w:eastAsia="Times New Roman" w:hAnsi="Times New Roman"/>
          <w:sz w:val="24"/>
          <w:szCs w:val="24"/>
          <w:lang w:eastAsia="ar-SA"/>
        </w:rPr>
        <w:t>с 12</w:t>
      </w:r>
      <w:r w:rsidR="001655B8">
        <w:rPr>
          <w:rFonts w:ascii="Times New Roman" w:eastAsia="Times New Roman" w:hAnsi="Times New Roman"/>
          <w:sz w:val="24"/>
          <w:szCs w:val="24"/>
          <w:lang w:eastAsia="ar-SA"/>
        </w:rPr>
        <w:t>.10</w:t>
      </w:r>
      <w:r w:rsidRPr="00A827E6">
        <w:rPr>
          <w:rFonts w:ascii="Times New Roman" w:eastAsia="Times New Roman" w:hAnsi="Times New Roman"/>
          <w:sz w:val="24"/>
          <w:szCs w:val="24"/>
          <w:lang w:eastAsia="ar-SA"/>
        </w:rPr>
        <w:t xml:space="preserve">.2018 по </w:t>
      </w:r>
      <w:r w:rsidR="001655B8">
        <w:rPr>
          <w:rFonts w:ascii="Times New Roman" w:eastAsia="Times New Roman" w:hAnsi="Times New Roman"/>
          <w:sz w:val="24"/>
          <w:szCs w:val="24"/>
          <w:lang w:eastAsia="ar-SA"/>
        </w:rPr>
        <w:t>22.10</w:t>
      </w:r>
      <w:r w:rsidR="00B308FC" w:rsidRPr="009257AD">
        <w:rPr>
          <w:rFonts w:ascii="Times New Roman" w:eastAsia="Times New Roman" w:hAnsi="Times New Roman"/>
          <w:sz w:val="24"/>
          <w:szCs w:val="24"/>
          <w:lang w:eastAsia="ar-SA"/>
        </w:rPr>
        <w:t>.2018</w:t>
      </w:r>
      <w:r w:rsidR="00095EDB" w:rsidRPr="00FB077B">
        <w:rPr>
          <w:rFonts w:ascii="Times New Roman" w:hAnsi="Times New Roman"/>
          <w:sz w:val="24"/>
          <w:szCs w:val="24"/>
        </w:rPr>
        <w:t>.</w:t>
      </w:r>
      <w:r w:rsidR="00E827F4" w:rsidRPr="009257AD">
        <w:rPr>
          <w:rFonts w:ascii="Times New Roman" w:hAnsi="Times New Roman"/>
          <w:sz w:val="24"/>
          <w:szCs w:val="24"/>
          <w:lang w:eastAsia="ar-SA"/>
        </w:rPr>
        <w:t>».</w:t>
      </w:r>
    </w:p>
    <w:bookmarkEnd w:id="1"/>
    <w:p w:rsidR="00CF5131" w:rsidRPr="009257AD" w:rsidRDefault="00CF5131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827F4" w:rsidRPr="0084558A" w:rsidRDefault="00E827F4" w:rsidP="00E827F4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</w:pPr>
      <w:r w:rsidRPr="0084558A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84558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запросе </w:t>
      </w:r>
      <w:r w:rsidR="00FE7F8B" w:rsidRPr="0084558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предложений</w:t>
      </w:r>
      <w:r w:rsidRPr="0084558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Pr="0084558A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>на день внесения изменений в Документацию, руководствуются п. 4.3.3. Документации.</w:t>
      </w:r>
    </w:p>
    <w:p w:rsidR="008164F5" w:rsidRPr="009257AD" w:rsidRDefault="008164F5" w:rsidP="008164F5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bookmarkStart w:id="3" w:name="_GoBack"/>
      <w:bookmarkEnd w:id="3"/>
    </w:p>
    <w:p w:rsidR="008164F5" w:rsidRDefault="008164F5" w:rsidP="008164F5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164F5" w:rsidRPr="009257AD" w:rsidRDefault="008164F5" w:rsidP="008164F5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C56C0B" w:rsidRPr="009257AD" w:rsidRDefault="0084558A">
      <w:pPr>
        <w:rPr>
          <w:sz w:val="24"/>
          <w:szCs w:val="24"/>
        </w:rPr>
      </w:pPr>
    </w:p>
    <w:sectPr w:rsidR="00C56C0B" w:rsidRPr="00925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F59C6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6938C9"/>
    <w:multiLevelType w:val="hybridMultilevel"/>
    <w:tmpl w:val="2174C352"/>
    <w:lvl w:ilvl="0" w:tplc="3E7EBD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E87D12"/>
    <w:multiLevelType w:val="hybridMultilevel"/>
    <w:tmpl w:val="439C488A"/>
    <w:lvl w:ilvl="0" w:tplc="627CB7C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5FD00141"/>
    <w:multiLevelType w:val="hybridMultilevel"/>
    <w:tmpl w:val="E5301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E99"/>
    <w:rsid w:val="00000CED"/>
    <w:rsid w:val="000564D8"/>
    <w:rsid w:val="00095EDB"/>
    <w:rsid w:val="001655B8"/>
    <w:rsid w:val="0018450D"/>
    <w:rsid w:val="001E27C4"/>
    <w:rsid w:val="00212C98"/>
    <w:rsid w:val="002A26D3"/>
    <w:rsid w:val="002B1D3A"/>
    <w:rsid w:val="002E171C"/>
    <w:rsid w:val="00370636"/>
    <w:rsid w:val="003805A4"/>
    <w:rsid w:val="004369BD"/>
    <w:rsid w:val="00453111"/>
    <w:rsid w:val="004F1E99"/>
    <w:rsid w:val="00596243"/>
    <w:rsid w:val="005A08EE"/>
    <w:rsid w:val="007718AE"/>
    <w:rsid w:val="007B3F5A"/>
    <w:rsid w:val="008164F5"/>
    <w:rsid w:val="0084558A"/>
    <w:rsid w:val="009257AD"/>
    <w:rsid w:val="0098091C"/>
    <w:rsid w:val="00A74042"/>
    <w:rsid w:val="00A827E6"/>
    <w:rsid w:val="00AC17FD"/>
    <w:rsid w:val="00B272FF"/>
    <w:rsid w:val="00B308FC"/>
    <w:rsid w:val="00B37712"/>
    <w:rsid w:val="00C618B4"/>
    <w:rsid w:val="00CF5131"/>
    <w:rsid w:val="00D71A57"/>
    <w:rsid w:val="00E6212C"/>
    <w:rsid w:val="00E827F4"/>
    <w:rsid w:val="00EB448F"/>
    <w:rsid w:val="00ED02F9"/>
    <w:rsid w:val="00FB077B"/>
    <w:rsid w:val="00FE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761AF-671C-424E-B5F3-0ACC54D34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4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1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0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05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Ольга В. Санталова</cp:lastModifiedBy>
  <cp:revision>19</cp:revision>
  <cp:lastPrinted>2018-10-16T14:48:00Z</cp:lastPrinted>
  <dcterms:created xsi:type="dcterms:W3CDTF">2018-07-30T12:31:00Z</dcterms:created>
  <dcterms:modified xsi:type="dcterms:W3CDTF">2018-10-16T15:41:00Z</dcterms:modified>
</cp:coreProperties>
</file>