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F0D" w:rsidRPr="0004143F" w:rsidRDefault="003A2F0D" w:rsidP="00D16095">
      <w:pPr>
        <w:tabs>
          <w:tab w:val="left" w:pos="6237"/>
        </w:tabs>
        <w:spacing w:after="0" w:line="240" w:lineRule="auto"/>
        <w:ind w:left="6237"/>
        <w:rPr>
          <w:rFonts w:ascii="Times New Roman" w:hAnsi="Times New Roman" w:cs="Times New Roman"/>
          <w:sz w:val="24"/>
          <w:szCs w:val="24"/>
        </w:rPr>
      </w:pPr>
      <w:r w:rsidRPr="0004143F">
        <w:rPr>
          <w:rFonts w:ascii="Times New Roman" w:hAnsi="Times New Roman" w:cs="Times New Roman"/>
          <w:sz w:val="24"/>
          <w:szCs w:val="24"/>
        </w:rPr>
        <w:t>УТВЕРЖДЕНО:</w:t>
      </w:r>
    </w:p>
    <w:p w:rsidR="003A2F0D" w:rsidRPr="003A2F0D" w:rsidRDefault="008F0CCD" w:rsidP="00D16095">
      <w:pPr>
        <w:tabs>
          <w:tab w:val="left" w:pos="425"/>
          <w:tab w:val="left" w:pos="567"/>
          <w:tab w:val="left" w:pos="709"/>
          <w:tab w:val="left" w:pos="6237"/>
        </w:tabs>
        <w:suppressAutoHyphens/>
        <w:spacing w:after="0" w:line="240" w:lineRule="auto"/>
        <w:ind w:left="6237" w:right="-14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636F5F">
        <w:rPr>
          <w:rFonts w:ascii="Times New Roman" w:eastAsia="Times New Roman" w:hAnsi="Times New Roman" w:cs="Times New Roman"/>
          <w:sz w:val="24"/>
          <w:szCs w:val="24"/>
          <w:lang w:eastAsia="ar-SA"/>
        </w:rPr>
        <w:t>енеральн</w:t>
      </w:r>
      <w:r>
        <w:rPr>
          <w:rFonts w:ascii="Times New Roman" w:eastAsia="Times New Roman" w:hAnsi="Times New Roman" w:cs="Times New Roman"/>
          <w:sz w:val="24"/>
          <w:szCs w:val="24"/>
          <w:lang w:eastAsia="ar-SA"/>
        </w:rPr>
        <w:t>ый</w:t>
      </w:r>
      <w:r w:rsidR="00636F5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директор</w:t>
      </w:r>
      <w:r w:rsidR="00234378">
        <w:rPr>
          <w:rFonts w:ascii="Times New Roman" w:eastAsia="Times New Roman" w:hAnsi="Times New Roman" w:cs="Times New Roman"/>
          <w:sz w:val="24"/>
          <w:szCs w:val="24"/>
          <w:lang w:eastAsia="ar-SA"/>
        </w:rPr>
        <w:t xml:space="preserve"> </w:t>
      </w:r>
      <w:r w:rsidR="003C2B70">
        <w:rPr>
          <w:rFonts w:ascii="Times New Roman" w:eastAsia="Times New Roman" w:hAnsi="Times New Roman" w:cs="Times New Roman"/>
          <w:sz w:val="24"/>
          <w:szCs w:val="24"/>
          <w:lang w:eastAsia="ar-SA"/>
        </w:rPr>
        <w:t>АО</w:t>
      </w:r>
      <w:r w:rsidR="00234378">
        <w:rPr>
          <w:rFonts w:ascii="Times New Roman" w:eastAsia="Times New Roman" w:hAnsi="Times New Roman" w:cs="Times New Roman"/>
          <w:sz w:val="24"/>
          <w:szCs w:val="24"/>
          <w:lang w:eastAsia="ar-SA"/>
        </w:rPr>
        <w:t> </w:t>
      </w:r>
      <w:r w:rsidR="003C2B70">
        <w:rPr>
          <w:rFonts w:ascii="Times New Roman" w:eastAsia="Times New Roman" w:hAnsi="Times New Roman" w:cs="Times New Roman"/>
          <w:sz w:val="24"/>
          <w:szCs w:val="24"/>
          <w:lang w:eastAsia="ar-SA"/>
        </w:rPr>
        <w:t>«МЭС»</w:t>
      </w:r>
    </w:p>
    <w:p w:rsidR="003A2F0D" w:rsidRPr="003A2F0D" w:rsidRDefault="00D917FD" w:rsidP="00D16095">
      <w:pPr>
        <w:tabs>
          <w:tab w:val="left" w:pos="425"/>
          <w:tab w:val="left" w:pos="567"/>
          <w:tab w:val="left" w:pos="709"/>
          <w:tab w:val="left" w:pos="6237"/>
        </w:tabs>
        <w:suppressAutoHyphens/>
        <w:spacing w:after="0" w:line="240" w:lineRule="auto"/>
        <w:ind w:left="623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А.А. Степанов</w:t>
      </w:r>
    </w:p>
    <w:p w:rsidR="003A2F0D" w:rsidRDefault="0051079F" w:rsidP="00D16095">
      <w:pPr>
        <w:tabs>
          <w:tab w:val="left" w:pos="6237"/>
        </w:tabs>
        <w:suppressAutoHyphens/>
        <w:spacing w:after="0" w:line="240" w:lineRule="auto"/>
        <w:ind w:left="6237"/>
        <w:rPr>
          <w:rFonts w:ascii="Times New Roman" w:eastAsia="Times New Roman" w:hAnsi="Times New Roman" w:cs="Times New Roman"/>
          <w:sz w:val="24"/>
          <w:szCs w:val="24"/>
          <w:lang w:eastAsia="ar-SA"/>
        </w:rPr>
      </w:pPr>
      <w:r w:rsidRPr="00D93B90">
        <w:rPr>
          <w:rFonts w:ascii="Times New Roman" w:eastAsia="Times New Roman" w:hAnsi="Times New Roman" w:cs="Times New Roman"/>
          <w:sz w:val="24"/>
          <w:szCs w:val="24"/>
          <w:lang w:eastAsia="ar-SA"/>
        </w:rPr>
        <w:t xml:space="preserve">Приказ </w:t>
      </w:r>
      <w:r w:rsidRPr="00FA2C1F">
        <w:rPr>
          <w:rFonts w:ascii="Times New Roman" w:eastAsia="Times New Roman" w:hAnsi="Times New Roman" w:cs="Times New Roman"/>
          <w:sz w:val="24"/>
          <w:szCs w:val="24"/>
          <w:lang w:eastAsia="ar-SA"/>
        </w:rPr>
        <w:t xml:space="preserve">№ </w:t>
      </w:r>
      <w:r w:rsidR="00FA2C1F" w:rsidRPr="00FA2C1F">
        <w:rPr>
          <w:rFonts w:ascii="Times New Roman" w:eastAsia="Times New Roman" w:hAnsi="Times New Roman" w:cs="Times New Roman"/>
          <w:sz w:val="24"/>
          <w:szCs w:val="24"/>
          <w:lang w:eastAsia="ar-SA"/>
        </w:rPr>
        <w:t>1</w:t>
      </w:r>
      <w:r w:rsidR="003C0A87" w:rsidRPr="00FA2C1F">
        <w:rPr>
          <w:rFonts w:ascii="Times New Roman" w:eastAsia="Times New Roman" w:hAnsi="Times New Roman" w:cs="Times New Roman"/>
          <w:sz w:val="24"/>
          <w:szCs w:val="24"/>
          <w:lang w:eastAsia="ar-SA"/>
        </w:rPr>
        <w:t>8</w:t>
      </w:r>
      <w:r w:rsidRPr="00FA2C1F">
        <w:rPr>
          <w:rFonts w:ascii="Times New Roman" w:eastAsia="Times New Roman" w:hAnsi="Times New Roman" w:cs="Times New Roman"/>
          <w:sz w:val="24"/>
          <w:szCs w:val="24"/>
          <w:lang w:eastAsia="ar-SA"/>
        </w:rPr>
        <w:t xml:space="preserve">-з от </w:t>
      </w:r>
      <w:r w:rsidR="004E22F9" w:rsidRPr="00FA2C1F">
        <w:rPr>
          <w:rFonts w:ascii="Times New Roman" w:eastAsia="Times New Roman" w:hAnsi="Times New Roman" w:cs="Times New Roman"/>
          <w:sz w:val="24"/>
          <w:szCs w:val="24"/>
          <w:lang w:eastAsia="ar-SA"/>
        </w:rPr>
        <w:t>23</w:t>
      </w:r>
      <w:r w:rsidR="002C2709" w:rsidRPr="00FA2C1F">
        <w:rPr>
          <w:rFonts w:ascii="Times New Roman" w:eastAsia="Times New Roman" w:hAnsi="Times New Roman" w:cs="Times New Roman"/>
          <w:sz w:val="24"/>
          <w:szCs w:val="24"/>
          <w:lang w:eastAsia="ar-SA"/>
        </w:rPr>
        <w:t>.</w:t>
      </w:r>
      <w:r w:rsidR="00D917FD" w:rsidRPr="00FA2C1F">
        <w:rPr>
          <w:rFonts w:ascii="Times New Roman" w:eastAsia="Times New Roman" w:hAnsi="Times New Roman" w:cs="Times New Roman"/>
          <w:sz w:val="24"/>
          <w:szCs w:val="24"/>
          <w:lang w:eastAsia="ar-SA"/>
        </w:rPr>
        <w:t>01</w:t>
      </w:r>
      <w:r w:rsidRPr="00FA2C1F">
        <w:rPr>
          <w:rFonts w:ascii="Times New Roman" w:eastAsia="Times New Roman" w:hAnsi="Times New Roman" w:cs="Times New Roman"/>
          <w:sz w:val="24"/>
          <w:szCs w:val="24"/>
          <w:lang w:eastAsia="ar-SA"/>
        </w:rPr>
        <w:t>.</w:t>
      </w:r>
      <w:r w:rsidR="00BC3630" w:rsidRPr="00FA2C1F">
        <w:rPr>
          <w:rFonts w:ascii="Times New Roman" w:eastAsia="Times New Roman" w:hAnsi="Times New Roman" w:cs="Times New Roman"/>
          <w:sz w:val="24"/>
          <w:szCs w:val="24"/>
          <w:lang w:eastAsia="ar-SA"/>
        </w:rPr>
        <w:t>201</w:t>
      </w:r>
      <w:r w:rsidR="00D917FD" w:rsidRPr="00FA2C1F">
        <w:rPr>
          <w:rFonts w:ascii="Times New Roman" w:eastAsia="Times New Roman" w:hAnsi="Times New Roman" w:cs="Times New Roman"/>
          <w:sz w:val="24"/>
          <w:szCs w:val="24"/>
          <w:lang w:eastAsia="ar-SA"/>
        </w:rPr>
        <w:t>9</w:t>
      </w:r>
    </w:p>
    <w:p w:rsidR="008B51BE" w:rsidRDefault="008B51BE" w:rsidP="00D16095">
      <w:pPr>
        <w:tabs>
          <w:tab w:val="left" w:pos="6237"/>
        </w:tabs>
        <w:suppressAutoHyphens/>
        <w:spacing w:after="0" w:line="240" w:lineRule="auto"/>
        <w:ind w:left="623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 изменениями</w:t>
      </w:r>
    </w:p>
    <w:p w:rsidR="008B51BE" w:rsidRPr="003A2F0D" w:rsidRDefault="008B51BE" w:rsidP="00D16095">
      <w:pPr>
        <w:tabs>
          <w:tab w:val="left" w:pos="6237"/>
        </w:tabs>
        <w:suppressAutoHyphens/>
        <w:spacing w:after="0" w:line="240" w:lineRule="auto"/>
        <w:ind w:left="6237"/>
        <w:rPr>
          <w:rFonts w:ascii="Times New Roman" w:eastAsia="Times New Roman" w:hAnsi="Times New Roman" w:cs="Times New Roman"/>
          <w:sz w:val="24"/>
          <w:szCs w:val="24"/>
          <w:lang w:eastAsia="ar-SA"/>
        </w:rPr>
      </w:pPr>
      <w:r w:rsidRPr="00D93B90">
        <w:rPr>
          <w:rFonts w:ascii="Times New Roman" w:eastAsia="Times New Roman" w:hAnsi="Times New Roman" w:cs="Times New Roman"/>
          <w:sz w:val="24"/>
          <w:szCs w:val="24"/>
          <w:lang w:eastAsia="ar-SA"/>
        </w:rPr>
        <w:t xml:space="preserve">Приказ </w:t>
      </w:r>
      <w:r w:rsidRPr="00FA2C1F">
        <w:rPr>
          <w:rFonts w:ascii="Times New Roman" w:eastAsia="Times New Roman" w:hAnsi="Times New Roman" w:cs="Times New Roman"/>
          <w:sz w:val="24"/>
          <w:szCs w:val="24"/>
          <w:lang w:eastAsia="ar-SA"/>
        </w:rPr>
        <w:t xml:space="preserve">№ </w:t>
      </w:r>
      <w:r w:rsidR="00EC0FE9">
        <w:rPr>
          <w:rFonts w:ascii="Times New Roman" w:eastAsia="Times New Roman" w:hAnsi="Times New Roman" w:cs="Times New Roman"/>
          <w:sz w:val="24"/>
          <w:szCs w:val="24"/>
          <w:lang w:eastAsia="ar-SA"/>
        </w:rPr>
        <w:t>23</w:t>
      </w:r>
      <w:bookmarkStart w:id="0" w:name="_GoBack"/>
      <w:bookmarkEnd w:id="0"/>
      <w:r w:rsidRPr="00FA2C1F">
        <w:rPr>
          <w:rFonts w:ascii="Times New Roman" w:eastAsia="Times New Roman" w:hAnsi="Times New Roman" w:cs="Times New Roman"/>
          <w:sz w:val="24"/>
          <w:szCs w:val="24"/>
          <w:lang w:eastAsia="ar-SA"/>
        </w:rPr>
        <w:t xml:space="preserve">-з от </w:t>
      </w:r>
      <w:r>
        <w:rPr>
          <w:rFonts w:ascii="Times New Roman" w:eastAsia="Times New Roman" w:hAnsi="Times New Roman" w:cs="Times New Roman"/>
          <w:sz w:val="24"/>
          <w:szCs w:val="24"/>
          <w:lang w:eastAsia="ar-SA"/>
        </w:rPr>
        <w:t>25</w:t>
      </w:r>
      <w:r w:rsidRPr="00FA2C1F">
        <w:rPr>
          <w:rFonts w:ascii="Times New Roman" w:eastAsia="Times New Roman" w:hAnsi="Times New Roman" w:cs="Times New Roman"/>
          <w:sz w:val="24"/>
          <w:szCs w:val="24"/>
          <w:lang w:eastAsia="ar-SA"/>
        </w:rPr>
        <w:t>.01.2019</w:t>
      </w:r>
    </w:p>
    <w:p w:rsidR="003A2F0D" w:rsidRPr="003A2F0D" w:rsidRDefault="003A2F0D" w:rsidP="00D16095">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1353" w:rsidRPr="003A2F0D" w:rsidRDefault="003A1353"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00842439" w:rsidRPr="00842439">
        <w:rPr>
          <w:rFonts w:ascii="Times New Roman" w:eastAsia="Calibri" w:hAnsi="Times New Roman" w:cs="Times New Roman"/>
          <w:b/>
          <w:bCs/>
          <w:sz w:val="28"/>
          <w:szCs w:val="28"/>
        </w:rPr>
        <w:t xml:space="preserve">на право заключения </w:t>
      </w:r>
      <w:r w:rsidR="005717A0">
        <w:rPr>
          <w:rFonts w:ascii="Times New Roman" w:eastAsia="Calibri" w:hAnsi="Times New Roman" w:cs="Times New Roman"/>
          <w:b/>
          <w:bCs/>
          <w:sz w:val="28"/>
          <w:szCs w:val="28"/>
        </w:rPr>
        <w:t>договоров поставки автомобильного топлива</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C74FB1" w:rsidRDefault="00C74FB1"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1353" w:rsidRDefault="003A1353"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1F096F" w:rsidRDefault="001F096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1F096F" w:rsidRDefault="001F096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Pr="003A2F0D"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8F2B52" w:rsidRPr="003A2F0D" w:rsidRDefault="008F2B5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1" w:name="Год"/>
      <w:r w:rsidRPr="003A2F0D">
        <w:rPr>
          <w:rFonts w:ascii="Times New Roman" w:eastAsia="Times New Roman" w:hAnsi="Times New Roman" w:cs="Times New Roman"/>
          <w:sz w:val="24"/>
          <w:szCs w:val="24"/>
          <w:lang w:eastAsia="ar-SA"/>
        </w:rPr>
        <w:instrText xml:space="preserve"> FORMTEXT </w:instrText>
      </w:r>
      <w:r w:rsidR="00EC0FE9">
        <w:rPr>
          <w:rFonts w:ascii="Times New Roman" w:eastAsia="Times New Roman" w:hAnsi="Times New Roman" w:cs="Times New Roman"/>
          <w:sz w:val="24"/>
          <w:szCs w:val="24"/>
          <w:lang w:eastAsia="ar-SA"/>
        </w:rPr>
      </w:r>
      <w:r w:rsidR="00EC0FE9">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1"/>
      <w:r w:rsidRPr="003A2F0D">
        <w:rPr>
          <w:rFonts w:ascii="Times New Roman" w:eastAsia="Times New Roman" w:hAnsi="Times New Roman" w:cs="Times New Roman"/>
          <w:sz w:val="24"/>
          <w:szCs w:val="24"/>
          <w:lang w:eastAsia="ar-SA"/>
        </w:rPr>
        <w:t xml:space="preserve"> 201</w:t>
      </w:r>
      <w:r w:rsidR="00046312">
        <w:rPr>
          <w:rFonts w:ascii="Times New Roman" w:eastAsia="Times New Roman" w:hAnsi="Times New Roman" w:cs="Times New Roman"/>
          <w:sz w:val="24"/>
          <w:szCs w:val="24"/>
          <w:lang w:eastAsia="ar-SA"/>
        </w:rPr>
        <w:t>9</w:t>
      </w: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2" w:name="_Toc535576900"/>
      <w:r w:rsidRPr="003A2F0D">
        <w:rPr>
          <w:rFonts w:ascii="Times New Roman" w:eastAsia="Times New Roman" w:hAnsi="Times New Roman" w:cs="Times New Roman"/>
          <w:b/>
          <w:iCs/>
          <w:sz w:val="24"/>
          <w:szCs w:val="24"/>
          <w:lang w:val="x-none" w:eastAsia="ar-SA"/>
        </w:rPr>
        <w:lastRenderedPageBreak/>
        <w:t>Информационная карта</w:t>
      </w:r>
      <w:bookmarkEnd w:id="2"/>
    </w:p>
    <w:p w:rsidR="003A2F0D" w:rsidRDefault="003A2F0D" w:rsidP="003A2F0D">
      <w:pPr>
        <w:tabs>
          <w:tab w:val="left" w:pos="851"/>
        </w:tabs>
        <w:suppressAutoHyphens/>
        <w:spacing w:after="0" w:line="240" w:lineRule="auto"/>
        <w:jc w:val="center"/>
        <w:rPr>
          <w:rFonts w:ascii="Times New Roman" w:eastAsia="Calibri" w:hAnsi="Times New Roman" w:cs="Times New Roman"/>
          <w:b/>
          <w:bCs/>
          <w:sz w:val="24"/>
          <w:szCs w:val="24"/>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00842439" w:rsidRPr="00842439">
        <w:rPr>
          <w:rFonts w:ascii="Times New Roman" w:eastAsia="Calibri" w:hAnsi="Times New Roman" w:cs="Times New Roman"/>
          <w:b/>
          <w:bCs/>
          <w:sz w:val="24"/>
          <w:szCs w:val="24"/>
        </w:rPr>
        <w:t xml:space="preserve">на право заключения </w:t>
      </w:r>
      <w:r w:rsidR="005717A0">
        <w:rPr>
          <w:rFonts w:ascii="Times New Roman" w:eastAsia="Calibri" w:hAnsi="Times New Roman" w:cs="Times New Roman"/>
          <w:b/>
          <w:bCs/>
          <w:sz w:val="24"/>
          <w:szCs w:val="24"/>
        </w:rPr>
        <w:t>договоров поставки автомобильного топлива</w:t>
      </w:r>
      <w:r w:rsidR="00191740">
        <w:rPr>
          <w:rFonts w:ascii="Times New Roman" w:eastAsia="Calibri" w:hAnsi="Times New Roman" w:cs="Times New Roman"/>
          <w:b/>
          <w:bCs/>
          <w:sz w:val="24"/>
          <w:szCs w:val="24"/>
        </w:rPr>
        <w:t xml:space="preserve"> </w:t>
      </w:r>
    </w:p>
    <w:p w:rsidR="007956AE" w:rsidRDefault="007956AE" w:rsidP="003A2F0D">
      <w:pPr>
        <w:tabs>
          <w:tab w:val="left" w:pos="6987"/>
        </w:tabs>
        <w:suppressAutoHyphens/>
        <w:spacing w:after="0" w:line="240" w:lineRule="auto"/>
        <w:jc w:val="both"/>
        <w:rPr>
          <w:rFonts w:ascii="Times New Roman" w:eastAsia="Times New Roman" w:hAnsi="Times New Roman" w:cs="Times New Roman"/>
          <w:iCs/>
          <w:sz w:val="24"/>
          <w:szCs w:val="24"/>
          <w:lang w:eastAsia="ar-SA"/>
        </w:rPr>
      </w:pP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1. Способ проведения закупки:</w:t>
      </w:r>
      <w:r w:rsidRPr="003A2F0D">
        <w:rPr>
          <w:rFonts w:ascii="Times New Roman" w:eastAsia="Times New Roman" w:hAnsi="Times New Roman" w:cs="Times New Roman"/>
          <w:sz w:val="24"/>
          <w:szCs w:val="24"/>
          <w:lang w:eastAsia="ar-SA"/>
        </w:rPr>
        <w:t xml:space="preserve"> запрос предложен</w:t>
      </w:r>
      <w:r w:rsidR="00192E27">
        <w:rPr>
          <w:rFonts w:ascii="Times New Roman" w:eastAsia="Times New Roman" w:hAnsi="Times New Roman" w:cs="Times New Roman"/>
          <w:sz w:val="24"/>
          <w:szCs w:val="24"/>
          <w:lang w:eastAsia="ar-SA"/>
        </w:rPr>
        <w:t>ий (далее – запрос предложений)</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w:t>
      </w:r>
      <w:r w:rsidR="00192E27">
        <w:rPr>
          <w:rFonts w:ascii="Times New Roman" w:eastAsia="Times New Roman" w:hAnsi="Times New Roman" w:cs="Times New Roman"/>
          <w:b/>
          <w:sz w:val="24"/>
          <w:szCs w:val="24"/>
          <w:lang w:eastAsia="ar-SA"/>
        </w:rPr>
        <w:t xml:space="preserve"> о Заказчике проведения закупки</w:t>
      </w:r>
      <w:r w:rsidR="0062299B">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«Мурманэнергосбыт» (АО «МЭС»).</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r w:rsidR="00041F4E">
        <w:rPr>
          <w:rFonts w:ascii="Times New Roman" w:eastAsia="Times New Roman" w:hAnsi="Times New Roman" w:cs="Times New Roman"/>
          <w:sz w:val="24"/>
          <w:szCs w:val="24"/>
          <w:lang w:eastAsia="ar-SA"/>
        </w:rPr>
        <w:t>, корп.</w:t>
      </w:r>
      <w:r w:rsidR="00822C29">
        <w:rPr>
          <w:rFonts w:ascii="Times New Roman" w:eastAsia="Times New Roman" w:hAnsi="Times New Roman" w:cs="Times New Roman"/>
          <w:sz w:val="24"/>
          <w:szCs w:val="24"/>
          <w:lang w:eastAsia="ar-SA"/>
        </w:rPr>
        <w:t xml:space="preserve"> </w:t>
      </w:r>
      <w:r w:rsidR="00041F4E">
        <w:rPr>
          <w:rFonts w:ascii="Times New Roman" w:eastAsia="Times New Roman" w:hAnsi="Times New Roman" w:cs="Times New Roman"/>
          <w:sz w:val="24"/>
          <w:szCs w:val="24"/>
          <w:lang w:eastAsia="ar-SA"/>
        </w:rPr>
        <w:t>1</w:t>
      </w:r>
      <w:r w:rsidRPr="003A2F0D">
        <w:rPr>
          <w:rFonts w:ascii="Times New Roman" w:eastAsia="Times New Roman" w:hAnsi="Times New Roman" w:cs="Times New Roman"/>
          <w:sz w:val="24"/>
          <w:szCs w:val="24"/>
          <w:lang w:eastAsia="ar-SA"/>
        </w:rPr>
        <w:t>.</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00822C29">
        <w:rPr>
          <w:rFonts w:ascii="Times New Roman" w:eastAsia="Times New Roman" w:hAnsi="Times New Roman" w:cs="Times New Roman"/>
          <w:b/>
          <w:sz w:val="24"/>
          <w:szCs w:val="24"/>
          <w:lang w:eastAsia="ar-SA"/>
        </w:rPr>
        <w:t>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00251CF5">
        <w:rPr>
          <w:rFonts w:ascii="Times New Roman" w:eastAsia="Times New Roman" w:hAnsi="Times New Roman" w:cs="Times New Roman"/>
          <w:b/>
          <w:sz w:val="24"/>
          <w:szCs w:val="24"/>
          <w:lang w:eastAsia="ar-SA"/>
        </w:rPr>
        <w:t xml:space="preserve"> на участие</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w:t>
      </w:r>
      <w:r w:rsidR="00E415E8" w:rsidRPr="00E415E8">
        <w:rPr>
          <w:rFonts w:ascii="Times New Roman" w:eastAsia="Times New Roman" w:hAnsi="Times New Roman" w:cs="Times New Roman"/>
          <w:sz w:val="24"/>
          <w:szCs w:val="24"/>
          <w:lang w:eastAsia="ar-SA"/>
        </w:rPr>
        <w:t>183034, г.</w:t>
      </w:r>
      <w:r w:rsidR="00624F86">
        <w:rPr>
          <w:rFonts w:ascii="Times New Roman" w:eastAsia="Times New Roman" w:hAnsi="Times New Roman" w:cs="Times New Roman"/>
          <w:sz w:val="24"/>
          <w:szCs w:val="24"/>
          <w:lang w:eastAsia="ar-SA"/>
        </w:rPr>
        <w:t> </w:t>
      </w:r>
      <w:r w:rsidR="00E415E8" w:rsidRPr="00E415E8">
        <w:rPr>
          <w:rFonts w:ascii="Times New Roman" w:eastAsia="Times New Roman" w:hAnsi="Times New Roman" w:cs="Times New Roman"/>
          <w:sz w:val="24"/>
          <w:szCs w:val="24"/>
          <w:lang w:eastAsia="ar-SA"/>
        </w:rPr>
        <w:t>Мурманск, ул.</w:t>
      </w:r>
      <w:r w:rsidR="001B19FF">
        <w:rPr>
          <w:rFonts w:ascii="Times New Roman" w:eastAsia="Times New Roman" w:hAnsi="Times New Roman" w:cs="Times New Roman"/>
          <w:sz w:val="24"/>
          <w:szCs w:val="24"/>
          <w:lang w:eastAsia="ar-SA"/>
        </w:rPr>
        <w:t> </w:t>
      </w:r>
      <w:r w:rsidR="00E415E8" w:rsidRPr="00E415E8">
        <w:rPr>
          <w:rFonts w:ascii="Times New Roman" w:eastAsia="Times New Roman" w:hAnsi="Times New Roman" w:cs="Times New Roman"/>
          <w:sz w:val="24"/>
          <w:szCs w:val="24"/>
          <w:lang w:eastAsia="ar-SA"/>
        </w:rPr>
        <w:t xml:space="preserve">Промышленная, д. 15, </w:t>
      </w:r>
      <w:proofErr w:type="spellStart"/>
      <w:r w:rsidR="00E415E8" w:rsidRPr="00E415E8">
        <w:rPr>
          <w:rFonts w:ascii="Times New Roman" w:eastAsia="Times New Roman" w:hAnsi="Times New Roman" w:cs="Times New Roman"/>
          <w:sz w:val="24"/>
          <w:szCs w:val="24"/>
          <w:lang w:eastAsia="ar-SA"/>
        </w:rPr>
        <w:t>каб</w:t>
      </w:r>
      <w:proofErr w:type="spellEnd"/>
      <w:r w:rsidR="00E415E8" w:rsidRPr="00E415E8">
        <w:rPr>
          <w:rFonts w:ascii="Times New Roman" w:eastAsia="Times New Roman" w:hAnsi="Times New Roman" w:cs="Times New Roman"/>
          <w:sz w:val="24"/>
          <w:szCs w:val="24"/>
          <w:lang w:eastAsia="ar-SA"/>
        </w:rPr>
        <w:t>. 15.  (Центральн</w:t>
      </w:r>
      <w:r w:rsidR="009675F5">
        <w:rPr>
          <w:rFonts w:ascii="Times New Roman" w:eastAsia="Times New Roman" w:hAnsi="Times New Roman" w:cs="Times New Roman"/>
          <w:sz w:val="24"/>
          <w:szCs w:val="24"/>
          <w:lang w:eastAsia="ar-SA"/>
        </w:rPr>
        <w:t>ый</w:t>
      </w:r>
      <w:r w:rsidR="00E415E8" w:rsidRPr="00E415E8">
        <w:rPr>
          <w:rFonts w:ascii="Times New Roman" w:eastAsia="Times New Roman" w:hAnsi="Times New Roman" w:cs="Times New Roman"/>
          <w:sz w:val="24"/>
          <w:szCs w:val="24"/>
          <w:lang w:eastAsia="ar-SA"/>
        </w:rPr>
        <w:t xml:space="preserve"> КПП № 1</w:t>
      </w:r>
      <w:r w:rsidR="00142321">
        <w:rPr>
          <w:rFonts w:ascii="Times New Roman" w:eastAsia="Times New Roman" w:hAnsi="Times New Roman" w:cs="Times New Roman"/>
          <w:sz w:val="24"/>
          <w:szCs w:val="24"/>
          <w:lang w:eastAsia="ar-SA"/>
        </w:rPr>
        <w:t>,</w:t>
      </w:r>
      <w:r w:rsidR="00E415E8" w:rsidRPr="00E415E8">
        <w:rPr>
          <w:rFonts w:ascii="Times New Roman" w:eastAsia="Times New Roman" w:hAnsi="Times New Roman" w:cs="Times New Roman"/>
          <w:sz w:val="24"/>
          <w:szCs w:val="24"/>
          <w:lang w:eastAsia="ar-SA"/>
        </w:rPr>
        <w:t xml:space="preserve"> заезд со стороны ул. Свердлова, при себе иметь документ удостоверяющий личность)</w:t>
      </w:r>
      <w:r w:rsidR="00694843">
        <w:rPr>
          <w:rFonts w:ascii="Times New Roman" w:eastAsia="Times New Roman" w:hAnsi="Times New Roman" w:cs="Times New Roman"/>
          <w:sz w:val="24"/>
          <w:szCs w:val="24"/>
          <w:lang w:eastAsia="ar-SA"/>
        </w:rPr>
        <w:t>,</w:t>
      </w:r>
      <w:r w:rsidR="00694843" w:rsidRPr="00694843">
        <w:t xml:space="preserve"> </w:t>
      </w:r>
      <w:r w:rsidR="00694843" w:rsidRPr="00694843">
        <w:rPr>
          <w:rFonts w:ascii="Times New Roman" w:eastAsia="Times New Roman" w:hAnsi="Times New Roman" w:cs="Times New Roman"/>
          <w:sz w:val="24"/>
          <w:szCs w:val="24"/>
          <w:lang w:eastAsia="ar-SA"/>
        </w:rPr>
        <w:t>кроме выходных и праздничных дней, перерыв 12:30 (МСК) – 13:30 (МСК)</w:t>
      </w:r>
      <w:r w:rsidRPr="007519F2">
        <w:rPr>
          <w:rFonts w:ascii="Times New Roman" w:eastAsia="Times New Roman" w:hAnsi="Times New Roman" w:cs="Times New Roman"/>
          <w:sz w:val="24"/>
          <w:szCs w:val="24"/>
          <w:lang w:eastAsia="ar-SA"/>
        </w:rPr>
        <w:t>.</w:t>
      </w:r>
    </w:p>
    <w:p w:rsidR="00DC6987" w:rsidRPr="00DC6987" w:rsidRDefault="003A2F0D" w:rsidP="005632A8">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CD6BBB">
        <w:rPr>
          <w:rFonts w:ascii="Times New Roman" w:eastAsia="Times New Roman" w:hAnsi="Times New Roman" w:cs="Times New Roman"/>
          <w:sz w:val="24"/>
          <w:szCs w:val="24"/>
          <w:lang w:eastAsia="ar-SA"/>
        </w:rPr>
        <w:t xml:space="preserve"> </w:t>
      </w:r>
      <w:r w:rsidR="000149A0">
        <w:rPr>
          <w:rFonts w:ascii="Times New Roman" w:eastAsia="Times New Roman" w:hAnsi="Times New Roman" w:cs="Times New Roman"/>
          <w:sz w:val="24"/>
          <w:szCs w:val="24"/>
          <w:lang w:eastAsia="ar-SA"/>
        </w:rPr>
        <w:t>8(8152) 68 63 95 доб. 52</w:t>
      </w:r>
      <w:r w:rsidR="002179F8" w:rsidRPr="004E22F9">
        <w:rPr>
          <w:rFonts w:ascii="Times New Roman" w:eastAsia="Times New Roman" w:hAnsi="Times New Roman" w:cs="Times New Roman"/>
          <w:sz w:val="24"/>
          <w:szCs w:val="24"/>
          <w:lang w:eastAsia="ar-SA"/>
        </w:rPr>
        <w:t>6</w:t>
      </w:r>
      <w:r w:rsidR="00DC6987" w:rsidRPr="00DC6987">
        <w:rPr>
          <w:rFonts w:ascii="Times New Roman" w:eastAsia="Times New Roman" w:hAnsi="Times New Roman" w:cs="Times New Roman"/>
          <w:sz w:val="24"/>
          <w:szCs w:val="24"/>
          <w:lang w:eastAsia="ar-SA"/>
        </w:rPr>
        <w:t>;</w:t>
      </w:r>
      <w:r w:rsidR="00BC3630">
        <w:rPr>
          <w:rFonts w:ascii="Times New Roman" w:eastAsia="Times New Roman" w:hAnsi="Times New Roman" w:cs="Times New Roman"/>
          <w:sz w:val="24"/>
          <w:szCs w:val="24"/>
          <w:lang w:eastAsia="ar-SA"/>
        </w:rPr>
        <w:t xml:space="preserve"> </w:t>
      </w:r>
      <w:r w:rsidR="00DC6987" w:rsidRPr="00DC6987">
        <w:rPr>
          <w:rFonts w:ascii="Times New Roman" w:eastAsia="Times New Roman" w:hAnsi="Times New Roman" w:cs="Times New Roman"/>
          <w:sz w:val="24"/>
          <w:szCs w:val="24"/>
          <w:lang w:eastAsia="ar-SA"/>
        </w:rPr>
        <w:t>+7 (953) 753 06 95.</w:t>
      </w:r>
    </w:p>
    <w:p w:rsidR="00DC6987" w:rsidRPr="004E22F9" w:rsidRDefault="00DC6987" w:rsidP="00BC3630">
      <w:pPr>
        <w:tabs>
          <w:tab w:val="left" w:pos="425"/>
          <w:tab w:val="left" w:pos="567"/>
          <w:tab w:val="left" w:pos="709"/>
          <w:tab w:val="left" w:pos="6987"/>
        </w:tabs>
        <w:suppressAutoHyphens/>
        <w:spacing w:after="0" w:line="240" w:lineRule="auto"/>
        <w:ind w:firstLine="709"/>
        <w:jc w:val="both"/>
        <w:rPr>
          <w:rFonts w:ascii="Times New Roman" w:eastAsia="Calibri" w:hAnsi="Times New Roman" w:cs="Times New Roman"/>
          <w:sz w:val="24"/>
          <w:szCs w:val="24"/>
        </w:rPr>
      </w:pPr>
      <w:r w:rsidRPr="004E22F9">
        <w:rPr>
          <w:rFonts w:ascii="Times New Roman" w:eastAsia="Times New Roman" w:hAnsi="Times New Roman" w:cs="Times New Roman"/>
          <w:b/>
          <w:sz w:val="24"/>
          <w:szCs w:val="24"/>
          <w:lang w:eastAsia="ar-SA"/>
        </w:rPr>
        <w:t xml:space="preserve">2.5. </w:t>
      </w:r>
      <w:r w:rsidRPr="00DC6987">
        <w:rPr>
          <w:rFonts w:ascii="Times New Roman" w:eastAsia="Times New Roman" w:hAnsi="Times New Roman" w:cs="Times New Roman"/>
          <w:b/>
          <w:sz w:val="24"/>
          <w:szCs w:val="24"/>
          <w:lang w:eastAsia="ar-SA"/>
        </w:rPr>
        <w:t>Е</w:t>
      </w:r>
      <w:r w:rsidRPr="004E22F9">
        <w:rPr>
          <w:rFonts w:ascii="Times New Roman" w:eastAsia="Times New Roman" w:hAnsi="Times New Roman" w:cs="Times New Roman"/>
          <w:b/>
          <w:sz w:val="24"/>
          <w:szCs w:val="24"/>
          <w:lang w:eastAsia="ar-SA"/>
        </w:rPr>
        <w:t>-</w:t>
      </w:r>
      <w:r w:rsidRPr="00DC6987">
        <w:rPr>
          <w:rFonts w:ascii="Times New Roman" w:eastAsia="Times New Roman" w:hAnsi="Times New Roman" w:cs="Times New Roman"/>
          <w:b/>
          <w:sz w:val="24"/>
          <w:szCs w:val="24"/>
          <w:lang w:val="en-US" w:eastAsia="ar-SA"/>
        </w:rPr>
        <w:t>mail</w:t>
      </w:r>
      <w:r w:rsidRPr="004E22F9">
        <w:rPr>
          <w:rFonts w:ascii="Times New Roman" w:eastAsia="Times New Roman" w:hAnsi="Times New Roman" w:cs="Times New Roman"/>
          <w:b/>
          <w:sz w:val="24"/>
          <w:szCs w:val="24"/>
          <w:lang w:eastAsia="ar-SA"/>
        </w:rPr>
        <w:t xml:space="preserve">: </w:t>
      </w:r>
      <w:bookmarkStart w:id="3" w:name="_Hlk521663343"/>
      <w:r w:rsidR="005717A0">
        <w:rPr>
          <w:rFonts w:ascii="Times New Roman" w:eastAsia="Times New Roman" w:hAnsi="Times New Roman" w:cs="Times New Roman"/>
          <w:sz w:val="24"/>
          <w:szCs w:val="24"/>
          <w:lang w:val="en-US" w:eastAsia="ar-SA"/>
        </w:rPr>
        <w:fldChar w:fldCharType="begin"/>
      </w:r>
      <w:r w:rsidR="005717A0" w:rsidRPr="004E22F9">
        <w:rPr>
          <w:rFonts w:ascii="Times New Roman" w:eastAsia="Times New Roman" w:hAnsi="Times New Roman" w:cs="Times New Roman"/>
          <w:sz w:val="24"/>
          <w:szCs w:val="24"/>
          <w:lang w:eastAsia="ar-SA"/>
        </w:rPr>
        <w:instrText xml:space="preserve"> </w:instrText>
      </w:r>
      <w:r w:rsidR="005717A0">
        <w:rPr>
          <w:rFonts w:ascii="Times New Roman" w:eastAsia="Times New Roman" w:hAnsi="Times New Roman" w:cs="Times New Roman"/>
          <w:sz w:val="24"/>
          <w:szCs w:val="24"/>
          <w:lang w:val="en-US" w:eastAsia="ar-SA"/>
        </w:rPr>
        <w:instrText>HYPERLINK</w:instrText>
      </w:r>
      <w:r w:rsidR="005717A0" w:rsidRPr="004E22F9">
        <w:rPr>
          <w:rFonts w:ascii="Times New Roman" w:eastAsia="Times New Roman" w:hAnsi="Times New Roman" w:cs="Times New Roman"/>
          <w:sz w:val="24"/>
          <w:szCs w:val="24"/>
          <w:lang w:eastAsia="ar-SA"/>
        </w:rPr>
        <w:instrText xml:space="preserve"> "</w:instrText>
      </w:r>
      <w:r w:rsidR="005717A0">
        <w:rPr>
          <w:rFonts w:ascii="Times New Roman" w:eastAsia="Times New Roman" w:hAnsi="Times New Roman" w:cs="Times New Roman"/>
          <w:sz w:val="24"/>
          <w:szCs w:val="24"/>
          <w:lang w:val="en-US" w:eastAsia="ar-SA"/>
        </w:rPr>
        <w:instrText>mailto</w:instrText>
      </w:r>
      <w:r w:rsidR="005717A0" w:rsidRPr="004E22F9">
        <w:rPr>
          <w:rFonts w:ascii="Times New Roman" w:eastAsia="Times New Roman" w:hAnsi="Times New Roman" w:cs="Times New Roman"/>
          <w:sz w:val="24"/>
          <w:szCs w:val="24"/>
          <w:lang w:eastAsia="ar-SA"/>
        </w:rPr>
        <w:instrText>:</w:instrText>
      </w:r>
      <w:r w:rsidR="005717A0" w:rsidRPr="005717A0">
        <w:rPr>
          <w:rFonts w:ascii="Times New Roman" w:eastAsia="Times New Roman" w:hAnsi="Times New Roman" w:cs="Times New Roman"/>
          <w:sz w:val="24"/>
          <w:szCs w:val="24"/>
          <w:lang w:val="en-US" w:eastAsia="ar-SA"/>
        </w:rPr>
        <w:instrText>rusnakav</w:instrText>
      </w:r>
      <w:r w:rsidR="005717A0" w:rsidRPr="004E22F9">
        <w:rPr>
          <w:rFonts w:ascii="Times New Roman" w:eastAsia="Calibri" w:hAnsi="Times New Roman" w:cs="Times New Roman"/>
          <w:sz w:val="24"/>
          <w:szCs w:val="24"/>
        </w:rPr>
        <w:instrText>@</w:instrText>
      </w:r>
      <w:r w:rsidR="005717A0" w:rsidRPr="005717A0">
        <w:rPr>
          <w:rFonts w:ascii="Times New Roman" w:eastAsia="Calibri" w:hAnsi="Times New Roman" w:cs="Times New Roman"/>
          <w:sz w:val="24"/>
          <w:szCs w:val="24"/>
          <w:lang w:val="en-US"/>
        </w:rPr>
        <w:instrText>mures</w:instrText>
      </w:r>
      <w:r w:rsidR="005717A0" w:rsidRPr="004E22F9">
        <w:rPr>
          <w:rFonts w:ascii="Times New Roman" w:eastAsia="Calibri" w:hAnsi="Times New Roman" w:cs="Times New Roman"/>
          <w:sz w:val="24"/>
          <w:szCs w:val="24"/>
        </w:rPr>
        <w:instrText>.</w:instrText>
      </w:r>
      <w:r w:rsidR="005717A0" w:rsidRPr="005717A0">
        <w:rPr>
          <w:rFonts w:ascii="Times New Roman" w:eastAsia="Calibri" w:hAnsi="Times New Roman" w:cs="Times New Roman"/>
          <w:sz w:val="24"/>
          <w:szCs w:val="24"/>
          <w:lang w:val="en-US"/>
        </w:rPr>
        <w:instrText>ru</w:instrText>
      </w:r>
      <w:r w:rsidR="005717A0" w:rsidRPr="004E22F9">
        <w:rPr>
          <w:rFonts w:ascii="Times New Roman" w:eastAsia="Times New Roman" w:hAnsi="Times New Roman" w:cs="Times New Roman"/>
          <w:sz w:val="24"/>
          <w:szCs w:val="24"/>
          <w:lang w:eastAsia="ar-SA"/>
        </w:rPr>
        <w:instrText xml:space="preserve">" </w:instrText>
      </w:r>
      <w:r w:rsidR="005717A0">
        <w:rPr>
          <w:rFonts w:ascii="Times New Roman" w:eastAsia="Times New Roman" w:hAnsi="Times New Roman" w:cs="Times New Roman"/>
          <w:sz w:val="24"/>
          <w:szCs w:val="24"/>
          <w:lang w:val="en-US" w:eastAsia="ar-SA"/>
        </w:rPr>
        <w:fldChar w:fldCharType="separate"/>
      </w:r>
      <w:r w:rsidR="005717A0" w:rsidRPr="00CB1B78">
        <w:rPr>
          <w:rStyle w:val="af"/>
          <w:rFonts w:ascii="Times New Roman" w:eastAsia="Times New Roman" w:hAnsi="Times New Roman" w:cs="Times New Roman"/>
          <w:sz w:val="24"/>
          <w:szCs w:val="24"/>
          <w:lang w:val="en-US" w:eastAsia="ar-SA"/>
        </w:rPr>
        <w:t>rusnakav</w:t>
      </w:r>
      <w:r w:rsidR="005717A0" w:rsidRPr="004E22F9">
        <w:rPr>
          <w:rStyle w:val="af"/>
          <w:rFonts w:ascii="Times New Roman" w:eastAsia="Calibri" w:hAnsi="Times New Roman" w:cs="Times New Roman"/>
          <w:sz w:val="24"/>
          <w:szCs w:val="24"/>
        </w:rPr>
        <w:t>@</w:t>
      </w:r>
      <w:r w:rsidR="005717A0" w:rsidRPr="00CB1B78">
        <w:rPr>
          <w:rStyle w:val="af"/>
          <w:rFonts w:ascii="Times New Roman" w:eastAsia="Calibri" w:hAnsi="Times New Roman" w:cs="Times New Roman"/>
          <w:sz w:val="24"/>
          <w:szCs w:val="24"/>
          <w:lang w:val="en-US"/>
        </w:rPr>
        <w:t>mures</w:t>
      </w:r>
      <w:r w:rsidR="005717A0" w:rsidRPr="004E22F9">
        <w:rPr>
          <w:rStyle w:val="af"/>
          <w:rFonts w:ascii="Times New Roman" w:eastAsia="Calibri" w:hAnsi="Times New Roman" w:cs="Times New Roman"/>
          <w:sz w:val="24"/>
          <w:szCs w:val="24"/>
        </w:rPr>
        <w:t>.</w:t>
      </w:r>
      <w:proofErr w:type="spellStart"/>
      <w:r w:rsidR="005717A0" w:rsidRPr="00CB1B78">
        <w:rPr>
          <w:rStyle w:val="af"/>
          <w:rFonts w:ascii="Times New Roman" w:eastAsia="Calibri" w:hAnsi="Times New Roman" w:cs="Times New Roman"/>
          <w:sz w:val="24"/>
          <w:szCs w:val="24"/>
          <w:lang w:val="en-US"/>
        </w:rPr>
        <w:t>ru</w:t>
      </w:r>
      <w:proofErr w:type="spellEnd"/>
      <w:r w:rsidR="005717A0">
        <w:rPr>
          <w:rFonts w:ascii="Times New Roman" w:eastAsia="Times New Roman" w:hAnsi="Times New Roman" w:cs="Times New Roman"/>
          <w:sz w:val="24"/>
          <w:szCs w:val="24"/>
          <w:lang w:val="en-US" w:eastAsia="ar-SA"/>
        </w:rPr>
        <w:fldChar w:fldCharType="end"/>
      </w:r>
      <w:r w:rsidRPr="004E22F9">
        <w:rPr>
          <w:rFonts w:ascii="Calibri" w:eastAsia="Calibri" w:hAnsi="Calibri" w:cs="Times New Roman"/>
        </w:rPr>
        <w:t xml:space="preserve"> </w:t>
      </w:r>
      <w:bookmarkEnd w:id="3"/>
    </w:p>
    <w:p w:rsidR="001E5320" w:rsidRPr="004E22F9" w:rsidRDefault="001E5320" w:rsidP="0062299B">
      <w:pPr>
        <w:tabs>
          <w:tab w:val="left" w:pos="425"/>
          <w:tab w:val="left" w:pos="567"/>
          <w:tab w:val="left" w:pos="709"/>
          <w:tab w:val="left" w:pos="6987"/>
        </w:tabs>
        <w:suppressAutoHyphens/>
        <w:spacing w:after="0" w:line="240" w:lineRule="auto"/>
        <w:ind w:firstLine="709"/>
        <w:jc w:val="both"/>
        <w:rPr>
          <w:rFonts w:ascii="Times New Roman" w:eastAsia="Calibri" w:hAnsi="Times New Roman" w:cs="Times New Roman"/>
          <w:sz w:val="24"/>
          <w:szCs w:val="24"/>
        </w:rPr>
      </w:pPr>
    </w:p>
    <w:p w:rsidR="006C1F16" w:rsidRDefault="003A2F0D" w:rsidP="008E73B8">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F35795">
        <w:rPr>
          <w:rFonts w:ascii="Times New Roman" w:eastAsia="Times New Roman" w:hAnsi="Times New Roman" w:cs="Times New Roman"/>
          <w:b/>
          <w:sz w:val="24"/>
          <w:szCs w:val="24"/>
          <w:lang w:eastAsia="ar-SA"/>
        </w:rPr>
        <w:t xml:space="preserve">3. </w:t>
      </w:r>
      <w:r w:rsidR="007956AE" w:rsidRPr="00F35795">
        <w:rPr>
          <w:rFonts w:ascii="Times New Roman" w:eastAsia="Times New Roman" w:hAnsi="Times New Roman" w:cs="Times New Roman"/>
          <w:b/>
          <w:sz w:val="24"/>
          <w:szCs w:val="24"/>
          <w:lang w:eastAsia="ar-SA"/>
        </w:rPr>
        <w:t>Предмет запроса предложений</w:t>
      </w:r>
      <w:r w:rsidR="008173B1">
        <w:rPr>
          <w:rFonts w:ascii="Times New Roman" w:eastAsia="Times New Roman" w:hAnsi="Times New Roman" w:cs="Times New Roman"/>
          <w:b/>
          <w:sz w:val="24"/>
          <w:szCs w:val="24"/>
          <w:lang w:eastAsia="ar-SA"/>
        </w:rPr>
        <w:t>:</w:t>
      </w:r>
    </w:p>
    <w:p w:rsidR="006C1F16" w:rsidRPr="006905BF" w:rsidRDefault="006905BF" w:rsidP="006C1F16">
      <w:pPr>
        <w:spacing w:after="0" w:line="240" w:lineRule="auto"/>
        <w:ind w:firstLine="709"/>
        <w:jc w:val="both"/>
        <w:rPr>
          <w:rFonts w:ascii="Times New Roman" w:eastAsia="Times New Roman" w:hAnsi="Times New Roman"/>
          <w:sz w:val="24"/>
          <w:szCs w:val="24"/>
          <w:lang w:eastAsia="ar-SA"/>
        </w:rPr>
      </w:pPr>
      <w:r w:rsidRPr="006905BF">
        <w:rPr>
          <w:rFonts w:ascii="Times New Roman" w:eastAsia="Times New Roman" w:hAnsi="Times New Roman"/>
          <w:sz w:val="24"/>
          <w:szCs w:val="24"/>
          <w:lang w:eastAsia="ar-SA"/>
        </w:rPr>
        <w:t>З</w:t>
      </w:r>
      <w:r w:rsidR="006C1F16" w:rsidRPr="006905BF">
        <w:rPr>
          <w:rFonts w:ascii="Times New Roman" w:eastAsia="Times New Roman" w:hAnsi="Times New Roman"/>
          <w:sz w:val="24"/>
          <w:szCs w:val="24"/>
          <w:lang w:eastAsia="ar-SA"/>
        </w:rPr>
        <w:t xml:space="preserve">акупка </w:t>
      </w:r>
      <w:r>
        <w:rPr>
          <w:rFonts w:ascii="Times New Roman" w:eastAsia="Times New Roman" w:hAnsi="Times New Roman"/>
          <w:sz w:val="24"/>
          <w:szCs w:val="24"/>
          <w:lang w:eastAsia="ar-SA"/>
        </w:rPr>
        <w:t>осуществляется</w:t>
      </w:r>
      <w:r w:rsidR="006C1F16" w:rsidRPr="006905BF">
        <w:rPr>
          <w:rFonts w:ascii="Times New Roman" w:eastAsia="Times New Roman" w:hAnsi="Times New Roman"/>
          <w:sz w:val="24"/>
          <w:szCs w:val="24"/>
          <w:lang w:eastAsia="ar-SA"/>
        </w:rPr>
        <w:t xml:space="preserve"> по трем лотам. </w:t>
      </w:r>
    </w:p>
    <w:p w:rsidR="007956AE" w:rsidRPr="00F35795" w:rsidRDefault="006C1F16" w:rsidP="006C1F16">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890ED8">
        <w:rPr>
          <w:rFonts w:ascii="Times New Roman" w:eastAsia="Times New Roman" w:hAnsi="Times New Roman"/>
          <w:sz w:val="24"/>
          <w:szCs w:val="24"/>
          <w:lang w:eastAsia="ar-SA"/>
        </w:rPr>
        <w:t xml:space="preserve">Участник закупки имеет право подать заявку на участие на любое количество лотов, указанных в Документации о проведении запроса </w:t>
      </w:r>
      <w:r>
        <w:rPr>
          <w:rFonts w:ascii="Times New Roman" w:eastAsia="Times New Roman" w:hAnsi="Times New Roman"/>
          <w:sz w:val="24"/>
          <w:szCs w:val="24"/>
          <w:lang w:eastAsia="ar-SA"/>
        </w:rPr>
        <w:t>предложений</w:t>
      </w:r>
      <w:r w:rsidRPr="00890ED8">
        <w:rPr>
          <w:rFonts w:ascii="Times New Roman" w:eastAsia="Times New Roman" w:hAnsi="Times New Roman"/>
          <w:sz w:val="24"/>
          <w:szCs w:val="24"/>
          <w:lang w:eastAsia="ar-SA"/>
        </w:rPr>
        <w:t xml:space="preserve"> на право заключения договоров поставки автомобильного топлива (далее – Документация), по собственному выбору. При этом не допускается разбивка отдельного лота на части, то есть подача заявки на часть лота по отдельным его позициям или на часть объема лота</w:t>
      </w:r>
      <w:r>
        <w:rPr>
          <w:rFonts w:ascii="Times New Roman" w:eastAsia="Times New Roman" w:hAnsi="Times New Roman"/>
          <w:sz w:val="24"/>
          <w:szCs w:val="24"/>
          <w:lang w:eastAsia="ar-SA"/>
        </w:rPr>
        <w:t>.</w:t>
      </w:r>
      <w:r w:rsidR="007956AE" w:rsidRPr="00F35795">
        <w:rPr>
          <w:rFonts w:ascii="Times New Roman" w:eastAsia="Times New Roman" w:hAnsi="Times New Roman" w:cs="Times New Roman"/>
          <w:sz w:val="24"/>
          <w:szCs w:val="24"/>
          <w:lang w:eastAsia="ar-SA"/>
        </w:rPr>
        <w:t xml:space="preserve"> </w:t>
      </w:r>
    </w:p>
    <w:p w:rsidR="00D14F0B" w:rsidRPr="000D12F9" w:rsidRDefault="006D1F9B" w:rsidP="0068712A">
      <w:pPr>
        <w:spacing w:after="0" w:line="240" w:lineRule="auto"/>
        <w:ind w:firstLine="709"/>
        <w:jc w:val="both"/>
        <w:rPr>
          <w:rFonts w:ascii="Times New Roman" w:eastAsia="Times New Roman" w:hAnsi="Times New Roman" w:cs="Times New Roman"/>
          <w:b/>
          <w:snapToGrid w:val="0"/>
          <w:sz w:val="24"/>
          <w:szCs w:val="24"/>
          <w:lang w:eastAsia="ru-RU"/>
        </w:rPr>
      </w:pPr>
      <w:r w:rsidRPr="00255216">
        <w:rPr>
          <w:rFonts w:ascii="Times New Roman" w:eastAsia="Times New Roman" w:hAnsi="Times New Roman" w:cs="Times New Roman"/>
          <w:b/>
          <w:snapToGrid w:val="0"/>
          <w:sz w:val="24"/>
          <w:szCs w:val="24"/>
          <w:lang w:eastAsia="ru-RU"/>
        </w:rPr>
        <w:t xml:space="preserve">3.1. </w:t>
      </w:r>
      <w:r w:rsidR="00D14F0B" w:rsidRPr="00D14F0B">
        <w:rPr>
          <w:rFonts w:ascii="Times New Roman" w:eastAsia="Times New Roman" w:hAnsi="Times New Roman" w:cs="Times New Roman"/>
          <w:b/>
          <w:snapToGrid w:val="0"/>
          <w:sz w:val="24"/>
          <w:szCs w:val="24"/>
          <w:lang w:eastAsia="ru-RU"/>
        </w:rPr>
        <w:t>Лот № 1</w:t>
      </w:r>
    </w:p>
    <w:p w:rsidR="006D1F9B" w:rsidRPr="00255216" w:rsidRDefault="000D12F9" w:rsidP="0068712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 xml:space="preserve">3.1.1. </w:t>
      </w:r>
      <w:r w:rsidR="006D1F9B" w:rsidRPr="00255216">
        <w:rPr>
          <w:rFonts w:ascii="Times New Roman" w:eastAsia="Times New Roman" w:hAnsi="Times New Roman" w:cs="Times New Roman"/>
          <w:b/>
          <w:snapToGrid w:val="0"/>
          <w:sz w:val="24"/>
          <w:szCs w:val="24"/>
          <w:lang w:eastAsia="ru-RU"/>
        </w:rPr>
        <w:t>Предмет</w:t>
      </w:r>
      <w:r w:rsidR="00822C29">
        <w:rPr>
          <w:rFonts w:ascii="Times New Roman" w:eastAsia="Times New Roman" w:hAnsi="Times New Roman" w:cs="Times New Roman"/>
          <w:b/>
          <w:snapToGrid w:val="0"/>
          <w:sz w:val="24"/>
          <w:szCs w:val="24"/>
          <w:lang w:eastAsia="ru-RU"/>
        </w:rPr>
        <w:t xml:space="preserve"> </w:t>
      </w:r>
      <w:r w:rsidR="00822C29" w:rsidRPr="00384D8F">
        <w:rPr>
          <w:rFonts w:ascii="Times New Roman" w:eastAsia="Times New Roman" w:hAnsi="Times New Roman" w:cs="Times New Roman"/>
          <w:b/>
          <w:snapToGrid w:val="0"/>
          <w:sz w:val="24"/>
          <w:szCs w:val="24"/>
          <w:lang w:eastAsia="ru-RU"/>
        </w:rPr>
        <w:t>договора</w:t>
      </w:r>
      <w:r w:rsidR="006D1F9B" w:rsidRPr="00384D8F">
        <w:rPr>
          <w:rFonts w:ascii="Times New Roman" w:eastAsia="Times New Roman" w:hAnsi="Times New Roman" w:cs="Times New Roman"/>
          <w:b/>
          <w:snapToGrid w:val="0"/>
          <w:sz w:val="24"/>
          <w:szCs w:val="24"/>
          <w:lang w:eastAsia="ru-RU"/>
        </w:rPr>
        <w:t>:</w:t>
      </w:r>
      <w:r w:rsidR="006D1F9B" w:rsidRPr="00255216">
        <w:rPr>
          <w:rFonts w:ascii="Times New Roman" w:eastAsia="Times New Roman" w:hAnsi="Times New Roman" w:cs="Times New Roman"/>
          <w:b/>
          <w:snapToGrid w:val="0"/>
          <w:sz w:val="24"/>
          <w:szCs w:val="24"/>
          <w:lang w:eastAsia="ru-RU"/>
        </w:rPr>
        <w:t xml:space="preserve"> </w:t>
      </w:r>
      <w:r w:rsidR="002B2A67" w:rsidRPr="002B2A67">
        <w:rPr>
          <w:rFonts w:ascii="Times New Roman" w:eastAsia="Times New Roman" w:hAnsi="Times New Roman" w:cs="Times New Roman"/>
          <w:sz w:val="24"/>
          <w:szCs w:val="24"/>
          <w:lang w:eastAsia="ru-RU"/>
        </w:rPr>
        <w:t xml:space="preserve">поставка автомобильного топлива – бензина АИ-95 (далее </w:t>
      </w:r>
      <w:r w:rsidR="0022099B" w:rsidRPr="002B2A67">
        <w:rPr>
          <w:rFonts w:ascii="Times New Roman" w:eastAsia="Times New Roman" w:hAnsi="Times New Roman" w:cs="Times New Roman"/>
          <w:sz w:val="24"/>
          <w:szCs w:val="24"/>
          <w:lang w:eastAsia="ru-RU"/>
        </w:rPr>
        <w:t xml:space="preserve">– </w:t>
      </w:r>
      <w:r w:rsidR="002B2A67" w:rsidRPr="002B2A67">
        <w:rPr>
          <w:rFonts w:ascii="Times New Roman" w:eastAsia="Times New Roman" w:hAnsi="Times New Roman" w:cs="Times New Roman"/>
          <w:sz w:val="24"/>
          <w:szCs w:val="24"/>
          <w:lang w:eastAsia="ru-RU"/>
        </w:rPr>
        <w:t>Товар)</w:t>
      </w:r>
      <w:r w:rsidR="006D1F9B" w:rsidRPr="00255216">
        <w:rPr>
          <w:rFonts w:ascii="Times New Roman" w:eastAsia="Times New Roman" w:hAnsi="Times New Roman" w:cs="Times New Roman"/>
          <w:sz w:val="24"/>
          <w:szCs w:val="24"/>
          <w:lang w:eastAsia="ru-RU"/>
        </w:rPr>
        <w:t xml:space="preserve">. </w:t>
      </w:r>
    </w:p>
    <w:p w:rsidR="006D1F9B" w:rsidRPr="00255216" w:rsidRDefault="006D1F9B"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255216">
        <w:rPr>
          <w:rFonts w:ascii="Times New Roman" w:eastAsia="Times New Roman" w:hAnsi="Times New Roman" w:cs="Times New Roman"/>
          <w:b/>
          <w:snapToGrid w:val="0"/>
          <w:sz w:val="24"/>
          <w:szCs w:val="24"/>
          <w:lang w:eastAsia="ru-RU"/>
        </w:rPr>
        <w:t>3.</w:t>
      </w:r>
      <w:r w:rsidR="00915456">
        <w:rPr>
          <w:rFonts w:ascii="Times New Roman" w:eastAsia="Times New Roman" w:hAnsi="Times New Roman" w:cs="Times New Roman"/>
          <w:b/>
          <w:snapToGrid w:val="0"/>
          <w:sz w:val="24"/>
          <w:szCs w:val="24"/>
          <w:lang w:eastAsia="ru-RU"/>
        </w:rPr>
        <w:t>1.</w:t>
      </w:r>
      <w:r w:rsidRPr="00255216">
        <w:rPr>
          <w:rFonts w:ascii="Times New Roman" w:eastAsia="Times New Roman" w:hAnsi="Times New Roman" w:cs="Times New Roman"/>
          <w:b/>
          <w:snapToGrid w:val="0"/>
          <w:sz w:val="24"/>
          <w:szCs w:val="24"/>
          <w:lang w:eastAsia="ru-RU"/>
        </w:rPr>
        <w:t>2.</w:t>
      </w:r>
      <w:r w:rsidR="00F82473" w:rsidRPr="00255216">
        <w:rPr>
          <w:rFonts w:ascii="Times New Roman" w:eastAsia="Times New Roman" w:hAnsi="Times New Roman" w:cs="Times New Roman"/>
          <w:b/>
          <w:snapToGrid w:val="0"/>
          <w:sz w:val="24"/>
          <w:szCs w:val="24"/>
          <w:lang w:eastAsia="ru-RU"/>
        </w:rPr>
        <w:t xml:space="preserve"> Общее количество </w:t>
      </w:r>
      <w:r w:rsidR="002B2A67">
        <w:rPr>
          <w:rFonts w:ascii="Times New Roman" w:eastAsia="Times New Roman" w:hAnsi="Times New Roman" w:cs="Times New Roman"/>
          <w:b/>
          <w:snapToGrid w:val="0"/>
          <w:sz w:val="24"/>
          <w:szCs w:val="24"/>
          <w:lang w:eastAsia="ru-RU"/>
        </w:rPr>
        <w:t>поставляемого Товара</w:t>
      </w:r>
      <w:r w:rsidRPr="00255216">
        <w:rPr>
          <w:rFonts w:ascii="Times New Roman" w:eastAsia="Times New Roman" w:hAnsi="Times New Roman" w:cs="Times New Roman"/>
          <w:b/>
          <w:snapToGrid w:val="0"/>
          <w:sz w:val="24"/>
          <w:szCs w:val="24"/>
          <w:lang w:eastAsia="ru-RU"/>
        </w:rPr>
        <w:t xml:space="preserve">: </w:t>
      </w:r>
      <w:r w:rsidR="00DB5D28" w:rsidRPr="00DB5D28">
        <w:rPr>
          <w:rFonts w:ascii="Times New Roman" w:eastAsia="Times New Roman" w:hAnsi="Times New Roman" w:cs="Times New Roman"/>
          <w:snapToGrid w:val="0"/>
          <w:sz w:val="24"/>
          <w:szCs w:val="24"/>
          <w:lang w:eastAsia="ru-RU"/>
        </w:rPr>
        <w:t>32 000 литров</w:t>
      </w:r>
      <w:r w:rsidR="002A6B76" w:rsidRPr="00D611E2">
        <w:rPr>
          <w:rFonts w:ascii="Times New Roman" w:eastAsia="Times New Roman" w:hAnsi="Times New Roman" w:cs="Times New Roman"/>
          <w:snapToGrid w:val="0"/>
          <w:sz w:val="24"/>
          <w:szCs w:val="24"/>
          <w:lang w:eastAsia="ru-RU"/>
        </w:rPr>
        <w:t>.</w:t>
      </w:r>
    </w:p>
    <w:p w:rsidR="00DB5D28" w:rsidRDefault="006D1F9B" w:rsidP="00D66A2E">
      <w:pPr>
        <w:spacing w:after="0" w:line="240" w:lineRule="auto"/>
        <w:ind w:firstLine="708"/>
        <w:jc w:val="both"/>
        <w:rPr>
          <w:rFonts w:ascii="Times New Roman" w:eastAsia="Times New Roman" w:hAnsi="Times New Roman" w:cs="Times New Roman"/>
          <w:b/>
          <w:snapToGrid w:val="0"/>
          <w:sz w:val="24"/>
          <w:szCs w:val="24"/>
          <w:lang w:eastAsia="ru-RU"/>
        </w:rPr>
      </w:pPr>
      <w:r w:rsidRPr="00255216">
        <w:rPr>
          <w:rFonts w:ascii="Times New Roman" w:eastAsia="Times New Roman" w:hAnsi="Times New Roman" w:cs="Times New Roman"/>
          <w:b/>
          <w:snapToGrid w:val="0"/>
          <w:sz w:val="24"/>
          <w:szCs w:val="24"/>
          <w:lang w:eastAsia="ru-RU"/>
        </w:rPr>
        <w:t>3.</w:t>
      </w:r>
      <w:r w:rsidR="00A35F0F">
        <w:rPr>
          <w:rFonts w:ascii="Times New Roman" w:eastAsia="Times New Roman" w:hAnsi="Times New Roman" w:cs="Times New Roman"/>
          <w:b/>
          <w:snapToGrid w:val="0"/>
          <w:sz w:val="24"/>
          <w:szCs w:val="24"/>
          <w:lang w:eastAsia="ru-RU"/>
        </w:rPr>
        <w:t>1.</w:t>
      </w:r>
      <w:r w:rsidRPr="00255216">
        <w:rPr>
          <w:rFonts w:ascii="Times New Roman" w:eastAsia="Times New Roman" w:hAnsi="Times New Roman" w:cs="Times New Roman"/>
          <w:b/>
          <w:snapToGrid w:val="0"/>
          <w:sz w:val="24"/>
          <w:szCs w:val="24"/>
          <w:lang w:eastAsia="ru-RU"/>
        </w:rPr>
        <w:t xml:space="preserve">3. </w:t>
      </w:r>
      <w:r w:rsidR="00DB5D28" w:rsidRPr="00DB5D28">
        <w:rPr>
          <w:rFonts w:ascii="Times New Roman" w:eastAsia="Times New Roman" w:hAnsi="Times New Roman" w:cs="Times New Roman"/>
          <w:b/>
          <w:snapToGrid w:val="0"/>
          <w:sz w:val="24"/>
          <w:szCs w:val="24"/>
          <w:lang w:eastAsia="ru-RU"/>
        </w:rPr>
        <w:t>Содержание поставляемого Товара: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2"/>
        <w:gridCol w:w="1581"/>
        <w:gridCol w:w="925"/>
        <w:gridCol w:w="1546"/>
        <w:gridCol w:w="2222"/>
      </w:tblGrid>
      <w:tr w:rsidR="00DB5D28" w:rsidRPr="00DB5D28" w:rsidTr="006F65F2">
        <w:tc>
          <w:tcPr>
            <w:tcW w:w="3522" w:type="dxa"/>
            <w:tcBorders>
              <w:top w:val="single" w:sz="4" w:space="0" w:color="auto"/>
              <w:left w:val="single" w:sz="4" w:space="0" w:color="auto"/>
              <w:bottom w:val="single" w:sz="4" w:space="0" w:color="auto"/>
              <w:right w:val="single" w:sz="4" w:space="0" w:color="auto"/>
            </w:tcBorders>
            <w:vAlign w:val="center"/>
            <w:hideMark/>
          </w:tcPr>
          <w:p w:rsidR="00DB5D28" w:rsidRPr="00DB5D28" w:rsidRDefault="00DB5D28" w:rsidP="00DB5D28">
            <w:pPr>
              <w:tabs>
                <w:tab w:val="left" w:pos="1134"/>
              </w:tabs>
              <w:spacing w:after="0" w:line="240" w:lineRule="auto"/>
              <w:ind w:firstLine="709"/>
              <w:jc w:val="center"/>
              <w:rPr>
                <w:rFonts w:ascii="Times New Roman" w:eastAsia="Times New Roman" w:hAnsi="Times New Roman" w:cs="Times New Roman"/>
                <w:b/>
                <w:bCs/>
                <w:sz w:val="24"/>
                <w:szCs w:val="24"/>
                <w:lang w:eastAsia="ru-RU"/>
              </w:rPr>
            </w:pPr>
            <w:r w:rsidRPr="00DB5D28">
              <w:rPr>
                <w:rFonts w:ascii="Times New Roman" w:eastAsia="Times New Roman" w:hAnsi="Times New Roman" w:cs="Times New Roman"/>
                <w:b/>
                <w:bCs/>
                <w:sz w:val="24"/>
                <w:szCs w:val="24"/>
                <w:lang w:eastAsia="ru-RU"/>
              </w:rPr>
              <w:t xml:space="preserve">Наименование Товара </w:t>
            </w:r>
          </w:p>
        </w:tc>
        <w:tc>
          <w:tcPr>
            <w:tcW w:w="1581" w:type="dxa"/>
            <w:tcBorders>
              <w:top w:val="single" w:sz="4" w:space="0" w:color="auto"/>
              <w:left w:val="single" w:sz="4" w:space="0" w:color="auto"/>
              <w:bottom w:val="single" w:sz="4" w:space="0" w:color="auto"/>
              <w:right w:val="single" w:sz="4" w:space="0" w:color="auto"/>
            </w:tcBorders>
            <w:vAlign w:val="center"/>
            <w:hideMark/>
          </w:tcPr>
          <w:p w:rsidR="00DB5D28" w:rsidRPr="00DB5D28" w:rsidRDefault="00DB5D28" w:rsidP="00DB5D28">
            <w:pPr>
              <w:tabs>
                <w:tab w:val="left" w:pos="1134"/>
              </w:tabs>
              <w:spacing w:after="0" w:line="240" w:lineRule="auto"/>
              <w:rPr>
                <w:rFonts w:ascii="Times New Roman" w:eastAsia="Times New Roman" w:hAnsi="Times New Roman" w:cs="Times New Roman"/>
                <w:b/>
                <w:bCs/>
                <w:sz w:val="24"/>
                <w:szCs w:val="24"/>
                <w:lang w:eastAsia="ru-RU"/>
              </w:rPr>
            </w:pPr>
            <w:r w:rsidRPr="00DB5D28">
              <w:rPr>
                <w:rFonts w:ascii="Times New Roman" w:eastAsia="Times New Roman" w:hAnsi="Times New Roman" w:cs="Times New Roman"/>
                <w:b/>
                <w:bCs/>
                <w:sz w:val="24"/>
                <w:szCs w:val="24"/>
                <w:lang w:eastAsia="ru-RU"/>
              </w:rPr>
              <w:t>Кол-во</w:t>
            </w:r>
          </w:p>
        </w:tc>
        <w:tc>
          <w:tcPr>
            <w:tcW w:w="925" w:type="dxa"/>
            <w:tcBorders>
              <w:top w:val="single" w:sz="4" w:space="0" w:color="auto"/>
              <w:left w:val="single" w:sz="4" w:space="0" w:color="auto"/>
              <w:bottom w:val="single" w:sz="4" w:space="0" w:color="auto"/>
              <w:right w:val="single" w:sz="4" w:space="0" w:color="auto"/>
            </w:tcBorders>
            <w:vAlign w:val="center"/>
            <w:hideMark/>
          </w:tcPr>
          <w:p w:rsidR="00DB5D28" w:rsidRPr="00DB5D28" w:rsidRDefault="00DB5D28" w:rsidP="00DB5D28">
            <w:pPr>
              <w:tabs>
                <w:tab w:val="left" w:pos="1134"/>
              </w:tabs>
              <w:spacing w:after="0" w:line="240" w:lineRule="auto"/>
              <w:rPr>
                <w:rFonts w:ascii="Times New Roman" w:eastAsia="Times New Roman" w:hAnsi="Times New Roman" w:cs="Times New Roman"/>
                <w:b/>
                <w:bCs/>
                <w:sz w:val="24"/>
                <w:szCs w:val="24"/>
                <w:lang w:eastAsia="ru-RU"/>
              </w:rPr>
            </w:pPr>
            <w:r w:rsidRPr="00DB5D28">
              <w:rPr>
                <w:rFonts w:ascii="Times New Roman" w:eastAsia="Times New Roman" w:hAnsi="Times New Roman" w:cs="Times New Roman"/>
                <w:b/>
                <w:bCs/>
                <w:sz w:val="24"/>
                <w:szCs w:val="24"/>
                <w:lang w:eastAsia="ru-RU"/>
              </w:rPr>
              <w:t xml:space="preserve">Ед. </w:t>
            </w:r>
            <w:proofErr w:type="spellStart"/>
            <w:r w:rsidRPr="00DB5D28">
              <w:rPr>
                <w:rFonts w:ascii="Times New Roman" w:eastAsia="Times New Roman" w:hAnsi="Times New Roman" w:cs="Times New Roman"/>
                <w:b/>
                <w:bCs/>
                <w:sz w:val="24"/>
                <w:szCs w:val="24"/>
                <w:lang w:eastAsia="ru-RU"/>
              </w:rPr>
              <w:t>измер</w:t>
            </w:r>
            <w:proofErr w:type="spellEnd"/>
            <w:r w:rsidRPr="00DB5D28">
              <w:rPr>
                <w:rFonts w:ascii="Times New Roman" w:eastAsia="Times New Roman" w:hAnsi="Times New Roman" w:cs="Times New Roman"/>
                <w:b/>
                <w:bCs/>
                <w:sz w:val="24"/>
                <w:szCs w:val="24"/>
                <w:lang w:eastAsia="ru-RU"/>
              </w:rPr>
              <w:t xml:space="preserve">. </w:t>
            </w:r>
          </w:p>
        </w:tc>
        <w:tc>
          <w:tcPr>
            <w:tcW w:w="1546" w:type="dxa"/>
            <w:tcBorders>
              <w:top w:val="single" w:sz="4" w:space="0" w:color="auto"/>
              <w:left w:val="single" w:sz="4" w:space="0" w:color="auto"/>
              <w:bottom w:val="single" w:sz="4" w:space="0" w:color="auto"/>
              <w:right w:val="single" w:sz="4" w:space="0" w:color="auto"/>
            </w:tcBorders>
            <w:vAlign w:val="center"/>
            <w:hideMark/>
          </w:tcPr>
          <w:p w:rsidR="00DB5D28" w:rsidRPr="00DB5D28" w:rsidRDefault="00DB5D28" w:rsidP="00DB5D28">
            <w:pPr>
              <w:tabs>
                <w:tab w:val="left" w:pos="1134"/>
              </w:tabs>
              <w:spacing w:after="0" w:line="240" w:lineRule="auto"/>
              <w:rPr>
                <w:rFonts w:ascii="Times New Roman" w:eastAsia="Times New Roman" w:hAnsi="Times New Roman" w:cs="Times New Roman"/>
                <w:b/>
                <w:bCs/>
                <w:sz w:val="24"/>
                <w:szCs w:val="24"/>
                <w:lang w:eastAsia="ru-RU"/>
              </w:rPr>
            </w:pPr>
            <w:r w:rsidRPr="00DB5D28">
              <w:rPr>
                <w:rFonts w:ascii="Times New Roman" w:eastAsia="Times New Roman" w:hAnsi="Times New Roman" w:cs="Times New Roman"/>
                <w:b/>
                <w:bCs/>
                <w:sz w:val="20"/>
                <w:szCs w:val="24"/>
                <w:lang w:eastAsia="ru-RU"/>
              </w:rPr>
              <w:t xml:space="preserve">Цена, руб. коп., в </w:t>
            </w:r>
            <w:proofErr w:type="spellStart"/>
            <w:r w:rsidRPr="00DB5D28">
              <w:rPr>
                <w:rFonts w:ascii="Times New Roman" w:eastAsia="Times New Roman" w:hAnsi="Times New Roman" w:cs="Times New Roman"/>
                <w:b/>
                <w:bCs/>
                <w:sz w:val="20"/>
                <w:szCs w:val="24"/>
                <w:lang w:eastAsia="ru-RU"/>
              </w:rPr>
              <w:t>т.ч</w:t>
            </w:r>
            <w:proofErr w:type="spellEnd"/>
            <w:r w:rsidRPr="00DB5D28">
              <w:rPr>
                <w:rFonts w:ascii="Times New Roman" w:eastAsia="Times New Roman" w:hAnsi="Times New Roman" w:cs="Times New Roman"/>
                <w:b/>
                <w:bCs/>
                <w:sz w:val="20"/>
                <w:szCs w:val="24"/>
                <w:lang w:eastAsia="ru-RU"/>
              </w:rPr>
              <w:t xml:space="preserve">. НДС </w:t>
            </w:r>
          </w:p>
        </w:tc>
        <w:tc>
          <w:tcPr>
            <w:tcW w:w="2222" w:type="dxa"/>
            <w:tcBorders>
              <w:top w:val="single" w:sz="4" w:space="0" w:color="auto"/>
              <w:left w:val="single" w:sz="4" w:space="0" w:color="auto"/>
              <w:bottom w:val="single" w:sz="4" w:space="0" w:color="auto"/>
              <w:right w:val="single" w:sz="4" w:space="0" w:color="auto"/>
            </w:tcBorders>
            <w:vAlign w:val="center"/>
            <w:hideMark/>
          </w:tcPr>
          <w:p w:rsidR="00DB5D28" w:rsidRPr="00DB5D28" w:rsidRDefault="00DB5D28" w:rsidP="00DB5D28">
            <w:pPr>
              <w:tabs>
                <w:tab w:val="left" w:pos="1134"/>
              </w:tabs>
              <w:spacing w:after="0" w:line="240" w:lineRule="auto"/>
              <w:rPr>
                <w:rFonts w:ascii="Times New Roman" w:eastAsia="Times New Roman" w:hAnsi="Times New Roman" w:cs="Times New Roman"/>
                <w:b/>
                <w:bCs/>
                <w:sz w:val="24"/>
                <w:szCs w:val="24"/>
                <w:lang w:eastAsia="ru-RU"/>
              </w:rPr>
            </w:pPr>
            <w:r w:rsidRPr="00DB5D28">
              <w:rPr>
                <w:rFonts w:ascii="Times New Roman" w:eastAsia="Times New Roman" w:hAnsi="Times New Roman" w:cs="Times New Roman"/>
                <w:b/>
                <w:bCs/>
                <w:sz w:val="24"/>
                <w:szCs w:val="24"/>
                <w:lang w:eastAsia="ru-RU"/>
              </w:rPr>
              <w:t xml:space="preserve">Сумма, руб. коп., </w:t>
            </w:r>
          </w:p>
          <w:p w:rsidR="00DB5D28" w:rsidRPr="00DB5D28" w:rsidRDefault="00DB5D28" w:rsidP="00DB5D28">
            <w:pPr>
              <w:tabs>
                <w:tab w:val="left" w:pos="1134"/>
              </w:tabs>
              <w:spacing w:after="0" w:line="240" w:lineRule="auto"/>
              <w:rPr>
                <w:rFonts w:ascii="Times New Roman" w:eastAsia="Times New Roman" w:hAnsi="Times New Roman" w:cs="Times New Roman"/>
                <w:b/>
                <w:bCs/>
                <w:sz w:val="24"/>
                <w:szCs w:val="24"/>
                <w:lang w:eastAsia="ru-RU"/>
              </w:rPr>
            </w:pPr>
            <w:r w:rsidRPr="00DB5D28">
              <w:rPr>
                <w:rFonts w:ascii="Times New Roman" w:eastAsia="Times New Roman" w:hAnsi="Times New Roman" w:cs="Times New Roman"/>
                <w:b/>
                <w:bCs/>
                <w:sz w:val="24"/>
                <w:szCs w:val="24"/>
                <w:lang w:eastAsia="ru-RU"/>
              </w:rPr>
              <w:t xml:space="preserve">в </w:t>
            </w:r>
            <w:proofErr w:type="spellStart"/>
            <w:r w:rsidRPr="00DB5D28">
              <w:rPr>
                <w:rFonts w:ascii="Times New Roman" w:eastAsia="Times New Roman" w:hAnsi="Times New Roman" w:cs="Times New Roman"/>
                <w:b/>
                <w:bCs/>
                <w:sz w:val="24"/>
                <w:szCs w:val="24"/>
                <w:lang w:eastAsia="ru-RU"/>
              </w:rPr>
              <w:t>т.ч</w:t>
            </w:r>
            <w:proofErr w:type="spellEnd"/>
            <w:r w:rsidRPr="00DB5D28">
              <w:rPr>
                <w:rFonts w:ascii="Times New Roman" w:eastAsia="Times New Roman" w:hAnsi="Times New Roman" w:cs="Times New Roman"/>
                <w:b/>
                <w:bCs/>
                <w:sz w:val="24"/>
                <w:szCs w:val="24"/>
                <w:lang w:eastAsia="ru-RU"/>
              </w:rPr>
              <w:t xml:space="preserve">. НДС </w:t>
            </w:r>
          </w:p>
        </w:tc>
      </w:tr>
      <w:tr w:rsidR="00DB5D28" w:rsidRPr="00DB5D28" w:rsidTr="006F65F2">
        <w:tc>
          <w:tcPr>
            <w:tcW w:w="3522" w:type="dxa"/>
            <w:tcBorders>
              <w:top w:val="single" w:sz="4" w:space="0" w:color="auto"/>
              <w:left w:val="single" w:sz="4" w:space="0" w:color="auto"/>
              <w:bottom w:val="single" w:sz="4" w:space="0" w:color="auto"/>
              <w:right w:val="single" w:sz="4" w:space="0" w:color="auto"/>
            </w:tcBorders>
            <w:vAlign w:val="bottom"/>
          </w:tcPr>
          <w:p w:rsidR="00DB5D28" w:rsidRPr="00DB5D28" w:rsidRDefault="00DB5D28" w:rsidP="00DB5D28">
            <w:pPr>
              <w:tabs>
                <w:tab w:val="left" w:pos="1134"/>
              </w:tabs>
              <w:spacing w:after="0" w:line="240" w:lineRule="auto"/>
              <w:ind w:firstLine="709"/>
              <w:rPr>
                <w:rFonts w:ascii="Times New Roman" w:eastAsia="Times New Roman" w:hAnsi="Times New Roman" w:cs="Times New Roman"/>
                <w:sz w:val="24"/>
                <w:szCs w:val="24"/>
                <w:lang w:eastAsia="ru-RU"/>
              </w:rPr>
            </w:pPr>
            <w:r w:rsidRPr="00DB5D28">
              <w:rPr>
                <w:rFonts w:ascii="Times New Roman" w:eastAsia="Times New Roman" w:hAnsi="Times New Roman" w:cs="Times New Roman"/>
                <w:sz w:val="24"/>
                <w:szCs w:val="24"/>
                <w:lang w:eastAsia="ru-RU"/>
              </w:rPr>
              <w:t>Бензин АИ-95</w:t>
            </w:r>
          </w:p>
        </w:tc>
        <w:tc>
          <w:tcPr>
            <w:tcW w:w="1581" w:type="dxa"/>
            <w:tcBorders>
              <w:top w:val="single" w:sz="4" w:space="0" w:color="auto"/>
              <w:left w:val="single" w:sz="4" w:space="0" w:color="auto"/>
              <w:bottom w:val="single" w:sz="4" w:space="0" w:color="auto"/>
              <w:right w:val="single" w:sz="4" w:space="0" w:color="auto"/>
            </w:tcBorders>
            <w:vAlign w:val="bottom"/>
          </w:tcPr>
          <w:p w:rsidR="00DB5D28" w:rsidRPr="00DB5D28" w:rsidRDefault="00DB5D28" w:rsidP="00DB5D28">
            <w:pPr>
              <w:tabs>
                <w:tab w:val="left" w:pos="1134"/>
              </w:tabs>
              <w:spacing w:after="0" w:line="240" w:lineRule="auto"/>
              <w:rPr>
                <w:rFonts w:ascii="Times New Roman" w:eastAsia="Times New Roman" w:hAnsi="Times New Roman" w:cs="Times New Roman"/>
                <w:sz w:val="24"/>
                <w:szCs w:val="24"/>
                <w:lang w:eastAsia="ru-RU"/>
              </w:rPr>
            </w:pPr>
            <w:r w:rsidRPr="00DB5D28">
              <w:rPr>
                <w:rFonts w:ascii="Times New Roman" w:eastAsia="Times New Roman" w:hAnsi="Times New Roman" w:cs="Times New Roman"/>
                <w:sz w:val="24"/>
                <w:szCs w:val="24"/>
                <w:lang w:eastAsia="ru-RU"/>
              </w:rPr>
              <w:t>32 000</w:t>
            </w:r>
          </w:p>
        </w:tc>
        <w:tc>
          <w:tcPr>
            <w:tcW w:w="925" w:type="dxa"/>
            <w:tcBorders>
              <w:top w:val="single" w:sz="4" w:space="0" w:color="auto"/>
              <w:left w:val="single" w:sz="4" w:space="0" w:color="auto"/>
              <w:bottom w:val="single" w:sz="4" w:space="0" w:color="auto"/>
              <w:right w:val="single" w:sz="4" w:space="0" w:color="auto"/>
            </w:tcBorders>
            <w:vAlign w:val="bottom"/>
          </w:tcPr>
          <w:p w:rsidR="00DB5D28" w:rsidRPr="00DB5D28" w:rsidRDefault="00DB5D28" w:rsidP="00DB5D28">
            <w:pPr>
              <w:tabs>
                <w:tab w:val="left" w:pos="1134"/>
              </w:tabs>
              <w:spacing w:after="0" w:line="240" w:lineRule="auto"/>
              <w:rPr>
                <w:rFonts w:ascii="Times New Roman" w:eastAsia="Times New Roman" w:hAnsi="Times New Roman" w:cs="Times New Roman"/>
                <w:sz w:val="24"/>
                <w:szCs w:val="24"/>
                <w:lang w:eastAsia="ru-RU"/>
              </w:rPr>
            </w:pPr>
            <w:r w:rsidRPr="00DB5D28">
              <w:rPr>
                <w:rFonts w:ascii="Times New Roman" w:eastAsia="Times New Roman" w:hAnsi="Times New Roman" w:cs="Times New Roman"/>
                <w:sz w:val="24"/>
                <w:szCs w:val="24"/>
                <w:lang w:eastAsia="ru-RU"/>
              </w:rPr>
              <w:t>л</w:t>
            </w:r>
          </w:p>
        </w:tc>
        <w:tc>
          <w:tcPr>
            <w:tcW w:w="1546" w:type="dxa"/>
            <w:tcBorders>
              <w:top w:val="single" w:sz="4" w:space="0" w:color="auto"/>
              <w:left w:val="single" w:sz="4" w:space="0" w:color="auto"/>
              <w:bottom w:val="single" w:sz="4" w:space="0" w:color="auto"/>
              <w:right w:val="single" w:sz="4" w:space="0" w:color="auto"/>
            </w:tcBorders>
            <w:vAlign w:val="bottom"/>
          </w:tcPr>
          <w:p w:rsidR="00DB5D28" w:rsidRPr="00DB5D28" w:rsidRDefault="00DB5D28" w:rsidP="00DB5D28">
            <w:pPr>
              <w:tabs>
                <w:tab w:val="left" w:pos="1134"/>
              </w:tabs>
              <w:spacing w:after="0" w:line="240" w:lineRule="auto"/>
              <w:ind w:firstLine="709"/>
              <w:jc w:val="center"/>
              <w:rPr>
                <w:rFonts w:ascii="Times New Roman" w:eastAsia="Times New Roman" w:hAnsi="Times New Roman" w:cs="Times New Roman"/>
                <w:color w:val="000000"/>
                <w:sz w:val="24"/>
                <w:szCs w:val="24"/>
                <w:lang w:eastAsia="ru-RU"/>
              </w:rPr>
            </w:pPr>
            <w:r w:rsidRPr="00DB5D28">
              <w:rPr>
                <w:rFonts w:ascii="Times New Roman" w:eastAsia="Times New Roman" w:hAnsi="Times New Roman" w:cs="Times New Roman"/>
                <w:color w:val="000000"/>
                <w:sz w:val="24"/>
                <w:szCs w:val="24"/>
                <w:lang w:eastAsia="ru-RU"/>
              </w:rPr>
              <w:t>51,60</w:t>
            </w:r>
          </w:p>
        </w:tc>
        <w:tc>
          <w:tcPr>
            <w:tcW w:w="2222" w:type="dxa"/>
            <w:tcBorders>
              <w:top w:val="single" w:sz="4" w:space="0" w:color="auto"/>
              <w:left w:val="single" w:sz="4" w:space="0" w:color="auto"/>
              <w:bottom w:val="single" w:sz="4" w:space="0" w:color="auto"/>
              <w:right w:val="single" w:sz="4" w:space="0" w:color="auto"/>
            </w:tcBorders>
            <w:vAlign w:val="bottom"/>
          </w:tcPr>
          <w:p w:rsidR="00DB5D28" w:rsidRPr="00DB5D28" w:rsidRDefault="00DB5D28" w:rsidP="00DB5D28">
            <w:pPr>
              <w:tabs>
                <w:tab w:val="left" w:pos="1134"/>
              </w:tabs>
              <w:spacing w:after="0" w:line="240" w:lineRule="auto"/>
              <w:ind w:firstLine="709"/>
              <w:jc w:val="center"/>
              <w:rPr>
                <w:rFonts w:ascii="Times New Roman" w:eastAsia="Times New Roman" w:hAnsi="Times New Roman" w:cs="Times New Roman"/>
                <w:color w:val="000000"/>
                <w:sz w:val="24"/>
                <w:szCs w:val="24"/>
                <w:lang w:eastAsia="ru-RU"/>
              </w:rPr>
            </w:pPr>
            <w:r w:rsidRPr="00DB5D28">
              <w:rPr>
                <w:rFonts w:ascii="Times New Roman" w:eastAsia="Times New Roman" w:hAnsi="Times New Roman" w:cs="Times New Roman"/>
                <w:color w:val="000000"/>
                <w:sz w:val="24"/>
                <w:szCs w:val="24"/>
                <w:lang w:eastAsia="ru-RU"/>
              </w:rPr>
              <w:t>1 651 200,00</w:t>
            </w:r>
          </w:p>
        </w:tc>
      </w:tr>
      <w:tr w:rsidR="00DB5D28" w:rsidRPr="00DB5D28" w:rsidTr="006F65F2">
        <w:tc>
          <w:tcPr>
            <w:tcW w:w="3522" w:type="dxa"/>
            <w:tcBorders>
              <w:top w:val="single" w:sz="4" w:space="0" w:color="auto"/>
              <w:left w:val="single" w:sz="4" w:space="0" w:color="auto"/>
              <w:bottom w:val="single" w:sz="4" w:space="0" w:color="auto"/>
              <w:right w:val="single" w:sz="4" w:space="0" w:color="auto"/>
            </w:tcBorders>
          </w:tcPr>
          <w:p w:rsidR="00DB5D28" w:rsidRPr="00DB5D28" w:rsidRDefault="00DB5D28" w:rsidP="00DB5D28">
            <w:pPr>
              <w:tabs>
                <w:tab w:val="left" w:pos="1134"/>
              </w:tabs>
              <w:spacing w:after="0"/>
              <w:ind w:firstLine="709"/>
              <w:jc w:val="right"/>
              <w:rPr>
                <w:rFonts w:ascii="Times New Roman" w:eastAsia="Times New Roman" w:hAnsi="Times New Roman" w:cs="Times New Roman"/>
                <w:b/>
                <w:bCs/>
                <w:sz w:val="24"/>
                <w:szCs w:val="24"/>
                <w:lang w:eastAsia="ru-RU"/>
              </w:rPr>
            </w:pPr>
            <w:r w:rsidRPr="00DB5D28">
              <w:rPr>
                <w:rFonts w:ascii="Times New Roman" w:eastAsia="Times New Roman" w:hAnsi="Times New Roman" w:cs="Times New Roman"/>
                <w:b/>
                <w:bCs/>
                <w:sz w:val="24"/>
                <w:szCs w:val="24"/>
                <w:lang w:eastAsia="ru-RU"/>
              </w:rPr>
              <w:t>ИТОГО</w:t>
            </w:r>
          </w:p>
        </w:tc>
        <w:tc>
          <w:tcPr>
            <w:tcW w:w="1581" w:type="dxa"/>
            <w:tcBorders>
              <w:top w:val="single" w:sz="4" w:space="0" w:color="auto"/>
              <w:left w:val="single" w:sz="4" w:space="0" w:color="auto"/>
              <w:bottom w:val="single" w:sz="4" w:space="0" w:color="auto"/>
              <w:right w:val="single" w:sz="4" w:space="0" w:color="auto"/>
            </w:tcBorders>
          </w:tcPr>
          <w:p w:rsidR="00DB5D28" w:rsidRPr="00DB5D28" w:rsidRDefault="00DB5D28" w:rsidP="00EB3494">
            <w:pPr>
              <w:numPr>
                <w:ilvl w:val="0"/>
                <w:numId w:val="38"/>
              </w:numPr>
              <w:tabs>
                <w:tab w:val="left" w:pos="339"/>
              </w:tabs>
              <w:spacing w:after="0" w:line="240" w:lineRule="auto"/>
              <w:ind w:left="48" w:right="317" w:firstLine="8"/>
              <w:rPr>
                <w:rFonts w:ascii="Times New Roman" w:eastAsia="Times New Roman" w:hAnsi="Times New Roman" w:cs="Times New Roman"/>
                <w:b/>
                <w:bCs/>
                <w:sz w:val="24"/>
                <w:szCs w:val="24"/>
                <w:lang w:eastAsia="ru-RU"/>
              </w:rPr>
            </w:pPr>
            <w:r w:rsidRPr="00DB5D28">
              <w:rPr>
                <w:rFonts w:ascii="Times New Roman" w:eastAsia="Times New Roman" w:hAnsi="Times New Roman" w:cs="Times New Roman"/>
                <w:b/>
                <w:bCs/>
                <w:sz w:val="24"/>
                <w:szCs w:val="24"/>
                <w:lang w:eastAsia="ru-RU"/>
              </w:rPr>
              <w:t>000</w:t>
            </w:r>
          </w:p>
        </w:tc>
        <w:tc>
          <w:tcPr>
            <w:tcW w:w="925" w:type="dxa"/>
            <w:tcBorders>
              <w:top w:val="single" w:sz="4" w:space="0" w:color="auto"/>
              <w:left w:val="single" w:sz="4" w:space="0" w:color="auto"/>
              <w:bottom w:val="single" w:sz="4" w:space="0" w:color="auto"/>
              <w:right w:val="single" w:sz="4" w:space="0" w:color="auto"/>
            </w:tcBorders>
          </w:tcPr>
          <w:p w:rsidR="00DB5D28" w:rsidRPr="00DB5D28" w:rsidRDefault="00DB5D28" w:rsidP="00DB5D28">
            <w:pPr>
              <w:tabs>
                <w:tab w:val="left" w:pos="1134"/>
              </w:tabs>
              <w:spacing w:after="0" w:line="240" w:lineRule="auto"/>
              <w:ind w:firstLine="709"/>
              <w:jc w:val="center"/>
              <w:rPr>
                <w:rFonts w:ascii="Times New Roman" w:eastAsia="Times New Roman" w:hAnsi="Times New Roman" w:cs="Times New Roman"/>
                <w:bCs/>
                <w:sz w:val="24"/>
                <w:szCs w:val="24"/>
                <w:lang w:eastAsia="ru-RU"/>
              </w:rPr>
            </w:pPr>
          </w:p>
        </w:tc>
        <w:tc>
          <w:tcPr>
            <w:tcW w:w="1546" w:type="dxa"/>
            <w:tcBorders>
              <w:top w:val="single" w:sz="4" w:space="0" w:color="auto"/>
              <w:left w:val="single" w:sz="4" w:space="0" w:color="auto"/>
              <w:bottom w:val="single" w:sz="4" w:space="0" w:color="auto"/>
              <w:right w:val="single" w:sz="4" w:space="0" w:color="auto"/>
            </w:tcBorders>
          </w:tcPr>
          <w:p w:rsidR="00DB5D28" w:rsidRPr="00DB5D28" w:rsidRDefault="00DB5D28" w:rsidP="00DB5D28">
            <w:pPr>
              <w:tabs>
                <w:tab w:val="left" w:pos="1134"/>
              </w:tabs>
              <w:spacing w:after="0" w:line="240" w:lineRule="auto"/>
              <w:ind w:firstLine="709"/>
              <w:jc w:val="center"/>
              <w:rPr>
                <w:rFonts w:ascii="Times New Roman" w:eastAsia="Times New Roman" w:hAnsi="Times New Roman" w:cs="Times New Roman"/>
                <w:bCs/>
                <w:sz w:val="24"/>
                <w:szCs w:val="24"/>
                <w:lang w:eastAsia="ru-RU"/>
              </w:rPr>
            </w:pPr>
            <w:r w:rsidRPr="00DB5D28">
              <w:rPr>
                <w:rFonts w:ascii="Times New Roman" w:eastAsia="Times New Roman" w:hAnsi="Times New Roman" w:cs="Times New Roman"/>
                <w:bCs/>
                <w:sz w:val="24"/>
                <w:szCs w:val="24"/>
                <w:lang w:eastAsia="ru-RU"/>
              </w:rPr>
              <w:t>Х</w:t>
            </w:r>
          </w:p>
        </w:tc>
        <w:tc>
          <w:tcPr>
            <w:tcW w:w="2222" w:type="dxa"/>
            <w:tcBorders>
              <w:top w:val="single" w:sz="4" w:space="0" w:color="auto"/>
              <w:left w:val="single" w:sz="4" w:space="0" w:color="auto"/>
              <w:bottom w:val="single" w:sz="4" w:space="0" w:color="auto"/>
              <w:right w:val="single" w:sz="4" w:space="0" w:color="auto"/>
            </w:tcBorders>
            <w:vAlign w:val="bottom"/>
          </w:tcPr>
          <w:p w:rsidR="00DB5D28" w:rsidRPr="00DB5D28" w:rsidRDefault="00DB5D28" w:rsidP="00DB5D28">
            <w:pPr>
              <w:tabs>
                <w:tab w:val="left" w:pos="1134"/>
              </w:tabs>
              <w:spacing w:after="0" w:line="240" w:lineRule="auto"/>
              <w:jc w:val="right"/>
              <w:rPr>
                <w:rFonts w:ascii="Times New Roman" w:eastAsia="Times New Roman" w:hAnsi="Times New Roman" w:cs="Times New Roman"/>
                <w:b/>
                <w:color w:val="000000"/>
                <w:sz w:val="24"/>
                <w:szCs w:val="24"/>
                <w:lang w:eastAsia="ru-RU"/>
              </w:rPr>
            </w:pPr>
            <w:r w:rsidRPr="00DB5D28">
              <w:rPr>
                <w:rFonts w:ascii="Times New Roman" w:eastAsia="Times New Roman" w:hAnsi="Times New Roman" w:cs="Times New Roman"/>
                <w:b/>
                <w:color w:val="000000"/>
                <w:sz w:val="24"/>
                <w:szCs w:val="24"/>
                <w:lang w:eastAsia="ru-RU"/>
              </w:rPr>
              <w:t>1 651 200,00</w:t>
            </w:r>
          </w:p>
        </w:tc>
      </w:tr>
    </w:tbl>
    <w:p w:rsidR="00DB5D28" w:rsidRDefault="00DB5D28" w:rsidP="00D66A2E">
      <w:pPr>
        <w:spacing w:after="0" w:line="240" w:lineRule="auto"/>
        <w:ind w:firstLine="708"/>
        <w:jc w:val="both"/>
        <w:rPr>
          <w:rFonts w:ascii="Times New Roman" w:eastAsia="Times New Roman" w:hAnsi="Times New Roman" w:cs="Times New Roman"/>
          <w:b/>
          <w:snapToGrid w:val="0"/>
          <w:sz w:val="24"/>
          <w:szCs w:val="24"/>
          <w:lang w:eastAsia="ru-RU"/>
        </w:rPr>
      </w:pPr>
    </w:p>
    <w:p w:rsidR="00D66A2E" w:rsidRPr="00D66A2E" w:rsidRDefault="00DA4321" w:rsidP="00D66A2E">
      <w:pPr>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b/>
          <w:snapToGrid w:val="0"/>
          <w:sz w:val="24"/>
          <w:szCs w:val="24"/>
          <w:lang w:eastAsia="ru-RU"/>
        </w:rPr>
        <w:t>3.</w:t>
      </w:r>
      <w:r>
        <w:rPr>
          <w:rFonts w:ascii="Times New Roman" w:eastAsia="Times New Roman" w:hAnsi="Times New Roman" w:cs="Times New Roman"/>
          <w:b/>
          <w:snapToGrid w:val="0"/>
          <w:sz w:val="24"/>
          <w:szCs w:val="24"/>
          <w:lang w:eastAsia="ru-RU"/>
        </w:rPr>
        <w:t>1.</w:t>
      </w:r>
      <w:r w:rsidRPr="00AA0109">
        <w:rPr>
          <w:rFonts w:ascii="Times New Roman" w:eastAsia="Times New Roman" w:hAnsi="Times New Roman" w:cs="Times New Roman"/>
          <w:b/>
          <w:snapToGrid w:val="0"/>
          <w:sz w:val="24"/>
          <w:szCs w:val="24"/>
          <w:lang w:eastAsia="ru-RU"/>
        </w:rPr>
        <w:t>4. </w:t>
      </w:r>
      <w:r w:rsidR="001F1062" w:rsidRPr="001F1062">
        <w:rPr>
          <w:rFonts w:ascii="Times New Roman" w:eastAsia="Times New Roman" w:hAnsi="Times New Roman"/>
          <w:b/>
          <w:bCs/>
          <w:sz w:val="24"/>
          <w:szCs w:val="24"/>
          <w:lang w:eastAsia="ru-RU"/>
        </w:rPr>
        <w:t>Начальная (максимальная) цена договора по лоту</w:t>
      </w:r>
      <w:r w:rsidR="006D1F9B" w:rsidRPr="00255216">
        <w:rPr>
          <w:rFonts w:ascii="Times New Roman" w:eastAsia="Times New Roman" w:hAnsi="Times New Roman" w:cs="Times New Roman"/>
          <w:b/>
          <w:sz w:val="24"/>
          <w:szCs w:val="24"/>
          <w:lang w:eastAsia="ru-RU"/>
        </w:rPr>
        <w:t xml:space="preserve">: </w:t>
      </w:r>
      <w:r w:rsidR="001F1062" w:rsidRPr="001F1062">
        <w:rPr>
          <w:rFonts w:ascii="Times New Roman" w:eastAsia="Times New Roman" w:hAnsi="Times New Roman" w:cs="Times New Roman"/>
          <w:sz w:val="24"/>
          <w:szCs w:val="24"/>
          <w:lang w:eastAsia="ru-RU"/>
        </w:rPr>
        <w:t>1 651 200 (Один миллион шестьсот пятьдесят одна тысяча двести) рублей 00 копеек, в том числе НДС</w:t>
      </w:r>
      <w:r w:rsidR="00D66A2E" w:rsidRPr="00D66A2E">
        <w:rPr>
          <w:rFonts w:ascii="Times New Roman" w:eastAsia="Times New Roman" w:hAnsi="Times New Roman" w:cs="Times New Roman"/>
          <w:sz w:val="24"/>
          <w:szCs w:val="24"/>
          <w:lang w:eastAsia="ru-RU"/>
        </w:rPr>
        <w:t xml:space="preserve">. </w:t>
      </w:r>
    </w:p>
    <w:p w:rsidR="00DA4321" w:rsidRPr="00DA4321" w:rsidRDefault="00FB2A60" w:rsidP="00FB2A60">
      <w:pPr>
        <w:tabs>
          <w:tab w:val="left" w:pos="426"/>
        </w:tabs>
        <w:suppressAutoHyphen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bCs/>
          <w:sz w:val="24"/>
          <w:szCs w:val="24"/>
          <w:lang w:eastAsia="ru-RU"/>
        </w:rPr>
        <w:t>3.</w:t>
      </w:r>
      <w:r w:rsidR="00DA4321" w:rsidRPr="00DA4321">
        <w:rPr>
          <w:rFonts w:ascii="Times New Roman" w:eastAsia="Times New Roman" w:hAnsi="Times New Roman" w:cs="Times New Roman"/>
          <w:b/>
          <w:bCs/>
          <w:sz w:val="24"/>
          <w:szCs w:val="24"/>
          <w:lang w:eastAsia="ru-RU"/>
        </w:rPr>
        <w:t xml:space="preserve">1.5.  Иные условия: </w:t>
      </w:r>
      <w:r w:rsidR="00DA4321" w:rsidRPr="00DA4321">
        <w:rPr>
          <w:rFonts w:ascii="Times New Roman" w:eastAsia="Times New Roman" w:hAnsi="Times New Roman" w:cs="Times New Roman"/>
          <w:snapToGrid w:val="0"/>
          <w:sz w:val="24"/>
          <w:szCs w:val="24"/>
          <w:lang w:eastAsia="ru-RU"/>
        </w:rPr>
        <w:tab/>
      </w:r>
    </w:p>
    <w:p w:rsidR="00DA4321" w:rsidRPr="00DA4321" w:rsidRDefault="00DA4321" w:rsidP="00FB2A60">
      <w:pPr>
        <w:tabs>
          <w:tab w:val="left" w:pos="426"/>
          <w:tab w:val="left" w:pos="567"/>
        </w:tabs>
        <w:suppressAutoHyphens/>
        <w:autoSpaceDE w:val="0"/>
        <w:autoSpaceDN w:val="0"/>
        <w:adjustRightInd w:val="0"/>
        <w:spacing w:after="0" w:line="240" w:lineRule="auto"/>
        <w:ind w:firstLine="709"/>
        <w:jc w:val="both"/>
        <w:rPr>
          <w:rFonts w:ascii="Times New Roman" w:eastAsia="MS Mincho" w:hAnsi="Times New Roman" w:cs="Times New Roman"/>
          <w:sz w:val="24"/>
          <w:szCs w:val="24"/>
          <w:lang w:eastAsia="ru-RU"/>
        </w:rPr>
      </w:pPr>
      <w:r w:rsidRPr="00DA4321">
        <w:rPr>
          <w:rFonts w:ascii="Times New Roman" w:eastAsia="MS Mincho" w:hAnsi="Times New Roman" w:cs="Times New Roman"/>
          <w:sz w:val="24"/>
          <w:szCs w:val="24"/>
          <w:lang w:eastAsia="ru-RU"/>
        </w:rPr>
        <w:t xml:space="preserve">Товар отпускается на сумму аванса, перечисленную в соответствии с п. 5.4. проекта Договора, в пределах указанной в пункте 5.3. проекта Договора суммы денежных средств по цене, которая действует на конкретной ТО в момент выборки, но не более цены за литр Товара, </w:t>
      </w:r>
      <w:r w:rsidRPr="00DA4321">
        <w:rPr>
          <w:rFonts w:ascii="Times New Roman" w:eastAsia="Times New Roman" w:hAnsi="Times New Roman" w:cs="Times New Roman"/>
          <w:sz w:val="24"/>
          <w:szCs w:val="24"/>
          <w:lang w:eastAsia="ru-RU"/>
        </w:rPr>
        <w:t>установленной согласно заявки Участника закупки</w:t>
      </w:r>
      <w:r w:rsidRPr="00DA4321">
        <w:rPr>
          <w:rFonts w:ascii="Times New Roman" w:eastAsia="MS Mincho" w:hAnsi="Times New Roman" w:cs="Times New Roman"/>
          <w:sz w:val="24"/>
          <w:szCs w:val="24"/>
          <w:lang w:eastAsia="ru-RU"/>
        </w:rPr>
        <w:t xml:space="preserve">.  </w:t>
      </w:r>
      <w:r w:rsidRPr="00DA4321">
        <w:rPr>
          <w:rFonts w:ascii="Times New Roman" w:eastAsia="Times New Roman" w:hAnsi="Times New Roman" w:cs="Times New Roman"/>
          <w:snapToGrid w:val="0"/>
          <w:sz w:val="24"/>
          <w:szCs w:val="24"/>
          <w:lang w:eastAsia="ru-RU"/>
        </w:rPr>
        <w:t xml:space="preserve">Выборка </w:t>
      </w:r>
      <w:r w:rsidRPr="00DA4321">
        <w:rPr>
          <w:rFonts w:ascii="Times New Roman" w:eastAsia="Times New Roman" w:hAnsi="Times New Roman" w:cs="Times New Roman"/>
          <w:sz w:val="24"/>
          <w:szCs w:val="24"/>
          <w:lang w:eastAsia="ru-RU"/>
        </w:rPr>
        <w:t xml:space="preserve">Товара в течение срока действия Договора </w:t>
      </w:r>
      <w:r w:rsidRPr="00DA4321">
        <w:rPr>
          <w:rFonts w:ascii="Times New Roman" w:eastAsia="Times New Roman" w:hAnsi="Times New Roman" w:cs="Times New Roman"/>
          <w:snapToGrid w:val="0"/>
          <w:sz w:val="24"/>
          <w:szCs w:val="24"/>
          <w:lang w:eastAsia="ru-RU"/>
        </w:rPr>
        <w:t>на меньшую сумму не является нарушением Договора.</w:t>
      </w:r>
    </w:p>
    <w:p w:rsidR="00DA4321" w:rsidRPr="00DA4321" w:rsidRDefault="00DA4321" w:rsidP="00DA4321">
      <w:pPr>
        <w:tabs>
          <w:tab w:val="left" w:pos="426"/>
          <w:tab w:val="left" w:pos="567"/>
          <w:tab w:val="left" w:pos="1276"/>
        </w:tabs>
        <w:spacing w:after="0" w:line="240" w:lineRule="auto"/>
        <w:ind w:firstLine="709"/>
        <w:jc w:val="both"/>
        <w:rPr>
          <w:rFonts w:ascii="Times New Roman" w:eastAsia="Times New Roman" w:hAnsi="Times New Roman" w:cs="Times New Roman"/>
          <w:snapToGrid w:val="0"/>
          <w:sz w:val="24"/>
          <w:szCs w:val="24"/>
          <w:lang w:eastAsia="ar-SA"/>
        </w:rPr>
      </w:pPr>
      <w:r w:rsidRPr="00DA4321">
        <w:rPr>
          <w:rFonts w:ascii="Times New Roman" w:eastAsia="Times New Roman" w:hAnsi="Times New Roman" w:cs="Times New Roman"/>
          <w:snapToGrid w:val="0"/>
          <w:sz w:val="24"/>
          <w:szCs w:val="24"/>
          <w:lang w:eastAsia="ar-SA"/>
        </w:rPr>
        <w:t xml:space="preserve">Топливные карты выдаются на бесплатной основе в количестве – не более 50 </w:t>
      </w:r>
      <w:r w:rsidRPr="00DA4321">
        <w:rPr>
          <w:rFonts w:ascii="Times New Roman" w:eastAsia="Times New Roman" w:hAnsi="Times New Roman" w:cs="Times New Roman"/>
          <w:sz w:val="24"/>
          <w:szCs w:val="24"/>
          <w:lang w:eastAsia="ru-RU"/>
        </w:rPr>
        <w:t>штук</w:t>
      </w:r>
      <w:r w:rsidRPr="00DA4321">
        <w:rPr>
          <w:rFonts w:ascii="Times New Roman" w:eastAsia="Times New Roman" w:hAnsi="Times New Roman" w:cs="Times New Roman"/>
          <w:snapToGrid w:val="0"/>
          <w:sz w:val="24"/>
          <w:szCs w:val="24"/>
          <w:lang w:eastAsia="ar-SA"/>
        </w:rPr>
        <w:t xml:space="preserve"> на все время действия договора.</w:t>
      </w:r>
    </w:p>
    <w:p w:rsidR="00DA4321" w:rsidRPr="00DA4321" w:rsidRDefault="00DA4321" w:rsidP="00DA4321">
      <w:pPr>
        <w:tabs>
          <w:tab w:val="left" w:pos="426"/>
        </w:tabs>
        <w:suppressAutoHyphen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ar-SA"/>
        </w:rPr>
      </w:pPr>
      <w:r w:rsidRPr="00DA4321">
        <w:rPr>
          <w:rFonts w:ascii="Times New Roman" w:eastAsia="Times New Roman" w:hAnsi="Times New Roman" w:cs="Times New Roman"/>
          <w:snapToGrid w:val="0"/>
          <w:sz w:val="24"/>
          <w:szCs w:val="24"/>
          <w:lang w:eastAsia="ar-SA"/>
        </w:rPr>
        <w:t>Обслуживание всех выбранных топливных карт – бесплатно.</w:t>
      </w:r>
    </w:p>
    <w:p w:rsidR="00DA4321" w:rsidRPr="00DA4321" w:rsidRDefault="00DA4321" w:rsidP="00DA4321">
      <w:pPr>
        <w:tabs>
          <w:tab w:val="left" w:pos="426"/>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4321">
        <w:rPr>
          <w:rFonts w:ascii="Times New Roman" w:eastAsia="Times New Roman" w:hAnsi="Times New Roman" w:cs="Times New Roman"/>
          <w:sz w:val="24"/>
          <w:szCs w:val="24"/>
          <w:lang w:eastAsia="ru-RU"/>
        </w:rPr>
        <w:t xml:space="preserve">На отпускаемое топливо может быть установлена скидка в размере определенного процента от розничной цены, действующей на </w:t>
      </w:r>
      <w:r w:rsidR="00CA38C7" w:rsidRPr="00CA38C7">
        <w:rPr>
          <w:rFonts w:ascii="Times New Roman" w:eastAsia="Times New Roman" w:hAnsi="Times New Roman" w:cs="Times New Roman"/>
          <w:sz w:val="24"/>
          <w:szCs w:val="24"/>
          <w:lang w:eastAsia="ru-RU"/>
        </w:rPr>
        <w:t>точк</w:t>
      </w:r>
      <w:r w:rsidR="00CA38C7">
        <w:rPr>
          <w:rFonts w:ascii="Times New Roman" w:eastAsia="Times New Roman" w:hAnsi="Times New Roman" w:cs="Times New Roman"/>
          <w:sz w:val="24"/>
          <w:szCs w:val="24"/>
          <w:lang w:eastAsia="ru-RU"/>
        </w:rPr>
        <w:t>е</w:t>
      </w:r>
      <w:r w:rsidR="00CA38C7" w:rsidRPr="00CA38C7">
        <w:rPr>
          <w:rFonts w:ascii="Times New Roman" w:eastAsia="Times New Roman" w:hAnsi="Times New Roman" w:cs="Times New Roman"/>
          <w:sz w:val="24"/>
          <w:szCs w:val="24"/>
          <w:lang w:eastAsia="ru-RU"/>
        </w:rPr>
        <w:t xml:space="preserve"> обслуживания </w:t>
      </w:r>
      <w:r w:rsidR="00CA38C7">
        <w:rPr>
          <w:rFonts w:ascii="Times New Roman" w:eastAsia="Times New Roman" w:hAnsi="Times New Roman" w:cs="Times New Roman"/>
          <w:sz w:val="24"/>
          <w:szCs w:val="24"/>
          <w:lang w:eastAsia="ru-RU"/>
        </w:rPr>
        <w:t xml:space="preserve">(далее – </w:t>
      </w:r>
      <w:r w:rsidRPr="00DA4321">
        <w:rPr>
          <w:rFonts w:ascii="Times New Roman" w:eastAsia="Times New Roman" w:hAnsi="Times New Roman" w:cs="Times New Roman"/>
          <w:sz w:val="24"/>
          <w:szCs w:val="24"/>
          <w:lang w:eastAsia="ru-RU"/>
        </w:rPr>
        <w:t>ТО</w:t>
      </w:r>
      <w:r w:rsidR="00CA38C7">
        <w:rPr>
          <w:rFonts w:ascii="Times New Roman" w:eastAsia="Times New Roman" w:hAnsi="Times New Roman" w:cs="Times New Roman"/>
          <w:sz w:val="24"/>
          <w:szCs w:val="24"/>
          <w:lang w:eastAsia="ru-RU"/>
        </w:rPr>
        <w:t>)</w:t>
      </w:r>
      <w:r w:rsidRPr="00DA4321">
        <w:rPr>
          <w:rFonts w:ascii="Times New Roman" w:eastAsia="Times New Roman" w:hAnsi="Times New Roman" w:cs="Times New Roman"/>
          <w:sz w:val="24"/>
          <w:szCs w:val="24"/>
          <w:lang w:eastAsia="ru-RU"/>
        </w:rPr>
        <w:t xml:space="preserve"> на момент отпуска топлива (размер скидки устанавливается в заявке Участника закупки).</w:t>
      </w:r>
    </w:p>
    <w:p w:rsidR="00DA4321" w:rsidRPr="00DA4321" w:rsidRDefault="00DA4321" w:rsidP="00DA4321">
      <w:pPr>
        <w:tabs>
          <w:tab w:val="left" w:pos="426"/>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ar-SA"/>
        </w:rPr>
      </w:pPr>
    </w:p>
    <w:p w:rsidR="00DA4321" w:rsidRPr="00FB2A60" w:rsidRDefault="00DA4321" w:rsidP="00EB3494">
      <w:pPr>
        <w:pStyle w:val="afff9"/>
        <w:numPr>
          <w:ilvl w:val="1"/>
          <w:numId w:val="39"/>
        </w:numPr>
        <w:tabs>
          <w:tab w:val="left" w:pos="1134"/>
        </w:tabs>
        <w:spacing w:after="0" w:line="240" w:lineRule="auto"/>
        <w:ind w:left="0" w:firstLine="709"/>
        <w:jc w:val="both"/>
        <w:rPr>
          <w:rFonts w:ascii="Times New Roman" w:eastAsia="Times New Roman" w:hAnsi="Times New Roman"/>
          <w:b/>
          <w:spacing w:val="-4"/>
          <w:sz w:val="24"/>
          <w:szCs w:val="24"/>
          <w:lang w:eastAsia="ru-RU"/>
        </w:rPr>
      </w:pPr>
      <w:r w:rsidRPr="00FB2A60">
        <w:rPr>
          <w:rFonts w:ascii="Times New Roman" w:eastAsia="Times New Roman" w:hAnsi="Times New Roman"/>
          <w:b/>
          <w:spacing w:val="-4"/>
          <w:sz w:val="24"/>
          <w:szCs w:val="24"/>
          <w:lang w:eastAsia="ru-RU"/>
        </w:rPr>
        <w:t>Лот №</w:t>
      </w:r>
      <w:r w:rsidR="00AB5489">
        <w:rPr>
          <w:rFonts w:ascii="Times New Roman" w:eastAsia="Times New Roman" w:hAnsi="Times New Roman"/>
          <w:b/>
          <w:spacing w:val="-4"/>
          <w:sz w:val="24"/>
          <w:szCs w:val="24"/>
          <w:lang w:eastAsia="ru-RU"/>
        </w:rPr>
        <w:t> </w:t>
      </w:r>
      <w:r w:rsidRPr="00FB2A60">
        <w:rPr>
          <w:rFonts w:ascii="Times New Roman" w:eastAsia="Times New Roman" w:hAnsi="Times New Roman"/>
          <w:b/>
          <w:spacing w:val="-4"/>
          <w:sz w:val="24"/>
          <w:szCs w:val="24"/>
          <w:lang w:eastAsia="ru-RU"/>
        </w:rPr>
        <w:t xml:space="preserve">2 </w:t>
      </w:r>
    </w:p>
    <w:p w:rsidR="00DA4321" w:rsidRDefault="00DA4321" w:rsidP="00EB3494">
      <w:pPr>
        <w:pStyle w:val="afff9"/>
        <w:numPr>
          <w:ilvl w:val="2"/>
          <w:numId w:val="39"/>
        </w:numPr>
        <w:tabs>
          <w:tab w:val="left" w:pos="0"/>
          <w:tab w:val="left" w:pos="426"/>
          <w:tab w:val="left" w:pos="993"/>
          <w:tab w:val="left" w:pos="1134"/>
        </w:tabs>
        <w:spacing w:after="0" w:line="240" w:lineRule="auto"/>
        <w:ind w:left="0" w:firstLine="709"/>
        <w:jc w:val="both"/>
        <w:rPr>
          <w:rFonts w:ascii="Times New Roman" w:eastAsia="Times New Roman" w:hAnsi="Times New Roman"/>
          <w:bCs/>
          <w:sz w:val="24"/>
          <w:szCs w:val="24"/>
          <w:lang w:eastAsia="ru-RU"/>
        </w:rPr>
      </w:pPr>
      <w:r w:rsidRPr="00FB2A60">
        <w:rPr>
          <w:rFonts w:ascii="Times New Roman" w:eastAsia="Times New Roman" w:hAnsi="Times New Roman"/>
          <w:b/>
          <w:bCs/>
          <w:sz w:val="24"/>
          <w:szCs w:val="24"/>
          <w:lang w:eastAsia="ru-RU"/>
        </w:rPr>
        <w:t>Предмет договора:</w:t>
      </w:r>
      <w:r w:rsidRPr="00FB2A60">
        <w:rPr>
          <w:rFonts w:ascii="Times New Roman" w:eastAsia="Times New Roman" w:hAnsi="Times New Roman"/>
          <w:bCs/>
          <w:sz w:val="24"/>
          <w:szCs w:val="24"/>
          <w:lang w:eastAsia="ru-RU"/>
        </w:rPr>
        <w:t xml:space="preserve"> поставка автомобильного топлива – бензина АИ-92 (</w:t>
      </w:r>
      <w:r w:rsidR="00376B5A" w:rsidRPr="002B2A67">
        <w:rPr>
          <w:rFonts w:ascii="Times New Roman" w:eastAsia="Times New Roman" w:hAnsi="Times New Roman"/>
          <w:sz w:val="24"/>
          <w:szCs w:val="24"/>
          <w:lang w:eastAsia="ru-RU"/>
        </w:rPr>
        <w:t>далее – Товар</w:t>
      </w:r>
      <w:r w:rsidRPr="00FB2A60">
        <w:rPr>
          <w:rFonts w:ascii="Times New Roman" w:eastAsia="Times New Roman" w:hAnsi="Times New Roman"/>
          <w:bCs/>
          <w:sz w:val="24"/>
          <w:szCs w:val="24"/>
          <w:lang w:eastAsia="ru-RU"/>
        </w:rPr>
        <w:t xml:space="preserve">). </w:t>
      </w:r>
    </w:p>
    <w:p w:rsidR="00FB2A60" w:rsidRPr="00FB2A60" w:rsidRDefault="00FB2A60" w:rsidP="00EB3494">
      <w:pPr>
        <w:pStyle w:val="afff9"/>
        <w:numPr>
          <w:ilvl w:val="2"/>
          <w:numId w:val="39"/>
        </w:numPr>
        <w:tabs>
          <w:tab w:val="left" w:pos="0"/>
          <w:tab w:val="left" w:pos="426"/>
          <w:tab w:val="left" w:pos="993"/>
          <w:tab w:val="left" w:pos="1134"/>
        </w:tabs>
        <w:spacing w:after="0" w:line="240" w:lineRule="auto"/>
        <w:ind w:left="0" w:firstLine="709"/>
        <w:jc w:val="both"/>
        <w:rPr>
          <w:rFonts w:ascii="Times New Roman" w:eastAsia="Times New Roman" w:hAnsi="Times New Roman"/>
          <w:bCs/>
          <w:sz w:val="24"/>
          <w:szCs w:val="24"/>
          <w:lang w:eastAsia="ru-RU"/>
        </w:rPr>
      </w:pPr>
      <w:r w:rsidRPr="00DA4321">
        <w:rPr>
          <w:rFonts w:ascii="Times New Roman" w:eastAsia="Times New Roman" w:hAnsi="Times New Roman"/>
          <w:b/>
          <w:bCs/>
          <w:sz w:val="24"/>
          <w:szCs w:val="24"/>
          <w:lang w:eastAsia="ru-RU"/>
        </w:rPr>
        <w:t xml:space="preserve">Общее количество поставляемого Товара: </w:t>
      </w:r>
      <w:r w:rsidRPr="00DA4321">
        <w:rPr>
          <w:rFonts w:ascii="Times New Roman" w:eastAsia="Times New Roman" w:hAnsi="Times New Roman"/>
          <w:bCs/>
          <w:sz w:val="24"/>
          <w:szCs w:val="24"/>
          <w:lang w:eastAsia="ru-RU"/>
        </w:rPr>
        <w:t xml:space="preserve">146 000 </w:t>
      </w:r>
      <w:r w:rsidRPr="00DA4321">
        <w:rPr>
          <w:rFonts w:ascii="Times New Roman" w:eastAsia="Times New Roman" w:hAnsi="Times New Roman"/>
          <w:sz w:val="24"/>
          <w:szCs w:val="24"/>
          <w:lang w:eastAsia="ru-RU"/>
        </w:rPr>
        <w:t>литров.</w:t>
      </w:r>
    </w:p>
    <w:p w:rsidR="00DA4321" w:rsidRPr="00FB2A60" w:rsidRDefault="00DA4321" w:rsidP="00EB3494">
      <w:pPr>
        <w:pStyle w:val="afff9"/>
        <w:numPr>
          <w:ilvl w:val="2"/>
          <w:numId w:val="39"/>
        </w:numPr>
        <w:tabs>
          <w:tab w:val="left" w:pos="0"/>
          <w:tab w:val="left" w:pos="426"/>
          <w:tab w:val="left" w:pos="993"/>
          <w:tab w:val="left" w:pos="1134"/>
        </w:tabs>
        <w:spacing w:after="0" w:line="240" w:lineRule="auto"/>
        <w:ind w:left="0" w:firstLine="709"/>
        <w:jc w:val="both"/>
        <w:rPr>
          <w:rFonts w:ascii="Times New Roman" w:eastAsia="Times New Roman" w:hAnsi="Times New Roman"/>
          <w:bCs/>
          <w:sz w:val="24"/>
          <w:szCs w:val="24"/>
          <w:lang w:eastAsia="ru-RU"/>
        </w:rPr>
      </w:pPr>
      <w:r w:rsidRPr="00FB2A60">
        <w:rPr>
          <w:rFonts w:ascii="Times New Roman" w:eastAsia="Times New Roman" w:hAnsi="Times New Roman"/>
          <w:b/>
          <w:bCs/>
          <w:sz w:val="24"/>
          <w:szCs w:val="24"/>
          <w:lang w:eastAsia="ru-RU"/>
        </w:rPr>
        <w:lastRenderedPageBreak/>
        <w:t>Содержание поставляемого Товара: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2"/>
        <w:gridCol w:w="1178"/>
        <w:gridCol w:w="925"/>
        <w:gridCol w:w="1546"/>
        <w:gridCol w:w="2790"/>
      </w:tblGrid>
      <w:tr w:rsidR="00DA4321" w:rsidRPr="00DA4321" w:rsidTr="006F65F2">
        <w:tc>
          <w:tcPr>
            <w:tcW w:w="3522" w:type="dxa"/>
            <w:tcBorders>
              <w:top w:val="single" w:sz="4" w:space="0" w:color="auto"/>
              <w:left w:val="single" w:sz="4" w:space="0" w:color="auto"/>
              <w:bottom w:val="single" w:sz="4" w:space="0" w:color="auto"/>
              <w:right w:val="single" w:sz="4" w:space="0" w:color="auto"/>
            </w:tcBorders>
            <w:vAlign w:val="center"/>
            <w:hideMark/>
          </w:tcPr>
          <w:p w:rsidR="00DA4321" w:rsidRPr="00DA4321" w:rsidRDefault="00DA4321" w:rsidP="00DA4321">
            <w:pPr>
              <w:tabs>
                <w:tab w:val="left" w:pos="1134"/>
              </w:tabs>
              <w:spacing w:after="0" w:line="240" w:lineRule="auto"/>
              <w:ind w:firstLine="709"/>
              <w:jc w:val="center"/>
              <w:rPr>
                <w:rFonts w:ascii="Times New Roman" w:eastAsia="Times New Roman" w:hAnsi="Times New Roman" w:cs="Times New Roman"/>
                <w:b/>
                <w:bCs/>
                <w:sz w:val="24"/>
                <w:szCs w:val="24"/>
                <w:lang w:eastAsia="ru-RU"/>
              </w:rPr>
            </w:pPr>
            <w:r w:rsidRPr="00DA4321">
              <w:rPr>
                <w:rFonts w:ascii="Times New Roman" w:eastAsia="Times New Roman" w:hAnsi="Times New Roman" w:cs="Times New Roman"/>
                <w:b/>
                <w:bCs/>
                <w:sz w:val="24"/>
                <w:szCs w:val="24"/>
                <w:lang w:eastAsia="ru-RU"/>
              </w:rPr>
              <w:t xml:space="preserve">Наименование Товара </w:t>
            </w:r>
          </w:p>
        </w:tc>
        <w:tc>
          <w:tcPr>
            <w:tcW w:w="1178" w:type="dxa"/>
            <w:tcBorders>
              <w:top w:val="single" w:sz="4" w:space="0" w:color="auto"/>
              <w:left w:val="single" w:sz="4" w:space="0" w:color="auto"/>
              <w:bottom w:val="single" w:sz="4" w:space="0" w:color="auto"/>
              <w:right w:val="single" w:sz="4" w:space="0" w:color="auto"/>
            </w:tcBorders>
            <w:vAlign w:val="center"/>
            <w:hideMark/>
          </w:tcPr>
          <w:p w:rsidR="00DA4321" w:rsidRPr="00DA4321" w:rsidRDefault="00DA4321" w:rsidP="00DA4321">
            <w:pPr>
              <w:tabs>
                <w:tab w:val="left" w:pos="1134"/>
              </w:tabs>
              <w:spacing w:after="0" w:line="240" w:lineRule="auto"/>
              <w:rPr>
                <w:rFonts w:ascii="Times New Roman" w:eastAsia="Times New Roman" w:hAnsi="Times New Roman" w:cs="Times New Roman"/>
                <w:b/>
                <w:bCs/>
                <w:sz w:val="24"/>
                <w:szCs w:val="24"/>
                <w:lang w:eastAsia="ru-RU"/>
              </w:rPr>
            </w:pPr>
            <w:r w:rsidRPr="00DA4321">
              <w:rPr>
                <w:rFonts w:ascii="Times New Roman" w:eastAsia="Times New Roman" w:hAnsi="Times New Roman" w:cs="Times New Roman"/>
                <w:b/>
                <w:bCs/>
                <w:sz w:val="24"/>
                <w:szCs w:val="24"/>
                <w:lang w:eastAsia="ru-RU"/>
              </w:rPr>
              <w:t>Кол-во</w:t>
            </w:r>
          </w:p>
        </w:tc>
        <w:tc>
          <w:tcPr>
            <w:tcW w:w="925" w:type="dxa"/>
            <w:tcBorders>
              <w:top w:val="single" w:sz="4" w:space="0" w:color="auto"/>
              <w:left w:val="single" w:sz="4" w:space="0" w:color="auto"/>
              <w:bottom w:val="single" w:sz="4" w:space="0" w:color="auto"/>
              <w:right w:val="single" w:sz="4" w:space="0" w:color="auto"/>
            </w:tcBorders>
            <w:vAlign w:val="center"/>
            <w:hideMark/>
          </w:tcPr>
          <w:p w:rsidR="00DA4321" w:rsidRPr="00DA4321" w:rsidRDefault="00DA4321" w:rsidP="00DA4321">
            <w:pPr>
              <w:tabs>
                <w:tab w:val="left" w:pos="1134"/>
              </w:tabs>
              <w:spacing w:after="0" w:line="240" w:lineRule="auto"/>
              <w:rPr>
                <w:rFonts w:ascii="Times New Roman" w:eastAsia="Times New Roman" w:hAnsi="Times New Roman" w:cs="Times New Roman"/>
                <w:b/>
                <w:bCs/>
                <w:sz w:val="24"/>
                <w:szCs w:val="24"/>
                <w:lang w:eastAsia="ru-RU"/>
              </w:rPr>
            </w:pPr>
            <w:r w:rsidRPr="00DA4321">
              <w:rPr>
                <w:rFonts w:ascii="Times New Roman" w:eastAsia="Times New Roman" w:hAnsi="Times New Roman" w:cs="Times New Roman"/>
                <w:b/>
                <w:bCs/>
                <w:sz w:val="24"/>
                <w:szCs w:val="24"/>
                <w:lang w:eastAsia="ru-RU"/>
              </w:rPr>
              <w:t xml:space="preserve">Ед. </w:t>
            </w:r>
            <w:proofErr w:type="spellStart"/>
            <w:r w:rsidRPr="00DA4321">
              <w:rPr>
                <w:rFonts w:ascii="Times New Roman" w:eastAsia="Times New Roman" w:hAnsi="Times New Roman" w:cs="Times New Roman"/>
                <w:b/>
                <w:bCs/>
                <w:sz w:val="24"/>
                <w:szCs w:val="24"/>
                <w:lang w:eastAsia="ru-RU"/>
              </w:rPr>
              <w:t>измер</w:t>
            </w:r>
            <w:proofErr w:type="spellEnd"/>
            <w:r w:rsidRPr="00DA4321">
              <w:rPr>
                <w:rFonts w:ascii="Times New Roman" w:eastAsia="Times New Roman" w:hAnsi="Times New Roman" w:cs="Times New Roman"/>
                <w:b/>
                <w:bCs/>
                <w:sz w:val="24"/>
                <w:szCs w:val="24"/>
                <w:lang w:eastAsia="ru-RU"/>
              </w:rPr>
              <w:t xml:space="preserve">. </w:t>
            </w:r>
          </w:p>
        </w:tc>
        <w:tc>
          <w:tcPr>
            <w:tcW w:w="1546" w:type="dxa"/>
            <w:tcBorders>
              <w:top w:val="single" w:sz="4" w:space="0" w:color="auto"/>
              <w:left w:val="single" w:sz="4" w:space="0" w:color="auto"/>
              <w:bottom w:val="single" w:sz="4" w:space="0" w:color="auto"/>
              <w:right w:val="single" w:sz="4" w:space="0" w:color="auto"/>
            </w:tcBorders>
            <w:vAlign w:val="center"/>
            <w:hideMark/>
          </w:tcPr>
          <w:p w:rsidR="00DA4321" w:rsidRPr="00DA4321" w:rsidRDefault="00DA4321" w:rsidP="00DA4321">
            <w:pPr>
              <w:tabs>
                <w:tab w:val="left" w:pos="1134"/>
              </w:tabs>
              <w:spacing w:after="0" w:line="240" w:lineRule="auto"/>
              <w:rPr>
                <w:rFonts w:ascii="Times New Roman" w:eastAsia="Times New Roman" w:hAnsi="Times New Roman" w:cs="Times New Roman"/>
                <w:b/>
                <w:bCs/>
                <w:sz w:val="24"/>
                <w:szCs w:val="24"/>
                <w:lang w:eastAsia="ru-RU"/>
              </w:rPr>
            </w:pPr>
            <w:r w:rsidRPr="00DA4321">
              <w:rPr>
                <w:rFonts w:ascii="Times New Roman" w:eastAsia="Times New Roman" w:hAnsi="Times New Roman" w:cs="Times New Roman"/>
                <w:b/>
                <w:bCs/>
                <w:sz w:val="24"/>
                <w:szCs w:val="24"/>
                <w:lang w:eastAsia="ru-RU"/>
              </w:rPr>
              <w:t xml:space="preserve">Цена, руб. коп., в </w:t>
            </w:r>
            <w:proofErr w:type="spellStart"/>
            <w:r w:rsidRPr="00DA4321">
              <w:rPr>
                <w:rFonts w:ascii="Times New Roman" w:eastAsia="Times New Roman" w:hAnsi="Times New Roman" w:cs="Times New Roman"/>
                <w:b/>
                <w:bCs/>
                <w:sz w:val="24"/>
                <w:szCs w:val="24"/>
                <w:lang w:eastAsia="ru-RU"/>
              </w:rPr>
              <w:t>т.ч</w:t>
            </w:r>
            <w:proofErr w:type="spellEnd"/>
            <w:r w:rsidRPr="00DA4321">
              <w:rPr>
                <w:rFonts w:ascii="Times New Roman" w:eastAsia="Times New Roman" w:hAnsi="Times New Roman" w:cs="Times New Roman"/>
                <w:b/>
                <w:bCs/>
                <w:sz w:val="24"/>
                <w:szCs w:val="24"/>
                <w:lang w:eastAsia="ru-RU"/>
              </w:rPr>
              <w:t xml:space="preserve">. НДС </w:t>
            </w:r>
          </w:p>
        </w:tc>
        <w:tc>
          <w:tcPr>
            <w:tcW w:w="2790" w:type="dxa"/>
            <w:tcBorders>
              <w:top w:val="single" w:sz="4" w:space="0" w:color="auto"/>
              <w:left w:val="single" w:sz="4" w:space="0" w:color="auto"/>
              <w:bottom w:val="single" w:sz="4" w:space="0" w:color="auto"/>
              <w:right w:val="single" w:sz="4" w:space="0" w:color="auto"/>
            </w:tcBorders>
            <w:vAlign w:val="center"/>
            <w:hideMark/>
          </w:tcPr>
          <w:p w:rsidR="00DA4321" w:rsidRPr="00DA4321" w:rsidRDefault="00DA4321" w:rsidP="00DA4321">
            <w:pPr>
              <w:tabs>
                <w:tab w:val="left" w:pos="1134"/>
              </w:tabs>
              <w:spacing w:after="0" w:line="240" w:lineRule="auto"/>
              <w:rPr>
                <w:rFonts w:ascii="Times New Roman" w:eastAsia="Times New Roman" w:hAnsi="Times New Roman" w:cs="Times New Roman"/>
                <w:b/>
                <w:bCs/>
                <w:sz w:val="24"/>
                <w:szCs w:val="24"/>
                <w:lang w:eastAsia="ru-RU"/>
              </w:rPr>
            </w:pPr>
            <w:r w:rsidRPr="00DA4321">
              <w:rPr>
                <w:rFonts w:ascii="Times New Roman" w:eastAsia="Times New Roman" w:hAnsi="Times New Roman" w:cs="Times New Roman"/>
                <w:b/>
                <w:bCs/>
                <w:sz w:val="24"/>
                <w:szCs w:val="24"/>
                <w:lang w:eastAsia="ru-RU"/>
              </w:rPr>
              <w:t xml:space="preserve">Сумма, руб. коп., </w:t>
            </w:r>
          </w:p>
          <w:p w:rsidR="00DA4321" w:rsidRPr="00DA4321" w:rsidRDefault="00DA4321" w:rsidP="00DA4321">
            <w:pPr>
              <w:tabs>
                <w:tab w:val="left" w:pos="1134"/>
              </w:tabs>
              <w:spacing w:after="0" w:line="240" w:lineRule="auto"/>
              <w:rPr>
                <w:rFonts w:ascii="Times New Roman" w:eastAsia="Times New Roman" w:hAnsi="Times New Roman" w:cs="Times New Roman"/>
                <w:b/>
                <w:bCs/>
                <w:sz w:val="24"/>
                <w:szCs w:val="24"/>
                <w:lang w:eastAsia="ru-RU"/>
              </w:rPr>
            </w:pPr>
            <w:r w:rsidRPr="00DA4321">
              <w:rPr>
                <w:rFonts w:ascii="Times New Roman" w:eastAsia="Times New Roman" w:hAnsi="Times New Roman" w:cs="Times New Roman"/>
                <w:b/>
                <w:bCs/>
                <w:sz w:val="24"/>
                <w:szCs w:val="24"/>
                <w:lang w:eastAsia="ru-RU"/>
              </w:rPr>
              <w:t xml:space="preserve">в </w:t>
            </w:r>
            <w:proofErr w:type="spellStart"/>
            <w:r w:rsidRPr="00DA4321">
              <w:rPr>
                <w:rFonts w:ascii="Times New Roman" w:eastAsia="Times New Roman" w:hAnsi="Times New Roman" w:cs="Times New Roman"/>
                <w:b/>
                <w:bCs/>
                <w:sz w:val="24"/>
                <w:szCs w:val="24"/>
                <w:lang w:eastAsia="ru-RU"/>
              </w:rPr>
              <w:t>т.ч</w:t>
            </w:r>
            <w:proofErr w:type="spellEnd"/>
            <w:r w:rsidRPr="00DA4321">
              <w:rPr>
                <w:rFonts w:ascii="Times New Roman" w:eastAsia="Times New Roman" w:hAnsi="Times New Roman" w:cs="Times New Roman"/>
                <w:b/>
                <w:bCs/>
                <w:sz w:val="24"/>
                <w:szCs w:val="24"/>
                <w:lang w:eastAsia="ru-RU"/>
              </w:rPr>
              <w:t xml:space="preserve">. НДС </w:t>
            </w:r>
          </w:p>
        </w:tc>
      </w:tr>
      <w:tr w:rsidR="00DA4321" w:rsidRPr="00DA4321" w:rsidTr="006F65F2">
        <w:tc>
          <w:tcPr>
            <w:tcW w:w="3522" w:type="dxa"/>
            <w:tcBorders>
              <w:top w:val="single" w:sz="4" w:space="0" w:color="auto"/>
              <w:left w:val="single" w:sz="4" w:space="0" w:color="auto"/>
              <w:bottom w:val="single" w:sz="4" w:space="0" w:color="auto"/>
              <w:right w:val="single" w:sz="4" w:space="0" w:color="auto"/>
            </w:tcBorders>
            <w:vAlign w:val="bottom"/>
          </w:tcPr>
          <w:p w:rsidR="00DA4321" w:rsidRPr="00DA4321" w:rsidRDefault="00DA4321" w:rsidP="00DA4321">
            <w:pPr>
              <w:tabs>
                <w:tab w:val="left" w:pos="1134"/>
              </w:tabs>
              <w:spacing w:after="0" w:line="240" w:lineRule="auto"/>
              <w:ind w:firstLine="709"/>
              <w:rPr>
                <w:rFonts w:ascii="Times New Roman" w:eastAsia="Times New Roman" w:hAnsi="Times New Roman" w:cs="Times New Roman"/>
                <w:sz w:val="24"/>
                <w:szCs w:val="24"/>
                <w:lang w:eastAsia="ru-RU"/>
              </w:rPr>
            </w:pPr>
            <w:r w:rsidRPr="00DA4321">
              <w:rPr>
                <w:rFonts w:ascii="Times New Roman" w:eastAsia="Times New Roman" w:hAnsi="Times New Roman" w:cs="Times New Roman"/>
                <w:sz w:val="24"/>
                <w:szCs w:val="24"/>
                <w:lang w:eastAsia="ru-RU"/>
              </w:rPr>
              <w:t>Бензин АИ-92</w:t>
            </w:r>
          </w:p>
        </w:tc>
        <w:tc>
          <w:tcPr>
            <w:tcW w:w="1178" w:type="dxa"/>
            <w:tcBorders>
              <w:top w:val="single" w:sz="4" w:space="0" w:color="auto"/>
              <w:left w:val="single" w:sz="4" w:space="0" w:color="auto"/>
              <w:bottom w:val="single" w:sz="4" w:space="0" w:color="auto"/>
              <w:right w:val="single" w:sz="4" w:space="0" w:color="auto"/>
            </w:tcBorders>
            <w:vAlign w:val="bottom"/>
          </w:tcPr>
          <w:p w:rsidR="00DA4321" w:rsidRPr="00DA4321" w:rsidRDefault="00DA4321" w:rsidP="00DA4321">
            <w:pPr>
              <w:tabs>
                <w:tab w:val="left" w:pos="1134"/>
              </w:tabs>
              <w:spacing w:after="0" w:line="240" w:lineRule="auto"/>
              <w:rPr>
                <w:rFonts w:ascii="Times New Roman" w:eastAsia="Times New Roman" w:hAnsi="Times New Roman" w:cs="Times New Roman"/>
                <w:sz w:val="24"/>
                <w:szCs w:val="24"/>
                <w:lang w:eastAsia="ru-RU"/>
              </w:rPr>
            </w:pPr>
            <w:r w:rsidRPr="00DA4321">
              <w:rPr>
                <w:rFonts w:ascii="Times New Roman" w:eastAsia="Times New Roman" w:hAnsi="Times New Roman" w:cs="Times New Roman"/>
                <w:sz w:val="24"/>
                <w:szCs w:val="24"/>
                <w:lang w:eastAsia="ru-RU"/>
              </w:rPr>
              <w:t>146 000</w:t>
            </w:r>
          </w:p>
        </w:tc>
        <w:tc>
          <w:tcPr>
            <w:tcW w:w="925" w:type="dxa"/>
            <w:tcBorders>
              <w:top w:val="single" w:sz="4" w:space="0" w:color="auto"/>
              <w:left w:val="single" w:sz="4" w:space="0" w:color="auto"/>
              <w:bottom w:val="single" w:sz="4" w:space="0" w:color="auto"/>
              <w:right w:val="single" w:sz="4" w:space="0" w:color="auto"/>
            </w:tcBorders>
            <w:vAlign w:val="bottom"/>
          </w:tcPr>
          <w:p w:rsidR="00DA4321" w:rsidRPr="00DA4321" w:rsidRDefault="00DA4321" w:rsidP="00DA4321">
            <w:pPr>
              <w:tabs>
                <w:tab w:val="left" w:pos="1134"/>
              </w:tabs>
              <w:spacing w:after="0" w:line="240" w:lineRule="auto"/>
              <w:rPr>
                <w:rFonts w:ascii="Times New Roman" w:eastAsia="Times New Roman" w:hAnsi="Times New Roman" w:cs="Times New Roman"/>
                <w:sz w:val="24"/>
                <w:szCs w:val="24"/>
                <w:lang w:eastAsia="ru-RU"/>
              </w:rPr>
            </w:pPr>
            <w:r w:rsidRPr="00DA4321">
              <w:rPr>
                <w:rFonts w:ascii="Times New Roman" w:eastAsia="Times New Roman" w:hAnsi="Times New Roman" w:cs="Times New Roman"/>
                <w:sz w:val="24"/>
                <w:szCs w:val="24"/>
                <w:lang w:eastAsia="ru-RU"/>
              </w:rPr>
              <w:t>л</w:t>
            </w:r>
          </w:p>
        </w:tc>
        <w:tc>
          <w:tcPr>
            <w:tcW w:w="1546" w:type="dxa"/>
            <w:tcBorders>
              <w:top w:val="single" w:sz="4" w:space="0" w:color="auto"/>
              <w:left w:val="single" w:sz="4" w:space="0" w:color="auto"/>
              <w:bottom w:val="single" w:sz="4" w:space="0" w:color="auto"/>
              <w:right w:val="single" w:sz="4" w:space="0" w:color="auto"/>
            </w:tcBorders>
            <w:vAlign w:val="bottom"/>
          </w:tcPr>
          <w:p w:rsidR="00DA4321" w:rsidRPr="00DA4321" w:rsidRDefault="00DA4321" w:rsidP="00DA4321">
            <w:pPr>
              <w:tabs>
                <w:tab w:val="left" w:pos="1134"/>
              </w:tabs>
              <w:spacing w:after="0" w:line="240" w:lineRule="auto"/>
              <w:ind w:firstLine="709"/>
              <w:jc w:val="center"/>
              <w:rPr>
                <w:rFonts w:ascii="Times New Roman" w:eastAsia="Times New Roman" w:hAnsi="Times New Roman" w:cs="Times New Roman"/>
                <w:color w:val="000000"/>
                <w:sz w:val="24"/>
                <w:szCs w:val="24"/>
                <w:lang w:eastAsia="ru-RU"/>
              </w:rPr>
            </w:pPr>
            <w:r w:rsidRPr="00DA4321">
              <w:rPr>
                <w:rFonts w:ascii="Times New Roman" w:eastAsia="Times New Roman" w:hAnsi="Times New Roman" w:cs="Times New Roman"/>
                <w:color w:val="000000"/>
                <w:sz w:val="24"/>
                <w:szCs w:val="24"/>
                <w:lang w:eastAsia="ru-RU"/>
              </w:rPr>
              <w:t>48,20</w:t>
            </w:r>
          </w:p>
        </w:tc>
        <w:tc>
          <w:tcPr>
            <w:tcW w:w="2790" w:type="dxa"/>
            <w:tcBorders>
              <w:top w:val="single" w:sz="4" w:space="0" w:color="auto"/>
              <w:left w:val="single" w:sz="4" w:space="0" w:color="auto"/>
              <w:bottom w:val="single" w:sz="4" w:space="0" w:color="auto"/>
              <w:right w:val="single" w:sz="4" w:space="0" w:color="auto"/>
            </w:tcBorders>
            <w:vAlign w:val="bottom"/>
          </w:tcPr>
          <w:p w:rsidR="00DA4321" w:rsidRPr="00DA4321" w:rsidRDefault="00DA4321" w:rsidP="00DA4321">
            <w:pPr>
              <w:tabs>
                <w:tab w:val="left" w:pos="1134"/>
              </w:tabs>
              <w:spacing w:after="0" w:line="240" w:lineRule="auto"/>
              <w:ind w:firstLine="709"/>
              <w:jc w:val="center"/>
              <w:rPr>
                <w:rFonts w:ascii="Times New Roman" w:eastAsia="Times New Roman" w:hAnsi="Times New Roman" w:cs="Times New Roman"/>
                <w:color w:val="000000"/>
                <w:sz w:val="24"/>
                <w:szCs w:val="24"/>
                <w:lang w:eastAsia="ru-RU"/>
              </w:rPr>
            </w:pPr>
            <w:r w:rsidRPr="00DA4321">
              <w:rPr>
                <w:rFonts w:ascii="Times New Roman" w:eastAsia="Times New Roman" w:hAnsi="Times New Roman" w:cs="Times New Roman"/>
                <w:color w:val="000000"/>
                <w:sz w:val="24"/>
                <w:szCs w:val="24"/>
                <w:lang w:eastAsia="ru-RU"/>
              </w:rPr>
              <w:t>7 037 200,00</w:t>
            </w:r>
          </w:p>
        </w:tc>
      </w:tr>
      <w:tr w:rsidR="00DA4321" w:rsidRPr="00DA4321" w:rsidTr="006F65F2">
        <w:tc>
          <w:tcPr>
            <w:tcW w:w="3522" w:type="dxa"/>
            <w:tcBorders>
              <w:top w:val="single" w:sz="4" w:space="0" w:color="auto"/>
              <w:left w:val="single" w:sz="4" w:space="0" w:color="auto"/>
              <w:bottom w:val="single" w:sz="4" w:space="0" w:color="auto"/>
              <w:right w:val="single" w:sz="4" w:space="0" w:color="auto"/>
            </w:tcBorders>
          </w:tcPr>
          <w:p w:rsidR="00DA4321" w:rsidRPr="00DA4321" w:rsidRDefault="00DA4321" w:rsidP="00DA4321">
            <w:pPr>
              <w:tabs>
                <w:tab w:val="left" w:pos="1134"/>
              </w:tabs>
              <w:spacing w:after="0"/>
              <w:ind w:firstLine="709"/>
              <w:jc w:val="right"/>
              <w:rPr>
                <w:rFonts w:ascii="Times New Roman" w:eastAsia="Times New Roman" w:hAnsi="Times New Roman" w:cs="Times New Roman"/>
                <w:b/>
                <w:bCs/>
                <w:sz w:val="24"/>
                <w:szCs w:val="24"/>
                <w:lang w:eastAsia="ru-RU"/>
              </w:rPr>
            </w:pPr>
            <w:r w:rsidRPr="00DA4321">
              <w:rPr>
                <w:rFonts w:ascii="Times New Roman" w:eastAsia="Times New Roman" w:hAnsi="Times New Roman" w:cs="Times New Roman"/>
                <w:b/>
                <w:bCs/>
                <w:sz w:val="24"/>
                <w:szCs w:val="24"/>
                <w:lang w:eastAsia="ru-RU"/>
              </w:rPr>
              <w:t>ИТОГО</w:t>
            </w:r>
          </w:p>
        </w:tc>
        <w:tc>
          <w:tcPr>
            <w:tcW w:w="1178" w:type="dxa"/>
            <w:tcBorders>
              <w:top w:val="single" w:sz="4" w:space="0" w:color="auto"/>
              <w:left w:val="single" w:sz="4" w:space="0" w:color="auto"/>
              <w:bottom w:val="single" w:sz="4" w:space="0" w:color="auto"/>
              <w:right w:val="single" w:sz="4" w:space="0" w:color="auto"/>
            </w:tcBorders>
          </w:tcPr>
          <w:p w:rsidR="00DA4321" w:rsidRPr="00DA4321" w:rsidRDefault="00DA4321" w:rsidP="00DA4321">
            <w:pPr>
              <w:tabs>
                <w:tab w:val="left" w:pos="1134"/>
              </w:tabs>
              <w:spacing w:after="0" w:line="240" w:lineRule="auto"/>
              <w:rPr>
                <w:rFonts w:ascii="Times New Roman" w:eastAsia="Times New Roman" w:hAnsi="Times New Roman" w:cs="Times New Roman"/>
                <w:b/>
                <w:bCs/>
                <w:sz w:val="24"/>
                <w:szCs w:val="24"/>
                <w:lang w:eastAsia="ru-RU"/>
              </w:rPr>
            </w:pPr>
            <w:r w:rsidRPr="00DA4321">
              <w:rPr>
                <w:rFonts w:ascii="Times New Roman" w:eastAsia="Times New Roman" w:hAnsi="Times New Roman" w:cs="Times New Roman"/>
                <w:b/>
                <w:bCs/>
                <w:sz w:val="24"/>
                <w:szCs w:val="24"/>
                <w:lang w:eastAsia="ru-RU"/>
              </w:rPr>
              <w:t>146 000</w:t>
            </w:r>
          </w:p>
        </w:tc>
        <w:tc>
          <w:tcPr>
            <w:tcW w:w="925" w:type="dxa"/>
            <w:tcBorders>
              <w:top w:val="single" w:sz="4" w:space="0" w:color="auto"/>
              <w:left w:val="single" w:sz="4" w:space="0" w:color="auto"/>
              <w:bottom w:val="single" w:sz="4" w:space="0" w:color="auto"/>
              <w:right w:val="single" w:sz="4" w:space="0" w:color="auto"/>
            </w:tcBorders>
          </w:tcPr>
          <w:p w:rsidR="00DA4321" w:rsidRPr="00DA4321" w:rsidRDefault="00DA4321" w:rsidP="00DA4321">
            <w:pPr>
              <w:tabs>
                <w:tab w:val="left" w:pos="1134"/>
              </w:tabs>
              <w:spacing w:after="0" w:line="240" w:lineRule="auto"/>
              <w:ind w:firstLine="709"/>
              <w:jc w:val="center"/>
              <w:rPr>
                <w:rFonts w:ascii="Times New Roman" w:eastAsia="Times New Roman" w:hAnsi="Times New Roman" w:cs="Times New Roman"/>
                <w:bCs/>
                <w:sz w:val="24"/>
                <w:szCs w:val="24"/>
                <w:lang w:eastAsia="ru-RU"/>
              </w:rPr>
            </w:pPr>
          </w:p>
        </w:tc>
        <w:tc>
          <w:tcPr>
            <w:tcW w:w="1546" w:type="dxa"/>
            <w:tcBorders>
              <w:top w:val="single" w:sz="4" w:space="0" w:color="auto"/>
              <w:left w:val="single" w:sz="4" w:space="0" w:color="auto"/>
              <w:bottom w:val="single" w:sz="4" w:space="0" w:color="auto"/>
              <w:right w:val="single" w:sz="4" w:space="0" w:color="auto"/>
            </w:tcBorders>
          </w:tcPr>
          <w:p w:rsidR="00DA4321" w:rsidRPr="00DA4321" w:rsidRDefault="00DA4321" w:rsidP="00DA4321">
            <w:pPr>
              <w:tabs>
                <w:tab w:val="left" w:pos="1134"/>
              </w:tabs>
              <w:spacing w:after="0" w:line="240" w:lineRule="auto"/>
              <w:ind w:firstLine="709"/>
              <w:jc w:val="center"/>
              <w:rPr>
                <w:rFonts w:ascii="Times New Roman" w:eastAsia="Times New Roman" w:hAnsi="Times New Roman" w:cs="Times New Roman"/>
                <w:bCs/>
                <w:sz w:val="24"/>
                <w:szCs w:val="24"/>
                <w:lang w:eastAsia="ru-RU"/>
              </w:rPr>
            </w:pPr>
            <w:r w:rsidRPr="00DA4321">
              <w:rPr>
                <w:rFonts w:ascii="Times New Roman" w:eastAsia="Times New Roman" w:hAnsi="Times New Roman" w:cs="Times New Roman"/>
                <w:bCs/>
                <w:sz w:val="24"/>
                <w:szCs w:val="24"/>
                <w:lang w:eastAsia="ru-RU"/>
              </w:rPr>
              <w:t>Х</w:t>
            </w:r>
          </w:p>
        </w:tc>
        <w:tc>
          <w:tcPr>
            <w:tcW w:w="2790" w:type="dxa"/>
            <w:tcBorders>
              <w:top w:val="single" w:sz="4" w:space="0" w:color="auto"/>
              <w:left w:val="single" w:sz="4" w:space="0" w:color="auto"/>
              <w:bottom w:val="single" w:sz="4" w:space="0" w:color="auto"/>
              <w:right w:val="single" w:sz="4" w:space="0" w:color="auto"/>
            </w:tcBorders>
            <w:vAlign w:val="bottom"/>
          </w:tcPr>
          <w:p w:rsidR="00DA4321" w:rsidRPr="00DA4321" w:rsidRDefault="00DA4321" w:rsidP="00DA4321">
            <w:pPr>
              <w:tabs>
                <w:tab w:val="left" w:pos="1134"/>
              </w:tabs>
              <w:spacing w:after="0" w:line="240" w:lineRule="auto"/>
              <w:ind w:left="720"/>
              <w:jc w:val="center"/>
              <w:rPr>
                <w:rFonts w:ascii="Times New Roman" w:eastAsia="Times New Roman" w:hAnsi="Times New Roman" w:cs="Times New Roman"/>
                <w:b/>
                <w:color w:val="000000"/>
                <w:sz w:val="24"/>
                <w:szCs w:val="24"/>
                <w:lang w:eastAsia="ru-RU"/>
              </w:rPr>
            </w:pPr>
            <w:r w:rsidRPr="00DA4321">
              <w:rPr>
                <w:rFonts w:ascii="Times New Roman" w:eastAsia="Times New Roman" w:hAnsi="Times New Roman" w:cs="Times New Roman"/>
                <w:b/>
                <w:color w:val="000000"/>
                <w:sz w:val="24"/>
                <w:szCs w:val="24"/>
                <w:lang w:eastAsia="ru-RU"/>
              </w:rPr>
              <w:t>7 037 200,00</w:t>
            </w:r>
          </w:p>
        </w:tc>
      </w:tr>
    </w:tbl>
    <w:p w:rsidR="00FB2A60" w:rsidRPr="00FB2A60" w:rsidRDefault="00DA4321" w:rsidP="00EB3494">
      <w:pPr>
        <w:pStyle w:val="afff9"/>
        <w:numPr>
          <w:ilvl w:val="2"/>
          <w:numId w:val="39"/>
        </w:numPr>
        <w:tabs>
          <w:tab w:val="left" w:pos="0"/>
          <w:tab w:val="left" w:pos="567"/>
        </w:tabs>
        <w:spacing w:after="0" w:line="240" w:lineRule="auto"/>
        <w:ind w:left="0" w:firstLine="709"/>
        <w:jc w:val="both"/>
        <w:rPr>
          <w:rFonts w:ascii="Times New Roman" w:eastAsia="Times New Roman" w:hAnsi="Times New Roman"/>
          <w:bCs/>
          <w:sz w:val="24"/>
          <w:szCs w:val="24"/>
          <w:lang w:eastAsia="ru-RU"/>
        </w:rPr>
      </w:pPr>
      <w:r w:rsidRPr="00FB2A60">
        <w:rPr>
          <w:rFonts w:ascii="Times New Roman" w:eastAsia="Times New Roman" w:hAnsi="Times New Roman"/>
          <w:b/>
          <w:bCs/>
          <w:sz w:val="24"/>
          <w:szCs w:val="24"/>
          <w:lang w:eastAsia="ru-RU"/>
        </w:rPr>
        <w:t>Начальная (максимальная) цена договора по лоту:</w:t>
      </w:r>
      <w:r w:rsidRPr="00FB2A60">
        <w:rPr>
          <w:rFonts w:ascii="Times New Roman" w:eastAsia="Times New Roman" w:hAnsi="Times New Roman"/>
          <w:bCs/>
          <w:sz w:val="24"/>
          <w:szCs w:val="24"/>
          <w:lang w:eastAsia="ru-RU"/>
        </w:rPr>
        <w:t xml:space="preserve"> </w:t>
      </w:r>
      <w:r w:rsidRPr="00FB2A60">
        <w:rPr>
          <w:rFonts w:ascii="Times New Roman" w:eastAsia="Times New Roman" w:hAnsi="Times New Roman"/>
          <w:color w:val="000000"/>
          <w:sz w:val="24"/>
          <w:szCs w:val="24"/>
          <w:lang w:eastAsia="ru-RU"/>
        </w:rPr>
        <w:t xml:space="preserve">7 037 200 </w:t>
      </w:r>
      <w:r w:rsidRPr="00FB2A60">
        <w:rPr>
          <w:rFonts w:ascii="Times New Roman" w:eastAsia="Times New Roman" w:hAnsi="Times New Roman"/>
          <w:bCs/>
          <w:sz w:val="24"/>
          <w:szCs w:val="24"/>
          <w:lang w:eastAsia="ru-RU"/>
        </w:rPr>
        <w:t xml:space="preserve">(Семь миллионов тридцать семь тысяч двести) рублей 00 копеек, </w:t>
      </w:r>
      <w:r w:rsidRPr="00FB2A60">
        <w:rPr>
          <w:rFonts w:ascii="Times New Roman" w:eastAsia="Times New Roman" w:hAnsi="Times New Roman"/>
          <w:snapToGrid w:val="0"/>
          <w:sz w:val="24"/>
          <w:szCs w:val="24"/>
          <w:lang w:eastAsia="ru-RU"/>
        </w:rPr>
        <w:t>в том числе</w:t>
      </w:r>
      <w:r w:rsidRPr="00FB2A60">
        <w:rPr>
          <w:rFonts w:ascii="Times New Roman" w:eastAsia="Times New Roman" w:hAnsi="Times New Roman"/>
          <w:bCs/>
          <w:sz w:val="24"/>
          <w:szCs w:val="24"/>
          <w:lang w:eastAsia="ru-RU"/>
        </w:rPr>
        <w:t xml:space="preserve"> НДС. </w:t>
      </w:r>
    </w:p>
    <w:p w:rsidR="00DA4321" w:rsidRPr="00FB2A60" w:rsidRDefault="00DA4321" w:rsidP="00EB3494">
      <w:pPr>
        <w:pStyle w:val="afff9"/>
        <w:numPr>
          <w:ilvl w:val="2"/>
          <w:numId w:val="39"/>
        </w:numPr>
        <w:tabs>
          <w:tab w:val="left" w:pos="0"/>
          <w:tab w:val="left" w:pos="567"/>
        </w:tabs>
        <w:spacing w:after="0" w:line="240" w:lineRule="auto"/>
        <w:ind w:left="0" w:firstLine="709"/>
        <w:jc w:val="both"/>
        <w:rPr>
          <w:rFonts w:ascii="Times New Roman" w:eastAsia="Times New Roman" w:hAnsi="Times New Roman"/>
          <w:bCs/>
          <w:sz w:val="24"/>
          <w:szCs w:val="24"/>
          <w:lang w:eastAsia="ru-RU"/>
        </w:rPr>
      </w:pPr>
      <w:r w:rsidRPr="00FB2A60">
        <w:rPr>
          <w:rFonts w:ascii="Times New Roman" w:eastAsia="Times New Roman" w:hAnsi="Times New Roman"/>
          <w:b/>
          <w:bCs/>
          <w:sz w:val="24"/>
          <w:szCs w:val="24"/>
          <w:lang w:eastAsia="ru-RU"/>
        </w:rPr>
        <w:t xml:space="preserve">Иные условия: </w:t>
      </w:r>
      <w:r w:rsidRPr="00FB2A60">
        <w:rPr>
          <w:rFonts w:ascii="Times New Roman" w:eastAsia="Times New Roman" w:hAnsi="Times New Roman"/>
          <w:snapToGrid w:val="0"/>
          <w:sz w:val="24"/>
          <w:szCs w:val="24"/>
          <w:lang w:eastAsia="ru-RU"/>
        </w:rPr>
        <w:tab/>
      </w:r>
    </w:p>
    <w:p w:rsidR="00DA4321" w:rsidRPr="00DA4321" w:rsidRDefault="00DA4321" w:rsidP="00DA4321">
      <w:pPr>
        <w:tabs>
          <w:tab w:val="left" w:pos="426"/>
          <w:tab w:val="left" w:pos="567"/>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ru-RU"/>
        </w:rPr>
      </w:pPr>
      <w:r w:rsidRPr="00DA4321">
        <w:rPr>
          <w:rFonts w:ascii="Times New Roman" w:eastAsia="Times New Roman" w:hAnsi="Times New Roman" w:cs="Times New Roman"/>
          <w:snapToGrid w:val="0"/>
          <w:sz w:val="24"/>
          <w:szCs w:val="24"/>
          <w:lang w:eastAsia="ru-RU"/>
        </w:rPr>
        <w:tab/>
      </w:r>
      <w:r w:rsidRPr="00DA4321">
        <w:rPr>
          <w:rFonts w:ascii="Times New Roman" w:eastAsia="Times New Roman" w:hAnsi="Times New Roman" w:cs="Times New Roman"/>
          <w:snapToGrid w:val="0"/>
          <w:sz w:val="24"/>
          <w:szCs w:val="24"/>
          <w:lang w:eastAsia="ru-RU"/>
        </w:rPr>
        <w:tab/>
      </w:r>
      <w:r w:rsidRPr="00DA4321">
        <w:rPr>
          <w:rFonts w:ascii="Times New Roman" w:eastAsia="MS Mincho" w:hAnsi="Times New Roman" w:cs="Times New Roman"/>
          <w:sz w:val="24"/>
          <w:szCs w:val="24"/>
          <w:lang w:eastAsia="ru-RU"/>
        </w:rPr>
        <w:t xml:space="preserve">Товар отпускается на сумму аванса, перечисленную в соответствии с п. 5.4. проекта Договора, в пределах указанной в пункте 5.3. проекта Договора суммы денежных средств по цене, которая действует на конкретной ТО в момент выборки, но не более цены за литр Товара, </w:t>
      </w:r>
      <w:r w:rsidRPr="00DA4321">
        <w:rPr>
          <w:rFonts w:ascii="Times New Roman" w:eastAsia="Times New Roman" w:hAnsi="Times New Roman" w:cs="Times New Roman"/>
          <w:sz w:val="24"/>
          <w:szCs w:val="24"/>
          <w:lang w:eastAsia="ru-RU"/>
        </w:rPr>
        <w:t>установленной согласно заявки Участника закупки</w:t>
      </w:r>
      <w:r w:rsidRPr="00DA4321">
        <w:rPr>
          <w:rFonts w:ascii="Times New Roman" w:eastAsia="MS Mincho" w:hAnsi="Times New Roman" w:cs="Times New Roman"/>
          <w:sz w:val="24"/>
          <w:szCs w:val="24"/>
          <w:lang w:eastAsia="ru-RU"/>
        </w:rPr>
        <w:t xml:space="preserve">.  </w:t>
      </w:r>
      <w:r w:rsidRPr="00DA4321">
        <w:rPr>
          <w:rFonts w:ascii="Times New Roman" w:eastAsia="Times New Roman" w:hAnsi="Times New Roman" w:cs="Times New Roman"/>
          <w:snapToGrid w:val="0"/>
          <w:sz w:val="24"/>
          <w:szCs w:val="24"/>
          <w:lang w:eastAsia="ru-RU"/>
        </w:rPr>
        <w:t xml:space="preserve">Выборка </w:t>
      </w:r>
      <w:r w:rsidRPr="00DA4321">
        <w:rPr>
          <w:rFonts w:ascii="Times New Roman" w:eastAsia="Times New Roman" w:hAnsi="Times New Roman" w:cs="Times New Roman"/>
          <w:sz w:val="24"/>
          <w:szCs w:val="24"/>
          <w:lang w:eastAsia="ru-RU"/>
        </w:rPr>
        <w:t xml:space="preserve">Товара в течение срока действия Договора </w:t>
      </w:r>
      <w:r w:rsidRPr="00DA4321">
        <w:rPr>
          <w:rFonts w:ascii="Times New Roman" w:eastAsia="Times New Roman" w:hAnsi="Times New Roman" w:cs="Times New Roman"/>
          <w:snapToGrid w:val="0"/>
          <w:sz w:val="24"/>
          <w:szCs w:val="24"/>
          <w:lang w:eastAsia="ru-RU"/>
        </w:rPr>
        <w:t>на меньшую сумму не является нарушением Договора.</w:t>
      </w:r>
      <w:r w:rsidRPr="00DA4321">
        <w:rPr>
          <w:rFonts w:ascii="Times New Roman" w:eastAsia="MS Mincho" w:hAnsi="Times New Roman" w:cs="Times New Roman"/>
          <w:sz w:val="24"/>
          <w:szCs w:val="24"/>
          <w:lang w:eastAsia="ru-RU"/>
        </w:rPr>
        <w:t xml:space="preserve"> </w:t>
      </w:r>
    </w:p>
    <w:p w:rsidR="00DA4321" w:rsidRPr="00DA4321" w:rsidRDefault="00DA4321" w:rsidP="00DA4321">
      <w:pPr>
        <w:tabs>
          <w:tab w:val="left" w:pos="426"/>
        </w:tabs>
        <w:suppressAutoHyphen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ar-SA"/>
        </w:rPr>
      </w:pPr>
      <w:r w:rsidRPr="00DA4321">
        <w:rPr>
          <w:rFonts w:ascii="Times New Roman" w:eastAsia="Times New Roman" w:hAnsi="Times New Roman" w:cs="Times New Roman"/>
          <w:snapToGrid w:val="0"/>
          <w:sz w:val="24"/>
          <w:szCs w:val="24"/>
          <w:lang w:eastAsia="ar-SA"/>
        </w:rPr>
        <w:t xml:space="preserve">Топливные карты выдаются на бесплатной основе в количестве – не более 170 </w:t>
      </w:r>
      <w:r w:rsidRPr="00DA4321">
        <w:rPr>
          <w:rFonts w:ascii="Times New Roman" w:eastAsia="Times New Roman" w:hAnsi="Times New Roman" w:cs="Times New Roman"/>
          <w:sz w:val="24"/>
          <w:szCs w:val="24"/>
          <w:lang w:eastAsia="ru-RU"/>
        </w:rPr>
        <w:t>штук</w:t>
      </w:r>
      <w:r w:rsidRPr="00DA4321">
        <w:rPr>
          <w:rFonts w:ascii="Times New Roman" w:eastAsia="Times New Roman" w:hAnsi="Times New Roman" w:cs="Times New Roman"/>
          <w:snapToGrid w:val="0"/>
          <w:sz w:val="24"/>
          <w:szCs w:val="24"/>
          <w:lang w:eastAsia="ar-SA"/>
        </w:rPr>
        <w:t xml:space="preserve"> на все время действия договора.</w:t>
      </w:r>
    </w:p>
    <w:p w:rsidR="00DA4321" w:rsidRPr="00DA4321" w:rsidRDefault="00DA4321" w:rsidP="00DA4321">
      <w:pPr>
        <w:tabs>
          <w:tab w:val="left" w:pos="426"/>
        </w:tabs>
        <w:suppressAutoHyphen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ar-SA"/>
        </w:rPr>
      </w:pPr>
      <w:r w:rsidRPr="00DA4321">
        <w:rPr>
          <w:rFonts w:ascii="Times New Roman" w:eastAsia="Times New Roman" w:hAnsi="Times New Roman" w:cs="Times New Roman"/>
          <w:snapToGrid w:val="0"/>
          <w:sz w:val="24"/>
          <w:szCs w:val="24"/>
          <w:lang w:eastAsia="ar-SA"/>
        </w:rPr>
        <w:t>Обслуживание всех выбранных топливных карт – бесплатно.</w:t>
      </w:r>
    </w:p>
    <w:p w:rsidR="00DA4321" w:rsidRPr="00DA4321" w:rsidRDefault="00DA4321" w:rsidP="00DA4321">
      <w:pPr>
        <w:tabs>
          <w:tab w:val="left" w:pos="426"/>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4321">
        <w:rPr>
          <w:rFonts w:ascii="Times New Roman" w:eastAsia="Times New Roman" w:hAnsi="Times New Roman" w:cs="Times New Roman"/>
          <w:sz w:val="24"/>
          <w:szCs w:val="24"/>
          <w:lang w:eastAsia="ru-RU"/>
        </w:rPr>
        <w:t>На отпускаемое топливо может быть установлена скидка в размере определенного процента от розничной цены, действующей на ТО на момент отпуска топлива (размер скидки устанавливается в заявке Участника закупки).</w:t>
      </w:r>
    </w:p>
    <w:p w:rsidR="00DA4321" w:rsidRPr="00DA4321" w:rsidRDefault="00DA4321" w:rsidP="00DA4321">
      <w:pPr>
        <w:tabs>
          <w:tab w:val="left" w:pos="1134"/>
        </w:tabs>
        <w:spacing w:after="0" w:line="240" w:lineRule="auto"/>
        <w:ind w:firstLine="709"/>
        <w:jc w:val="both"/>
        <w:rPr>
          <w:rFonts w:ascii="Times New Roman" w:eastAsia="Times New Roman" w:hAnsi="Times New Roman" w:cs="Times New Roman"/>
          <w:bCs/>
          <w:sz w:val="24"/>
          <w:szCs w:val="24"/>
          <w:lang w:eastAsia="ru-RU"/>
        </w:rPr>
      </w:pPr>
    </w:p>
    <w:p w:rsidR="00DA4321" w:rsidRPr="007E45CD" w:rsidRDefault="007E45CD" w:rsidP="00EB3494">
      <w:pPr>
        <w:pStyle w:val="afff9"/>
        <w:numPr>
          <w:ilvl w:val="1"/>
          <w:numId w:val="39"/>
        </w:numPr>
        <w:tabs>
          <w:tab w:val="left" w:pos="1134"/>
        </w:tabs>
        <w:spacing w:after="0" w:line="240" w:lineRule="auto"/>
        <w:ind w:left="0" w:firstLine="709"/>
        <w:jc w:val="both"/>
        <w:rPr>
          <w:rFonts w:ascii="Times New Roman" w:eastAsia="Times New Roman" w:hAnsi="Times New Roman"/>
          <w:b/>
          <w:spacing w:val="-4"/>
          <w:sz w:val="24"/>
          <w:szCs w:val="24"/>
          <w:lang w:eastAsia="ru-RU"/>
        </w:rPr>
      </w:pPr>
      <w:r>
        <w:rPr>
          <w:rFonts w:ascii="Times New Roman" w:eastAsia="Times New Roman" w:hAnsi="Times New Roman"/>
          <w:b/>
          <w:spacing w:val="-4"/>
          <w:sz w:val="24"/>
          <w:szCs w:val="24"/>
          <w:lang w:eastAsia="ru-RU"/>
        </w:rPr>
        <w:t xml:space="preserve"> </w:t>
      </w:r>
      <w:r w:rsidR="00DA4321" w:rsidRPr="007E45CD">
        <w:rPr>
          <w:rFonts w:ascii="Times New Roman" w:eastAsia="Times New Roman" w:hAnsi="Times New Roman"/>
          <w:b/>
          <w:spacing w:val="-4"/>
          <w:sz w:val="24"/>
          <w:szCs w:val="24"/>
          <w:lang w:eastAsia="ru-RU"/>
        </w:rPr>
        <w:t>Лот №</w:t>
      </w:r>
      <w:r w:rsidR="00AB5489">
        <w:rPr>
          <w:rFonts w:ascii="Times New Roman" w:eastAsia="Times New Roman" w:hAnsi="Times New Roman"/>
          <w:b/>
          <w:spacing w:val="-4"/>
          <w:sz w:val="24"/>
          <w:szCs w:val="24"/>
          <w:lang w:eastAsia="ru-RU"/>
        </w:rPr>
        <w:t> </w:t>
      </w:r>
      <w:r w:rsidR="00DA4321" w:rsidRPr="007E45CD">
        <w:rPr>
          <w:rFonts w:ascii="Times New Roman" w:eastAsia="Times New Roman" w:hAnsi="Times New Roman"/>
          <w:b/>
          <w:spacing w:val="-4"/>
          <w:sz w:val="24"/>
          <w:szCs w:val="24"/>
          <w:lang w:eastAsia="ru-RU"/>
        </w:rPr>
        <w:t xml:space="preserve">3 </w:t>
      </w:r>
    </w:p>
    <w:p w:rsidR="002070D4" w:rsidRDefault="00DA4321" w:rsidP="00EB3494">
      <w:pPr>
        <w:pStyle w:val="afff9"/>
        <w:numPr>
          <w:ilvl w:val="2"/>
          <w:numId w:val="39"/>
        </w:numPr>
        <w:tabs>
          <w:tab w:val="left" w:pos="0"/>
          <w:tab w:val="left" w:pos="426"/>
          <w:tab w:val="left" w:pos="993"/>
          <w:tab w:val="left" w:pos="1134"/>
        </w:tabs>
        <w:spacing w:after="0" w:line="240" w:lineRule="auto"/>
        <w:ind w:left="0" w:firstLine="709"/>
        <w:jc w:val="both"/>
        <w:rPr>
          <w:rFonts w:ascii="Times New Roman" w:eastAsia="Times New Roman" w:hAnsi="Times New Roman"/>
          <w:bCs/>
          <w:sz w:val="24"/>
          <w:szCs w:val="24"/>
          <w:lang w:eastAsia="ru-RU"/>
        </w:rPr>
      </w:pPr>
      <w:r w:rsidRPr="00475CED">
        <w:rPr>
          <w:rFonts w:ascii="Times New Roman" w:eastAsia="Times New Roman" w:hAnsi="Times New Roman"/>
          <w:b/>
          <w:bCs/>
          <w:sz w:val="24"/>
          <w:szCs w:val="24"/>
          <w:lang w:eastAsia="ru-RU"/>
        </w:rPr>
        <w:t>Предмет договора:</w:t>
      </w:r>
      <w:r w:rsidRPr="00475CED">
        <w:rPr>
          <w:rFonts w:ascii="Times New Roman" w:eastAsia="Times New Roman" w:hAnsi="Times New Roman"/>
          <w:bCs/>
          <w:sz w:val="24"/>
          <w:szCs w:val="24"/>
          <w:lang w:eastAsia="ru-RU"/>
        </w:rPr>
        <w:t xml:space="preserve"> поставка автомобильного топлива – дизельного топлива (</w:t>
      </w:r>
      <w:r w:rsidR="00C8455A" w:rsidRPr="002B2A67">
        <w:rPr>
          <w:rFonts w:ascii="Times New Roman" w:eastAsia="Times New Roman" w:hAnsi="Times New Roman"/>
          <w:sz w:val="24"/>
          <w:szCs w:val="24"/>
          <w:lang w:eastAsia="ru-RU"/>
        </w:rPr>
        <w:t>далее – Товар</w:t>
      </w:r>
      <w:r w:rsidRPr="00475CED">
        <w:rPr>
          <w:rFonts w:ascii="Times New Roman" w:eastAsia="Times New Roman" w:hAnsi="Times New Roman"/>
          <w:bCs/>
          <w:sz w:val="24"/>
          <w:szCs w:val="24"/>
          <w:lang w:eastAsia="ru-RU"/>
        </w:rPr>
        <w:t xml:space="preserve">). </w:t>
      </w:r>
    </w:p>
    <w:p w:rsidR="002070D4" w:rsidRPr="002070D4" w:rsidRDefault="00DA4321" w:rsidP="00EB3494">
      <w:pPr>
        <w:pStyle w:val="afff9"/>
        <w:numPr>
          <w:ilvl w:val="2"/>
          <w:numId w:val="39"/>
        </w:numPr>
        <w:tabs>
          <w:tab w:val="left" w:pos="0"/>
          <w:tab w:val="left" w:pos="426"/>
          <w:tab w:val="left" w:pos="993"/>
          <w:tab w:val="left" w:pos="1134"/>
        </w:tabs>
        <w:spacing w:after="0" w:line="240" w:lineRule="auto"/>
        <w:ind w:left="0" w:firstLine="709"/>
        <w:jc w:val="both"/>
        <w:rPr>
          <w:rFonts w:ascii="Times New Roman" w:eastAsia="Times New Roman" w:hAnsi="Times New Roman"/>
          <w:bCs/>
          <w:sz w:val="24"/>
          <w:szCs w:val="24"/>
          <w:lang w:eastAsia="ru-RU"/>
        </w:rPr>
      </w:pPr>
      <w:r w:rsidRPr="002070D4">
        <w:rPr>
          <w:rFonts w:ascii="Times New Roman" w:eastAsia="Times New Roman" w:hAnsi="Times New Roman"/>
          <w:b/>
          <w:bCs/>
          <w:sz w:val="24"/>
          <w:szCs w:val="24"/>
          <w:lang w:eastAsia="ru-RU"/>
        </w:rPr>
        <w:t xml:space="preserve">Общее количество поставляемого Товара: </w:t>
      </w:r>
      <w:r w:rsidRPr="002070D4">
        <w:rPr>
          <w:rFonts w:ascii="Times New Roman" w:eastAsia="Times New Roman" w:hAnsi="Times New Roman"/>
          <w:bCs/>
          <w:sz w:val="24"/>
          <w:szCs w:val="24"/>
          <w:lang w:eastAsia="ru-RU"/>
        </w:rPr>
        <w:t xml:space="preserve">305 000 </w:t>
      </w:r>
      <w:r w:rsidRPr="002070D4">
        <w:rPr>
          <w:rFonts w:ascii="Times New Roman" w:eastAsia="Times New Roman" w:hAnsi="Times New Roman"/>
          <w:sz w:val="24"/>
          <w:szCs w:val="24"/>
          <w:lang w:eastAsia="ru-RU"/>
        </w:rPr>
        <w:t>литров.</w:t>
      </w:r>
    </w:p>
    <w:p w:rsidR="00DA4321" w:rsidRPr="002070D4" w:rsidRDefault="00DA4321" w:rsidP="00EB3494">
      <w:pPr>
        <w:pStyle w:val="afff9"/>
        <w:numPr>
          <w:ilvl w:val="2"/>
          <w:numId w:val="39"/>
        </w:numPr>
        <w:tabs>
          <w:tab w:val="left" w:pos="0"/>
          <w:tab w:val="left" w:pos="426"/>
          <w:tab w:val="left" w:pos="993"/>
          <w:tab w:val="left" w:pos="1134"/>
        </w:tabs>
        <w:spacing w:after="0" w:line="240" w:lineRule="auto"/>
        <w:ind w:left="0" w:firstLine="709"/>
        <w:jc w:val="both"/>
        <w:rPr>
          <w:rFonts w:ascii="Times New Roman" w:eastAsia="Times New Roman" w:hAnsi="Times New Roman"/>
          <w:bCs/>
          <w:sz w:val="24"/>
          <w:szCs w:val="24"/>
          <w:lang w:eastAsia="ru-RU"/>
        </w:rPr>
      </w:pPr>
      <w:r w:rsidRPr="002070D4">
        <w:rPr>
          <w:rFonts w:ascii="Times New Roman" w:eastAsia="Times New Roman" w:hAnsi="Times New Roman"/>
          <w:b/>
          <w:bCs/>
          <w:sz w:val="24"/>
          <w:szCs w:val="24"/>
          <w:lang w:eastAsia="ru-RU"/>
        </w:rPr>
        <w:t>Содержание поставляемого Товара: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2"/>
        <w:gridCol w:w="1178"/>
        <w:gridCol w:w="925"/>
        <w:gridCol w:w="1546"/>
        <w:gridCol w:w="2790"/>
      </w:tblGrid>
      <w:tr w:rsidR="00DA4321" w:rsidRPr="00DA4321" w:rsidTr="006F65F2">
        <w:tc>
          <w:tcPr>
            <w:tcW w:w="3522" w:type="dxa"/>
            <w:tcBorders>
              <w:top w:val="single" w:sz="4" w:space="0" w:color="auto"/>
              <w:left w:val="single" w:sz="4" w:space="0" w:color="auto"/>
              <w:bottom w:val="single" w:sz="4" w:space="0" w:color="auto"/>
              <w:right w:val="single" w:sz="4" w:space="0" w:color="auto"/>
            </w:tcBorders>
            <w:vAlign w:val="center"/>
            <w:hideMark/>
          </w:tcPr>
          <w:p w:rsidR="00DA4321" w:rsidRPr="00DA4321" w:rsidRDefault="00DA4321" w:rsidP="00DA4321">
            <w:pPr>
              <w:tabs>
                <w:tab w:val="left" w:pos="1134"/>
              </w:tabs>
              <w:spacing w:after="0" w:line="240" w:lineRule="auto"/>
              <w:ind w:firstLine="709"/>
              <w:jc w:val="center"/>
              <w:rPr>
                <w:rFonts w:ascii="Times New Roman" w:eastAsia="Times New Roman" w:hAnsi="Times New Roman" w:cs="Times New Roman"/>
                <w:b/>
                <w:bCs/>
                <w:sz w:val="24"/>
                <w:szCs w:val="24"/>
                <w:lang w:eastAsia="ru-RU"/>
              </w:rPr>
            </w:pPr>
            <w:r w:rsidRPr="00DA4321">
              <w:rPr>
                <w:rFonts w:ascii="Times New Roman" w:eastAsia="Times New Roman" w:hAnsi="Times New Roman" w:cs="Times New Roman"/>
                <w:b/>
                <w:bCs/>
                <w:sz w:val="24"/>
                <w:szCs w:val="24"/>
                <w:lang w:eastAsia="ru-RU"/>
              </w:rPr>
              <w:t xml:space="preserve">Наименование Товара </w:t>
            </w:r>
          </w:p>
        </w:tc>
        <w:tc>
          <w:tcPr>
            <w:tcW w:w="1178" w:type="dxa"/>
            <w:tcBorders>
              <w:top w:val="single" w:sz="4" w:space="0" w:color="auto"/>
              <w:left w:val="single" w:sz="4" w:space="0" w:color="auto"/>
              <w:bottom w:val="single" w:sz="4" w:space="0" w:color="auto"/>
              <w:right w:val="single" w:sz="4" w:space="0" w:color="auto"/>
            </w:tcBorders>
            <w:vAlign w:val="center"/>
            <w:hideMark/>
          </w:tcPr>
          <w:p w:rsidR="00DA4321" w:rsidRPr="00DA4321" w:rsidRDefault="00DA4321" w:rsidP="00DA4321">
            <w:pPr>
              <w:tabs>
                <w:tab w:val="left" w:pos="1134"/>
              </w:tabs>
              <w:spacing w:after="0" w:line="240" w:lineRule="auto"/>
              <w:rPr>
                <w:rFonts w:ascii="Times New Roman" w:eastAsia="Times New Roman" w:hAnsi="Times New Roman" w:cs="Times New Roman"/>
                <w:b/>
                <w:bCs/>
                <w:sz w:val="24"/>
                <w:szCs w:val="24"/>
                <w:lang w:eastAsia="ru-RU"/>
              </w:rPr>
            </w:pPr>
            <w:r w:rsidRPr="00DA4321">
              <w:rPr>
                <w:rFonts w:ascii="Times New Roman" w:eastAsia="Times New Roman" w:hAnsi="Times New Roman" w:cs="Times New Roman"/>
                <w:b/>
                <w:bCs/>
                <w:sz w:val="24"/>
                <w:szCs w:val="24"/>
                <w:lang w:eastAsia="ru-RU"/>
              </w:rPr>
              <w:t>Кол-во</w:t>
            </w:r>
          </w:p>
        </w:tc>
        <w:tc>
          <w:tcPr>
            <w:tcW w:w="925" w:type="dxa"/>
            <w:tcBorders>
              <w:top w:val="single" w:sz="4" w:space="0" w:color="auto"/>
              <w:left w:val="single" w:sz="4" w:space="0" w:color="auto"/>
              <w:bottom w:val="single" w:sz="4" w:space="0" w:color="auto"/>
              <w:right w:val="single" w:sz="4" w:space="0" w:color="auto"/>
            </w:tcBorders>
            <w:vAlign w:val="center"/>
            <w:hideMark/>
          </w:tcPr>
          <w:p w:rsidR="00DA4321" w:rsidRPr="00DA4321" w:rsidRDefault="00DA4321" w:rsidP="00DA4321">
            <w:pPr>
              <w:tabs>
                <w:tab w:val="left" w:pos="1134"/>
              </w:tabs>
              <w:spacing w:after="0" w:line="240" w:lineRule="auto"/>
              <w:rPr>
                <w:rFonts w:ascii="Times New Roman" w:eastAsia="Times New Roman" w:hAnsi="Times New Roman" w:cs="Times New Roman"/>
                <w:b/>
                <w:bCs/>
                <w:sz w:val="24"/>
                <w:szCs w:val="24"/>
                <w:lang w:eastAsia="ru-RU"/>
              </w:rPr>
            </w:pPr>
            <w:r w:rsidRPr="00DA4321">
              <w:rPr>
                <w:rFonts w:ascii="Times New Roman" w:eastAsia="Times New Roman" w:hAnsi="Times New Roman" w:cs="Times New Roman"/>
                <w:b/>
                <w:bCs/>
                <w:sz w:val="24"/>
                <w:szCs w:val="24"/>
                <w:lang w:eastAsia="ru-RU"/>
              </w:rPr>
              <w:t xml:space="preserve">Ед. </w:t>
            </w:r>
            <w:proofErr w:type="spellStart"/>
            <w:r w:rsidRPr="00DA4321">
              <w:rPr>
                <w:rFonts w:ascii="Times New Roman" w:eastAsia="Times New Roman" w:hAnsi="Times New Roman" w:cs="Times New Roman"/>
                <w:b/>
                <w:bCs/>
                <w:sz w:val="24"/>
                <w:szCs w:val="24"/>
                <w:lang w:eastAsia="ru-RU"/>
              </w:rPr>
              <w:t>измер</w:t>
            </w:r>
            <w:proofErr w:type="spellEnd"/>
            <w:r w:rsidRPr="00DA4321">
              <w:rPr>
                <w:rFonts w:ascii="Times New Roman" w:eastAsia="Times New Roman" w:hAnsi="Times New Roman" w:cs="Times New Roman"/>
                <w:b/>
                <w:bCs/>
                <w:sz w:val="24"/>
                <w:szCs w:val="24"/>
                <w:lang w:eastAsia="ru-RU"/>
              </w:rPr>
              <w:t xml:space="preserve">. </w:t>
            </w:r>
          </w:p>
        </w:tc>
        <w:tc>
          <w:tcPr>
            <w:tcW w:w="1546" w:type="dxa"/>
            <w:tcBorders>
              <w:top w:val="single" w:sz="4" w:space="0" w:color="auto"/>
              <w:left w:val="single" w:sz="4" w:space="0" w:color="auto"/>
              <w:bottom w:val="single" w:sz="4" w:space="0" w:color="auto"/>
              <w:right w:val="single" w:sz="4" w:space="0" w:color="auto"/>
            </w:tcBorders>
            <w:vAlign w:val="center"/>
            <w:hideMark/>
          </w:tcPr>
          <w:p w:rsidR="00DA4321" w:rsidRPr="00DA4321" w:rsidRDefault="00DA4321" w:rsidP="00DA4321">
            <w:pPr>
              <w:tabs>
                <w:tab w:val="left" w:pos="1134"/>
              </w:tabs>
              <w:spacing w:after="0" w:line="240" w:lineRule="auto"/>
              <w:rPr>
                <w:rFonts w:ascii="Times New Roman" w:eastAsia="Times New Roman" w:hAnsi="Times New Roman" w:cs="Times New Roman"/>
                <w:b/>
                <w:bCs/>
                <w:sz w:val="24"/>
                <w:szCs w:val="24"/>
                <w:lang w:eastAsia="ru-RU"/>
              </w:rPr>
            </w:pPr>
            <w:r w:rsidRPr="00DA4321">
              <w:rPr>
                <w:rFonts w:ascii="Times New Roman" w:eastAsia="Times New Roman" w:hAnsi="Times New Roman" w:cs="Times New Roman"/>
                <w:b/>
                <w:bCs/>
                <w:sz w:val="24"/>
                <w:szCs w:val="24"/>
                <w:lang w:eastAsia="ru-RU"/>
              </w:rPr>
              <w:t xml:space="preserve">Цена, руб. коп., в </w:t>
            </w:r>
            <w:proofErr w:type="spellStart"/>
            <w:r w:rsidRPr="00DA4321">
              <w:rPr>
                <w:rFonts w:ascii="Times New Roman" w:eastAsia="Times New Roman" w:hAnsi="Times New Roman" w:cs="Times New Roman"/>
                <w:b/>
                <w:bCs/>
                <w:sz w:val="24"/>
                <w:szCs w:val="24"/>
                <w:lang w:eastAsia="ru-RU"/>
              </w:rPr>
              <w:t>т.ч</w:t>
            </w:r>
            <w:proofErr w:type="spellEnd"/>
            <w:r w:rsidRPr="00DA4321">
              <w:rPr>
                <w:rFonts w:ascii="Times New Roman" w:eastAsia="Times New Roman" w:hAnsi="Times New Roman" w:cs="Times New Roman"/>
                <w:b/>
                <w:bCs/>
                <w:sz w:val="24"/>
                <w:szCs w:val="24"/>
                <w:lang w:eastAsia="ru-RU"/>
              </w:rPr>
              <w:t xml:space="preserve">. НДС </w:t>
            </w:r>
          </w:p>
        </w:tc>
        <w:tc>
          <w:tcPr>
            <w:tcW w:w="2790" w:type="dxa"/>
            <w:tcBorders>
              <w:top w:val="single" w:sz="4" w:space="0" w:color="auto"/>
              <w:left w:val="single" w:sz="4" w:space="0" w:color="auto"/>
              <w:bottom w:val="single" w:sz="4" w:space="0" w:color="auto"/>
              <w:right w:val="single" w:sz="4" w:space="0" w:color="auto"/>
            </w:tcBorders>
            <w:vAlign w:val="center"/>
            <w:hideMark/>
          </w:tcPr>
          <w:p w:rsidR="00DA4321" w:rsidRPr="00DA4321" w:rsidRDefault="00DA4321" w:rsidP="00DA4321">
            <w:pPr>
              <w:tabs>
                <w:tab w:val="left" w:pos="1134"/>
              </w:tabs>
              <w:spacing w:after="0" w:line="240" w:lineRule="auto"/>
              <w:rPr>
                <w:rFonts w:ascii="Times New Roman" w:eastAsia="Times New Roman" w:hAnsi="Times New Roman" w:cs="Times New Roman"/>
                <w:b/>
                <w:bCs/>
                <w:sz w:val="24"/>
                <w:szCs w:val="24"/>
                <w:lang w:eastAsia="ru-RU"/>
              </w:rPr>
            </w:pPr>
            <w:r w:rsidRPr="00DA4321">
              <w:rPr>
                <w:rFonts w:ascii="Times New Roman" w:eastAsia="Times New Roman" w:hAnsi="Times New Roman" w:cs="Times New Roman"/>
                <w:b/>
                <w:bCs/>
                <w:sz w:val="24"/>
                <w:szCs w:val="24"/>
                <w:lang w:eastAsia="ru-RU"/>
              </w:rPr>
              <w:t xml:space="preserve">Сумма, руб. коп., </w:t>
            </w:r>
          </w:p>
          <w:p w:rsidR="00DA4321" w:rsidRPr="00DA4321" w:rsidRDefault="00DA4321" w:rsidP="00DA4321">
            <w:pPr>
              <w:tabs>
                <w:tab w:val="left" w:pos="1134"/>
              </w:tabs>
              <w:spacing w:after="0" w:line="240" w:lineRule="auto"/>
              <w:rPr>
                <w:rFonts w:ascii="Times New Roman" w:eastAsia="Times New Roman" w:hAnsi="Times New Roman" w:cs="Times New Roman"/>
                <w:b/>
                <w:bCs/>
                <w:sz w:val="24"/>
                <w:szCs w:val="24"/>
                <w:lang w:eastAsia="ru-RU"/>
              </w:rPr>
            </w:pPr>
            <w:r w:rsidRPr="00DA4321">
              <w:rPr>
                <w:rFonts w:ascii="Times New Roman" w:eastAsia="Times New Roman" w:hAnsi="Times New Roman" w:cs="Times New Roman"/>
                <w:b/>
                <w:bCs/>
                <w:sz w:val="24"/>
                <w:szCs w:val="24"/>
                <w:lang w:eastAsia="ru-RU"/>
              </w:rPr>
              <w:t xml:space="preserve">в </w:t>
            </w:r>
            <w:proofErr w:type="spellStart"/>
            <w:r w:rsidRPr="00DA4321">
              <w:rPr>
                <w:rFonts w:ascii="Times New Roman" w:eastAsia="Times New Roman" w:hAnsi="Times New Roman" w:cs="Times New Roman"/>
                <w:b/>
                <w:bCs/>
                <w:sz w:val="24"/>
                <w:szCs w:val="24"/>
                <w:lang w:eastAsia="ru-RU"/>
              </w:rPr>
              <w:t>т.ч</w:t>
            </w:r>
            <w:proofErr w:type="spellEnd"/>
            <w:r w:rsidRPr="00DA4321">
              <w:rPr>
                <w:rFonts w:ascii="Times New Roman" w:eastAsia="Times New Roman" w:hAnsi="Times New Roman" w:cs="Times New Roman"/>
                <w:b/>
                <w:bCs/>
                <w:sz w:val="24"/>
                <w:szCs w:val="24"/>
                <w:lang w:eastAsia="ru-RU"/>
              </w:rPr>
              <w:t xml:space="preserve">. НДС </w:t>
            </w:r>
          </w:p>
        </w:tc>
      </w:tr>
      <w:tr w:rsidR="00DA4321" w:rsidRPr="00DA4321" w:rsidTr="006F65F2">
        <w:tc>
          <w:tcPr>
            <w:tcW w:w="3522" w:type="dxa"/>
            <w:tcBorders>
              <w:top w:val="single" w:sz="4" w:space="0" w:color="auto"/>
              <w:left w:val="single" w:sz="4" w:space="0" w:color="auto"/>
              <w:bottom w:val="single" w:sz="4" w:space="0" w:color="auto"/>
              <w:right w:val="single" w:sz="4" w:space="0" w:color="auto"/>
            </w:tcBorders>
            <w:vAlign w:val="bottom"/>
          </w:tcPr>
          <w:p w:rsidR="00DA4321" w:rsidRPr="00DA4321" w:rsidRDefault="00DA4321" w:rsidP="00DA4321">
            <w:pPr>
              <w:tabs>
                <w:tab w:val="left" w:pos="1134"/>
              </w:tabs>
              <w:spacing w:after="0" w:line="240" w:lineRule="auto"/>
              <w:ind w:firstLine="709"/>
              <w:rPr>
                <w:rFonts w:ascii="Times New Roman" w:eastAsia="Times New Roman" w:hAnsi="Times New Roman" w:cs="Times New Roman"/>
                <w:sz w:val="24"/>
                <w:szCs w:val="24"/>
                <w:lang w:eastAsia="ru-RU"/>
              </w:rPr>
            </w:pPr>
            <w:r w:rsidRPr="00DA4321">
              <w:rPr>
                <w:rFonts w:ascii="Times New Roman" w:eastAsia="Times New Roman" w:hAnsi="Times New Roman" w:cs="Times New Roman"/>
                <w:sz w:val="24"/>
                <w:szCs w:val="24"/>
                <w:lang w:eastAsia="ru-RU"/>
              </w:rPr>
              <w:t>Дизельное топливо</w:t>
            </w:r>
          </w:p>
        </w:tc>
        <w:tc>
          <w:tcPr>
            <w:tcW w:w="1178" w:type="dxa"/>
            <w:tcBorders>
              <w:top w:val="single" w:sz="4" w:space="0" w:color="auto"/>
              <w:left w:val="single" w:sz="4" w:space="0" w:color="auto"/>
              <w:bottom w:val="single" w:sz="4" w:space="0" w:color="auto"/>
              <w:right w:val="single" w:sz="4" w:space="0" w:color="auto"/>
            </w:tcBorders>
            <w:vAlign w:val="bottom"/>
          </w:tcPr>
          <w:p w:rsidR="00DA4321" w:rsidRPr="00DA4321" w:rsidRDefault="00DA4321" w:rsidP="00DA4321">
            <w:pPr>
              <w:tabs>
                <w:tab w:val="left" w:pos="1134"/>
              </w:tabs>
              <w:spacing w:after="0" w:line="240" w:lineRule="auto"/>
              <w:rPr>
                <w:rFonts w:ascii="Times New Roman" w:eastAsia="Times New Roman" w:hAnsi="Times New Roman" w:cs="Times New Roman"/>
                <w:sz w:val="24"/>
                <w:szCs w:val="24"/>
                <w:lang w:eastAsia="ru-RU"/>
              </w:rPr>
            </w:pPr>
            <w:r w:rsidRPr="00DA4321">
              <w:rPr>
                <w:rFonts w:ascii="Times New Roman" w:eastAsia="Times New Roman" w:hAnsi="Times New Roman" w:cs="Times New Roman"/>
                <w:sz w:val="24"/>
                <w:szCs w:val="24"/>
                <w:lang w:eastAsia="ru-RU"/>
              </w:rPr>
              <w:t>305 000</w:t>
            </w:r>
          </w:p>
        </w:tc>
        <w:tc>
          <w:tcPr>
            <w:tcW w:w="925" w:type="dxa"/>
            <w:tcBorders>
              <w:top w:val="single" w:sz="4" w:space="0" w:color="auto"/>
              <w:left w:val="single" w:sz="4" w:space="0" w:color="auto"/>
              <w:bottom w:val="single" w:sz="4" w:space="0" w:color="auto"/>
              <w:right w:val="single" w:sz="4" w:space="0" w:color="auto"/>
            </w:tcBorders>
            <w:vAlign w:val="bottom"/>
          </w:tcPr>
          <w:p w:rsidR="00DA4321" w:rsidRPr="00DA4321" w:rsidRDefault="00DA4321" w:rsidP="00DA4321">
            <w:pPr>
              <w:tabs>
                <w:tab w:val="left" w:pos="1134"/>
              </w:tabs>
              <w:spacing w:after="0" w:line="240" w:lineRule="auto"/>
              <w:rPr>
                <w:rFonts w:ascii="Times New Roman" w:eastAsia="Times New Roman" w:hAnsi="Times New Roman" w:cs="Times New Roman"/>
                <w:sz w:val="24"/>
                <w:szCs w:val="24"/>
                <w:lang w:eastAsia="ru-RU"/>
              </w:rPr>
            </w:pPr>
            <w:r w:rsidRPr="00DA4321">
              <w:rPr>
                <w:rFonts w:ascii="Times New Roman" w:eastAsia="Times New Roman" w:hAnsi="Times New Roman" w:cs="Times New Roman"/>
                <w:sz w:val="24"/>
                <w:szCs w:val="24"/>
                <w:lang w:eastAsia="ru-RU"/>
              </w:rPr>
              <w:t>л</w:t>
            </w:r>
          </w:p>
        </w:tc>
        <w:tc>
          <w:tcPr>
            <w:tcW w:w="1546" w:type="dxa"/>
            <w:tcBorders>
              <w:top w:val="single" w:sz="4" w:space="0" w:color="auto"/>
              <w:left w:val="single" w:sz="4" w:space="0" w:color="auto"/>
              <w:bottom w:val="single" w:sz="4" w:space="0" w:color="auto"/>
              <w:right w:val="single" w:sz="4" w:space="0" w:color="auto"/>
            </w:tcBorders>
            <w:vAlign w:val="bottom"/>
          </w:tcPr>
          <w:p w:rsidR="00DA4321" w:rsidRPr="00DA4321" w:rsidRDefault="00DA4321" w:rsidP="00DA4321">
            <w:pPr>
              <w:tabs>
                <w:tab w:val="left" w:pos="1134"/>
              </w:tabs>
              <w:spacing w:after="0" w:line="240" w:lineRule="auto"/>
              <w:ind w:firstLine="709"/>
              <w:jc w:val="center"/>
              <w:rPr>
                <w:rFonts w:ascii="Times New Roman" w:eastAsia="Times New Roman" w:hAnsi="Times New Roman" w:cs="Times New Roman"/>
                <w:color w:val="000000"/>
                <w:sz w:val="24"/>
                <w:szCs w:val="24"/>
                <w:lang w:eastAsia="ru-RU"/>
              </w:rPr>
            </w:pPr>
            <w:r w:rsidRPr="00DA4321">
              <w:rPr>
                <w:rFonts w:ascii="Times New Roman" w:eastAsia="Times New Roman" w:hAnsi="Times New Roman" w:cs="Times New Roman"/>
                <w:color w:val="000000"/>
                <w:sz w:val="24"/>
                <w:szCs w:val="24"/>
                <w:lang w:eastAsia="ru-RU"/>
              </w:rPr>
              <w:t>56,15</w:t>
            </w:r>
          </w:p>
        </w:tc>
        <w:tc>
          <w:tcPr>
            <w:tcW w:w="2790" w:type="dxa"/>
            <w:tcBorders>
              <w:top w:val="single" w:sz="4" w:space="0" w:color="auto"/>
              <w:left w:val="single" w:sz="4" w:space="0" w:color="auto"/>
              <w:bottom w:val="single" w:sz="4" w:space="0" w:color="auto"/>
              <w:right w:val="single" w:sz="4" w:space="0" w:color="auto"/>
            </w:tcBorders>
            <w:vAlign w:val="bottom"/>
          </w:tcPr>
          <w:p w:rsidR="00DA4321" w:rsidRPr="00DA4321" w:rsidRDefault="00DA4321" w:rsidP="00DA4321">
            <w:pPr>
              <w:tabs>
                <w:tab w:val="left" w:pos="1134"/>
              </w:tabs>
              <w:spacing w:after="0" w:line="240" w:lineRule="auto"/>
              <w:ind w:firstLine="709"/>
              <w:jc w:val="center"/>
              <w:rPr>
                <w:rFonts w:ascii="Times New Roman" w:eastAsia="Times New Roman" w:hAnsi="Times New Roman" w:cs="Times New Roman"/>
                <w:color w:val="000000"/>
                <w:sz w:val="24"/>
                <w:szCs w:val="24"/>
                <w:lang w:eastAsia="ru-RU"/>
              </w:rPr>
            </w:pPr>
            <w:r w:rsidRPr="00DA4321">
              <w:rPr>
                <w:rFonts w:ascii="Times New Roman" w:eastAsia="Times New Roman" w:hAnsi="Times New Roman" w:cs="Times New Roman"/>
                <w:color w:val="000000"/>
                <w:sz w:val="24"/>
                <w:szCs w:val="24"/>
                <w:lang w:eastAsia="ru-RU"/>
              </w:rPr>
              <w:t>17 125 750,00</w:t>
            </w:r>
          </w:p>
        </w:tc>
      </w:tr>
      <w:tr w:rsidR="00DA4321" w:rsidRPr="00DA4321" w:rsidTr="006F65F2">
        <w:tc>
          <w:tcPr>
            <w:tcW w:w="3522" w:type="dxa"/>
            <w:tcBorders>
              <w:top w:val="single" w:sz="4" w:space="0" w:color="auto"/>
              <w:left w:val="single" w:sz="4" w:space="0" w:color="auto"/>
              <w:bottom w:val="single" w:sz="4" w:space="0" w:color="auto"/>
              <w:right w:val="single" w:sz="4" w:space="0" w:color="auto"/>
            </w:tcBorders>
          </w:tcPr>
          <w:p w:rsidR="00DA4321" w:rsidRPr="00DA4321" w:rsidRDefault="00DA4321" w:rsidP="00DA4321">
            <w:pPr>
              <w:tabs>
                <w:tab w:val="left" w:pos="1134"/>
              </w:tabs>
              <w:spacing w:after="0"/>
              <w:ind w:firstLine="709"/>
              <w:jc w:val="right"/>
              <w:rPr>
                <w:rFonts w:ascii="Times New Roman" w:eastAsia="Times New Roman" w:hAnsi="Times New Roman" w:cs="Times New Roman"/>
                <w:b/>
                <w:bCs/>
                <w:sz w:val="24"/>
                <w:szCs w:val="24"/>
                <w:lang w:eastAsia="ru-RU"/>
              </w:rPr>
            </w:pPr>
            <w:r w:rsidRPr="00DA4321">
              <w:rPr>
                <w:rFonts w:ascii="Times New Roman" w:eastAsia="Times New Roman" w:hAnsi="Times New Roman" w:cs="Times New Roman"/>
                <w:b/>
                <w:bCs/>
                <w:sz w:val="24"/>
                <w:szCs w:val="24"/>
                <w:lang w:eastAsia="ru-RU"/>
              </w:rPr>
              <w:t>ИТОГО</w:t>
            </w:r>
          </w:p>
        </w:tc>
        <w:tc>
          <w:tcPr>
            <w:tcW w:w="1178" w:type="dxa"/>
            <w:tcBorders>
              <w:top w:val="single" w:sz="4" w:space="0" w:color="auto"/>
              <w:left w:val="single" w:sz="4" w:space="0" w:color="auto"/>
              <w:bottom w:val="single" w:sz="4" w:space="0" w:color="auto"/>
              <w:right w:val="single" w:sz="4" w:space="0" w:color="auto"/>
            </w:tcBorders>
          </w:tcPr>
          <w:p w:rsidR="00DA4321" w:rsidRPr="00DA4321" w:rsidRDefault="00DA4321" w:rsidP="00DA4321">
            <w:pPr>
              <w:tabs>
                <w:tab w:val="left" w:pos="1134"/>
              </w:tabs>
              <w:spacing w:after="0" w:line="240" w:lineRule="auto"/>
              <w:rPr>
                <w:rFonts w:ascii="Times New Roman" w:eastAsia="Times New Roman" w:hAnsi="Times New Roman" w:cs="Times New Roman"/>
                <w:b/>
                <w:bCs/>
                <w:sz w:val="24"/>
                <w:szCs w:val="24"/>
                <w:lang w:eastAsia="ru-RU"/>
              </w:rPr>
            </w:pPr>
            <w:r w:rsidRPr="00DA4321">
              <w:rPr>
                <w:rFonts w:ascii="Times New Roman" w:eastAsia="Times New Roman" w:hAnsi="Times New Roman" w:cs="Times New Roman"/>
                <w:b/>
                <w:bCs/>
                <w:sz w:val="24"/>
                <w:szCs w:val="24"/>
                <w:lang w:eastAsia="ru-RU"/>
              </w:rPr>
              <w:t>305 000</w:t>
            </w:r>
          </w:p>
        </w:tc>
        <w:tc>
          <w:tcPr>
            <w:tcW w:w="925" w:type="dxa"/>
            <w:tcBorders>
              <w:top w:val="single" w:sz="4" w:space="0" w:color="auto"/>
              <w:left w:val="single" w:sz="4" w:space="0" w:color="auto"/>
              <w:bottom w:val="single" w:sz="4" w:space="0" w:color="auto"/>
              <w:right w:val="single" w:sz="4" w:space="0" w:color="auto"/>
            </w:tcBorders>
          </w:tcPr>
          <w:p w:rsidR="00DA4321" w:rsidRPr="00DA4321" w:rsidRDefault="00DA4321" w:rsidP="00DA4321">
            <w:pPr>
              <w:tabs>
                <w:tab w:val="left" w:pos="1134"/>
              </w:tabs>
              <w:spacing w:after="0" w:line="240" w:lineRule="auto"/>
              <w:ind w:firstLine="709"/>
              <w:jc w:val="center"/>
              <w:rPr>
                <w:rFonts w:ascii="Times New Roman" w:eastAsia="Times New Roman" w:hAnsi="Times New Roman" w:cs="Times New Roman"/>
                <w:bCs/>
                <w:sz w:val="24"/>
                <w:szCs w:val="24"/>
                <w:lang w:eastAsia="ru-RU"/>
              </w:rPr>
            </w:pPr>
          </w:p>
        </w:tc>
        <w:tc>
          <w:tcPr>
            <w:tcW w:w="1546" w:type="dxa"/>
            <w:tcBorders>
              <w:top w:val="single" w:sz="4" w:space="0" w:color="auto"/>
              <w:left w:val="single" w:sz="4" w:space="0" w:color="auto"/>
              <w:bottom w:val="single" w:sz="4" w:space="0" w:color="auto"/>
              <w:right w:val="single" w:sz="4" w:space="0" w:color="auto"/>
            </w:tcBorders>
          </w:tcPr>
          <w:p w:rsidR="00DA4321" w:rsidRPr="00DA4321" w:rsidRDefault="00DA4321" w:rsidP="00DA4321">
            <w:pPr>
              <w:tabs>
                <w:tab w:val="left" w:pos="1134"/>
              </w:tabs>
              <w:spacing w:after="0" w:line="240" w:lineRule="auto"/>
              <w:ind w:firstLine="709"/>
              <w:jc w:val="center"/>
              <w:rPr>
                <w:rFonts w:ascii="Times New Roman" w:eastAsia="Times New Roman" w:hAnsi="Times New Roman" w:cs="Times New Roman"/>
                <w:bCs/>
                <w:sz w:val="24"/>
                <w:szCs w:val="24"/>
                <w:lang w:eastAsia="ru-RU"/>
              </w:rPr>
            </w:pPr>
            <w:r w:rsidRPr="00DA4321">
              <w:rPr>
                <w:rFonts w:ascii="Times New Roman" w:eastAsia="Times New Roman" w:hAnsi="Times New Roman" w:cs="Times New Roman"/>
                <w:bCs/>
                <w:sz w:val="24"/>
                <w:szCs w:val="24"/>
                <w:lang w:eastAsia="ru-RU"/>
              </w:rPr>
              <w:t>Х</w:t>
            </w:r>
          </w:p>
        </w:tc>
        <w:tc>
          <w:tcPr>
            <w:tcW w:w="2790" w:type="dxa"/>
            <w:tcBorders>
              <w:top w:val="single" w:sz="4" w:space="0" w:color="auto"/>
              <w:left w:val="single" w:sz="4" w:space="0" w:color="auto"/>
              <w:bottom w:val="single" w:sz="4" w:space="0" w:color="auto"/>
              <w:right w:val="single" w:sz="4" w:space="0" w:color="auto"/>
            </w:tcBorders>
            <w:vAlign w:val="bottom"/>
          </w:tcPr>
          <w:p w:rsidR="00DA4321" w:rsidRPr="00DA4321" w:rsidRDefault="00DA4321" w:rsidP="00DA4321">
            <w:pPr>
              <w:tabs>
                <w:tab w:val="left" w:pos="1134"/>
              </w:tabs>
              <w:spacing w:after="0" w:line="240" w:lineRule="auto"/>
              <w:ind w:left="720"/>
              <w:jc w:val="center"/>
              <w:rPr>
                <w:rFonts w:ascii="Times New Roman" w:eastAsia="Times New Roman" w:hAnsi="Times New Roman" w:cs="Times New Roman"/>
                <w:b/>
                <w:color w:val="000000"/>
                <w:sz w:val="24"/>
                <w:szCs w:val="24"/>
                <w:lang w:eastAsia="ru-RU"/>
              </w:rPr>
            </w:pPr>
            <w:r w:rsidRPr="00DA4321">
              <w:rPr>
                <w:rFonts w:ascii="Times New Roman" w:eastAsia="Times New Roman" w:hAnsi="Times New Roman" w:cs="Times New Roman"/>
                <w:b/>
                <w:color w:val="000000"/>
                <w:sz w:val="24"/>
                <w:szCs w:val="24"/>
                <w:lang w:eastAsia="ru-RU"/>
              </w:rPr>
              <w:t>17 125 750,00</w:t>
            </w:r>
          </w:p>
        </w:tc>
      </w:tr>
    </w:tbl>
    <w:p w:rsidR="00DA4321" w:rsidRPr="00DA4321" w:rsidRDefault="00DA4321" w:rsidP="00DA4321">
      <w:pPr>
        <w:tabs>
          <w:tab w:val="left" w:pos="0"/>
          <w:tab w:val="left" w:pos="567"/>
        </w:tabs>
        <w:spacing w:after="0" w:line="240" w:lineRule="auto"/>
        <w:jc w:val="both"/>
        <w:rPr>
          <w:rFonts w:ascii="Times New Roman" w:eastAsia="Times New Roman" w:hAnsi="Times New Roman" w:cs="Times New Roman"/>
          <w:b/>
          <w:bCs/>
          <w:sz w:val="24"/>
          <w:szCs w:val="24"/>
          <w:lang w:eastAsia="ru-RU"/>
        </w:rPr>
      </w:pPr>
    </w:p>
    <w:p w:rsidR="00B24144" w:rsidRDefault="00DA4321" w:rsidP="00B24144">
      <w:pPr>
        <w:tabs>
          <w:tab w:val="left" w:pos="0"/>
          <w:tab w:val="left" w:pos="567"/>
        </w:tabs>
        <w:spacing w:after="0" w:line="240" w:lineRule="auto"/>
        <w:ind w:firstLine="709"/>
        <w:jc w:val="both"/>
        <w:rPr>
          <w:rFonts w:ascii="Times New Roman" w:eastAsia="Times New Roman" w:hAnsi="Times New Roman" w:cs="Times New Roman"/>
          <w:bCs/>
          <w:sz w:val="24"/>
          <w:szCs w:val="24"/>
          <w:lang w:eastAsia="ru-RU"/>
        </w:rPr>
      </w:pPr>
      <w:r w:rsidRPr="00DA4321">
        <w:rPr>
          <w:rFonts w:ascii="Times New Roman" w:eastAsia="Times New Roman" w:hAnsi="Times New Roman" w:cs="Times New Roman"/>
          <w:b/>
          <w:bCs/>
          <w:sz w:val="24"/>
          <w:szCs w:val="24"/>
          <w:lang w:eastAsia="ru-RU"/>
        </w:rPr>
        <w:t>3.</w:t>
      </w:r>
      <w:r w:rsidR="00B24144">
        <w:rPr>
          <w:rFonts w:ascii="Times New Roman" w:eastAsia="Times New Roman" w:hAnsi="Times New Roman" w:cs="Times New Roman"/>
          <w:b/>
          <w:bCs/>
          <w:sz w:val="24"/>
          <w:szCs w:val="24"/>
          <w:lang w:eastAsia="ru-RU"/>
        </w:rPr>
        <w:t>3.</w:t>
      </w:r>
      <w:r w:rsidRPr="00DA4321">
        <w:rPr>
          <w:rFonts w:ascii="Times New Roman" w:eastAsia="Times New Roman" w:hAnsi="Times New Roman" w:cs="Times New Roman"/>
          <w:b/>
          <w:bCs/>
          <w:sz w:val="24"/>
          <w:szCs w:val="24"/>
          <w:lang w:eastAsia="ru-RU"/>
        </w:rPr>
        <w:t xml:space="preserve">4 Начальная (максимальная) цена </w:t>
      </w:r>
      <w:r w:rsidR="002070D4" w:rsidRPr="002070D4">
        <w:rPr>
          <w:rFonts w:ascii="Times New Roman" w:eastAsia="Times New Roman" w:hAnsi="Times New Roman" w:cs="Times New Roman"/>
          <w:b/>
          <w:bCs/>
          <w:sz w:val="24"/>
          <w:szCs w:val="24"/>
          <w:lang w:eastAsia="ru-RU"/>
        </w:rPr>
        <w:t>договора по лоту</w:t>
      </w:r>
      <w:r w:rsidRPr="00DA4321">
        <w:rPr>
          <w:rFonts w:ascii="Times New Roman" w:eastAsia="Times New Roman" w:hAnsi="Times New Roman" w:cs="Times New Roman"/>
          <w:b/>
          <w:bCs/>
          <w:sz w:val="24"/>
          <w:szCs w:val="24"/>
          <w:lang w:eastAsia="ru-RU"/>
        </w:rPr>
        <w:t>:</w:t>
      </w:r>
      <w:r w:rsidRPr="00DA4321">
        <w:rPr>
          <w:rFonts w:ascii="Times New Roman" w:eastAsia="Times New Roman" w:hAnsi="Times New Roman" w:cs="Times New Roman"/>
          <w:bCs/>
          <w:sz w:val="24"/>
          <w:szCs w:val="24"/>
          <w:lang w:eastAsia="ru-RU"/>
        </w:rPr>
        <w:t xml:space="preserve"> </w:t>
      </w:r>
      <w:r w:rsidRPr="00DA4321">
        <w:rPr>
          <w:rFonts w:ascii="Times New Roman" w:eastAsia="Times New Roman" w:hAnsi="Times New Roman" w:cs="Times New Roman"/>
          <w:color w:val="000000"/>
          <w:sz w:val="24"/>
          <w:szCs w:val="24"/>
          <w:lang w:eastAsia="ru-RU"/>
        </w:rPr>
        <w:t>17 125 750</w:t>
      </w:r>
      <w:r w:rsidRPr="00DA4321">
        <w:rPr>
          <w:rFonts w:ascii="Times New Roman" w:eastAsia="Times New Roman" w:hAnsi="Times New Roman" w:cs="Times New Roman"/>
          <w:bCs/>
          <w:sz w:val="24"/>
          <w:szCs w:val="24"/>
          <w:lang w:eastAsia="ru-RU"/>
        </w:rPr>
        <w:t xml:space="preserve"> (Семнадцать миллионов сто двадцать пять тысяч семьсот пятьдесят) рублей 00 копеек, </w:t>
      </w:r>
      <w:r w:rsidRPr="00DA4321">
        <w:rPr>
          <w:rFonts w:ascii="Times New Roman" w:eastAsia="Times New Roman" w:hAnsi="Times New Roman" w:cs="Times New Roman"/>
          <w:snapToGrid w:val="0"/>
          <w:sz w:val="24"/>
          <w:szCs w:val="24"/>
          <w:lang w:eastAsia="ru-RU"/>
        </w:rPr>
        <w:t>в том числе</w:t>
      </w:r>
      <w:r w:rsidRPr="00DA4321">
        <w:rPr>
          <w:rFonts w:ascii="Times New Roman" w:eastAsia="Times New Roman" w:hAnsi="Times New Roman" w:cs="Times New Roman"/>
          <w:bCs/>
          <w:sz w:val="24"/>
          <w:szCs w:val="24"/>
          <w:lang w:eastAsia="ru-RU"/>
        </w:rPr>
        <w:t xml:space="preserve"> НДС.</w:t>
      </w:r>
    </w:p>
    <w:p w:rsidR="00DA4321" w:rsidRPr="00DA4321" w:rsidRDefault="00B24144" w:rsidP="00B24144">
      <w:pPr>
        <w:tabs>
          <w:tab w:val="left" w:pos="0"/>
          <w:tab w:val="left" w:pos="567"/>
        </w:tabs>
        <w:spacing w:after="0" w:line="240" w:lineRule="auto"/>
        <w:ind w:firstLine="709"/>
        <w:jc w:val="both"/>
        <w:rPr>
          <w:rFonts w:ascii="Times New Roman" w:eastAsia="Times New Roman" w:hAnsi="Times New Roman" w:cs="Times New Roman"/>
          <w:bCs/>
          <w:sz w:val="24"/>
          <w:szCs w:val="24"/>
          <w:lang w:eastAsia="ru-RU"/>
        </w:rPr>
      </w:pPr>
      <w:r w:rsidRPr="00B24144">
        <w:rPr>
          <w:rFonts w:ascii="Times New Roman" w:eastAsia="Times New Roman" w:hAnsi="Times New Roman" w:cs="Times New Roman"/>
          <w:b/>
          <w:bCs/>
          <w:sz w:val="24"/>
          <w:szCs w:val="24"/>
          <w:lang w:eastAsia="ru-RU"/>
        </w:rPr>
        <w:t>3.3.5.</w:t>
      </w:r>
      <w:r>
        <w:rPr>
          <w:rFonts w:ascii="Times New Roman" w:eastAsia="Times New Roman" w:hAnsi="Times New Roman" w:cs="Times New Roman"/>
          <w:bCs/>
          <w:sz w:val="24"/>
          <w:szCs w:val="24"/>
          <w:lang w:eastAsia="ru-RU"/>
        </w:rPr>
        <w:t xml:space="preserve"> </w:t>
      </w:r>
      <w:r w:rsidR="00DA4321" w:rsidRPr="00DA4321">
        <w:rPr>
          <w:rFonts w:ascii="Times New Roman" w:eastAsia="Times New Roman" w:hAnsi="Times New Roman" w:cs="Times New Roman"/>
          <w:b/>
          <w:bCs/>
          <w:sz w:val="24"/>
          <w:szCs w:val="24"/>
          <w:lang w:eastAsia="ru-RU"/>
        </w:rPr>
        <w:t xml:space="preserve">Иные условия: </w:t>
      </w:r>
      <w:r w:rsidR="00DA4321" w:rsidRPr="00DA4321">
        <w:rPr>
          <w:rFonts w:ascii="Times New Roman" w:eastAsia="Times New Roman" w:hAnsi="Times New Roman" w:cs="Times New Roman"/>
          <w:snapToGrid w:val="0"/>
          <w:sz w:val="24"/>
          <w:szCs w:val="24"/>
          <w:lang w:eastAsia="ru-RU"/>
        </w:rPr>
        <w:tab/>
      </w:r>
    </w:p>
    <w:p w:rsidR="00DA4321" w:rsidRPr="00DA4321" w:rsidRDefault="00DA4321" w:rsidP="00B24144">
      <w:pPr>
        <w:tabs>
          <w:tab w:val="left" w:pos="426"/>
          <w:tab w:val="left" w:pos="567"/>
        </w:tabs>
        <w:suppressAutoHyphen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DA4321">
        <w:rPr>
          <w:rFonts w:ascii="Times New Roman" w:eastAsia="MS Mincho" w:hAnsi="Times New Roman" w:cs="Times New Roman"/>
          <w:sz w:val="24"/>
          <w:szCs w:val="24"/>
          <w:lang w:eastAsia="ru-RU"/>
        </w:rPr>
        <w:t xml:space="preserve">Товар отпускается на сумму аванса, перечисленную в соответствии с п. 5.4. проекта Договора, в пределах указанной в пункте 5.3. проекта Договора суммы денежных средств по цене, которая действует на конкретной ТО в момент выборки, но не более цены за литр Товара, </w:t>
      </w:r>
      <w:r w:rsidRPr="00DA4321">
        <w:rPr>
          <w:rFonts w:ascii="Times New Roman" w:eastAsia="Times New Roman" w:hAnsi="Times New Roman" w:cs="Times New Roman"/>
          <w:sz w:val="24"/>
          <w:szCs w:val="24"/>
          <w:lang w:eastAsia="ru-RU"/>
        </w:rPr>
        <w:t>установленной согласно заявки Участника закупки</w:t>
      </w:r>
      <w:r w:rsidRPr="00DA4321">
        <w:rPr>
          <w:rFonts w:ascii="Times New Roman" w:eastAsia="MS Mincho" w:hAnsi="Times New Roman" w:cs="Times New Roman"/>
          <w:sz w:val="24"/>
          <w:szCs w:val="24"/>
          <w:lang w:eastAsia="ru-RU"/>
        </w:rPr>
        <w:t xml:space="preserve">.  </w:t>
      </w:r>
      <w:r w:rsidRPr="00DA4321">
        <w:rPr>
          <w:rFonts w:ascii="Times New Roman" w:eastAsia="Times New Roman" w:hAnsi="Times New Roman" w:cs="Times New Roman"/>
          <w:snapToGrid w:val="0"/>
          <w:sz w:val="24"/>
          <w:szCs w:val="24"/>
          <w:lang w:eastAsia="ru-RU"/>
        </w:rPr>
        <w:t xml:space="preserve">Выборка </w:t>
      </w:r>
      <w:r w:rsidRPr="00DA4321">
        <w:rPr>
          <w:rFonts w:ascii="Times New Roman" w:eastAsia="Times New Roman" w:hAnsi="Times New Roman" w:cs="Times New Roman"/>
          <w:sz w:val="24"/>
          <w:szCs w:val="24"/>
          <w:lang w:eastAsia="ru-RU"/>
        </w:rPr>
        <w:t xml:space="preserve">Товара в течение срока действия Договора </w:t>
      </w:r>
      <w:r w:rsidRPr="00DA4321">
        <w:rPr>
          <w:rFonts w:ascii="Times New Roman" w:eastAsia="Times New Roman" w:hAnsi="Times New Roman" w:cs="Times New Roman"/>
          <w:snapToGrid w:val="0"/>
          <w:sz w:val="24"/>
          <w:szCs w:val="24"/>
          <w:lang w:eastAsia="ru-RU"/>
        </w:rPr>
        <w:t>на меньшую сумму не является нарушением Договора.</w:t>
      </w:r>
      <w:r w:rsidRPr="00DA4321">
        <w:rPr>
          <w:rFonts w:ascii="Times New Roman" w:eastAsia="MS Mincho" w:hAnsi="Times New Roman" w:cs="Times New Roman"/>
          <w:sz w:val="24"/>
          <w:szCs w:val="24"/>
          <w:lang w:eastAsia="ru-RU"/>
        </w:rPr>
        <w:t xml:space="preserve">  </w:t>
      </w:r>
    </w:p>
    <w:p w:rsidR="00DA4321" w:rsidRPr="00DA4321" w:rsidRDefault="00DA4321" w:rsidP="00DA4321">
      <w:pPr>
        <w:tabs>
          <w:tab w:val="left" w:pos="426"/>
        </w:tabs>
        <w:suppressAutoHyphen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ar-SA"/>
        </w:rPr>
      </w:pPr>
      <w:r w:rsidRPr="00DA4321">
        <w:rPr>
          <w:rFonts w:ascii="Times New Roman" w:eastAsia="Times New Roman" w:hAnsi="Times New Roman" w:cs="Times New Roman"/>
          <w:snapToGrid w:val="0"/>
          <w:sz w:val="24"/>
          <w:szCs w:val="24"/>
          <w:lang w:eastAsia="ar-SA"/>
        </w:rPr>
        <w:t xml:space="preserve">Топливные карты выдаются на бесплатной основе в количестве – не более 150 </w:t>
      </w:r>
      <w:r w:rsidRPr="00DA4321">
        <w:rPr>
          <w:rFonts w:ascii="Times New Roman" w:eastAsia="Times New Roman" w:hAnsi="Times New Roman" w:cs="Times New Roman"/>
          <w:sz w:val="24"/>
          <w:szCs w:val="24"/>
          <w:lang w:eastAsia="ru-RU"/>
        </w:rPr>
        <w:t>штук</w:t>
      </w:r>
      <w:r w:rsidRPr="00DA4321">
        <w:rPr>
          <w:rFonts w:ascii="Times New Roman" w:eastAsia="Times New Roman" w:hAnsi="Times New Roman" w:cs="Times New Roman"/>
          <w:snapToGrid w:val="0"/>
          <w:sz w:val="24"/>
          <w:szCs w:val="24"/>
          <w:lang w:eastAsia="ar-SA"/>
        </w:rPr>
        <w:t xml:space="preserve"> на все время действия договора.</w:t>
      </w:r>
    </w:p>
    <w:p w:rsidR="00DA4321" w:rsidRPr="00DA4321" w:rsidRDefault="00DA4321" w:rsidP="00DA4321">
      <w:pPr>
        <w:tabs>
          <w:tab w:val="left" w:pos="426"/>
        </w:tabs>
        <w:suppressAutoHyphen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ar-SA"/>
        </w:rPr>
      </w:pPr>
      <w:r w:rsidRPr="00DA4321">
        <w:rPr>
          <w:rFonts w:ascii="Times New Roman" w:eastAsia="Times New Roman" w:hAnsi="Times New Roman" w:cs="Times New Roman"/>
          <w:snapToGrid w:val="0"/>
          <w:sz w:val="24"/>
          <w:szCs w:val="24"/>
          <w:lang w:eastAsia="ar-SA"/>
        </w:rPr>
        <w:t>Обслуживание всех выбранных топливных карт – бесплатно.</w:t>
      </w:r>
    </w:p>
    <w:p w:rsidR="00DA4321" w:rsidRPr="00DA4321" w:rsidRDefault="00DA4321" w:rsidP="00DA4321">
      <w:pPr>
        <w:tabs>
          <w:tab w:val="left" w:pos="426"/>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4321">
        <w:rPr>
          <w:rFonts w:ascii="Times New Roman" w:eastAsia="Times New Roman" w:hAnsi="Times New Roman" w:cs="Times New Roman"/>
          <w:sz w:val="24"/>
          <w:szCs w:val="24"/>
          <w:lang w:eastAsia="ru-RU"/>
        </w:rPr>
        <w:t>На отпускаемое топливо может быть установлена скидка в размере определенного процента от розничной цены, действующей на ТО на момент отпуска топлива (размер скидки устанавливается в заявке Участника закупки).</w:t>
      </w:r>
    </w:p>
    <w:p w:rsidR="00DA4321" w:rsidRPr="00DA4321" w:rsidRDefault="00DA4321" w:rsidP="00DA4321">
      <w:pPr>
        <w:tabs>
          <w:tab w:val="left" w:pos="1134"/>
        </w:tabs>
        <w:spacing w:after="0" w:line="240" w:lineRule="auto"/>
        <w:ind w:firstLine="709"/>
        <w:jc w:val="both"/>
        <w:rPr>
          <w:rFonts w:ascii="Times New Roman" w:eastAsia="Times New Roman" w:hAnsi="Times New Roman" w:cs="Times New Roman"/>
          <w:bCs/>
          <w:sz w:val="24"/>
          <w:szCs w:val="24"/>
          <w:lang w:eastAsia="ru-RU"/>
        </w:rPr>
      </w:pPr>
    </w:p>
    <w:p w:rsidR="00AB5489" w:rsidRPr="00AB5489" w:rsidRDefault="00DA4321" w:rsidP="00EB3494">
      <w:pPr>
        <w:pStyle w:val="afff9"/>
        <w:numPr>
          <w:ilvl w:val="1"/>
          <w:numId w:val="39"/>
        </w:numPr>
        <w:tabs>
          <w:tab w:val="left" w:pos="1134"/>
        </w:tabs>
        <w:spacing w:after="0" w:line="240" w:lineRule="auto"/>
        <w:ind w:left="0" w:firstLine="709"/>
        <w:jc w:val="both"/>
        <w:rPr>
          <w:rFonts w:ascii="Times New Roman" w:eastAsia="Times New Roman" w:hAnsi="Times New Roman"/>
          <w:b/>
          <w:bCs/>
          <w:sz w:val="24"/>
          <w:szCs w:val="24"/>
          <w:lang w:eastAsia="ru-RU"/>
        </w:rPr>
      </w:pPr>
      <w:r w:rsidRPr="002C4319">
        <w:rPr>
          <w:rFonts w:ascii="Times New Roman" w:eastAsia="Times New Roman" w:hAnsi="Times New Roman"/>
          <w:b/>
          <w:bCs/>
          <w:sz w:val="24"/>
          <w:szCs w:val="24"/>
          <w:lang w:eastAsia="ru-RU"/>
        </w:rPr>
        <w:t>Срок поставки Товара (для всех лотов):</w:t>
      </w:r>
      <w:r w:rsidRPr="002C4319">
        <w:rPr>
          <w:rFonts w:ascii="Times New Roman" w:eastAsia="Times New Roman" w:hAnsi="Times New Roman"/>
          <w:bCs/>
          <w:i/>
          <w:sz w:val="24"/>
          <w:szCs w:val="24"/>
          <w:lang w:eastAsia="ru-RU"/>
        </w:rPr>
        <w:t xml:space="preserve"> </w:t>
      </w:r>
      <w:r w:rsidRPr="002C4319">
        <w:rPr>
          <w:rFonts w:ascii="Times New Roman" w:eastAsia="Times New Roman" w:hAnsi="Times New Roman"/>
          <w:bCs/>
          <w:sz w:val="24"/>
          <w:szCs w:val="24"/>
          <w:lang w:eastAsia="ru-RU"/>
        </w:rPr>
        <w:t>с момента заключения договора – по 30.06.2019 включительно.</w:t>
      </w:r>
    </w:p>
    <w:p w:rsidR="00AB5489" w:rsidRPr="00AB5489" w:rsidRDefault="00DA4321" w:rsidP="00EB3494">
      <w:pPr>
        <w:pStyle w:val="afff9"/>
        <w:numPr>
          <w:ilvl w:val="1"/>
          <w:numId w:val="39"/>
        </w:numPr>
        <w:tabs>
          <w:tab w:val="left" w:pos="1134"/>
        </w:tabs>
        <w:spacing w:after="0" w:line="240" w:lineRule="auto"/>
        <w:ind w:left="0" w:firstLine="709"/>
        <w:jc w:val="both"/>
        <w:rPr>
          <w:rFonts w:ascii="Times New Roman" w:eastAsia="Times New Roman" w:hAnsi="Times New Roman"/>
          <w:b/>
          <w:bCs/>
          <w:sz w:val="24"/>
          <w:szCs w:val="24"/>
          <w:lang w:eastAsia="ru-RU"/>
        </w:rPr>
      </w:pPr>
      <w:r w:rsidRPr="00AB5489">
        <w:rPr>
          <w:rFonts w:ascii="Times New Roman" w:eastAsia="Times New Roman" w:hAnsi="Times New Roman"/>
          <w:b/>
          <w:bCs/>
          <w:sz w:val="24"/>
          <w:szCs w:val="24"/>
          <w:lang w:eastAsia="ru-RU"/>
        </w:rPr>
        <w:t xml:space="preserve">Место поставки Товара (для всех лотов): </w:t>
      </w:r>
      <w:r w:rsidRPr="00AB5489">
        <w:rPr>
          <w:rFonts w:ascii="Times New Roman" w:eastAsia="Times New Roman" w:hAnsi="Times New Roman"/>
          <w:bCs/>
          <w:sz w:val="24"/>
          <w:szCs w:val="24"/>
          <w:lang w:eastAsia="ru-RU"/>
        </w:rPr>
        <w:t xml:space="preserve">АЗС г. Мурманска и Мурманской области: г. Кандалакша, п. Зеленоборский, г. </w:t>
      </w:r>
      <w:proofErr w:type="spellStart"/>
      <w:r w:rsidRPr="00AB5489">
        <w:rPr>
          <w:rFonts w:ascii="Times New Roman" w:eastAsia="Times New Roman" w:hAnsi="Times New Roman"/>
          <w:bCs/>
          <w:sz w:val="24"/>
          <w:szCs w:val="24"/>
          <w:lang w:eastAsia="ru-RU"/>
        </w:rPr>
        <w:t>Ковдор</w:t>
      </w:r>
      <w:proofErr w:type="spellEnd"/>
      <w:r w:rsidRPr="00AB5489">
        <w:rPr>
          <w:rFonts w:ascii="Times New Roman" w:eastAsia="Times New Roman" w:hAnsi="Times New Roman"/>
          <w:bCs/>
          <w:sz w:val="24"/>
          <w:szCs w:val="24"/>
          <w:lang w:eastAsia="ru-RU"/>
        </w:rPr>
        <w:t>, г. Заполярный, г. Оленегорск, п. Ревда,</w:t>
      </w:r>
      <w:r w:rsidR="00AB5489">
        <w:rPr>
          <w:rFonts w:ascii="Times New Roman" w:eastAsia="Times New Roman" w:hAnsi="Times New Roman"/>
          <w:bCs/>
          <w:sz w:val="24"/>
          <w:szCs w:val="24"/>
          <w:lang w:eastAsia="ru-RU"/>
        </w:rPr>
        <w:t xml:space="preserve"> п. </w:t>
      </w:r>
      <w:r w:rsidRPr="00AB5489">
        <w:rPr>
          <w:rFonts w:ascii="Times New Roman" w:eastAsia="Times New Roman" w:hAnsi="Times New Roman"/>
          <w:bCs/>
          <w:sz w:val="24"/>
          <w:szCs w:val="24"/>
          <w:lang w:eastAsia="ru-RU"/>
        </w:rPr>
        <w:t>Никель</w:t>
      </w:r>
      <w:r w:rsidR="00D56294">
        <w:rPr>
          <w:rFonts w:ascii="Times New Roman" w:eastAsia="Times New Roman" w:hAnsi="Times New Roman"/>
          <w:bCs/>
          <w:sz w:val="24"/>
          <w:szCs w:val="24"/>
          <w:lang w:eastAsia="ru-RU"/>
        </w:rPr>
        <w:t>, п. Умба</w:t>
      </w:r>
      <w:r w:rsidRPr="00AB5489">
        <w:rPr>
          <w:rFonts w:ascii="Times New Roman" w:eastAsia="Times New Roman" w:hAnsi="Times New Roman"/>
          <w:bCs/>
          <w:sz w:val="24"/>
          <w:szCs w:val="24"/>
          <w:lang w:eastAsia="ru-RU"/>
        </w:rPr>
        <w:t>.</w:t>
      </w:r>
    </w:p>
    <w:p w:rsidR="004F4F10" w:rsidRPr="00AB5489" w:rsidRDefault="00DA4321" w:rsidP="00EB3494">
      <w:pPr>
        <w:pStyle w:val="afff9"/>
        <w:numPr>
          <w:ilvl w:val="1"/>
          <w:numId w:val="39"/>
        </w:numPr>
        <w:tabs>
          <w:tab w:val="left" w:pos="1134"/>
        </w:tabs>
        <w:spacing w:after="0" w:line="240" w:lineRule="auto"/>
        <w:ind w:left="0" w:firstLine="709"/>
        <w:jc w:val="both"/>
        <w:rPr>
          <w:rFonts w:ascii="Times New Roman" w:eastAsia="Times New Roman" w:hAnsi="Times New Roman"/>
          <w:b/>
          <w:bCs/>
          <w:sz w:val="24"/>
          <w:szCs w:val="24"/>
          <w:lang w:eastAsia="ru-RU"/>
        </w:rPr>
      </w:pPr>
      <w:r w:rsidRPr="00AB5489">
        <w:rPr>
          <w:rFonts w:ascii="Times New Roman" w:eastAsia="Times New Roman" w:hAnsi="Times New Roman"/>
          <w:b/>
          <w:bCs/>
          <w:sz w:val="24"/>
          <w:szCs w:val="24"/>
          <w:lang w:eastAsia="ru-RU"/>
        </w:rPr>
        <w:lastRenderedPageBreak/>
        <w:t xml:space="preserve">Условия оплаты (для всех лотов): </w:t>
      </w:r>
      <w:r w:rsidRPr="00AB5489">
        <w:rPr>
          <w:rFonts w:ascii="Times New Roman" w:eastAsia="Times New Roman" w:hAnsi="Times New Roman"/>
          <w:sz w:val="24"/>
          <w:szCs w:val="24"/>
          <w:lang w:eastAsia="ru-RU"/>
        </w:rPr>
        <w:t xml:space="preserve">Оплата поставки Товара осуществляется Покупателем путем безналичного перечисления авансовых </w:t>
      </w:r>
      <w:r w:rsidRPr="00AB5489">
        <w:rPr>
          <w:rFonts w:ascii="Times New Roman" w:eastAsia="Times New Roman" w:hAnsi="Times New Roman"/>
          <w:snapToGrid w:val="0"/>
          <w:sz w:val="24"/>
          <w:szCs w:val="24"/>
          <w:lang w:eastAsia="ru-RU"/>
        </w:rPr>
        <w:t>платежей на расчетный счет Поставщика в размере потребности Покупателя в Товаре. Авансовые платежи, перечисленные Покупателем по Договору, считаются полученными в счет оплаты Товара. Оплата Товара производится путем списания денежных средств из сумм, перечисленных Покупателем в счет оплаты Товара</w:t>
      </w:r>
      <w:r w:rsidR="004F4F10" w:rsidRPr="00AB5489">
        <w:rPr>
          <w:rFonts w:ascii="Times New Roman" w:eastAsia="Times New Roman" w:hAnsi="Times New Roman"/>
          <w:snapToGrid w:val="0"/>
          <w:sz w:val="24"/>
          <w:szCs w:val="24"/>
          <w:lang w:eastAsia="ru-RU"/>
        </w:rPr>
        <w:t>.</w:t>
      </w:r>
    </w:p>
    <w:p w:rsidR="00DD2FAD" w:rsidRPr="001F7C34" w:rsidRDefault="006D1F9B" w:rsidP="004F4F10">
      <w:pPr>
        <w:tabs>
          <w:tab w:val="left" w:pos="6987"/>
        </w:tabs>
        <w:spacing w:after="0" w:line="240" w:lineRule="atLeast"/>
        <w:ind w:firstLine="709"/>
        <w:jc w:val="both"/>
        <w:rPr>
          <w:rFonts w:ascii="Times New Roman" w:eastAsia="Times New Roman" w:hAnsi="Times New Roman" w:cs="Times New Roman"/>
          <w:b/>
          <w:snapToGrid w:val="0"/>
          <w:sz w:val="24"/>
          <w:szCs w:val="24"/>
          <w:lang w:eastAsia="ru-RU"/>
        </w:rPr>
      </w:pPr>
      <w:r w:rsidRPr="001F7C34">
        <w:rPr>
          <w:rFonts w:ascii="Times New Roman" w:eastAsia="Times New Roman" w:hAnsi="Times New Roman" w:cs="Times New Roman"/>
          <w:b/>
          <w:snapToGrid w:val="0"/>
          <w:sz w:val="24"/>
          <w:szCs w:val="24"/>
          <w:lang w:eastAsia="ru-RU"/>
        </w:rPr>
        <w:t>3.</w:t>
      </w:r>
      <w:r w:rsidR="0052513A" w:rsidRPr="009B5462">
        <w:rPr>
          <w:rFonts w:ascii="Times New Roman" w:eastAsia="Times New Roman" w:hAnsi="Times New Roman" w:cs="Times New Roman"/>
          <w:b/>
          <w:snapToGrid w:val="0"/>
          <w:sz w:val="24"/>
          <w:szCs w:val="24"/>
          <w:lang w:eastAsia="ru-RU"/>
        </w:rPr>
        <w:t>9</w:t>
      </w:r>
      <w:r w:rsidRPr="001F7C34">
        <w:rPr>
          <w:rFonts w:ascii="Times New Roman" w:eastAsia="Times New Roman" w:hAnsi="Times New Roman" w:cs="Times New Roman"/>
          <w:b/>
          <w:snapToGrid w:val="0"/>
          <w:sz w:val="24"/>
          <w:szCs w:val="24"/>
          <w:lang w:eastAsia="ru-RU"/>
        </w:rPr>
        <w:t>.</w:t>
      </w:r>
      <w:r w:rsidR="00711ED9" w:rsidRPr="001F7C34">
        <w:t xml:space="preserve"> </w:t>
      </w:r>
      <w:r w:rsidR="00AA527A" w:rsidRPr="00AA527A">
        <w:rPr>
          <w:rFonts w:ascii="Times New Roman" w:eastAsia="Times New Roman" w:hAnsi="Times New Roman" w:cs="Times New Roman"/>
          <w:b/>
          <w:snapToGrid w:val="0"/>
          <w:sz w:val="24"/>
          <w:szCs w:val="24"/>
          <w:lang w:eastAsia="ru-RU"/>
        </w:rPr>
        <w:t>Обеспечение (для всех лотов)</w:t>
      </w:r>
      <w:r w:rsidR="00711ED9" w:rsidRPr="001F7C34">
        <w:rPr>
          <w:rFonts w:ascii="Times New Roman" w:eastAsia="Times New Roman" w:hAnsi="Times New Roman" w:cs="Times New Roman"/>
          <w:b/>
          <w:snapToGrid w:val="0"/>
          <w:sz w:val="24"/>
          <w:szCs w:val="24"/>
          <w:lang w:eastAsia="ru-RU"/>
        </w:rPr>
        <w:t xml:space="preserve">: </w:t>
      </w:r>
    </w:p>
    <w:p w:rsidR="006D1F9B" w:rsidRPr="001F7C34" w:rsidRDefault="00711ED9"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1F7C34">
        <w:rPr>
          <w:rFonts w:ascii="Times New Roman" w:eastAsia="Times New Roman" w:hAnsi="Times New Roman" w:cs="Times New Roman"/>
          <w:snapToGrid w:val="0"/>
          <w:sz w:val="24"/>
          <w:szCs w:val="24"/>
          <w:lang w:eastAsia="ru-RU"/>
        </w:rPr>
        <w:t>Заказчиком не устанавливается требование обеспечения заявки</w:t>
      </w:r>
      <w:r w:rsidR="004B3DDD" w:rsidRPr="001F7C34">
        <w:rPr>
          <w:rFonts w:ascii="Times New Roman" w:eastAsia="Times New Roman" w:hAnsi="Times New Roman" w:cs="Times New Roman"/>
          <w:snapToGrid w:val="0"/>
          <w:sz w:val="24"/>
          <w:szCs w:val="24"/>
          <w:lang w:eastAsia="ru-RU"/>
        </w:rPr>
        <w:t xml:space="preserve"> на участие</w:t>
      </w:r>
      <w:r w:rsidRPr="001F7C34">
        <w:rPr>
          <w:rFonts w:ascii="Times New Roman" w:eastAsia="Times New Roman" w:hAnsi="Times New Roman" w:cs="Times New Roman"/>
          <w:snapToGrid w:val="0"/>
          <w:sz w:val="24"/>
          <w:szCs w:val="24"/>
          <w:lang w:eastAsia="ru-RU"/>
        </w:rPr>
        <w:t xml:space="preserve"> и исполнения Договора, заключаемого по результатам проведения запроса предложений.</w:t>
      </w:r>
    </w:p>
    <w:p w:rsidR="00963480" w:rsidRPr="001F7C34" w:rsidRDefault="001B19FF"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r w:rsidRPr="001F7C34">
        <w:rPr>
          <w:rFonts w:ascii="Times New Roman" w:eastAsia="Times New Roman" w:hAnsi="Times New Roman" w:cs="Times New Roman"/>
          <w:b/>
          <w:sz w:val="24"/>
          <w:szCs w:val="24"/>
          <w:lang w:eastAsia="ar-SA"/>
        </w:rPr>
        <w:t>3.1</w:t>
      </w:r>
      <w:r w:rsidR="0052513A" w:rsidRPr="009B5462">
        <w:rPr>
          <w:rFonts w:ascii="Times New Roman" w:eastAsia="Times New Roman" w:hAnsi="Times New Roman" w:cs="Times New Roman"/>
          <w:b/>
          <w:sz w:val="24"/>
          <w:szCs w:val="24"/>
          <w:lang w:eastAsia="ar-SA"/>
        </w:rPr>
        <w:t>0</w:t>
      </w:r>
      <w:r w:rsidR="00793970" w:rsidRPr="001F7C34">
        <w:rPr>
          <w:rFonts w:ascii="Times New Roman" w:eastAsia="Times New Roman" w:hAnsi="Times New Roman" w:cs="Times New Roman"/>
          <w:b/>
          <w:sz w:val="24"/>
          <w:szCs w:val="24"/>
          <w:lang w:eastAsia="ar-SA"/>
        </w:rPr>
        <w:t xml:space="preserve">. Переторжка </w:t>
      </w:r>
      <w:r w:rsidR="007F26A5" w:rsidRPr="007F26A5">
        <w:rPr>
          <w:rFonts w:ascii="Times New Roman" w:eastAsia="Times New Roman" w:hAnsi="Times New Roman" w:cs="Times New Roman"/>
          <w:b/>
          <w:sz w:val="24"/>
          <w:szCs w:val="24"/>
          <w:lang w:eastAsia="ar-SA"/>
        </w:rPr>
        <w:t>(для всех лотов)</w:t>
      </w:r>
      <w:r w:rsidR="007F26A5">
        <w:rPr>
          <w:rFonts w:ascii="Times New Roman" w:eastAsia="Times New Roman" w:hAnsi="Times New Roman" w:cs="Times New Roman"/>
          <w:b/>
          <w:sz w:val="24"/>
          <w:szCs w:val="24"/>
          <w:lang w:eastAsia="ar-SA"/>
        </w:rPr>
        <w:t xml:space="preserve">: </w:t>
      </w:r>
      <w:r w:rsidR="008D70F6" w:rsidRPr="001F7C34">
        <w:rPr>
          <w:rFonts w:ascii="Times New Roman" w:eastAsia="Times New Roman" w:hAnsi="Times New Roman" w:cs="Times New Roman"/>
          <w:sz w:val="24"/>
          <w:szCs w:val="24"/>
          <w:lang w:eastAsia="ar-SA"/>
        </w:rPr>
        <w:t>не предусмотрена</w:t>
      </w:r>
      <w:r w:rsidR="009119B9" w:rsidRPr="001F7C34">
        <w:rPr>
          <w:rFonts w:ascii="Times New Roman" w:eastAsia="Times New Roman" w:hAnsi="Times New Roman" w:cs="Times New Roman"/>
          <w:sz w:val="24"/>
          <w:szCs w:val="24"/>
          <w:lang w:eastAsia="ar-SA"/>
        </w:rPr>
        <w:t>.</w:t>
      </w:r>
    </w:p>
    <w:p w:rsidR="00793970" w:rsidRDefault="00793970"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p>
    <w:p w:rsidR="003A2F0D" w:rsidRPr="00C21F22" w:rsidRDefault="003A2F0D" w:rsidP="0068712A">
      <w:pPr>
        <w:tabs>
          <w:tab w:val="left" w:pos="6987"/>
        </w:tabs>
        <w:spacing w:after="0" w:line="240" w:lineRule="auto"/>
        <w:ind w:firstLine="709"/>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вскрытия конвертов с заявками, рассмотрения, оценки</w:t>
      </w:r>
      <w:r w:rsidR="004573EA">
        <w:rPr>
          <w:rFonts w:ascii="Times New Roman" w:eastAsia="Calibri" w:hAnsi="Times New Roman" w:cs="Times New Roman"/>
          <w:b/>
          <w:sz w:val="24"/>
          <w:szCs w:val="24"/>
          <w:lang w:eastAsia="ar-SA"/>
        </w:rPr>
        <w:t xml:space="preserve"> и</w:t>
      </w:r>
      <w:r w:rsidRPr="00FB51CD">
        <w:rPr>
          <w:rFonts w:ascii="Times New Roman" w:eastAsia="Calibri" w:hAnsi="Times New Roman" w:cs="Times New Roman"/>
          <w:b/>
          <w:sz w:val="24"/>
          <w:szCs w:val="24"/>
          <w:lang w:eastAsia="ar-SA"/>
        </w:rPr>
        <w:t xml:space="preserve"> сопоставления </w:t>
      </w:r>
      <w:r w:rsidR="004573EA">
        <w:rPr>
          <w:rFonts w:ascii="Times New Roman" w:eastAsia="Calibri" w:hAnsi="Times New Roman" w:cs="Times New Roman"/>
          <w:b/>
          <w:sz w:val="24"/>
          <w:szCs w:val="24"/>
          <w:lang w:eastAsia="ar-SA"/>
        </w:rPr>
        <w:t xml:space="preserve">заявок </w:t>
      </w:r>
      <w:r w:rsidRPr="00FB51CD">
        <w:rPr>
          <w:rFonts w:ascii="Times New Roman" w:eastAsia="Calibri" w:hAnsi="Times New Roman" w:cs="Times New Roman"/>
          <w:b/>
          <w:sz w:val="24"/>
          <w:szCs w:val="24"/>
          <w:lang w:eastAsia="ar-SA"/>
        </w:rPr>
        <w:t xml:space="preserve">и подведения </w:t>
      </w:r>
      <w:r w:rsidRPr="00DC3E03">
        <w:rPr>
          <w:rFonts w:ascii="Times New Roman" w:eastAsia="Calibri" w:hAnsi="Times New Roman" w:cs="Times New Roman"/>
          <w:b/>
          <w:sz w:val="24"/>
          <w:szCs w:val="24"/>
          <w:lang w:eastAsia="ar-SA"/>
        </w:rPr>
        <w:t>итогов</w:t>
      </w:r>
      <w:r w:rsidRPr="0056472B">
        <w:rPr>
          <w:rFonts w:ascii="Times New Roman" w:eastAsia="Calibri" w:hAnsi="Times New Roman" w:cs="Times New Roman"/>
          <w:b/>
          <w:sz w:val="24"/>
          <w:szCs w:val="24"/>
          <w:lang w:eastAsia="ar-SA"/>
        </w:rPr>
        <w:t>:</w:t>
      </w:r>
      <w:r w:rsidRPr="0056472B">
        <w:rPr>
          <w:rFonts w:ascii="Times New Roman" w:eastAsia="Calibri" w:hAnsi="Times New Roman" w:cs="Times New Roman"/>
          <w:sz w:val="24"/>
          <w:szCs w:val="24"/>
          <w:lang w:eastAsia="ar-SA"/>
        </w:rPr>
        <w:t xml:space="preserve"> </w:t>
      </w:r>
      <w:r w:rsidR="004E22F9">
        <w:rPr>
          <w:rFonts w:ascii="Times New Roman" w:eastAsia="Times New Roman" w:hAnsi="Times New Roman" w:cs="Times New Roman"/>
          <w:sz w:val="24"/>
          <w:szCs w:val="24"/>
          <w:lang w:eastAsia="ru-RU"/>
        </w:rPr>
        <w:t>04</w:t>
      </w:r>
      <w:r w:rsidR="00DD5B86" w:rsidRPr="00DD5B86">
        <w:rPr>
          <w:rFonts w:ascii="Times New Roman" w:eastAsia="Times New Roman" w:hAnsi="Times New Roman" w:cs="Times New Roman"/>
          <w:sz w:val="24"/>
          <w:szCs w:val="24"/>
          <w:lang w:eastAsia="ru-RU"/>
        </w:rPr>
        <w:t>.0</w:t>
      </w:r>
      <w:r w:rsidR="004E22F9">
        <w:rPr>
          <w:rFonts w:ascii="Times New Roman" w:eastAsia="Times New Roman" w:hAnsi="Times New Roman" w:cs="Times New Roman"/>
          <w:sz w:val="24"/>
          <w:szCs w:val="24"/>
          <w:lang w:eastAsia="ru-RU"/>
        </w:rPr>
        <w:t>2</w:t>
      </w:r>
      <w:r w:rsidR="00DD5B86" w:rsidRPr="00DD5B86">
        <w:rPr>
          <w:rFonts w:ascii="Times New Roman" w:eastAsia="Times New Roman" w:hAnsi="Times New Roman" w:cs="Times New Roman"/>
          <w:sz w:val="24"/>
          <w:szCs w:val="24"/>
          <w:lang w:eastAsia="ru-RU"/>
        </w:rPr>
        <w:t xml:space="preserve">.2019 </w:t>
      </w:r>
      <w:r w:rsidR="00DD5B86" w:rsidRPr="004E22F9">
        <w:rPr>
          <w:rFonts w:ascii="Times New Roman" w:eastAsia="Times New Roman" w:hAnsi="Times New Roman" w:cs="Times New Roman"/>
          <w:sz w:val="24"/>
          <w:szCs w:val="24"/>
          <w:lang w:eastAsia="ru-RU"/>
        </w:rPr>
        <w:t>в 09:</w:t>
      </w:r>
      <w:r w:rsidR="004E22F9" w:rsidRPr="004E22F9">
        <w:rPr>
          <w:rFonts w:ascii="Times New Roman" w:eastAsia="Times New Roman" w:hAnsi="Times New Roman" w:cs="Times New Roman"/>
          <w:sz w:val="24"/>
          <w:szCs w:val="24"/>
          <w:lang w:eastAsia="ru-RU"/>
        </w:rPr>
        <w:t>15</w:t>
      </w:r>
      <w:r w:rsidR="00F93CED" w:rsidRPr="00C25BFD">
        <w:rPr>
          <w:rFonts w:ascii="Times New Roman" w:eastAsia="Times New Roman" w:hAnsi="Times New Roman" w:cs="Times New Roman"/>
          <w:sz w:val="24"/>
          <w:szCs w:val="24"/>
          <w:lang w:eastAsia="ru-RU"/>
        </w:rPr>
        <w:t xml:space="preserve"> (</w:t>
      </w:r>
      <w:r w:rsidR="00F93CED" w:rsidRPr="00D73F10">
        <w:rPr>
          <w:rFonts w:ascii="Times New Roman" w:eastAsia="Times New Roman" w:hAnsi="Times New Roman" w:cs="Times New Roman"/>
          <w:sz w:val="24"/>
          <w:szCs w:val="24"/>
          <w:lang w:eastAsia="ru-RU"/>
        </w:rPr>
        <w:t>МСК) по адресу: г.</w:t>
      </w:r>
      <w:r w:rsidR="001B19FF" w:rsidRPr="00D73F10">
        <w:rPr>
          <w:rFonts w:ascii="Times New Roman" w:eastAsia="Times New Roman" w:hAnsi="Times New Roman" w:cs="Times New Roman"/>
          <w:sz w:val="24"/>
          <w:szCs w:val="24"/>
          <w:lang w:eastAsia="ru-RU"/>
        </w:rPr>
        <w:t> </w:t>
      </w:r>
      <w:r w:rsidR="00F93CED" w:rsidRPr="00D73F10">
        <w:rPr>
          <w:rFonts w:ascii="Times New Roman" w:eastAsia="Times New Roman" w:hAnsi="Times New Roman" w:cs="Times New Roman"/>
          <w:sz w:val="24"/>
          <w:szCs w:val="24"/>
          <w:lang w:eastAsia="ru-RU"/>
        </w:rPr>
        <w:t xml:space="preserve">Мурманск, ул. Свердлова, д. 39, корп.1, </w:t>
      </w:r>
      <w:proofErr w:type="spellStart"/>
      <w:r w:rsidR="00F93CED" w:rsidRPr="00D73F10">
        <w:rPr>
          <w:rFonts w:ascii="Times New Roman" w:eastAsia="Times New Roman" w:hAnsi="Times New Roman" w:cs="Times New Roman"/>
          <w:sz w:val="24"/>
          <w:szCs w:val="24"/>
          <w:lang w:eastAsia="ru-RU"/>
        </w:rPr>
        <w:t>каб</w:t>
      </w:r>
      <w:proofErr w:type="spellEnd"/>
      <w:r w:rsidR="00F93CED" w:rsidRPr="00D73F10">
        <w:rPr>
          <w:rFonts w:ascii="Times New Roman" w:eastAsia="Times New Roman" w:hAnsi="Times New Roman" w:cs="Times New Roman"/>
          <w:sz w:val="24"/>
          <w:szCs w:val="24"/>
          <w:lang w:eastAsia="ru-RU"/>
        </w:rPr>
        <w:t>. 403.</w:t>
      </w:r>
      <w:r w:rsidR="00506F39" w:rsidRPr="00C21F22">
        <w:rPr>
          <w:rFonts w:ascii="Times New Roman" w:eastAsia="Calibri" w:hAnsi="Times New Roman" w:cs="Times New Roman"/>
          <w:sz w:val="24"/>
          <w:szCs w:val="24"/>
          <w:lang w:eastAsia="ar-SA"/>
        </w:rPr>
        <w:t xml:space="preserve"> </w:t>
      </w:r>
    </w:p>
    <w:p w:rsidR="003A2F0D" w:rsidRPr="00C21F22" w:rsidRDefault="003A2F0D" w:rsidP="0068712A">
      <w:pPr>
        <w:tabs>
          <w:tab w:val="left" w:pos="0"/>
          <w:tab w:val="left" w:pos="56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192E27"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b/>
          <w:sz w:val="24"/>
          <w:szCs w:val="24"/>
          <w:lang w:eastAsia="ar-SA"/>
        </w:rPr>
        <w:t>5. Требования к Участникам закупки</w:t>
      </w:r>
    </w:p>
    <w:p w:rsidR="003A2F0D" w:rsidRPr="00C21F22"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sz w:val="24"/>
          <w:szCs w:val="24"/>
          <w:lang w:eastAsia="ar-SA"/>
        </w:rPr>
        <w:t xml:space="preserve">Требования к Участникам закупки подробно указаны в Разделе 3 Документации о проведении запроса предложений </w:t>
      </w:r>
      <w:r w:rsidR="00AA514D" w:rsidRPr="00C21F22">
        <w:rPr>
          <w:rFonts w:ascii="Times New Roman" w:eastAsia="Calibri" w:hAnsi="Times New Roman" w:cs="Times New Roman"/>
          <w:bCs/>
          <w:sz w:val="24"/>
          <w:szCs w:val="24"/>
        </w:rPr>
        <w:t xml:space="preserve">на право заключения </w:t>
      </w:r>
      <w:r w:rsidR="005717A0">
        <w:rPr>
          <w:rFonts w:ascii="Times New Roman" w:eastAsia="Calibri" w:hAnsi="Times New Roman" w:cs="Times New Roman"/>
          <w:bCs/>
          <w:sz w:val="24"/>
          <w:szCs w:val="24"/>
        </w:rPr>
        <w:t>договоров поставки автомобильного топлива</w:t>
      </w:r>
      <w:r w:rsidR="00AA514D" w:rsidRPr="00C21F22">
        <w:rPr>
          <w:rFonts w:ascii="Times New Roman" w:eastAsia="Calibri" w:hAnsi="Times New Roman" w:cs="Times New Roman"/>
          <w:bCs/>
          <w:sz w:val="24"/>
          <w:szCs w:val="24"/>
        </w:rPr>
        <w:t xml:space="preserve"> </w:t>
      </w:r>
      <w:r w:rsidRPr="00C21F22">
        <w:rPr>
          <w:rFonts w:ascii="Times New Roman" w:eastAsia="Times New Roman" w:hAnsi="Times New Roman" w:cs="Times New Roman"/>
          <w:sz w:val="24"/>
          <w:szCs w:val="24"/>
          <w:lang w:eastAsia="ar-SA"/>
        </w:rPr>
        <w:t>(далее по тексту – Документация).</w:t>
      </w:r>
    </w:p>
    <w:p w:rsidR="003A2F0D" w:rsidRPr="00C21F22" w:rsidRDefault="003A2F0D" w:rsidP="0068712A">
      <w:pPr>
        <w:tabs>
          <w:tab w:val="left" w:pos="567"/>
          <w:tab w:val="left" w:pos="698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3A2F0D" w:rsidRPr="00C21F22" w:rsidRDefault="003A2F0D" w:rsidP="0068712A">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C21F22">
        <w:rPr>
          <w:rFonts w:ascii="Times New Roman" w:eastAsia="Times New Roman" w:hAnsi="Times New Roman" w:cs="Times New Roman"/>
          <w:b/>
          <w:sz w:val="24"/>
          <w:szCs w:val="24"/>
          <w:lang w:eastAsia="ar-SA"/>
        </w:rPr>
        <w:t xml:space="preserve">6. </w:t>
      </w:r>
      <w:r w:rsidRPr="006F5615">
        <w:rPr>
          <w:rFonts w:ascii="Times New Roman" w:eastAsia="Times New Roman" w:hAnsi="Times New Roman" w:cs="Times New Roman"/>
          <w:b/>
          <w:sz w:val="24"/>
          <w:szCs w:val="24"/>
          <w:lang w:eastAsia="ar-SA"/>
        </w:rPr>
        <w:t>Порядок предоставления Документации</w:t>
      </w:r>
      <w:r w:rsidR="00192E27" w:rsidRPr="006F5615">
        <w:rPr>
          <w:rFonts w:ascii="Times New Roman" w:eastAsia="Times New Roman" w:hAnsi="Times New Roman" w:cs="Times New Roman"/>
          <w:b/>
          <w:sz w:val="24"/>
          <w:szCs w:val="24"/>
          <w:lang w:eastAsia="ar-SA"/>
        </w:rPr>
        <w:t xml:space="preserve"> Участнику закупки</w:t>
      </w:r>
      <w:r w:rsidRPr="00C21F22">
        <w:rPr>
          <w:rFonts w:ascii="Times New Roman" w:eastAsia="Times New Roman" w:hAnsi="Times New Roman" w:cs="Times New Roman"/>
          <w:b/>
          <w:sz w:val="24"/>
          <w:szCs w:val="24"/>
          <w:lang w:eastAsia="ar-SA"/>
        </w:rPr>
        <w:t xml:space="preserve"> </w:t>
      </w:r>
    </w:p>
    <w:p w:rsidR="00590B88" w:rsidRPr="00590B88" w:rsidRDefault="00590B88" w:rsidP="00590B88">
      <w:pPr>
        <w:tabs>
          <w:tab w:val="left" w:pos="6987"/>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590B88">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590B88">
        <w:rPr>
          <w:rFonts w:ascii="Times New Roman" w:eastAsia="Times New Roman" w:hAnsi="Times New Roman" w:cs="Times New Roman"/>
          <w:sz w:val="24"/>
          <w:szCs w:val="24"/>
          <w:lang w:eastAsia="ar-SA"/>
        </w:rPr>
        <w:t>п.п</w:t>
      </w:r>
      <w:proofErr w:type="spellEnd"/>
      <w:r w:rsidRPr="00590B88">
        <w:rPr>
          <w:rFonts w:ascii="Times New Roman" w:eastAsia="Times New Roman" w:hAnsi="Times New Roman" w:cs="Times New Roman"/>
          <w:sz w:val="24"/>
          <w:szCs w:val="24"/>
          <w:lang w:eastAsia="ar-SA"/>
        </w:rPr>
        <w:t>. 2.3. п. 2. Информационной карты</w:t>
      </w:r>
      <w:r w:rsidRPr="00590B88">
        <w:rPr>
          <w:rFonts w:ascii="Calibri" w:eastAsia="Calibri" w:hAnsi="Calibri" w:cs="Times New Roman"/>
        </w:rPr>
        <w:t xml:space="preserve"> </w:t>
      </w:r>
      <w:r w:rsidRPr="00590B88">
        <w:rPr>
          <w:rFonts w:ascii="Times New Roman" w:eastAsia="Times New Roman" w:hAnsi="Times New Roman" w:cs="Times New Roman"/>
          <w:sz w:val="24"/>
          <w:szCs w:val="24"/>
          <w:lang w:eastAsia="ar-SA"/>
        </w:rPr>
        <w:t xml:space="preserve">Документации, либо отправить запрос на электронную почту </w:t>
      </w:r>
      <w:hyperlink r:id="rId9" w:history="1">
        <w:r w:rsidR="00576DBA" w:rsidRPr="00CB1B78">
          <w:rPr>
            <w:rStyle w:val="af"/>
            <w:rFonts w:ascii="Times New Roman" w:eastAsia="Times New Roman" w:hAnsi="Times New Roman" w:cs="Times New Roman"/>
            <w:sz w:val="24"/>
            <w:szCs w:val="24"/>
            <w:lang w:val="en-US" w:eastAsia="ar-SA"/>
          </w:rPr>
          <w:t>rusnakav</w:t>
        </w:r>
        <w:r w:rsidR="00576DBA" w:rsidRPr="00CB1B78">
          <w:rPr>
            <w:rStyle w:val="af"/>
            <w:rFonts w:ascii="Times New Roman" w:eastAsia="Calibri" w:hAnsi="Times New Roman" w:cs="Times New Roman"/>
            <w:sz w:val="24"/>
            <w:szCs w:val="24"/>
          </w:rPr>
          <w:t>@</w:t>
        </w:r>
        <w:r w:rsidR="00576DBA" w:rsidRPr="00CB1B78">
          <w:rPr>
            <w:rStyle w:val="af"/>
            <w:rFonts w:ascii="Times New Roman" w:eastAsia="Calibri" w:hAnsi="Times New Roman" w:cs="Times New Roman"/>
            <w:sz w:val="24"/>
            <w:szCs w:val="24"/>
            <w:lang w:val="en-US"/>
          </w:rPr>
          <w:t>mures</w:t>
        </w:r>
        <w:r w:rsidR="00576DBA" w:rsidRPr="00CB1B78">
          <w:rPr>
            <w:rStyle w:val="af"/>
            <w:rFonts w:ascii="Times New Roman" w:eastAsia="Calibri" w:hAnsi="Times New Roman" w:cs="Times New Roman"/>
            <w:sz w:val="24"/>
            <w:szCs w:val="24"/>
          </w:rPr>
          <w:t>.</w:t>
        </w:r>
        <w:proofErr w:type="spellStart"/>
        <w:r w:rsidR="00576DBA" w:rsidRPr="00CB1B78">
          <w:rPr>
            <w:rStyle w:val="af"/>
            <w:rFonts w:ascii="Times New Roman" w:eastAsia="Calibri" w:hAnsi="Times New Roman" w:cs="Times New Roman"/>
            <w:sz w:val="24"/>
            <w:szCs w:val="24"/>
            <w:lang w:val="en-US"/>
          </w:rPr>
          <w:t>ru</w:t>
        </w:r>
        <w:proofErr w:type="spellEnd"/>
      </w:hyperlink>
      <w:r w:rsidRPr="00590B88">
        <w:rPr>
          <w:rFonts w:ascii="Times New Roman" w:eastAsia="Times New Roman" w:hAnsi="Times New Roman" w:cs="Times New Roman"/>
          <w:sz w:val="24"/>
          <w:szCs w:val="24"/>
          <w:lang w:eastAsia="ar-SA"/>
        </w:rPr>
        <w:t>, с указанием способа получения Документации.</w:t>
      </w:r>
    </w:p>
    <w:p w:rsidR="00590B88" w:rsidRPr="00590B88" w:rsidRDefault="00590B88" w:rsidP="00590B88">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90B88">
        <w:rPr>
          <w:rFonts w:ascii="Times New Roman" w:eastAsia="Times New Roman" w:hAnsi="Times New Roman" w:cs="Times New Roman"/>
          <w:sz w:val="24"/>
          <w:szCs w:val="24"/>
          <w:lang w:eastAsia="ar-SA"/>
        </w:rPr>
        <w:t xml:space="preserve">В </w:t>
      </w:r>
      <w:r w:rsidRPr="00C25BFD">
        <w:rPr>
          <w:rFonts w:ascii="Times New Roman" w:eastAsia="Times New Roman" w:hAnsi="Times New Roman" w:cs="Times New Roman"/>
          <w:sz w:val="24"/>
          <w:szCs w:val="24"/>
          <w:lang w:eastAsia="ar-SA"/>
        </w:rPr>
        <w:t xml:space="preserve">период с </w:t>
      </w:r>
      <w:r w:rsidR="004E22F9">
        <w:rPr>
          <w:rFonts w:ascii="Times New Roman" w:eastAsia="Times New Roman" w:hAnsi="Times New Roman" w:cs="Times New Roman"/>
          <w:b/>
          <w:sz w:val="24"/>
          <w:szCs w:val="24"/>
          <w:lang w:eastAsia="ar-SA"/>
        </w:rPr>
        <w:t>23</w:t>
      </w:r>
      <w:r w:rsidR="002F4613" w:rsidRPr="00C25BFD">
        <w:rPr>
          <w:rFonts w:ascii="Times New Roman" w:eastAsia="Times New Roman" w:hAnsi="Times New Roman" w:cs="Times New Roman"/>
          <w:b/>
          <w:sz w:val="24"/>
          <w:szCs w:val="24"/>
          <w:lang w:eastAsia="ar-SA"/>
        </w:rPr>
        <w:t>.</w:t>
      </w:r>
      <w:r w:rsidR="00A31DAC">
        <w:rPr>
          <w:rFonts w:ascii="Times New Roman" w:eastAsia="Times New Roman" w:hAnsi="Times New Roman" w:cs="Times New Roman"/>
          <w:b/>
          <w:sz w:val="24"/>
          <w:szCs w:val="24"/>
          <w:lang w:eastAsia="ar-SA"/>
        </w:rPr>
        <w:t>01</w:t>
      </w:r>
      <w:r w:rsidR="00E050BB" w:rsidRPr="00C25BFD">
        <w:rPr>
          <w:rFonts w:ascii="Times New Roman" w:eastAsia="Times New Roman" w:hAnsi="Times New Roman" w:cs="Times New Roman"/>
          <w:b/>
          <w:sz w:val="24"/>
          <w:szCs w:val="24"/>
          <w:lang w:eastAsia="ar-SA"/>
        </w:rPr>
        <w:t>.201</w:t>
      </w:r>
      <w:r w:rsidR="00A31DAC">
        <w:rPr>
          <w:rFonts w:ascii="Times New Roman" w:eastAsia="Times New Roman" w:hAnsi="Times New Roman" w:cs="Times New Roman"/>
          <w:b/>
          <w:sz w:val="24"/>
          <w:szCs w:val="24"/>
          <w:lang w:eastAsia="ar-SA"/>
        </w:rPr>
        <w:t>9</w:t>
      </w:r>
      <w:r w:rsidR="00E050BB" w:rsidRPr="00C25BFD">
        <w:rPr>
          <w:rFonts w:ascii="Times New Roman" w:eastAsia="Times New Roman" w:hAnsi="Times New Roman" w:cs="Times New Roman"/>
          <w:b/>
          <w:sz w:val="24"/>
          <w:szCs w:val="24"/>
          <w:lang w:eastAsia="ar-SA"/>
        </w:rPr>
        <w:t xml:space="preserve"> </w:t>
      </w:r>
      <w:r w:rsidR="00B566A9" w:rsidRPr="00C25BFD">
        <w:rPr>
          <w:rFonts w:ascii="Times New Roman" w:eastAsia="Times New Roman" w:hAnsi="Times New Roman" w:cs="Times New Roman"/>
          <w:b/>
          <w:sz w:val="24"/>
          <w:szCs w:val="24"/>
          <w:lang w:eastAsia="ar-SA"/>
        </w:rPr>
        <w:t xml:space="preserve">по </w:t>
      </w:r>
      <w:r w:rsidR="004E22F9">
        <w:rPr>
          <w:rFonts w:ascii="Times New Roman" w:eastAsia="Times New Roman" w:hAnsi="Times New Roman" w:cs="Times New Roman"/>
          <w:b/>
          <w:sz w:val="24"/>
          <w:szCs w:val="24"/>
          <w:lang w:eastAsia="ar-SA"/>
        </w:rPr>
        <w:t>01</w:t>
      </w:r>
      <w:r w:rsidR="002F4613" w:rsidRPr="00C25BFD">
        <w:rPr>
          <w:rFonts w:ascii="Times New Roman" w:eastAsia="Times New Roman" w:hAnsi="Times New Roman" w:cs="Times New Roman"/>
          <w:b/>
          <w:sz w:val="24"/>
          <w:szCs w:val="24"/>
          <w:lang w:eastAsia="ar-SA"/>
        </w:rPr>
        <w:t>.</w:t>
      </w:r>
      <w:r w:rsidR="00A31DAC">
        <w:rPr>
          <w:rFonts w:ascii="Times New Roman" w:eastAsia="Times New Roman" w:hAnsi="Times New Roman" w:cs="Times New Roman"/>
          <w:b/>
          <w:sz w:val="24"/>
          <w:szCs w:val="24"/>
          <w:lang w:eastAsia="ar-SA"/>
        </w:rPr>
        <w:t>0</w:t>
      </w:r>
      <w:r w:rsidR="004E22F9">
        <w:rPr>
          <w:rFonts w:ascii="Times New Roman" w:eastAsia="Times New Roman" w:hAnsi="Times New Roman" w:cs="Times New Roman"/>
          <w:b/>
          <w:sz w:val="24"/>
          <w:szCs w:val="24"/>
          <w:lang w:eastAsia="ar-SA"/>
        </w:rPr>
        <w:t>2</w:t>
      </w:r>
      <w:r w:rsidR="00E050BB" w:rsidRPr="00C25BFD">
        <w:rPr>
          <w:rFonts w:ascii="Times New Roman" w:eastAsia="Times New Roman" w:hAnsi="Times New Roman" w:cs="Times New Roman"/>
          <w:b/>
          <w:sz w:val="24"/>
          <w:szCs w:val="24"/>
          <w:lang w:eastAsia="ar-SA"/>
        </w:rPr>
        <w:t>.201</w:t>
      </w:r>
      <w:r w:rsidR="00A31DAC">
        <w:rPr>
          <w:rFonts w:ascii="Times New Roman" w:eastAsia="Times New Roman" w:hAnsi="Times New Roman" w:cs="Times New Roman"/>
          <w:b/>
          <w:sz w:val="24"/>
          <w:szCs w:val="24"/>
          <w:lang w:eastAsia="ar-SA"/>
        </w:rPr>
        <w:t>9</w:t>
      </w:r>
      <w:r w:rsidR="00E050BB" w:rsidRPr="00C25BFD">
        <w:rPr>
          <w:rFonts w:ascii="Times New Roman" w:eastAsia="Times New Roman" w:hAnsi="Times New Roman" w:cs="Times New Roman"/>
          <w:b/>
          <w:sz w:val="24"/>
          <w:szCs w:val="24"/>
          <w:lang w:eastAsia="ar-SA"/>
        </w:rPr>
        <w:t xml:space="preserve"> </w:t>
      </w:r>
      <w:r w:rsidRPr="00C25BFD">
        <w:rPr>
          <w:rFonts w:ascii="Times New Roman" w:eastAsia="Times New Roman" w:hAnsi="Times New Roman" w:cs="Times New Roman"/>
          <w:sz w:val="24"/>
          <w:szCs w:val="24"/>
          <w:lang w:eastAsia="ar-SA"/>
        </w:rPr>
        <w:t>Заказчик в течение двух рабочих дней (кроме выходных и праздничных дней, перерыв 12:30 (М</w:t>
      </w:r>
      <w:r w:rsidRPr="00590B88">
        <w:rPr>
          <w:rFonts w:ascii="Times New Roman" w:eastAsia="Times New Roman" w:hAnsi="Times New Roman" w:cs="Times New Roman"/>
          <w:sz w:val="24"/>
          <w:szCs w:val="24"/>
          <w:lang w:eastAsia="ar-SA"/>
        </w:rPr>
        <w:t>СК) – 13:30 (МСК)) со дня получения соответствующего запроса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590B88" w:rsidRPr="00590B88" w:rsidRDefault="00590B88" w:rsidP="00590B88">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90B88">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590B88" w:rsidRPr="00590B88" w:rsidRDefault="00590B88" w:rsidP="00590B88">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590B88">
        <w:rPr>
          <w:rFonts w:ascii="Times New Roman" w:eastAsia="Times New Roman" w:hAnsi="Times New Roman" w:cs="Times New Roman"/>
          <w:sz w:val="24"/>
          <w:szCs w:val="24"/>
          <w:lang w:eastAsia="ar-SA"/>
        </w:rPr>
        <w:t>Документация, размещенная в единой информационной системе в сфер</w:t>
      </w:r>
      <w:r w:rsidR="00763379">
        <w:rPr>
          <w:rFonts w:ascii="Times New Roman" w:eastAsia="Times New Roman" w:hAnsi="Times New Roman" w:cs="Times New Roman"/>
          <w:sz w:val="24"/>
          <w:szCs w:val="24"/>
          <w:lang w:eastAsia="ar-SA"/>
        </w:rPr>
        <w:t>е закупок товаров, работ, услуг (ЕИС)</w:t>
      </w:r>
      <w:r w:rsidRPr="00590B88">
        <w:rPr>
          <w:rFonts w:ascii="Times New Roman" w:eastAsia="Times New Roman" w:hAnsi="Times New Roman" w:cs="Times New Roman"/>
          <w:sz w:val="24"/>
          <w:szCs w:val="24"/>
          <w:lang w:eastAsia="ar-SA"/>
        </w:rPr>
        <w:t xml:space="preserve"> доступна для ознакомления.</w:t>
      </w:r>
      <w:r w:rsidRPr="00590B88">
        <w:rPr>
          <w:rFonts w:ascii="Times New Roman" w:eastAsia="Times New Roman" w:hAnsi="Times New Roman" w:cs="Times New Roman"/>
          <w:color w:val="0000FF"/>
          <w:sz w:val="24"/>
          <w:szCs w:val="24"/>
          <w:lang w:eastAsia="ar-SA"/>
        </w:rPr>
        <w:t xml:space="preserve"> </w:t>
      </w:r>
    </w:p>
    <w:p w:rsidR="009F40E5" w:rsidRPr="003F45E0" w:rsidRDefault="009F40E5"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3A2F0D" w:rsidRPr="003A2F0D" w:rsidRDefault="003A2F0D" w:rsidP="0068712A">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w:t>
      </w:r>
      <w:r w:rsidR="00192E27">
        <w:rPr>
          <w:rFonts w:ascii="Times New Roman" w:eastAsia="Times New Roman" w:hAnsi="Times New Roman" w:cs="Times New Roman"/>
          <w:b/>
          <w:sz w:val="24"/>
          <w:szCs w:val="24"/>
          <w:lang w:eastAsia="ar-SA"/>
        </w:rPr>
        <w:t>дачи заявок</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w:t>
      </w:r>
      <w:r w:rsidRPr="00726E88">
        <w:rPr>
          <w:rFonts w:ascii="Times New Roman" w:eastAsia="Times New Roman" w:hAnsi="Times New Roman" w:cs="Times New Roman"/>
          <w:sz w:val="24"/>
          <w:szCs w:val="24"/>
          <w:lang w:eastAsia="ar-SA"/>
        </w:rPr>
        <w:t>согласно</w:t>
      </w:r>
      <w:r w:rsidRPr="00726E88">
        <w:rPr>
          <w:rFonts w:ascii="Times New Roman" w:eastAsia="Times New Roman" w:hAnsi="Times New Roman" w:cs="Times New Roman"/>
          <w:color w:val="FF0000"/>
          <w:sz w:val="24"/>
          <w:szCs w:val="24"/>
          <w:lang w:eastAsia="ar-SA"/>
        </w:rPr>
        <w:t xml:space="preserve"> </w:t>
      </w:r>
      <w:r w:rsidRPr="00726E88">
        <w:rPr>
          <w:rFonts w:ascii="Times New Roman" w:eastAsia="Times New Roman" w:hAnsi="Times New Roman" w:cs="Times New Roman"/>
          <w:sz w:val="24"/>
          <w:szCs w:val="24"/>
          <w:lang w:eastAsia="ar-SA"/>
        </w:rPr>
        <w:t>требованиям к содержанию, оформлению и составу заявки,</w:t>
      </w:r>
      <w:r w:rsidRPr="002E2FC3">
        <w:rPr>
          <w:rFonts w:ascii="Times New Roman" w:eastAsia="Times New Roman" w:hAnsi="Times New Roman" w:cs="Times New Roman"/>
          <w:sz w:val="24"/>
          <w:szCs w:val="24"/>
          <w:lang w:eastAsia="ar-SA"/>
        </w:rPr>
        <w:t xml:space="preserve"> указанным в Документации, 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2E2FC3">
        <w:rPr>
          <w:rFonts w:ascii="Times New Roman" w:eastAsia="Times New Roman" w:hAnsi="Times New Roman" w:cs="Times New Roman"/>
          <w:sz w:val="24"/>
          <w:szCs w:val="24"/>
          <w:lang w:eastAsia="ar-SA"/>
        </w:rPr>
        <w:t>пп</w:t>
      </w:r>
      <w:proofErr w:type="spellEnd"/>
      <w:r w:rsidRPr="002E2FC3">
        <w:rPr>
          <w:rFonts w:ascii="Times New Roman" w:eastAsia="Times New Roman" w:hAnsi="Times New Roman" w:cs="Times New Roman"/>
          <w:sz w:val="24"/>
          <w:szCs w:val="24"/>
          <w:lang w:eastAsia="ar-SA"/>
        </w:rPr>
        <w:t xml:space="preserve">. 2.3. п. 2. Информационной карты Документации. </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 (или) после окончания срока подачи заявок на участие в запросе предложений и признана опоздавшей.</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 xml:space="preserve">Заявка </w:t>
      </w:r>
      <w:r w:rsidR="002E498C">
        <w:rPr>
          <w:rFonts w:ascii="Times New Roman" w:eastAsia="Times New Roman" w:hAnsi="Times New Roman" w:cs="Times New Roman"/>
          <w:sz w:val="24"/>
          <w:szCs w:val="24"/>
          <w:lang w:eastAsia="ar-SA"/>
        </w:rPr>
        <w:t xml:space="preserve">на участие </w:t>
      </w:r>
      <w:r w:rsidRPr="002E2FC3">
        <w:rPr>
          <w:rFonts w:ascii="Times New Roman" w:eastAsia="Times New Roman" w:hAnsi="Times New Roman" w:cs="Times New Roman"/>
          <w:sz w:val="24"/>
          <w:szCs w:val="24"/>
          <w:lang w:eastAsia="ar-SA"/>
        </w:rPr>
        <w:t>с приложенными к ней документами должна б</w:t>
      </w:r>
      <w:r w:rsidR="00B720D8">
        <w:rPr>
          <w:rFonts w:ascii="Times New Roman" w:eastAsia="Times New Roman" w:hAnsi="Times New Roman" w:cs="Times New Roman"/>
          <w:sz w:val="24"/>
          <w:szCs w:val="24"/>
          <w:lang w:eastAsia="ar-SA"/>
        </w:rPr>
        <w:t xml:space="preserve">ыть сшита в соответствии с </w:t>
      </w:r>
      <w:proofErr w:type="spellStart"/>
      <w:r w:rsidR="00B720D8">
        <w:rPr>
          <w:rFonts w:ascii="Times New Roman" w:eastAsia="Times New Roman" w:hAnsi="Times New Roman" w:cs="Times New Roman"/>
          <w:sz w:val="24"/>
          <w:szCs w:val="24"/>
          <w:lang w:eastAsia="ar-SA"/>
        </w:rPr>
        <w:t>п.п</w:t>
      </w:r>
      <w:proofErr w:type="spellEnd"/>
      <w:r w:rsidR="00B720D8">
        <w:rPr>
          <w:rFonts w:ascii="Times New Roman" w:eastAsia="Times New Roman" w:hAnsi="Times New Roman" w:cs="Times New Roman"/>
          <w:sz w:val="24"/>
          <w:szCs w:val="24"/>
          <w:lang w:eastAsia="ar-SA"/>
        </w:rPr>
        <w:t>. </w:t>
      </w:r>
      <w:r w:rsidRPr="002E2FC3">
        <w:rPr>
          <w:rFonts w:ascii="Times New Roman" w:eastAsia="Times New Roman" w:hAnsi="Times New Roman" w:cs="Times New Roman"/>
          <w:sz w:val="24"/>
          <w:szCs w:val="24"/>
          <w:lang w:eastAsia="ar-SA"/>
        </w:rPr>
        <w:t xml:space="preserve">4.4.6. п. 4.4. Документации и вложена в один непрозрачный конверт. </w:t>
      </w:r>
      <w:r w:rsidRPr="002E2FC3">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Pr="002E2FC3">
        <w:rPr>
          <w:rFonts w:ascii="Times New Roman" w:eastAsia="Times New Roman" w:hAnsi="Times New Roman" w:cs="Times New Roman"/>
          <w:sz w:val="24"/>
          <w:szCs w:val="24"/>
          <w:lang w:eastAsia="ar-SA"/>
        </w:rPr>
        <w:t xml:space="preserve">. </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w:t>
      </w:r>
      <w:proofErr w:type="spellStart"/>
      <w:r w:rsidRPr="002E2FC3">
        <w:rPr>
          <w:rFonts w:ascii="Times New Roman" w:eastAsia="Times New Roman" w:hAnsi="Times New Roman" w:cs="Times New Roman"/>
          <w:sz w:val="24"/>
          <w:szCs w:val="24"/>
          <w:lang w:eastAsia="ar-SA"/>
        </w:rPr>
        <w:t>п.п</w:t>
      </w:r>
      <w:proofErr w:type="spellEnd"/>
      <w:r w:rsidRPr="002E2FC3">
        <w:rPr>
          <w:rFonts w:ascii="Times New Roman" w:eastAsia="Times New Roman" w:hAnsi="Times New Roman" w:cs="Times New Roman"/>
          <w:sz w:val="24"/>
          <w:szCs w:val="24"/>
          <w:lang w:eastAsia="ar-SA"/>
        </w:rPr>
        <w:t>. 2.3. п. 2. Информационной карты Документации.</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lastRenderedPageBreak/>
        <w:t>Заказчик вправе требовать предъявления документа, удостоверяющего личность, при подаче конверта с заявкой на участие в запросе предложений.</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Заказчик регистрирует поступившие конверты с заявками на участие в запросе предложений в журнале регистрации конвертов с заявками.</w:t>
      </w:r>
    </w:p>
    <w:p w:rsidR="0095675A" w:rsidRPr="00890ED8" w:rsidRDefault="0095675A" w:rsidP="0095675A">
      <w:pPr>
        <w:tabs>
          <w:tab w:val="left" w:pos="6987"/>
        </w:tabs>
        <w:suppressAutoHyphens/>
        <w:spacing w:after="0" w:line="240" w:lineRule="auto"/>
        <w:ind w:firstLine="709"/>
        <w:jc w:val="both"/>
        <w:rPr>
          <w:rFonts w:ascii="Times New Roman" w:eastAsia="Times New Roman" w:hAnsi="Times New Roman"/>
          <w:sz w:val="24"/>
          <w:szCs w:val="24"/>
          <w:lang w:eastAsia="ar-SA"/>
        </w:rPr>
      </w:pPr>
      <w:r w:rsidRPr="00890ED8">
        <w:rPr>
          <w:rFonts w:ascii="Times New Roman" w:eastAsia="Times New Roman" w:hAnsi="Times New Roman"/>
          <w:sz w:val="24"/>
          <w:szCs w:val="24"/>
          <w:lang w:eastAsia="ar-SA"/>
        </w:rPr>
        <w:t>Участник закупки имеет право подать заявку на участие на любое количество лотов, указанных в Документации, по собственному выбору. При этом не допускается разбивка отдельного лота на части, то есть подача заявки на часть лота по отдельным его позициям или на часть объема лота.</w:t>
      </w:r>
    </w:p>
    <w:p w:rsidR="0095675A" w:rsidRPr="00890ED8" w:rsidRDefault="0095675A" w:rsidP="0095675A">
      <w:pPr>
        <w:tabs>
          <w:tab w:val="left" w:pos="6987"/>
        </w:tabs>
        <w:suppressAutoHyphens/>
        <w:spacing w:after="0" w:line="240" w:lineRule="auto"/>
        <w:ind w:firstLine="709"/>
        <w:jc w:val="both"/>
        <w:rPr>
          <w:rFonts w:ascii="Times New Roman" w:eastAsia="Times New Roman" w:hAnsi="Times New Roman"/>
          <w:sz w:val="24"/>
          <w:szCs w:val="24"/>
          <w:lang w:eastAsia="ar-SA"/>
        </w:rPr>
      </w:pPr>
      <w:r w:rsidRPr="00890ED8">
        <w:rPr>
          <w:rFonts w:ascii="Times New Roman" w:eastAsia="Times New Roman" w:hAnsi="Times New Roman"/>
          <w:sz w:val="24"/>
          <w:szCs w:val="24"/>
          <w:lang w:eastAsia="ar-SA"/>
        </w:rPr>
        <w:t>В случае подачи заявок на несколько лотов должны быть соблюдены следующие требования:</w:t>
      </w:r>
    </w:p>
    <w:p w:rsidR="0095675A" w:rsidRPr="00890ED8" w:rsidRDefault="0095675A" w:rsidP="0095675A">
      <w:pPr>
        <w:tabs>
          <w:tab w:val="left" w:pos="6987"/>
        </w:tabs>
        <w:suppressAutoHyphens/>
        <w:spacing w:after="0" w:line="240" w:lineRule="auto"/>
        <w:ind w:firstLine="709"/>
        <w:jc w:val="both"/>
        <w:rPr>
          <w:rFonts w:ascii="Times New Roman" w:eastAsia="Times New Roman" w:hAnsi="Times New Roman"/>
          <w:b/>
          <w:sz w:val="24"/>
          <w:szCs w:val="24"/>
          <w:lang w:eastAsia="ar-SA"/>
        </w:rPr>
      </w:pPr>
      <w:r w:rsidRPr="00890ED8">
        <w:rPr>
          <w:rFonts w:ascii="Times New Roman" w:eastAsia="Times New Roman" w:hAnsi="Times New Roman"/>
          <w:sz w:val="24"/>
          <w:szCs w:val="24"/>
          <w:lang w:eastAsia="ar-SA"/>
        </w:rPr>
        <w:t xml:space="preserve">- может быть предоставлена одна заявка с приложением всех необходимых документов на все заявленные лоты, </w:t>
      </w:r>
      <w:r w:rsidRPr="0068250F">
        <w:rPr>
          <w:rFonts w:ascii="Times New Roman" w:eastAsia="Times New Roman" w:hAnsi="Times New Roman"/>
          <w:b/>
          <w:sz w:val="24"/>
          <w:szCs w:val="24"/>
          <w:lang w:eastAsia="ar-SA"/>
        </w:rPr>
        <w:t>письмо о подаче оферты должно содержать указание номера лота, название лота и сумму лота, ком</w:t>
      </w:r>
      <w:r w:rsidRPr="00890ED8">
        <w:rPr>
          <w:rFonts w:ascii="Times New Roman" w:eastAsia="Times New Roman" w:hAnsi="Times New Roman"/>
          <w:b/>
          <w:sz w:val="24"/>
          <w:szCs w:val="24"/>
          <w:lang w:eastAsia="ar-SA"/>
        </w:rPr>
        <w:t>мерческое и техническое предложения предоставляются на каждый лот отдельно;</w:t>
      </w:r>
    </w:p>
    <w:p w:rsidR="0095675A" w:rsidRPr="002E2FC3" w:rsidRDefault="0095675A" w:rsidP="0095675A">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890ED8">
        <w:rPr>
          <w:rFonts w:ascii="Times New Roman" w:eastAsia="Times New Roman" w:hAnsi="Times New Roman"/>
          <w:sz w:val="24"/>
          <w:szCs w:val="24"/>
          <w:lang w:eastAsia="ar-SA"/>
        </w:rPr>
        <w:t>- оценка заявок и определение Победителя будет осуществляться раздельно и независимо по каждому из лотов.</w:t>
      </w:r>
    </w:p>
    <w:p w:rsidR="00B566A9" w:rsidRPr="00C25BFD" w:rsidRDefault="00B566A9" w:rsidP="00B566A9">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C25BFD">
        <w:rPr>
          <w:rFonts w:ascii="Times New Roman" w:eastAsia="Times New Roman" w:hAnsi="Times New Roman" w:cs="Times New Roman"/>
          <w:b/>
          <w:sz w:val="24"/>
          <w:szCs w:val="24"/>
          <w:lang w:eastAsia="ar-SA"/>
        </w:rPr>
        <w:t xml:space="preserve">Дата начала и дата и время окончания срока подачи заявок: </w:t>
      </w:r>
      <w:r w:rsidRPr="00C25BFD">
        <w:rPr>
          <w:rFonts w:ascii="Times New Roman" w:eastAsia="Times New Roman" w:hAnsi="Times New Roman" w:cs="Times New Roman"/>
          <w:sz w:val="24"/>
          <w:szCs w:val="24"/>
          <w:lang w:eastAsia="ar-SA"/>
        </w:rPr>
        <w:t xml:space="preserve">с </w:t>
      </w:r>
      <w:r w:rsidR="00196CE5">
        <w:rPr>
          <w:rFonts w:ascii="Times New Roman" w:eastAsia="Times New Roman" w:hAnsi="Times New Roman" w:cs="Times New Roman"/>
          <w:sz w:val="24"/>
          <w:szCs w:val="24"/>
          <w:lang w:eastAsia="ar-SA"/>
        </w:rPr>
        <w:t>23</w:t>
      </w:r>
      <w:r w:rsidR="00EB7686" w:rsidRPr="00EB7686">
        <w:rPr>
          <w:rFonts w:ascii="Times New Roman" w:eastAsia="Times New Roman" w:hAnsi="Times New Roman" w:cs="Times New Roman"/>
          <w:sz w:val="24"/>
          <w:szCs w:val="24"/>
          <w:lang w:eastAsia="ar-SA"/>
        </w:rPr>
        <w:t xml:space="preserve">.01.2019 </w:t>
      </w:r>
      <w:r w:rsidRPr="00C25BFD">
        <w:rPr>
          <w:rFonts w:ascii="Times New Roman" w:eastAsia="Times New Roman" w:hAnsi="Times New Roman" w:cs="Times New Roman"/>
          <w:sz w:val="24"/>
          <w:szCs w:val="24"/>
          <w:lang w:eastAsia="ar-SA"/>
        </w:rPr>
        <w:t xml:space="preserve">по 16:42 (МСК) </w:t>
      </w:r>
      <w:r w:rsidR="00196CE5">
        <w:rPr>
          <w:rFonts w:ascii="Times New Roman" w:eastAsia="Times New Roman" w:hAnsi="Times New Roman" w:cs="Times New Roman"/>
          <w:sz w:val="24"/>
          <w:szCs w:val="24"/>
          <w:lang w:eastAsia="ar-SA"/>
        </w:rPr>
        <w:t>01</w:t>
      </w:r>
      <w:r w:rsidR="00EB7686" w:rsidRPr="00EB7686">
        <w:rPr>
          <w:rFonts w:ascii="Times New Roman" w:eastAsia="Times New Roman" w:hAnsi="Times New Roman" w:cs="Times New Roman"/>
          <w:sz w:val="24"/>
          <w:szCs w:val="24"/>
          <w:lang w:eastAsia="ar-SA"/>
        </w:rPr>
        <w:t>.0</w:t>
      </w:r>
      <w:r w:rsidR="00196CE5">
        <w:rPr>
          <w:rFonts w:ascii="Times New Roman" w:eastAsia="Times New Roman" w:hAnsi="Times New Roman" w:cs="Times New Roman"/>
          <w:sz w:val="24"/>
          <w:szCs w:val="24"/>
          <w:lang w:eastAsia="ar-SA"/>
        </w:rPr>
        <w:t>2</w:t>
      </w:r>
      <w:r w:rsidR="00EB7686" w:rsidRPr="00EB7686">
        <w:rPr>
          <w:rFonts w:ascii="Times New Roman" w:eastAsia="Times New Roman" w:hAnsi="Times New Roman" w:cs="Times New Roman"/>
          <w:sz w:val="24"/>
          <w:szCs w:val="24"/>
          <w:lang w:eastAsia="ar-SA"/>
        </w:rPr>
        <w:t>.2019</w:t>
      </w:r>
      <w:r w:rsidRPr="00C25BFD">
        <w:rPr>
          <w:rFonts w:ascii="Times New Roman" w:eastAsia="Times New Roman" w:hAnsi="Times New Roman" w:cs="Times New Roman"/>
          <w:sz w:val="24"/>
          <w:szCs w:val="24"/>
          <w:lang w:eastAsia="ar-SA"/>
        </w:rPr>
        <w:t>, кроме выходных и праздничных дней, перерыв 12:30 (МСК) – 13:30 (МСК).</w:t>
      </w:r>
    </w:p>
    <w:p w:rsidR="0048220C" w:rsidRPr="00C25BFD" w:rsidRDefault="0048220C" w:rsidP="0068712A">
      <w:pPr>
        <w:suppressAutoHyphens/>
        <w:autoSpaceDE w:val="0"/>
        <w:spacing w:after="0" w:line="240" w:lineRule="auto"/>
        <w:ind w:firstLine="709"/>
        <w:jc w:val="both"/>
        <w:rPr>
          <w:rFonts w:ascii="Times New Roman" w:eastAsia="Times New Roman" w:hAnsi="Times New Roman" w:cs="Times New Roman"/>
          <w:b/>
          <w:sz w:val="24"/>
          <w:szCs w:val="24"/>
          <w:lang w:eastAsia="ar-SA"/>
        </w:rPr>
      </w:pPr>
    </w:p>
    <w:p w:rsidR="003A2F0D" w:rsidRPr="00867CDC"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C25BFD">
        <w:rPr>
          <w:rFonts w:ascii="Times New Roman" w:eastAsia="Times New Roman" w:hAnsi="Times New Roman" w:cs="Times New Roman"/>
          <w:b/>
          <w:sz w:val="24"/>
          <w:szCs w:val="24"/>
          <w:lang w:eastAsia="ar-SA"/>
        </w:rPr>
        <w:t>8. Разъя</w:t>
      </w:r>
      <w:r w:rsidR="00192E27" w:rsidRPr="00C25BFD">
        <w:rPr>
          <w:rFonts w:ascii="Times New Roman" w:eastAsia="Times New Roman" w:hAnsi="Times New Roman" w:cs="Times New Roman"/>
          <w:b/>
          <w:sz w:val="24"/>
          <w:szCs w:val="24"/>
          <w:lang w:eastAsia="ar-SA"/>
        </w:rPr>
        <w:t>снение положений Документации</w:t>
      </w:r>
      <w:r w:rsidR="001D3A65" w:rsidRPr="00C25BFD">
        <w:rPr>
          <w:rFonts w:ascii="Times New Roman" w:eastAsia="Times New Roman" w:hAnsi="Times New Roman" w:cs="Times New Roman"/>
          <w:b/>
          <w:sz w:val="24"/>
          <w:szCs w:val="24"/>
          <w:lang w:eastAsia="ar-SA"/>
        </w:rPr>
        <w:t xml:space="preserve"> и </w:t>
      </w:r>
      <w:r w:rsidR="008C583E" w:rsidRPr="00C25BFD">
        <w:rPr>
          <w:rFonts w:ascii="Times New Roman" w:eastAsia="Times New Roman" w:hAnsi="Times New Roman" w:cs="Times New Roman"/>
          <w:b/>
          <w:sz w:val="24"/>
          <w:szCs w:val="24"/>
          <w:lang w:eastAsia="ar-SA"/>
        </w:rPr>
        <w:t>(</w:t>
      </w:r>
      <w:r w:rsidR="001D3A65" w:rsidRPr="00C25BFD">
        <w:rPr>
          <w:rFonts w:ascii="Times New Roman" w:eastAsia="Times New Roman" w:hAnsi="Times New Roman" w:cs="Times New Roman"/>
          <w:b/>
          <w:sz w:val="24"/>
          <w:szCs w:val="24"/>
          <w:lang w:eastAsia="ar-SA"/>
        </w:rPr>
        <w:t>или</w:t>
      </w:r>
      <w:r w:rsidR="008C583E" w:rsidRPr="00C25BFD">
        <w:rPr>
          <w:rFonts w:ascii="Times New Roman" w:eastAsia="Times New Roman" w:hAnsi="Times New Roman" w:cs="Times New Roman"/>
          <w:b/>
          <w:sz w:val="24"/>
          <w:szCs w:val="24"/>
          <w:lang w:eastAsia="ar-SA"/>
        </w:rPr>
        <w:t>)</w:t>
      </w:r>
      <w:r w:rsidR="001D3A65" w:rsidRPr="00C25BFD">
        <w:rPr>
          <w:rFonts w:ascii="Times New Roman" w:eastAsia="Times New Roman" w:hAnsi="Times New Roman" w:cs="Times New Roman"/>
          <w:b/>
          <w:sz w:val="24"/>
          <w:szCs w:val="24"/>
          <w:lang w:eastAsia="ar-SA"/>
        </w:rPr>
        <w:t xml:space="preserve"> </w:t>
      </w:r>
      <w:r w:rsidR="00AA3B8E">
        <w:rPr>
          <w:rFonts w:ascii="Times New Roman" w:eastAsia="Times New Roman" w:hAnsi="Times New Roman" w:cs="Times New Roman"/>
          <w:b/>
          <w:sz w:val="24"/>
          <w:szCs w:val="24"/>
          <w:lang w:eastAsia="ar-SA"/>
        </w:rPr>
        <w:t>и</w:t>
      </w:r>
      <w:r w:rsidR="001D3A65" w:rsidRPr="00C25BFD">
        <w:rPr>
          <w:rFonts w:ascii="Times New Roman" w:eastAsia="Times New Roman" w:hAnsi="Times New Roman" w:cs="Times New Roman"/>
          <w:b/>
          <w:sz w:val="24"/>
          <w:szCs w:val="24"/>
          <w:lang w:eastAsia="ar-SA"/>
        </w:rPr>
        <w:t>звещения</w:t>
      </w:r>
    </w:p>
    <w:p w:rsidR="00726E88" w:rsidRPr="0091404E" w:rsidRDefault="00DD02E1" w:rsidP="00DD02E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867CDC">
        <w:rPr>
          <w:rFonts w:ascii="Times New Roman" w:eastAsia="Times New Roman" w:hAnsi="Times New Roman" w:cs="Times New Roman"/>
          <w:sz w:val="24"/>
          <w:szCs w:val="24"/>
          <w:lang w:eastAsia="ru-RU"/>
        </w:rPr>
        <w:t>Любой Участник закупки вправе направить Заказчику запрос о даче разъяснени</w:t>
      </w:r>
      <w:r w:rsidR="00B37318">
        <w:rPr>
          <w:rFonts w:ascii="Times New Roman" w:eastAsia="Times New Roman" w:hAnsi="Times New Roman" w:cs="Times New Roman"/>
          <w:sz w:val="24"/>
          <w:szCs w:val="24"/>
          <w:lang w:eastAsia="ru-RU"/>
        </w:rPr>
        <w:t>й</w:t>
      </w:r>
      <w:r w:rsidRPr="00867CDC">
        <w:rPr>
          <w:rFonts w:ascii="Times New Roman" w:eastAsia="Times New Roman" w:hAnsi="Times New Roman" w:cs="Times New Roman"/>
          <w:sz w:val="24"/>
          <w:szCs w:val="24"/>
          <w:lang w:eastAsia="ru-RU"/>
        </w:rPr>
        <w:t xml:space="preserve"> положений Документации и (или) извещения</w:t>
      </w:r>
      <w:r w:rsidRPr="00726E88">
        <w:rPr>
          <w:rFonts w:ascii="Times New Roman" w:eastAsia="Times New Roman" w:hAnsi="Times New Roman" w:cs="Times New Roman"/>
          <w:sz w:val="24"/>
          <w:szCs w:val="24"/>
          <w:lang w:eastAsia="ru-RU"/>
        </w:rPr>
        <w:t xml:space="preserve"> за подписью уполномоченн</w:t>
      </w:r>
      <w:r w:rsidRPr="00DD02E1">
        <w:rPr>
          <w:rFonts w:ascii="Times New Roman" w:eastAsia="Times New Roman" w:hAnsi="Times New Roman" w:cs="Times New Roman"/>
          <w:sz w:val="24"/>
          <w:szCs w:val="24"/>
          <w:lang w:eastAsia="ru-RU"/>
        </w:rPr>
        <w:t xml:space="preserve">ого лица Участника закупки по адресу, указанному в </w:t>
      </w:r>
      <w:proofErr w:type="spellStart"/>
      <w:r w:rsidRPr="00DD02E1">
        <w:rPr>
          <w:rFonts w:ascii="Times New Roman" w:eastAsia="Times New Roman" w:hAnsi="Times New Roman" w:cs="Times New Roman"/>
          <w:sz w:val="24"/>
          <w:szCs w:val="24"/>
          <w:lang w:eastAsia="ru-RU"/>
        </w:rPr>
        <w:t>п.п</w:t>
      </w:r>
      <w:proofErr w:type="spellEnd"/>
      <w:r w:rsidRPr="00DD02E1">
        <w:rPr>
          <w:rFonts w:ascii="Times New Roman" w:eastAsia="Times New Roman" w:hAnsi="Times New Roman" w:cs="Times New Roman"/>
          <w:sz w:val="24"/>
          <w:szCs w:val="24"/>
          <w:lang w:eastAsia="ru-RU"/>
        </w:rPr>
        <w:t xml:space="preserve">. 2.3. п. 2. Информационной карты Документации, либо на электронную почту </w:t>
      </w:r>
      <w:hyperlink r:id="rId10" w:history="1">
        <w:r w:rsidR="00576DBA" w:rsidRPr="00CB1B78">
          <w:rPr>
            <w:rStyle w:val="af"/>
            <w:rFonts w:ascii="Times New Roman" w:eastAsia="Times New Roman" w:hAnsi="Times New Roman" w:cs="Times New Roman"/>
            <w:sz w:val="24"/>
            <w:szCs w:val="24"/>
            <w:lang w:val="en-US" w:eastAsia="ar-SA"/>
          </w:rPr>
          <w:t>rusnakav</w:t>
        </w:r>
        <w:r w:rsidR="00576DBA" w:rsidRPr="00CB1B78">
          <w:rPr>
            <w:rStyle w:val="af"/>
            <w:rFonts w:ascii="Times New Roman" w:eastAsia="Calibri" w:hAnsi="Times New Roman" w:cs="Times New Roman"/>
            <w:sz w:val="24"/>
            <w:szCs w:val="24"/>
          </w:rPr>
          <w:t>@</w:t>
        </w:r>
        <w:r w:rsidR="00576DBA" w:rsidRPr="00CB1B78">
          <w:rPr>
            <w:rStyle w:val="af"/>
            <w:rFonts w:ascii="Times New Roman" w:eastAsia="Calibri" w:hAnsi="Times New Roman" w:cs="Times New Roman"/>
            <w:sz w:val="24"/>
            <w:szCs w:val="24"/>
            <w:lang w:val="en-US"/>
          </w:rPr>
          <w:t>mures</w:t>
        </w:r>
        <w:r w:rsidR="00576DBA" w:rsidRPr="00CB1B78">
          <w:rPr>
            <w:rStyle w:val="af"/>
            <w:rFonts w:ascii="Times New Roman" w:eastAsia="Calibri" w:hAnsi="Times New Roman" w:cs="Times New Roman"/>
            <w:sz w:val="24"/>
            <w:szCs w:val="24"/>
          </w:rPr>
          <w:t>.</w:t>
        </w:r>
        <w:r w:rsidR="00576DBA" w:rsidRPr="00CB1B78">
          <w:rPr>
            <w:rStyle w:val="af"/>
            <w:rFonts w:ascii="Times New Roman" w:eastAsia="Calibri" w:hAnsi="Times New Roman" w:cs="Times New Roman"/>
            <w:sz w:val="24"/>
            <w:szCs w:val="24"/>
            <w:lang w:val="en-US"/>
          </w:rPr>
          <w:t>ru</w:t>
        </w:r>
      </w:hyperlink>
      <w:r w:rsidR="0091404E">
        <w:rPr>
          <w:rFonts w:ascii="Times New Roman" w:eastAsia="Times New Roman" w:hAnsi="Times New Roman" w:cs="Times New Roman"/>
          <w:sz w:val="24"/>
          <w:szCs w:val="24"/>
          <w:lang w:eastAsia="ar-SA"/>
        </w:rPr>
        <w:t>.</w:t>
      </w:r>
    </w:p>
    <w:p w:rsidR="00DD02E1" w:rsidRPr="00DD02E1" w:rsidRDefault="00DD02E1" w:rsidP="00DD02E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726E88">
        <w:rPr>
          <w:rFonts w:ascii="Times New Roman" w:eastAsia="Times New Roman" w:hAnsi="Times New Roman" w:cs="Times New Roman"/>
          <w:sz w:val="24"/>
          <w:szCs w:val="24"/>
          <w:lang w:eastAsia="ru-RU"/>
        </w:rPr>
        <w:t>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участие в запросе предложений. Разъяснения положений Документации и (или) извещения не должны изменять предмет закупки и существенные условия проекта договора.</w:t>
      </w:r>
    </w:p>
    <w:p w:rsidR="008D0212" w:rsidRPr="00C25BFD" w:rsidRDefault="008D0212" w:rsidP="008D021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955D72">
        <w:rPr>
          <w:rFonts w:ascii="Times New Roman" w:eastAsia="Times New Roman" w:hAnsi="Times New Roman" w:cs="Times New Roman"/>
          <w:b/>
          <w:sz w:val="24"/>
          <w:szCs w:val="24"/>
          <w:lang w:eastAsia="ar-SA"/>
        </w:rPr>
        <w:t xml:space="preserve">Дата начала </w:t>
      </w:r>
      <w:r w:rsidRPr="00955D72">
        <w:rPr>
          <w:rFonts w:ascii="Times New Roman" w:eastAsia="Times New Roman" w:hAnsi="Times New Roman" w:cs="Times New Roman"/>
          <w:b/>
          <w:sz w:val="24"/>
          <w:szCs w:val="24"/>
        </w:rPr>
        <w:t>и дата и время</w:t>
      </w:r>
      <w:r w:rsidRPr="00955D72">
        <w:rPr>
          <w:rFonts w:ascii="Times New Roman" w:eastAsia="Times New Roman" w:hAnsi="Times New Roman" w:cs="Times New Roman"/>
          <w:b/>
          <w:sz w:val="24"/>
          <w:szCs w:val="24"/>
          <w:lang w:eastAsia="ar-SA"/>
        </w:rPr>
        <w:t xml:space="preserve"> окончания приема </w:t>
      </w:r>
      <w:r w:rsidRPr="00C25BFD">
        <w:rPr>
          <w:rFonts w:ascii="Times New Roman" w:eastAsia="Times New Roman" w:hAnsi="Times New Roman" w:cs="Times New Roman"/>
          <w:b/>
          <w:sz w:val="24"/>
          <w:szCs w:val="24"/>
          <w:lang w:eastAsia="ar-SA"/>
        </w:rPr>
        <w:t xml:space="preserve">запросов о разъяснении положений Документации и (или) извещения от Участников закупки: </w:t>
      </w:r>
      <w:r w:rsidR="00B566A9" w:rsidRPr="00C25BFD">
        <w:rPr>
          <w:rFonts w:ascii="Times New Roman" w:eastAsia="Times New Roman" w:hAnsi="Times New Roman" w:cs="Times New Roman"/>
          <w:sz w:val="24"/>
          <w:szCs w:val="24"/>
          <w:lang w:eastAsia="ar-SA"/>
        </w:rPr>
        <w:t xml:space="preserve">с </w:t>
      </w:r>
      <w:r w:rsidR="00196CE5">
        <w:rPr>
          <w:rFonts w:ascii="Times New Roman" w:eastAsia="Times New Roman" w:hAnsi="Times New Roman" w:cs="Times New Roman"/>
          <w:sz w:val="24"/>
          <w:szCs w:val="24"/>
          <w:lang w:eastAsia="ar-SA"/>
        </w:rPr>
        <w:t>23</w:t>
      </w:r>
      <w:r w:rsidR="00EB7686" w:rsidRPr="00EB7686">
        <w:rPr>
          <w:rFonts w:ascii="Times New Roman" w:eastAsia="Times New Roman" w:hAnsi="Times New Roman" w:cs="Times New Roman"/>
          <w:sz w:val="24"/>
          <w:szCs w:val="24"/>
          <w:lang w:eastAsia="ar-SA"/>
        </w:rPr>
        <w:t xml:space="preserve">.01.2019 </w:t>
      </w:r>
      <w:r w:rsidR="00B566A9" w:rsidRPr="00C25BFD">
        <w:rPr>
          <w:rFonts w:ascii="Times New Roman" w:eastAsia="Times New Roman" w:hAnsi="Times New Roman" w:cs="Times New Roman"/>
          <w:sz w:val="24"/>
          <w:szCs w:val="24"/>
          <w:lang w:eastAsia="ar-SA"/>
        </w:rPr>
        <w:t xml:space="preserve">по 16:42 (МСК) </w:t>
      </w:r>
      <w:r w:rsidR="007669B2">
        <w:rPr>
          <w:rFonts w:ascii="Times New Roman" w:eastAsia="Times New Roman" w:hAnsi="Times New Roman" w:cs="Times New Roman"/>
          <w:sz w:val="24"/>
          <w:szCs w:val="24"/>
          <w:lang w:eastAsia="ar-SA"/>
        </w:rPr>
        <w:t>28</w:t>
      </w:r>
      <w:r w:rsidR="00EB7686" w:rsidRPr="00EB7686">
        <w:rPr>
          <w:rFonts w:ascii="Times New Roman" w:eastAsia="Times New Roman" w:hAnsi="Times New Roman" w:cs="Times New Roman"/>
          <w:sz w:val="24"/>
          <w:szCs w:val="24"/>
          <w:lang w:eastAsia="ar-SA"/>
        </w:rPr>
        <w:t>.01.2019</w:t>
      </w:r>
      <w:r w:rsidRPr="00C25BFD">
        <w:rPr>
          <w:rFonts w:ascii="Times New Roman" w:eastAsia="Times New Roman" w:hAnsi="Times New Roman" w:cs="Times New Roman"/>
          <w:sz w:val="24"/>
          <w:szCs w:val="24"/>
          <w:lang w:eastAsia="ar-SA"/>
        </w:rPr>
        <w:t>.</w:t>
      </w:r>
    </w:p>
    <w:p w:rsidR="008D0212" w:rsidRPr="008D0212" w:rsidRDefault="008D0212" w:rsidP="008D021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25BFD">
        <w:rPr>
          <w:rFonts w:ascii="Times New Roman" w:eastAsia="Times New Roman" w:hAnsi="Times New Roman" w:cs="Times New Roman"/>
          <w:b/>
          <w:sz w:val="24"/>
          <w:szCs w:val="24"/>
          <w:lang w:eastAsia="ar-SA"/>
        </w:rPr>
        <w:t xml:space="preserve">Дата начала/окончания срока предоставления Участникам закупки разъяснений положений Документации и (или) извещения: </w:t>
      </w:r>
      <w:r w:rsidRPr="00C25BFD">
        <w:rPr>
          <w:rFonts w:ascii="Times New Roman" w:eastAsia="Times New Roman" w:hAnsi="Times New Roman" w:cs="Times New Roman"/>
          <w:sz w:val="24"/>
          <w:szCs w:val="24"/>
          <w:lang w:eastAsia="ar-SA"/>
        </w:rPr>
        <w:t xml:space="preserve">с </w:t>
      </w:r>
      <w:r w:rsidR="007669B2">
        <w:rPr>
          <w:rFonts w:ascii="Times New Roman" w:eastAsia="Times New Roman" w:hAnsi="Times New Roman" w:cs="Times New Roman"/>
          <w:sz w:val="24"/>
          <w:szCs w:val="24"/>
          <w:lang w:eastAsia="ar-SA"/>
        </w:rPr>
        <w:t>24</w:t>
      </w:r>
      <w:r w:rsidR="00EB7686" w:rsidRPr="00EB7686">
        <w:rPr>
          <w:rFonts w:ascii="Times New Roman" w:eastAsia="Times New Roman" w:hAnsi="Times New Roman" w:cs="Times New Roman"/>
          <w:sz w:val="24"/>
          <w:szCs w:val="24"/>
          <w:lang w:eastAsia="ar-SA"/>
        </w:rPr>
        <w:t xml:space="preserve">.01.2019 </w:t>
      </w:r>
      <w:r w:rsidR="00B743B2" w:rsidRPr="00C25BFD">
        <w:rPr>
          <w:rFonts w:ascii="Times New Roman" w:eastAsia="Times New Roman" w:hAnsi="Times New Roman" w:cs="Times New Roman"/>
          <w:sz w:val="24"/>
          <w:szCs w:val="24"/>
          <w:lang w:eastAsia="ar-SA"/>
        </w:rPr>
        <w:t xml:space="preserve">по </w:t>
      </w:r>
      <w:r w:rsidR="007669B2">
        <w:rPr>
          <w:rFonts w:ascii="Times New Roman" w:eastAsia="Times New Roman" w:hAnsi="Times New Roman" w:cs="Times New Roman"/>
          <w:sz w:val="24"/>
          <w:szCs w:val="24"/>
          <w:lang w:eastAsia="ar-SA"/>
        </w:rPr>
        <w:t>31</w:t>
      </w:r>
      <w:r w:rsidR="00EB7686" w:rsidRPr="00EB7686">
        <w:rPr>
          <w:rFonts w:ascii="Times New Roman" w:eastAsia="Times New Roman" w:hAnsi="Times New Roman" w:cs="Times New Roman"/>
          <w:sz w:val="24"/>
          <w:szCs w:val="24"/>
          <w:lang w:eastAsia="ar-SA"/>
        </w:rPr>
        <w:t>.01.2019</w:t>
      </w:r>
      <w:r w:rsidRPr="00D73F10">
        <w:rPr>
          <w:rFonts w:ascii="Times New Roman" w:eastAsia="Times New Roman" w:hAnsi="Times New Roman" w:cs="Times New Roman"/>
          <w:sz w:val="24"/>
          <w:szCs w:val="24"/>
          <w:lang w:eastAsia="ar-SA"/>
        </w:rPr>
        <w:t>.</w:t>
      </w:r>
    </w:p>
    <w:p w:rsidR="008D0212" w:rsidRPr="008D0212" w:rsidRDefault="008D0212" w:rsidP="008D0212">
      <w:pPr>
        <w:spacing w:after="0" w:line="240" w:lineRule="auto"/>
        <w:ind w:firstLine="709"/>
        <w:jc w:val="both"/>
        <w:rPr>
          <w:rFonts w:ascii="Times New Roman" w:eastAsia="Times New Roman" w:hAnsi="Times New Roman" w:cs="Times New Roman"/>
          <w:b/>
          <w:sz w:val="24"/>
          <w:szCs w:val="24"/>
          <w:lang w:eastAsia="ar-SA"/>
        </w:rPr>
      </w:pPr>
    </w:p>
    <w:p w:rsidR="00793970" w:rsidRPr="006D1F9B" w:rsidRDefault="00793970" w:rsidP="00793970">
      <w:pPr>
        <w:tabs>
          <w:tab w:val="left" w:pos="6987"/>
        </w:tab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r w:rsidRPr="00846019">
        <w:rPr>
          <w:rFonts w:ascii="Times New Roman" w:eastAsia="Times New Roman" w:hAnsi="Times New Roman" w:cs="Times New Roman"/>
          <w:b/>
          <w:sz w:val="24"/>
          <w:szCs w:val="24"/>
          <w:lang w:eastAsia="ru-RU"/>
        </w:rPr>
        <w:t xml:space="preserve">. </w:t>
      </w:r>
      <w:r w:rsidRPr="00DD2FAD">
        <w:rPr>
          <w:rFonts w:ascii="Times New Roman" w:eastAsia="Times New Roman" w:hAnsi="Times New Roman" w:cs="Times New Roman"/>
          <w:b/>
          <w:sz w:val="24"/>
          <w:szCs w:val="24"/>
          <w:lang w:eastAsia="ru-RU"/>
        </w:rPr>
        <w:t>Критерии оценки и их значимость</w:t>
      </w:r>
      <w:r w:rsidR="007D145F">
        <w:rPr>
          <w:rFonts w:ascii="Times New Roman" w:eastAsia="Times New Roman" w:hAnsi="Times New Roman" w:cs="Times New Roman"/>
          <w:b/>
          <w:sz w:val="24"/>
          <w:szCs w:val="24"/>
          <w:lang w:eastAsia="ru-RU"/>
        </w:rPr>
        <w:t xml:space="preserve"> </w:t>
      </w:r>
      <w:r w:rsidR="007D145F" w:rsidRPr="007D145F">
        <w:rPr>
          <w:rFonts w:ascii="Times New Roman" w:eastAsia="Times New Roman" w:hAnsi="Times New Roman" w:cs="Times New Roman"/>
          <w:b/>
          <w:sz w:val="24"/>
          <w:szCs w:val="24"/>
          <w:lang w:eastAsia="ru-RU"/>
        </w:rPr>
        <w:t>(для всех лотов)</w:t>
      </w:r>
      <w:r>
        <w:rPr>
          <w:rFonts w:ascii="Times New Roman" w:eastAsia="Times New Roman" w:hAnsi="Times New Roman" w:cs="Times New Roman"/>
          <w:b/>
          <w:sz w:val="24"/>
          <w:szCs w:val="24"/>
          <w:lang w:eastAsia="ru-RU"/>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2"/>
        <w:gridCol w:w="6219"/>
        <w:gridCol w:w="2552"/>
      </w:tblGrid>
      <w:tr w:rsidR="00DD02E1" w:rsidRPr="00DD02E1" w:rsidTr="00175A36">
        <w:tc>
          <w:tcPr>
            <w:tcW w:w="1152"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pacing w:after="0" w:line="240" w:lineRule="auto"/>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Номер критерия</w:t>
            </w:r>
          </w:p>
        </w:tc>
        <w:tc>
          <w:tcPr>
            <w:tcW w:w="6219"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pacing w:after="0" w:line="240" w:lineRule="auto"/>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Критерии оценки заявки</w:t>
            </w:r>
          </w:p>
        </w:tc>
        <w:tc>
          <w:tcPr>
            <w:tcW w:w="2552"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pacing w:after="0" w:line="240" w:lineRule="auto"/>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Значимость критерия, %</w:t>
            </w:r>
          </w:p>
        </w:tc>
      </w:tr>
      <w:tr w:rsidR="00DD02E1" w:rsidRPr="00DD02E1" w:rsidTr="00175A36">
        <w:tc>
          <w:tcPr>
            <w:tcW w:w="1152" w:type="dxa"/>
            <w:tcBorders>
              <w:top w:val="single" w:sz="4" w:space="0" w:color="auto"/>
              <w:left w:val="single" w:sz="4" w:space="0" w:color="auto"/>
              <w:bottom w:val="single" w:sz="4" w:space="0" w:color="auto"/>
              <w:right w:val="single" w:sz="4" w:space="0" w:color="auto"/>
            </w:tcBorders>
            <w:hideMark/>
          </w:tcPr>
          <w:p w:rsidR="00DD02E1" w:rsidRPr="00DD02E1" w:rsidRDefault="00DD02E1" w:rsidP="00DD02E1">
            <w:pPr>
              <w:spacing w:after="0"/>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1.</w:t>
            </w:r>
          </w:p>
        </w:tc>
        <w:tc>
          <w:tcPr>
            <w:tcW w:w="6219"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uppressAutoHyphens/>
              <w:spacing w:after="0"/>
              <w:rPr>
                <w:rFonts w:ascii="Times New Roman" w:eastAsia="Calibri" w:hAnsi="Times New Roman" w:cs="Times New Roman"/>
                <w:sz w:val="24"/>
                <w:szCs w:val="24"/>
                <w:lang w:eastAsia="ar-SA"/>
              </w:rPr>
            </w:pPr>
            <w:r w:rsidRPr="00DD02E1">
              <w:rPr>
                <w:rFonts w:ascii="Times New Roman" w:eastAsia="Calibri" w:hAnsi="Times New Roman" w:cs="Times New Roman"/>
                <w:sz w:val="24"/>
                <w:szCs w:val="24"/>
                <w:lang w:eastAsia="ar-SA"/>
              </w:rPr>
              <w:t>Цена Договора</w:t>
            </w:r>
          </w:p>
        </w:tc>
        <w:tc>
          <w:tcPr>
            <w:tcW w:w="2552" w:type="dxa"/>
            <w:tcBorders>
              <w:top w:val="single" w:sz="4" w:space="0" w:color="auto"/>
              <w:left w:val="single" w:sz="4" w:space="0" w:color="auto"/>
              <w:bottom w:val="single" w:sz="4" w:space="0" w:color="auto"/>
              <w:right w:val="single" w:sz="4" w:space="0" w:color="auto"/>
            </w:tcBorders>
            <w:hideMark/>
          </w:tcPr>
          <w:p w:rsidR="00DD02E1" w:rsidRPr="00DD02E1" w:rsidRDefault="00021575" w:rsidP="00DD02E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DD02E1" w:rsidRPr="00DD02E1">
              <w:rPr>
                <w:rFonts w:ascii="Times New Roman" w:eastAsia="Times New Roman" w:hAnsi="Times New Roman" w:cs="Times New Roman"/>
                <w:sz w:val="24"/>
                <w:szCs w:val="24"/>
                <w:lang w:eastAsia="ru-RU"/>
              </w:rPr>
              <w:t>0</w:t>
            </w:r>
          </w:p>
        </w:tc>
      </w:tr>
      <w:tr w:rsidR="00DD02E1" w:rsidRPr="00DD02E1" w:rsidTr="00175A36">
        <w:tc>
          <w:tcPr>
            <w:tcW w:w="1152" w:type="dxa"/>
            <w:tcBorders>
              <w:top w:val="single" w:sz="4" w:space="0" w:color="auto"/>
              <w:left w:val="single" w:sz="4" w:space="0" w:color="auto"/>
              <w:bottom w:val="single" w:sz="4" w:space="0" w:color="auto"/>
              <w:right w:val="single" w:sz="4" w:space="0" w:color="auto"/>
            </w:tcBorders>
            <w:hideMark/>
          </w:tcPr>
          <w:p w:rsidR="00DD02E1" w:rsidRPr="00DD02E1" w:rsidRDefault="00DD02E1" w:rsidP="00DD02E1">
            <w:pPr>
              <w:spacing w:after="0"/>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2.</w:t>
            </w:r>
          </w:p>
        </w:tc>
        <w:tc>
          <w:tcPr>
            <w:tcW w:w="6219"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021575" w:rsidP="00F4530C">
            <w:pPr>
              <w:suppressAutoHyphens/>
              <w:spacing w:after="0" w:line="240" w:lineRule="auto"/>
              <w:rPr>
                <w:rFonts w:ascii="Times New Roman" w:eastAsia="Calibri" w:hAnsi="Times New Roman" w:cs="Times New Roman"/>
                <w:sz w:val="24"/>
                <w:szCs w:val="24"/>
                <w:lang w:eastAsia="ar-SA"/>
              </w:rPr>
            </w:pPr>
            <w:r w:rsidRPr="00021575">
              <w:rPr>
                <w:rFonts w:ascii="Times New Roman" w:eastAsia="Times New Roman" w:hAnsi="Times New Roman" w:cs="Times New Roman"/>
                <w:sz w:val="24"/>
                <w:szCs w:val="24"/>
                <w:lang w:eastAsia="ar-SA"/>
              </w:rPr>
              <w:t>Наличие материально - технических ресурсов (количество АЗС на территории г. Мурманска и Мурманской области: г. Кандалакша, п. Зелено</w:t>
            </w:r>
            <w:r w:rsidR="00175A36">
              <w:rPr>
                <w:rFonts w:ascii="Times New Roman" w:eastAsia="Times New Roman" w:hAnsi="Times New Roman" w:cs="Times New Roman"/>
                <w:sz w:val="24"/>
                <w:szCs w:val="24"/>
                <w:lang w:eastAsia="ar-SA"/>
              </w:rPr>
              <w:t xml:space="preserve">борский, г. </w:t>
            </w:r>
            <w:proofErr w:type="spellStart"/>
            <w:r w:rsidR="00175A36">
              <w:rPr>
                <w:rFonts w:ascii="Times New Roman" w:eastAsia="Times New Roman" w:hAnsi="Times New Roman" w:cs="Times New Roman"/>
                <w:sz w:val="24"/>
                <w:szCs w:val="24"/>
                <w:lang w:eastAsia="ar-SA"/>
              </w:rPr>
              <w:t>Ковдор</w:t>
            </w:r>
            <w:proofErr w:type="spellEnd"/>
            <w:r w:rsidR="00175A36">
              <w:rPr>
                <w:rFonts w:ascii="Times New Roman" w:eastAsia="Times New Roman" w:hAnsi="Times New Roman" w:cs="Times New Roman"/>
                <w:sz w:val="24"/>
                <w:szCs w:val="24"/>
                <w:lang w:eastAsia="ar-SA"/>
              </w:rPr>
              <w:t>, г. </w:t>
            </w:r>
            <w:r w:rsidRPr="00021575">
              <w:rPr>
                <w:rFonts w:ascii="Times New Roman" w:eastAsia="Times New Roman" w:hAnsi="Times New Roman" w:cs="Times New Roman"/>
                <w:sz w:val="24"/>
                <w:szCs w:val="24"/>
                <w:lang w:eastAsia="ar-SA"/>
              </w:rPr>
              <w:t>Заполярный, г. Оленегорск, п. Ревда, п. Никель</w:t>
            </w:r>
            <w:r w:rsidR="00175A36">
              <w:rPr>
                <w:rFonts w:ascii="Times New Roman" w:eastAsia="Times New Roman" w:hAnsi="Times New Roman" w:cs="Times New Roman"/>
                <w:sz w:val="24"/>
                <w:szCs w:val="24"/>
                <w:lang w:eastAsia="ar-SA"/>
              </w:rPr>
              <w:t>, п. Умба</w:t>
            </w:r>
            <w:r w:rsidRPr="00021575">
              <w:rPr>
                <w:rFonts w:ascii="Times New Roman" w:eastAsia="Times New Roman" w:hAnsi="Times New Roman" w:cs="Times New Roman"/>
                <w:sz w:val="24"/>
                <w:szCs w:val="24"/>
                <w:lang w:eastAsia="ar-SA"/>
              </w:rPr>
              <w:t>)</w:t>
            </w:r>
          </w:p>
        </w:tc>
        <w:tc>
          <w:tcPr>
            <w:tcW w:w="2552" w:type="dxa"/>
            <w:tcBorders>
              <w:top w:val="single" w:sz="4" w:space="0" w:color="auto"/>
              <w:left w:val="single" w:sz="4" w:space="0" w:color="auto"/>
              <w:bottom w:val="single" w:sz="4" w:space="0" w:color="auto"/>
              <w:right w:val="single" w:sz="4" w:space="0" w:color="auto"/>
            </w:tcBorders>
            <w:hideMark/>
          </w:tcPr>
          <w:p w:rsidR="00DD02E1" w:rsidRPr="00DD02E1" w:rsidRDefault="007669B2" w:rsidP="00DD02E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DD02E1">
              <w:rPr>
                <w:rFonts w:ascii="Times New Roman" w:eastAsia="Times New Roman" w:hAnsi="Times New Roman" w:cs="Times New Roman"/>
                <w:sz w:val="24"/>
                <w:szCs w:val="24"/>
                <w:lang w:eastAsia="ru-RU"/>
              </w:rPr>
              <w:t>0</w:t>
            </w:r>
          </w:p>
        </w:tc>
      </w:tr>
    </w:tbl>
    <w:p w:rsidR="006808FC" w:rsidRDefault="006808FC" w:rsidP="00DD02E1">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
    <w:p w:rsidR="00DD02E1" w:rsidRPr="00DD02E1" w:rsidRDefault="00DD02E1" w:rsidP="00DD02E1">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DD02E1">
        <w:rPr>
          <w:rFonts w:ascii="Times New Roman" w:eastAsia="Times New Roman" w:hAnsi="Times New Roman" w:cs="Times New Roman"/>
          <w:sz w:val="24"/>
          <w:szCs w:val="24"/>
          <w:lang w:eastAsia="ar-SA"/>
        </w:rPr>
        <w:t xml:space="preserve">Порядок оценки заявок по каждому критерию, а также другие условия Договора подробно указаны в Документации. </w:t>
      </w:r>
    </w:p>
    <w:p w:rsidR="00793970" w:rsidRDefault="00793970" w:rsidP="00DD02E1">
      <w:pPr>
        <w:spacing w:after="0" w:line="240" w:lineRule="auto"/>
        <w:rPr>
          <w:rFonts w:ascii="Times New Roman" w:hAnsi="Times New Roman" w:cs="Times New Roman"/>
          <w:b/>
          <w:sz w:val="24"/>
          <w:szCs w:val="24"/>
          <w:lang w:eastAsia="ar-SA"/>
        </w:rPr>
      </w:pPr>
    </w:p>
    <w:p w:rsidR="003A2F0D" w:rsidRPr="00370D17" w:rsidRDefault="00793970" w:rsidP="00370D17">
      <w:pPr>
        <w:spacing w:after="0" w:line="240" w:lineRule="auto"/>
        <w:ind w:firstLine="709"/>
        <w:rPr>
          <w:rFonts w:ascii="Times New Roman" w:hAnsi="Times New Roman" w:cs="Times New Roman"/>
          <w:b/>
          <w:sz w:val="24"/>
          <w:szCs w:val="24"/>
          <w:lang w:eastAsia="ar-SA"/>
        </w:rPr>
      </w:pPr>
      <w:r w:rsidRPr="00CD26EC">
        <w:rPr>
          <w:rFonts w:ascii="Times New Roman" w:hAnsi="Times New Roman" w:cs="Times New Roman"/>
          <w:b/>
          <w:sz w:val="24"/>
          <w:szCs w:val="24"/>
          <w:lang w:eastAsia="ar-SA"/>
        </w:rPr>
        <w:lastRenderedPageBreak/>
        <w:t>10</w:t>
      </w:r>
      <w:r w:rsidR="003A1353" w:rsidRPr="00CD26EC">
        <w:rPr>
          <w:rFonts w:ascii="Times New Roman" w:hAnsi="Times New Roman" w:cs="Times New Roman"/>
          <w:b/>
          <w:sz w:val="24"/>
          <w:szCs w:val="24"/>
          <w:lang w:eastAsia="ar-SA"/>
        </w:rPr>
        <w:t>. Приоритет</w:t>
      </w:r>
    </w:p>
    <w:p w:rsidR="00370D17" w:rsidRPr="00370D17" w:rsidRDefault="00370D17" w:rsidP="00370D17">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70D17">
        <w:rPr>
          <w:rFonts w:ascii="Times New Roman" w:eastAsia="Times New Roman" w:hAnsi="Times New Roman" w:cs="Times New Roman"/>
          <w:sz w:val="24"/>
          <w:szCs w:val="24"/>
          <w:lang w:eastAsia="ar-SA"/>
        </w:rPr>
        <w:t xml:space="preserve">Согласно Постановления Правительства РФ № 925 </w:t>
      </w:r>
      <w:r w:rsidRPr="00370D17">
        <w:rPr>
          <w:rFonts w:ascii="Times New Roman" w:eastAsia="Calibri" w:hAnsi="Times New Roman" w:cs="Times New Roman"/>
          <w:sz w:val="24"/>
          <w:szCs w:val="24"/>
        </w:rPr>
        <w:t>от 16.09.2016</w:t>
      </w:r>
      <w:r w:rsidRPr="00370D17">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370D17" w:rsidRPr="00AA0109" w:rsidRDefault="00370D17" w:rsidP="003A2F0D">
      <w:pPr>
        <w:suppressAutoHyphens/>
        <w:autoSpaceDE w:val="0"/>
        <w:spacing w:after="0" w:line="240" w:lineRule="auto"/>
        <w:jc w:val="both"/>
        <w:rPr>
          <w:rFonts w:ascii="Times New Roman" w:eastAsia="Times New Roman" w:hAnsi="Times New Roman" w:cs="Times New Roman"/>
          <w:sz w:val="24"/>
          <w:szCs w:val="24"/>
          <w:lang w:eastAsia="ar-SA"/>
        </w:rPr>
        <w:sectPr w:rsidR="00370D17" w:rsidRPr="00AA0109" w:rsidSect="008F2B52">
          <w:headerReference w:type="default" r:id="rId11"/>
          <w:headerReference w:type="first" r:id="rId12"/>
          <w:pgSz w:w="11906" w:h="16838"/>
          <w:pgMar w:top="851" w:right="567" w:bottom="851" w:left="1418" w:header="720" w:footer="646" w:gutter="0"/>
          <w:cols w:space="720"/>
          <w:titlePg/>
          <w:docGrid w:linePitch="600" w:charSpace="36864"/>
        </w:sectPr>
      </w:pPr>
    </w:p>
    <w:p w:rsidR="003A2F0D" w:rsidRPr="00AA0109"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4" w:name="_Toc535576901"/>
      <w:r w:rsidRPr="00AA0109">
        <w:rPr>
          <w:rFonts w:ascii="Times New Roman" w:eastAsia="Times New Roman" w:hAnsi="Times New Roman" w:cs="Times New Roman"/>
          <w:iCs/>
          <w:sz w:val="24"/>
          <w:szCs w:val="24"/>
          <w:lang w:val="x-none" w:eastAsia="ar-SA"/>
        </w:rPr>
        <w:lastRenderedPageBreak/>
        <w:t>СОДЕРЖАНИЕ</w:t>
      </w:r>
      <w:bookmarkEnd w:id="4"/>
    </w:p>
    <w:p w:rsidR="00D521C5" w:rsidRDefault="003A2F0D">
      <w:pPr>
        <w:pStyle w:val="1fe"/>
        <w:rPr>
          <w:rFonts w:asciiTheme="minorHAnsi" w:eastAsiaTheme="minorEastAsia" w:hAnsiTheme="minorHAnsi" w:cstheme="minorBidi"/>
          <w:b w:val="0"/>
          <w:bCs w:val="0"/>
          <w:caps w:val="0"/>
          <w:noProof/>
          <w:sz w:val="22"/>
          <w:szCs w:val="22"/>
          <w:lang w:eastAsia="ru-RU"/>
        </w:rPr>
      </w:pPr>
      <w:r w:rsidRPr="00AA0109">
        <w:fldChar w:fldCharType="begin"/>
      </w:r>
      <w:r w:rsidRPr="00AA0109">
        <w:instrText xml:space="preserve"> TOC \o "1-3" \h \z \u </w:instrText>
      </w:r>
      <w:r w:rsidRPr="00AA0109">
        <w:fldChar w:fldCharType="separate"/>
      </w:r>
      <w:hyperlink w:anchor="_Toc535576900" w:history="1">
        <w:r w:rsidR="00D521C5" w:rsidRPr="00F96038">
          <w:rPr>
            <w:rStyle w:val="af"/>
            <w:rFonts w:eastAsia="Times New Roman"/>
            <w:iCs/>
            <w:noProof/>
            <w:lang w:val="x-none"/>
          </w:rPr>
          <w:t>Информационная карта</w:t>
        </w:r>
        <w:r w:rsidR="00D521C5">
          <w:rPr>
            <w:noProof/>
            <w:webHidden/>
          </w:rPr>
          <w:tab/>
        </w:r>
        <w:r w:rsidR="00D521C5">
          <w:rPr>
            <w:noProof/>
            <w:webHidden/>
          </w:rPr>
          <w:fldChar w:fldCharType="begin"/>
        </w:r>
        <w:r w:rsidR="00D521C5">
          <w:rPr>
            <w:noProof/>
            <w:webHidden/>
          </w:rPr>
          <w:instrText xml:space="preserve"> PAGEREF _Toc535576900 \h </w:instrText>
        </w:r>
        <w:r w:rsidR="00D521C5">
          <w:rPr>
            <w:noProof/>
            <w:webHidden/>
          </w:rPr>
        </w:r>
        <w:r w:rsidR="00D521C5">
          <w:rPr>
            <w:noProof/>
            <w:webHidden/>
          </w:rPr>
          <w:fldChar w:fldCharType="separate"/>
        </w:r>
        <w:r w:rsidR="007669B2">
          <w:rPr>
            <w:noProof/>
            <w:webHidden/>
          </w:rPr>
          <w:t>2</w:t>
        </w:r>
        <w:r w:rsidR="00D521C5">
          <w:rPr>
            <w:noProof/>
            <w:webHidden/>
          </w:rPr>
          <w:fldChar w:fldCharType="end"/>
        </w:r>
      </w:hyperlink>
    </w:p>
    <w:p w:rsidR="00D521C5" w:rsidRDefault="00EC0FE9">
      <w:pPr>
        <w:pStyle w:val="1fe"/>
        <w:rPr>
          <w:rFonts w:asciiTheme="minorHAnsi" w:eastAsiaTheme="minorEastAsia" w:hAnsiTheme="minorHAnsi" w:cstheme="minorBidi"/>
          <w:b w:val="0"/>
          <w:bCs w:val="0"/>
          <w:caps w:val="0"/>
          <w:noProof/>
          <w:sz w:val="22"/>
          <w:szCs w:val="22"/>
          <w:lang w:eastAsia="ru-RU"/>
        </w:rPr>
      </w:pPr>
      <w:hyperlink w:anchor="_Toc535576901" w:history="1">
        <w:r w:rsidR="00D521C5" w:rsidRPr="00F96038">
          <w:rPr>
            <w:rStyle w:val="af"/>
            <w:rFonts w:eastAsia="Times New Roman"/>
            <w:iCs/>
            <w:noProof/>
            <w:lang w:val="x-none"/>
          </w:rPr>
          <w:t>СОДЕРЖАНИЕ</w:t>
        </w:r>
        <w:r w:rsidR="00D521C5">
          <w:rPr>
            <w:noProof/>
            <w:webHidden/>
          </w:rPr>
          <w:tab/>
        </w:r>
        <w:r w:rsidR="00D521C5">
          <w:rPr>
            <w:noProof/>
            <w:webHidden/>
          </w:rPr>
          <w:fldChar w:fldCharType="begin"/>
        </w:r>
        <w:r w:rsidR="00D521C5">
          <w:rPr>
            <w:noProof/>
            <w:webHidden/>
          </w:rPr>
          <w:instrText xml:space="preserve"> PAGEREF _Toc535576901 \h </w:instrText>
        </w:r>
        <w:r w:rsidR="00D521C5">
          <w:rPr>
            <w:noProof/>
            <w:webHidden/>
          </w:rPr>
        </w:r>
        <w:r w:rsidR="00D521C5">
          <w:rPr>
            <w:noProof/>
            <w:webHidden/>
          </w:rPr>
          <w:fldChar w:fldCharType="separate"/>
        </w:r>
        <w:r w:rsidR="007669B2">
          <w:rPr>
            <w:noProof/>
            <w:webHidden/>
          </w:rPr>
          <w:t>7</w:t>
        </w:r>
        <w:r w:rsidR="00D521C5">
          <w:rPr>
            <w:noProof/>
            <w:webHidden/>
          </w:rPr>
          <w:fldChar w:fldCharType="end"/>
        </w:r>
      </w:hyperlink>
    </w:p>
    <w:p w:rsidR="00D521C5" w:rsidRDefault="00EC0FE9">
      <w:pPr>
        <w:pStyle w:val="1fe"/>
        <w:rPr>
          <w:rFonts w:asciiTheme="minorHAnsi" w:eastAsiaTheme="minorEastAsia" w:hAnsiTheme="minorHAnsi" w:cstheme="minorBidi"/>
          <w:b w:val="0"/>
          <w:bCs w:val="0"/>
          <w:caps w:val="0"/>
          <w:noProof/>
          <w:sz w:val="22"/>
          <w:szCs w:val="22"/>
          <w:lang w:eastAsia="ru-RU"/>
        </w:rPr>
      </w:pPr>
      <w:hyperlink w:anchor="_Toc535576902" w:history="1">
        <w:r w:rsidR="00D521C5" w:rsidRPr="00F96038">
          <w:rPr>
            <w:rStyle w:val="af"/>
            <w:rFonts w:eastAsia="Times New Roman"/>
            <w:iCs/>
            <w:noProof/>
          </w:rPr>
          <w:t xml:space="preserve">1. </w:t>
        </w:r>
        <w:r w:rsidR="00D521C5" w:rsidRPr="00F96038">
          <w:rPr>
            <w:rStyle w:val="af"/>
            <w:rFonts w:eastAsia="Times New Roman"/>
            <w:iCs/>
            <w:noProof/>
            <w:lang w:val="x-none"/>
          </w:rPr>
          <w:t>Термины и определения</w:t>
        </w:r>
        <w:r w:rsidR="00D521C5">
          <w:rPr>
            <w:noProof/>
            <w:webHidden/>
          </w:rPr>
          <w:tab/>
        </w:r>
        <w:r w:rsidR="00D521C5">
          <w:rPr>
            <w:noProof/>
            <w:webHidden/>
          </w:rPr>
          <w:fldChar w:fldCharType="begin"/>
        </w:r>
        <w:r w:rsidR="00D521C5">
          <w:rPr>
            <w:noProof/>
            <w:webHidden/>
          </w:rPr>
          <w:instrText xml:space="preserve"> PAGEREF _Toc535576902 \h </w:instrText>
        </w:r>
        <w:r w:rsidR="00D521C5">
          <w:rPr>
            <w:noProof/>
            <w:webHidden/>
          </w:rPr>
        </w:r>
        <w:r w:rsidR="00D521C5">
          <w:rPr>
            <w:noProof/>
            <w:webHidden/>
          </w:rPr>
          <w:fldChar w:fldCharType="separate"/>
        </w:r>
        <w:r w:rsidR="007669B2">
          <w:rPr>
            <w:noProof/>
            <w:webHidden/>
          </w:rPr>
          <w:t>8</w:t>
        </w:r>
        <w:r w:rsidR="00D521C5">
          <w:rPr>
            <w:noProof/>
            <w:webHidden/>
          </w:rPr>
          <w:fldChar w:fldCharType="end"/>
        </w:r>
      </w:hyperlink>
    </w:p>
    <w:p w:rsidR="00D521C5" w:rsidRDefault="00EC0FE9">
      <w:pPr>
        <w:pStyle w:val="1fe"/>
        <w:tabs>
          <w:tab w:val="left" w:pos="440"/>
        </w:tabs>
        <w:rPr>
          <w:rFonts w:asciiTheme="minorHAnsi" w:eastAsiaTheme="minorEastAsia" w:hAnsiTheme="minorHAnsi" w:cstheme="minorBidi"/>
          <w:b w:val="0"/>
          <w:bCs w:val="0"/>
          <w:caps w:val="0"/>
          <w:noProof/>
          <w:sz w:val="22"/>
          <w:szCs w:val="22"/>
          <w:lang w:eastAsia="ru-RU"/>
        </w:rPr>
      </w:pPr>
      <w:hyperlink w:anchor="_Toc535576903" w:history="1">
        <w:r w:rsidR="00D521C5" w:rsidRPr="00F96038">
          <w:rPr>
            <w:rStyle w:val="af"/>
            <w:rFonts w:eastAsia="Times New Roman"/>
            <w:iCs/>
            <w:noProof/>
            <w:lang w:val="x-none"/>
          </w:rPr>
          <w:t>2.</w:t>
        </w:r>
        <w:r w:rsidR="00D521C5">
          <w:rPr>
            <w:rFonts w:asciiTheme="minorHAnsi" w:eastAsiaTheme="minorEastAsia" w:hAnsiTheme="minorHAnsi" w:cstheme="minorBidi"/>
            <w:b w:val="0"/>
            <w:bCs w:val="0"/>
            <w:caps w:val="0"/>
            <w:noProof/>
            <w:sz w:val="22"/>
            <w:szCs w:val="22"/>
            <w:lang w:eastAsia="ru-RU"/>
          </w:rPr>
          <w:tab/>
        </w:r>
        <w:r w:rsidR="00D521C5" w:rsidRPr="00F96038">
          <w:rPr>
            <w:rStyle w:val="af"/>
            <w:rFonts w:eastAsia="Times New Roman"/>
            <w:iCs/>
            <w:noProof/>
            <w:lang w:val="x-none"/>
          </w:rPr>
          <w:t>Общие положения</w:t>
        </w:r>
        <w:r w:rsidR="00D521C5">
          <w:rPr>
            <w:noProof/>
            <w:webHidden/>
          </w:rPr>
          <w:tab/>
        </w:r>
        <w:r w:rsidR="00D521C5">
          <w:rPr>
            <w:noProof/>
            <w:webHidden/>
          </w:rPr>
          <w:fldChar w:fldCharType="begin"/>
        </w:r>
        <w:r w:rsidR="00D521C5">
          <w:rPr>
            <w:noProof/>
            <w:webHidden/>
          </w:rPr>
          <w:instrText xml:space="preserve"> PAGEREF _Toc535576903 \h </w:instrText>
        </w:r>
        <w:r w:rsidR="00D521C5">
          <w:rPr>
            <w:noProof/>
            <w:webHidden/>
          </w:rPr>
        </w:r>
        <w:r w:rsidR="00D521C5">
          <w:rPr>
            <w:noProof/>
            <w:webHidden/>
          </w:rPr>
          <w:fldChar w:fldCharType="separate"/>
        </w:r>
        <w:r w:rsidR="007669B2">
          <w:rPr>
            <w:noProof/>
            <w:webHidden/>
          </w:rPr>
          <w:t>9</w:t>
        </w:r>
        <w:r w:rsidR="00D521C5">
          <w:rPr>
            <w:noProof/>
            <w:webHidden/>
          </w:rPr>
          <w:fldChar w:fldCharType="end"/>
        </w:r>
      </w:hyperlink>
    </w:p>
    <w:p w:rsidR="00D521C5" w:rsidRDefault="00EC0FE9">
      <w:pPr>
        <w:pStyle w:val="1fe"/>
        <w:rPr>
          <w:rFonts w:asciiTheme="minorHAnsi" w:eastAsiaTheme="minorEastAsia" w:hAnsiTheme="minorHAnsi" w:cstheme="minorBidi"/>
          <w:b w:val="0"/>
          <w:bCs w:val="0"/>
          <w:caps w:val="0"/>
          <w:noProof/>
          <w:sz w:val="22"/>
          <w:szCs w:val="22"/>
          <w:lang w:eastAsia="ru-RU"/>
        </w:rPr>
      </w:pPr>
      <w:hyperlink w:anchor="_Toc535576904" w:history="1">
        <w:r w:rsidR="00D521C5" w:rsidRPr="00F96038">
          <w:rPr>
            <w:rStyle w:val="af"/>
            <w:rFonts w:eastAsia="Times New Roman"/>
            <w:iCs/>
            <w:noProof/>
            <w:lang w:val="x-none"/>
          </w:rPr>
          <w:t xml:space="preserve">3. Требования к </w:t>
        </w:r>
        <w:r w:rsidR="00D521C5" w:rsidRPr="00F96038">
          <w:rPr>
            <w:rStyle w:val="af"/>
            <w:rFonts w:eastAsia="Times New Roman"/>
            <w:iCs/>
            <w:noProof/>
          </w:rPr>
          <w:t>У</w:t>
        </w:r>
        <w:r w:rsidR="00D521C5" w:rsidRPr="00F96038">
          <w:rPr>
            <w:rStyle w:val="af"/>
            <w:rFonts w:eastAsia="Times New Roman"/>
            <w:iCs/>
            <w:noProof/>
            <w:lang w:val="x-none"/>
          </w:rPr>
          <w:t>частникам закупки. Заявка и прилагаемые к ней документы</w:t>
        </w:r>
        <w:r w:rsidR="00D521C5">
          <w:rPr>
            <w:noProof/>
            <w:webHidden/>
          </w:rPr>
          <w:tab/>
        </w:r>
        <w:r w:rsidR="00D521C5">
          <w:rPr>
            <w:noProof/>
            <w:webHidden/>
          </w:rPr>
          <w:fldChar w:fldCharType="begin"/>
        </w:r>
        <w:r w:rsidR="00D521C5">
          <w:rPr>
            <w:noProof/>
            <w:webHidden/>
          </w:rPr>
          <w:instrText xml:space="preserve"> PAGEREF _Toc535576904 \h </w:instrText>
        </w:r>
        <w:r w:rsidR="00D521C5">
          <w:rPr>
            <w:noProof/>
            <w:webHidden/>
          </w:rPr>
        </w:r>
        <w:r w:rsidR="00D521C5">
          <w:rPr>
            <w:noProof/>
            <w:webHidden/>
          </w:rPr>
          <w:fldChar w:fldCharType="separate"/>
        </w:r>
        <w:r w:rsidR="007669B2">
          <w:rPr>
            <w:noProof/>
            <w:webHidden/>
          </w:rPr>
          <w:t>10</w:t>
        </w:r>
        <w:r w:rsidR="00D521C5">
          <w:rPr>
            <w:noProof/>
            <w:webHidden/>
          </w:rPr>
          <w:fldChar w:fldCharType="end"/>
        </w:r>
      </w:hyperlink>
    </w:p>
    <w:p w:rsidR="00D521C5" w:rsidRDefault="00EC0FE9">
      <w:pPr>
        <w:pStyle w:val="1fe"/>
        <w:tabs>
          <w:tab w:val="left" w:pos="440"/>
        </w:tabs>
        <w:rPr>
          <w:rFonts w:asciiTheme="minorHAnsi" w:eastAsiaTheme="minorEastAsia" w:hAnsiTheme="minorHAnsi" w:cstheme="minorBidi"/>
          <w:b w:val="0"/>
          <w:bCs w:val="0"/>
          <w:caps w:val="0"/>
          <w:noProof/>
          <w:sz w:val="22"/>
          <w:szCs w:val="22"/>
          <w:lang w:eastAsia="ru-RU"/>
        </w:rPr>
      </w:pPr>
      <w:hyperlink w:anchor="_Toc535576905" w:history="1">
        <w:r w:rsidR="00D521C5" w:rsidRPr="00F96038">
          <w:rPr>
            <w:rStyle w:val="af"/>
            <w:rFonts w:eastAsia="Times New Roman"/>
            <w:iCs/>
            <w:noProof/>
            <w:lang w:val="x-none"/>
          </w:rPr>
          <w:t>4.</w:t>
        </w:r>
        <w:r w:rsidR="00D521C5">
          <w:rPr>
            <w:rFonts w:asciiTheme="minorHAnsi" w:eastAsiaTheme="minorEastAsia" w:hAnsiTheme="minorHAnsi" w:cstheme="minorBidi"/>
            <w:b w:val="0"/>
            <w:bCs w:val="0"/>
            <w:caps w:val="0"/>
            <w:noProof/>
            <w:sz w:val="22"/>
            <w:szCs w:val="22"/>
            <w:lang w:eastAsia="ru-RU"/>
          </w:rPr>
          <w:tab/>
        </w:r>
        <w:r w:rsidR="00D521C5" w:rsidRPr="00F96038">
          <w:rPr>
            <w:rStyle w:val="af"/>
            <w:rFonts w:eastAsia="Times New Roman"/>
            <w:iCs/>
            <w:noProof/>
            <w:lang w:val="x-none"/>
          </w:rPr>
          <w:t>Порядок проведения запроса предложений</w:t>
        </w:r>
        <w:r w:rsidR="00D521C5">
          <w:rPr>
            <w:noProof/>
            <w:webHidden/>
          </w:rPr>
          <w:tab/>
        </w:r>
        <w:r w:rsidR="00D521C5">
          <w:rPr>
            <w:noProof/>
            <w:webHidden/>
          </w:rPr>
          <w:fldChar w:fldCharType="begin"/>
        </w:r>
        <w:r w:rsidR="00D521C5">
          <w:rPr>
            <w:noProof/>
            <w:webHidden/>
          </w:rPr>
          <w:instrText xml:space="preserve"> PAGEREF _Toc535576905 \h </w:instrText>
        </w:r>
        <w:r w:rsidR="00D521C5">
          <w:rPr>
            <w:noProof/>
            <w:webHidden/>
          </w:rPr>
        </w:r>
        <w:r w:rsidR="00D521C5">
          <w:rPr>
            <w:noProof/>
            <w:webHidden/>
          </w:rPr>
          <w:fldChar w:fldCharType="separate"/>
        </w:r>
        <w:r w:rsidR="007669B2">
          <w:rPr>
            <w:noProof/>
            <w:webHidden/>
          </w:rPr>
          <w:t>14</w:t>
        </w:r>
        <w:r w:rsidR="00D521C5">
          <w:rPr>
            <w:noProof/>
            <w:webHidden/>
          </w:rPr>
          <w:fldChar w:fldCharType="end"/>
        </w:r>
      </w:hyperlink>
    </w:p>
    <w:p w:rsidR="00D521C5" w:rsidRDefault="00EC0FE9">
      <w:pPr>
        <w:pStyle w:val="1fe"/>
        <w:tabs>
          <w:tab w:val="left" w:pos="440"/>
        </w:tabs>
        <w:rPr>
          <w:rFonts w:asciiTheme="minorHAnsi" w:eastAsiaTheme="minorEastAsia" w:hAnsiTheme="minorHAnsi" w:cstheme="minorBidi"/>
          <w:b w:val="0"/>
          <w:bCs w:val="0"/>
          <w:caps w:val="0"/>
          <w:noProof/>
          <w:sz w:val="22"/>
          <w:szCs w:val="22"/>
          <w:lang w:eastAsia="ru-RU"/>
        </w:rPr>
      </w:pPr>
      <w:hyperlink w:anchor="_Toc535576922" w:history="1">
        <w:r w:rsidR="00D521C5" w:rsidRPr="00F96038">
          <w:rPr>
            <w:rStyle w:val="af"/>
            <w:rFonts w:eastAsia="MS Mincho"/>
            <w:iCs/>
            <w:noProof/>
            <w:snapToGrid w:val="0"/>
          </w:rPr>
          <w:t>5.</w:t>
        </w:r>
        <w:r w:rsidR="00D521C5">
          <w:rPr>
            <w:rFonts w:asciiTheme="minorHAnsi" w:eastAsiaTheme="minorEastAsia" w:hAnsiTheme="minorHAnsi" w:cstheme="minorBidi"/>
            <w:b w:val="0"/>
            <w:bCs w:val="0"/>
            <w:caps w:val="0"/>
            <w:noProof/>
            <w:sz w:val="22"/>
            <w:szCs w:val="22"/>
            <w:lang w:eastAsia="ru-RU"/>
          </w:rPr>
          <w:tab/>
        </w:r>
        <w:r w:rsidR="00D521C5" w:rsidRPr="00F96038">
          <w:rPr>
            <w:rStyle w:val="af"/>
            <w:rFonts w:eastAsia="MS Mincho"/>
            <w:iCs/>
            <w:noProof/>
            <w:snapToGrid w:val="0"/>
            <w:lang w:val="x-none"/>
          </w:rPr>
          <w:t>Т</w:t>
        </w:r>
        <w:r w:rsidR="00D521C5" w:rsidRPr="00F96038">
          <w:rPr>
            <w:rStyle w:val="af"/>
            <w:rFonts w:eastAsia="MS Mincho"/>
            <w:iCs/>
            <w:noProof/>
            <w:snapToGrid w:val="0"/>
          </w:rPr>
          <w:t>ехническое</w:t>
        </w:r>
        <w:r w:rsidR="00D521C5" w:rsidRPr="00F96038">
          <w:rPr>
            <w:rStyle w:val="af"/>
            <w:rFonts w:eastAsia="MS Mincho"/>
            <w:iCs/>
            <w:noProof/>
            <w:snapToGrid w:val="0"/>
            <w:lang w:val="x-none"/>
          </w:rPr>
          <w:t xml:space="preserve"> </w:t>
        </w:r>
        <w:r w:rsidR="00D521C5" w:rsidRPr="00F96038">
          <w:rPr>
            <w:rStyle w:val="af"/>
            <w:rFonts w:eastAsia="MS Mincho"/>
            <w:iCs/>
            <w:noProof/>
            <w:snapToGrid w:val="0"/>
          </w:rPr>
          <w:t>задание (для всех лотов)</w:t>
        </w:r>
        <w:r w:rsidR="00D521C5">
          <w:rPr>
            <w:noProof/>
            <w:webHidden/>
          </w:rPr>
          <w:tab/>
        </w:r>
        <w:r w:rsidR="00D521C5">
          <w:rPr>
            <w:noProof/>
            <w:webHidden/>
          </w:rPr>
          <w:fldChar w:fldCharType="begin"/>
        </w:r>
        <w:r w:rsidR="00D521C5">
          <w:rPr>
            <w:noProof/>
            <w:webHidden/>
          </w:rPr>
          <w:instrText xml:space="preserve"> PAGEREF _Toc535576922 \h </w:instrText>
        </w:r>
        <w:r w:rsidR="00D521C5">
          <w:rPr>
            <w:noProof/>
            <w:webHidden/>
          </w:rPr>
        </w:r>
        <w:r w:rsidR="00D521C5">
          <w:rPr>
            <w:noProof/>
            <w:webHidden/>
          </w:rPr>
          <w:fldChar w:fldCharType="separate"/>
        </w:r>
        <w:r w:rsidR="007669B2">
          <w:rPr>
            <w:noProof/>
            <w:webHidden/>
          </w:rPr>
          <w:t>23</w:t>
        </w:r>
        <w:r w:rsidR="00D521C5">
          <w:rPr>
            <w:noProof/>
            <w:webHidden/>
          </w:rPr>
          <w:fldChar w:fldCharType="end"/>
        </w:r>
      </w:hyperlink>
    </w:p>
    <w:p w:rsidR="00D521C5" w:rsidRDefault="00EC0FE9">
      <w:pPr>
        <w:pStyle w:val="1fe"/>
        <w:rPr>
          <w:rFonts w:asciiTheme="minorHAnsi" w:eastAsiaTheme="minorEastAsia" w:hAnsiTheme="minorHAnsi" w:cstheme="minorBidi"/>
          <w:b w:val="0"/>
          <w:bCs w:val="0"/>
          <w:caps w:val="0"/>
          <w:noProof/>
          <w:sz w:val="22"/>
          <w:szCs w:val="22"/>
          <w:lang w:eastAsia="ru-RU"/>
        </w:rPr>
      </w:pPr>
      <w:hyperlink w:anchor="_Toc535576923" w:history="1">
        <w:r w:rsidR="00D521C5" w:rsidRPr="00F96038">
          <w:rPr>
            <w:rStyle w:val="af"/>
            <w:rFonts w:eastAsia="Times New Roman"/>
            <w:noProof/>
            <w:lang w:val="x-none"/>
          </w:rPr>
          <w:t>Приложение № 1 к Документации о проведении</w:t>
        </w:r>
        <w:r w:rsidR="00D521C5">
          <w:rPr>
            <w:noProof/>
            <w:webHidden/>
          </w:rPr>
          <w:tab/>
        </w:r>
        <w:r w:rsidR="00D521C5">
          <w:rPr>
            <w:noProof/>
            <w:webHidden/>
          </w:rPr>
          <w:fldChar w:fldCharType="begin"/>
        </w:r>
        <w:r w:rsidR="00D521C5">
          <w:rPr>
            <w:noProof/>
            <w:webHidden/>
          </w:rPr>
          <w:instrText xml:space="preserve"> PAGEREF _Toc535576923 \h </w:instrText>
        </w:r>
        <w:r w:rsidR="00D521C5">
          <w:rPr>
            <w:noProof/>
            <w:webHidden/>
          </w:rPr>
        </w:r>
        <w:r w:rsidR="00D521C5">
          <w:rPr>
            <w:noProof/>
            <w:webHidden/>
          </w:rPr>
          <w:fldChar w:fldCharType="separate"/>
        </w:r>
        <w:r w:rsidR="007669B2">
          <w:rPr>
            <w:noProof/>
            <w:webHidden/>
          </w:rPr>
          <w:t>24</w:t>
        </w:r>
        <w:r w:rsidR="00D521C5">
          <w:rPr>
            <w:noProof/>
            <w:webHidden/>
          </w:rPr>
          <w:fldChar w:fldCharType="end"/>
        </w:r>
      </w:hyperlink>
    </w:p>
    <w:p w:rsidR="00D521C5" w:rsidRDefault="00EC0FE9">
      <w:pPr>
        <w:pStyle w:val="2c"/>
        <w:tabs>
          <w:tab w:val="right" w:leader="dot" w:pos="9911"/>
        </w:tabs>
        <w:rPr>
          <w:rFonts w:asciiTheme="minorHAnsi" w:eastAsiaTheme="minorEastAsia" w:hAnsiTheme="minorHAnsi" w:cstheme="minorBidi"/>
          <w:smallCaps w:val="0"/>
          <w:noProof/>
          <w:sz w:val="22"/>
          <w:szCs w:val="22"/>
          <w:lang w:eastAsia="ru-RU"/>
        </w:rPr>
      </w:pPr>
      <w:hyperlink w:anchor="_Toc535576924" w:history="1">
        <w:r w:rsidR="00D521C5" w:rsidRPr="00F96038">
          <w:rPr>
            <w:rStyle w:val="af"/>
            <w:rFonts w:ascii="Times New Roman" w:eastAsia="Times New Roman" w:hAnsi="Times New Roman" w:cs="Times New Roman"/>
            <w:b/>
            <w:bCs/>
            <w:iCs/>
            <w:noProof/>
          </w:rPr>
          <w:t>Коммерческое предложение (форма 1)</w:t>
        </w:r>
        <w:r w:rsidR="00D521C5">
          <w:rPr>
            <w:noProof/>
            <w:webHidden/>
          </w:rPr>
          <w:tab/>
        </w:r>
        <w:r w:rsidR="00D521C5">
          <w:rPr>
            <w:noProof/>
            <w:webHidden/>
          </w:rPr>
          <w:fldChar w:fldCharType="begin"/>
        </w:r>
        <w:r w:rsidR="00D521C5">
          <w:rPr>
            <w:noProof/>
            <w:webHidden/>
          </w:rPr>
          <w:instrText xml:space="preserve"> PAGEREF _Toc535576924 \h </w:instrText>
        </w:r>
        <w:r w:rsidR="00D521C5">
          <w:rPr>
            <w:noProof/>
            <w:webHidden/>
          </w:rPr>
        </w:r>
        <w:r w:rsidR="00D521C5">
          <w:rPr>
            <w:noProof/>
            <w:webHidden/>
          </w:rPr>
          <w:fldChar w:fldCharType="separate"/>
        </w:r>
        <w:r w:rsidR="007669B2">
          <w:rPr>
            <w:noProof/>
            <w:webHidden/>
          </w:rPr>
          <w:t>26</w:t>
        </w:r>
        <w:r w:rsidR="00D521C5">
          <w:rPr>
            <w:noProof/>
            <w:webHidden/>
          </w:rPr>
          <w:fldChar w:fldCharType="end"/>
        </w:r>
      </w:hyperlink>
    </w:p>
    <w:p w:rsidR="00D521C5" w:rsidRDefault="00EC0FE9">
      <w:pPr>
        <w:pStyle w:val="2c"/>
        <w:tabs>
          <w:tab w:val="right" w:leader="dot" w:pos="9911"/>
        </w:tabs>
        <w:rPr>
          <w:rFonts w:asciiTheme="minorHAnsi" w:eastAsiaTheme="minorEastAsia" w:hAnsiTheme="minorHAnsi" w:cstheme="minorBidi"/>
          <w:smallCaps w:val="0"/>
          <w:noProof/>
          <w:sz w:val="22"/>
          <w:szCs w:val="22"/>
          <w:lang w:eastAsia="ru-RU"/>
        </w:rPr>
      </w:pPr>
      <w:hyperlink w:anchor="_Toc535576925" w:history="1">
        <w:r w:rsidR="00D521C5" w:rsidRPr="00F96038">
          <w:rPr>
            <w:rStyle w:val="af"/>
            <w:rFonts w:ascii="Times New Roman" w:eastAsia="Times New Roman" w:hAnsi="Times New Roman" w:cs="Times New Roman"/>
            <w:b/>
            <w:bCs/>
            <w:iCs/>
            <w:noProof/>
          </w:rPr>
          <w:t>Техническое предложение (форма 2)</w:t>
        </w:r>
        <w:r w:rsidR="00D521C5">
          <w:rPr>
            <w:noProof/>
            <w:webHidden/>
          </w:rPr>
          <w:tab/>
        </w:r>
        <w:r w:rsidR="00D521C5">
          <w:rPr>
            <w:noProof/>
            <w:webHidden/>
          </w:rPr>
          <w:fldChar w:fldCharType="begin"/>
        </w:r>
        <w:r w:rsidR="00D521C5">
          <w:rPr>
            <w:noProof/>
            <w:webHidden/>
          </w:rPr>
          <w:instrText xml:space="preserve"> PAGEREF _Toc535576925 \h </w:instrText>
        </w:r>
        <w:r w:rsidR="00D521C5">
          <w:rPr>
            <w:noProof/>
            <w:webHidden/>
          </w:rPr>
        </w:r>
        <w:r w:rsidR="00D521C5">
          <w:rPr>
            <w:noProof/>
            <w:webHidden/>
          </w:rPr>
          <w:fldChar w:fldCharType="separate"/>
        </w:r>
        <w:r w:rsidR="007669B2">
          <w:rPr>
            <w:noProof/>
            <w:webHidden/>
          </w:rPr>
          <w:t>27</w:t>
        </w:r>
        <w:r w:rsidR="00D521C5">
          <w:rPr>
            <w:noProof/>
            <w:webHidden/>
          </w:rPr>
          <w:fldChar w:fldCharType="end"/>
        </w:r>
      </w:hyperlink>
    </w:p>
    <w:p w:rsidR="00D521C5" w:rsidRDefault="00EC0FE9">
      <w:pPr>
        <w:pStyle w:val="2c"/>
        <w:tabs>
          <w:tab w:val="right" w:leader="dot" w:pos="9911"/>
        </w:tabs>
        <w:rPr>
          <w:rFonts w:asciiTheme="minorHAnsi" w:eastAsiaTheme="minorEastAsia" w:hAnsiTheme="minorHAnsi" w:cstheme="minorBidi"/>
          <w:smallCaps w:val="0"/>
          <w:noProof/>
          <w:sz w:val="22"/>
          <w:szCs w:val="22"/>
          <w:lang w:eastAsia="ru-RU"/>
        </w:rPr>
      </w:pPr>
      <w:hyperlink w:anchor="_Toc535576926" w:history="1">
        <w:r w:rsidR="00D521C5" w:rsidRPr="00F96038">
          <w:rPr>
            <w:rStyle w:val="af"/>
            <w:rFonts w:ascii="Times New Roman" w:eastAsia="Times New Roman" w:hAnsi="Times New Roman" w:cs="Times New Roman"/>
            <w:b/>
            <w:bCs/>
            <w:iCs/>
            <w:noProof/>
          </w:rPr>
          <w:t>Анкета Участника закупки (форма 3)</w:t>
        </w:r>
        <w:r w:rsidR="00D521C5">
          <w:rPr>
            <w:noProof/>
            <w:webHidden/>
          </w:rPr>
          <w:tab/>
        </w:r>
        <w:r w:rsidR="00D521C5">
          <w:rPr>
            <w:noProof/>
            <w:webHidden/>
          </w:rPr>
          <w:fldChar w:fldCharType="begin"/>
        </w:r>
        <w:r w:rsidR="00D521C5">
          <w:rPr>
            <w:noProof/>
            <w:webHidden/>
          </w:rPr>
          <w:instrText xml:space="preserve"> PAGEREF _Toc535576926 \h </w:instrText>
        </w:r>
        <w:r w:rsidR="00D521C5">
          <w:rPr>
            <w:noProof/>
            <w:webHidden/>
          </w:rPr>
        </w:r>
        <w:r w:rsidR="00D521C5">
          <w:rPr>
            <w:noProof/>
            <w:webHidden/>
          </w:rPr>
          <w:fldChar w:fldCharType="separate"/>
        </w:r>
        <w:r w:rsidR="007669B2">
          <w:rPr>
            <w:noProof/>
            <w:webHidden/>
          </w:rPr>
          <w:t>28</w:t>
        </w:r>
        <w:r w:rsidR="00D521C5">
          <w:rPr>
            <w:noProof/>
            <w:webHidden/>
          </w:rPr>
          <w:fldChar w:fldCharType="end"/>
        </w:r>
      </w:hyperlink>
    </w:p>
    <w:p w:rsidR="00D521C5" w:rsidRDefault="00EC0FE9">
      <w:pPr>
        <w:pStyle w:val="2c"/>
        <w:tabs>
          <w:tab w:val="right" w:leader="dot" w:pos="9911"/>
        </w:tabs>
        <w:rPr>
          <w:rFonts w:asciiTheme="minorHAnsi" w:eastAsiaTheme="minorEastAsia" w:hAnsiTheme="minorHAnsi" w:cstheme="minorBidi"/>
          <w:smallCaps w:val="0"/>
          <w:noProof/>
          <w:sz w:val="22"/>
          <w:szCs w:val="22"/>
          <w:lang w:eastAsia="ru-RU"/>
        </w:rPr>
      </w:pPr>
      <w:hyperlink w:anchor="_Toc535576927" w:history="1">
        <w:r w:rsidR="00D521C5" w:rsidRPr="00F96038">
          <w:rPr>
            <w:rStyle w:val="af"/>
            <w:rFonts w:ascii="Times New Roman" w:eastAsia="Times New Roman" w:hAnsi="Times New Roman" w:cs="Times New Roman"/>
            <w:b/>
            <w:iCs/>
            <w:noProof/>
          </w:rPr>
          <w:t>Д</w:t>
        </w:r>
        <w:r w:rsidR="00D521C5" w:rsidRPr="00F96038">
          <w:rPr>
            <w:rStyle w:val="af"/>
            <w:rFonts w:ascii="Times New Roman" w:eastAsia="Times New Roman" w:hAnsi="Times New Roman" w:cs="Times New Roman"/>
            <w:b/>
            <w:bCs/>
            <w:iCs/>
            <w:noProof/>
          </w:rPr>
          <w:t>еклараци</w:t>
        </w:r>
        <w:r w:rsidR="00D521C5" w:rsidRPr="00F96038">
          <w:rPr>
            <w:rStyle w:val="af"/>
            <w:rFonts w:ascii="Times New Roman" w:eastAsia="Times New Roman" w:hAnsi="Times New Roman" w:cs="Times New Roman"/>
            <w:b/>
            <w:iCs/>
            <w:noProof/>
          </w:rPr>
          <w:t>я</w:t>
        </w:r>
        <w:r w:rsidR="00D521C5" w:rsidRPr="00F96038">
          <w:rPr>
            <w:rStyle w:val="af"/>
            <w:rFonts w:ascii="Times New Roman" w:eastAsia="Times New Roman" w:hAnsi="Times New Roman" w:cs="Times New Roman"/>
            <w:b/>
            <w:bCs/>
            <w:iCs/>
            <w:noProof/>
          </w:rPr>
          <w:t xml:space="preserve"> о соответствии Участника закупки</w:t>
        </w:r>
        <w:r w:rsidR="00D521C5">
          <w:rPr>
            <w:noProof/>
            <w:webHidden/>
          </w:rPr>
          <w:tab/>
        </w:r>
        <w:r w:rsidR="00D521C5">
          <w:rPr>
            <w:noProof/>
            <w:webHidden/>
          </w:rPr>
          <w:fldChar w:fldCharType="begin"/>
        </w:r>
        <w:r w:rsidR="00D521C5">
          <w:rPr>
            <w:noProof/>
            <w:webHidden/>
          </w:rPr>
          <w:instrText xml:space="preserve"> PAGEREF _Toc535576927 \h </w:instrText>
        </w:r>
        <w:r w:rsidR="00D521C5">
          <w:rPr>
            <w:noProof/>
            <w:webHidden/>
          </w:rPr>
        </w:r>
        <w:r w:rsidR="00D521C5">
          <w:rPr>
            <w:noProof/>
            <w:webHidden/>
          </w:rPr>
          <w:fldChar w:fldCharType="separate"/>
        </w:r>
        <w:r w:rsidR="007669B2">
          <w:rPr>
            <w:noProof/>
            <w:webHidden/>
          </w:rPr>
          <w:t>30</w:t>
        </w:r>
        <w:r w:rsidR="00D521C5">
          <w:rPr>
            <w:noProof/>
            <w:webHidden/>
          </w:rPr>
          <w:fldChar w:fldCharType="end"/>
        </w:r>
      </w:hyperlink>
    </w:p>
    <w:p w:rsidR="00D521C5" w:rsidRDefault="00EC0FE9">
      <w:pPr>
        <w:pStyle w:val="2c"/>
        <w:tabs>
          <w:tab w:val="right" w:leader="dot" w:pos="9911"/>
        </w:tabs>
        <w:rPr>
          <w:rFonts w:asciiTheme="minorHAnsi" w:eastAsiaTheme="minorEastAsia" w:hAnsiTheme="minorHAnsi" w:cstheme="minorBidi"/>
          <w:smallCaps w:val="0"/>
          <w:noProof/>
          <w:sz w:val="22"/>
          <w:szCs w:val="22"/>
          <w:lang w:eastAsia="ru-RU"/>
        </w:rPr>
      </w:pPr>
      <w:hyperlink w:anchor="_Toc535576928" w:history="1">
        <w:r w:rsidR="00D521C5" w:rsidRPr="00F96038">
          <w:rPr>
            <w:rStyle w:val="af"/>
            <w:rFonts w:ascii="Times New Roman" w:eastAsia="Times New Roman" w:hAnsi="Times New Roman" w:cs="Times New Roman"/>
            <w:b/>
            <w:noProof/>
            <w:snapToGrid w:val="0"/>
            <w:lang w:eastAsia="ru-RU"/>
          </w:rPr>
          <w:t>Справка о материально-технических ресурсах (форма 5)</w:t>
        </w:r>
        <w:r w:rsidR="00D521C5">
          <w:rPr>
            <w:noProof/>
            <w:webHidden/>
          </w:rPr>
          <w:tab/>
        </w:r>
        <w:r w:rsidR="00D521C5">
          <w:rPr>
            <w:noProof/>
            <w:webHidden/>
          </w:rPr>
          <w:fldChar w:fldCharType="begin"/>
        </w:r>
        <w:r w:rsidR="00D521C5">
          <w:rPr>
            <w:noProof/>
            <w:webHidden/>
          </w:rPr>
          <w:instrText xml:space="preserve"> PAGEREF _Toc535576928 \h </w:instrText>
        </w:r>
        <w:r w:rsidR="00D521C5">
          <w:rPr>
            <w:noProof/>
            <w:webHidden/>
          </w:rPr>
        </w:r>
        <w:r w:rsidR="00D521C5">
          <w:rPr>
            <w:noProof/>
            <w:webHidden/>
          </w:rPr>
          <w:fldChar w:fldCharType="separate"/>
        </w:r>
        <w:r w:rsidR="007669B2">
          <w:rPr>
            <w:noProof/>
            <w:webHidden/>
          </w:rPr>
          <w:t>35</w:t>
        </w:r>
        <w:r w:rsidR="00D521C5">
          <w:rPr>
            <w:noProof/>
            <w:webHidden/>
          </w:rPr>
          <w:fldChar w:fldCharType="end"/>
        </w:r>
      </w:hyperlink>
    </w:p>
    <w:p w:rsidR="00D521C5" w:rsidRDefault="00EC0FE9">
      <w:pPr>
        <w:pStyle w:val="1fe"/>
        <w:rPr>
          <w:rFonts w:asciiTheme="minorHAnsi" w:eastAsiaTheme="minorEastAsia" w:hAnsiTheme="minorHAnsi" w:cstheme="minorBidi"/>
          <w:b w:val="0"/>
          <w:bCs w:val="0"/>
          <w:caps w:val="0"/>
          <w:noProof/>
          <w:sz w:val="22"/>
          <w:szCs w:val="22"/>
          <w:lang w:eastAsia="ru-RU"/>
        </w:rPr>
      </w:pPr>
      <w:hyperlink w:anchor="_Toc535576929" w:history="1">
        <w:r w:rsidR="00D521C5" w:rsidRPr="00F96038">
          <w:rPr>
            <w:rStyle w:val="af"/>
            <w:rFonts w:eastAsia="Times New Roman"/>
            <w:noProof/>
            <w:lang w:val="x-none"/>
          </w:rPr>
          <w:t xml:space="preserve">Приложение № </w:t>
        </w:r>
        <w:r w:rsidR="00D521C5" w:rsidRPr="00F96038">
          <w:rPr>
            <w:rStyle w:val="af"/>
            <w:rFonts w:eastAsia="Times New Roman"/>
            <w:noProof/>
          </w:rPr>
          <w:t>2</w:t>
        </w:r>
        <w:r w:rsidR="00D521C5" w:rsidRPr="00F96038">
          <w:rPr>
            <w:rStyle w:val="af"/>
            <w:rFonts w:eastAsia="Times New Roman"/>
            <w:noProof/>
            <w:lang w:val="x-none"/>
          </w:rPr>
          <w:t xml:space="preserve"> к Документации о проведении</w:t>
        </w:r>
        <w:r w:rsidR="00D521C5">
          <w:rPr>
            <w:noProof/>
            <w:webHidden/>
          </w:rPr>
          <w:tab/>
        </w:r>
        <w:r w:rsidR="00D521C5">
          <w:rPr>
            <w:noProof/>
            <w:webHidden/>
          </w:rPr>
          <w:fldChar w:fldCharType="begin"/>
        </w:r>
        <w:r w:rsidR="00D521C5">
          <w:rPr>
            <w:noProof/>
            <w:webHidden/>
          </w:rPr>
          <w:instrText xml:space="preserve"> PAGEREF _Toc535576929 \h </w:instrText>
        </w:r>
        <w:r w:rsidR="00D521C5">
          <w:rPr>
            <w:noProof/>
            <w:webHidden/>
          </w:rPr>
        </w:r>
        <w:r w:rsidR="00D521C5">
          <w:rPr>
            <w:noProof/>
            <w:webHidden/>
          </w:rPr>
          <w:fldChar w:fldCharType="separate"/>
        </w:r>
        <w:r w:rsidR="007669B2">
          <w:rPr>
            <w:noProof/>
            <w:webHidden/>
          </w:rPr>
          <w:t>36</w:t>
        </w:r>
        <w:r w:rsidR="00D521C5">
          <w:rPr>
            <w:noProof/>
            <w:webHidden/>
          </w:rPr>
          <w:fldChar w:fldCharType="end"/>
        </w:r>
      </w:hyperlink>
    </w:p>
    <w:p w:rsidR="00D521C5" w:rsidRDefault="00EC0FE9">
      <w:pPr>
        <w:pStyle w:val="1fe"/>
        <w:rPr>
          <w:rFonts w:asciiTheme="minorHAnsi" w:eastAsiaTheme="minorEastAsia" w:hAnsiTheme="minorHAnsi" w:cstheme="minorBidi"/>
          <w:b w:val="0"/>
          <w:bCs w:val="0"/>
          <w:caps w:val="0"/>
          <w:noProof/>
          <w:sz w:val="22"/>
          <w:szCs w:val="22"/>
          <w:lang w:eastAsia="ru-RU"/>
        </w:rPr>
      </w:pPr>
      <w:hyperlink w:anchor="_Toc535576930" w:history="1">
        <w:r w:rsidR="00D521C5" w:rsidRPr="00F96038">
          <w:rPr>
            <w:rStyle w:val="af"/>
            <w:rFonts w:eastAsia="Times New Roman"/>
            <w:iCs/>
            <w:noProof/>
            <w:lang w:val="x-none"/>
          </w:rPr>
          <w:t xml:space="preserve">Приложение № 3 </w:t>
        </w:r>
        <w:r w:rsidR="00D521C5" w:rsidRPr="00F96038">
          <w:rPr>
            <w:rStyle w:val="af"/>
            <w:rFonts w:eastAsia="Times New Roman"/>
            <w:noProof/>
            <w:lang w:val="x-none"/>
          </w:rPr>
          <w:t>к Документации о проведении</w:t>
        </w:r>
        <w:r w:rsidR="00D521C5">
          <w:rPr>
            <w:noProof/>
            <w:webHidden/>
          </w:rPr>
          <w:tab/>
        </w:r>
        <w:r w:rsidR="00D521C5">
          <w:rPr>
            <w:noProof/>
            <w:webHidden/>
          </w:rPr>
          <w:fldChar w:fldCharType="begin"/>
        </w:r>
        <w:r w:rsidR="00D521C5">
          <w:rPr>
            <w:noProof/>
            <w:webHidden/>
          </w:rPr>
          <w:instrText xml:space="preserve"> PAGEREF _Toc535576930 \h </w:instrText>
        </w:r>
        <w:r w:rsidR="00D521C5">
          <w:rPr>
            <w:noProof/>
            <w:webHidden/>
          </w:rPr>
        </w:r>
        <w:r w:rsidR="00D521C5">
          <w:rPr>
            <w:noProof/>
            <w:webHidden/>
          </w:rPr>
          <w:fldChar w:fldCharType="separate"/>
        </w:r>
        <w:r w:rsidR="007669B2">
          <w:rPr>
            <w:noProof/>
            <w:webHidden/>
          </w:rPr>
          <w:t>38</w:t>
        </w:r>
        <w:r w:rsidR="00D521C5">
          <w:rPr>
            <w:noProof/>
            <w:webHidden/>
          </w:rPr>
          <w:fldChar w:fldCharType="end"/>
        </w:r>
      </w:hyperlink>
    </w:p>
    <w:p w:rsidR="00D521C5" w:rsidRDefault="00EC0FE9">
      <w:pPr>
        <w:pStyle w:val="1fe"/>
        <w:rPr>
          <w:rFonts w:asciiTheme="minorHAnsi" w:eastAsiaTheme="minorEastAsia" w:hAnsiTheme="minorHAnsi" w:cstheme="minorBidi"/>
          <w:b w:val="0"/>
          <w:bCs w:val="0"/>
          <w:caps w:val="0"/>
          <w:noProof/>
          <w:sz w:val="22"/>
          <w:szCs w:val="22"/>
          <w:lang w:eastAsia="ru-RU"/>
        </w:rPr>
      </w:pPr>
      <w:hyperlink w:anchor="_Toc535576931" w:history="1">
        <w:r w:rsidR="00D521C5" w:rsidRPr="00F96038">
          <w:rPr>
            <w:rStyle w:val="af"/>
            <w:rFonts w:eastAsia="Times New Roman"/>
            <w:noProof/>
            <w:lang w:val="x-none"/>
          </w:rPr>
          <w:t xml:space="preserve">Приложение № </w:t>
        </w:r>
        <w:r w:rsidR="00D521C5" w:rsidRPr="00F96038">
          <w:rPr>
            <w:rStyle w:val="af"/>
            <w:rFonts w:eastAsia="Times New Roman"/>
            <w:noProof/>
          </w:rPr>
          <w:t>4</w:t>
        </w:r>
        <w:r w:rsidR="00D521C5" w:rsidRPr="00F96038">
          <w:rPr>
            <w:rStyle w:val="af"/>
            <w:rFonts w:eastAsia="Times New Roman"/>
            <w:noProof/>
            <w:lang w:val="x-none"/>
          </w:rPr>
          <w:t xml:space="preserve"> к Документации о проведении</w:t>
        </w:r>
        <w:r w:rsidR="00D521C5">
          <w:rPr>
            <w:noProof/>
            <w:webHidden/>
          </w:rPr>
          <w:tab/>
        </w:r>
        <w:r w:rsidR="00D521C5">
          <w:rPr>
            <w:noProof/>
            <w:webHidden/>
          </w:rPr>
          <w:fldChar w:fldCharType="begin"/>
        </w:r>
        <w:r w:rsidR="00D521C5">
          <w:rPr>
            <w:noProof/>
            <w:webHidden/>
          </w:rPr>
          <w:instrText xml:space="preserve"> PAGEREF _Toc535576931 \h </w:instrText>
        </w:r>
        <w:r w:rsidR="00D521C5">
          <w:rPr>
            <w:noProof/>
            <w:webHidden/>
          </w:rPr>
        </w:r>
        <w:r w:rsidR="00D521C5">
          <w:rPr>
            <w:noProof/>
            <w:webHidden/>
          </w:rPr>
          <w:fldChar w:fldCharType="separate"/>
        </w:r>
        <w:r w:rsidR="007669B2">
          <w:rPr>
            <w:noProof/>
            <w:webHidden/>
          </w:rPr>
          <w:t>39</w:t>
        </w:r>
        <w:r w:rsidR="00D521C5">
          <w:rPr>
            <w:noProof/>
            <w:webHidden/>
          </w:rPr>
          <w:fldChar w:fldCharType="end"/>
        </w:r>
      </w:hyperlink>
    </w:p>
    <w:p w:rsidR="00D521C5" w:rsidRDefault="00EC0FE9">
      <w:pPr>
        <w:pStyle w:val="1fe"/>
        <w:rPr>
          <w:rFonts w:asciiTheme="minorHAnsi" w:eastAsiaTheme="minorEastAsia" w:hAnsiTheme="minorHAnsi" w:cstheme="minorBidi"/>
          <w:b w:val="0"/>
          <w:bCs w:val="0"/>
          <w:caps w:val="0"/>
          <w:noProof/>
          <w:sz w:val="22"/>
          <w:szCs w:val="22"/>
          <w:lang w:eastAsia="ru-RU"/>
        </w:rPr>
      </w:pPr>
      <w:hyperlink w:anchor="_Toc535576932" w:history="1">
        <w:r w:rsidR="00D521C5" w:rsidRPr="00F96038">
          <w:rPr>
            <w:rStyle w:val="af"/>
            <w:rFonts w:eastAsia="Times New Roman"/>
            <w:noProof/>
            <w:lang w:val="x-none"/>
          </w:rPr>
          <w:t xml:space="preserve">Приложение № </w:t>
        </w:r>
        <w:r w:rsidR="00D521C5" w:rsidRPr="00F96038">
          <w:rPr>
            <w:rStyle w:val="af"/>
            <w:rFonts w:eastAsia="Times New Roman"/>
            <w:noProof/>
          </w:rPr>
          <w:t>5</w:t>
        </w:r>
        <w:r w:rsidR="00D521C5" w:rsidRPr="00F96038">
          <w:rPr>
            <w:rStyle w:val="af"/>
            <w:rFonts w:eastAsia="Times New Roman"/>
            <w:noProof/>
            <w:lang w:val="x-none"/>
          </w:rPr>
          <w:t xml:space="preserve"> к Документации о проведении</w:t>
        </w:r>
        <w:r w:rsidR="00D521C5">
          <w:rPr>
            <w:noProof/>
            <w:webHidden/>
          </w:rPr>
          <w:tab/>
        </w:r>
        <w:r w:rsidR="00D521C5">
          <w:rPr>
            <w:noProof/>
            <w:webHidden/>
          </w:rPr>
          <w:fldChar w:fldCharType="begin"/>
        </w:r>
        <w:r w:rsidR="00D521C5">
          <w:rPr>
            <w:noProof/>
            <w:webHidden/>
          </w:rPr>
          <w:instrText xml:space="preserve"> PAGEREF _Toc535576932 \h </w:instrText>
        </w:r>
        <w:r w:rsidR="00D521C5">
          <w:rPr>
            <w:noProof/>
            <w:webHidden/>
          </w:rPr>
        </w:r>
        <w:r w:rsidR="00D521C5">
          <w:rPr>
            <w:noProof/>
            <w:webHidden/>
          </w:rPr>
          <w:fldChar w:fldCharType="separate"/>
        </w:r>
        <w:r w:rsidR="007669B2">
          <w:rPr>
            <w:noProof/>
            <w:webHidden/>
          </w:rPr>
          <w:t>48</w:t>
        </w:r>
        <w:r w:rsidR="00D521C5">
          <w:rPr>
            <w:noProof/>
            <w:webHidden/>
          </w:rPr>
          <w:fldChar w:fldCharType="end"/>
        </w:r>
      </w:hyperlink>
    </w:p>
    <w:p w:rsidR="003A2F0D" w:rsidRPr="00AA0109" w:rsidRDefault="003A2F0D" w:rsidP="003A2F0D">
      <w:pPr>
        <w:suppressAutoHyphens/>
        <w:spacing w:after="0" w:line="240" w:lineRule="auto"/>
        <w:ind w:right="822"/>
        <w:jc w:val="both"/>
        <w:rPr>
          <w:rFonts w:ascii="Times New Roman" w:eastAsia="Times New Roman" w:hAnsi="Times New Roman" w:cs="Times New Roman"/>
          <w:sz w:val="24"/>
          <w:szCs w:val="24"/>
          <w:lang w:eastAsia="ar-SA"/>
        </w:rPr>
      </w:pPr>
      <w:r w:rsidRPr="00AA0109">
        <w:rPr>
          <w:rFonts w:ascii="Calibri" w:eastAsia="Calibri" w:hAnsi="Calibri" w:cs="Times New Roman"/>
          <w:lang w:eastAsia="ar-SA"/>
        </w:rPr>
        <w:fldChar w:fldCharType="end"/>
      </w:r>
      <w:r w:rsidRPr="00AA0109">
        <w:rPr>
          <w:rFonts w:ascii="Times New Roman" w:eastAsia="Times New Roman" w:hAnsi="Times New Roman" w:cs="Times New Roman"/>
          <w:b/>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5" w:name="_Toc535576902"/>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5"/>
    </w:p>
    <w:p w:rsidR="003A2F0D" w:rsidRPr="003A2F0D" w:rsidRDefault="003A2F0D" w:rsidP="003C4F30">
      <w:pPr>
        <w:suppressAutoHyphens/>
        <w:spacing w:after="0"/>
        <w:jc w:val="both"/>
        <w:rPr>
          <w:rFonts w:ascii="Times New Roman" w:eastAsia="Times New Roman" w:hAnsi="Times New Roman" w:cs="Times New Roman"/>
          <w:b/>
          <w:bCs/>
          <w:sz w:val="24"/>
          <w:szCs w:val="24"/>
          <w:lang w:eastAsia="ar-SA"/>
        </w:rPr>
      </w:pPr>
    </w:p>
    <w:p w:rsidR="003A2F0D" w:rsidRDefault="003A2F0D" w:rsidP="003A2F0D">
      <w:pPr>
        <w:suppressAutoHyphens/>
        <w:spacing w:after="0" w:line="240" w:lineRule="auto"/>
        <w:jc w:val="both"/>
        <w:rPr>
          <w:rFonts w:ascii="Times New Roman" w:eastAsia="Calibri" w:hAnsi="Times New Roman" w:cs="Times New Roman"/>
          <w:sz w:val="24"/>
          <w:szCs w:val="24"/>
        </w:rPr>
      </w:pPr>
      <w:r w:rsidRPr="003A2F0D">
        <w:rPr>
          <w:rFonts w:ascii="Times New Roman" w:eastAsia="Times New Roman" w:hAnsi="Times New Roman" w:cs="Times New Roman"/>
          <w:b/>
          <w:bCs/>
          <w:sz w:val="24"/>
          <w:szCs w:val="24"/>
          <w:lang w:eastAsia="ar-SA"/>
        </w:rPr>
        <w:t>Заказчик</w:t>
      </w:r>
      <w:r w:rsidR="00094CC2">
        <w:rPr>
          <w:rFonts w:ascii="Times New Roman" w:eastAsia="Times New Roman" w:hAnsi="Times New Roman" w:cs="Times New Roman"/>
          <w:bCs/>
          <w:sz w:val="24"/>
          <w:szCs w:val="24"/>
          <w:lang w:eastAsia="ar-SA"/>
        </w:rPr>
        <w:t xml:space="preserve"> </w:t>
      </w:r>
      <w:r w:rsidR="00230AD9" w:rsidRPr="00E477D7">
        <w:rPr>
          <w:rFonts w:ascii="Times New Roman" w:eastAsia="Times New Roman" w:hAnsi="Times New Roman"/>
          <w:b/>
          <w:bCs/>
          <w:sz w:val="24"/>
          <w:szCs w:val="24"/>
          <w:lang w:eastAsia="ar-SA"/>
        </w:rPr>
        <w:t>(также по тексту – Покупатель)</w:t>
      </w:r>
      <w:r w:rsidR="00230AD9">
        <w:rPr>
          <w:rFonts w:ascii="Times New Roman" w:eastAsia="Times New Roman" w:hAnsi="Times New Roman"/>
          <w:b/>
          <w:bCs/>
          <w:sz w:val="24"/>
          <w:szCs w:val="24"/>
          <w:lang w:eastAsia="ar-SA"/>
        </w:rPr>
        <w:t xml:space="preserve"> </w:t>
      </w:r>
      <w:r w:rsidRPr="003A2F0D">
        <w:rPr>
          <w:rFonts w:ascii="Times New Roman" w:eastAsia="Calibri" w:hAnsi="Times New Roman" w:cs="Times New Roman"/>
          <w:sz w:val="24"/>
          <w:szCs w:val="24"/>
        </w:rPr>
        <w:t>– Акционерное общество «Мурманэнергосбыт» (АО «МЭС»).</w:t>
      </w:r>
    </w:p>
    <w:p w:rsidR="0032660B" w:rsidRPr="003A2F0D" w:rsidRDefault="0032660B" w:rsidP="003A2F0D">
      <w:pPr>
        <w:suppressAutoHyphens/>
        <w:spacing w:after="0" w:line="240" w:lineRule="auto"/>
        <w:jc w:val="both"/>
        <w:rPr>
          <w:rFonts w:ascii="Times New Roman" w:eastAsia="Times New Roman" w:hAnsi="Times New Roman" w:cs="Times New Roman"/>
          <w:bCs/>
          <w:sz w:val="24"/>
          <w:szCs w:val="24"/>
          <w:lang w:eastAsia="ar-SA"/>
        </w:rPr>
      </w:pPr>
    </w:p>
    <w:p w:rsidR="004D561D" w:rsidRDefault="004D561D" w:rsidP="004D561D">
      <w:pPr>
        <w:spacing w:after="0" w:line="240" w:lineRule="auto"/>
        <w:jc w:val="both"/>
        <w:rPr>
          <w:rFonts w:ascii="Times New Roman" w:eastAsia="Calibri" w:hAnsi="Times New Roman" w:cs="Times New Roman"/>
          <w:sz w:val="24"/>
          <w:szCs w:val="24"/>
        </w:rPr>
      </w:pPr>
      <w:r w:rsidRPr="004D561D">
        <w:rPr>
          <w:rFonts w:ascii="Times New Roman" w:eastAsia="Calibri" w:hAnsi="Times New Roman" w:cs="Times New Roman"/>
          <w:b/>
          <w:bCs/>
          <w:sz w:val="24"/>
          <w:szCs w:val="24"/>
        </w:rPr>
        <w:t>Участник закупки</w:t>
      </w:r>
      <w:r w:rsidRPr="004D561D">
        <w:rPr>
          <w:rFonts w:ascii="Times New Roman" w:eastAsia="Calibri" w:hAnsi="Times New Roman" w:cs="Times New Roman"/>
          <w:sz w:val="24"/>
          <w:szCs w:val="24"/>
        </w:rPr>
        <w:t xml:space="preserve"> – </w:t>
      </w:r>
      <w:r w:rsidRPr="00726E88">
        <w:rPr>
          <w:rFonts w:ascii="Times New Roman" w:eastAsia="Calibri" w:hAnsi="Times New Roman" w:cs="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4D561D" w:rsidRPr="004D561D" w:rsidRDefault="004D561D" w:rsidP="004D561D">
      <w:pPr>
        <w:spacing w:after="0" w:line="240" w:lineRule="auto"/>
        <w:jc w:val="both"/>
        <w:rPr>
          <w:rFonts w:ascii="Times New Roman" w:eastAsia="Calibri" w:hAnsi="Times New Roman" w:cs="Times New Roman"/>
          <w:sz w:val="24"/>
          <w:szCs w:val="24"/>
        </w:rPr>
      </w:pPr>
    </w:p>
    <w:p w:rsidR="00094CC2" w:rsidRPr="00094CC2" w:rsidRDefault="00094CC2" w:rsidP="00094CC2">
      <w:pPr>
        <w:suppressAutoHyphens/>
        <w:spacing w:after="0" w:line="240" w:lineRule="auto"/>
        <w:jc w:val="both"/>
        <w:rPr>
          <w:rFonts w:ascii="Times New Roman" w:eastAsia="Times New Roman" w:hAnsi="Times New Roman" w:cs="Times New Roman"/>
          <w:b/>
          <w:bCs/>
          <w:sz w:val="24"/>
          <w:szCs w:val="24"/>
          <w:lang w:eastAsia="ar-SA"/>
        </w:rPr>
      </w:pPr>
      <w:r w:rsidRPr="00094CC2">
        <w:rPr>
          <w:rFonts w:ascii="Times New Roman" w:eastAsia="Calibri" w:hAnsi="Times New Roman" w:cs="Times New Roman"/>
          <w:b/>
          <w:bCs/>
          <w:sz w:val="24"/>
          <w:szCs w:val="24"/>
        </w:rPr>
        <w:t>П</w:t>
      </w:r>
      <w:r>
        <w:rPr>
          <w:rFonts w:ascii="Times New Roman" w:eastAsia="Calibri" w:hAnsi="Times New Roman" w:cs="Times New Roman"/>
          <w:b/>
          <w:bCs/>
          <w:sz w:val="24"/>
          <w:szCs w:val="24"/>
        </w:rPr>
        <w:t>оставщик</w:t>
      </w:r>
      <w:r w:rsidRPr="00094CC2">
        <w:rPr>
          <w:rFonts w:ascii="Times New Roman" w:eastAsia="Calibri" w:hAnsi="Times New Roman" w:cs="Times New Roman"/>
          <w:b/>
          <w:bCs/>
          <w:sz w:val="24"/>
          <w:szCs w:val="24"/>
        </w:rPr>
        <w:t xml:space="preserve"> </w:t>
      </w:r>
      <w:r w:rsidR="00C44DAB">
        <w:rPr>
          <w:rFonts w:ascii="Times New Roman" w:eastAsia="Calibri" w:hAnsi="Times New Roman" w:cs="Times New Roman"/>
          <w:sz w:val="24"/>
          <w:szCs w:val="24"/>
        </w:rPr>
        <w:t>- Победитель</w:t>
      </w:r>
      <w:r w:rsidRPr="00094CC2">
        <w:rPr>
          <w:rFonts w:ascii="Times New Roman" w:eastAsia="Calibri" w:hAnsi="Times New Roman" w:cs="Times New Roman"/>
          <w:sz w:val="24"/>
          <w:szCs w:val="24"/>
        </w:rPr>
        <w:t xml:space="preserve"> либо иное лицо, с которым заключается Договор в соответствии с п. 4.12.</w:t>
      </w:r>
      <w:r w:rsidR="00675506">
        <w:rPr>
          <w:rFonts w:ascii="Times New Roman" w:eastAsia="Calibri" w:hAnsi="Times New Roman" w:cs="Times New Roman"/>
          <w:sz w:val="24"/>
          <w:szCs w:val="24"/>
        </w:rPr>
        <w:t>4</w:t>
      </w:r>
      <w:r w:rsidRPr="00094CC2">
        <w:rPr>
          <w:rFonts w:ascii="Times New Roman" w:eastAsia="Calibri" w:hAnsi="Times New Roman" w:cs="Times New Roman"/>
          <w:sz w:val="24"/>
          <w:szCs w:val="24"/>
        </w:rPr>
        <w:t>.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4D561D" w:rsidRPr="004D561D" w:rsidRDefault="004D561D" w:rsidP="004D561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r w:rsidRPr="004D561D">
        <w:rPr>
          <w:rFonts w:ascii="Times New Roman" w:eastAsia="Times New Roman" w:hAnsi="Times New Roman" w:cs="Times New Roman"/>
          <w:b/>
          <w:bCs/>
          <w:sz w:val="24"/>
          <w:szCs w:val="24"/>
          <w:lang w:eastAsia="ar-SA"/>
        </w:rPr>
        <w:t>Запрос предложений</w:t>
      </w:r>
      <w:r w:rsidRPr="004D561D">
        <w:rPr>
          <w:rFonts w:ascii="Times New Roman" w:eastAsia="Times New Roman" w:hAnsi="Times New Roman" w:cs="Times New Roman"/>
          <w:bCs/>
          <w:sz w:val="24"/>
          <w:szCs w:val="24"/>
          <w:lang w:eastAsia="ar-SA"/>
        </w:rPr>
        <w:t xml:space="preserve"> – </w:t>
      </w:r>
      <w:r w:rsidRPr="00726E88">
        <w:rPr>
          <w:rFonts w:ascii="Times New Roman" w:eastAsia="Times New Roman" w:hAnsi="Times New Roman" w:cs="Times New Roman"/>
          <w:bCs/>
          <w:sz w:val="24"/>
          <w:szCs w:val="24"/>
          <w:lang w:eastAsia="ar-SA"/>
        </w:rPr>
        <w:t>конкурентная закупка, осуществляемая путем проведения торгов, при которой победителем запроса предложений признается Участник закупки,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4D561D">
        <w:rPr>
          <w:rFonts w:ascii="Times New Roman" w:eastAsia="Times New Roman" w:hAnsi="Times New Roman" w:cs="Times New Roman"/>
          <w:bCs/>
          <w:sz w:val="24"/>
          <w:szCs w:val="24"/>
          <w:lang w:eastAsia="ar-SA"/>
        </w:rPr>
        <w:t xml:space="preserve"> </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w:t>
      </w:r>
      <w:r w:rsidR="0022751B" w:rsidRPr="0022751B">
        <w:rPr>
          <w:rFonts w:ascii="Times New Roman" w:eastAsia="Times New Roman" w:hAnsi="Times New Roman" w:cs="Times New Roman"/>
          <w:bCs/>
          <w:sz w:val="24"/>
          <w:szCs w:val="24"/>
          <w:lang w:eastAsia="ar-SA"/>
        </w:rPr>
        <w:t xml:space="preserve">размещаемая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472513" w:rsidRPr="00A33794" w:rsidRDefault="00472513" w:rsidP="00472513">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b/>
          <w:sz w:val="24"/>
          <w:szCs w:val="24"/>
          <w:lang w:eastAsia="ar-SA"/>
        </w:rPr>
        <w:t>Единая информационная система</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в сфере закупок товаров, работ, услуг для обеспечения государственных и муниципальных нужд</w:t>
      </w:r>
      <w:r w:rsidRPr="00A33794">
        <w:rPr>
          <w:rFonts w:ascii="Times New Roman" w:eastAsia="Times New Roman" w:hAnsi="Times New Roman" w:cs="Times New Roman"/>
          <w:color w:val="FF0000"/>
          <w:sz w:val="24"/>
          <w:szCs w:val="24"/>
          <w:lang w:eastAsia="ar-SA"/>
        </w:rPr>
        <w:t xml:space="preserve"> </w:t>
      </w:r>
      <w:r w:rsidRPr="00A33794">
        <w:rPr>
          <w:rFonts w:ascii="Times New Roman" w:eastAsia="Times New Roman" w:hAnsi="Times New Roman" w:cs="Times New Roman"/>
          <w:sz w:val="24"/>
          <w:szCs w:val="24"/>
          <w:lang w:eastAsia="ar-SA"/>
        </w:rPr>
        <w:t>(</w:t>
      </w:r>
      <w:hyperlink r:id="rId13" w:history="1">
        <w:r w:rsidRPr="00A33794">
          <w:rPr>
            <w:rFonts w:ascii="Times New Roman" w:eastAsia="Times New Roman" w:hAnsi="Times New Roman" w:cs="Times New Roman"/>
            <w:color w:val="0000FF"/>
            <w:sz w:val="24"/>
            <w:szCs w:val="24"/>
            <w:u w:val="single"/>
            <w:lang w:val="en-US" w:eastAsia="ar-SA"/>
          </w:rPr>
          <w:t>www</w:t>
        </w:r>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zakupki</w:t>
        </w:r>
        <w:proofErr w:type="spellEnd"/>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gov</w:t>
        </w:r>
        <w:proofErr w:type="spellEnd"/>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ru</w:t>
        </w:r>
        <w:proofErr w:type="spellEnd"/>
      </w:hyperlink>
      <w:r w:rsidRPr="00A33794">
        <w:rPr>
          <w:rFonts w:ascii="Times New Roman" w:eastAsia="Times New Roman" w:hAnsi="Times New Roman" w:cs="Times New Roman"/>
          <w:sz w:val="24"/>
          <w:szCs w:val="24"/>
          <w:lang w:eastAsia="ar-SA"/>
        </w:rPr>
        <w:t>)</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(также по тексту  - единая информационная система в сфере закупок товаров, работ, услуг, единая информационная система (ЕИС)) –</w:t>
      </w:r>
      <w:r w:rsidRPr="00A33794">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w:t>
      </w:r>
      <w:r w:rsidR="00224EE0">
        <w:rPr>
          <w:rFonts w:ascii="Times New Roman" w:eastAsia="Times New Roman" w:hAnsi="Times New Roman" w:cs="Times New Roman"/>
          <w:sz w:val="24"/>
          <w:szCs w:val="24"/>
          <w:lang w:eastAsia="ar-SA"/>
        </w:rPr>
        <w:t xml:space="preserve">кона от 18.07.2011 </w:t>
      </w:r>
      <w:r w:rsidRPr="00A33794">
        <w:rPr>
          <w:rFonts w:ascii="Times New Roman" w:eastAsia="Times New Roman" w:hAnsi="Times New Roman" w:cs="Times New Roman"/>
          <w:sz w:val="24"/>
          <w:szCs w:val="24"/>
          <w:lang w:eastAsia="ar-SA"/>
        </w:rPr>
        <w:t xml:space="preserve">№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государственных и муниципальных нужд. </w:t>
      </w:r>
    </w:p>
    <w:p w:rsidR="00472513" w:rsidRDefault="00472513" w:rsidP="00472513">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w:t>
      </w:r>
      <w:r w:rsidR="00224EE0">
        <w:rPr>
          <w:rFonts w:ascii="Times New Roman" w:eastAsia="Times New Roman" w:hAnsi="Times New Roman" w:cs="Times New Roman"/>
          <w:sz w:val="24"/>
          <w:szCs w:val="24"/>
          <w:lang w:eastAsia="ar-SA"/>
        </w:rPr>
        <w:t xml:space="preserve">.07.2011 </w:t>
      </w:r>
      <w:r w:rsidRPr="00A33794">
        <w:rPr>
          <w:rFonts w:ascii="Times New Roman" w:eastAsia="Times New Roman" w:hAnsi="Times New Roman" w:cs="Times New Roman"/>
          <w:sz w:val="24"/>
          <w:szCs w:val="24"/>
          <w:lang w:eastAsia="ar-SA"/>
        </w:rPr>
        <w:t xml:space="preserve">№ 223-ФЗ «О закупках товаров, работ, услуг отдельными видами юридических лиц» и Положением о закупке </w:t>
      </w:r>
      <w:r w:rsidRPr="00A33794">
        <w:rPr>
          <w:rFonts w:ascii="Times New Roman" w:eastAsia="Times New Roman" w:hAnsi="Times New Roman" w:cs="Times New Roman"/>
          <w:sz w:val="24"/>
          <w:szCs w:val="24"/>
          <w:lang w:eastAsia="ar-SA"/>
        </w:rPr>
        <w:lastRenderedPageBreak/>
        <w:t xml:space="preserve">товаров, работ, услуг АО «МЭС» (ИНН 5190907139, ОГРН 1095190009111), размещается Заказчиком на сайте Заказчика </w:t>
      </w:r>
      <w:hyperlink r:id="rId14" w:history="1">
        <w:r w:rsidRPr="00A33794">
          <w:rPr>
            <w:rFonts w:ascii="Times New Roman" w:eastAsia="Times New Roman" w:hAnsi="Times New Roman" w:cs="Times New Roman"/>
            <w:color w:val="0000FF"/>
            <w:sz w:val="24"/>
            <w:szCs w:val="24"/>
            <w:u w:val="single"/>
            <w:lang w:eastAsia="ar-SA"/>
          </w:rPr>
          <w:t>http://www.mures.ru/</w:t>
        </w:r>
      </w:hyperlink>
      <w:r w:rsidRPr="00A33794">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E4184A" w:rsidRDefault="00E4184A" w:rsidP="00E4184A">
      <w:pPr>
        <w:suppressAutoHyphens/>
        <w:spacing w:after="0" w:line="240" w:lineRule="auto"/>
        <w:jc w:val="both"/>
        <w:rPr>
          <w:rFonts w:ascii="Times New Roman" w:eastAsia="Times New Roman" w:hAnsi="Times New Roman"/>
          <w:b/>
          <w:sz w:val="24"/>
          <w:szCs w:val="24"/>
          <w:lang w:eastAsia="ar-SA"/>
        </w:rPr>
      </w:pPr>
    </w:p>
    <w:p w:rsidR="00E4184A" w:rsidRPr="003C6463" w:rsidRDefault="00E4184A" w:rsidP="00E4184A">
      <w:pPr>
        <w:suppressAutoHyphens/>
        <w:spacing w:after="0" w:line="240" w:lineRule="auto"/>
        <w:jc w:val="both"/>
        <w:rPr>
          <w:rFonts w:ascii="Times New Roman" w:eastAsia="Times New Roman" w:hAnsi="Times New Roman"/>
          <w:sz w:val="24"/>
          <w:szCs w:val="24"/>
          <w:lang w:eastAsia="ar-SA"/>
        </w:rPr>
      </w:pPr>
      <w:r w:rsidRPr="003C6463">
        <w:rPr>
          <w:rFonts w:ascii="Times New Roman" w:eastAsia="Times New Roman" w:hAnsi="Times New Roman"/>
          <w:b/>
          <w:sz w:val="24"/>
          <w:szCs w:val="24"/>
          <w:lang w:eastAsia="ar-SA"/>
        </w:rPr>
        <w:t xml:space="preserve">Лот – </w:t>
      </w:r>
      <w:r w:rsidRPr="003C6463">
        <w:rPr>
          <w:rFonts w:ascii="Times New Roman" w:eastAsia="Times New Roman" w:hAnsi="Times New Roman"/>
          <w:sz w:val="24"/>
          <w:szCs w:val="24"/>
          <w:lang w:eastAsia="ar-SA"/>
        </w:rPr>
        <w:t xml:space="preserve">определенная извещением и документацией о закупке </w:t>
      </w:r>
      <w:r>
        <w:rPr>
          <w:rFonts w:ascii="Times New Roman" w:eastAsia="Times New Roman" w:hAnsi="Times New Roman"/>
          <w:sz w:val="24"/>
          <w:szCs w:val="24"/>
          <w:lang w:eastAsia="ar-SA"/>
        </w:rPr>
        <w:t>товар, обособленный</w:t>
      </w:r>
      <w:r w:rsidRPr="003C6463">
        <w:rPr>
          <w:rFonts w:ascii="Times New Roman" w:eastAsia="Times New Roman" w:hAnsi="Times New Roman"/>
          <w:sz w:val="24"/>
          <w:szCs w:val="24"/>
          <w:lang w:eastAsia="ar-SA"/>
        </w:rPr>
        <w:t xml:space="preserve"> Заказчиком в отдельную закупку в целях рационального и эффективного расходования денежных средств и развития добросовестной конкуренции. В отношении каждого лота отдельно указываются объект закупки, начальная (максимальная) цена договора, сроки и иные условия поставки Товара. Участник закупки подает заявку на участие в процедуре закупки в отношении определенного лота. В отношении каждого лота заключается отдельный Договор.</w:t>
      </w:r>
    </w:p>
    <w:p w:rsidR="000E7D6A" w:rsidRPr="003A2F0D" w:rsidRDefault="000E7D6A" w:rsidP="000B78E3">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Pr="003A2F0D" w:rsidRDefault="003A2F0D" w:rsidP="000B78E3">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6" w:name="_Toc535576903"/>
      <w:r w:rsidRPr="003A2F0D">
        <w:rPr>
          <w:rFonts w:ascii="Times New Roman" w:eastAsia="Times New Roman" w:hAnsi="Times New Roman" w:cs="Times New Roman"/>
          <w:b/>
          <w:iCs/>
          <w:sz w:val="24"/>
          <w:szCs w:val="24"/>
          <w:lang w:val="x-none" w:eastAsia="ar-SA"/>
        </w:rPr>
        <w:t>Общие положения</w:t>
      </w:r>
      <w:bookmarkEnd w:id="6"/>
    </w:p>
    <w:p w:rsidR="003A2F0D" w:rsidRPr="003A2F0D" w:rsidRDefault="003A2F0D" w:rsidP="000B78E3">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0B78E3">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F331D7">
      <w:pPr>
        <w:tabs>
          <w:tab w:val="left" w:pos="567"/>
          <w:tab w:val="left" w:pos="851"/>
        </w:tabs>
        <w:suppressAutoHyphens/>
        <w:spacing w:after="0" w:line="240" w:lineRule="auto"/>
        <w:ind w:firstLine="709"/>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xml:space="preserve">, </w:t>
      </w:r>
      <w:r w:rsidR="00BC4748">
        <w:rPr>
          <w:rFonts w:ascii="Times New Roman" w:eastAsia="Times New Roman" w:hAnsi="Times New Roman" w:cs="Times New Roman"/>
          <w:sz w:val="24"/>
          <w:szCs w:val="24"/>
          <w:lang w:eastAsia="ar-SA"/>
        </w:rPr>
        <w:t>размещенном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 xml:space="preserve">в </w:t>
      </w:r>
      <w:r w:rsidR="00746F70">
        <w:rPr>
          <w:rFonts w:ascii="Times New Roman" w:eastAsia="Times New Roman" w:hAnsi="Times New Roman" w:cs="Times New Roman"/>
          <w:iCs/>
          <w:sz w:val="24"/>
          <w:szCs w:val="28"/>
          <w:lang w:eastAsia="ar-SA"/>
        </w:rPr>
        <w:t>ЕИС</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F331D7" w:rsidRPr="00F331D7" w:rsidRDefault="00BC4748" w:rsidP="00F331D7">
      <w:pPr>
        <w:numPr>
          <w:ilvl w:val="2"/>
          <w:numId w:val="25"/>
        </w:numPr>
        <w:tabs>
          <w:tab w:val="clear" w:pos="720"/>
          <w:tab w:val="num" w:pos="0"/>
          <w:tab w:val="left" w:pos="567"/>
          <w:tab w:val="left" w:pos="851"/>
          <w:tab w:val="left" w:pos="993"/>
        </w:tabs>
        <w:suppressAutoHyphens/>
        <w:overflowPunct w:val="0"/>
        <w:autoSpaceDE w:val="0"/>
        <w:spacing w:after="0" w:line="240" w:lineRule="auto"/>
        <w:ind w:left="0" w:firstLine="709"/>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 xml:space="preserve">Предмет </w:t>
      </w:r>
      <w:r w:rsidRPr="003A2F0D">
        <w:rPr>
          <w:rFonts w:ascii="Times New Roman" w:eastAsia="Times New Roman" w:hAnsi="Times New Roman" w:cs="Times New Roman"/>
          <w:sz w:val="24"/>
          <w:szCs w:val="24"/>
          <w:lang w:eastAsia="ar-SA"/>
        </w:rPr>
        <w:t xml:space="preserve">запроса предложений </w:t>
      </w:r>
      <w:r w:rsidRPr="00D25408">
        <w:rPr>
          <w:rFonts w:ascii="Times New Roman" w:eastAsia="Times New Roman" w:hAnsi="Times New Roman" w:cs="Times New Roman"/>
          <w:sz w:val="24"/>
          <w:szCs w:val="24"/>
          <w:lang w:eastAsia="ar-SA"/>
        </w:rPr>
        <w:t>указан в Информационной карте Документации.</w:t>
      </w:r>
    </w:p>
    <w:p w:rsidR="00BC4748" w:rsidRPr="00D25408" w:rsidRDefault="00BC4748" w:rsidP="00F331D7">
      <w:pPr>
        <w:tabs>
          <w:tab w:val="left" w:pos="567"/>
          <w:tab w:val="left" w:pos="851"/>
          <w:tab w:val="left" w:pos="993"/>
        </w:tabs>
        <w:suppressAutoHyphens/>
        <w:overflowPunct w:val="0"/>
        <w:autoSpaceDE w:val="0"/>
        <w:spacing w:after="0" w:line="240" w:lineRule="auto"/>
        <w:ind w:firstLine="709"/>
        <w:jc w:val="both"/>
        <w:rPr>
          <w:rFonts w:ascii="Times New Roman" w:eastAsia="Times New Roman" w:hAnsi="Times New Roman" w:cs="Times New Roman"/>
          <w:sz w:val="24"/>
          <w:szCs w:val="24"/>
          <w:lang w:eastAsia="ar-SA"/>
        </w:rPr>
      </w:pPr>
      <w:r w:rsidRPr="00BC4748">
        <w:rPr>
          <w:rFonts w:ascii="Times New Roman" w:eastAsia="Times New Roman" w:hAnsi="Times New Roman" w:cs="Times New Roman"/>
          <w:sz w:val="24"/>
          <w:szCs w:val="24"/>
          <w:lang w:eastAsia="ar-SA"/>
        </w:rPr>
        <w:t xml:space="preserve">Требования к </w:t>
      </w:r>
      <w:r w:rsidR="002B2A67">
        <w:rPr>
          <w:rFonts w:ascii="Times New Roman" w:eastAsia="Times New Roman" w:hAnsi="Times New Roman" w:cs="Times New Roman"/>
          <w:sz w:val="24"/>
          <w:szCs w:val="24"/>
          <w:lang w:eastAsia="ar-SA"/>
        </w:rPr>
        <w:t>поставляемо</w:t>
      </w:r>
      <w:r w:rsidR="00F331D7">
        <w:rPr>
          <w:rFonts w:ascii="Times New Roman" w:eastAsia="Times New Roman" w:hAnsi="Times New Roman" w:cs="Times New Roman"/>
          <w:sz w:val="24"/>
          <w:szCs w:val="24"/>
          <w:lang w:eastAsia="ar-SA"/>
        </w:rPr>
        <w:t>му</w:t>
      </w:r>
      <w:r w:rsidR="002B2A67">
        <w:rPr>
          <w:rFonts w:ascii="Times New Roman" w:eastAsia="Times New Roman" w:hAnsi="Times New Roman" w:cs="Times New Roman"/>
          <w:sz w:val="24"/>
          <w:szCs w:val="24"/>
          <w:lang w:eastAsia="ar-SA"/>
        </w:rPr>
        <w:t xml:space="preserve"> Товар</w:t>
      </w:r>
      <w:r w:rsidR="00F331D7">
        <w:rPr>
          <w:rFonts w:ascii="Times New Roman" w:eastAsia="Times New Roman" w:hAnsi="Times New Roman" w:cs="Times New Roman"/>
          <w:sz w:val="24"/>
          <w:szCs w:val="24"/>
          <w:lang w:eastAsia="ar-SA"/>
        </w:rPr>
        <w:t>у</w:t>
      </w:r>
      <w:r w:rsidRPr="00BC4748">
        <w:rPr>
          <w:rFonts w:ascii="Times New Roman" w:eastAsia="Times New Roman" w:hAnsi="Times New Roman" w:cs="Times New Roman"/>
          <w:sz w:val="24"/>
          <w:szCs w:val="24"/>
          <w:lang w:eastAsia="ar-SA"/>
        </w:rPr>
        <w:t xml:space="preserve"> </w:t>
      </w:r>
      <w:r w:rsidR="00F331D7">
        <w:rPr>
          <w:rFonts w:ascii="Times New Roman" w:eastAsia="Times New Roman" w:hAnsi="Times New Roman"/>
          <w:bCs/>
          <w:sz w:val="24"/>
          <w:szCs w:val="24"/>
          <w:lang w:eastAsia="ar-SA"/>
        </w:rPr>
        <w:t xml:space="preserve">(по каждому лоту) </w:t>
      </w:r>
      <w:r w:rsidRPr="00BC4748">
        <w:rPr>
          <w:rFonts w:ascii="Times New Roman" w:eastAsia="Times New Roman" w:hAnsi="Times New Roman" w:cs="Times New Roman"/>
          <w:sz w:val="24"/>
          <w:szCs w:val="24"/>
          <w:lang w:eastAsia="ar-SA"/>
        </w:rPr>
        <w:t>указаны в разделе 5 «Техническое задание» Документации.</w:t>
      </w:r>
    </w:p>
    <w:p w:rsidR="003A2F0D" w:rsidRPr="003A2F0D" w:rsidRDefault="003A2F0D" w:rsidP="0054546D">
      <w:pPr>
        <w:numPr>
          <w:ilvl w:val="2"/>
          <w:numId w:val="25"/>
        </w:numPr>
        <w:tabs>
          <w:tab w:val="left" w:pos="0"/>
          <w:tab w:val="left" w:pos="567"/>
          <w:tab w:val="left" w:pos="851"/>
          <w:tab w:val="left" w:pos="993"/>
        </w:tabs>
        <w:suppressAutoHyphens/>
        <w:overflowPunct w:val="0"/>
        <w:autoSpaceDE w:val="0"/>
        <w:spacing w:after="0" w:line="240" w:lineRule="auto"/>
        <w:ind w:left="0" w:firstLine="709"/>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54546D">
      <w:pPr>
        <w:numPr>
          <w:ilvl w:val="2"/>
          <w:numId w:val="25"/>
        </w:numPr>
        <w:tabs>
          <w:tab w:val="left" w:pos="0"/>
          <w:tab w:val="left" w:pos="567"/>
          <w:tab w:val="left" w:pos="851"/>
          <w:tab w:val="left" w:pos="993"/>
        </w:tabs>
        <w:suppressAutoHyphens/>
        <w:overflowPunct w:val="0"/>
        <w:autoSpaceDE w:val="0"/>
        <w:spacing w:after="0" w:line="240" w:lineRule="auto"/>
        <w:ind w:left="0" w:firstLine="709"/>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54546D">
      <w:pPr>
        <w:numPr>
          <w:ilvl w:val="2"/>
          <w:numId w:val="25"/>
        </w:numPr>
        <w:tabs>
          <w:tab w:val="left" w:pos="0"/>
          <w:tab w:val="left" w:pos="567"/>
          <w:tab w:val="left" w:pos="851"/>
          <w:tab w:val="left" w:pos="993"/>
        </w:tabs>
        <w:suppressAutoHyphens/>
        <w:overflowPunct w:val="0"/>
        <w:autoSpaceDE w:val="0"/>
        <w:spacing w:after="0" w:line="240" w:lineRule="auto"/>
        <w:ind w:left="0" w:firstLine="709"/>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54546D">
      <w:pPr>
        <w:numPr>
          <w:ilvl w:val="2"/>
          <w:numId w:val="25"/>
        </w:numPr>
        <w:tabs>
          <w:tab w:val="left" w:pos="0"/>
          <w:tab w:val="left" w:pos="567"/>
          <w:tab w:val="left" w:pos="851"/>
          <w:tab w:val="left" w:pos="993"/>
        </w:tabs>
        <w:suppressAutoHyphens/>
        <w:overflowPunct w:val="0"/>
        <w:autoSpaceDE w:val="0"/>
        <w:spacing w:after="0" w:line="240" w:lineRule="auto"/>
        <w:ind w:left="0" w:firstLine="709"/>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7" w:name="_Ref56231144"/>
      <w:bookmarkStart w:id="8" w:name="_Ref56231140"/>
      <w:bookmarkStart w:id="9"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7"/>
      <w:bookmarkEnd w:id="8"/>
      <w:bookmarkEnd w:id="9"/>
    </w:p>
    <w:p w:rsidR="003A2F0D" w:rsidRPr="003A2F0D" w:rsidRDefault="007353A3" w:rsidP="007353A3">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003A2F0D" w:rsidRPr="003A2F0D">
        <w:rPr>
          <w:rFonts w:ascii="Times New Roman" w:eastAsia="Times New Roman" w:hAnsi="Times New Roman" w:cs="Times New Roman"/>
          <w:bCs/>
          <w:sz w:val="24"/>
          <w:szCs w:val="24"/>
          <w:lang w:eastAsia="ar-SA"/>
        </w:rPr>
        <w:t xml:space="preserve">Данный </w:t>
      </w:r>
      <w:r w:rsidR="003A2F0D" w:rsidRPr="003A2F0D">
        <w:rPr>
          <w:rFonts w:ascii="Times New Roman" w:eastAsia="Times New Roman" w:hAnsi="Times New Roman" w:cs="Times New Roman"/>
          <w:sz w:val="24"/>
          <w:szCs w:val="24"/>
          <w:lang w:eastAsia="ar-SA"/>
        </w:rPr>
        <w:t>запрос предложений</w:t>
      </w:r>
      <w:r w:rsidR="003A2F0D" w:rsidRPr="003A2F0D">
        <w:rPr>
          <w:rFonts w:ascii="Times New Roman" w:eastAsia="Times New Roman" w:hAnsi="Times New Roman" w:cs="Times New Roman"/>
          <w:bCs/>
          <w:sz w:val="24"/>
          <w:szCs w:val="24"/>
          <w:lang w:eastAsia="ar-SA"/>
        </w:rPr>
        <w:t xml:space="preserve"> проводится в соответ</w:t>
      </w:r>
      <w:r w:rsidR="00A50128">
        <w:rPr>
          <w:rFonts w:ascii="Times New Roman" w:eastAsia="Times New Roman" w:hAnsi="Times New Roman" w:cs="Times New Roman"/>
          <w:bCs/>
          <w:sz w:val="24"/>
          <w:szCs w:val="24"/>
          <w:lang w:eastAsia="ar-SA"/>
        </w:rPr>
        <w:t>ствии с Федеральным законом от 1</w:t>
      </w:r>
      <w:r w:rsidR="003A2F0D" w:rsidRPr="003A2F0D">
        <w:rPr>
          <w:rFonts w:ascii="Times New Roman" w:eastAsia="Times New Roman" w:hAnsi="Times New Roman" w:cs="Times New Roman"/>
          <w:bCs/>
          <w:sz w:val="24"/>
          <w:szCs w:val="24"/>
          <w:lang w:eastAsia="ar-SA"/>
        </w:rPr>
        <w:t>8</w:t>
      </w:r>
      <w:r w:rsidR="00224EE0">
        <w:rPr>
          <w:rFonts w:ascii="Times New Roman" w:eastAsia="Times New Roman" w:hAnsi="Times New Roman" w:cs="Times New Roman"/>
          <w:bCs/>
          <w:sz w:val="24"/>
          <w:szCs w:val="24"/>
          <w:lang w:eastAsia="ar-SA"/>
        </w:rPr>
        <w:t>.07.</w:t>
      </w:r>
      <w:r w:rsidR="003A2F0D" w:rsidRPr="003A2F0D">
        <w:rPr>
          <w:rFonts w:ascii="Times New Roman" w:eastAsia="Times New Roman" w:hAnsi="Times New Roman" w:cs="Times New Roman"/>
          <w:bCs/>
          <w:sz w:val="24"/>
          <w:szCs w:val="24"/>
          <w:lang w:eastAsia="ar-SA"/>
        </w:rPr>
        <w:t xml:space="preserve">2011 № 223-ФЗ «О закупках товаров, работ, услуг отдельными видами юридических лиц» и </w:t>
      </w:r>
      <w:r w:rsidR="003A2F0D"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003A2F0D" w:rsidRPr="003A2F0D">
        <w:rPr>
          <w:rFonts w:ascii="Times New Roman" w:eastAsia="Calibri" w:hAnsi="Times New Roman" w:cs="Times New Roman"/>
          <w:bCs/>
          <w:sz w:val="24"/>
          <w:szCs w:val="24"/>
          <w:lang w:eastAsia="ar-SA"/>
        </w:rPr>
        <w:t xml:space="preserve"> (ИНН 5190907139, ОГРН</w:t>
      </w:r>
      <w:r w:rsidR="00267389">
        <w:rPr>
          <w:rFonts w:ascii="Times New Roman" w:eastAsia="Calibri" w:hAnsi="Times New Roman" w:cs="Times New Roman"/>
          <w:bCs/>
          <w:sz w:val="24"/>
          <w:szCs w:val="24"/>
          <w:lang w:eastAsia="ar-SA"/>
        </w:rPr>
        <w:t> </w:t>
      </w:r>
      <w:r w:rsidR="003A2F0D" w:rsidRPr="003A2F0D">
        <w:rPr>
          <w:rFonts w:ascii="Times New Roman" w:eastAsia="Calibri" w:hAnsi="Times New Roman" w:cs="Times New Roman"/>
          <w:bCs/>
          <w:sz w:val="24"/>
          <w:szCs w:val="24"/>
          <w:lang w:eastAsia="ar-SA"/>
        </w:rPr>
        <w:t>1095190009111) в действующей редакции</w:t>
      </w:r>
      <w:r w:rsidR="003A2F0D"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D81282">
      <w:pPr>
        <w:numPr>
          <w:ilvl w:val="2"/>
          <w:numId w:val="25"/>
        </w:numPr>
        <w:tabs>
          <w:tab w:val="clear" w:pos="720"/>
          <w:tab w:val="left" w:pos="567"/>
          <w:tab w:val="left" w:pos="709"/>
          <w:tab w:val="left" w:pos="851"/>
          <w:tab w:val="left" w:pos="960"/>
          <w:tab w:val="left" w:pos="993"/>
        </w:tabs>
        <w:suppressAutoHyphens/>
        <w:overflowPunct w:val="0"/>
        <w:autoSpaceDE w:val="0"/>
        <w:spacing w:after="0" w:line="240" w:lineRule="auto"/>
        <w:ind w:left="0" w:firstLine="709"/>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3A2F0D" w:rsidP="00D81282">
      <w:pPr>
        <w:tabs>
          <w:tab w:val="left" w:pos="567"/>
          <w:tab w:val="left" w:pos="851"/>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7353A3" w:rsidRDefault="003A2F0D" w:rsidP="00770071">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709"/>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7353A3" w:rsidRPr="003A2F0D" w:rsidRDefault="007353A3" w:rsidP="007353A3">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2422A4" w:rsidRDefault="00040B5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lastRenderedPageBreak/>
        <w:t>Отмена</w:t>
      </w:r>
      <w:r w:rsidR="003A2F0D" w:rsidRPr="002422A4">
        <w:rPr>
          <w:rFonts w:ascii="Times New Roman" w:eastAsia="Times New Roman" w:hAnsi="Times New Roman" w:cs="Times New Roman"/>
          <w:b/>
          <w:sz w:val="24"/>
          <w:szCs w:val="24"/>
          <w:lang w:eastAsia="ar-SA"/>
        </w:rPr>
        <w:t xml:space="preserve"> запроса предложений</w:t>
      </w:r>
    </w:p>
    <w:p w:rsidR="00D97523" w:rsidRPr="00726E88" w:rsidRDefault="00D97523" w:rsidP="00770071">
      <w:pPr>
        <w:pStyle w:val="afff9"/>
        <w:numPr>
          <w:ilvl w:val="2"/>
          <w:numId w:val="25"/>
        </w:numPr>
        <w:tabs>
          <w:tab w:val="clear" w:pos="720"/>
          <w:tab w:val="left" w:pos="0"/>
          <w:tab w:val="num" w:pos="567"/>
          <w:tab w:val="left" w:pos="1134"/>
        </w:tabs>
        <w:spacing w:after="0" w:line="240" w:lineRule="auto"/>
        <w:ind w:left="0" w:firstLine="709"/>
        <w:jc w:val="both"/>
        <w:rPr>
          <w:rFonts w:ascii="Times New Roman" w:eastAsia="Times New Roman" w:hAnsi="Times New Roman"/>
          <w:sz w:val="24"/>
          <w:szCs w:val="24"/>
        </w:rPr>
      </w:pPr>
      <w:r w:rsidRPr="00726E88">
        <w:rPr>
          <w:rFonts w:ascii="Times New Roman" w:eastAsia="Times New Roman" w:hAnsi="Times New Roman"/>
          <w:sz w:val="24"/>
          <w:szCs w:val="24"/>
        </w:rPr>
        <w:t>Заказчик вправе отменить запрос предложений до насту</w:t>
      </w:r>
      <w:r w:rsidR="00726E88" w:rsidRPr="00726E88">
        <w:rPr>
          <w:rFonts w:ascii="Times New Roman" w:eastAsia="Times New Roman" w:hAnsi="Times New Roman"/>
          <w:sz w:val="24"/>
          <w:szCs w:val="24"/>
        </w:rPr>
        <w:t xml:space="preserve">пления даты и времени окончания </w:t>
      </w:r>
      <w:r w:rsidRPr="00726E88">
        <w:rPr>
          <w:rFonts w:ascii="Times New Roman" w:eastAsia="Times New Roman" w:hAnsi="Times New Roman"/>
          <w:sz w:val="24"/>
          <w:szCs w:val="24"/>
        </w:rPr>
        <w:t>срока подачи заявок на участие в запросе предложений. Заказчик не несет ответственности перед Участником закупки, направившим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726E88" w:rsidRDefault="00D97523" w:rsidP="00726E88">
      <w:pPr>
        <w:tabs>
          <w:tab w:val="left" w:pos="0"/>
          <w:tab w:val="left" w:pos="567"/>
          <w:tab w:val="left" w:pos="1134"/>
        </w:tabs>
        <w:suppressAutoHyphens/>
        <w:spacing w:after="0" w:line="240" w:lineRule="auto"/>
        <w:ind w:firstLine="709"/>
        <w:jc w:val="both"/>
        <w:rPr>
          <w:rFonts w:ascii="Times New Roman" w:eastAsia="Times New Roman" w:hAnsi="Times New Roman"/>
          <w:sz w:val="24"/>
          <w:szCs w:val="24"/>
          <w:lang w:eastAsia="ar-SA"/>
        </w:rPr>
      </w:pPr>
      <w:r w:rsidRPr="00726E88">
        <w:rPr>
          <w:rFonts w:ascii="Times New Roman" w:eastAsia="Times New Roman" w:hAnsi="Times New Roman"/>
          <w:sz w:val="24"/>
          <w:szCs w:val="24"/>
          <w:lang w:eastAsia="ar-SA"/>
        </w:rPr>
        <w:t>Решение об отмене запроса предложений размещается в ЕИС в день принятия этого решения.</w:t>
      </w:r>
    </w:p>
    <w:p w:rsidR="00D97523" w:rsidRPr="00726E88" w:rsidRDefault="00D97523" w:rsidP="00770071">
      <w:pPr>
        <w:pStyle w:val="afff9"/>
        <w:numPr>
          <w:ilvl w:val="2"/>
          <w:numId w:val="25"/>
        </w:numPr>
        <w:tabs>
          <w:tab w:val="clear" w:pos="720"/>
          <w:tab w:val="left" w:pos="0"/>
          <w:tab w:val="left" w:pos="567"/>
          <w:tab w:val="left" w:pos="1134"/>
        </w:tabs>
        <w:spacing w:after="0" w:line="240" w:lineRule="auto"/>
        <w:ind w:left="0" w:firstLine="709"/>
        <w:jc w:val="both"/>
        <w:rPr>
          <w:rFonts w:ascii="Times New Roman" w:eastAsia="Times New Roman" w:hAnsi="Times New Roman"/>
          <w:sz w:val="24"/>
          <w:szCs w:val="24"/>
        </w:rPr>
      </w:pPr>
      <w:r w:rsidRPr="00726E88">
        <w:rPr>
          <w:rFonts w:ascii="Times New Roman" w:eastAsia="Times New Roman" w:hAnsi="Times New Roman"/>
          <w:sz w:val="24"/>
          <w:szCs w:val="24"/>
        </w:rPr>
        <w:t>По истечении срока отмены запроса предложений в соответствии с первым абзацем пункта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BA0710" w:rsidRDefault="00BA0710" w:rsidP="00726E88">
      <w:pPr>
        <w:tabs>
          <w:tab w:val="left" w:pos="0"/>
          <w:tab w:val="left" w:pos="567"/>
          <w:tab w:val="left" w:pos="1134"/>
        </w:tabs>
        <w:suppressAutoHyphens/>
        <w:spacing w:after="0" w:line="240" w:lineRule="auto"/>
        <w:jc w:val="both"/>
        <w:rPr>
          <w:rFonts w:ascii="Times New Roman" w:eastAsia="Times New Roman" w:hAnsi="Times New Roman"/>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0B78E3"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sidR="008A0DE1">
        <w:rPr>
          <w:rFonts w:ascii="Times New Roman" w:eastAsia="Times New Roman" w:hAnsi="Times New Roman" w:cs="Times New Roman"/>
          <w:sz w:val="24"/>
          <w:szCs w:val="24"/>
          <w:lang w:eastAsia="ar-SA"/>
        </w:rPr>
        <w:t>направленные</w:t>
      </w:r>
      <w:r w:rsidR="003A2F0D" w:rsidRPr="003A2F0D">
        <w:rPr>
          <w:rFonts w:ascii="Times New Roman" w:eastAsia="Times New Roman" w:hAnsi="Times New Roman" w:cs="Times New Roman"/>
          <w:sz w:val="24"/>
          <w:szCs w:val="24"/>
          <w:lang w:eastAsia="ar-SA"/>
        </w:rPr>
        <w:t xml:space="preserve"> на </w:t>
      </w:r>
      <w:r w:rsidR="008A0DE1">
        <w:rPr>
          <w:rFonts w:ascii="Times New Roman" w:eastAsia="Times New Roman" w:hAnsi="Times New Roman" w:cs="Times New Roman"/>
          <w:sz w:val="24"/>
          <w:szCs w:val="24"/>
          <w:lang w:eastAsia="ar-SA"/>
        </w:rPr>
        <w:t xml:space="preserve">участие в </w:t>
      </w:r>
      <w:r w:rsidR="003A2F0D" w:rsidRPr="003A2F0D">
        <w:rPr>
          <w:rFonts w:ascii="Times New Roman" w:eastAsia="Times New Roman" w:hAnsi="Times New Roman" w:cs="Times New Roman"/>
          <w:sz w:val="24"/>
          <w:szCs w:val="24"/>
          <w:lang w:eastAsia="ar-SA"/>
        </w:rPr>
        <w:t>запрос</w:t>
      </w:r>
      <w:r w:rsidR="008A0DE1">
        <w:rPr>
          <w:rFonts w:ascii="Times New Roman" w:eastAsia="Times New Roman" w:hAnsi="Times New Roman" w:cs="Times New Roman"/>
          <w:sz w:val="24"/>
          <w:szCs w:val="24"/>
          <w:lang w:eastAsia="ar-SA"/>
        </w:rPr>
        <w:t>е</w:t>
      </w:r>
      <w:r w:rsidR="003A2F0D" w:rsidRPr="003A2F0D">
        <w:rPr>
          <w:rFonts w:ascii="Times New Roman" w:eastAsia="Times New Roman" w:hAnsi="Times New Roman" w:cs="Times New Roman"/>
          <w:sz w:val="24"/>
          <w:szCs w:val="24"/>
          <w:lang w:eastAsia="ar-SA"/>
        </w:rPr>
        <w:t xml:space="preserve"> предложений, не возвращаются, кроме отозванных Участниками закупки и опоздавших заявок, а также в случае </w:t>
      </w:r>
      <w:r w:rsidR="00040B5D">
        <w:rPr>
          <w:rFonts w:ascii="Times New Roman" w:eastAsia="Times New Roman" w:hAnsi="Times New Roman" w:cs="Times New Roman"/>
          <w:sz w:val="24"/>
          <w:szCs w:val="24"/>
          <w:lang w:eastAsia="ar-SA"/>
        </w:rPr>
        <w:t>отмены</w:t>
      </w:r>
      <w:r w:rsidR="003A2F0D" w:rsidRPr="003A2F0D">
        <w:rPr>
          <w:rFonts w:ascii="Times New Roman" w:eastAsia="Times New Roman" w:hAnsi="Times New Roman" w:cs="Times New Roman"/>
          <w:sz w:val="24"/>
          <w:szCs w:val="24"/>
          <w:lang w:eastAsia="ar-SA"/>
        </w:rPr>
        <w:t xml:space="preserve">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0" w:name="_Toc535576904"/>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10"/>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11"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11"/>
    </w:p>
    <w:p w:rsidR="00BB5921" w:rsidRDefault="003A2F0D" w:rsidP="0037123B">
      <w:pPr>
        <w:tabs>
          <w:tab w:val="left" w:pos="425"/>
          <w:tab w:val="left" w:pos="567"/>
          <w:tab w:val="left" w:pos="709"/>
        </w:tabs>
        <w:suppressAutoHyphens/>
        <w:spacing w:after="0" w:line="240" w:lineRule="auto"/>
        <w:ind w:firstLine="709"/>
        <w:jc w:val="both"/>
      </w:pPr>
      <w:r w:rsidRPr="00080B64">
        <w:rPr>
          <w:rFonts w:ascii="Times New Roman" w:eastAsia="Times New Roman" w:hAnsi="Times New Roman" w:cs="Times New Roman"/>
          <w:b/>
          <w:sz w:val="24"/>
          <w:szCs w:val="24"/>
          <w:lang w:eastAsia="ar-SA"/>
        </w:rPr>
        <w:t>3.1.</w:t>
      </w:r>
      <w:r w:rsidR="0080224B" w:rsidRPr="00080B64">
        <w:rPr>
          <w:rFonts w:ascii="Times New Roman" w:eastAsia="Times New Roman" w:hAnsi="Times New Roman" w:cs="Times New Roman"/>
          <w:b/>
          <w:sz w:val="24"/>
          <w:szCs w:val="24"/>
          <w:lang w:eastAsia="ar-SA"/>
        </w:rPr>
        <w:t>1</w:t>
      </w:r>
      <w:r w:rsidRPr="00080B64">
        <w:rPr>
          <w:rFonts w:ascii="Times New Roman" w:eastAsia="Times New Roman" w:hAnsi="Times New Roman" w:cs="Times New Roman"/>
          <w:b/>
          <w:sz w:val="24"/>
          <w:szCs w:val="24"/>
          <w:lang w:eastAsia="ar-SA"/>
        </w:rPr>
        <w:t>.</w:t>
      </w:r>
      <w:r w:rsidRPr="00080B64">
        <w:rPr>
          <w:rFonts w:ascii="Times New Roman" w:eastAsia="Times New Roman" w:hAnsi="Times New Roman" w:cs="Times New Roman"/>
          <w:sz w:val="24"/>
          <w:szCs w:val="24"/>
          <w:lang w:eastAsia="ar-SA"/>
        </w:rPr>
        <w:t xml:space="preserve"> Участник закупки не должен находиться в процессе лик</w:t>
      </w:r>
      <w:r w:rsidR="00E2325E">
        <w:rPr>
          <w:rFonts w:ascii="Times New Roman" w:eastAsia="Times New Roman" w:hAnsi="Times New Roman" w:cs="Times New Roman"/>
          <w:sz w:val="24"/>
          <w:szCs w:val="24"/>
          <w:lang w:eastAsia="ar-SA"/>
        </w:rPr>
        <w:t>видации (для юридического лица),</w:t>
      </w:r>
      <w:r w:rsidR="00BB5921" w:rsidRPr="00080B64">
        <w:rPr>
          <w:rFonts w:ascii="Times New Roman" w:eastAsia="Times New Roman" w:hAnsi="Times New Roman" w:cs="Times New Roman"/>
          <w:sz w:val="24"/>
          <w:szCs w:val="24"/>
          <w:lang w:eastAsia="ar-SA"/>
        </w:rPr>
        <w:t xml:space="preserve"> </w:t>
      </w:r>
      <w:r w:rsidR="00E2325E">
        <w:rPr>
          <w:rFonts w:ascii="Times New Roman" w:eastAsia="Times New Roman" w:hAnsi="Times New Roman" w:cs="Times New Roman"/>
          <w:sz w:val="24"/>
          <w:szCs w:val="24"/>
          <w:lang w:eastAsia="ar-SA"/>
        </w:rPr>
        <w:t>в</w:t>
      </w:r>
      <w:r w:rsidRPr="00080B64">
        <w:rPr>
          <w:rFonts w:ascii="Times New Roman" w:eastAsia="Times New Roman" w:hAnsi="Times New Roman" w:cs="Times New Roman"/>
          <w:sz w:val="24"/>
          <w:szCs w:val="24"/>
          <w:lang w:eastAsia="ar-SA"/>
        </w:rPr>
        <w:t xml:space="preserve"> отношении Участника закупки должн</w:t>
      </w:r>
      <w:r w:rsidR="00BB5921" w:rsidRPr="00080B64">
        <w:rPr>
          <w:rFonts w:ascii="Times New Roman" w:eastAsia="Times New Roman" w:hAnsi="Times New Roman" w:cs="Times New Roman"/>
          <w:sz w:val="24"/>
          <w:szCs w:val="24"/>
          <w:lang w:eastAsia="ar-SA"/>
        </w:rPr>
        <w:t>о</w:t>
      </w:r>
      <w:r w:rsidRPr="00080B64">
        <w:rPr>
          <w:rFonts w:ascii="Times New Roman" w:eastAsia="Times New Roman" w:hAnsi="Times New Roman" w:cs="Times New Roman"/>
          <w:sz w:val="24"/>
          <w:szCs w:val="24"/>
          <w:lang w:eastAsia="ar-SA"/>
        </w:rPr>
        <w:t xml:space="preserve"> отсутствовать </w:t>
      </w:r>
      <w:r w:rsidR="00BB5921" w:rsidRPr="00080B64">
        <w:rPr>
          <w:rFonts w:ascii="Times New Roman" w:hAnsi="Times New Roman" w:cs="Times New Roman"/>
          <w:sz w:val="24"/>
          <w:szCs w:val="24"/>
        </w:rPr>
        <w:t>решение арбитражного суда о признании Участника закупки - юридического лица или индивидуального предпринимателя несостоятельным (банкротом) и об от</w:t>
      </w:r>
      <w:r w:rsidR="00472513">
        <w:rPr>
          <w:rFonts w:ascii="Times New Roman" w:hAnsi="Times New Roman" w:cs="Times New Roman"/>
          <w:sz w:val="24"/>
          <w:szCs w:val="24"/>
        </w:rPr>
        <w:t>крытии конкурсного производства.</w:t>
      </w:r>
    </w:p>
    <w:p w:rsidR="003A2F0D" w:rsidRPr="003A2F0D" w:rsidRDefault="003A2F0D" w:rsidP="0037123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7123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(исполнителя</w:t>
      </w:r>
      <w:r w:rsidR="008F1A6A">
        <w:rPr>
          <w:rFonts w:ascii="Times New Roman" w:eastAsia="Calibri" w:hAnsi="Times New Roman" w:cs="Times New Roman"/>
          <w:sz w:val="24"/>
          <w:szCs w:val="24"/>
        </w:rPr>
        <w:t>,</w:t>
      </w:r>
      <w:r w:rsidR="008F1A6A" w:rsidRPr="008F1A6A">
        <w:rPr>
          <w:rFonts w:ascii="Times New Roman" w:eastAsia="Calibri" w:hAnsi="Times New Roman" w:cs="Times New Roman"/>
          <w:sz w:val="24"/>
          <w:szCs w:val="24"/>
        </w:rPr>
        <w:t xml:space="preserve"> </w:t>
      </w:r>
      <w:r w:rsidR="008F1A6A" w:rsidRPr="003A2F0D">
        <w:rPr>
          <w:rFonts w:ascii="Times New Roman" w:eastAsia="Calibri" w:hAnsi="Times New Roman" w:cs="Times New Roman"/>
          <w:sz w:val="24"/>
          <w:szCs w:val="24"/>
        </w:rPr>
        <w:t>подрядчика</w:t>
      </w:r>
      <w:r w:rsidRPr="003A2F0D">
        <w:rPr>
          <w:rFonts w:ascii="Times New Roman" w:eastAsia="Calibri" w:hAnsi="Times New Roman" w:cs="Times New Roman"/>
          <w:sz w:val="24"/>
          <w:szCs w:val="24"/>
        </w:rPr>
        <w:t>) не принято</w:t>
      </w:r>
      <w:r w:rsidRPr="003A2F0D">
        <w:rPr>
          <w:rFonts w:ascii="Times New Roman" w:eastAsia="Times New Roman" w:hAnsi="Times New Roman" w:cs="Times New Roman"/>
          <w:sz w:val="24"/>
          <w:szCs w:val="24"/>
          <w:lang w:eastAsia="ar-SA"/>
        </w:rPr>
        <w:t xml:space="preserve">. </w:t>
      </w:r>
    </w:p>
    <w:p w:rsidR="00613328" w:rsidRPr="00613328" w:rsidRDefault="003A2F0D" w:rsidP="0037123B">
      <w:pPr>
        <w:pStyle w:val="afff9"/>
        <w:tabs>
          <w:tab w:val="left" w:pos="540"/>
          <w:tab w:val="left" w:pos="851"/>
        </w:tabs>
        <w:suppressAutoHyphens w:val="0"/>
        <w:spacing w:after="0" w:line="240" w:lineRule="atLeast"/>
        <w:ind w:left="0" w:firstLine="709"/>
        <w:jc w:val="both"/>
        <w:rPr>
          <w:rFonts w:ascii="Times New Roman" w:hAnsi="Times New Roman"/>
          <w:sz w:val="24"/>
          <w:szCs w:val="24"/>
        </w:rPr>
      </w:pPr>
      <w:r w:rsidRPr="003A2F0D">
        <w:rPr>
          <w:rFonts w:ascii="Times New Roman" w:eastAsia="Times New Roman" w:hAnsi="Times New Roman"/>
          <w:b/>
          <w:sz w:val="24"/>
          <w:szCs w:val="24"/>
        </w:rPr>
        <w:t>3.1.</w:t>
      </w:r>
      <w:r w:rsidR="0080224B">
        <w:rPr>
          <w:rFonts w:ascii="Times New Roman" w:eastAsia="Times New Roman" w:hAnsi="Times New Roman"/>
          <w:b/>
          <w:sz w:val="24"/>
          <w:szCs w:val="24"/>
        </w:rPr>
        <w:t>4</w:t>
      </w:r>
      <w:r w:rsidRPr="003A2F0D">
        <w:rPr>
          <w:rFonts w:ascii="Times New Roman" w:eastAsia="Times New Roman" w:hAnsi="Times New Roman"/>
          <w:b/>
          <w:sz w:val="24"/>
          <w:szCs w:val="24"/>
        </w:rPr>
        <w:t xml:space="preserve">. </w:t>
      </w:r>
      <w:r w:rsidR="00613328" w:rsidRPr="00613328">
        <w:rPr>
          <w:rFonts w:ascii="Times New Roman" w:hAnsi="Times New Roman"/>
          <w:sz w:val="24"/>
          <w:szCs w:val="24"/>
        </w:rPr>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и (или) преступления, </w:t>
      </w:r>
      <w:r w:rsidR="00613328" w:rsidRPr="00086F1A">
        <w:rPr>
          <w:rFonts w:ascii="Times New Roman" w:hAnsi="Times New Roman"/>
          <w:b/>
          <w:sz w:val="24"/>
          <w:szCs w:val="24"/>
        </w:rPr>
        <w:t>предусмотренные статьями</w:t>
      </w:r>
      <w:r w:rsidR="00613328" w:rsidRPr="00613328">
        <w:rPr>
          <w:rFonts w:ascii="Times New Roman" w:hAnsi="Times New Roman"/>
          <w:sz w:val="24"/>
          <w:szCs w:val="24"/>
        </w:rPr>
        <w:t xml:space="preserve"> </w:t>
      </w:r>
      <w:r w:rsidR="00613328" w:rsidRPr="00613328">
        <w:rPr>
          <w:rFonts w:ascii="Times New Roman" w:hAnsi="Times New Roman"/>
          <w:b/>
          <w:sz w:val="24"/>
          <w:szCs w:val="24"/>
        </w:rPr>
        <w:t>289, 290, 291, 291.1</w:t>
      </w:r>
      <w:r w:rsidR="00613328" w:rsidRPr="00613328">
        <w:rPr>
          <w:rFonts w:ascii="Times New Roman" w:hAnsi="Times New Roman"/>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13328" w:rsidRPr="00613328" w:rsidRDefault="00613328" w:rsidP="0037123B">
      <w:pPr>
        <w:overflowPunct w:val="0"/>
        <w:autoSpaceDE w:val="0"/>
        <w:spacing w:after="0" w:line="240" w:lineRule="atLeast"/>
        <w:ind w:firstLine="709"/>
        <w:jc w:val="both"/>
        <w:rPr>
          <w:rFonts w:ascii="Times New Roman" w:hAnsi="Times New Roman" w:cs="Times New Roman"/>
          <w:sz w:val="24"/>
          <w:szCs w:val="24"/>
        </w:rPr>
      </w:pPr>
      <w:r w:rsidRPr="00613328">
        <w:rPr>
          <w:rFonts w:ascii="Times New Roman" w:hAnsi="Times New Roman" w:cs="Times New Roman"/>
          <w:b/>
          <w:sz w:val="24"/>
          <w:szCs w:val="24"/>
        </w:rPr>
        <w:lastRenderedPageBreak/>
        <w:t>3.1.4.1.</w:t>
      </w:r>
      <w:r w:rsidRPr="00613328">
        <w:rPr>
          <w:rFonts w:ascii="Times New Roman" w:hAnsi="Times New Roman" w:cs="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w:t>
      </w:r>
      <w:r w:rsidRPr="00F85C33">
        <w:rPr>
          <w:rFonts w:ascii="Times New Roman" w:hAnsi="Times New Roman" w:cs="Times New Roman"/>
          <w:b/>
          <w:sz w:val="24"/>
          <w:szCs w:val="24"/>
        </w:rPr>
        <w:t>статьей 19.28</w:t>
      </w:r>
      <w:r w:rsidRPr="00613328">
        <w:rPr>
          <w:rFonts w:ascii="Times New Roman" w:hAnsi="Times New Roman" w:cs="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rsidR="003A2F0D" w:rsidRPr="003A2F0D" w:rsidRDefault="003A2F0D" w:rsidP="0037123B">
      <w:pPr>
        <w:tabs>
          <w:tab w:val="left" w:pos="0"/>
          <w:tab w:val="left" w:pos="426"/>
        </w:tabs>
        <w:suppressAutoHyphens/>
        <w:spacing w:after="0" w:line="240" w:lineRule="auto"/>
        <w:ind w:firstLine="709"/>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3.1.</w:t>
      </w:r>
      <w:r w:rsidR="0080224B">
        <w:rPr>
          <w:rFonts w:ascii="Times New Roman" w:eastAsia="Calibri" w:hAnsi="Times New Roman" w:cs="Times New Roman"/>
          <w:b/>
          <w:sz w:val="24"/>
          <w:szCs w:val="24"/>
        </w:rPr>
        <w:t>5</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 xml:space="preserve">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Calibri" w:hAnsi="Times New Roman" w:cs="Times New Roman"/>
          <w:sz w:val="24"/>
          <w:szCs w:val="24"/>
        </w:rPr>
        <w:t>неполнородными</w:t>
      </w:r>
      <w:proofErr w:type="spellEnd"/>
      <w:r w:rsidRPr="003A2F0D">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7123B">
      <w:pPr>
        <w:tabs>
          <w:tab w:val="left" w:pos="0"/>
          <w:tab w:val="left" w:pos="426"/>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Сведения об Участнике закупки должны отсутствовать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z w:val="24"/>
          <w:szCs w:val="24"/>
          <w:lang w:eastAsia="ar-SA"/>
        </w:rPr>
        <w:t>.07.</w:t>
      </w:r>
      <w:r w:rsidRPr="003A2F0D">
        <w:rPr>
          <w:rFonts w:ascii="Times New Roman" w:eastAsia="Times New Roman" w:hAnsi="Times New Roman" w:cs="Times New Roman"/>
          <w:sz w:val="24"/>
          <w:szCs w:val="24"/>
          <w:lang w:eastAsia="ar-SA"/>
        </w:rPr>
        <w:t xml:space="preserve">2011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w:t>
      </w:r>
      <w:r w:rsidR="00224EE0">
        <w:rPr>
          <w:rFonts w:ascii="Times New Roman" w:eastAsia="Times New Roman" w:hAnsi="Times New Roman" w:cs="Times New Roman"/>
          <w:sz w:val="24"/>
          <w:szCs w:val="24"/>
          <w:lang w:eastAsia="ru-RU"/>
        </w:rPr>
        <w:t>.04.</w:t>
      </w:r>
      <w:r w:rsidRPr="003A2F0D">
        <w:rPr>
          <w:rFonts w:ascii="Times New Roman" w:eastAsia="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143C02" w:rsidRDefault="003A2F0D" w:rsidP="003A2F0D">
      <w:pPr>
        <w:suppressAutoHyphens/>
        <w:spacing w:after="0" w:line="240" w:lineRule="auto"/>
        <w:jc w:val="both"/>
        <w:rPr>
          <w:rFonts w:ascii="Times New Roman" w:eastAsia="Times New Roman" w:hAnsi="Times New Roman"/>
          <w:b/>
          <w:bCs/>
          <w:sz w:val="24"/>
          <w:szCs w:val="26"/>
          <w:lang w:eastAsia="ar-SA"/>
        </w:rPr>
      </w:pPr>
      <w:bookmarkStart w:id="12" w:name="_Toc386463993"/>
      <w:r w:rsidRPr="007B3F30">
        <w:rPr>
          <w:rFonts w:ascii="Times New Roman" w:eastAsia="Times New Roman" w:hAnsi="Times New Roman" w:cs="Arial"/>
          <w:b/>
          <w:iCs/>
          <w:sz w:val="24"/>
          <w:szCs w:val="24"/>
          <w:lang w:eastAsia="ar-SA"/>
        </w:rPr>
        <w:t xml:space="preserve">3.2. </w:t>
      </w:r>
      <w:r w:rsidR="00143C02" w:rsidRPr="006F5704">
        <w:rPr>
          <w:rFonts w:ascii="Times New Roman" w:eastAsia="Times New Roman" w:hAnsi="Times New Roman"/>
          <w:b/>
          <w:bCs/>
          <w:sz w:val="24"/>
          <w:szCs w:val="26"/>
          <w:lang w:eastAsia="ar-SA"/>
        </w:rPr>
        <w:t>Требование о наличии материально-технических ресурсов Участника закупки</w:t>
      </w:r>
    </w:p>
    <w:p w:rsidR="00143C02" w:rsidRPr="00143C02" w:rsidRDefault="00917673" w:rsidP="00143C02">
      <w:pPr>
        <w:suppressAutoHyphens/>
        <w:spacing w:after="0" w:line="240" w:lineRule="auto"/>
        <w:ind w:firstLine="709"/>
        <w:jc w:val="both"/>
        <w:rPr>
          <w:rFonts w:ascii="Times New Roman" w:eastAsia="Times New Roman" w:hAnsi="Times New Roman" w:cs="Arial"/>
          <w:iCs/>
          <w:sz w:val="24"/>
          <w:szCs w:val="24"/>
          <w:lang w:eastAsia="ar-SA"/>
        </w:rPr>
      </w:pPr>
      <w:r w:rsidRPr="00917673">
        <w:rPr>
          <w:rFonts w:ascii="Times New Roman" w:eastAsia="Times New Roman" w:hAnsi="Times New Roman" w:cs="Arial"/>
          <w:iCs/>
          <w:sz w:val="24"/>
          <w:szCs w:val="24"/>
          <w:lang w:eastAsia="ar-SA"/>
        </w:rPr>
        <w:t>У Участника закупки должны быть в наличии на правах собственности, аренды или партнерских соглашений не менее 9 действующих АЗС (исходя из расчета – минимум по одной АЗС в каждом населенном пункте) на территории г. Мур</w:t>
      </w:r>
      <w:r>
        <w:rPr>
          <w:rFonts w:ascii="Times New Roman" w:eastAsia="Times New Roman" w:hAnsi="Times New Roman" w:cs="Arial"/>
          <w:iCs/>
          <w:sz w:val="24"/>
          <w:szCs w:val="24"/>
          <w:lang w:eastAsia="ar-SA"/>
        </w:rPr>
        <w:t>манска и Мурманской области: г. </w:t>
      </w:r>
      <w:r w:rsidRPr="00917673">
        <w:rPr>
          <w:rFonts w:ascii="Times New Roman" w:eastAsia="Times New Roman" w:hAnsi="Times New Roman" w:cs="Arial"/>
          <w:iCs/>
          <w:sz w:val="24"/>
          <w:szCs w:val="24"/>
          <w:lang w:eastAsia="ar-SA"/>
        </w:rPr>
        <w:t xml:space="preserve">Кандалакша, п. Зеленоборский, г. </w:t>
      </w:r>
      <w:proofErr w:type="spellStart"/>
      <w:r w:rsidRPr="00917673">
        <w:rPr>
          <w:rFonts w:ascii="Times New Roman" w:eastAsia="Times New Roman" w:hAnsi="Times New Roman" w:cs="Arial"/>
          <w:iCs/>
          <w:sz w:val="24"/>
          <w:szCs w:val="24"/>
          <w:lang w:eastAsia="ar-SA"/>
        </w:rPr>
        <w:t>Ковдор</w:t>
      </w:r>
      <w:proofErr w:type="spellEnd"/>
      <w:r w:rsidRPr="00917673">
        <w:rPr>
          <w:rFonts w:ascii="Times New Roman" w:eastAsia="Times New Roman" w:hAnsi="Times New Roman" w:cs="Arial"/>
          <w:iCs/>
          <w:sz w:val="24"/>
          <w:szCs w:val="24"/>
          <w:lang w:eastAsia="ar-SA"/>
        </w:rPr>
        <w:t>, г. Заполярный, г. Оленегорск, п. Ревда, п. Никель, п. Умба)</w:t>
      </w:r>
    </w:p>
    <w:p w:rsidR="00143C02" w:rsidRDefault="00143C02" w:rsidP="003A2F0D">
      <w:pPr>
        <w:suppressAutoHyphens/>
        <w:spacing w:after="0" w:line="240" w:lineRule="auto"/>
        <w:jc w:val="both"/>
        <w:rPr>
          <w:rFonts w:ascii="Times New Roman" w:eastAsia="Times New Roman" w:hAnsi="Times New Roman" w:cs="Arial"/>
          <w:b/>
          <w:iCs/>
          <w:sz w:val="24"/>
          <w:szCs w:val="24"/>
          <w:lang w:eastAsia="ar-SA"/>
        </w:rPr>
      </w:pPr>
    </w:p>
    <w:p w:rsidR="003A2F0D" w:rsidRPr="003A2F0D" w:rsidRDefault="00143C02" w:rsidP="003A2F0D">
      <w:pPr>
        <w:suppressAutoHyphens/>
        <w:spacing w:after="0" w:line="240" w:lineRule="auto"/>
        <w:jc w:val="both"/>
        <w:rPr>
          <w:rFonts w:ascii="Times New Roman" w:eastAsia="Times New Roman" w:hAnsi="Times New Roman" w:cs="Arial"/>
          <w:b/>
          <w:iCs/>
          <w:sz w:val="24"/>
          <w:szCs w:val="28"/>
          <w:lang w:eastAsia="ar-SA"/>
        </w:rPr>
      </w:pPr>
      <w:r>
        <w:rPr>
          <w:rFonts w:ascii="Times New Roman" w:eastAsia="Times New Roman" w:hAnsi="Times New Roman" w:cs="Arial"/>
          <w:b/>
          <w:iCs/>
          <w:sz w:val="24"/>
          <w:szCs w:val="24"/>
          <w:lang w:eastAsia="ar-SA"/>
        </w:rPr>
        <w:t xml:space="preserve">3.3. </w:t>
      </w:r>
      <w:r w:rsidR="003A2F0D" w:rsidRPr="007B3F30">
        <w:rPr>
          <w:rFonts w:ascii="Times New Roman" w:eastAsia="Times New Roman" w:hAnsi="Times New Roman" w:cs="Arial"/>
          <w:b/>
          <w:bCs/>
          <w:iCs/>
          <w:sz w:val="24"/>
          <w:szCs w:val="24"/>
          <w:lang w:eastAsia="ar-SA"/>
        </w:rPr>
        <w:t>Формирование заявки</w:t>
      </w:r>
      <w:r w:rsidR="003A2F0D" w:rsidRPr="003A2F0D">
        <w:rPr>
          <w:rFonts w:ascii="Times New Roman" w:eastAsia="Times New Roman" w:hAnsi="Times New Roman" w:cs="Arial"/>
          <w:b/>
          <w:bCs/>
          <w:iCs/>
          <w:sz w:val="24"/>
          <w:szCs w:val="24"/>
          <w:lang w:eastAsia="ar-SA"/>
        </w:rPr>
        <w:t xml:space="preserve"> Участника закупки</w:t>
      </w:r>
      <w:bookmarkEnd w:id="12"/>
    </w:p>
    <w:p w:rsidR="00472513" w:rsidRDefault="00F746E6" w:rsidP="00472513">
      <w:pPr>
        <w:tabs>
          <w:tab w:val="left" w:pos="709"/>
        </w:tabs>
        <w:suppressAutoHyphens/>
        <w:overflowPunct w:val="0"/>
        <w:autoSpaceDE w:val="0"/>
        <w:spacing w:after="0" w:line="240" w:lineRule="auto"/>
        <w:ind w:firstLine="567"/>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ab/>
      </w:r>
      <w:r w:rsidR="00472513" w:rsidRPr="003A2F0D">
        <w:rPr>
          <w:rFonts w:ascii="Times New Roman" w:eastAsia="Times New Roman" w:hAnsi="Times New Roman" w:cs="Times New Roman"/>
          <w:bCs/>
          <w:sz w:val="24"/>
          <w:lang w:eastAsia="ar-SA"/>
        </w:rPr>
        <w:t xml:space="preserve">Участник </w:t>
      </w:r>
      <w:r w:rsidR="00472513" w:rsidRPr="003A2F0D">
        <w:rPr>
          <w:rFonts w:ascii="Times New Roman" w:eastAsia="Calibri" w:hAnsi="Times New Roman" w:cs="Times New Roman"/>
          <w:sz w:val="24"/>
          <w:szCs w:val="24"/>
          <w:lang w:eastAsia="ar-SA"/>
        </w:rPr>
        <w:t>закупки</w:t>
      </w:r>
      <w:r w:rsidR="00472513" w:rsidRPr="003A2F0D">
        <w:rPr>
          <w:rFonts w:ascii="Calibri" w:eastAsia="Calibri" w:hAnsi="Calibri" w:cs="Times New Roman"/>
          <w:lang w:eastAsia="ar-SA"/>
        </w:rPr>
        <w:t xml:space="preserve"> </w:t>
      </w:r>
      <w:r w:rsidR="00472513" w:rsidRPr="003A2F0D">
        <w:rPr>
          <w:rFonts w:ascii="Times New Roman" w:eastAsia="Times New Roman" w:hAnsi="Times New Roman" w:cs="Times New Roman"/>
          <w:bCs/>
          <w:sz w:val="24"/>
          <w:lang w:eastAsia="ar-SA"/>
        </w:rPr>
        <w:t xml:space="preserve">предоставляет Заказчику заявку на участие в </w:t>
      </w:r>
      <w:r w:rsidR="00472513" w:rsidRPr="003A2F0D">
        <w:rPr>
          <w:rFonts w:ascii="Times New Roman" w:eastAsia="Times New Roman" w:hAnsi="Times New Roman" w:cs="Times New Roman"/>
          <w:sz w:val="24"/>
          <w:szCs w:val="24"/>
          <w:lang w:eastAsia="ar-SA"/>
        </w:rPr>
        <w:t>запросе предложений</w:t>
      </w:r>
      <w:r w:rsidR="00472513"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r w:rsidR="00DD2AC8" w:rsidRPr="00DD2AC8">
        <w:rPr>
          <w:rFonts w:ascii="Times New Roman" w:eastAsia="Times New Roman" w:hAnsi="Times New Roman" w:cs="Times New Roman"/>
          <w:bCs/>
          <w:sz w:val="24"/>
          <w:lang w:eastAsia="ar-SA"/>
        </w:rPr>
        <w:t>, с учетом требований п.4.4. Документации</w:t>
      </w:r>
      <w:r w:rsidR="00472513" w:rsidRPr="003A2F0D">
        <w:rPr>
          <w:rFonts w:ascii="Times New Roman" w:eastAsia="Times New Roman" w:hAnsi="Times New Roman" w:cs="Times New Roman"/>
          <w:bCs/>
          <w:sz w:val="24"/>
          <w:lang w:eastAsia="ar-SA"/>
        </w:rPr>
        <w:t>.</w:t>
      </w:r>
    </w:p>
    <w:p w:rsidR="00472513" w:rsidRPr="00F3607A" w:rsidRDefault="00F746E6" w:rsidP="00472513">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472513" w:rsidRPr="00E2579D">
        <w:rPr>
          <w:rFonts w:ascii="Times New Roman" w:eastAsia="Times New Roman" w:hAnsi="Times New Roman" w:cs="Times New Roman"/>
          <w:sz w:val="24"/>
          <w:szCs w:val="24"/>
          <w:lang w:eastAsia="ar-SA"/>
        </w:rPr>
        <w:t>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72513" w:rsidRPr="00F746E6">
        <w:rPr>
          <w:rFonts w:ascii="Times New Roman" w:eastAsia="Times New Roman" w:hAnsi="Times New Roman" w:cs="Times New Roman"/>
          <w:sz w:val="24"/>
          <w:szCs w:val="24"/>
          <w:lang w:eastAsia="ar-SA"/>
        </w:rPr>
        <w:t xml:space="preserve">. Участник закупки в заявке на участие в закупке (соответствующей части заявки на участие в закупке, содержащей предложение о поставке </w:t>
      </w:r>
      <w:r w:rsidRPr="00F3607A">
        <w:rPr>
          <w:rFonts w:ascii="Times New Roman" w:eastAsia="Times New Roman" w:hAnsi="Times New Roman" w:cs="Times New Roman"/>
          <w:sz w:val="24"/>
          <w:szCs w:val="24"/>
          <w:lang w:eastAsia="ar-SA"/>
        </w:rPr>
        <w:t>Т</w:t>
      </w:r>
      <w:r w:rsidR="00472513" w:rsidRPr="00F3607A">
        <w:rPr>
          <w:rFonts w:ascii="Times New Roman" w:eastAsia="Times New Roman" w:hAnsi="Times New Roman" w:cs="Times New Roman"/>
          <w:sz w:val="24"/>
          <w:szCs w:val="24"/>
          <w:lang w:eastAsia="ar-SA"/>
        </w:rPr>
        <w:t xml:space="preserve">овара) указывает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  </w:t>
      </w:r>
    </w:p>
    <w:p w:rsidR="00472513" w:rsidRDefault="00F746E6" w:rsidP="00472513">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F3607A">
        <w:rPr>
          <w:rFonts w:ascii="Times New Roman" w:eastAsia="Calibri" w:hAnsi="Times New Roman" w:cs="Times New Roman"/>
          <w:sz w:val="24"/>
          <w:szCs w:val="24"/>
          <w:lang w:eastAsia="ar-SA"/>
        </w:rPr>
        <w:tab/>
      </w:r>
      <w:r w:rsidR="00472513" w:rsidRPr="00F3607A">
        <w:rPr>
          <w:rFonts w:ascii="Times New Roman" w:eastAsia="Calibri" w:hAnsi="Times New Roman" w:cs="Times New Roman"/>
          <w:sz w:val="24"/>
          <w:szCs w:val="24"/>
          <w:lang w:eastAsia="ar-SA"/>
        </w:rPr>
        <w:t>Заявка должна содержать фирменное</w:t>
      </w:r>
      <w:r w:rsidR="00472513" w:rsidRPr="003A2F0D">
        <w:rPr>
          <w:rFonts w:ascii="Times New Roman" w:eastAsia="Calibri" w:hAnsi="Times New Roman" w:cs="Times New Roman"/>
          <w:sz w:val="24"/>
          <w:szCs w:val="24"/>
          <w:lang w:eastAsia="ar-SA"/>
        </w:rPr>
        <w:t xml:space="preserve">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472513">
        <w:rPr>
          <w:rFonts w:ascii="Times New Roman" w:eastAsia="Calibri" w:hAnsi="Times New Roman" w:cs="Times New Roman"/>
          <w:sz w:val="24"/>
          <w:szCs w:val="24"/>
          <w:lang w:eastAsia="ar-SA"/>
        </w:rPr>
        <w:t xml:space="preserve">, </w:t>
      </w:r>
      <w:r w:rsidR="00472513" w:rsidRPr="00937EF0">
        <w:rPr>
          <w:rFonts w:ascii="Times New Roman" w:eastAsia="Times New Roman" w:hAnsi="Times New Roman" w:cs="Times New Roman"/>
          <w:sz w:val="24"/>
          <w:szCs w:val="24"/>
          <w:lang w:eastAsia="ar-SA"/>
        </w:rPr>
        <w:t>адрес электронной почты.</w:t>
      </w:r>
    </w:p>
    <w:p w:rsidR="003A2F0D" w:rsidRPr="003A2F0D" w:rsidRDefault="003A2F0D" w:rsidP="00CD26EC">
      <w:pPr>
        <w:suppressAutoHyphens/>
        <w:spacing w:after="0" w:line="240" w:lineRule="auto"/>
        <w:ind w:firstLine="709"/>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E581A" w:rsidRDefault="003A2F0D" w:rsidP="003E581A">
      <w:pPr>
        <w:suppressAutoHyphens/>
        <w:spacing w:after="0" w:line="240" w:lineRule="auto"/>
        <w:jc w:val="both"/>
        <w:rPr>
          <w:rFonts w:ascii="Times New Roman" w:eastAsia="Times New Roman" w:hAnsi="Times New Roman" w:cs="Times New Roman"/>
          <w:b/>
          <w:bCs/>
          <w:sz w:val="24"/>
          <w:lang w:eastAsia="ar-SA"/>
        </w:rPr>
      </w:pPr>
      <w:r w:rsidRPr="003E581A">
        <w:rPr>
          <w:rFonts w:ascii="Times New Roman" w:eastAsia="Times New Roman" w:hAnsi="Times New Roman" w:cs="Times New Roman"/>
          <w:bCs/>
          <w:sz w:val="24"/>
          <w:lang w:eastAsia="ar-SA"/>
        </w:rPr>
        <w:t xml:space="preserve">- </w:t>
      </w:r>
      <w:hyperlink w:anchor="_Приложение_№_1_1" w:history="1">
        <w:r w:rsidRPr="003E581A">
          <w:rPr>
            <w:rFonts w:ascii="Times New Roman" w:eastAsia="Times New Roman" w:hAnsi="Times New Roman" w:cs="Times New Roman"/>
            <w:b/>
            <w:bCs/>
            <w:sz w:val="24"/>
            <w:lang w:eastAsia="ar-SA"/>
          </w:rPr>
          <w:t>приложение №1</w:t>
        </w:r>
      </w:hyperlink>
      <w:r w:rsidRPr="003E581A">
        <w:rPr>
          <w:rFonts w:ascii="Times New Roman" w:eastAsia="Times New Roman" w:hAnsi="Times New Roman" w:cs="Times New Roman"/>
          <w:b/>
          <w:bCs/>
          <w:sz w:val="24"/>
          <w:lang w:eastAsia="ar-SA"/>
        </w:rPr>
        <w:t xml:space="preserve"> к Документации, формы 1 – </w:t>
      </w:r>
      <w:r w:rsidR="00AB58B1" w:rsidRPr="00E025B7">
        <w:rPr>
          <w:rFonts w:ascii="Times New Roman" w:eastAsia="Times New Roman" w:hAnsi="Times New Roman" w:cs="Times New Roman"/>
          <w:b/>
          <w:bCs/>
          <w:sz w:val="24"/>
          <w:lang w:eastAsia="ar-SA"/>
        </w:rPr>
        <w:t>5</w:t>
      </w:r>
      <w:r w:rsidRPr="003E581A">
        <w:rPr>
          <w:rFonts w:ascii="Times New Roman" w:eastAsia="Times New Roman" w:hAnsi="Times New Roman" w:cs="Times New Roman"/>
          <w:b/>
          <w:bCs/>
          <w:sz w:val="24"/>
          <w:lang w:eastAsia="ar-SA"/>
        </w:rPr>
        <w:t xml:space="preserve"> </w:t>
      </w:r>
      <w:hyperlink w:anchor="_Приложение_№_5" w:history="1">
        <w:r w:rsidRPr="003E581A">
          <w:rPr>
            <w:rFonts w:ascii="Times New Roman" w:eastAsia="Times New Roman" w:hAnsi="Times New Roman" w:cs="Times New Roman"/>
            <w:b/>
            <w:bCs/>
            <w:sz w:val="24"/>
            <w:lang w:eastAsia="ar-SA"/>
          </w:rPr>
          <w:t>Приложения №1</w:t>
        </w:r>
      </w:hyperlink>
      <w:r w:rsidRPr="003E581A">
        <w:rPr>
          <w:rFonts w:ascii="Times New Roman" w:eastAsia="Times New Roman" w:hAnsi="Times New Roman" w:cs="Times New Roman"/>
          <w:b/>
          <w:bCs/>
          <w:sz w:val="24"/>
          <w:lang w:eastAsia="ar-SA"/>
        </w:rPr>
        <w:t xml:space="preserve"> к Документации</w:t>
      </w:r>
      <w:r w:rsidR="00336C65" w:rsidRPr="003E581A">
        <w:rPr>
          <w:rFonts w:ascii="Times New Roman" w:eastAsia="Times New Roman" w:hAnsi="Times New Roman" w:cs="Times New Roman"/>
          <w:b/>
          <w:bCs/>
          <w:sz w:val="24"/>
          <w:lang w:eastAsia="ar-SA"/>
        </w:rPr>
        <w:t xml:space="preserve"> </w:t>
      </w:r>
    </w:p>
    <w:p w:rsidR="003E581A" w:rsidRPr="003E581A" w:rsidRDefault="00336C65" w:rsidP="003E581A">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w:t>
      </w:r>
      <w:r w:rsidR="003E581A" w:rsidRPr="003E581A">
        <w:rPr>
          <w:rFonts w:ascii="Times New Roman" w:eastAsia="Times New Roman" w:hAnsi="Times New Roman" w:cs="Times New Roman"/>
          <w:b/>
          <w:bCs/>
          <w:sz w:val="24"/>
          <w:lang w:eastAsia="ar-SA"/>
        </w:rPr>
        <w:t>Форму 4</w:t>
      </w:r>
      <w:r w:rsidR="003E581A" w:rsidRPr="003E581A">
        <w:rPr>
          <w:rFonts w:ascii="Times New Roman" w:eastAsia="Times New Roman" w:hAnsi="Times New Roman" w:cs="Times New Roman"/>
          <w:bCs/>
          <w:sz w:val="24"/>
          <w:lang w:eastAsia="ar-SA"/>
        </w:rPr>
        <w:t xml:space="preserve"> предоставляет </w:t>
      </w:r>
      <w:r w:rsidR="003E581A" w:rsidRPr="003E581A">
        <w:rPr>
          <w:rFonts w:ascii="Times New Roman" w:eastAsia="Times New Roman" w:hAnsi="Times New Roman" w:cs="Times New Roman"/>
          <w:bCs/>
          <w:sz w:val="24"/>
          <w:u w:val="single"/>
          <w:lang w:eastAsia="ar-SA"/>
        </w:rPr>
        <w:t>Участник закупки, являющийся вновь зарегистрированным индивидуальным предпринимателем или вновь созданным юридическим лицом</w:t>
      </w:r>
      <w:r w:rsidR="003E581A" w:rsidRPr="003E581A">
        <w:rPr>
          <w:rFonts w:ascii="Times New Roman" w:eastAsia="Times New Roman" w:hAnsi="Times New Roman" w:cs="Times New Roman"/>
          <w:bCs/>
          <w:sz w:val="24"/>
          <w:lang w:eastAsia="ar-SA"/>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и </w:t>
      </w:r>
      <w:r w:rsidR="003E581A" w:rsidRPr="003E581A">
        <w:rPr>
          <w:rFonts w:ascii="Times New Roman" w:eastAsia="Times New Roman" w:hAnsi="Times New Roman" w:cs="Times New Roman"/>
          <w:bCs/>
          <w:sz w:val="24"/>
          <w:u w:val="single"/>
          <w:lang w:eastAsia="ar-SA"/>
        </w:rPr>
        <w:t>относящийся к категории субъекта малого или среднего предпринимательства</w:t>
      </w:r>
      <w:r w:rsidR="003E581A" w:rsidRPr="003E581A">
        <w:rPr>
          <w:rFonts w:ascii="Times New Roman" w:eastAsia="Times New Roman" w:hAnsi="Times New Roman" w:cs="Times New Roman"/>
          <w:bCs/>
          <w:sz w:val="24"/>
          <w:lang w:eastAsia="ar-SA"/>
        </w:rPr>
        <w:t xml:space="preserve"> в соответствии со статьей 4 Федерального закона от 24 июля 2007 № 209-ФЗ «О развитии малого и среднего предпринимательства в Российской Федерации»</w:t>
      </w:r>
      <w:r w:rsidR="009119B9">
        <w:rPr>
          <w:rFonts w:ascii="Times New Roman" w:eastAsia="Times New Roman" w:hAnsi="Times New Roman" w:cs="Times New Roman"/>
          <w:bCs/>
          <w:sz w:val="24"/>
          <w:lang w:eastAsia="ar-SA"/>
        </w:rPr>
        <w:t>.</w:t>
      </w:r>
    </w:p>
    <w:p w:rsidR="006E3523" w:rsidRDefault="003E581A" w:rsidP="003A2F0D">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 xml:space="preserve">          </w:t>
      </w:r>
      <w:r w:rsidRPr="003E581A">
        <w:rPr>
          <w:rFonts w:ascii="Times New Roman" w:eastAsia="Times New Roman" w:hAnsi="Times New Roman" w:cs="Times New Roman"/>
          <w:bCs/>
          <w:sz w:val="24"/>
          <w:u w:val="single"/>
          <w:lang w:eastAsia="ar-SA"/>
        </w:rPr>
        <w:t>Остальные Участники закупки, относящиеся к категории субъекта малого или среднего предпринимательства</w:t>
      </w:r>
      <w:r w:rsidRPr="003E581A">
        <w:rPr>
          <w:rFonts w:ascii="Times New Roman" w:eastAsia="Times New Roman" w:hAnsi="Times New Roman" w:cs="Times New Roman"/>
          <w:bCs/>
          <w:sz w:val="24"/>
          <w:lang w:eastAsia="ar-SA"/>
        </w:rPr>
        <w:t>, должны декларировать в составе заявк</w:t>
      </w:r>
      <w:r w:rsidR="003E684A">
        <w:rPr>
          <w:rFonts w:ascii="Times New Roman" w:eastAsia="Times New Roman" w:hAnsi="Times New Roman" w:cs="Times New Roman"/>
          <w:bCs/>
          <w:sz w:val="24"/>
          <w:lang w:eastAsia="ar-SA"/>
        </w:rPr>
        <w:t>и</w:t>
      </w:r>
      <w:r w:rsidRPr="003E581A">
        <w:rPr>
          <w:rFonts w:ascii="Times New Roman" w:eastAsia="Times New Roman" w:hAnsi="Times New Roman" w:cs="Times New Roman"/>
          <w:bCs/>
          <w:sz w:val="24"/>
          <w:lang w:eastAsia="ar-SA"/>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3E581A">
        <w:rPr>
          <w:rFonts w:ascii="Times New Roman" w:eastAsia="Times New Roman" w:hAnsi="Times New Roman" w:cs="Times New Roman"/>
          <w:b/>
          <w:bCs/>
          <w:sz w:val="24"/>
          <w:lang w:eastAsia="ar-SA"/>
        </w:rPr>
        <w:t>Сведени</w:t>
      </w:r>
      <w:r w:rsidR="007C058A">
        <w:rPr>
          <w:rFonts w:ascii="Times New Roman" w:eastAsia="Times New Roman" w:hAnsi="Times New Roman" w:cs="Times New Roman"/>
          <w:b/>
          <w:bCs/>
          <w:sz w:val="24"/>
          <w:lang w:eastAsia="ar-SA"/>
        </w:rPr>
        <w:t>я</w:t>
      </w:r>
      <w:r w:rsidRPr="003E581A">
        <w:rPr>
          <w:rFonts w:ascii="Times New Roman" w:eastAsia="Times New Roman" w:hAnsi="Times New Roman" w:cs="Times New Roman"/>
          <w:b/>
          <w:bCs/>
          <w:sz w:val="24"/>
          <w:lang w:eastAsia="ar-SA"/>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3E581A">
        <w:rPr>
          <w:rFonts w:ascii="Times New Roman" w:eastAsia="Times New Roman" w:hAnsi="Times New Roman" w:cs="Times New Roman"/>
          <w:bCs/>
          <w:sz w:val="24"/>
          <w:lang w:eastAsia="ar-SA"/>
        </w:rPr>
        <w:t>, содержащ</w:t>
      </w:r>
      <w:r w:rsidR="00050965">
        <w:rPr>
          <w:rFonts w:ascii="Times New Roman" w:eastAsia="Times New Roman" w:hAnsi="Times New Roman" w:cs="Times New Roman"/>
          <w:bCs/>
          <w:sz w:val="24"/>
          <w:lang w:eastAsia="ar-SA"/>
        </w:rPr>
        <w:t>его</w:t>
      </w:r>
      <w:r w:rsidRPr="003E581A">
        <w:rPr>
          <w:rFonts w:ascii="Times New Roman" w:eastAsia="Times New Roman" w:hAnsi="Times New Roman" w:cs="Times New Roman"/>
          <w:bCs/>
          <w:sz w:val="24"/>
          <w:lang w:eastAsia="ar-SA"/>
        </w:rPr>
        <w:t xml:space="preserve"> информацию об Участнике закупки</w:t>
      </w:r>
      <w:r w:rsidR="00AA0C46">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2D09CE"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w:t>
      </w:r>
      <w:r w:rsidR="006E783B">
        <w:rPr>
          <w:rFonts w:ascii="Times New Roman" w:eastAsia="Times New Roman" w:hAnsi="Times New Roman" w:cs="Times New Roman"/>
          <w:bCs/>
          <w:sz w:val="24"/>
          <w:lang w:eastAsia="ar-SA"/>
        </w:rPr>
        <w:t> </w:t>
      </w:r>
      <w:r w:rsidRPr="0001367B">
        <w:rPr>
          <w:rFonts w:ascii="Times New Roman" w:eastAsia="Times New Roman" w:hAnsi="Times New Roman" w:cs="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F80501">
        <w:rPr>
          <w:rFonts w:ascii="Times New Roman" w:eastAsia="Times New Roman" w:hAnsi="Times New Roman" w:cs="Times New Roman"/>
          <w:b/>
          <w:bCs/>
          <w:sz w:val="24"/>
          <w:lang w:eastAsia="ar-SA"/>
        </w:rPr>
        <w:t>Приложения № 2 к Документации</w:t>
      </w:r>
      <w:r w:rsidRPr="0001367B">
        <w:rPr>
          <w:rFonts w:ascii="Times New Roman" w:eastAsia="Times New Roman" w:hAnsi="Times New Roman" w:cs="Times New Roman"/>
          <w:bCs/>
          <w:sz w:val="24"/>
          <w:lang w:eastAsia="ar-SA"/>
        </w:rPr>
        <w:t>;</w:t>
      </w:r>
    </w:p>
    <w:p w:rsidR="00F80501" w:rsidRPr="002D09CE" w:rsidRDefault="00F80501" w:rsidP="003A2F0D">
      <w:pPr>
        <w:suppressAutoHyphens/>
        <w:spacing w:after="0" w:line="240" w:lineRule="auto"/>
        <w:jc w:val="both"/>
        <w:rPr>
          <w:rFonts w:ascii="Times New Roman" w:eastAsia="Times New Roman" w:hAnsi="Times New Roman" w:cs="Times New Roman"/>
          <w:bCs/>
          <w:sz w:val="24"/>
          <w:lang w:eastAsia="ar-SA"/>
        </w:rPr>
      </w:pPr>
    </w:p>
    <w:p w:rsidR="00384CF4" w:rsidRPr="002C0C10" w:rsidRDefault="0062334F" w:rsidP="00384CF4">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2334F">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bCs/>
          <w:sz w:val="24"/>
          <w:u w:val="single"/>
          <w:lang w:eastAsia="ru-RU"/>
        </w:rPr>
        <w:t>для юридического лица</w:t>
      </w:r>
      <w:r w:rsidR="00384CF4" w:rsidRPr="002C0C10">
        <w:rPr>
          <w:rFonts w:ascii="Times New Roman" w:eastAsia="Times New Roman" w:hAnsi="Times New Roman" w:cs="Times New Roman"/>
          <w:bCs/>
          <w:sz w:val="24"/>
          <w:lang w:eastAsia="ru-RU"/>
        </w:rPr>
        <w:t xml:space="preserve">: полученную не ранее чем за </w:t>
      </w:r>
      <w:r w:rsidR="00384CF4" w:rsidRPr="002C0C10">
        <w:rPr>
          <w:rFonts w:ascii="Times New Roman" w:eastAsia="Times New Roman" w:hAnsi="Times New Roman" w:cs="Times New Roman"/>
          <w:b/>
          <w:bCs/>
          <w:sz w:val="24"/>
          <w:lang w:eastAsia="ru-RU"/>
        </w:rPr>
        <w:t>6 (Шесть</w:t>
      </w:r>
      <w:r w:rsidR="00372F4F">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372F4F">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закупки</w:t>
      </w:r>
      <w:r w:rsidR="005E3C0F">
        <w:rPr>
          <w:rFonts w:ascii="Times New Roman" w:eastAsia="Times New Roman" w:hAnsi="Times New Roman" w:cs="Times New Roman"/>
          <w:bCs/>
          <w:sz w:val="24"/>
          <w:lang w:eastAsia="ru-RU"/>
        </w:rPr>
        <w:t>.</w:t>
      </w:r>
    </w:p>
    <w:p w:rsidR="00384CF4" w:rsidRPr="002C0C10" w:rsidRDefault="00192E27"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
          <w:bCs/>
          <w:sz w:val="24"/>
          <w:szCs w:val="24"/>
          <w:lang w:eastAsia="ru-RU"/>
        </w:rPr>
      </w:pPr>
      <w:r w:rsidRPr="00192E27">
        <w:rPr>
          <w:rFonts w:ascii="Times New Roman" w:eastAsia="Times New Roman" w:hAnsi="Times New Roman" w:cs="Times New Roman"/>
          <w:bCs/>
          <w:sz w:val="24"/>
          <w:lang w:eastAsia="ru-RU"/>
        </w:rPr>
        <w:tab/>
      </w:r>
      <w:r w:rsidR="005E3C0F">
        <w:rPr>
          <w:rFonts w:ascii="Times New Roman" w:eastAsia="Times New Roman" w:hAnsi="Times New Roman" w:cs="Times New Roman"/>
          <w:bCs/>
          <w:sz w:val="24"/>
          <w:u w:val="single"/>
          <w:lang w:eastAsia="ru-RU"/>
        </w:rPr>
        <w:t>Д</w:t>
      </w:r>
      <w:r w:rsidR="00384CF4" w:rsidRPr="002C0C10">
        <w:rPr>
          <w:rFonts w:ascii="Times New Roman" w:eastAsia="Times New Roman" w:hAnsi="Times New Roman" w:cs="Times New Roman"/>
          <w:bCs/>
          <w:sz w:val="24"/>
          <w:u w:val="single"/>
          <w:lang w:eastAsia="ru-RU"/>
        </w:rPr>
        <w:t>ля индивидуального предпринимателя</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Cs/>
          <w:sz w:val="24"/>
          <w:szCs w:val="24"/>
          <w:lang w:eastAsia="ar-SA"/>
        </w:rPr>
        <w:t xml:space="preserve">полученную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rsidR="00384CF4" w:rsidRPr="002C0C10" w:rsidRDefault="00192E27" w:rsidP="005E3C0F">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szCs w:val="24"/>
          <w:lang w:eastAsia="ru-RU"/>
        </w:rPr>
      </w:pPr>
      <w:r w:rsidRPr="00192E27">
        <w:rPr>
          <w:rFonts w:ascii="Times New Roman" w:eastAsia="Times New Roman" w:hAnsi="Times New Roman" w:cs="Times New Roman"/>
          <w:bCs/>
          <w:sz w:val="24"/>
          <w:szCs w:val="24"/>
          <w:lang w:eastAsia="ar-SA"/>
        </w:rPr>
        <w:tab/>
      </w:r>
      <w:r w:rsidR="005E3C0F">
        <w:rPr>
          <w:rFonts w:ascii="Times New Roman" w:eastAsia="Times New Roman" w:hAnsi="Times New Roman" w:cs="Times New Roman"/>
          <w:bCs/>
          <w:sz w:val="24"/>
          <w:szCs w:val="24"/>
          <w:u w:val="single"/>
          <w:lang w:eastAsia="ar-SA"/>
        </w:rPr>
        <w:t>Д</w:t>
      </w:r>
      <w:r w:rsidR="00384CF4" w:rsidRPr="002C0C10">
        <w:rPr>
          <w:rFonts w:ascii="Times New Roman" w:eastAsia="Times New Roman" w:hAnsi="Times New Roman" w:cs="Times New Roman"/>
          <w:bCs/>
          <w:sz w:val="24"/>
          <w:szCs w:val="24"/>
          <w:u w:val="single"/>
          <w:lang w:eastAsia="ar-SA"/>
        </w:rPr>
        <w:t>ля иностранных лиц</w:t>
      </w:r>
      <w:r w:rsidR="00384CF4" w:rsidRPr="002C0C10">
        <w:rPr>
          <w:rFonts w:ascii="Times New Roman" w:eastAsia="Times New Roman" w:hAnsi="Times New Roman" w:cs="Times New Roman"/>
          <w:bCs/>
          <w:sz w:val="24"/>
          <w:szCs w:val="24"/>
          <w:lang w:eastAsia="ar-SA"/>
        </w:rPr>
        <w:t>: надлежащим</w:t>
      </w:r>
      <w:r w:rsidR="00F746E6">
        <w:rPr>
          <w:rFonts w:ascii="Times New Roman" w:eastAsia="Times New Roman" w:hAnsi="Times New Roman" w:cs="Times New Roman"/>
          <w:bCs/>
          <w:sz w:val="24"/>
          <w:szCs w:val="24"/>
          <w:lang w:eastAsia="ar-SA"/>
        </w:rPr>
        <w:t xml:space="preserve"> </w:t>
      </w:r>
      <w:r w:rsidR="00384CF4" w:rsidRPr="002C0C10">
        <w:rPr>
          <w:rFonts w:ascii="Times New Roman" w:eastAsia="Times New Roman" w:hAnsi="Times New Roman" w:cs="Times New Roman"/>
          <w:bCs/>
          <w:sz w:val="24"/>
          <w:szCs w:val="24"/>
          <w:lang w:eastAsia="ar-SA"/>
        </w:rPr>
        <w:t xml:space="preserve">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
          <w:bCs/>
          <w:sz w:val="24"/>
          <w:lang w:eastAsia="ru-RU"/>
        </w:rPr>
        <w:t xml:space="preserve"> </w:t>
      </w:r>
      <w:r w:rsidR="00384CF4" w:rsidRPr="002C0C10">
        <w:rPr>
          <w:rFonts w:ascii="Times New Roman" w:eastAsia="Times New Roman" w:hAnsi="Times New Roman" w:cs="Times New Roman"/>
          <w:bCs/>
          <w:sz w:val="24"/>
          <w:szCs w:val="24"/>
          <w:lang w:eastAsia="ar-SA"/>
        </w:rPr>
        <w:t>до дня размещения в ЕИС извещения о проведении закупки;</w:t>
      </w:r>
    </w:p>
    <w:p w:rsidR="00FE6DB2" w:rsidRDefault="00FE6DB2" w:rsidP="00FE6DB2">
      <w:pPr>
        <w:suppressAutoHyphens/>
        <w:spacing w:after="0" w:line="240" w:lineRule="auto"/>
        <w:jc w:val="both"/>
        <w:rPr>
          <w:rFonts w:ascii="Times New Roman" w:eastAsia="Times New Roman" w:hAnsi="Times New Roman" w:cs="Times New Roman"/>
          <w:bCs/>
          <w:sz w:val="24"/>
          <w:lang w:eastAsia="ru-RU"/>
        </w:rPr>
      </w:pPr>
    </w:p>
    <w:p w:rsidR="00FE6DB2" w:rsidRPr="00FE6DB2" w:rsidRDefault="00FE6DB2" w:rsidP="00FE6DB2">
      <w:pPr>
        <w:suppressAutoHyphens/>
        <w:spacing w:after="0" w:line="240" w:lineRule="auto"/>
        <w:jc w:val="both"/>
        <w:rPr>
          <w:rFonts w:ascii="Times New Roman" w:eastAsia="Times New Roman" w:hAnsi="Times New Roman" w:cs="Times New Roman"/>
          <w:bCs/>
          <w:sz w:val="24"/>
          <w:lang w:eastAsia="ru-RU"/>
        </w:rPr>
      </w:pPr>
      <w:r w:rsidRPr="00FE6DB2">
        <w:rPr>
          <w:rFonts w:ascii="Times New Roman" w:eastAsia="Times New Roman" w:hAnsi="Times New Roman" w:cs="Times New Roman"/>
          <w:bCs/>
          <w:sz w:val="24"/>
          <w:lang w:eastAsia="ru-RU"/>
        </w:rPr>
        <w:t xml:space="preserve">- </w:t>
      </w:r>
      <w:r w:rsidRPr="00FE6DB2">
        <w:rPr>
          <w:rFonts w:ascii="Times New Roman" w:eastAsia="Times New Roman" w:hAnsi="Times New Roman" w:cs="Times New Roman"/>
          <w:b/>
          <w:bCs/>
          <w:sz w:val="24"/>
          <w:lang w:eastAsia="ru-RU"/>
        </w:rPr>
        <w:t>документы, подтверждающие полномочия лица</w:t>
      </w:r>
      <w:r w:rsidRPr="00FE6DB2">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BA0710" w:rsidRPr="00BA0710" w:rsidRDefault="00BA0710" w:rsidP="00BA0710">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BA0710">
        <w:rPr>
          <w:rFonts w:ascii="Times New Roman" w:eastAsia="Times New Roman" w:hAnsi="Times New Roman" w:cs="Times New Roman"/>
          <w:bCs/>
          <w:color w:val="FF0000"/>
          <w:sz w:val="24"/>
          <w:lang w:eastAsia="ru-RU"/>
        </w:rPr>
        <w:tab/>
      </w:r>
      <w:r w:rsidRPr="00BA0710">
        <w:rPr>
          <w:rFonts w:ascii="Times New Roman" w:eastAsia="Times New Roman" w:hAnsi="Times New Roman" w:cs="Times New Roman"/>
          <w:bCs/>
          <w:sz w:val="24"/>
          <w:u w:val="single"/>
          <w:lang w:eastAsia="ru-RU"/>
        </w:rPr>
        <w:t>для юридического лица</w:t>
      </w:r>
      <w:r w:rsidRPr="00BA0710">
        <w:rPr>
          <w:rFonts w:ascii="Times New Roman" w:eastAsia="Times New Roman" w:hAnsi="Times New Roman" w:cs="Times New Roman"/>
          <w:bCs/>
          <w:sz w:val="24"/>
          <w:lang w:eastAsia="ru-RU"/>
        </w:rPr>
        <w:t xml:space="preserve">: </w:t>
      </w:r>
      <w:r w:rsidRPr="00BA0710">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Pr="00BA0710">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BA0710">
        <w:rPr>
          <w:rFonts w:ascii="Times New Roman" w:eastAsia="Times New Roman" w:hAnsi="Times New Roman" w:cs="Times New Roman"/>
          <w:b/>
          <w:bCs/>
          <w:sz w:val="24"/>
          <w:lang w:eastAsia="ru-RU"/>
        </w:rPr>
        <w:t>и срок полномочий такого лица не истек</w:t>
      </w:r>
      <w:r w:rsidRPr="00BA0710">
        <w:rPr>
          <w:rFonts w:ascii="Times New Roman" w:eastAsia="Times New Roman" w:hAnsi="Times New Roman" w:cs="Times New Roman"/>
          <w:bCs/>
          <w:sz w:val="24"/>
          <w:lang w:eastAsia="ru-RU"/>
        </w:rPr>
        <w:t xml:space="preserve"> </w:t>
      </w:r>
      <w:r w:rsidRPr="00BA0710">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BA0710">
        <w:rPr>
          <w:rFonts w:ascii="Times New Roman" w:eastAsia="Times New Roman" w:hAnsi="Times New Roman" w:cs="Times New Roman"/>
          <w:bCs/>
          <w:sz w:val="24"/>
          <w:lang w:eastAsia="ru-RU"/>
        </w:rPr>
        <w:t xml:space="preserve">. </w:t>
      </w:r>
    </w:p>
    <w:p w:rsidR="00BA0710" w:rsidRPr="00BA0710" w:rsidRDefault="00BA0710" w:rsidP="00BA0710">
      <w:pPr>
        <w:tabs>
          <w:tab w:val="left" w:pos="709"/>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BA0710">
        <w:rPr>
          <w:rFonts w:ascii="Times New Roman" w:eastAsia="Times New Roman" w:hAnsi="Times New Roman" w:cs="Times New Roman"/>
          <w:sz w:val="24"/>
          <w:szCs w:val="24"/>
          <w:lang w:eastAsia="ar-SA"/>
        </w:rPr>
        <w:tab/>
        <w:t xml:space="preserve">В случае если от имени юридического лица действует лицо, не обладающее правом действовать от имени юридического лица, заявка на участие в закупке должна содержать также </w:t>
      </w:r>
      <w:r w:rsidRPr="00BA0710">
        <w:rPr>
          <w:rFonts w:ascii="Times New Roman" w:eastAsia="Times New Roman" w:hAnsi="Times New Roman" w:cs="Times New Roman"/>
          <w:b/>
          <w:sz w:val="24"/>
          <w:szCs w:val="24"/>
          <w:lang w:eastAsia="ar-SA"/>
        </w:rPr>
        <w:t>оригинал доверенности</w:t>
      </w:r>
      <w:r w:rsidRPr="00BA0710">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BA0710">
        <w:rPr>
          <w:rFonts w:ascii="Times New Roman" w:eastAsia="Times New Roman" w:hAnsi="Times New Roman" w:cs="Times New Roman"/>
          <w:b/>
          <w:bCs/>
          <w:sz w:val="24"/>
          <w:lang w:eastAsia="ru-RU"/>
        </w:rPr>
        <w:t>(возможная форма приведена в Приложении № 3 к Документации)</w:t>
      </w:r>
      <w:r w:rsidRPr="00BA0710">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84CF4" w:rsidRPr="002C0C10" w:rsidRDefault="00192E27"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192E27">
        <w:rPr>
          <w:rFonts w:ascii="Times New Roman" w:eastAsia="Times New Roman" w:hAnsi="Times New Roman" w:cs="Times New Roman"/>
          <w:bCs/>
          <w:sz w:val="24"/>
          <w:lang w:eastAsia="ru-RU"/>
        </w:rPr>
        <w:tab/>
      </w:r>
      <w:r w:rsidR="00384CF4" w:rsidRPr="002C0C10">
        <w:rPr>
          <w:rFonts w:ascii="Times New Roman" w:eastAsia="Times New Roman" w:hAnsi="Times New Roman" w:cs="Times New Roman"/>
          <w:bCs/>
          <w:sz w:val="24"/>
          <w:u w:val="single"/>
          <w:lang w:eastAsia="ru-RU"/>
        </w:rPr>
        <w:t>для физического лица</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копия всех страниц паспорта</w:t>
      </w:r>
      <w:r w:rsidR="00384CF4" w:rsidRPr="002C0C10">
        <w:rPr>
          <w:rFonts w:ascii="Times New Roman" w:eastAsia="Times New Roman" w:hAnsi="Times New Roman" w:cs="Times New Roman"/>
          <w:bCs/>
          <w:sz w:val="24"/>
          <w:lang w:eastAsia="ru-RU"/>
        </w:rPr>
        <w:t xml:space="preserve"> гражданина,</w:t>
      </w:r>
      <w:r w:rsidR="00384CF4" w:rsidRPr="002C0C10">
        <w:rPr>
          <w:rFonts w:ascii="Times New Roman" w:eastAsia="Times New Roman" w:hAnsi="Times New Roman" w:cs="Times New Roman"/>
          <w:sz w:val="24"/>
          <w:szCs w:val="24"/>
          <w:lang w:eastAsia="ar-SA"/>
        </w:rPr>
        <w:t xml:space="preserve"> заверенная физическим лицом (</w:t>
      </w:r>
      <w:r w:rsidR="00384CF4" w:rsidRPr="002C0C10">
        <w:rPr>
          <w:rFonts w:ascii="Times New Roman" w:eastAsia="Times New Roman" w:hAnsi="Times New Roman" w:cs="Times New Roman"/>
          <w:bCs/>
          <w:sz w:val="24"/>
          <w:lang w:eastAsia="ru-RU"/>
        </w:rPr>
        <w:t>индивидуальным предпринимателем).</w:t>
      </w:r>
    </w:p>
    <w:p w:rsidR="00384CF4" w:rsidRPr="002C0C10" w:rsidRDefault="005E37DC" w:rsidP="00EF232F">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Pr>
          <w:rFonts w:ascii="Times New Roman" w:eastAsia="Times New Roman" w:hAnsi="Times New Roman" w:cs="Times New Roman"/>
          <w:bCs/>
          <w:sz w:val="24"/>
          <w:lang w:eastAsia="ru-RU"/>
        </w:rPr>
        <w:lastRenderedPageBreak/>
        <w:tab/>
      </w:r>
      <w:r w:rsidR="00384CF4" w:rsidRPr="002C0C10">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закупке</w:t>
      </w:r>
      <w:r w:rsidR="00384CF4" w:rsidRPr="002C0C10">
        <w:rPr>
          <w:rFonts w:ascii="Times New Roman" w:eastAsia="Times New Roman" w:hAnsi="Times New Roman" w:cs="Times New Roman"/>
          <w:bCs/>
          <w:sz w:val="24"/>
          <w:lang w:eastAsia="ru-RU"/>
        </w:rPr>
        <w:t xml:space="preserve"> должна содержать также </w:t>
      </w:r>
      <w:r w:rsidR="000B5A13" w:rsidRPr="000B5A13">
        <w:rPr>
          <w:rFonts w:ascii="Times New Roman" w:eastAsia="Times New Roman" w:hAnsi="Times New Roman" w:cs="Times New Roman"/>
          <w:b/>
          <w:bCs/>
          <w:sz w:val="24"/>
          <w:lang w:eastAsia="ru-RU"/>
        </w:rPr>
        <w:t>оригинал</w:t>
      </w:r>
      <w:r w:rsidR="000B5A13">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доверенност</w:t>
      </w:r>
      <w:r w:rsidR="000B5A13">
        <w:rPr>
          <w:rFonts w:ascii="Times New Roman" w:eastAsia="Times New Roman" w:hAnsi="Times New Roman" w:cs="Times New Roman"/>
          <w:b/>
          <w:bCs/>
          <w:sz w:val="24"/>
          <w:lang w:eastAsia="ru-RU"/>
        </w:rPr>
        <w:t>и</w:t>
      </w:r>
      <w:r w:rsidR="00384CF4" w:rsidRPr="002C0C10">
        <w:rPr>
          <w:rFonts w:ascii="Times New Roman" w:eastAsia="Times New Roman" w:hAnsi="Times New Roman" w:cs="Times New Roman"/>
          <w:b/>
          <w:bCs/>
          <w:sz w:val="24"/>
          <w:lang w:eastAsia="ru-RU"/>
        </w:rPr>
        <w:t xml:space="preserve"> на осуществление действий от имени Участника закупки (возможная форма приведена в Приложении № 3 к Документации)</w:t>
      </w:r>
      <w:r w:rsidR="00384CF4" w:rsidRPr="002C0C10">
        <w:rPr>
          <w:rFonts w:ascii="Times New Roman" w:eastAsia="Times New Roman" w:hAnsi="Times New Roman" w:cs="Times New Roman"/>
          <w:bCs/>
          <w:sz w:val="24"/>
          <w:lang w:eastAsia="ru-RU"/>
        </w:rPr>
        <w:t>, заверенн</w:t>
      </w:r>
      <w:r w:rsidR="000B5A13">
        <w:rPr>
          <w:rFonts w:ascii="Times New Roman" w:eastAsia="Times New Roman" w:hAnsi="Times New Roman" w:cs="Times New Roman"/>
          <w:bCs/>
          <w:sz w:val="24"/>
          <w:lang w:eastAsia="ru-RU"/>
        </w:rPr>
        <w:t>ой</w:t>
      </w:r>
      <w:r w:rsidR="00384CF4" w:rsidRPr="002C0C10">
        <w:rPr>
          <w:rFonts w:ascii="Times New Roman" w:eastAsia="Times New Roman" w:hAnsi="Times New Roman" w:cs="Times New Roman"/>
          <w:bCs/>
          <w:sz w:val="24"/>
          <w:lang w:eastAsia="ru-RU"/>
        </w:rPr>
        <w:t xml:space="preserve"> печатью Участника закупки (при наличии) и подписанн</w:t>
      </w:r>
      <w:r w:rsidR="007F381F">
        <w:rPr>
          <w:rFonts w:ascii="Times New Roman" w:eastAsia="Times New Roman" w:hAnsi="Times New Roman" w:cs="Times New Roman"/>
          <w:bCs/>
          <w:sz w:val="24"/>
          <w:lang w:eastAsia="ru-RU"/>
        </w:rPr>
        <w:t>ой</w:t>
      </w:r>
      <w:r w:rsidR="00384CF4" w:rsidRPr="002C0C10">
        <w:rPr>
          <w:rFonts w:ascii="Times New Roman" w:eastAsia="Times New Roman" w:hAnsi="Times New Roman" w:cs="Times New Roman"/>
          <w:bCs/>
          <w:sz w:val="24"/>
          <w:lang w:eastAsia="ru-RU"/>
        </w:rPr>
        <w:t xml:space="preserve"> уполномоченным лицом, либо </w:t>
      </w:r>
      <w:r w:rsidR="007F381F">
        <w:rPr>
          <w:rFonts w:ascii="Times New Roman" w:eastAsia="Times New Roman" w:hAnsi="Times New Roman" w:cs="Times New Roman"/>
          <w:bCs/>
          <w:sz w:val="24"/>
          <w:lang w:eastAsia="ru-RU"/>
        </w:rPr>
        <w:t xml:space="preserve">оригинал доверенности, </w:t>
      </w:r>
      <w:r w:rsidR="00384CF4" w:rsidRPr="002C0C10">
        <w:rPr>
          <w:rFonts w:ascii="Times New Roman" w:eastAsia="Times New Roman" w:hAnsi="Times New Roman" w:cs="Times New Roman"/>
          <w:bCs/>
          <w:sz w:val="24"/>
          <w:lang w:eastAsia="ru-RU"/>
        </w:rPr>
        <w:t>удостоверенн</w:t>
      </w:r>
      <w:r w:rsidR="007F381F">
        <w:rPr>
          <w:rFonts w:ascii="Times New Roman" w:eastAsia="Times New Roman" w:hAnsi="Times New Roman" w:cs="Times New Roman"/>
          <w:bCs/>
          <w:sz w:val="24"/>
          <w:lang w:eastAsia="ru-RU"/>
        </w:rPr>
        <w:t>ой нотариусом, либо нотариально удостоверенную</w:t>
      </w:r>
      <w:r w:rsidR="00384CF4" w:rsidRPr="002C0C10">
        <w:rPr>
          <w:rFonts w:ascii="Times New Roman" w:eastAsia="Times New Roman" w:hAnsi="Times New Roman" w:cs="Times New Roman"/>
          <w:bCs/>
          <w:sz w:val="24"/>
          <w:lang w:eastAsia="ru-RU"/>
        </w:rPr>
        <w:t xml:space="preserve"> копию такой доверенности;</w:t>
      </w:r>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FE6DB2">
        <w:rPr>
          <w:rFonts w:ascii="Times New Roman" w:eastAsia="Times New Roman" w:hAnsi="Times New Roman" w:cs="Times New Roman"/>
          <w:sz w:val="24"/>
          <w:szCs w:val="24"/>
          <w:lang w:eastAsia="ru-RU"/>
        </w:rPr>
        <w:t>заверенные уполномоченным лицом Участника закупки</w:t>
      </w:r>
      <w:r w:rsidRPr="003A2F0D">
        <w:rPr>
          <w:rFonts w:ascii="Times New Roman" w:eastAsia="Times New Roman" w:hAnsi="Times New Roman" w:cs="Times New Roman"/>
          <w:b/>
          <w:sz w:val="24"/>
          <w:szCs w:val="24"/>
          <w:lang w:eastAsia="ru-RU"/>
        </w:rPr>
        <w:t xml:space="preserve"> копии</w:t>
      </w:r>
      <w:r w:rsidR="00CD26EC">
        <w:rPr>
          <w:rFonts w:ascii="Times New Roman" w:eastAsia="Times New Roman" w:hAnsi="Times New Roman" w:cs="Times New Roman"/>
          <w:b/>
          <w:sz w:val="24"/>
          <w:szCs w:val="24"/>
          <w:lang w:eastAsia="ru-RU"/>
        </w:rPr>
        <w:t xml:space="preserve"> </w:t>
      </w:r>
      <w:r w:rsidR="00CD26EC" w:rsidRPr="00CD26EC">
        <w:rPr>
          <w:rFonts w:ascii="Times New Roman" w:eastAsia="Times New Roman" w:hAnsi="Times New Roman" w:cs="Times New Roman"/>
          <w:b/>
          <w:sz w:val="24"/>
          <w:szCs w:val="24"/>
          <w:lang w:eastAsia="ru-RU"/>
        </w:rPr>
        <w:t xml:space="preserve">учредительных документов Участника закупки </w:t>
      </w:r>
      <w:r w:rsidR="00CD26EC">
        <w:rPr>
          <w:rFonts w:ascii="Times New Roman" w:eastAsia="Times New Roman" w:hAnsi="Times New Roman" w:cs="Times New Roman"/>
          <w:b/>
          <w:sz w:val="24"/>
          <w:szCs w:val="24"/>
          <w:lang w:eastAsia="ru-RU"/>
        </w:rPr>
        <w:t xml:space="preserve">(Устав) </w:t>
      </w:r>
      <w:r w:rsidR="00CD26EC" w:rsidRPr="00FE6DB2">
        <w:rPr>
          <w:rFonts w:ascii="Times New Roman" w:eastAsia="Times New Roman" w:hAnsi="Times New Roman" w:cs="Times New Roman"/>
          <w:sz w:val="24"/>
          <w:szCs w:val="24"/>
          <w:lang w:eastAsia="ru-RU"/>
        </w:rPr>
        <w:t>(для юридического лица)</w:t>
      </w:r>
      <w:r w:rsidR="00CD26EC" w:rsidRPr="00FE6DB2">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84CF4" w:rsidRPr="002C0C10" w:rsidRDefault="003A2F0D" w:rsidP="00384CF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sz w:val="24"/>
          <w:szCs w:val="24"/>
          <w:lang w:eastAsia="ar-SA"/>
        </w:rPr>
        <w:t xml:space="preserve">оригинал </w:t>
      </w:r>
      <w:r w:rsidR="00384CF4" w:rsidRPr="002C0C10">
        <w:rPr>
          <w:rFonts w:ascii="Times New Roman" w:eastAsia="Times New Roman" w:hAnsi="Times New Roman" w:cs="Times New Roman"/>
          <w:b/>
          <w:sz w:val="24"/>
          <w:szCs w:val="24"/>
          <w:lang w:eastAsia="ar-SA"/>
        </w:rPr>
        <w:t>решения об одобрении крупной сделки</w:t>
      </w:r>
      <w:r w:rsidR="00384CF4" w:rsidRPr="002C0C10">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384CF4">
        <w:rPr>
          <w:rFonts w:ascii="Times New Roman" w:eastAsia="Times New Roman" w:hAnsi="Times New Roman" w:cs="Times New Roman"/>
          <w:sz w:val="24"/>
          <w:szCs w:val="24"/>
          <w:lang w:eastAsia="ar-SA"/>
        </w:rPr>
        <w:t xml:space="preserve">поставка </w:t>
      </w:r>
      <w:r w:rsidR="00176171">
        <w:rPr>
          <w:rFonts w:ascii="Times New Roman" w:eastAsia="Times New Roman" w:hAnsi="Times New Roman" w:cs="Times New Roman"/>
          <w:sz w:val="24"/>
          <w:szCs w:val="24"/>
          <w:lang w:eastAsia="ar-SA"/>
        </w:rPr>
        <w:t>Товара</w:t>
      </w:r>
      <w:r w:rsidR="00F60DC3">
        <w:rPr>
          <w:rFonts w:ascii="Times New Roman" w:eastAsia="Times New Roman" w:hAnsi="Times New Roman" w:cs="Times New Roman"/>
          <w:sz w:val="24"/>
          <w:szCs w:val="24"/>
          <w:lang w:eastAsia="ar-SA"/>
        </w:rPr>
        <w:t>, являющая</w:t>
      </w:r>
      <w:r w:rsidR="00614595">
        <w:rPr>
          <w:rFonts w:ascii="Times New Roman" w:eastAsia="Times New Roman" w:hAnsi="Times New Roman" w:cs="Times New Roman"/>
          <w:sz w:val="24"/>
          <w:szCs w:val="24"/>
          <w:lang w:eastAsia="ar-SA"/>
        </w:rPr>
        <w:t>ся</w:t>
      </w:r>
      <w:r w:rsidR="00384CF4"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rsidR="00384CF4" w:rsidRPr="002C0C10" w:rsidRDefault="00EF232F" w:rsidP="00384CF4">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00384CF4"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00384CF4"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00384CF4"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00384CF4"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8379B1" w:rsidRPr="001370AB" w:rsidRDefault="00384CF4" w:rsidP="004A2798">
      <w:pPr>
        <w:spacing w:after="0" w:line="240" w:lineRule="auto"/>
        <w:ind w:firstLine="709"/>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 xml:space="preserve">поставка </w:t>
      </w:r>
      <w:r w:rsidR="00AF04D8" w:rsidRPr="00AF04D8">
        <w:rPr>
          <w:rFonts w:ascii="Times New Roman" w:eastAsia="Times New Roman" w:hAnsi="Times New Roman" w:cs="Times New Roman"/>
          <w:sz w:val="24"/>
          <w:szCs w:val="24"/>
          <w:u w:val="single"/>
          <w:lang w:eastAsia="ar-SA"/>
        </w:rPr>
        <w:t>Товара</w:t>
      </w:r>
      <w:r w:rsidRPr="002C0C10">
        <w:rPr>
          <w:rFonts w:ascii="Times New Roman" w:eastAsia="Times New Roman" w:hAnsi="Times New Roman" w:cs="Times New Roman"/>
          <w:sz w:val="24"/>
          <w:szCs w:val="24"/>
          <w:u w:val="single"/>
          <w:lang w:eastAsia="ar-SA"/>
        </w:rPr>
        <w:t>, являющ</w:t>
      </w:r>
      <w:r w:rsidR="00AF04D8">
        <w:rPr>
          <w:rFonts w:ascii="Times New Roman" w:eastAsia="Times New Roman" w:hAnsi="Times New Roman" w:cs="Times New Roman"/>
          <w:sz w:val="24"/>
          <w:szCs w:val="24"/>
          <w:u w:val="single"/>
          <w:lang w:eastAsia="ar-SA"/>
        </w:rPr>
        <w:t>ая</w:t>
      </w:r>
      <w:r w:rsidR="00614595">
        <w:rPr>
          <w:rFonts w:ascii="Times New Roman" w:eastAsia="Times New Roman" w:hAnsi="Times New Roman" w:cs="Times New Roman"/>
          <w:sz w:val="24"/>
          <w:szCs w:val="24"/>
          <w:u w:val="single"/>
          <w:lang w:eastAsia="ar-SA"/>
        </w:rPr>
        <w:t>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8379B1" w:rsidRPr="001370AB">
        <w:rPr>
          <w:rFonts w:ascii="Times New Roman" w:eastAsia="Times New Roman" w:hAnsi="Times New Roman" w:cs="Times New Roman"/>
          <w:b/>
          <w:sz w:val="24"/>
          <w:szCs w:val="24"/>
          <w:lang w:eastAsia="ar-SA"/>
        </w:rPr>
        <w:t>;</w:t>
      </w:r>
    </w:p>
    <w:p w:rsidR="003A2F0D" w:rsidRPr="001370AB"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CD26EC" w:rsidRDefault="0019255A" w:rsidP="00C62BB7">
      <w:pPr>
        <w:tabs>
          <w:tab w:val="left" w:pos="709"/>
        </w:tabs>
        <w:suppressAutoHyphens/>
        <w:spacing w:after="0" w:line="240" w:lineRule="auto"/>
        <w:jc w:val="both"/>
        <w:rPr>
          <w:rFonts w:ascii="Times New Roman" w:eastAsia="Times New Roman" w:hAnsi="Times New Roman" w:cs="Times New Roman"/>
          <w:b/>
          <w:bCs/>
          <w:sz w:val="24"/>
          <w:highlight w:val="yellow"/>
          <w:lang w:eastAsia="ar-SA"/>
        </w:rPr>
      </w:pPr>
      <w:r w:rsidRPr="0019255A">
        <w:rPr>
          <w:rFonts w:ascii="Times New Roman" w:eastAsia="Times New Roman" w:hAnsi="Times New Roman" w:cs="Times New Roman"/>
          <w:bCs/>
          <w:sz w:val="24"/>
          <w:lang w:eastAsia="ar-SA"/>
        </w:rPr>
        <w:t xml:space="preserve">- </w:t>
      </w:r>
      <w:r w:rsidR="00C62BB7" w:rsidRPr="00C62BB7">
        <w:rPr>
          <w:rFonts w:ascii="Times New Roman" w:eastAsia="Times New Roman" w:hAnsi="Times New Roman" w:cs="Times New Roman"/>
          <w:bCs/>
          <w:sz w:val="24"/>
          <w:lang w:eastAsia="ar-SA"/>
        </w:rPr>
        <w:t xml:space="preserve">заверенные уполномоченным лицом Участника закупки </w:t>
      </w:r>
      <w:r w:rsidR="00C62BB7" w:rsidRPr="00A0746B">
        <w:rPr>
          <w:rFonts w:ascii="Times New Roman" w:eastAsia="Times New Roman" w:hAnsi="Times New Roman" w:cs="Times New Roman"/>
          <w:b/>
          <w:bCs/>
          <w:sz w:val="24"/>
          <w:lang w:eastAsia="ar-SA"/>
        </w:rPr>
        <w:t>копии бухгалтерского баланса и отчета о финансовых результатах за 201</w:t>
      </w:r>
      <w:r w:rsidR="00545E9E">
        <w:rPr>
          <w:rFonts w:ascii="Times New Roman" w:eastAsia="Times New Roman" w:hAnsi="Times New Roman" w:cs="Times New Roman"/>
          <w:b/>
          <w:bCs/>
          <w:sz w:val="24"/>
          <w:lang w:eastAsia="ar-SA"/>
        </w:rPr>
        <w:t>8</w:t>
      </w:r>
      <w:r w:rsidR="00C62BB7" w:rsidRPr="00A0746B">
        <w:rPr>
          <w:rFonts w:ascii="Times New Roman" w:eastAsia="Times New Roman" w:hAnsi="Times New Roman" w:cs="Times New Roman"/>
          <w:b/>
          <w:bCs/>
          <w:sz w:val="24"/>
          <w:lang w:eastAsia="ar-SA"/>
        </w:rPr>
        <w:t xml:space="preserve"> год,</w:t>
      </w:r>
      <w:r w:rsidR="00C62BB7" w:rsidRPr="00C62BB7">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с отметкой о приеме. В случае если бухгалтерский баланс и отчет о финансовых результатах за 2018 год не сдан в налоговую инспекцию, необходимо предоставить официальное письмо, подтверждающее информацию о непредставлении в налоговую инспекцию указанных документов, подписанное уполномоченным лицом Участника закупки, и копии бухгалтерского баланса и отчета о финансовых результатах за 2017 год, поданных в установленном порядке в налоговую инспекцию по месту регистрации Участника </w:t>
      </w:r>
      <w:r w:rsidR="003A40A9">
        <w:rPr>
          <w:rFonts w:ascii="Times New Roman" w:eastAsia="Times New Roman" w:hAnsi="Times New Roman" w:cs="Times New Roman"/>
          <w:bCs/>
          <w:sz w:val="24"/>
          <w:lang w:eastAsia="ar-SA"/>
        </w:rPr>
        <w:t xml:space="preserve">закупки </w:t>
      </w:r>
      <w:r w:rsidR="00C62BB7" w:rsidRPr="00C62BB7">
        <w:rPr>
          <w:rFonts w:ascii="Times New Roman" w:eastAsia="Times New Roman" w:hAnsi="Times New Roman" w:cs="Times New Roman"/>
          <w:bCs/>
          <w:sz w:val="24"/>
          <w:lang w:eastAsia="ar-SA"/>
        </w:rPr>
        <w:t>с отметкой о приеме</w:t>
      </w:r>
      <w:r w:rsidR="00CD26EC" w:rsidRPr="00C62BB7">
        <w:rPr>
          <w:rFonts w:ascii="Times New Roman" w:eastAsia="Times New Roman" w:hAnsi="Times New Roman" w:cs="Times New Roman"/>
          <w:bCs/>
          <w:sz w:val="24"/>
          <w:lang w:eastAsia="ar-SA"/>
        </w:rPr>
        <w:t>.</w:t>
      </w:r>
    </w:p>
    <w:p w:rsidR="00C62BB7" w:rsidRPr="00C62BB7" w:rsidRDefault="00C62BB7" w:rsidP="00C62BB7">
      <w:pPr>
        <w:tabs>
          <w:tab w:val="left" w:pos="709"/>
        </w:tabs>
        <w:suppressAutoHyphens/>
        <w:spacing w:after="0" w:line="240" w:lineRule="auto"/>
        <w:jc w:val="both"/>
        <w:rPr>
          <w:rFonts w:ascii="Times New Roman" w:eastAsia="Times New Roman" w:hAnsi="Times New Roman" w:cs="Times New Roman"/>
          <w:b/>
          <w:bCs/>
          <w:sz w:val="24"/>
          <w:lang w:eastAsia="ar-SA"/>
        </w:rPr>
      </w:pPr>
      <w:r>
        <w:rPr>
          <w:rFonts w:ascii="Times New Roman" w:eastAsia="Calibri" w:hAnsi="Times New Roman" w:cs="Times New Roman"/>
          <w:bCs/>
          <w:sz w:val="24"/>
          <w:szCs w:val="24"/>
        </w:rPr>
        <w:tab/>
      </w:r>
      <w:r w:rsidRPr="00C62BB7">
        <w:rPr>
          <w:rFonts w:ascii="Times New Roman" w:eastAsia="Calibri" w:hAnsi="Times New Roman" w:cs="Times New Roman"/>
          <w:bCs/>
          <w:sz w:val="24"/>
          <w:szCs w:val="24"/>
        </w:rPr>
        <w:t>Если бухгалтерский баланс и отчет о финансовых результатах были поданы в электронном виде - необходимо предоставить заверенн</w:t>
      </w:r>
      <w:r w:rsidR="00A0746B">
        <w:rPr>
          <w:rFonts w:ascii="Times New Roman" w:eastAsia="Calibri" w:hAnsi="Times New Roman" w:cs="Times New Roman"/>
          <w:bCs/>
          <w:sz w:val="24"/>
          <w:szCs w:val="24"/>
        </w:rPr>
        <w:t>ые</w:t>
      </w:r>
      <w:r w:rsidRPr="00C62BB7">
        <w:rPr>
          <w:rFonts w:ascii="Times New Roman" w:eastAsia="Calibri" w:hAnsi="Times New Roman" w:cs="Times New Roman"/>
          <w:bCs/>
          <w:sz w:val="24"/>
          <w:szCs w:val="24"/>
        </w:rPr>
        <w:t xml:space="preserve"> уполномоченным лицом Участника закупки </w:t>
      </w:r>
      <w:r w:rsidRPr="00C62BB7">
        <w:rPr>
          <w:rFonts w:ascii="Times New Roman" w:eastAsia="Calibri" w:hAnsi="Times New Roman" w:cs="Times New Roman"/>
          <w:b/>
          <w:bCs/>
          <w:sz w:val="24"/>
          <w:szCs w:val="24"/>
        </w:rPr>
        <w:t>копии направленных в электронном виде бухгалтерского баланса и отчета о финансовых результатах с отметкой о приеме (квитанци</w:t>
      </w:r>
      <w:r w:rsidR="00306ED9">
        <w:rPr>
          <w:rFonts w:ascii="Times New Roman" w:eastAsia="Calibri" w:hAnsi="Times New Roman" w:cs="Times New Roman"/>
          <w:b/>
          <w:bCs/>
          <w:sz w:val="24"/>
          <w:szCs w:val="24"/>
        </w:rPr>
        <w:t>ей</w:t>
      </w:r>
      <w:r w:rsidRPr="00C62BB7">
        <w:rPr>
          <w:rFonts w:ascii="Times New Roman" w:eastAsia="Calibri" w:hAnsi="Times New Roman" w:cs="Times New Roman"/>
          <w:b/>
          <w:bCs/>
          <w:sz w:val="24"/>
          <w:szCs w:val="24"/>
        </w:rPr>
        <w:t xml:space="preserve"> о приеме)</w:t>
      </w:r>
      <w:r w:rsidR="00A0746B">
        <w:rPr>
          <w:rFonts w:ascii="Times New Roman" w:eastAsia="Calibri" w:hAnsi="Times New Roman" w:cs="Times New Roman"/>
          <w:b/>
          <w:bCs/>
          <w:sz w:val="24"/>
          <w:szCs w:val="24"/>
        </w:rPr>
        <w:t>.</w:t>
      </w:r>
    </w:p>
    <w:p w:rsidR="00CD26EC" w:rsidRPr="00C62BB7"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62BB7">
        <w:rPr>
          <w:rFonts w:ascii="Times New Roman" w:eastAsia="Times New Roman" w:hAnsi="Times New Roman" w:cs="Times New Roman"/>
          <w:bCs/>
          <w:sz w:val="24"/>
          <w:lang w:eastAsia="ar-SA"/>
        </w:rPr>
        <w:tab/>
      </w:r>
      <w:r w:rsidRPr="00C62BB7">
        <w:rPr>
          <w:rFonts w:ascii="Times New Roman" w:eastAsia="Times New Roman" w:hAnsi="Times New Roman" w:cs="Times New Roman"/>
          <w:bCs/>
          <w:sz w:val="24"/>
          <w:u w:val="single"/>
          <w:lang w:eastAsia="ar-SA"/>
        </w:rPr>
        <w:t>Некоммерческие организации</w:t>
      </w:r>
      <w:r w:rsidRPr="00C62BB7">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C62BB7">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rsidR="00CD26EC" w:rsidRPr="00C62BB7"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62BB7">
        <w:rPr>
          <w:rFonts w:ascii="Times New Roman" w:eastAsia="Times New Roman" w:hAnsi="Times New Roman" w:cs="Times New Roman"/>
          <w:bCs/>
          <w:sz w:val="24"/>
          <w:lang w:eastAsia="ar-SA"/>
        </w:rPr>
        <w:tab/>
      </w:r>
      <w:r w:rsidRPr="00C62BB7">
        <w:rPr>
          <w:rFonts w:ascii="Times New Roman" w:eastAsia="Times New Roman" w:hAnsi="Times New Roman" w:cs="Times New Roman"/>
          <w:bCs/>
          <w:sz w:val="24"/>
          <w:u w:val="single"/>
          <w:lang w:eastAsia="ar-SA"/>
        </w:rPr>
        <w:t>Организации, зарегистрированные после 1 января 201</w:t>
      </w:r>
      <w:r w:rsidR="00FC6D53">
        <w:rPr>
          <w:rFonts w:ascii="Times New Roman" w:eastAsia="Times New Roman" w:hAnsi="Times New Roman" w:cs="Times New Roman"/>
          <w:bCs/>
          <w:sz w:val="24"/>
          <w:u w:val="single"/>
          <w:lang w:eastAsia="ar-SA"/>
        </w:rPr>
        <w:t>9</w:t>
      </w:r>
      <w:r w:rsidRPr="00C62BB7">
        <w:rPr>
          <w:rFonts w:ascii="Times New Roman" w:eastAsia="Times New Roman" w:hAnsi="Times New Roman" w:cs="Times New Roman"/>
          <w:bCs/>
          <w:sz w:val="24"/>
          <w:u w:val="single"/>
          <w:lang w:eastAsia="ar-SA"/>
        </w:rPr>
        <w:t xml:space="preserve"> года</w:t>
      </w:r>
      <w:r w:rsidRPr="00C62BB7">
        <w:rPr>
          <w:rFonts w:ascii="Times New Roman" w:eastAsia="Times New Roman" w:hAnsi="Times New Roman" w:cs="Times New Roman"/>
          <w:bCs/>
          <w:sz w:val="24"/>
          <w:lang w:eastAsia="ar-SA"/>
        </w:rPr>
        <w:t xml:space="preserve">, предоставляют: </w:t>
      </w:r>
      <w:r w:rsidRPr="00C62BB7">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rsidR="0019255A" w:rsidRPr="0019255A" w:rsidRDefault="00CD26EC" w:rsidP="00CD26EC">
      <w:pPr>
        <w:tabs>
          <w:tab w:val="left" w:pos="709"/>
        </w:tabs>
        <w:suppressAutoHyphens/>
        <w:spacing w:after="0" w:line="240" w:lineRule="auto"/>
        <w:jc w:val="both"/>
        <w:rPr>
          <w:rFonts w:ascii="Times New Roman" w:eastAsia="Calibri" w:hAnsi="Times New Roman" w:cs="Times New Roman"/>
          <w:bCs/>
          <w:sz w:val="24"/>
        </w:rPr>
      </w:pPr>
      <w:r w:rsidRPr="00C62BB7">
        <w:rPr>
          <w:rFonts w:ascii="Times New Roman" w:eastAsia="Times New Roman" w:hAnsi="Times New Roman" w:cs="Times New Roman"/>
          <w:bCs/>
          <w:sz w:val="24"/>
          <w:lang w:eastAsia="ar-SA"/>
        </w:rPr>
        <w:tab/>
      </w:r>
      <w:r w:rsidRPr="00C62BB7">
        <w:rPr>
          <w:rFonts w:ascii="Times New Roman" w:eastAsia="Times New Roman" w:hAnsi="Times New Roman" w:cs="Times New Roman"/>
          <w:bCs/>
          <w:sz w:val="24"/>
          <w:u w:val="single"/>
          <w:lang w:eastAsia="ar-SA"/>
        </w:rPr>
        <w:t>Индивидуальные предприниматели</w:t>
      </w:r>
      <w:r w:rsidRPr="00C62BB7">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C62BB7">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00384CF4" w:rsidRPr="00C62BB7">
        <w:rPr>
          <w:rFonts w:ascii="Times New Roman" w:eastAsia="Times New Roman" w:hAnsi="Times New Roman" w:cs="Times New Roman"/>
          <w:b/>
          <w:bCs/>
          <w:sz w:val="24"/>
          <w:lang w:eastAsia="ar-SA"/>
        </w:rPr>
        <w:t>;</w:t>
      </w:r>
    </w:p>
    <w:p w:rsidR="008379B1" w:rsidRPr="008379B1" w:rsidRDefault="008379B1" w:rsidP="0062334F">
      <w:pPr>
        <w:spacing w:after="0" w:line="240" w:lineRule="auto"/>
        <w:jc w:val="both"/>
        <w:rPr>
          <w:rFonts w:ascii="Times New Roman" w:eastAsia="Times New Roman" w:hAnsi="Times New Roman" w:cs="Times New Roman"/>
          <w:bCs/>
          <w:sz w:val="24"/>
          <w:lang w:eastAsia="ar-SA"/>
        </w:rPr>
      </w:pPr>
    </w:p>
    <w:p w:rsidR="003A2F0D" w:rsidRPr="007E0141"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3A2F0D">
        <w:rPr>
          <w:rFonts w:ascii="Times New Roman" w:eastAsia="Times New Roman" w:hAnsi="Times New Roman" w:cs="Times New Roman"/>
          <w:bCs/>
          <w:sz w:val="24"/>
          <w:lang w:eastAsia="ru-RU"/>
        </w:rPr>
        <w:t>-</w:t>
      </w:r>
      <w:r w:rsidR="0062334F">
        <w:rPr>
          <w:rFonts w:ascii="Times New Roman" w:eastAsia="Times New Roman" w:hAnsi="Times New Roman" w:cs="Times New Roman"/>
          <w:bCs/>
          <w:sz w:val="24"/>
          <w:lang w:eastAsia="ru-RU"/>
        </w:rPr>
        <w:t xml:space="preserve"> </w:t>
      </w:r>
      <w:r w:rsidR="006335FB" w:rsidRPr="006335FB">
        <w:rPr>
          <w:rFonts w:ascii="Times New Roman" w:eastAsia="Times New Roman" w:hAnsi="Times New Roman" w:cs="Times New Roman"/>
          <w:bCs/>
          <w:sz w:val="24"/>
          <w:lang w:eastAsia="ru-RU"/>
        </w:rPr>
        <w:t>заверенные уполномоченным лицом Участника закупки копии документов, подтверждающих соответствие Товара требованиям, установленным в соответствии с законодательством Российской Федерации (копии сертификатов соответствия, деклараций о соответствии, санитарно-эпидемиологических заключений, регистрационных удостоверений и т.п.)</w:t>
      </w:r>
      <w:r w:rsidR="00A734B7">
        <w:rPr>
          <w:rFonts w:ascii="Times New Roman" w:eastAsia="Times New Roman" w:hAnsi="Times New Roman" w:cs="Times New Roman"/>
          <w:bCs/>
          <w:sz w:val="24"/>
          <w:lang w:eastAsia="ru-RU"/>
        </w:rPr>
        <w:t>;</w:t>
      </w:r>
    </w:p>
    <w:p w:rsidR="003A2F0D" w:rsidRPr="007E0141"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
    <w:p w:rsidR="00675666" w:rsidRPr="00675666"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675666">
        <w:rPr>
          <w:rFonts w:ascii="Times New Roman" w:eastAsia="Times New Roman" w:hAnsi="Times New Roman" w:cs="Times New Roman"/>
          <w:sz w:val="24"/>
          <w:szCs w:val="24"/>
          <w:lang w:eastAsia="x-none"/>
        </w:rPr>
        <w:t xml:space="preserve">- </w:t>
      </w:r>
      <w:r w:rsidR="000A7256" w:rsidRPr="000A7256">
        <w:rPr>
          <w:rFonts w:ascii="Times New Roman" w:eastAsia="Times New Roman" w:hAnsi="Times New Roman" w:cs="Times New Roman"/>
          <w:b/>
          <w:sz w:val="24"/>
          <w:szCs w:val="24"/>
          <w:lang w:eastAsia="x-none"/>
        </w:rPr>
        <w:t>п</w:t>
      </w:r>
      <w:r w:rsidRPr="000A7256">
        <w:rPr>
          <w:rFonts w:ascii="Times New Roman" w:eastAsia="Times New Roman" w:hAnsi="Times New Roman" w:cs="Times New Roman"/>
          <w:b/>
          <w:sz w:val="24"/>
          <w:szCs w:val="24"/>
          <w:lang w:eastAsia="x-none"/>
        </w:rPr>
        <w:t>исьмо в произвольной форме об использовании универсального передаточного документа</w:t>
      </w:r>
      <w:r w:rsidRPr="00675666">
        <w:rPr>
          <w:rFonts w:ascii="Times New Roman" w:eastAsia="Times New Roman" w:hAnsi="Times New Roman" w:cs="Times New Roman"/>
          <w:sz w:val="24"/>
          <w:szCs w:val="24"/>
          <w:lang w:eastAsia="x-none"/>
        </w:rPr>
        <w:t xml:space="preserve"> в качестве первичного документа и счета-фактуры (в случае необходимости).</w:t>
      </w:r>
    </w:p>
    <w:p w:rsidR="00675666" w:rsidRPr="003A2F0D"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Default="00EF232F"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686844" w:rsidRPr="003A2F0D">
        <w:rPr>
          <w:rFonts w:ascii="Times New Roman" w:eastAsia="Times New Roman" w:hAnsi="Times New Roman" w:cs="Times New Roman"/>
          <w:sz w:val="24"/>
          <w:szCs w:val="24"/>
          <w:lang w:eastAsia="ar-SA"/>
        </w:rPr>
        <w:t>надлежащим</w:t>
      </w:r>
      <w:r w:rsidR="00686844">
        <w:rPr>
          <w:rFonts w:ascii="Times New Roman" w:eastAsia="Times New Roman" w:hAnsi="Times New Roman" w:cs="Times New Roman"/>
          <w:sz w:val="24"/>
          <w:szCs w:val="24"/>
          <w:lang w:eastAsia="ar-SA"/>
        </w:rPr>
        <w:t xml:space="preserve"> </w:t>
      </w:r>
      <w:r w:rsidR="00686844" w:rsidRPr="003A2F0D">
        <w:rPr>
          <w:rFonts w:ascii="Times New Roman" w:eastAsia="Times New Roman" w:hAnsi="Times New Roman" w:cs="Times New Roman"/>
          <w:sz w:val="24"/>
          <w:szCs w:val="24"/>
          <w:lang w:eastAsia="ar-SA"/>
        </w:rPr>
        <w:t>образом,</w:t>
      </w:r>
      <w:r w:rsidR="003A2F0D" w:rsidRPr="003A2F0D">
        <w:rPr>
          <w:rFonts w:ascii="Times New Roman" w:eastAsia="Times New Roman" w:hAnsi="Times New Roman" w:cs="Times New Roman"/>
          <w:sz w:val="24"/>
          <w:szCs w:val="24"/>
          <w:lang w:eastAsia="ar-SA"/>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(в</w:t>
      </w:r>
      <w:r w:rsidR="00CC2815">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случаях</w:t>
      </w:r>
      <w:r w:rsidR="00CC2815">
        <w:rPr>
          <w:rFonts w:ascii="Times New Roman" w:eastAsia="Times New Roman" w:hAnsi="Times New Roman" w:cs="Times New Roman"/>
          <w:sz w:val="24"/>
          <w:szCs w:val="24"/>
          <w:lang w:eastAsia="ar-SA"/>
        </w:rPr>
        <w:t>,</w:t>
      </w:r>
      <w:r w:rsidR="003A2F0D" w:rsidRPr="003A2F0D">
        <w:rPr>
          <w:rFonts w:ascii="Times New Roman" w:eastAsia="Times New Roman" w:hAnsi="Times New Roman" w:cs="Times New Roman"/>
          <w:sz w:val="24"/>
          <w:szCs w:val="24"/>
          <w:lang w:eastAsia="ar-SA"/>
        </w:rPr>
        <w:t xml:space="preserve"> предусмотренных действующим законодательством РФ на документах должен быть проставлен </w:t>
      </w:r>
      <w:proofErr w:type="spellStart"/>
      <w:r w:rsidR="003A2F0D" w:rsidRPr="003A2F0D">
        <w:rPr>
          <w:rFonts w:ascii="Times New Roman" w:eastAsia="Times New Roman" w:hAnsi="Times New Roman" w:cs="Times New Roman"/>
          <w:sz w:val="24"/>
          <w:szCs w:val="24"/>
          <w:lang w:eastAsia="ar-SA"/>
        </w:rPr>
        <w:t>апостиль</w:t>
      </w:r>
      <w:proofErr w:type="spellEnd"/>
      <w:r w:rsidR="003A2F0D"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B30731">
      <w:pPr>
        <w:pStyle w:val="afff9"/>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3" w:name="_Toc535576905"/>
      <w:r w:rsidRPr="00B30731">
        <w:rPr>
          <w:rFonts w:ascii="Times New Roman" w:eastAsia="Times New Roman" w:hAnsi="Times New Roman"/>
          <w:b/>
          <w:iCs/>
          <w:sz w:val="24"/>
          <w:szCs w:val="24"/>
          <w:lang w:val="x-none"/>
        </w:rPr>
        <w:t>Порядок проведения запроса предложений</w:t>
      </w:r>
      <w:bookmarkEnd w:id="13"/>
    </w:p>
    <w:p w:rsidR="003A2F0D" w:rsidRPr="003A2F0D" w:rsidRDefault="00E06882"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bookmarkStart w:id="14" w:name="_Toc535576906"/>
      <w:r>
        <w:rPr>
          <w:rFonts w:ascii="Times New Roman" w:eastAsia="Times New Roman" w:hAnsi="Times New Roman" w:cs="Arial"/>
          <w:b/>
          <w:sz w:val="24"/>
          <w:szCs w:val="24"/>
          <w:lang w:eastAsia="ar-SA"/>
        </w:rPr>
        <w:t>Порядок предоставления Документации</w:t>
      </w:r>
      <w:r w:rsidR="00745E68">
        <w:rPr>
          <w:rFonts w:ascii="Times New Roman" w:eastAsia="Times New Roman" w:hAnsi="Times New Roman" w:cs="Arial"/>
          <w:b/>
          <w:sz w:val="24"/>
          <w:szCs w:val="24"/>
          <w:lang w:eastAsia="ar-SA"/>
        </w:rPr>
        <w:t xml:space="preserve"> </w:t>
      </w:r>
      <w:r w:rsidR="00125BD6">
        <w:rPr>
          <w:rFonts w:ascii="Times New Roman" w:eastAsia="Times New Roman" w:hAnsi="Times New Roman" w:cs="Arial"/>
          <w:b/>
          <w:sz w:val="24"/>
          <w:szCs w:val="24"/>
          <w:lang w:eastAsia="ar-SA"/>
        </w:rPr>
        <w:t>У</w:t>
      </w:r>
      <w:r w:rsidR="00745E68">
        <w:rPr>
          <w:rFonts w:ascii="Times New Roman" w:eastAsia="Times New Roman" w:hAnsi="Times New Roman" w:cs="Arial"/>
          <w:b/>
          <w:sz w:val="24"/>
          <w:szCs w:val="24"/>
          <w:lang w:eastAsia="ar-SA"/>
        </w:rPr>
        <w:t>частнику закупки</w:t>
      </w:r>
      <w:bookmarkEnd w:id="14"/>
    </w:p>
    <w:p w:rsidR="003A2F0D" w:rsidRDefault="00C75ADF"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bookmarkStart w:id="15" w:name="_Toc386463996"/>
      <w:bookmarkStart w:id="16" w:name="_Toc403634872"/>
      <w:bookmarkStart w:id="17" w:name="_Toc403725256"/>
      <w:bookmarkStart w:id="18" w:name="_Toc403725327"/>
      <w:bookmarkStart w:id="19" w:name="_Toc409595054"/>
      <w:r w:rsidRPr="00C75AD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rsidR="00830B18" w:rsidRDefault="00830B18"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867CDC" w:rsidRDefault="003A2F0D" w:rsidP="00AD6E1B">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outlineLvl w:val="1"/>
        <w:rPr>
          <w:rFonts w:ascii="Times New Roman" w:eastAsia="Times New Roman" w:hAnsi="Times New Roman" w:cs="Arial"/>
          <w:b/>
          <w:bCs/>
          <w:iCs/>
          <w:sz w:val="24"/>
          <w:szCs w:val="24"/>
          <w:lang w:eastAsia="ar-SA"/>
        </w:rPr>
      </w:pPr>
      <w:bookmarkStart w:id="20" w:name="_Toc429667789"/>
      <w:bookmarkStart w:id="21" w:name="_Toc440288203"/>
      <w:bookmarkStart w:id="22" w:name="_Toc454439801"/>
      <w:bookmarkStart w:id="23" w:name="_Toc460939596"/>
      <w:bookmarkStart w:id="24" w:name="_Toc474929121"/>
      <w:bookmarkStart w:id="25" w:name="_Toc535576907"/>
      <w:r w:rsidRPr="00867CDC">
        <w:rPr>
          <w:rFonts w:ascii="Times New Roman" w:eastAsia="Times New Roman" w:hAnsi="Times New Roman" w:cs="Arial"/>
          <w:b/>
          <w:sz w:val="24"/>
          <w:szCs w:val="24"/>
          <w:lang w:eastAsia="ar-SA"/>
        </w:rPr>
        <w:t>4.2. Разъяснение положений Документации</w:t>
      </w:r>
      <w:bookmarkEnd w:id="15"/>
      <w:bookmarkEnd w:id="16"/>
      <w:bookmarkEnd w:id="17"/>
      <w:bookmarkEnd w:id="18"/>
      <w:bookmarkEnd w:id="19"/>
      <w:bookmarkEnd w:id="20"/>
      <w:bookmarkEnd w:id="21"/>
      <w:bookmarkEnd w:id="22"/>
      <w:bookmarkEnd w:id="23"/>
      <w:bookmarkEnd w:id="24"/>
      <w:r w:rsidR="00F24BFB" w:rsidRPr="00867CDC">
        <w:rPr>
          <w:rFonts w:ascii="Times New Roman" w:eastAsia="Times New Roman" w:hAnsi="Times New Roman" w:cs="Arial"/>
          <w:b/>
          <w:sz w:val="24"/>
          <w:szCs w:val="24"/>
          <w:lang w:eastAsia="ar-SA"/>
        </w:rPr>
        <w:t xml:space="preserve"> </w:t>
      </w:r>
      <w:bookmarkStart w:id="26" w:name="_Hlk521677399"/>
      <w:r w:rsidR="00F24BFB" w:rsidRPr="00867CDC">
        <w:rPr>
          <w:rFonts w:ascii="Times New Roman" w:eastAsia="Times New Roman" w:hAnsi="Times New Roman" w:cs="Arial"/>
          <w:b/>
          <w:sz w:val="24"/>
          <w:szCs w:val="24"/>
          <w:lang w:eastAsia="ar-SA"/>
        </w:rPr>
        <w:t xml:space="preserve">и </w:t>
      </w:r>
      <w:r w:rsidR="008C583E" w:rsidRPr="00867CDC">
        <w:rPr>
          <w:rFonts w:ascii="Times New Roman" w:eastAsia="Times New Roman" w:hAnsi="Times New Roman" w:cs="Arial"/>
          <w:b/>
          <w:sz w:val="24"/>
          <w:szCs w:val="24"/>
          <w:lang w:eastAsia="ar-SA"/>
        </w:rPr>
        <w:t>(</w:t>
      </w:r>
      <w:r w:rsidR="00F24BFB" w:rsidRPr="00867CDC">
        <w:rPr>
          <w:rFonts w:ascii="Times New Roman" w:eastAsia="Times New Roman" w:hAnsi="Times New Roman" w:cs="Arial"/>
          <w:b/>
          <w:sz w:val="24"/>
          <w:szCs w:val="24"/>
          <w:lang w:eastAsia="ar-SA"/>
        </w:rPr>
        <w:t>или</w:t>
      </w:r>
      <w:r w:rsidR="008C583E" w:rsidRPr="00867CDC">
        <w:rPr>
          <w:rFonts w:ascii="Times New Roman" w:eastAsia="Times New Roman" w:hAnsi="Times New Roman" w:cs="Arial"/>
          <w:b/>
          <w:sz w:val="24"/>
          <w:szCs w:val="24"/>
          <w:lang w:eastAsia="ar-SA"/>
        </w:rPr>
        <w:t>)</w:t>
      </w:r>
      <w:r w:rsidR="00F24BFB" w:rsidRPr="00867CDC">
        <w:rPr>
          <w:rFonts w:ascii="Times New Roman" w:eastAsia="Times New Roman" w:hAnsi="Times New Roman" w:cs="Arial"/>
          <w:b/>
          <w:sz w:val="24"/>
          <w:szCs w:val="24"/>
          <w:lang w:eastAsia="ar-SA"/>
        </w:rPr>
        <w:t xml:space="preserve"> извещения</w:t>
      </w:r>
      <w:bookmarkEnd w:id="26"/>
      <w:bookmarkEnd w:id="25"/>
    </w:p>
    <w:p w:rsidR="00D709DE" w:rsidRDefault="00C75ADF" w:rsidP="006978F8">
      <w:pPr>
        <w:pStyle w:val="afff9"/>
        <w:tabs>
          <w:tab w:val="left" w:pos="0"/>
          <w:tab w:val="left" w:pos="567"/>
        </w:tabs>
        <w:spacing w:after="0" w:line="240" w:lineRule="auto"/>
        <w:ind w:left="0" w:firstLine="709"/>
        <w:jc w:val="both"/>
        <w:rPr>
          <w:rFonts w:ascii="Times New Roman" w:eastAsia="Times New Roman" w:hAnsi="Times New Roman"/>
          <w:sz w:val="24"/>
          <w:szCs w:val="24"/>
        </w:rPr>
      </w:pPr>
      <w:r w:rsidRPr="00867CDC">
        <w:rPr>
          <w:rFonts w:ascii="Times New Roman" w:eastAsia="Times New Roman" w:hAnsi="Times New Roman"/>
          <w:sz w:val="24"/>
          <w:szCs w:val="24"/>
        </w:rPr>
        <w:t>Порядок направления запросов о разъя</w:t>
      </w:r>
      <w:r w:rsidR="006978F8" w:rsidRPr="00867CDC">
        <w:rPr>
          <w:rFonts w:ascii="Times New Roman" w:eastAsia="Times New Roman" w:hAnsi="Times New Roman"/>
          <w:sz w:val="24"/>
          <w:szCs w:val="24"/>
        </w:rPr>
        <w:t xml:space="preserve">снении положений Документации </w:t>
      </w:r>
      <w:r w:rsidR="008C583E" w:rsidRPr="00867CDC">
        <w:rPr>
          <w:rFonts w:ascii="Times New Roman" w:eastAsia="Times New Roman" w:hAnsi="Times New Roman" w:cs="Arial"/>
          <w:sz w:val="24"/>
          <w:szCs w:val="24"/>
        </w:rPr>
        <w:t>и (или) извещения</w:t>
      </w:r>
      <w:r w:rsidR="008C583E" w:rsidRPr="00867CDC">
        <w:rPr>
          <w:rFonts w:ascii="Times New Roman" w:eastAsia="Times New Roman" w:hAnsi="Times New Roman"/>
          <w:sz w:val="24"/>
          <w:szCs w:val="24"/>
        </w:rPr>
        <w:t xml:space="preserve"> </w:t>
      </w:r>
      <w:r w:rsidR="006978F8" w:rsidRPr="00867CDC">
        <w:rPr>
          <w:rFonts w:ascii="Times New Roman" w:eastAsia="Times New Roman" w:hAnsi="Times New Roman"/>
          <w:sz w:val="24"/>
          <w:szCs w:val="24"/>
        </w:rPr>
        <w:t>и</w:t>
      </w:r>
      <w:r w:rsidRPr="00867CDC">
        <w:rPr>
          <w:rFonts w:ascii="Times New Roman" w:eastAsia="Times New Roman" w:hAnsi="Times New Roman"/>
          <w:sz w:val="24"/>
          <w:szCs w:val="24"/>
        </w:rPr>
        <w:t xml:space="preserve"> предоставления разъяснений положений Документации</w:t>
      </w:r>
      <w:r w:rsidR="00B442D8" w:rsidRPr="00B442D8">
        <w:t xml:space="preserve"> </w:t>
      </w:r>
      <w:r w:rsidR="00B442D8" w:rsidRPr="00B442D8">
        <w:rPr>
          <w:rFonts w:ascii="Times New Roman" w:eastAsia="Times New Roman" w:hAnsi="Times New Roman"/>
          <w:sz w:val="24"/>
          <w:szCs w:val="24"/>
        </w:rPr>
        <w:t>и (или) извещения</w:t>
      </w:r>
      <w:r w:rsidRPr="00867CDC">
        <w:rPr>
          <w:rFonts w:ascii="Times New Roman" w:eastAsia="Times New Roman" w:hAnsi="Times New Roman"/>
          <w:sz w:val="24"/>
          <w:szCs w:val="24"/>
        </w:rPr>
        <w:t xml:space="preserve"> указан в п. 8 Информационной карты Документации.</w:t>
      </w:r>
    </w:p>
    <w:p w:rsidR="00830B18" w:rsidRPr="005415B0" w:rsidRDefault="00830B18" w:rsidP="00D709DE">
      <w:pPr>
        <w:pStyle w:val="afff9"/>
        <w:tabs>
          <w:tab w:val="left" w:pos="0"/>
          <w:tab w:val="left" w:pos="567"/>
        </w:tabs>
        <w:spacing w:after="0" w:line="240" w:lineRule="auto"/>
        <w:ind w:left="0"/>
        <w:jc w:val="both"/>
        <w:rPr>
          <w:rFonts w:ascii="Times New Roman" w:eastAsia="Times New Roman" w:hAnsi="Times New Roman"/>
          <w:sz w:val="24"/>
          <w:szCs w:val="24"/>
        </w:rPr>
      </w:pPr>
    </w:p>
    <w:p w:rsidR="003A2F0D" w:rsidRPr="008C583E" w:rsidRDefault="003A2F0D" w:rsidP="00EB3494">
      <w:pPr>
        <w:keepNext/>
        <w:numPr>
          <w:ilvl w:val="1"/>
          <w:numId w:val="34"/>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7" w:name="_Toc386463997"/>
      <w:bookmarkStart w:id="28" w:name="_Toc403634873"/>
      <w:bookmarkStart w:id="29" w:name="_Toc403725257"/>
      <w:bookmarkStart w:id="30" w:name="_Toc403725328"/>
      <w:bookmarkStart w:id="31" w:name="_Toc409595055"/>
      <w:bookmarkStart w:id="32" w:name="_Toc440288204"/>
      <w:bookmarkStart w:id="33" w:name="_Toc454439802"/>
      <w:bookmarkStart w:id="34" w:name="_Toc460939597"/>
      <w:bookmarkStart w:id="35" w:name="_Toc474929122"/>
      <w:bookmarkStart w:id="36" w:name="_Toc535576908"/>
      <w:r w:rsidRPr="008C583E">
        <w:rPr>
          <w:rFonts w:ascii="Times New Roman" w:eastAsia="Times New Roman" w:hAnsi="Times New Roman" w:cs="Arial"/>
          <w:b/>
          <w:sz w:val="24"/>
          <w:szCs w:val="24"/>
          <w:lang w:eastAsia="ar-SA"/>
        </w:rPr>
        <w:t>Внесение изменений в Документацию</w:t>
      </w:r>
      <w:bookmarkEnd w:id="27"/>
      <w:bookmarkEnd w:id="28"/>
      <w:bookmarkEnd w:id="29"/>
      <w:bookmarkEnd w:id="30"/>
      <w:bookmarkEnd w:id="31"/>
      <w:bookmarkEnd w:id="32"/>
      <w:bookmarkEnd w:id="33"/>
      <w:bookmarkEnd w:id="34"/>
      <w:bookmarkEnd w:id="35"/>
      <w:bookmarkEnd w:id="36"/>
    </w:p>
    <w:p w:rsidR="003A2F0D" w:rsidRPr="008C583E" w:rsidRDefault="003A2F0D" w:rsidP="00EB3494">
      <w:pPr>
        <w:numPr>
          <w:ilvl w:val="2"/>
          <w:numId w:val="34"/>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709"/>
        <w:jc w:val="both"/>
        <w:rPr>
          <w:rFonts w:ascii="Times New Roman" w:eastAsia="Times New Roman" w:hAnsi="Times New Roman" w:cs="Times New Roman"/>
          <w:sz w:val="24"/>
          <w:szCs w:val="24"/>
          <w:lang w:eastAsia="ar-SA"/>
        </w:rPr>
      </w:pPr>
      <w:r w:rsidRPr="008C583E">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8C583E" w:rsidRDefault="003A2F0D" w:rsidP="00EB3494">
      <w:pPr>
        <w:numPr>
          <w:ilvl w:val="2"/>
          <w:numId w:val="34"/>
        </w:numPr>
        <w:tabs>
          <w:tab w:val="left" w:pos="-142"/>
          <w:tab w:val="left" w:pos="0"/>
          <w:tab w:val="left" w:pos="142"/>
          <w:tab w:val="left" w:pos="284"/>
          <w:tab w:val="left" w:pos="426"/>
          <w:tab w:val="left" w:pos="709"/>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709"/>
        <w:jc w:val="both"/>
        <w:rPr>
          <w:rFonts w:ascii="Times New Roman" w:eastAsia="Calibri" w:hAnsi="Times New Roman" w:cs="Times New Roman"/>
          <w:sz w:val="24"/>
          <w:szCs w:val="24"/>
          <w:lang w:eastAsia="ar-SA"/>
        </w:rPr>
      </w:pPr>
      <w:r w:rsidRPr="008C583E">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8C583E">
        <w:rPr>
          <w:rFonts w:ascii="Times New Roman" w:eastAsia="Times New Roman" w:hAnsi="Times New Roman" w:cs="Times New Roman"/>
          <w:bCs/>
          <w:sz w:val="24"/>
          <w:szCs w:val="24"/>
          <w:lang w:eastAsia="ar-SA"/>
        </w:rPr>
        <w:t xml:space="preserve">в </w:t>
      </w:r>
      <w:r w:rsidR="00D75E05">
        <w:rPr>
          <w:rFonts w:ascii="Times New Roman" w:eastAsia="Times New Roman" w:hAnsi="Times New Roman" w:cs="Times New Roman"/>
          <w:bCs/>
          <w:sz w:val="24"/>
          <w:szCs w:val="24"/>
          <w:lang w:eastAsia="ar-SA"/>
        </w:rPr>
        <w:t>ЕИС</w:t>
      </w:r>
      <w:r w:rsidR="006B32A6" w:rsidRPr="008C583E">
        <w:rPr>
          <w:rFonts w:ascii="Times New Roman" w:eastAsia="Times New Roman" w:hAnsi="Times New Roman" w:cs="Times New Roman"/>
          <w:sz w:val="24"/>
          <w:szCs w:val="24"/>
          <w:lang w:eastAsia="ar-SA"/>
        </w:rPr>
        <w:t xml:space="preserve"> </w:t>
      </w:r>
      <w:r w:rsidRPr="008C583E">
        <w:rPr>
          <w:rFonts w:ascii="Times New Roman" w:eastAsia="Times New Roman" w:hAnsi="Times New Roman" w:cs="Times New Roman"/>
          <w:sz w:val="24"/>
          <w:szCs w:val="24"/>
          <w:lang w:eastAsia="ar-SA"/>
        </w:rPr>
        <w:t xml:space="preserve">не позднее чем в течение </w:t>
      </w:r>
      <w:r w:rsidR="00BC1C1C" w:rsidRPr="008C583E">
        <w:rPr>
          <w:rFonts w:ascii="Times New Roman" w:eastAsia="Times New Roman" w:hAnsi="Times New Roman" w:cs="Times New Roman"/>
          <w:sz w:val="24"/>
          <w:szCs w:val="24"/>
          <w:lang w:eastAsia="ar-SA"/>
        </w:rPr>
        <w:t xml:space="preserve">3 (Трех) </w:t>
      </w:r>
      <w:r w:rsidRPr="008C583E">
        <w:rPr>
          <w:rFonts w:ascii="Times New Roman" w:eastAsia="Times New Roman" w:hAnsi="Times New Roman" w:cs="Times New Roman"/>
          <w:bCs/>
          <w:sz w:val="24"/>
          <w:szCs w:val="24"/>
          <w:lang w:eastAsia="ar-SA"/>
        </w:rPr>
        <w:t>дней</w:t>
      </w:r>
      <w:r w:rsidRPr="008C583E">
        <w:rPr>
          <w:rFonts w:ascii="Times New Roman" w:eastAsia="Times New Roman" w:hAnsi="Times New Roman" w:cs="Times New Roman"/>
          <w:b/>
          <w:bCs/>
          <w:lang w:eastAsia="ar-SA"/>
        </w:rPr>
        <w:t xml:space="preserve"> </w:t>
      </w:r>
      <w:r w:rsidRPr="008C583E">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BC1C1C" w:rsidRPr="008C583E" w:rsidRDefault="00EF232F" w:rsidP="00BC1C1C">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sidRPr="008C583E">
        <w:rPr>
          <w:rFonts w:ascii="Times New Roman" w:eastAsia="Calibri" w:hAnsi="Times New Roman" w:cs="Times New Roman"/>
          <w:sz w:val="24"/>
          <w:szCs w:val="24"/>
          <w:lang w:eastAsia="ar-SA"/>
        </w:rPr>
        <w:tab/>
      </w:r>
      <w:r w:rsidR="00BC1C1C" w:rsidRPr="008C583E">
        <w:rPr>
          <w:rFonts w:ascii="Times New Roman" w:eastAsia="Times New Roman"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в </w:t>
      </w:r>
      <w:r w:rsidR="00CC7937">
        <w:rPr>
          <w:rFonts w:ascii="Times New Roman" w:eastAsia="Times New Roman" w:hAnsi="Times New Roman" w:cs="Times New Roman"/>
          <w:bCs/>
          <w:sz w:val="24"/>
          <w:szCs w:val="24"/>
          <w:lang w:eastAsia="ar-SA"/>
        </w:rPr>
        <w:t>ЕИС</w:t>
      </w:r>
      <w:r w:rsidR="00BC1C1C" w:rsidRPr="008C583E">
        <w:rPr>
          <w:rFonts w:ascii="Times New Roman" w:eastAsia="Times New Roman" w:hAnsi="Times New Roman" w:cs="Times New Roman"/>
          <w:sz w:val="24"/>
          <w:szCs w:val="24"/>
          <w:lang w:eastAsia="ar-SA"/>
        </w:rPr>
        <w:t xml:space="preserve"> </w:t>
      </w:r>
      <w:r w:rsidR="00610B67" w:rsidRPr="008C583E">
        <w:rPr>
          <w:rFonts w:ascii="Times New Roman" w:eastAsia="Times New Roman" w:hAnsi="Times New Roman" w:cs="Times New Roman"/>
          <w:sz w:val="24"/>
          <w:szCs w:val="24"/>
          <w:lang w:eastAsia="ar-SA"/>
        </w:rPr>
        <w:t xml:space="preserve">указанных </w:t>
      </w:r>
      <w:r w:rsidR="00BC1C1C" w:rsidRPr="008C583E">
        <w:rPr>
          <w:rFonts w:ascii="Times New Roman" w:eastAsia="Times New Roman" w:hAnsi="Times New Roman" w:cs="Times New Roman"/>
          <w:sz w:val="24"/>
          <w:szCs w:val="24"/>
          <w:lang w:eastAsia="ar-SA"/>
        </w:rPr>
        <w:t xml:space="preserve">изменений до даты окончания срока подачи заявок на участие в запросе предложений оставалось не менее половины срока подачи заявок на участие в запросе предложений, установленного </w:t>
      </w:r>
      <w:r w:rsidR="005E430A" w:rsidRPr="005E430A">
        <w:rPr>
          <w:rFonts w:ascii="Times New Roman" w:eastAsia="Times New Roman" w:hAnsi="Times New Roman" w:cs="Times New Roman"/>
          <w:bCs/>
          <w:sz w:val="24"/>
          <w:szCs w:val="24"/>
          <w:lang w:eastAsia="ar-SA"/>
        </w:rPr>
        <w:t>пунктом 7.5.3.2.</w:t>
      </w:r>
      <w:r w:rsidR="005E430A">
        <w:rPr>
          <w:rFonts w:ascii="Times New Roman" w:eastAsia="Times New Roman" w:hAnsi="Times New Roman" w:cs="Times New Roman"/>
          <w:bCs/>
          <w:sz w:val="24"/>
          <w:szCs w:val="24"/>
          <w:lang w:eastAsia="ar-SA"/>
        </w:rPr>
        <w:t xml:space="preserve"> </w:t>
      </w:r>
      <w:r w:rsidR="005E430A" w:rsidRPr="005E430A">
        <w:rPr>
          <w:rFonts w:ascii="Times New Roman" w:eastAsia="Times New Roman" w:hAnsi="Times New Roman" w:cs="Times New Roman"/>
          <w:sz w:val="24"/>
          <w:szCs w:val="24"/>
          <w:lang w:eastAsia="ar-SA"/>
        </w:rPr>
        <w:t>Положени</w:t>
      </w:r>
      <w:r w:rsidR="005E430A">
        <w:rPr>
          <w:rFonts w:ascii="Times New Roman" w:eastAsia="Times New Roman" w:hAnsi="Times New Roman" w:cs="Times New Roman"/>
          <w:sz w:val="24"/>
          <w:szCs w:val="24"/>
          <w:lang w:eastAsia="ar-SA"/>
        </w:rPr>
        <w:t>я</w:t>
      </w:r>
      <w:r w:rsidR="005E430A" w:rsidRPr="005E430A">
        <w:rPr>
          <w:rFonts w:ascii="Times New Roman" w:eastAsia="Times New Roman" w:hAnsi="Times New Roman" w:cs="Times New Roman"/>
          <w:sz w:val="24"/>
          <w:szCs w:val="24"/>
          <w:lang w:eastAsia="ar-SA"/>
        </w:rPr>
        <w:t xml:space="preserve"> о закупке товаров, работ, услуг АО «МЭС» (ИНН 5190907139, ОГРН 1095190009111)</w:t>
      </w:r>
      <w:r w:rsidR="005E430A">
        <w:rPr>
          <w:rFonts w:ascii="Times New Roman" w:eastAsia="Times New Roman" w:hAnsi="Times New Roman" w:cs="Times New Roman"/>
          <w:sz w:val="24"/>
          <w:szCs w:val="24"/>
          <w:lang w:eastAsia="ar-SA"/>
        </w:rPr>
        <w:t xml:space="preserve"> -</w:t>
      </w:r>
      <w:r w:rsidR="005E430A" w:rsidRPr="005E430A">
        <w:rPr>
          <w:rFonts w:ascii="Times New Roman" w:eastAsia="Times New Roman" w:hAnsi="Times New Roman" w:cs="Times New Roman"/>
          <w:sz w:val="24"/>
          <w:szCs w:val="24"/>
          <w:lang w:eastAsia="ru-RU"/>
        </w:rPr>
        <w:t xml:space="preserve"> </w:t>
      </w:r>
      <w:r w:rsidR="005E430A" w:rsidRPr="005E430A">
        <w:rPr>
          <w:rFonts w:ascii="Times New Roman" w:eastAsia="Times New Roman" w:hAnsi="Times New Roman" w:cs="Times New Roman"/>
          <w:sz w:val="24"/>
          <w:szCs w:val="24"/>
          <w:lang w:eastAsia="ar-SA"/>
        </w:rPr>
        <w:t xml:space="preserve">не менее чем </w:t>
      </w:r>
      <w:r w:rsidR="005E430A">
        <w:rPr>
          <w:rFonts w:ascii="Times New Roman" w:eastAsia="Times New Roman" w:hAnsi="Times New Roman" w:cs="Times New Roman"/>
          <w:sz w:val="24"/>
          <w:szCs w:val="24"/>
          <w:lang w:eastAsia="ar-SA"/>
        </w:rPr>
        <w:t>4</w:t>
      </w:r>
      <w:r w:rsidR="005E430A" w:rsidRPr="005E430A">
        <w:rPr>
          <w:rFonts w:ascii="Times New Roman" w:eastAsia="Times New Roman" w:hAnsi="Times New Roman" w:cs="Times New Roman"/>
          <w:sz w:val="24"/>
          <w:szCs w:val="24"/>
          <w:lang w:eastAsia="ar-SA"/>
        </w:rPr>
        <w:t xml:space="preserve"> (</w:t>
      </w:r>
      <w:r w:rsidR="005E430A">
        <w:rPr>
          <w:rFonts w:ascii="Times New Roman" w:eastAsia="Times New Roman" w:hAnsi="Times New Roman" w:cs="Times New Roman"/>
          <w:sz w:val="24"/>
          <w:szCs w:val="24"/>
          <w:lang w:eastAsia="ar-SA"/>
        </w:rPr>
        <w:t>Четыре</w:t>
      </w:r>
      <w:r w:rsidR="005E430A" w:rsidRPr="005E430A">
        <w:rPr>
          <w:rFonts w:ascii="Times New Roman" w:eastAsia="Times New Roman" w:hAnsi="Times New Roman" w:cs="Times New Roman"/>
          <w:sz w:val="24"/>
          <w:szCs w:val="24"/>
          <w:lang w:eastAsia="ar-SA"/>
        </w:rPr>
        <w:t>) рабочих дн</w:t>
      </w:r>
      <w:r w:rsidR="005E430A">
        <w:rPr>
          <w:rFonts w:ascii="Times New Roman" w:eastAsia="Times New Roman" w:hAnsi="Times New Roman" w:cs="Times New Roman"/>
          <w:sz w:val="24"/>
          <w:szCs w:val="24"/>
          <w:lang w:eastAsia="ar-SA"/>
        </w:rPr>
        <w:t>я.</w:t>
      </w:r>
    </w:p>
    <w:p w:rsidR="003A2F0D" w:rsidRPr="008C583E" w:rsidRDefault="003A2F0D" w:rsidP="007D0A4A">
      <w:pPr>
        <w:tabs>
          <w:tab w:val="left" w:pos="720"/>
          <w:tab w:val="left" w:pos="1276"/>
        </w:tabs>
        <w:suppressAutoHyphens/>
        <w:spacing w:after="0" w:line="240" w:lineRule="auto"/>
        <w:ind w:firstLine="709"/>
        <w:jc w:val="both"/>
        <w:rPr>
          <w:rFonts w:ascii="Times New Roman" w:eastAsia="Times New Roman" w:hAnsi="Times New Roman" w:cs="Times New Roman"/>
          <w:sz w:val="24"/>
          <w:szCs w:val="24"/>
          <w:lang w:eastAsia="ar-SA"/>
        </w:rPr>
      </w:pPr>
      <w:r w:rsidRPr="008C583E">
        <w:rPr>
          <w:rFonts w:ascii="Times New Roman" w:eastAsia="Times New Roman" w:hAnsi="Times New Roman" w:cs="Times New Roman"/>
          <w:b/>
          <w:sz w:val="24"/>
          <w:szCs w:val="24"/>
          <w:lang w:eastAsia="ar-SA"/>
        </w:rPr>
        <w:t>4.3.3.</w:t>
      </w:r>
      <w:r w:rsidRPr="008C583E">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w:t>
      </w:r>
      <w:r w:rsidR="002174FB">
        <w:rPr>
          <w:rFonts w:ascii="Times New Roman" w:eastAsia="Times New Roman" w:hAnsi="Times New Roman" w:cs="Times New Roman"/>
          <w:sz w:val="24"/>
          <w:szCs w:val="24"/>
          <w:lang w:eastAsia="ar-SA"/>
        </w:rPr>
        <w:t>и</w:t>
      </w:r>
      <w:r w:rsidRPr="008C583E">
        <w:rPr>
          <w:rFonts w:ascii="Times New Roman" w:eastAsia="Times New Roman" w:hAnsi="Times New Roman" w:cs="Times New Roman"/>
          <w:sz w:val="24"/>
          <w:szCs w:val="24"/>
          <w:lang w:eastAsia="ar-SA"/>
        </w:rPr>
        <w:t>звещение и Документацию, то такой Участник закупки имеет право предоставить изменения к своей заявке</w:t>
      </w:r>
      <w:r w:rsidR="001D7F04" w:rsidRPr="008C583E">
        <w:rPr>
          <w:rFonts w:ascii="Times New Roman" w:eastAsia="Times New Roman" w:hAnsi="Times New Roman" w:cs="Times New Roman"/>
          <w:sz w:val="24"/>
          <w:szCs w:val="24"/>
          <w:lang w:eastAsia="ar-SA"/>
        </w:rPr>
        <w:t xml:space="preserve"> в соответствии с </w:t>
      </w:r>
      <w:proofErr w:type="spellStart"/>
      <w:r w:rsidR="001D7F04" w:rsidRPr="008C583E">
        <w:rPr>
          <w:rFonts w:ascii="Times New Roman" w:eastAsia="Times New Roman" w:hAnsi="Times New Roman" w:cs="Times New Roman"/>
          <w:sz w:val="24"/>
          <w:szCs w:val="24"/>
          <w:lang w:eastAsia="ar-SA"/>
        </w:rPr>
        <w:t>п.п</w:t>
      </w:r>
      <w:proofErr w:type="spellEnd"/>
      <w:r w:rsidR="001D7F04" w:rsidRPr="008C583E">
        <w:rPr>
          <w:rFonts w:ascii="Times New Roman" w:eastAsia="Times New Roman" w:hAnsi="Times New Roman" w:cs="Times New Roman"/>
          <w:sz w:val="24"/>
          <w:szCs w:val="24"/>
          <w:lang w:eastAsia="ar-SA"/>
        </w:rPr>
        <w:t>. 4.9.2. п</w:t>
      </w:r>
      <w:r w:rsidR="00F3514C">
        <w:rPr>
          <w:rFonts w:ascii="Times New Roman" w:eastAsia="Times New Roman" w:hAnsi="Times New Roman" w:cs="Times New Roman"/>
          <w:sz w:val="24"/>
          <w:szCs w:val="24"/>
          <w:lang w:eastAsia="ar-SA"/>
        </w:rPr>
        <w:t>.</w:t>
      </w:r>
      <w:r w:rsidR="001D7F04" w:rsidRPr="008C583E">
        <w:rPr>
          <w:rFonts w:ascii="Times New Roman" w:eastAsia="Times New Roman" w:hAnsi="Times New Roman" w:cs="Times New Roman"/>
          <w:sz w:val="24"/>
          <w:szCs w:val="24"/>
          <w:lang w:eastAsia="ar-SA"/>
        </w:rPr>
        <w:t xml:space="preserve"> 4.9</w:t>
      </w:r>
      <w:r w:rsidR="00DE267E" w:rsidRPr="008C583E">
        <w:rPr>
          <w:rFonts w:ascii="Times New Roman" w:eastAsia="Times New Roman" w:hAnsi="Times New Roman" w:cs="Times New Roman"/>
          <w:sz w:val="24"/>
          <w:szCs w:val="24"/>
          <w:lang w:eastAsia="ar-SA"/>
        </w:rPr>
        <w:t>.</w:t>
      </w:r>
      <w:r w:rsidR="001D7F04" w:rsidRPr="008C583E">
        <w:rPr>
          <w:rFonts w:ascii="Times New Roman" w:eastAsia="Times New Roman" w:hAnsi="Times New Roman" w:cs="Times New Roman"/>
          <w:sz w:val="24"/>
          <w:szCs w:val="24"/>
          <w:lang w:eastAsia="ar-SA"/>
        </w:rPr>
        <w:t xml:space="preserve"> Документации.  </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EB3494">
      <w:pPr>
        <w:keepNext/>
        <w:numPr>
          <w:ilvl w:val="1"/>
          <w:numId w:val="33"/>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37" w:name="_Toc386463998"/>
      <w:bookmarkStart w:id="38" w:name="_Toc403634874"/>
      <w:bookmarkStart w:id="39" w:name="_Toc403725258"/>
      <w:bookmarkStart w:id="40" w:name="_Toc403725329"/>
      <w:bookmarkStart w:id="41" w:name="_Toc409595056"/>
      <w:bookmarkStart w:id="42" w:name="_Toc440288205"/>
      <w:bookmarkStart w:id="43" w:name="_Toc454439803"/>
      <w:bookmarkStart w:id="44" w:name="_Toc460939598"/>
      <w:bookmarkStart w:id="45" w:name="_Toc474929123"/>
      <w:bookmarkStart w:id="46" w:name="_Toc535576909"/>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37"/>
      <w:bookmarkEnd w:id="38"/>
      <w:bookmarkEnd w:id="39"/>
      <w:bookmarkEnd w:id="40"/>
      <w:bookmarkEnd w:id="41"/>
      <w:bookmarkEnd w:id="42"/>
      <w:bookmarkEnd w:id="43"/>
      <w:bookmarkEnd w:id="44"/>
      <w:bookmarkEnd w:id="45"/>
      <w:bookmarkEnd w:id="46"/>
    </w:p>
    <w:p w:rsidR="00E24C72" w:rsidRPr="00E24C72" w:rsidRDefault="00E24C72" w:rsidP="00D01B5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4.4.1.</w:t>
      </w:r>
      <w:r w:rsidRPr="00E24C72">
        <w:rPr>
          <w:rFonts w:ascii="Times New Roman" w:eastAsia="Times New Roman" w:hAnsi="Times New Roman" w:cs="Times New Roman"/>
          <w:sz w:val="24"/>
          <w:szCs w:val="24"/>
          <w:lang w:eastAsia="ar-SA"/>
        </w:rPr>
        <w:tab/>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9E2AB5" w:rsidRPr="00FA49F0" w:rsidRDefault="00E24C72" w:rsidP="009E2AB5">
      <w:pPr>
        <w:tabs>
          <w:tab w:val="left" w:pos="709"/>
        </w:tabs>
        <w:suppressAutoHyphens/>
        <w:spacing w:after="0" w:line="240" w:lineRule="auto"/>
        <w:ind w:firstLine="709"/>
        <w:jc w:val="both"/>
        <w:rPr>
          <w:rFonts w:ascii="Times New Roman" w:hAnsi="Times New Roman"/>
          <w:bCs/>
          <w:sz w:val="24"/>
          <w:szCs w:val="24"/>
        </w:rPr>
      </w:pPr>
      <w:r w:rsidRPr="00E24C72">
        <w:rPr>
          <w:rFonts w:ascii="Times New Roman" w:eastAsia="Times New Roman" w:hAnsi="Times New Roman" w:cs="Times New Roman"/>
          <w:b/>
          <w:sz w:val="24"/>
          <w:szCs w:val="24"/>
          <w:lang w:eastAsia="ar-SA"/>
        </w:rPr>
        <w:t>4.4.2.</w:t>
      </w:r>
      <w:r w:rsidRPr="00E24C72">
        <w:rPr>
          <w:rFonts w:ascii="Times New Roman" w:eastAsia="Times New Roman" w:hAnsi="Times New Roman" w:cs="Times New Roman"/>
          <w:sz w:val="24"/>
          <w:szCs w:val="24"/>
          <w:lang w:eastAsia="ar-SA"/>
        </w:rPr>
        <w:tab/>
      </w:r>
      <w:r w:rsidR="009E2AB5" w:rsidRPr="00FA49F0">
        <w:rPr>
          <w:rFonts w:ascii="Times New Roman" w:hAnsi="Times New Roman"/>
          <w:sz w:val="24"/>
          <w:szCs w:val="24"/>
        </w:rPr>
        <w:t xml:space="preserve">Одно лицо, желающее участвовать в закупке </w:t>
      </w:r>
      <w:r w:rsidR="009E2AB5" w:rsidRPr="00FA49F0">
        <w:rPr>
          <w:rFonts w:ascii="Times New Roman" w:hAnsi="Times New Roman"/>
          <w:bCs/>
          <w:sz w:val="24"/>
          <w:szCs w:val="24"/>
        </w:rPr>
        <w:t>имеет право подать заявку на участие на любое количество лотов, указанных в Документации, по собственному выбору. При этом не допускается разбивка отдельного лота на части, то есть подача заявки на часть лота по отдельным его позициям или на часть объема лота.</w:t>
      </w:r>
    </w:p>
    <w:p w:rsidR="009E2AB5" w:rsidRPr="00FA49F0" w:rsidRDefault="009E2AB5" w:rsidP="009E2AB5">
      <w:pPr>
        <w:spacing w:after="0" w:line="240" w:lineRule="auto"/>
        <w:ind w:firstLine="709"/>
        <w:jc w:val="both"/>
        <w:rPr>
          <w:rFonts w:ascii="Times New Roman" w:hAnsi="Times New Roman"/>
          <w:bCs/>
          <w:sz w:val="24"/>
          <w:szCs w:val="24"/>
        </w:rPr>
      </w:pPr>
      <w:r w:rsidRPr="00FA49F0">
        <w:rPr>
          <w:rFonts w:ascii="Times New Roman" w:hAnsi="Times New Roman"/>
          <w:bCs/>
          <w:sz w:val="24"/>
          <w:szCs w:val="24"/>
        </w:rPr>
        <w:t>В случае подачи заявок на несколько лотов должны быть соблюдены следующие требования:</w:t>
      </w:r>
    </w:p>
    <w:p w:rsidR="009E2AB5" w:rsidRPr="00FA49F0" w:rsidRDefault="009E2AB5" w:rsidP="009E2AB5">
      <w:pPr>
        <w:spacing w:after="0" w:line="240" w:lineRule="auto"/>
        <w:ind w:firstLine="709"/>
        <w:jc w:val="both"/>
        <w:rPr>
          <w:rFonts w:ascii="Times New Roman" w:hAnsi="Times New Roman"/>
          <w:bCs/>
          <w:sz w:val="24"/>
          <w:szCs w:val="24"/>
        </w:rPr>
      </w:pPr>
      <w:r w:rsidRPr="00FA49F0">
        <w:rPr>
          <w:rFonts w:ascii="Times New Roman" w:hAnsi="Times New Roman"/>
          <w:bCs/>
          <w:sz w:val="24"/>
          <w:szCs w:val="24"/>
        </w:rPr>
        <w:t xml:space="preserve">- может быть предоставлена одна заявка с приложением всех необходимых документов на все заявленные лоты, </w:t>
      </w:r>
      <w:r w:rsidRPr="006512E9">
        <w:rPr>
          <w:rFonts w:ascii="Times New Roman" w:hAnsi="Times New Roman"/>
          <w:b/>
          <w:bCs/>
          <w:sz w:val="24"/>
          <w:szCs w:val="24"/>
        </w:rPr>
        <w:t xml:space="preserve">письмо о подаче оферты должно содержать указание номера лота, </w:t>
      </w:r>
      <w:r w:rsidRPr="006512E9">
        <w:rPr>
          <w:rFonts w:ascii="Times New Roman" w:hAnsi="Times New Roman"/>
          <w:b/>
          <w:bCs/>
          <w:sz w:val="24"/>
          <w:szCs w:val="24"/>
        </w:rPr>
        <w:lastRenderedPageBreak/>
        <w:t>название лота и сумму лота, коммерческое</w:t>
      </w:r>
      <w:r w:rsidRPr="00FA49F0">
        <w:rPr>
          <w:rFonts w:ascii="Times New Roman" w:hAnsi="Times New Roman"/>
          <w:b/>
          <w:bCs/>
          <w:sz w:val="24"/>
          <w:szCs w:val="24"/>
        </w:rPr>
        <w:t xml:space="preserve"> и техническое предложения предоставляются на каждый лот отдельно</w:t>
      </w:r>
      <w:r w:rsidRPr="00FA49F0">
        <w:rPr>
          <w:rFonts w:ascii="Times New Roman" w:hAnsi="Times New Roman"/>
          <w:bCs/>
          <w:sz w:val="24"/>
          <w:szCs w:val="24"/>
        </w:rPr>
        <w:t>;</w:t>
      </w:r>
    </w:p>
    <w:p w:rsidR="009E2AB5" w:rsidRDefault="009E2AB5" w:rsidP="009E2AB5">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FA49F0">
        <w:rPr>
          <w:rFonts w:ascii="Times New Roman" w:hAnsi="Times New Roman"/>
          <w:bCs/>
          <w:sz w:val="24"/>
          <w:szCs w:val="24"/>
        </w:rPr>
        <w:t>- оценка заявок и определение Победителя будет осуществляться раздельно и независимо по каждому из лотов</w:t>
      </w:r>
      <w:r>
        <w:rPr>
          <w:rFonts w:ascii="Times New Roman" w:hAnsi="Times New Roman"/>
          <w:sz w:val="24"/>
          <w:szCs w:val="24"/>
        </w:rPr>
        <w:t>.</w:t>
      </w:r>
    </w:p>
    <w:p w:rsidR="00E24C72" w:rsidRPr="00E24C72" w:rsidRDefault="00E24C72" w:rsidP="009E2AB5">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sz w:val="24"/>
          <w:szCs w:val="24"/>
          <w:lang w:eastAsia="ar-SA"/>
        </w:rPr>
        <w:t xml:space="preserve"> </w:t>
      </w:r>
      <w:r w:rsidRPr="00E24C72">
        <w:rPr>
          <w:rFonts w:ascii="Times New Roman" w:eastAsia="Times New Roman" w:hAnsi="Times New Roman" w:cs="Times New Roman"/>
          <w:b/>
          <w:sz w:val="24"/>
          <w:szCs w:val="24"/>
          <w:lang w:eastAsia="ar-SA"/>
        </w:rPr>
        <w:t>4.4.3.</w:t>
      </w:r>
      <w:r w:rsidRPr="00E24C72">
        <w:rPr>
          <w:rFonts w:ascii="Times New Roman" w:eastAsia="Times New Roman" w:hAnsi="Times New Roman" w:cs="Times New Roman"/>
          <w:sz w:val="24"/>
          <w:szCs w:val="24"/>
          <w:lang w:eastAsia="ar-SA"/>
        </w:rPr>
        <w:tab/>
        <w:t xml:space="preserve">В случае установления факта подачи одним Участником закупки двух и более заявок </w:t>
      </w:r>
      <w:r w:rsidR="00B902D6" w:rsidRPr="00392A63">
        <w:rPr>
          <w:rFonts w:ascii="Times New Roman" w:eastAsia="Times New Roman" w:hAnsi="Times New Roman"/>
          <w:sz w:val="24"/>
          <w:szCs w:val="24"/>
          <w:lang w:eastAsia="ar-SA"/>
        </w:rPr>
        <w:t>на один лот</w:t>
      </w:r>
      <w:r w:rsidR="00B902D6" w:rsidRPr="008F43F6">
        <w:rPr>
          <w:rFonts w:ascii="Times New Roman" w:eastAsia="Times New Roman" w:hAnsi="Times New Roman"/>
          <w:sz w:val="24"/>
          <w:szCs w:val="24"/>
          <w:lang w:eastAsia="ar-SA"/>
        </w:rPr>
        <w:t xml:space="preserve"> </w:t>
      </w:r>
      <w:r w:rsidRPr="00E24C72">
        <w:rPr>
          <w:rFonts w:ascii="Times New Roman" w:eastAsia="Times New Roman" w:hAnsi="Times New Roman" w:cs="Times New Roman"/>
          <w:sz w:val="24"/>
          <w:szCs w:val="24"/>
          <w:lang w:eastAsia="ar-SA"/>
        </w:rPr>
        <w:t>при условии, что поданные ранее заявки этим Участником закупки не отозваны, все заявки такого Участника закупки не рассматриваются.</w:t>
      </w:r>
    </w:p>
    <w:p w:rsidR="00E24C72" w:rsidRPr="00E24C72" w:rsidRDefault="00E24C72" w:rsidP="00F878D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4.4.4</w:t>
      </w:r>
      <w:r w:rsidRPr="00E24C72">
        <w:rPr>
          <w:rFonts w:ascii="Times New Roman" w:eastAsia="Times New Roman" w:hAnsi="Times New Roman" w:cs="Times New Roman"/>
          <w:sz w:val="24"/>
          <w:szCs w:val="24"/>
          <w:lang w:eastAsia="ar-SA"/>
        </w:rPr>
        <w:t>.</w:t>
      </w:r>
      <w:r w:rsidRPr="00E24C72">
        <w:rPr>
          <w:rFonts w:ascii="Times New Roman" w:eastAsia="Times New Roman" w:hAnsi="Times New Roman" w:cs="Times New Roman"/>
          <w:sz w:val="24"/>
          <w:szCs w:val="24"/>
          <w:lang w:eastAsia="ar-SA"/>
        </w:rPr>
        <w:tab/>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E24C72" w:rsidRPr="00E24C72" w:rsidRDefault="00E24C72" w:rsidP="00F878D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4.4.5</w:t>
      </w:r>
      <w:r w:rsidRPr="00E24C72">
        <w:rPr>
          <w:rFonts w:ascii="Times New Roman" w:eastAsia="Times New Roman" w:hAnsi="Times New Roman" w:cs="Times New Roman"/>
          <w:sz w:val="24"/>
          <w:szCs w:val="24"/>
          <w:lang w:eastAsia="ar-SA"/>
        </w:rPr>
        <w:t>.</w:t>
      </w:r>
      <w:r w:rsidRPr="00E24C72">
        <w:rPr>
          <w:rFonts w:ascii="Times New Roman" w:eastAsia="Times New Roman" w:hAnsi="Times New Roman" w:cs="Times New Roman"/>
          <w:sz w:val="24"/>
          <w:szCs w:val="24"/>
          <w:lang w:eastAsia="ar-SA"/>
        </w:rPr>
        <w:tab/>
        <w:t>Документы, предусмотренные Документацией в составе заявки, должны содержать достоверные и не противоречащие между собой сведения</w:t>
      </w:r>
      <w:r w:rsidR="00D50CAC">
        <w:rPr>
          <w:rFonts w:ascii="Times New Roman" w:eastAsia="Times New Roman" w:hAnsi="Times New Roman" w:cs="Times New Roman"/>
          <w:sz w:val="24"/>
          <w:szCs w:val="24"/>
          <w:lang w:eastAsia="ar-SA"/>
        </w:rPr>
        <w:t>,</w:t>
      </w:r>
      <w:r w:rsidR="00D50CAC" w:rsidRPr="00D50CAC">
        <w:t xml:space="preserve"> </w:t>
      </w:r>
      <w:r w:rsidR="00D50CAC" w:rsidRPr="00D50CAC">
        <w:rPr>
          <w:rFonts w:ascii="Times New Roman" w:eastAsia="Times New Roman" w:hAnsi="Times New Roman" w:cs="Times New Roman"/>
          <w:sz w:val="24"/>
          <w:szCs w:val="24"/>
          <w:lang w:eastAsia="ar-SA"/>
        </w:rPr>
        <w:t>не должны изменять предмет закупки и существенные условия закупки, указанные в Информационной карте Документации</w:t>
      </w:r>
      <w:r w:rsidRPr="00E24C72">
        <w:rPr>
          <w:rFonts w:ascii="Times New Roman" w:eastAsia="Times New Roman" w:hAnsi="Times New Roman" w:cs="Times New Roman"/>
          <w:sz w:val="24"/>
          <w:szCs w:val="24"/>
          <w:lang w:eastAsia="ar-SA"/>
        </w:rPr>
        <w:t>.</w:t>
      </w:r>
    </w:p>
    <w:p w:rsidR="00E24C72" w:rsidRPr="00E24C72" w:rsidRDefault="00E24C72" w:rsidP="00F878D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4.4.6.</w:t>
      </w:r>
      <w:r w:rsidRPr="00E24C72">
        <w:rPr>
          <w:rFonts w:ascii="Times New Roman" w:eastAsia="Times New Roman" w:hAnsi="Times New Roman" w:cs="Times New Roman"/>
          <w:sz w:val="24"/>
          <w:szCs w:val="24"/>
          <w:lang w:eastAsia="ar-SA"/>
        </w:rPr>
        <w:tab/>
        <w:t>Все листы заявки на участие в запросе предложений с описью входящих в ее с</w:t>
      </w:r>
      <w:r>
        <w:rPr>
          <w:rFonts w:ascii="Times New Roman" w:eastAsia="Times New Roman" w:hAnsi="Times New Roman" w:cs="Times New Roman"/>
          <w:sz w:val="24"/>
          <w:szCs w:val="24"/>
          <w:lang w:eastAsia="ar-SA"/>
        </w:rPr>
        <w:t>остав документов (Приложение № 5</w:t>
      </w:r>
      <w:r w:rsidRPr="00E24C72">
        <w:rPr>
          <w:rFonts w:ascii="Times New Roman" w:eastAsia="Times New Roman" w:hAnsi="Times New Roman" w:cs="Times New Roman"/>
          <w:sz w:val="24"/>
          <w:szCs w:val="24"/>
          <w:lang w:eastAsia="ar-SA"/>
        </w:rPr>
        <w:t>), а также все приложенные документы (указанные в п. 3.2.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E24C72" w:rsidRPr="00E24C72" w:rsidRDefault="00E24C72" w:rsidP="00B902D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0B78E3">
        <w:rPr>
          <w:rFonts w:ascii="Times New Roman" w:eastAsia="Times New Roman" w:hAnsi="Times New Roman" w:cs="Times New Roman"/>
          <w:b/>
          <w:sz w:val="24"/>
          <w:szCs w:val="24"/>
          <w:lang w:eastAsia="ar-SA"/>
        </w:rPr>
        <w:t>4.4.7.</w:t>
      </w:r>
      <w:r w:rsidRPr="000B78E3">
        <w:rPr>
          <w:rFonts w:ascii="Times New Roman" w:eastAsia="Times New Roman" w:hAnsi="Times New Roman" w:cs="Times New Roman"/>
          <w:b/>
          <w:sz w:val="24"/>
          <w:szCs w:val="24"/>
          <w:lang w:eastAsia="ar-SA"/>
        </w:rPr>
        <w:tab/>
      </w:r>
      <w:r w:rsidRPr="00E24C72">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3A2F0D" w:rsidRPr="00381311" w:rsidRDefault="003A2F0D" w:rsidP="00A24EF6">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1311">
        <w:rPr>
          <w:rFonts w:ascii="Times New Roman" w:eastAsia="Times New Roman" w:hAnsi="Times New Roman" w:cs="Times New Roman"/>
          <w:sz w:val="24"/>
          <w:szCs w:val="24"/>
          <w:lang w:eastAsia="ar-SA"/>
        </w:rPr>
        <w:t xml:space="preserve">                                                </w:t>
      </w:r>
    </w:p>
    <w:p w:rsidR="003A2F0D" w:rsidRPr="003A2F0D" w:rsidRDefault="003A2F0D" w:rsidP="00EB3494">
      <w:pPr>
        <w:keepNext/>
        <w:numPr>
          <w:ilvl w:val="1"/>
          <w:numId w:val="33"/>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7" w:name="_Toc386463999"/>
      <w:bookmarkStart w:id="48" w:name="_Toc403634875"/>
      <w:bookmarkStart w:id="49" w:name="_Toc403725259"/>
      <w:bookmarkStart w:id="50" w:name="_Toc403725330"/>
      <w:bookmarkStart w:id="51" w:name="_Toc409595057"/>
      <w:bookmarkStart w:id="52" w:name="_Toc440288206"/>
      <w:bookmarkStart w:id="53" w:name="_Toc454439804"/>
      <w:bookmarkStart w:id="54" w:name="_Toc460939599"/>
      <w:bookmarkStart w:id="55" w:name="_Toc474929124"/>
      <w:bookmarkStart w:id="56" w:name="_Toc535576910"/>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47"/>
      <w:bookmarkEnd w:id="48"/>
      <w:bookmarkEnd w:id="49"/>
      <w:bookmarkEnd w:id="50"/>
      <w:bookmarkEnd w:id="51"/>
      <w:bookmarkEnd w:id="52"/>
      <w:bookmarkEnd w:id="53"/>
      <w:bookmarkEnd w:id="54"/>
      <w:bookmarkEnd w:id="55"/>
      <w:bookmarkEnd w:id="56"/>
    </w:p>
    <w:p w:rsidR="003A2F0D" w:rsidRPr="003A2F0D" w:rsidRDefault="008379B1" w:rsidP="00EB3494">
      <w:pPr>
        <w:numPr>
          <w:ilvl w:val="2"/>
          <w:numId w:val="33"/>
        </w:numPr>
        <w:tabs>
          <w:tab w:val="left" w:pos="709"/>
          <w:tab w:val="left" w:pos="851"/>
        </w:tabs>
        <w:suppressAutoHyphens/>
        <w:spacing w:after="0" w:line="240" w:lineRule="auto"/>
        <w:ind w:left="0" w:firstLine="709"/>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003A2F0D" w:rsidRPr="003A2F0D">
        <w:rPr>
          <w:rFonts w:ascii="Times New Roman" w:eastAsia="Times New Roman" w:hAnsi="Times New Roman" w:cs="Times New Roman"/>
          <w:bCs/>
          <w:iCs/>
          <w:sz w:val="24"/>
          <w:szCs w:val="26"/>
          <w:lang w:eastAsia="ar-SA"/>
        </w:rPr>
        <w:t>.</w:t>
      </w:r>
    </w:p>
    <w:p w:rsidR="003A2F0D" w:rsidRPr="003A2F0D" w:rsidRDefault="003A2F0D" w:rsidP="00EB3494">
      <w:pPr>
        <w:numPr>
          <w:ilvl w:val="2"/>
          <w:numId w:val="33"/>
        </w:numPr>
        <w:tabs>
          <w:tab w:val="left" w:pos="709"/>
          <w:tab w:val="left" w:pos="851"/>
        </w:tabs>
        <w:suppressAutoHyphens/>
        <w:spacing w:after="0" w:line="240" w:lineRule="auto"/>
        <w:ind w:left="0"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7" w:name="_Toc386464000"/>
      <w:bookmarkStart w:id="58" w:name="_Toc403634876"/>
      <w:bookmarkStart w:id="59" w:name="_Toc403725260"/>
      <w:bookmarkStart w:id="60" w:name="_Toc403725331"/>
      <w:bookmarkStart w:id="61" w:name="_Toc409595058"/>
      <w:bookmarkStart w:id="62" w:name="_Toc440288207"/>
      <w:bookmarkStart w:id="63" w:name="_Toc454439805"/>
      <w:bookmarkStart w:id="64" w:name="_Toc460939600"/>
      <w:bookmarkStart w:id="65" w:name="_Toc474929125"/>
      <w:bookmarkStart w:id="66" w:name="_Toc535576911"/>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57"/>
      <w:bookmarkEnd w:id="58"/>
      <w:bookmarkEnd w:id="59"/>
      <w:bookmarkEnd w:id="60"/>
      <w:bookmarkEnd w:id="61"/>
      <w:bookmarkEnd w:id="62"/>
      <w:bookmarkEnd w:id="63"/>
      <w:bookmarkEnd w:id="64"/>
      <w:bookmarkEnd w:id="65"/>
      <w:bookmarkEnd w:id="66"/>
    </w:p>
    <w:p w:rsidR="003A2F0D" w:rsidRPr="003A2F0D" w:rsidRDefault="003A2F0D" w:rsidP="001A7B49">
      <w:pPr>
        <w:numPr>
          <w:ilvl w:val="2"/>
          <w:numId w:val="22"/>
        </w:numPr>
        <w:tabs>
          <w:tab w:val="left" w:pos="0"/>
          <w:tab w:val="left" w:pos="709"/>
          <w:tab w:val="left" w:pos="851"/>
        </w:tabs>
        <w:suppressAutoHyphens/>
        <w:spacing w:after="0" w:line="240" w:lineRule="auto"/>
        <w:ind w:left="0"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rsidR="003A2F0D" w:rsidRPr="003A2F0D" w:rsidRDefault="003A2F0D" w:rsidP="001A7B49">
      <w:pPr>
        <w:numPr>
          <w:ilvl w:val="2"/>
          <w:numId w:val="22"/>
        </w:numPr>
        <w:tabs>
          <w:tab w:val="left" w:pos="0"/>
          <w:tab w:val="left" w:pos="709"/>
          <w:tab w:val="left" w:pos="851"/>
        </w:tabs>
        <w:suppressAutoHyphens/>
        <w:spacing w:after="0" w:line="240" w:lineRule="auto"/>
        <w:ind w:left="0" w:firstLine="709"/>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E1315F" w:rsidRDefault="003A2F0D" w:rsidP="00BD2B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67" w:name="_Toc386464001"/>
      <w:bookmarkStart w:id="68" w:name="_Toc403634877"/>
      <w:bookmarkStart w:id="69" w:name="_Toc403725261"/>
      <w:bookmarkStart w:id="70" w:name="_Toc403725332"/>
      <w:bookmarkStart w:id="71" w:name="_Toc409595059"/>
      <w:bookmarkStart w:id="72" w:name="_Toc440288208"/>
      <w:bookmarkStart w:id="73" w:name="_Toc454439806"/>
      <w:bookmarkStart w:id="74" w:name="_Toc460939601"/>
      <w:bookmarkStart w:id="75" w:name="_Toc474929126"/>
      <w:bookmarkStart w:id="76" w:name="_Toc535576912"/>
      <w:r w:rsidRPr="00E1315F">
        <w:rPr>
          <w:rFonts w:ascii="Times New Roman" w:eastAsia="Times New Roman" w:hAnsi="Times New Roman" w:cs="Arial"/>
          <w:b/>
          <w:sz w:val="24"/>
          <w:szCs w:val="24"/>
          <w:lang w:eastAsia="ar-SA"/>
        </w:rPr>
        <w:t>Сведения о цене Договора</w:t>
      </w:r>
      <w:bookmarkEnd w:id="67"/>
      <w:bookmarkEnd w:id="68"/>
      <w:bookmarkEnd w:id="69"/>
      <w:bookmarkEnd w:id="70"/>
      <w:bookmarkEnd w:id="71"/>
      <w:bookmarkEnd w:id="72"/>
      <w:bookmarkEnd w:id="73"/>
      <w:bookmarkEnd w:id="74"/>
      <w:bookmarkEnd w:id="75"/>
      <w:bookmarkEnd w:id="76"/>
      <w:r w:rsidRPr="00E1315F">
        <w:rPr>
          <w:rFonts w:ascii="Times New Roman" w:eastAsia="Times New Roman" w:hAnsi="Times New Roman" w:cs="Arial"/>
          <w:b/>
          <w:sz w:val="24"/>
          <w:szCs w:val="24"/>
          <w:lang w:eastAsia="ar-SA"/>
        </w:rPr>
        <w:t xml:space="preserve"> </w:t>
      </w:r>
    </w:p>
    <w:p w:rsidR="004E643F" w:rsidRPr="004E643F" w:rsidRDefault="004E643F" w:rsidP="004E643F">
      <w:pPr>
        <w:pStyle w:val="afff9"/>
        <w:numPr>
          <w:ilvl w:val="2"/>
          <w:numId w:val="22"/>
        </w:numPr>
        <w:tabs>
          <w:tab w:val="left" w:pos="0"/>
        </w:tabs>
        <w:spacing w:after="0" w:line="240" w:lineRule="auto"/>
        <w:ind w:left="0" w:firstLine="709"/>
        <w:jc w:val="both"/>
        <w:rPr>
          <w:rFonts w:ascii="Times New Roman" w:eastAsia="Times New Roman" w:hAnsi="Times New Roman"/>
          <w:bCs/>
          <w:sz w:val="24"/>
          <w:szCs w:val="24"/>
        </w:rPr>
      </w:pPr>
      <w:r w:rsidRPr="004E643F">
        <w:rPr>
          <w:rFonts w:ascii="Times New Roman" w:eastAsia="Times New Roman" w:hAnsi="Times New Roman"/>
          <w:b/>
          <w:sz w:val="24"/>
          <w:szCs w:val="24"/>
        </w:rPr>
        <w:t>Начальная (максимальная) цена Д</w:t>
      </w:r>
      <w:r w:rsidR="005A4995" w:rsidRPr="004E643F">
        <w:rPr>
          <w:rFonts w:ascii="Times New Roman" w:eastAsia="Times New Roman" w:hAnsi="Times New Roman"/>
          <w:b/>
          <w:sz w:val="24"/>
          <w:szCs w:val="24"/>
        </w:rPr>
        <w:t>оговора</w:t>
      </w:r>
      <w:r w:rsidR="005A4995" w:rsidRPr="004E643F">
        <w:rPr>
          <w:rFonts w:ascii="Times New Roman" w:eastAsia="Times New Roman" w:hAnsi="Times New Roman"/>
          <w:sz w:val="24"/>
          <w:szCs w:val="24"/>
        </w:rPr>
        <w:t xml:space="preserve"> </w:t>
      </w:r>
      <w:r w:rsidRPr="004E643F">
        <w:rPr>
          <w:rFonts w:ascii="Times New Roman" w:eastAsia="Times New Roman" w:hAnsi="Times New Roman"/>
          <w:b/>
          <w:bCs/>
          <w:sz w:val="24"/>
          <w:szCs w:val="24"/>
        </w:rPr>
        <w:t>по лоту № 1:</w:t>
      </w:r>
      <w:r w:rsidRPr="004E643F">
        <w:rPr>
          <w:rFonts w:ascii="Times New Roman" w:eastAsia="Times New Roman" w:hAnsi="Times New Roman"/>
          <w:bCs/>
          <w:sz w:val="24"/>
          <w:szCs w:val="24"/>
        </w:rPr>
        <w:t xml:space="preserve"> 1 651 200 (Один миллион шестьсот пятьдесят одна тысяча двести) рублей 00 копеек, в том числе НДС. </w:t>
      </w:r>
    </w:p>
    <w:p w:rsidR="004E643F" w:rsidRPr="0035754A" w:rsidRDefault="004E643F" w:rsidP="004E643F">
      <w:pPr>
        <w:tabs>
          <w:tab w:val="left" w:pos="709"/>
        </w:tabs>
        <w:spacing w:after="0" w:line="240" w:lineRule="auto"/>
        <w:ind w:firstLine="709"/>
        <w:jc w:val="both"/>
        <w:rPr>
          <w:rFonts w:ascii="Times New Roman" w:eastAsia="Times New Roman" w:hAnsi="Times New Roman"/>
          <w:bCs/>
          <w:sz w:val="24"/>
          <w:szCs w:val="24"/>
        </w:rPr>
      </w:pPr>
      <w:r w:rsidRPr="008730F7">
        <w:rPr>
          <w:rFonts w:ascii="Times New Roman" w:eastAsia="Times New Roman" w:hAnsi="Times New Roman"/>
          <w:b/>
          <w:bCs/>
          <w:sz w:val="24"/>
          <w:szCs w:val="24"/>
        </w:rPr>
        <w:t>Начальная (максимальная) цена Договора по лоту №</w:t>
      </w:r>
      <w:r>
        <w:rPr>
          <w:rFonts w:ascii="Times New Roman" w:eastAsia="Times New Roman" w:hAnsi="Times New Roman"/>
          <w:b/>
          <w:bCs/>
          <w:sz w:val="24"/>
          <w:szCs w:val="24"/>
        </w:rPr>
        <w:t> </w:t>
      </w:r>
      <w:r w:rsidRPr="008730F7">
        <w:rPr>
          <w:rFonts w:ascii="Times New Roman" w:eastAsia="Times New Roman" w:hAnsi="Times New Roman"/>
          <w:b/>
          <w:bCs/>
          <w:sz w:val="24"/>
          <w:szCs w:val="24"/>
        </w:rPr>
        <w:t>2:</w:t>
      </w:r>
      <w:r w:rsidRPr="0035754A">
        <w:rPr>
          <w:rFonts w:ascii="Times New Roman" w:eastAsia="Times New Roman" w:hAnsi="Times New Roman"/>
          <w:bCs/>
          <w:sz w:val="24"/>
          <w:szCs w:val="24"/>
        </w:rPr>
        <w:t xml:space="preserve"> </w:t>
      </w:r>
      <w:r w:rsidRPr="004E643F">
        <w:rPr>
          <w:rFonts w:ascii="Times New Roman" w:eastAsia="Times New Roman" w:hAnsi="Times New Roman"/>
          <w:bCs/>
          <w:sz w:val="24"/>
          <w:szCs w:val="24"/>
        </w:rPr>
        <w:t>7 037 200 (Семь миллионов тридцать семь тысяч двести) рублей 00 копеек, в том числе НДС</w:t>
      </w:r>
      <w:r w:rsidRPr="0035754A">
        <w:rPr>
          <w:rFonts w:ascii="Times New Roman" w:eastAsia="Times New Roman" w:hAnsi="Times New Roman"/>
          <w:bCs/>
          <w:sz w:val="24"/>
          <w:szCs w:val="24"/>
        </w:rPr>
        <w:t xml:space="preserve">. </w:t>
      </w:r>
    </w:p>
    <w:p w:rsidR="0012708B" w:rsidRPr="0037037B" w:rsidRDefault="004E643F" w:rsidP="004E643F">
      <w:pPr>
        <w:pStyle w:val="afff9"/>
        <w:spacing w:after="0" w:line="240" w:lineRule="auto"/>
        <w:ind w:left="0" w:firstLine="709"/>
        <w:jc w:val="both"/>
        <w:rPr>
          <w:rFonts w:ascii="Times New Roman" w:eastAsia="Times New Roman" w:hAnsi="Times New Roman"/>
          <w:sz w:val="24"/>
          <w:szCs w:val="24"/>
        </w:rPr>
      </w:pPr>
      <w:r w:rsidRPr="008730F7">
        <w:rPr>
          <w:rFonts w:ascii="Times New Roman" w:eastAsia="Times New Roman" w:hAnsi="Times New Roman"/>
          <w:b/>
          <w:bCs/>
          <w:sz w:val="24"/>
          <w:szCs w:val="24"/>
        </w:rPr>
        <w:t>Начальная (максимальная) цена Договора по лоту №</w:t>
      </w:r>
      <w:r>
        <w:rPr>
          <w:rFonts w:ascii="Times New Roman" w:eastAsia="Times New Roman" w:hAnsi="Times New Roman"/>
          <w:b/>
          <w:bCs/>
          <w:sz w:val="24"/>
          <w:szCs w:val="24"/>
        </w:rPr>
        <w:t> </w:t>
      </w:r>
      <w:r w:rsidRPr="008730F7">
        <w:rPr>
          <w:rFonts w:ascii="Times New Roman" w:eastAsia="Times New Roman" w:hAnsi="Times New Roman"/>
          <w:b/>
          <w:bCs/>
          <w:sz w:val="24"/>
          <w:szCs w:val="24"/>
        </w:rPr>
        <w:t>3:</w:t>
      </w:r>
      <w:r w:rsidRPr="0035754A">
        <w:rPr>
          <w:rFonts w:ascii="Times New Roman" w:eastAsia="Times New Roman" w:hAnsi="Times New Roman"/>
          <w:bCs/>
          <w:sz w:val="24"/>
          <w:szCs w:val="24"/>
        </w:rPr>
        <w:t xml:space="preserve"> </w:t>
      </w:r>
      <w:r w:rsidRPr="004E643F">
        <w:rPr>
          <w:rFonts w:ascii="Times New Roman" w:eastAsia="Times New Roman" w:hAnsi="Times New Roman"/>
          <w:bCs/>
          <w:sz w:val="24"/>
          <w:szCs w:val="24"/>
        </w:rPr>
        <w:t>17 125 750 (Семнадцать миллионов сто двадцать пять тысяч семьсот пятьдесят) рублей 00 копеек, в том числе НДС</w:t>
      </w:r>
      <w:r w:rsidR="00502FAF" w:rsidRPr="0037037B">
        <w:rPr>
          <w:rFonts w:ascii="Times New Roman" w:eastAsia="Times New Roman" w:hAnsi="Times New Roman"/>
          <w:sz w:val="24"/>
          <w:szCs w:val="24"/>
          <w:lang w:eastAsia="ru-RU"/>
        </w:rPr>
        <w:t>.</w:t>
      </w:r>
    </w:p>
    <w:p w:rsidR="003A2F0D" w:rsidRPr="004C79C7" w:rsidRDefault="007E4F61" w:rsidP="006978F8">
      <w:pPr>
        <w:suppressAutoHyphens/>
        <w:spacing w:after="0" w:line="240" w:lineRule="auto"/>
        <w:ind w:firstLine="709"/>
        <w:jc w:val="both"/>
        <w:rPr>
          <w:rFonts w:ascii="Times New Roman" w:eastAsia="Times New Roman" w:hAnsi="Times New Roman" w:cs="Times New Roman"/>
          <w:sz w:val="24"/>
          <w:szCs w:val="24"/>
          <w:lang w:eastAsia="ar-SA"/>
        </w:rPr>
      </w:pPr>
      <w:r w:rsidRPr="007E4F61">
        <w:rPr>
          <w:rFonts w:ascii="Times New Roman" w:eastAsia="Times New Roman" w:hAnsi="Times New Roman" w:cs="Times New Roman"/>
          <w:sz w:val="24"/>
          <w:szCs w:val="24"/>
          <w:lang w:eastAsia="ar-SA"/>
        </w:rPr>
        <w:lastRenderedPageBreak/>
        <w:t>Источником информации о стоимости Товара, являющ</w:t>
      </w:r>
      <w:r w:rsidR="00DB5784">
        <w:rPr>
          <w:rFonts w:ascii="Times New Roman" w:eastAsia="Times New Roman" w:hAnsi="Times New Roman" w:cs="Times New Roman"/>
          <w:sz w:val="24"/>
          <w:szCs w:val="24"/>
          <w:lang w:eastAsia="ar-SA"/>
        </w:rPr>
        <w:t>его</w:t>
      </w:r>
      <w:r w:rsidRPr="007E4F61">
        <w:rPr>
          <w:rFonts w:ascii="Times New Roman" w:eastAsia="Times New Roman" w:hAnsi="Times New Roman" w:cs="Times New Roman"/>
          <w:sz w:val="24"/>
          <w:szCs w:val="24"/>
          <w:lang w:eastAsia="ar-SA"/>
        </w:rPr>
        <w:t xml:space="preserve">ся предметом закупки, стала информация поставщиков, оформленная в виде коммерческих предложений. В результате проведенной работы по изучению имеющегося рынка поставляемого Товара, мониторинга цен, начальная (максимальная) цена договора по </w:t>
      </w:r>
      <w:r w:rsidR="00C22BD1">
        <w:rPr>
          <w:rFonts w:ascii="Times New Roman" w:eastAsia="Times New Roman" w:hAnsi="Times New Roman" w:cs="Times New Roman"/>
          <w:sz w:val="24"/>
          <w:szCs w:val="24"/>
          <w:lang w:eastAsia="ar-SA"/>
        </w:rPr>
        <w:t xml:space="preserve">каждому </w:t>
      </w:r>
      <w:r w:rsidRPr="007E4F61">
        <w:rPr>
          <w:rFonts w:ascii="Times New Roman" w:eastAsia="Times New Roman" w:hAnsi="Times New Roman" w:cs="Times New Roman"/>
          <w:sz w:val="24"/>
          <w:szCs w:val="24"/>
          <w:lang w:eastAsia="ar-SA"/>
        </w:rPr>
        <w:t xml:space="preserve">лоту была </w:t>
      </w:r>
      <w:r w:rsidR="00B0513D" w:rsidRPr="00B0513D">
        <w:rPr>
          <w:rFonts w:ascii="Times New Roman" w:eastAsia="Times New Roman" w:hAnsi="Times New Roman" w:cs="Times New Roman"/>
          <w:sz w:val="24"/>
          <w:szCs w:val="24"/>
          <w:lang w:eastAsia="ar-SA"/>
        </w:rPr>
        <w:t xml:space="preserve">сформирована </w:t>
      </w:r>
      <w:r w:rsidRPr="007E4F61">
        <w:rPr>
          <w:rFonts w:ascii="Times New Roman" w:eastAsia="Times New Roman" w:hAnsi="Times New Roman" w:cs="Times New Roman"/>
          <w:sz w:val="24"/>
          <w:szCs w:val="24"/>
          <w:lang w:eastAsia="ar-SA"/>
        </w:rPr>
        <w:t>методом сопоставимых рыночных цен</w:t>
      </w:r>
      <w:r w:rsidR="003A2F0D" w:rsidRPr="004C79C7">
        <w:rPr>
          <w:rFonts w:ascii="Times New Roman" w:eastAsia="Times New Roman" w:hAnsi="Times New Roman" w:cs="Times New Roman"/>
          <w:sz w:val="24"/>
          <w:szCs w:val="24"/>
          <w:lang w:eastAsia="ar-SA"/>
        </w:rPr>
        <w:t>.</w:t>
      </w:r>
    </w:p>
    <w:p w:rsidR="003A2F0D" w:rsidRPr="00D909D4" w:rsidRDefault="003A2F0D" w:rsidP="009271BF">
      <w:pPr>
        <w:numPr>
          <w:ilvl w:val="2"/>
          <w:numId w:val="22"/>
        </w:numPr>
        <w:suppressAutoHyphens/>
        <w:spacing w:after="0" w:line="240" w:lineRule="auto"/>
        <w:ind w:left="0" w:firstLine="709"/>
        <w:jc w:val="both"/>
        <w:rPr>
          <w:rFonts w:ascii="Times New Roman" w:eastAsia="Times New Roman" w:hAnsi="Times New Roman" w:cs="Times New Roman"/>
          <w:b/>
          <w:sz w:val="24"/>
          <w:szCs w:val="24"/>
          <w:lang w:eastAsia="ar-SA"/>
        </w:rPr>
      </w:pPr>
      <w:r w:rsidRPr="00D909D4">
        <w:rPr>
          <w:rFonts w:ascii="Times New Roman" w:eastAsia="Times New Roman" w:hAnsi="Times New Roman" w:cs="Times New Roman"/>
          <w:b/>
          <w:sz w:val="24"/>
          <w:szCs w:val="24"/>
          <w:lang w:eastAsia="ar-SA"/>
        </w:rPr>
        <w:t>Пор</w:t>
      </w:r>
      <w:r w:rsidR="00100644">
        <w:rPr>
          <w:rFonts w:ascii="Times New Roman" w:eastAsia="Times New Roman" w:hAnsi="Times New Roman" w:cs="Times New Roman"/>
          <w:b/>
          <w:sz w:val="24"/>
          <w:szCs w:val="24"/>
          <w:lang w:eastAsia="ar-SA"/>
        </w:rPr>
        <w:t>ядок формирования цены Договора</w:t>
      </w:r>
    </w:p>
    <w:p w:rsidR="00D844D2" w:rsidRDefault="0012708B" w:rsidP="009271BF">
      <w:pPr>
        <w:spacing w:after="0" w:line="240" w:lineRule="auto"/>
        <w:ind w:firstLine="708"/>
        <w:jc w:val="both"/>
        <w:rPr>
          <w:rFonts w:ascii="Times New Roman" w:eastAsia="Times New Roman" w:hAnsi="Times New Roman" w:cs="Times New Roman"/>
          <w:sz w:val="24"/>
          <w:szCs w:val="24"/>
          <w:lang w:eastAsia="ar-SA"/>
        </w:rPr>
      </w:pPr>
      <w:bookmarkStart w:id="77" w:name="_Toc386464002"/>
      <w:r w:rsidRPr="0037037B">
        <w:rPr>
          <w:rFonts w:ascii="Times New Roman" w:eastAsia="Times New Roman" w:hAnsi="Times New Roman" w:cs="Times New Roman"/>
          <w:sz w:val="24"/>
          <w:szCs w:val="24"/>
          <w:lang w:eastAsia="ar-SA"/>
        </w:rPr>
        <w:t xml:space="preserve">Цена Договора </w:t>
      </w:r>
      <w:r w:rsidR="009271BF" w:rsidRPr="007B6244">
        <w:rPr>
          <w:rFonts w:ascii="Times New Roman" w:eastAsia="Times New Roman" w:hAnsi="Times New Roman"/>
          <w:bCs/>
          <w:sz w:val="24"/>
          <w:szCs w:val="24"/>
        </w:rPr>
        <w:t>включает в себя</w:t>
      </w:r>
      <w:r w:rsidR="009271BF">
        <w:rPr>
          <w:rFonts w:ascii="Times New Roman" w:eastAsia="Times New Roman" w:hAnsi="Times New Roman"/>
          <w:bCs/>
          <w:sz w:val="24"/>
          <w:szCs w:val="24"/>
        </w:rPr>
        <w:t xml:space="preserve"> </w:t>
      </w:r>
      <w:r w:rsidR="009271BF" w:rsidRPr="005403FD">
        <w:rPr>
          <w:rFonts w:ascii="Times New Roman" w:eastAsia="Times New Roman" w:hAnsi="Times New Roman"/>
          <w:bCs/>
          <w:sz w:val="24"/>
          <w:szCs w:val="24"/>
        </w:rPr>
        <w:t>НДС</w:t>
      </w:r>
      <w:r w:rsidR="00D844D2" w:rsidRPr="0037037B">
        <w:rPr>
          <w:rFonts w:ascii="Times New Roman" w:eastAsia="Times New Roman" w:hAnsi="Times New Roman" w:cs="Times New Roman"/>
          <w:sz w:val="24"/>
          <w:szCs w:val="24"/>
          <w:lang w:eastAsia="ar-SA"/>
        </w:rPr>
        <w:t>.</w:t>
      </w:r>
    </w:p>
    <w:p w:rsidR="005403FD" w:rsidRPr="0037037B" w:rsidRDefault="005403FD" w:rsidP="009271BF">
      <w:pPr>
        <w:spacing w:after="0" w:line="240" w:lineRule="auto"/>
        <w:ind w:firstLine="708"/>
        <w:jc w:val="both"/>
        <w:rPr>
          <w:rFonts w:ascii="Times New Roman" w:eastAsia="Times New Roman" w:hAnsi="Times New Roman" w:cs="Times New Roman"/>
          <w:sz w:val="24"/>
          <w:szCs w:val="24"/>
          <w:lang w:eastAsia="ar-SA"/>
        </w:rPr>
      </w:pPr>
      <w:r w:rsidRPr="005403FD">
        <w:rPr>
          <w:rFonts w:ascii="Times New Roman" w:eastAsia="Times New Roman" w:hAnsi="Times New Roman" w:cs="Times New Roman"/>
          <w:sz w:val="24"/>
          <w:szCs w:val="24"/>
          <w:lang w:eastAsia="ar-SA"/>
        </w:rPr>
        <w:t>Топливные карты выдаются на бесплатной основе</w:t>
      </w:r>
      <w:r>
        <w:rPr>
          <w:rFonts w:ascii="Times New Roman" w:eastAsia="Times New Roman" w:hAnsi="Times New Roman" w:cs="Times New Roman"/>
          <w:sz w:val="24"/>
          <w:szCs w:val="24"/>
          <w:lang w:eastAsia="ar-SA"/>
        </w:rPr>
        <w:t xml:space="preserve">. </w:t>
      </w:r>
      <w:r w:rsidRPr="005403FD">
        <w:rPr>
          <w:rFonts w:ascii="Times New Roman" w:eastAsia="Times New Roman" w:hAnsi="Times New Roman" w:cs="Times New Roman"/>
          <w:sz w:val="24"/>
          <w:szCs w:val="24"/>
          <w:lang w:eastAsia="ar-SA"/>
        </w:rPr>
        <w:t>Обслуживание всех выбранных топливных карт – бесплатно.</w:t>
      </w:r>
      <w:r w:rsidRPr="005403FD">
        <w:t xml:space="preserve"> </w:t>
      </w:r>
      <w:r w:rsidRPr="005403FD">
        <w:rPr>
          <w:rFonts w:ascii="Times New Roman" w:eastAsia="Times New Roman" w:hAnsi="Times New Roman" w:cs="Times New Roman"/>
          <w:sz w:val="24"/>
          <w:szCs w:val="24"/>
          <w:lang w:eastAsia="ar-SA"/>
        </w:rPr>
        <w:t>На отпускаемое топливо может быть установлена скидка в размере определенного процента от розничной цены, действующей на ТО на момент отпуска топлива (размер скидки устанавливается в заявке Участника закупки).</w:t>
      </w:r>
    </w:p>
    <w:p w:rsidR="003A2F0D" w:rsidRPr="0037037B" w:rsidRDefault="003A2F0D" w:rsidP="00EF232F">
      <w:pPr>
        <w:spacing w:after="0" w:line="240" w:lineRule="auto"/>
        <w:ind w:firstLine="708"/>
        <w:jc w:val="both"/>
        <w:rPr>
          <w:rFonts w:ascii="Times New Roman" w:eastAsia="Times New Roman" w:hAnsi="Times New Roman" w:cs="Times New Roman"/>
          <w:sz w:val="24"/>
          <w:szCs w:val="24"/>
        </w:rPr>
      </w:pPr>
      <w:r w:rsidRPr="0037037B">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w:t>
      </w:r>
      <w:r w:rsidR="002B2A67">
        <w:rPr>
          <w:rFonts w:ascii="Times New Roman" w:eastAsia="Times New Roman" w:hAnsi="Times New Roman" w:cs="Times New Roman"/>
          <w:sz w:val="24"/>
          <w:szCs w:val="24"/>
          <w:lang w:eastAsia="ar-SA"/>
        </w:rPr>
        <w:t>поставляемого Товара</w:t>
      </w:r>
      <w:r w:rsidRPr="0037037B">
        <w:rPr>
          <w:rFonts w:ascii="Times New Roman" w:eastAsia="Times New Roman" w:hAnsi="Times New Roman" w:cs="Times New Roman"/>
          <w:sz w:val="24"/>
          <w:szCs w:val="24"/>
          <w:lang w:eastAsia="ar-SA"/>
        </w:rPr>
        <w:t>. Поэтому для оценки и в качестве единого базиса сравнения ценовых предложений используются цены предложений Участников з</w:t>
      </w:r>
      <w:r w:rsidR="00BF4D2F">
        <w:rPr>
          <w:rFonts w:ascii="Times New Roman" w:eastAsia="Times New Roman" w:hAnsi="Times New Roman" w:cs="Times New Roman"/>
          <w:sz w:val="24"/>
          <w:szCs w:val="24"/>
          <w:lang w:eastAsia="ar-SA"/>
        </w:rPr>
        <w:t>апроса предложений</w:t>
      </w:r>
      <w:r w:rsidRPr="0037037B">
        <w:rPr>
          <w:rFonts w:ascii="Times New Roman" w:eastAsia="Times New Roman" w:hAnsi="Times New Roman" w:cs="Times New Roman"/>
          <w:sz w:val="24"/>
          <w:szCs w:val="24"/>
          <w:lang w:eastAsia="ar-SA"/>
        </w:rPr>
        <w:t xml:space="preserve"> без учета НДС </w:t>
      </w:r>
      <w:r w:rsidRPr="0037037B">
        <w:rPr>
          <w:rFonts w:ascii="Times New Roman" w:eastAsia="Times New Roman" w:hAnsi="Times New Roman" w:cs="Times New Roman"/>
          <w:bCs/>
          <w:sz w:val="24"/>
          <w:szCs w:val="24"/>
          <w:lang w:eastAsia="ar-SA"/>
        </w:rPr>
        <w:t xml:space="preserve">(в случае, когда Участниками </w:t>
      </w:r>
      <w:r w:rsidR="00BF4D2F">
        <w:rPr>
          <w:rFonts w:ascii="Times New Roman" w:eastAsia="Times New Roman" w:hAnsi="Times New Roman" w:cs="Times New Roman"/>
          <w:bCs/>
          <w:sz w:val="24"/>
          <w:szCs w:val="24"/>
          <w:lang w:eastAsia="ar-SA"/>
        </w:rPr>
        <w:t>запроса предложений</w:t>
      </w:r>
      <w:r w:rsidRPr="0037037B">
        <w:rPr>
          <w:rFonts w:ascii="Times New Roman" w:eastAsia="Times New Roman" w:hAnsi="Times New Roman" w:cs="Times New Roman"/>
          <w:bCs/>
          <w:sz w:val="24"/>
          <w:szCs w:val="24"/>
          <w:lang w:eastAsia="ar-SA"/>
        </w:rPr>
        <w:t xml:space="preserve">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7037B">
        <w:rPr>
          <w:rFonts w:ascii="Times New Roman" w:eastAsia="Times New Roman" w:hAnsi="Times New Roman" w:cs="Times New Roman"/>
          <w:sz w:val="24"/>
          <w:szCs w:val="24"/>
          <w:lang w:eastAsia="ar-SA"/>
        </w:rPr>
        <w:t>.</w:t>
      </w:r>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78" w:name="_Toc403634878"/>
      <w:bookmarkStart w:id="79" w:name="_Toc403725262"/>
      <w:bookmarkStart w:id="80" w:name="_Toc403725333"/>
      <w:bookmarkStart w:id="81" w:name="_Toc409595060"/>
      <w:bookmarkStart w:id="82" w:name="_Toc440288209"/>
      <w:bookmarkStart w:id="83" w:name="_Toc454439807"/>
      <w:bookmarkStart w:id="84" w:name="_Toc460939602"/>
      <w:bookmarkStart w:id="85" w:name="_Toc474929127"/>
      <w:bookmarkStart w:id="86" w:name="_Toc535576913"/>
      <w:r w:rsidRPr="003A2F0D">
        <w:rPr>
          <w:rFonts w:ascii="Times New Roman" w:eastAsia="Times New Roman" w:hAnsi="Times New Roman" w:cs="Times New Roman"/>
          <w:b/>
          <w:sz w:val="24"/>
          <w:szCs w:val="24"/>
          <w:lang w:eastAsia="ar-SA"/>
        </w:rPr>
        <w:t xml:space="preserve">4.8. Порядок </w:t>
      </w:r>
      <w:r w:rsidR="00FC1A1C">
        <w:rPr>
          <w:rFonts w:ascii="Times New Roman" w:eastAsia="Times New Roman" w:hAnsi="Times New Roman" w:cs="Times New Roman"/>
          <w:b/>
          <w:sz w:val="24"/>
          <w:szCs w:val="24"/>
          <w:lang w:eastAsia="ar-SA"/>
        </w:rPr>
        <w:t>подачи</w:t>
      </w:r>
      <w:r w:rsidRPr="003A2F0D">
        <w:rPr>
          <w:rFonts w:ascii="Times New Roman" w:eastAsia="Times New Roman" w:hAnsi="Times New Roman" w:cs="Times New Roman"/>
          <w:b/>
          <w:sz w:val="24"/>
          <w:szCs w:val="24"/>
          <w:lang w:eastAsia="ar-SA"/>
        </w:rPr>
        <w:t xml:space="preserve"> заявок</w:t>
      </w:r>
      <w:bookmarkEnd w:id="77"/>
      <w:bookmarkEnd w:id="78"/>
      <w:bookmarkEnd w:id="79"/>
      <w:bookmarkEnd w:id="80"/>
      <w:bookmarkEnd w:id="81"/>
      <w:bookmarkEnd w:id="82"/>
      <w:bookmarkEnd w:id="83"/>
      <w:bookmarkEnd w:id="84"/>
      <w:bookmarkEnd w:id="85"/>
      <w:bookmarkEnd w:id="86"/>
    </w:p>
    <w:p w:rsidR="005415B0" w:rsidRPr="005415B0" w:rsidRDefault="00E9774D" w:rsidP="00EF232F">
      <w:pPr>
        <w:widowControl w:val="0"/>
        <w:suppressAutoHyphens/>
        <w:autoSpaceDE w:val="0"/>
        <w:spacing w:after="0" w:line="240" w:lineRule="auto"/>
        <w:ind w:firstLine="708"/>
        <w:jc w:val="both"/>
        <w:rPr>
          <w:rFonts w:ascii="Times New Roman" w:eastAsia="Times New Roman" w:hAnsi="Times New Roman" w:cs="Times New Roman"/>
          <w:sz w:val="24"/>
          <w:szCs w:val="24"/>
          <w:lang w:eastAsia="ar-SA"/>
        </w:rPr>
      </w:pPr>
      <w:r w:rsidRPr="002422A4">
        <w:rPr>
          <w:rFonts w:ascii="Times New Roman" w:eastAsia="Calibri" w:hAnsi="Times New Roman" w:cs="Times New Roman"/>
          <w:sz w:val="24"/>
          <w:szCs w:val="24"/>
          <w:lang w:eastAsia="ar-SA"/>
        </w:rPr>
        <w:t>Порядок подачи заявок на участие в запросе предложений указан в п. 7 Информационной карты Документации.</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87" w:name="_Toc386464003"/>
      <w:bookmarkStart w:id="88" w:name="_Toc403634879"/>
      <w:bookmarkStart w:id="89" w:name="_Toc403725263"/>
      <w:bookmarkStart w:id="90" w:name="_Toc403725334"/>
      <w:bookmarkStart w:id="91" w:name="_Toc409595061"/>
      <w:bookmarkStart w:id="92" w:name="_Toc440288210"/>
      <w:bookmarkStart w:id="93" w:name="_Toc454439808"/>
      <w:bookmarkStart w:id="94" w:name="_Toc460939603"/>
      <w:bookmarkStart w:id="95" w:name="_Toc474929128"/>
      <w:bookmarkStart w:id="96" w:name="_Toc535576914"/>
      <w:r w:rsidRPr="003A2F0D">
        <w:rPr>
          <w:rFonts w:ascii="Times New Roman" w:eastAsia="Times New Roman" w:hAnsi="Times New Roman" w:cs="Times New Roman"/>
          <w:b/>
          <w:bCs/>
          <w:iCs/>
          <w:sz w:val="24"/>
          <w:szCs w:val="24"/>
          <w:lang w:eastAsia="ar-SA"/>
        </w:rPr>
        <w:t xml:space="preserve">4.9. </w:t>
      </w:r>
      <w:bookmarkEnd w:id="87"/>
      <w:bookmarkEnd w:id="88"/>
      <w:bookmarkEnd w:id="89"/>
      <w:bookmarkEnd w:id="90"/>
      <w:bookmarkEnd w:id="91"/>
      <w:bookmarkEnd w:id="92"/>
      <w:r w:rsidR="001D7F04" w:rsidRPr="001D7F04">
        <w:rPr>
          <w:rFonts w:ascii="Times New Roman" w:eastAsia="Times New Roman" w:hAnsi="Times New Roman" w:cs="Times New Roman"/>
          <w:b/>
          <w:bCs/>
          <w:iCs/>
          <w:sz w:val="24"/>
          <w:szCs w:val="24"/>
          <w:lang w:eastAsia="ar-SA"/>
        </w:rPr>
        <w:t>Изменение и отзыв заявок</w:t>
      </w:r>
      <w:bookmarkEnd w:id="93"/>
      <w:bookmarkEnd w:id="94"/>
      <w:bookmarkEnd w:id="95"/>
      <w:bookmarkEnd w:id="96"/>
    </w:p>
    <w:p w:rsidR="005415B0" w:rsidRDefault="003A2F0D" w:rsidP="006E2235">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w:t>
      </w:r>
      <w:r w:rsidR="00502FAF" w:rsidRPr="00502FAF">
        <w:rPr>
          <w:rFonts w:ascii="Times New Roman" w:eastAsia="Times New Roman" w:hAnsi="Times New Roman" w:cs="Times New Roman"/>
          <w:sz w:val="24"/>
          <w:szCs w:val="24"/>
          <w:lang w:eastAsia="ar-SA"/>
        </w:rPr>
        <w:t>Участник закупки, подавший заявку на участие в запросе предложений, вправе изменить или отозвать заявку</w:t>
      </w:r>
      <w:r w:rsidR="00502FAF" w:rsidRPr="00502FAF">
        <w:rPr>
          <w:rFonts w:ascii="Calibri" w:eastAsia="Calibri" w:hAnsi="Calibri" w:cs="Times New Roman"/>
        </w:rPr>
        <w:t xml:space="preserve"> </w:t>
      </w:r>
      <w:r w:rsidR="00502FAF" w:rsidRPr="00502FAF">
        <w:rPr>
          <w:rFonts w:ascii="Times New Roman" w:eastAsia="Times New Roman" w:hAnsi="Times New Roman" w:cs="Times New Roman"/>
          <w:sz w:val="24"/>
          <w:szCs w:val="24"/>
          <w:lang w:eastAsia="ar-SA"/>
        </w:rPr>
        <w:t xml:space="preserve">на участие в запросе предложений до </w:t>
      </w:r>
      <w:r w:rsidR="00502FAF" w:rsidRPr="00424299">
        <w:rPr>
          <w:rFonts w:ascii="Times New Roman" w:eastAsia="Times New Roman" w:hAnsi="Times New Roman" w:cs="Times New Roman"/>
          <w:sz w:val="24"/>
          <w:szCs w:val="24"/>
          <w:lang w:eastAsia="ar-SA"/>
        </w:rPr>
        <w:t>истечения</w:t>
      </w:r>
      <w:r w:rsidR="00502FAF" w:rsidRPr="00502FAF">
        <w:rPr>
          <w:rFonts w:ascii="Times New Roman" w:eastAsia="Times New Roman" w:hAnsi="Times New Roman" w:cs="Times New Roman"/>
          <w:sz w:val="24"/>
          <w:szCs w:val="24"/>
          <w:lang w:eastAsia="ar-SA"/>
        </w:rPr>
        <w:t xml:space="preserve"> срока подачи заявок на участие в запросе предложений.</w:t>
      </w:r>
    </w:p>
    <w:p w:rsidR="005415B0" w:rsidRDefault="001D7F04" w:rsidP="006E2235">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Изменения предоставляются, так же как и заявка на бумажном носителе, в запечатанном конверте, в соответствии с </w:t>
      </w:r>
      <w:proofErr w:type="spellStart"/>
      <w:r w:rsidR="001D7F04" w:rsidRPr="001D7F04">
        <w:rPr>
          <w:rFonts w:ascii="Times New Roman" w:eastAsia="Times New Roman" w:hAnsi="Times New Roman" w:cs="Times New Roman"/>
          <w:sz w:val="24"/>
          <w:szCs w:val="24"/>
          <w:lang w:eastAsia="ar-SA"/>
        </w:rPr>
        <w:t>п.п</w:t>
      </w:r>
      <w:proofErr w:type="spellEnd"/>
      <w:r w:rsidR="001D7F04" w:rsidRPr="001D7F04">
        <w:rPr>
          <w:rFonts w:ascii="Times New Roman" w:eastAsia="Times New Roman" w:hAnsi="Times New Roman" w:cs="Times New Roman"/>
          <w:sz w:val="24"/>
          <w:szCs w:val="24"/>
          <w:lang w:eastAsia="ar-SA"/>
        </w:rPr>
        <w:t>.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Изменения к …(наименование закупки и дата подачи заявки).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в </w:t>
      </w:r>
      <w:r w:rsidR="000A2584">
        <w:rPr>
          <w:rFonts w:ascii="Times New Roman" w:eastAsia="Times New Roman" w:hAnsi="Times New Roman" w:cs="Times New Roman"/>
          <w:sz w:val="24"/>
          <w:szCs w:val="24"/>
          <w:lang w:eastAsia="ar-SA"/>
        </w:rPr>
        <w:t>п.2.3. п.2 Информационной карты Документации</w:t>
      </w:r>
      <w:r w:rsidR="001D7F04" w:rsidRPr="001D7F04">
        <w:rPr>
          <w:rFonts w:ascii="Times New Roman" w:eastAsia="Times New Roman" w:hAnsi="Times New Roman" w:cs="Times New Roman"/>
          <w:sz w:val="24"/>
          <w:szCs w:val="24"/>
          <w:lang w:eastAsia="ar-SA"/>
        </w:rPr>
        <w:t>.</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Заказчик регистрирует поступивший конверт с изменениями к заявке на участие в запросе предложений в </w:t>
      </w:r>
      <w:r w:rsidR="00AF1069">
        <w:rPr>
          <w:rFonts w:ascii="Times New Roman" w:eastAsia="Times New Roman" w:hAnsi="Times New Roman" w:cs="Times New Roman"/>
          <w:sz w:val="24"/>
          <w:szCs w:val="24"/>
          <w:lang w:eastAsia="ar-SA"/>
        </w:rPr>
        <w:t>ж</w:t>
      </w:r>
      <w:r w:rsidR="001D7F04" w:rsidRPr="001D7F04">
        <w:rPr>
          <w:rFonts w:ascii="Times New Roman" w:eastAsia="Times New Roman" w:hAnsi="Times New Roman" w:cs="Times New Roman"/>
          <w:sz w:val="24"/>
          <w:szCs w:val="24"/>
          <w:lang w:eastAsia="ar-SA"/>
        </w:rPr>
        <w:t xml:space="preserve">урнале регистрации конвертов </w:t>
      </w:r>
      <w:r w:rsidR="00684A1C">
        <w:rPr>
          <w:rFonts w:ascii="Times New Roman" w:eastAsia="Times New Roman" w:hAnsi="Times New Roman" w:cs="Times New Roman"/>
          <w:sz w:val="24"/>
          <w:szCs w:val="24"/>
          <w:lang w:eastAsia="ar-SA"/>
        </w:rPr>
        <w:t xml:space="preserve">с </w:t>
      </w:r>
      <w:r w:rsidR="001D7F04" w:rsidRPr="001D7F04">
        <w:rPr>
          <w:rFonts w:ascii="Times New Roman" w:eastAsia="Times New Roman" w:hAnsi="Times New Roman" w:cs="Times New Roman"/>
          <w:sz w:val="24"/>
          <w:szCs w:val="24"/>
          <w:lang w:eastAsia="ar-SA"/>
        </w:rPr>
        <w:t>заявк</w:t>
      </w:r>
      <w:r w:rsidR="00684A1C">
        <w:rPr>
          <w:rFonts w:ascii="Times New Roman" w:eastAsia="Times New Roman" w:hAnsi="Times New Roman" w:cs="Times New Roman"/>
          <w:sz w:val="24"/>
          <w:szCs w:val="24"/>
          <w:lang w:eastAsia="ar-SA"/>
        </w:rPr>
        <w:t>ами</w:t>
      </w:r>
      <w:r w:rsidR="001D7F04" w:rsidRPr="001D7F04">
        <w:rPr>
          <w:rFonts w:ascii="Times New Roman" w:eastAsia="Times New Roman" w:hAnsi="Times New Roman" w:cs="Times New Roman"/>
          <w:sz w:val="24"/>
          <w:szCs w:val="24"/>
          <w:lang w:eastAsia="ar-SA"/>
        </w:rPr>
        <w:t xml:space="preserve"> с указанием, что это изменения заявки.</w:t>
      </w:r>
    </w:p>
    <w:p w:rsid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r w:rsidR="006978F8">
        <w:rPr>
          <w:rFonts w:ascii="Times New Roman" w:eastAsia="Times New Roman" w:hAnsi="Times New Roman" w:cs="Times New Roman"/>
          <w:sz w:val="24"/>
          <w:szCs w:val="24"/>
          <w:lang w:eastAsia="ar-SA"/>
        </w:rPr>
        <w:t>.</w:t>
      </w:r>
    </w:p>
    <w:p w:rsidR="003A2F0D" w:rsidRPr="003A2F0D" w:rsidRDefault="001D7F04" w:rsidP="00606D7B">
      <w:pPr>
        <w:tabs>
          <w:tab w:val="left" w:pos="1276"/>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sidR="00D528A7">
        <w:rPr>
          <w:rFonts w:ascii="Times New Roman" w:eastAsia="Times New Roman" w:hAnsi="Times New Roman" w:cs="Times New Roman"/>
          <w:sz w:val="24"/>
          <w:szCs w:val="24"/>
          <w:lang w:eastAsia="ar-SA"/>
        </w:rPr>
        <w:t>и</w:t>
      </w:r>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w:t>
      </w:r>
      <w:r w:rsidR="00B451B3">
        <w:rPr>
          <w:rFonts w:ascii="Times New Roman" w:eastAsia="Times New Roman" w:hAnsi="Times New Roman" w:cs="Times New Roman"/>
          <w:sz w:val="24"/>
          <w:szCs w:val="24"/>
          <w:lang w:eastAsia="ar-SA"/>
        </w:rPr>
        <w:t>й</w:t>
      </w:r>
      <w:r w:rsidR="003A2F0D" w:rsidRPr="003A2F0D">
        <w:rPr>
          <w:rFonts w:ascii="Times New Roman" w:eastAsia="Times New Roman" w:hAnsi="Times New Roman" w:cs="Times New Roman"/>
          <w:sz w:val="24"/>
          <w:szCs w:val="24"/>
          <w:lang w:eastAsia="ar-SA"/>
        </w:rPr>
        <w:t xml:space="preserve"> отзывается </w:t>
      </w:r>
      <w:r w:rsidR="003A2F0D" w:rsidRPr="003A2F0D">
        <w:rPr>
          <w:rFonts w:ascii="Times New Roman" w:eastAsia="Times New Roman" w:hAnsi="Times New Roman" w:cs="Times New Roman"/>
          <w:sz w:val="24"/>
          <w:szCs w:val="24"/>
          <w:lang w:eastAsia="ar-SA"/>
        </w:rPr>
        <w:lastRenderedPageBreak/>
        <w:t xml:space="preserve">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3A2F0D" w:rsidP="00606D7B">
      <w:pPr>
        <w:tabs>
          <w:tab w:val="left" w:pos="1276"/>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sidR="001D7F0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Default="001D7F04" w:rsidP="00606D7B">
      <w:pPr>
        <w:tabs>
          <w:tab w:val="left" w:pos="1276"/>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7927D3" w:rsidRPr="003A2F0D" w:rsidRDefault="007927D3"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97" w:name="_Toc386464004"/>
      <w:bookmarkStart w:id="98" w:name="_Toc403634880"/>
      <w:bookmarkStart w:id="99" w:name="_Toc403725264"/>
      <w:bookmarkStart w:id="100" w:name="_Toc403725335"/>
      <w:bookmarkStart w:id="101" w:name="_Toc409595062"/>
      <w:bookmarkStart w:id="102" w:name="_Toc440288211"/>
      <w:bookmarkStart w:id="103" w:name="_Toc454439809"/>
      <w:bookmarkStart w:id="104" w:name="_Toc460939604"/>
      <w:bookmarkStart w:id="105" w:name="_Toc474929129"/>
      <w:bookmarkStart w:id="106" w:name="_Toc535576915"/>
      <w:r w:rsidRPr="003A2F0D">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97"/>
      <w:bookmarkEnd w:id="98"/>
      <w:bookmarkEnd w:id="99"/>
      <w:bookmarkEnd w:id="100"/>
      <w:bookmarkEnd w:id="101"/>
      <w:bookmarkEnd w:id="102"/>
      <w:bookmarkEnd w:id="103"/>
      <w:bookmarkEnd w:id="104"/>
      <w:bookmarkEnd w:id="105"/>
      <w:bookmarkEnd w:id="106"/>
      <w:r w:rsidRPr="003A2F0D">
        <w:rPr>
          <w:rFonts w:ascii="Times New Roman" w:eastAsia="Times New Roman" w:hAnsi="Times New Roman" w:cs="Arial"/>
          <w:b/>
          <w:sz w:val="24"/>
          <w:szCs w:val="24"/>
          <w:lang w:eastAsia="ar-SA"/>
        </w:rPr>
        <w:t xml:space="preserve"> </w:t>
      </w:r>
    </w:p>
    <w:p w:rsidR="003A2F0D" w:rsidRPr="003A2F0D" w:rsidRDefault="003A2F0D" w:rsidP="006D5A9D">
      <w:pPr>
        <w:tabs>
          <w:tab w:val="left" w:pos="567"/>
          <w:tab w:val="left" w:pos="709"/>
          <w:tab w:val="left" w:pos="1701"/>
        </w:tabs>
        <w:suppressAutoHyphens/>
        <w:spacing w:after="0" w:line="240" w:lineRule="auto"/>
        <w:ind w:firstLine="709"/>
        <w:jc w:val="both"/>
        <w:rPr>
          <w:rFonts w:ascii="Times New Roman" w:eastAsia="Times New Roman" w:hAnsi="Times New Roman" w:cs="Times New Roman"/>
          <w:sz w:val="24"/>
          <w:szCs w:val="24"/>
          <w:lang w:eastAsia="ar-SA"/>
        </w:rPr>
      </w:pPr>
      <w:bookmarkStart w:id="107"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6D5A9D">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DA46C2"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наличие существенных ошибок в данных при расчетах;</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62334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соответствие предлагаемых Участником закупки договорных условий требованиям Документации.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 xml:space="preserve">разъяснения или дополнения по </w:t>
      </w:r>
      <w:r w:rsidR="00DA46C2">
        <w:rPr>
          <w:rFonts w:ascii="Times New Roman" w:eastAsia="Times New Roman" w:hAnsi="Times New Roman" w:cs="Times New Roman"/>
          <w:sz w:val="24"/>
          <w:szCs w:val="24"/>
          <w:lang w:eastAsia="ar-SA"/>
        </w:rPr>
        <w:t xml:space="preserve">их </w:t>
      </w:r>
      <w:r w:rsidR="00D22E68" w:rsidRPr="009C6B97">
        <w:rPr>
          <w:rFonts w:ascii="Times New Roman" w:eastAsia="Times New Roman" w:hAnsi="Times New Roman" w:cs="Times New Roman"/>
          <w:sz w:val="24"/>
          <w:szCs w:val="24"/>
          <w:lang w:eastAsia="ar-SA"/>
        </w:rPr>
        <w:t>заявкам, в том числе представления к определенному сроку представленных не в полном объеме или в нечитаемом виде сведений и документов</w:t>
      </w:r>
      <w:r w:rsidR="003A2F0D" w:rsidRPr="009C6B97">
        <w:rPr>
          <w:rFonts w:ascii="Times New Roman" w:eastAsia="Times New Roman" w:hAnsi="Times New Roman" w:cs="Times New Roman"/>
          <w:sz w:val="24"/>
          <w:szCs w:val="24"/>
          <w:lang w:eastAsia="ar-SA"/>
        </w:rPr>
        <w:t>.</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D8560A" w:rsidRPr="00D8560A" w:rsidRDefault="00EF232F" w:rsidP="00D8560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D8560A" w:rsidRPr="00D8560A">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00D8560A" w:rsidRPr="00D8560A">
        <w:rPr>
          <w:rFonts w:ascii="Times New Roman" w:eastAsia="Times New Roman" w:hAnsi="Times New Roman" w:cs="Times New Roman"/>
          <w:b/>
          <w:sz w:val="24"/>
          <w:szCs w:val="24"/>
          <w:lang w:eastAsia="ar-SA"/>
        </w:rPr>
        <w:t>отклонить</w:t>
      </w:r>
      <w:r w:rsidR="00D8560A" w:rsidRPr="00D8560A">
        <w:rPr>
          <w:rFonts w:ascii="Times New Roman" w:eastAsia="Times New Roman" w:hAnsi="Times New Roman" w:cs="Times New Roman"/>
          <w:sz w:val="24"/>
          <w:szCs w:val="24"/>
          <w:lang w:eastAsia="ar-SA"/>
        </w:rPr>
        <w:t xml:space="preserve"> заявку в случае:</w:t>
      </w:r>
    </w:p>
    <w:p w:rsidR="00D8560A" w:rsidRPr="00424299"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560A">
        <w:rPr>
          <w:rFonts w:ascii="Times New Roman" w:eastAsia="Times New Roman" w:hAnsi="Times New Roman" w:cs="Times New Roman"/>
          <w:sz w:val="24"/>
          <w:szCs w:val="24"/>
          <w:lang w:eastAsia="ar-SA"/>
        </w:rPr>
        <w:t xml:space="preserve">a) непредставления документов, установленных Документацией </w:t>
      </w:r>
      <w:r w:rsidRPr="00424299">
        <w:rPr>
          <w:rFonts w:ascii="Times New Roman" w:eastAsia="Times New Roman" w:hAnsi="Times New Roman" w:cs="Times New Roman"/>
          <w:sz w:val="24"/>
          <w:szCs w:val="24"/>
          <w:lang w:eastAsia="ar-SA"/>
        </w:rPr>
        <w:t>и (или) извещением, либо наличия в документах недостоверных сведений;</w:t>
      </w:r>
    </w:p>
    <w:p w:rsidR="00D8560A" w:rsidRPr="00424299"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 и (или) извещением;</w:t>
      </w:r>
    </w:p>
    <w:p w:rsidR="00D8560A" w:rsidRPr="00D8560A"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в) несоответствия заявки на участие требованиям Документации и (или) извещения,</w:t>
      </w:r>
      <w:r w:rsidRPr="00D8560A">
        <w:rPr>
          <w:rFonts w:ascii="Times New Roman" w:eastAsia="Times New Roman" w:hAnsi="Times New Roman" w:cs="Times New Roman"/>
          <w:sz w:val="24"/>
          <w:szCs w:val="24"/>
          <w:lang w:eastAsia="ar-SA"/>
        </w:rPr>
        <w:t xml:space="preserve"> в том числе наличие в таких заявках предложения о цене договора, превышающей установленную начальную (максимальную) цену договора;</w:t>
      </w:r>
    </w:p>
    <w:p w:rsidR="00D8560A" w:rsidRPr="00D8560A"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560A">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D8560A" w:rsidRPr="00D8560A"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560A">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p w:rsidR="00F746E6" w:rsidRPr="003A2F0D" w:rsidRDefault="00F746E6" w:rsidP="00D8560A">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A72657"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108" w:name="_Toc386464005"/>
      <w:bookmarkStart w:id="109" w:name="_Toc403634881"/>
      <w:bookmarkStart w:id="110" w:name="_Toc403725265"/>
      <w:bookmarkStart w:id="111" w:name="_Toc403725336"/>
      <w:bookmarkStart w:id="112" w:name="_Toc409595063"/>
      <w:bookmarkStart w:id="113" w:name="_Toc440288212"/>
      <w:bookmarkStart w:id="114" w:name="_Toc454439810"/>
      <w:bookmarkStart w:id="115" w:name="_Toc460939605"/>
      <w:bookmarkStart w:id="116" w:name="_Toc474929130"/>
      <w:bookmarkEnd w:id="107"/>
      <w:r>
        <w:rPr>
          <w:rFonts w:ascii="Times New Roman" w:eastAsia="Times New Roman" w:hAnsi="Times New Roman" w:cs="Arial"/>
          <w:b/>
          <w:sz w:val="24"/>
          <w:szCs w:val="24"/>
          <w:lang w:eastAsia="ar-SA"/>
        </w:rPr>
        <w:t xml:space="preserve"> </w:t>
      </w:r>
      <w:bookmarkStart w:id="117" w:name="_Toc535576916"/>
      <w:r w:rsidR="003A2F0D" w:rsidRPr="003A2F0D">
        <w:rPr>
          <w:rFonts w:ascii="Times New Roman" w:eastAsia="Times New Roman" w:hAnsi="Times New Roman" w:cs="Arial"/>
          <w:b/>
          <w:sz w:val="24"/>
          <w:szCs w:val="24"/>
          <w:lang w:eastAsia="ar-SA"/>
        </w:rPr>
        <w:t>Опоздавшие заявки</w:t>
      </w:r>
      <w:bookmarkEnd w:id="117"/>
      <w:r w:rsidR="003A2F0D" w:rsidRPr="003A2F0D">
        <w:rPr>
          <w:rFonts w:ascii="Times New Roman" w:eastAsia="Times New Roman" w:hAnsi="Times New Roman" w:cs="Arial"/>
          <w:b/>
          <w:sz w:val="24"/>
          <w:szCs w:val="24"/>
          <w:lang w:eastAsia="ar-SA"/>
        </w:rPr>
        <w:t xml:space="preserve"> </w:t>
      </w:r>
      <w:bookmarkEnd w:id="108"/>
      <w:bookmarkEnd w:id="109"/>
      <w:bookmarkEnd w:id="110"/>
      <w:bookmarkEnd w:id="111"/>
      <w:bookmarkEnd w:id="112"/>
      <w:bookmarkEnd w:id="113"/>
      <w:bookmarkEnd w:id="114"/>
      <w:bookmarkEnd w:id="115"/>
      <w:bookmarkEnd w:id="116"/>
    </w:p>
    <w:p w:rsidR="00C33724" w:rsidRPr="00C33724" w:rsidRDefault="00EF232F" w:rsidP="00C33724">
      <w:pPr>
        <w:tabs>
          <w:tab w:val="left" w:pos="0"/>
          <w:tab w:val="left" w:pos="425"/>
          <w:tab w:val="left" w:pos="567"/>
          <w:tab w:val="left" w:pos="709"/>
        </w:tabs>
        <w:spacing w:after="0" w:line="240" w:lineRule="auto"/>
        <w:ind w:firstLine="426"/>
        <w:jc w:val="both"/>
        <w:rPr>
          <w:rFonts w:ascii="Times New Roman" w:eastAsia="Times New Roman" w:hAnsi="Times New Roman" w:cs="Times New Roman"/>
          <w:sz w:val="24"/>
          <w:szCs w:val="24"/>
        </w:rPr>
      </w:pPr>
      <w:bookmarkStart w:id="118" w:name="_Toc386464006"/>
      <w:bookmarkStart w:id="119" w:name="_Toc403634882"/>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C33724" w:rsidRPr="00C33724">
        <w:rPr>
          <w:rFonts w:ascii="Times New Roman" w:eastAsia="Times New Roman" w:hAnsi="Times New Roman" w:cs="Times New Roman"/>
          <w:sz w:val="24"/>
          <w:szCs w:val="24"/>
        </w:rPr>
        <w:t xml:space="preserve">Заявка на участие в запросе предложений, поступившая после окончания срока подачи заявок на участие в запросе предложений, </w:t>
      </w:r>
      <w:r w:rsidR="00C33724" w:rsidRPr="00424299">
        <w:rPr>
          <w:rFonts w:ascii="Times New Roman" w:eastAsia="Times New Roman" w:hAnsi="Times New Roman" w:cs="Times New Roman"/>
          <w:sz w:val="24"/>
          <w:szCs w:val="24"/>
        </w:rPr>
        <w:t>не рассматривается</w:t>
      </w:r>
      <w:r w:rsidR="00C33724" w:rsidRPr="00C33724">
        <w:rPr>
          <w:rFonts w:ascii="Times New Roman" w:eastAsia="Times New Roman" w:hAnsi="Times New Roman" w:cs="Times New Roman"/>
          <w:sz w:val="24"/>
          <w:szCs w:val="24"/>
        </w:rPr>
        <w:t xml:space="preserve">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w:t>
      </w:r>
      <w:r w:rsidR="00C33724" w:rsidRPr="00C33724">
        <w:rPr>
          <w:rFonts w:ascii="Times New Roman" w:eastAsia="Times New Roman" w:hAnsi="Times New Roman" w:cs="Times New Roman"/>
          <w:sz w:val="24"/>
          <w:szCs w:val="24"/>
        </w:rPr>
        <w:lastRenderedPageBreak/>
        <w:t xml:space="preserve">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C33724" w:rsidRPr="00C33724" w:rsidRDefault="00C33724" w:rsidP="00C33724">
      <w:pPr>
        <w:tabs>
          <w:tab w:val="left" w:pos="0"/>
          <w:tab w:val="left" w:pos="709"/>
        </w:tabs>
        <w:suppressAutoHyphens/>
        <w:spacing w:after="0" w:line="240" w:lineRule="auto"/>
        <w:ind w:firstLine="709"/>
        <w:jc w:val="both"/>
        <w:rPr>
          <w:rFonts w:ascii="Times New Roman" w:eastAsia="Times New Roman" w:hAnsi="Times New Roman" w:cs="Times New Roman"/>
          <w:bCs/>
          <w:sz w:val="24"/>
          <w:szCs w:val="24"/>
          <w:lang w:eastAsia="ar-SA"/>
        </w:rPr>
      </w:pPr>
      <w:r w:rsidRPr="00C33724">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 (или) после окончания срока подачи заявок на участие в запросе предложений и признана опоздавшей</w:t>
      </w:r>
      <w:r w:rsidRPr="00C33724">
        <w:rPr>
          <w:rFonts w:ascii="Times New Roman" w:eastAsia="Times New Roman" w:hAnsi="Times New Roman" w:cs="Times New Roman"/>
          <w:bCs/>
          <w:sz w:val="24"/>
          <w:szCs w:val="24"/>
          <w:lang w:eastAsia="ar-SA"/>
        </w:rPr>
        <w:t>.</w:t>
      </w:r>
    </w:p>
    <w:p w:rsidR="003A2F0D" w:rsidRPr="003A2F0D" w:rsidRDefault="003A2F0D" w:rsidP="00C33724">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F746E6">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Start w:id="120" w:name="_Toc535576917"/>
      <w:bookmarkEnd w:id="118"/>
      <w:bookmarkEnd w:id="119"/>
      <w:r w:rsidR="00F746E6" w:rsidRPr="00F746E6">
        <w:rPr>
          <w:rFonts w:ascii="Times New Roman" w:eastAsia="Times New Roman" w:hAnsi="Times New Roman" w:cs="Arial"/>
          <w:b/>
          <w:sz w:val="24"/>
          <w:szCs w:val="24"/>
          <w:lang w:eastAsia="ar-SA"/>
        </w:rPr>
        <w:t>Оценка заявок и оформление окончательного решения Комиссии по закупке</w:t>
      </w:r>
      <w:bookmarkEnd w:id="120"/>
    </w:p>
    <w:p w:rsidR="00AE1C90" w:rsidRDefault="003A2F0D" w:rsidP="00F54034">
      <w:pPr>
        <w:suppressAutoHyphens/>
        <w:spacing w:after="0" w:line="240" w:lineRule="auto"/>
        <w:ind w:firstLine="709"/>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4.12.1. </w:t>
      </w:r>
      <w:r w:rsidR="00F746E6">
        <w:rPr>
          <w:rFonts w:ascii="Times New Roman" w:eastAsia="Times New Roman" w:hAnsi="Times New Roman" w:cs="Times New Roman"/>
          <w:b/>
          <w:sz w:val="24"/>
          <w:szCs w:val="24"/>
          <w:lang w:eastAsia="ar-SA"/>
        </w:rPr>
        <w:t>Оценка заявок</w:t>
      </w:r>
    </w:p>
    <w:p w:rsidR="003A2F0D" w:rsidRDefault="003A2F0D" w:rsidP="00EF232F">
      <w:pPr>
        <w:suppressAutoHyphens/>
        <w:overflowPunct w:val="0"/>
        <w:autoSpaceDE w:val="0"/>
        <w:spacing w:after="0" w:line="240" w:lineRule="auto"/>
        <w:ind w:firstLine="708"/>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7401FD" w:rsidRDefault="007401FD" w:rsidP="00EF232F">
      <w:pPr>
        <w:suppressAutoHyphens/>
        <w:spacing w:after="0" w:line="240" w:lineRule="auto"/>
        <w:ind w:firstLine="708"/>
        <w:jc w:val="both"/>
        <w:rPr>
          <w:rFonts w:ascii="Times New Roman" w:eastAsia="Times New Roman" w:hAnsi="Times New Roman" w:cs="Times New Roman"/>
          <w:sz w:val="24"/>
          <w:szCs w:val="24"/>
          <w:lang w:eastAsia="ar-SA"/>
        </w:rPr>
      </w:pPr>
      <w:r w:rsidRPr="00CB1D4B">
        <w:rPr>
          <w:rFonts w:ascii="Times New Roman" w:eastAsia="Times New Roman" w:hAnsi="Times New Roman"/>
          <w:sz w:val="24"/>
          <w:szCs w:val="24"/>
          <w:lang w:eastAsia="ar-SA"/>
        </w:rPr>
        <w:t>Оценка заявок и определение Победителя будет осуществляться раздельно и независимо по каждому из лотов.</w:t>
      </w:r>
    </w:p>
    <w:p w:rsidR="003A2F0D" w:rsidRDefault="003A2F0D" w:rsidP="00EF232F">
      <w:pPr>
        <w:suppressAutoHyphens/>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 рамках оценочной стадии Комиссия по закупке оценивает и сопоставляет заявки и проводит их ранжирование по степени предпочтительности для Заказчика </w:t>
      </w:r>
      <w:r w:rsidR="00114004" w:rsidRPr="008E0330">
        <w:rPr>
          <w:rFonts w:ascii="Times New Roman" w:eastAsia="Times New Roman" w:hAnsi="Times New Roman"/>
          <w:sz w:val="24"/>
          <w:szCs w:val="24"/>
          <w:lang w:eastAsia="ar-SA"/>
        </w:rPr>
        <w:t>(для всех лотов)</w:t>
      </w:r>
      <w:r w:rsidR="00114004">
        <w:rPr>
          <w:rFonts w:ascii="Times New Roman" w:eastAsia="Times New Roman" w:hAnsi="Times New Roman"/>
          <w:sz w:val="24"/>
          <w:szCs w:val="24"/>
          <w:lang w:eastAsia="ar-SA"/>
        </w:rPr>
        <w:t xml:space="preserve"> </w:t>
      </w:r>
      <w:r w:rsidRPr="003A2F0D">
        <w:rPr>
          <w:rFonts w:ascii="Times New Roman" w:eastAsia="Times New Roman" w:hAnsi="Times New Roman" w:cs="Times New Roman"/>
          <w:sz w:val="24"/>
          <w:szCs w:val="24"/>
          <w:lang w:eastAsia="ar-SA"/>
        </w:rPr>
        <w:t>по следующим критериям:</w:t>
      </w:r>
    </w:p>
    <w:p w:rsidR="007E17DD" w:rsidRPr="007E17DD" w:rsidRDefault="007E17DD" w:rsidP="007E17DD">
      <w:pPr>
        <w:suppressAutoHyphens/>
        <w:spacing w:after="0" w:line="240" w:lineRule="auto"/>
        <w:jc w:val="both"/>
        <w:rPr>
          <w:rFonts w:ascii="Times New Roman" w:eastAsia="Times New Roman" w:hAnsi="Times New Roman" w:cs="Times New Roman"/>
          <w:b/>
          <w:sz w:val="24"/>
          <w:szCs w:val="24"/>
          <w:lang w:eastAsia="ar-SA"/>
        </w:rPr>
      </w:pPr>
    </w:p>
    <w:tbl>
      <w:tblPr>
        <w:tblW w:w="10075" w:type="dxa"/>
        <w:tblInd w:w="108" w:type="dxa"/>
        <w:tblLayout w:type="fixed"/>
        <w:tblLook w:val="0000" w:firstRow="0" w:lastRow="0" w:firstColumn="0" w:lastColumn="0" w:noHBand="0" w:noVBand="0"/>
      </w:tblPr>
      <w:tblGrid>
        <w:gridCol w:w="993"/>
        <w:gridCol w:w="2551"/>
        <w:gridCol w:w="6531"/>
      </w:tblGrid>
      <w:tr w:rsidR="003A2F0D" w:rsidRPr="00384CF4"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Номер</w:t>
            </w:r>
          </w:p>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AE1C90">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Критерии оценк</w:t>
            </w:r>
            <w:r w:rsidR="00AE1C90" w:rsidRPr="007E0141">
              <w:rPr>
                <w:rFonts w:ascii="Times New Roman" w:eastAsia="Times New Roman" w:hAnsi="Times New Roman" w:cs="Times New Roman"/>
                <w:sz w:val="24"/>
                <w:szCs w:val="24"/>
              </w:rPr>
              <w:t>и</w:t>
            </w:r>
            <w:r w:rsidRPr="007E0141">
              <w:rPr>
                <w:rFonts w:ascii="Times New Roman" w:eastAsia="Times New Roman" w:hAnsi="Times New Roman" w:cs="Times New Roman"/>
                <w:sz w:val="24"/>
                <w:szCs w:val="24"/>
              </w:rPr>
              <w:t xml:space="preserve"> заявки по запросу предложений, значимость критерия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7E0141" w:rsidRDefault="003A2F0D" w:rsidP="003A2F0D">
            <w:pPr>
              <w:spacing w:after="0" w:line="240" w:lineRule="auto"/>
              <w:jc w:val="center"/>
              <w:rPr>
                <w:rFonts w:ascii="Calibri" w:eastAsia="Calibri" w:hAnsi="Calibri" w:cs="Times New Roman"/>
              </w:rPr>
            </w:pPr>
            <w:r w:rsidRPr="007E0141">
              <w:rPr>
                <w:rFonts w:ascii="Times New Roman" w:eastAsia="Times New Roman" w:hAnsi="Times New Roman" w:cs="Times New Roman"/>
                <w:sz w:val="24"/>
                <w:szCs w:val="24"/>
              </w:rPr>
              <w:t>Пор</w:t>
            </w:r>
            <w:r w:rsidR="00AE1C90" w:rsidRPr="007E0141">
              <w:rPr>
                <w:rFonts w:ascii="Times New Roman" w:eastAsia="Times New Roman" w:hAnsi="Times New Roman" w:cs="Times New Roman"/>
                <w:sz w:val="24"/>
                <w:szCs w:val="24"/>
              </w:rPr>
              <w:t>ядок оценки</w:t>
            </w:r>
          </w:p>
        </w:tc>
      </w:tr>
      <w:tr w:rsidR="003A2F0D" w:rsidRPr="00384CF4"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AF377D" w:rsidP="0053763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Цена </w:t>
            </w:r>
            <w:r w:rsidR="00537635">
              <w:rPr>
                <w:rFonts w:ascii="Times New Roman" w:eastAsia="Times New Roman" w:hAnsi="Times New Roman" w:cs="Times New Roman"/>
                <w:sz w:val="24"/>
                <w:szCs w:val="24"/>
              </w:rPr>
              <w:t>Д</w:t>
            </w:r>
            <w:r>
              <w:rPr>
                <w:rFonts w:ascii="Times New Roman" w:eastAsia="Times New Roman" w:hAnsi="Times New Roman" w:cs="Times New Roman"/>
                <w:sz w:val="24"/>
                <w:szCs w:val="24"/>
              </w:rPr>
              <w:t>оговора (</w:t>
            </w:r>
            <w:r w:rsidR="00537635">
              <w:rPr>
                <w:rFonts w:ascii="Times New Roman" w:eastAsia="Times New Roman" w:hAnsi="Times New Roman" w:cs="Times New Roman"/>
                <w:sz w:val="24"/>
                <w:szCs w:val="24"/>
              </w:rPr>
              <w:t>7</w:t>
            </w:r>
            <w:r w:rsidR="003A2F0D" w:rsidRPr="007E0141">
              <w:rPr>
                <w:rFonts w:ascii="Times New Roman" w:eastAsia="Times New Roman" w:hAnsi="Times New Roman" w:cs="Times New Roman"/>
                <w:sz w:val="24"/>
                <w:szCs w:val="24"/>
              </w:rPr>
              <w:t>0</w:t>
            </w:r>
            <w:r>
              <w:rPr>
                <w:rFonts w:ascii="Times New Roman" w:eastAsia="Times New Roman" w:hAnsi="Times New Roman" w:cs="Times New Roman"/>
                <w:sz w:val="24"/>
                <w:szCs w:val="24"/>
              </w:rPr>
              <w:t>)</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 xml:space="preserve">Оценка заявок по критерию «Цена </w:t>
            </w:r>
            <w:r w:rsidR="00467330">
              <w:rPr>
                <w:rFonts w:ascii="Times New Roman" w:eastAsia="Times New Roman" w:hAnsi="Times New Roman" w:cs="Times New Roman"/>
                <w:sz w:val="24"/>
                <w:szCs w:val="24"/>
              </w:rPr>
              <w:t>Д</w:t>
            </w:r>
            <w:r w:rsidRPr="007E0141">
              <w:rPr>
                <w:rFonts w:ascii="Times New Roman" w:eastAsia="Times New Roman" w:hAnsi="Times New Roman" w:cs="Times New Roman"/>
                <w:sz w:val="24"/>
                <w:szCs w:val="24"/>
              </w:rPr>
              <w:t>оговора» осуществляется на основании данных, указанных в заявке Участника</w:t>
            </w:r>
            <w:r w:rsidR="00534557">
              <w:rPr>
                <w:rFonts w:ascii="Times New Roman" w:eastAsia="Times New Roman" w:hAnsi="Times New Roman" w:cs="Times New Roman"/>
                <w:sz w:val="24"/>
                <w:szCs w:val="24"/>
              </w:rPr>
              <w:t xml:space="preserve"> </w:t>
            </w:r>
            <w:r w:rsidR="00534557" w:rsidRPr="00534557">
              <w:rPr>
                <w:rFonts w:ascii="Times New Roman" w:eastAsia="Times New Roman" w:hAnsi="Times New Roman" w:cs="Times New Roman"/>
                <w:sz w:val="24"/>
                <w:szCs w:val="24"/>
              </w:rPr>
              <w:t>запроса предложений</w:t>
            </w:r>
            <w:r w:rsidRPr="007E0141">
              <w:rPr>
                <w:rFonts w:ascii="Times New Roman" w:eastAsia="Times New Roman" w:hAnsi="Times New Roman" w:cs="Times New Roman"/>
                <w:sz w:val="24"/>
                <w:szCs w:val="24"/>
              </w:rPr>
              <w:t>.</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F0776D">
              <w:rPr>
                <w:rFonts w:ascii="Times New Roman" w:eastAsia="Times New Roman" w:hAnsi="Times New Roman" w:cs="Times New Roman"/>
                <w:b/>
                <w:sz w:val="24"/>
                <w:szCs w:val="24"/>
              </w:rPr>
              <w:t xml:space="preserve">Цена договора, указанная в заявке Участника </w:t>
            </w:r>
            <w:r w:rsidR="00E011FD" w:rsidRPr="00F0776D">
              <w:rPr>
                <w:rFonts w:ascii="Times New Roman" w:eastAsia="Times New Roman" w:hAnsi="Times New Roman" w:cs="Times New Roman"/>
                <w:b/>
                <w:sz w:val="24"/>
                <w:szCs w:val="24"/>
              </w:rPr>
              <w:t>запроса предложений</w:t>
            </w:r>
            <w:r w:rsidRPr="00F0776D">
              <w:rPr>
                <w:rFonts w:ascii="Times New Roman" w:eastAsia="Times New Roman" w:hAnsi="Times New Roman" w:cs="Times New Roman"/>
                <w:b/>
                <w:sz w:val="24"/>
                <w:szCs w:val="24"/>
              </w:rPr>
              <w:t>, не должна превышать начальную (максимальную) цену договора, установленную Заказчиком</w:t>
            </w:r>
            <w:r w:rsidRPr="007E0141">
              <w:rPr>
                <w:rFonts w:ascii="Times New Roman" w:eastAsia="Times New Roman" w:hAnsi="Times New Roman" w:cs="Times New Roman"/>
                <w:sz w:val="24"/>
                <w:szCs w:val="24"/>
              </w:rPr>
              <w:t>.</w:t>
            </w:r>
          </w:p>
          <w:p w:rsidR="003A2F0D" w:rsidRPr="007E0141" w:rsidRDefault="00AE1C90" w:rsidP="00467330">
            <w:pPr>
              <w:spacing w:after="0" w:line="240" w:lineRule="auto"/>
              <w:jc w:val="both"/>
              <w:rPr>
                <w:rFonts w:ascii="Times New Roman" w:eastAsia="Times New Roman" w:hAnsi="Times New Roman" w:cs="Times New Roman"/>
                <w:sz w:val="28"/>
                <w:szCs w:val="28"/>
                <w:lang w:eastAsia="ru-RU"/>
              </w:rPr>
            </w:pPr>
            <w:r w:rsidRPr="007E0141">
              <w:rPr>
                <w:rFonts w:ascii="Times New Roman" w:eastAsia="Times New Roman" w:hAnsi="Times New Roman" w:cs="Times New Roman"/>
                <w:sz w:val="24"/>
                <w:szCs w:val="24"/>
              </w:rPr>
              <w:t xml:space="preserve">В соответствии со ст. 171 НК РФ Заказчик имеет право применить налоговый вычет НДС в отношении </w:t>
            </w:r>
            <w:r w:rsidR="002B2A67">
              <w:rPr>
                <w:rFonts w:ascii="Times New Roman" w:eastAsia="Times New Roman" w:hAnsi="Times New Roman" w:cs="Times New Roman"/>
                <w:sz w:val="24"/>
                <w:szCs w:val="24"/>
              </w:rPr>
              <w:t>поставляемого Товара</w:t>
            </w:r>
            <w:r w:rsidRPr="007E0141">
              <w:rPr>
                <w:rFonts w:ascii="Times New Roman" w:eastAsia="Times New Roman" w:hAnsi="Times New Roman" w:cs="Times New Roman"/>
                <w:sz w:val="24"/>
                <w:szCs w:val="24"/>
              </w:rPr>
              <w:t>. Поэтому для оценки и в качестве единого базиса сравнения ценовых предложений используются цены предложений Участников запроса предложений без уч</w:t>
            </w:r>
            <w:r w:rsidR="00467330">
              <w:rPr>
                <w:rFonts w:ascii="Times New Roman" w:eastAsia="Times New Roman" w:hAnsi="Times New Roman" w:cs="Times New Roman"/>
                <w:sz w:val="24"/>
                <w:szCs w:val="24"/>
              </w:rPr>
              <w:t>е</w:t>
            </w:r>
            <w:r w:rsidRPr="007E0141">
              <w:rPr>
                <w:rFonts w:ascii="Times New Roman" w:eastAsia="Times New Roman" w:hAnsi="Times New Roman" w:cs="Times New Roman"/>
                <w:sz w:val="24"/>
                <w:szCs w:val="24"/>
              </w:rPr>
              <w:t>та НДС (в случае, когда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7E0141"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2</w:t>
            </w:r>
            <w:r w:rsidR="003A2F0D" w:rsidRPr="007E0141">
              <w:rPr>
                <w:rFonts w:ascii="Times New Roman" w:eastAsia="Times New Roman" w:hAnsi="Times New Roman" w:cs="Times New Roman"/>
                <w:sz w:val="24"/>
                <w:szCs w:val="24"/>
              </w:rPr>
              <w:t>.</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96063E" w:rsidP="00F4530C">
            <w:pPr>
              <w:spacing w:after="0" w:line="240" w:lineRule="auto"/>
              <w:rPr>
                <w:rFonts w:ascii="Times New Roman" w:eastAsia="Times New Roman" w:hAnsi="Times New Roman" w:cs="Times New Roman"/>
                <w:sz w:val="24"/>
                <w:szCs w:val="24"/>
              </w:rPr>
            </w:pPr>
            <w:r w:rsidRPr="0096063E">
              <w:rPr>
                <w:rFonts w:ascii="Times New Roman" w:eastAsia="Calibri" w:hAnsi="Times New Roman" w:cs="Times New Roman"/>
                <w:sz w:val="24"/>
                <w:szCs w:val="24"/>
              </w:rPr>
              <w:t xml:space="preserve">Наличие материально - технических ресурсов (количество АЗС на территории г. Мурманска и Мурманской области: г. Кандалакша, п. Зеленоборский, г. </w:t>
            </w:r>
            <w:proofErr w:type="spellStart"/>
            <w:r w:rsidRPr="0096063E">
              <w:rPr>
                <w:rFonts w:ascii="Times New Roman" w:eastAsia="Calibri" w:hAnsi="Times New Roman" w:cs="Times New Roman"/>
                <w:sz w:val="24"/>
                <w:szCs w:val="24"/>
              </w:rPr>
              <w:t>Ковдор</w:t>
            </w:r>
            <w:proofErr w:type="spellEnd"/>
            <w:r w:rsidRPr="0096063E">
              <w:rPr>
                <w:rFonts w:ascii="Times New Roman" w:eastAsia="Calibri" w:hAnsi="Times New Roman" w:cs="Times New Roman"/>
                <w:sz w:val="24"/>
                <w:szCs w:val="24"/>
              </w:rPr>
              <w:t xml:space="preserve">, г. </w:t>
            </w:r>
            <w:r w:rsidRPr="0096063E">
              <w:rPr>
                <w:rFonts w:ascii="Times New Roman" w:eastAsia="Calibri" w:hAnsi="Times New Roman" w:cs="Times New Roman"/>
                <w:sz w:val="24"/>
                <w:szCs w:val="24"/>
              </w:rPr>
              <w:lastRenderedPageBreak/>
              <w:t>Заполярный, г. Оленегорск, п. Ревда, п. Никель</w:t>
            </w:r>
            <w:r w:rsidR="00734353">
              <w:rPr>
                <w:rFonts w:ascii="Times New Roman" w:eastAsia="Calibri" w:hAnsi="Times New Roman" w:cs="Times New Roman"/>
                <w:sz w:val="24"/>
                <w:szCs w:val="24"/>
              </w:rPr>
              <w:t>, п. Умба</w:t>
            </w:r>
            <w:r w:rsidRPr="0096063E">
              <w:rPr>
                <w:rFonts w:ascii="Times New Roman" w:eastAsia="Calibri" w:hAnsi="Times New Roman" w:cs="Times New Roman"/>
                <w:sz w:val="24"/>
                <w:szCs w:val="24"/>
              </w:rPr>
              <w:t xml:space="preserve">) </w:t>
            </w:r>
            <w:r w:rsidR="00AF377D">
              <w:rPr>
                <w:rFonts w:ascii="Times New Roman" w:eastAsia="Calibri" w:hAnsi="Times New Roman" w:cs="Times New Roman"/>
                <w:sz w:val="24"/>
                <w:szCs w:val="24"/>
              </w:rPr>
              <w:t>(</w:t>
            </w:r>
            <w:r>
              <w:rPr>
                <w:rFonts w:ascii="Times New Roman" w:eastAsia="Calibri" w:hAnsi="Times New Roman" w:cs="Times New Roman"/>
                <w:sz w:val="24"/>
                <w:szCs w:val="24"/>
              </w:rPr>
              <w:t>3</w:t>
            </w:r>
            <w:r w:rsidR="003A2F0D" w:rsidRPr="007E0141">
              <w:rPr>
                <w:rFonts w:ascii="Times New Roman" w:eastAsia="Calibri" w:hAnsi="Times New Roman" w:cs="Times New Roman"/>
                <w:sz w:val="24"/>
                <w:szCs w:val="24"/>
              </w:rPr>
              <w:t>0</w:t>
            </w:r>
            <w:r w:rsidR="00AF377D">
              <w:rPr>
                <w:rFonts w:ascii="Times New Roman" w:eastAsia="Calibri" w:hAnsi="Times New Roman" w:cs="Times New Roman"/>
                <w:sz w:val="24"/>
                <w:szCs w:val="24"/>
              </w:rPr>
              <w:t>)</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734353" w:rsidRPr="00734353" w:rsidRDefault="00734353" w:rsidP="00734353">
            <w:pPr>
              <w:spacing w:after="0" w:line="240" w:lineRule="auto"/>
              <w:jc w:val="both"/>
              <w:rPr>
                <w:rFonts w:ascii="Times New Roman" w:eastAsia="Times New Roman" w:hAnsi="Times New Roman" w:cs="Times New Roman"/>
                <w:sz w:val="24"/>
                <w:szCs w:val="24"/>
                <w:lang w:eastAsia="ru-RU"/>
              </w:rPr>
            </w:pPr>
            <w:r w:rsidRPr="00734353">
              <w:rPr>
                <w:rFonts w:ascii="Times New Roman" w:eastAsia="Times New Roman" w:hAnsi="Times New Roman" w:cs="Times New Roman"/>
                <w:sz w:val="24"/>
                <w:szCs w:val="24"/>
                <w:lang w:eastAsia="ru-RU"/>
              </w:rPr>
              <w:lastRenderedPageBreak/>
              <w:t xml:space="preserve">Оценка заявок по критерию «Наличие материально-технических ресурсов» (количество АЗС на территории г. Мурманска и Мурманской области: г. Кандалакша, п. Зеленоборский, г. </w:t>
            </w:r>
            <w:proofErr w:type="spellStart"/>
            <w:r w:rsidRPr="00734353">
              <w:rPr>
                <w:rFonts w:ascii="Times New Roman" w:eastAsia="Times New Roman" w:hAnsi="Times New Roman" w:cs="Times New Roman"/>
                <w:sz w:val="24"/>
                <w:szCs w:val="24"/>
                <w:lang w:eastAsia="ru-RU"/>
              </w:rPr>
              <w:t>Ковдор</w:t>
            </w:r>
            <w:proofErr w:type="spellEnd"/>
            <w:r w:rsidRPr="00734353">
              <w:rPr>
                <w:rFonts w:ascii="Times New Roman" w:eastAsia="Times New Roman" w:hAnsi="Times New Roman" w:cs="Times New Roman"/>
                <w:sz w:val="24"/>
                <w:szCs w:val="24"/>
                <w:lang w:eastAsia="ru-RU"/>
              </w:rPr>
              <w:t>, г. Заполярный, г. Оленегорск, п. Ревда, п. Никель, п. Умба) осуществляется на основании анализа сведений, указанных в справке о материально-технических ресурсах:</w:t>
            </w:r>
          </w:p>
          <w:p w:rsidR="00734353" w:rsidRPr="00734353" w:rsidRDefault="00734353" w:rsidP="00734353">
            <w:pPr>
              <w:spacing w:after="0" w:line="240" w:lineRule="auto"/>
              <w:jc w:val="both"/>
              <w:rPr>
                <w:rFonts w:ascii="Times New Roman" w:eastAsia="Times New Roman" w:hAnsi="Times New Roman" w:cs="Times New Roman"/>
                <w:sz w:val="24"/>
                <w:szCs w:val="24"/>
                <w:lang w:eastAsia="ru-RU"/>
              </w:rPr>
            </w:pPr>
            <w:r w:rsidRPr="00734353">
              <w:rPr>
                <w:rFonts w:ascii="Times New Roman" w:eastAsia="Times New Roman" w:hAnsi="Times New Roman" w:cs="Times New Roman"/>
                <w:sz w:val="24"/>
                <w:szCs w:val="24"/>
                <w:lang w:eastAsia="ru-RU"/>
              </w:rPr>
              <w:t>5 баллов – 22 АЗС и более;</w:t>
            </w:r>
          </w:p>
          <w:p w:rsidR="00734353" w:rsidRPr="00734353" w:rsidRDefault="00734353" w:rsidP="00734353">
            <w:pPr>
              <w:spacing w:after="0" w:line="240" w:lineRule="auto"/>
              <w:jc w:val="both"/>
              <w:rPr>
                <w:rFonts w:ascii="Times New Roman" w:eastAsia="Times New Roman" w:hAnsi="Times New Roman" w:cs="Times New Roman"/>
                <w:sz w:val="24"/>
                <w:szCs w:val="24"/>
                <w:lang w:eastAsia="ru-RU"/>
              </w:rPr>
            </w:pPr>
            <w:r w:rsidRPr="00734353">
              <w:rPr>
                <w:rFonts w:ascii="Times New Roman" w:eastAsia="Times New Roman" w:hAnsi="Times New Roman" w:cs="Times New Roman"/>
                <w:sz w:val="24"/>
                <w:szCs w:val="24"/>
                <w:lang w:eastAsia="ru-RU"/>
              </w:rPr>
              <w:t>4 балла – от 19 до 21 АЗС включительно;</w:t>
            </w:r>
          </w:p>
          <w:p w:rsidR="00734353" w:rsidRPr="00734353" w:rsidRDefault="00734353" w:rsidP="00734353">
            <w:pPr>
              <w:spacing w:after="0" w:line="240" w:lineRule="auto"/>
              <w:jc w:val="both"/>
              <w:rPr>
                <w:rFonts w:ascii="Times New Roman" w:eastAsia="Times New Roman" w:hAnsi="Times New Roman" w:cs="Times New Roman"/>
                <w:sz w:val="24"/>
                <w:szCs w:val="24"/>
                <w:lang w:eastAsia="ru-RU"/>
              </w:rPr>
            </w:pPr>
            <w:r w:rsidRPr="00734353">
              <w:rPr>
                <w:rFonts w:ascii="Times New Roman" w:eastAsia="Times New Roman" w:hAnsi="Times New Roman" w:cs="Times New Roman"/>
                <w:sz w:val="24"/>
                <w:szCs w:val="24"/>
                <w:lang w:eastAsia="ru-RU"/>
              </w:rPr>
              <w:lastRenderedPageBreak/>
              <w:t>3 балла – от 16 до 18 АЗС включительно;</w:t>
            </w:r>
          </w:p>
          <w:p w:rsidR="00734353" w:rsidRPr="00734353" w:rsidRDefault="00734353" w:rsidP="00734353">
            <w:pPr>
              <w:spacing w:after="0" w:line="240" w:lineRule="auto"/>
              <w:jc w:val="both"/>
              <w:rPr>
                <w:rFonts w:ascii="Times New Roman" w:eastAsia="Times New Roman" w:hAnsi="Times New Roman" w:cs="Times New Roman"/>
                <w:sz w:val="24"/>
                <w:szCs w:val="24"/>
                <w:lang w:eastAsia="ru-RU"/>
              </w:rPr>
            </w:pPr>
            <w:r w:rsidRPr="00734353">
              <w:rPr>
                <w:rFonts w:ascii="Times New Roman" w:eastAsia="Times New Roman" w:hAnsi="Times New Roman" w:cs="Times New Roman"/>
                <w:sz w:val="24"/>
                <w:szCs w:val="24"/>
                <w:lang w:eastAsia="ru-RU"/>
              </w:rPr>
              <w:t>2 балла – от 13 до 15 АЗС включительно;</w:t>
            </w:r>
          </w:p>
          <w:p w:rsidR="00734353" w:rsidRPr="00734353" w:rsidRDefault="00734353" w:rsidP="00734353">
            <w:pPr>
              <w:spacing w:after="0" w:line="240" w:lineRule="auto"/>
              <w:jc w:val="both"/>
              <w:rPr>
                <w:rFonts w:ascii="Times New Roman" w:eastAsia="Times New Roman" w:hAnsi="Times New Roman" w:cs="Times New Roman"/>
                <w:sz w:val="24"/>
                <w:szCs w:val="24"/>
                <w:lang w:eastAsia="ru-RU"/>
              </w:rPr>
            </w:pPr>
            <w:r w:rsidRPr="00734353">
              <w:rPr>
                <w:rFonts w:ascii="Times New Roman" w:eastAsia="Times New Roman" w:hAnsi="Times New Roman" w:cs="Times New Roman"/>
                <w:sz w:val="24"/>
                <w:szCs w:val="24"/>
                <w:lang w:eastAsia="ru-RU"/>
              </w:rPr>
              <w:t>1 балл – от 10 до 12 АЗС включительно;</w:t>
            </w:r>
          </w:p>
          <w:p w:rsidR="00734353" w:rsidRPr="00734353" w:rsidRDefault="00734353" w:rsidP="00734353">
            <w:pPr>
              <w:spacing w:after="0" w:line="240" w:lineRule="auto"/>
              <w:jc w:val="both"/>
              <w:rPr>
                <w:rFonts w:ascii="Times New Roman" w:eastAsia="Times New Roman" w:hAnsi="Times New Roman" w:cs="Times New Roman"/>
                <w:sz w:val="24"/>
                <w:szCs w:val="24"/>
                <w:lang w:eastAsia="ru-RU"/>
              </w:rPr>
            </w:pPr>
            <w:r w:rsidRPr="00734353">
              <w:rPr>
                <w:rFonts w:ascii="Times New Roman" w:eastAsia="Times New Roman" w:hAnsi="Times New Roman" w:cs="Times New Roman"/>
                <w:sz w:val="24"/>
                <w:szCs w:val="24"/>
                <w:lang w:eastAsia="ru-RU"/>
              </w:rPr>
              <w:t>0 баллов – 9 АЗС.</w:t>
            </w:r>
          </w:p>
          <w:p w:rsidR="00734353" w:rsidRPr="00734353" w:rsidRDefault="00734353" w:rsidP="00734353">
            <w:pPr>
              <w:spacing w:after="0" w:line="240" w:lineRule="auto"/>
              <w:jc w:val="both"/>
              <w:rPr>
                <w:rFonts w:ascii="Times New Roman" w:eastAsia="Times New Roman" w:hAnsi="Times New Roman" w:cs="Times New Roman"/>
                <w:sz w:val="24"/>
                <w:szCs w:val="24"/>
                <w:lang w:eastAsia="ru-RU"/>
              </w:rPr>
            </w:pPr>
            <w:r w:rsidRPr="00734353">
              <w:rPr>
                <w:rFonts w:ascii="Times New Roman" w:eastAsia="Times New Roman" w:hAnsi="Times New Roman" w:cs="Times New Roman"/>
                <w:sz w:val="24"/>
                <w:szCs w:val="24"/>
                <w:lang w:eastAsia="ru-RU"/>
              </w:rPr>
              <w:t>Количество АЗС у Участника должно быть не менее 9 (исходя из расчета – минимум по одной АЗС в каждом населенном пункте). Заявка, содержащая сведения о количестве у Участника менее 9 АЗС (исходя из расчета – минимум по одной АЗС в каждом населенном пункте), либо не содержащая сведения о наличии АЗС у Участника подлежит отклонению.</w:t>
            </w:r>
          </w:p>
          <w:p w:rsidR="00734353" w:rsidRPr="00734353" w:rsidRDefault="00734353" w:rsidP="00734353">
            <w:pPr>
              <w:spacing w:after="0" w:line="240" w:lineRule="auto"/>
              <w:jc w:val="both"/>
              <w:rPr>
                <w:rFonts w:ascii="Times New Roman" w:eastAsia="Times New Roman" w:hAnsi="Times New Roman" w:cs="Times New Roman"/>
                <w:sz w:val="24"/>
                <w:szCs w:val="24"/>
                <w:lang w:eastAsia="ru-RU"/>
              </w:rPr>
            </w:pPr>
            <w:r w:rsidRPr="00734353">
              <w:rPr>
                <w:rFonts w:ascii="Times New Roman" w:eastAsia="Times New Roman" w:hAnsi="Times New Roman" w:cs="Times New Roman"/>
                <w:sz w:val="24"/>
                <w:szCs w:val="24"/>
                <w:lang w:eastAsia="ru-RU"/>
              </w:rPr>
              <w:t xml:space="preserve">Наличие сети обслуживания АЗС должно быть подтверждено Перечнем АЗС с названиями, точными адресами расположения и видами отпускаемого Товара, заверенным уполномоченным представителем Поставщика и печатью организации. </w:t>
            </w:r>
          </w:p>
          <w:p w:rsidR="003A2F0D" w:rsidRPr="007E0141" w:rsidRDefault="00734353" w:rsidP="00734353">
            <w:pPr>
              <w:spacing w:after="0" w:line="240" w:lineRule="auto"/>
              <w:jc w:val="both"/>
              <w:rPr>
                <w:rFonts w:ascii="Times New Roman" w:eastAsia="Times New Roman" w:hAnsi="Times New Roman" w:cs="Times New Roman"/>
                <w:sz w:val="24"/>
                <w:szCs w:val="24"/>
                <w:lang w:eastAsia="ru-RU"/>
              </w:rPr>
            </w:pPr>
            <w:r w:rsidRPr="00734353">
              <w:rPr>
                <w:rFonts w:ascii="Times New Roman" w:eastAsia="Times New Roman" w:hAnsi="Times New Roman" w:cs="Times New Roman"/>
                <w:sz w:val="24"/>
                <w:szCs w:val="24"/>
                <w:lang w:eastAsia="ru-RU"/>
              </w:rPr>
              <w:t>АЗС должны принадлежать Участнику закупки на праве собственности, аренды или партнерских соглашений.</w:t>
            </w: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EF232F">
      <w:pPr>
        <w:suppressAutoHyphens/>
        <w:autoSpaceDE w:val="0"/>
        <w:spacing w:after="0" w:line="240" w:lineRule="auto"/>
        <w:ind w:firstLine="708"/>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8204BA" w:rsidRDefault="00EF232F" w:rsidP="00EF232F">
      <w:pPr>
        <w:shd w:val="clear" w:color="auto" w:fill="FFFFFF" w:themeFill="background1"/>
        <w:tabs>
          <w:tab w:val="left" w:pos="709"/>
        </w:tabs>
        <w:spacing w:after="0" w:line="240" w:lineRule="auto"/>
        <w:ind w:firstLine="426"/>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ab/>
      </w:r>
      <w:r w:rsidR="008204BA">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
    <w:p w:rsidR="003A2F0D" w:rsidRPr="003A2F0D" w:rsidRDefault="003A2F0D" w:rsidP="008204BA">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w:t>
      </w:r>
      <w:r w:rsidR="00EA3914" w:rsidRPr="00917B72">
        <w:rPr>
          <w:rFonts w:ascii="Times New Roman" w:eastAsia="Calibri" w:hAnsi="Times New Roman" w:cs="Times New Roman"/>
          <w:sz w:val="24"/>
          <w:szCs w:val="24"/>
          <w:lang w:eastAsia="ar-SA"/>
        </w:rPr>
        <w:t>Участника запроса предложений</w:t>
      </w:r>
      <w:r w:rsidR="00EA3914" w:rsidRPr="003A2F0D">
        <w:rPr>
          <w:rFonts w:ascii="Times New Roman" w:eastAsia="Calibri" w:hAnsi="Times New Roman" w:cs="Times New Roman"/>
          <w:sz w:val="24"/>
          <w:szCs w:val="24"/>
          <w:lang w:eastAsia="ar-SA"/>
        </w:rPr>
        <w:t xml:space="preserve"> </w:t>
      </w:r>
      <w:r w:rsidRPr="003A2F0D">
        <w:rPr>
          <w:rFonts w:ascii="Times New Roman" w:eastAsia="Calibri" w:hAnsi="Times New Roman" w:cs="Times New Roman"/>
          <w:sz w:val="24"/>
          <w:szCs w:val="24"/>
          <w:lang w:eastAsia="ar-SA"/>
        </w:rPr>
        <w:t xml:space="preserve">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917B72" w:rsidRPr="00917B72" w:rsidRDefault="003A2F0D" w:rsidP="00917B72">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3) Присуждение каждой заявке </w:t>
      </w:r>
      <w:r w:rsidR="00917B72">
        <w:rPr>
          <w:rFonts w:ascii="Times New Roman" w:eastAsia="Calibri" w:hAnsi="Times New Roman" w:cs="Times New Roman"/>
          <w:sz w:val="24"/>
          <w:szCs w:val="24"/>
          <w:lang w:eastAsia="ar-SA"/>
        </w:rPr>
        <w:t>итогового места</w:t>
      </w:r>
      <w:r w:rsidRPr="003A2F0D">
        <w:rPr>
          <w:rFonts w:ascii="Times New Roman" w:eastAsia="Calibri" w:hAnsi="Times New Roman" w:cs="Times New Roman"/>
          <w:sz w:val="24"/>
          <w:szCs w:val="24"/>
          <w:lang w:eastAsia="ar-SA"/>
        </w:rPr>
        <w:t xml:space="preserve"> по мере уменьшения степени</w:t>
      </w:r>
      <w:r w:rsidR="00917B72">
        <w:rPr>
          <w:rFonts w:ascii="Times New Roman" w:eastAsia="Calibri" w:hAnsi="Times New Roman" w:cs="Times New Roman"/>
          <w:sz w:val="24"/>
          <w:szCs w:val="24"/>
          <w:lang w:eastAsia="ar-SA"/>
        </w:rPr>
        <w:t xml:space="preserve"> привлекательности предложения У</w:t>
      </w:r>
      <w:r w:rsidRPr="003A2F0D">
        <w:rPr>
          <w:rFonts w:ascii="Times New Roman" w:eastAsia="Calibri" w:hAnsi="Times New Roman" w:cs="Times New Roman"/>
          <w:sz w:val="24"/>
          <w:szCs w:val="24"/>
          <w:lang w:eastAsia="ar-SA"/>
        </w:rPr>
        <w:t xml:space="preserve">частника </w:t>
      </w:r>
      <w:r w:rsidR="00917B72">
        <w:rPr>
          <w:rFonts w:ascii="Times New Roman" w:eastAsia="Calibri" w:hAnsi="Times New Roman" w:cs="Times New Roman"/>
          <w:sz w:val="24"/>
          <w:szCs w:val="24"/>
          <w:lang w:eastAsia="ar-SA"/>
        </w:rPr>
        <w:t xml:space="preserve">запроса предложений, </w:t>
      </w:r>
      <w:r w:rsidRPr="003A2F0D">
        <w:rPr>
          <w:rFonts w:ascii="Times New Roman" w:eastAsia="Calibri" w:hAnsi="Times New Roman" w:cs="Times New Roman"/>
          <w:sz w:val="24"/>
          <w:szCs w:val="24"/>
          <w:lang w:eastAsia="ar-SA"/>
        </w:rPr>
        <w:t xml:space="preserve">производится по результатам расчета итогового рейтинга </w:t>
      </w:r>
      <w:r w:rsidR="00917B72" w:rsidRPr="00917B72">
        <w:rPr>
          <w:rFonts w:ascii="Times New Roman" w:eastAsia="Calibri" w:hAnsi="Times New Roman" w:cs="Times New Roman"/>
          <w:sz w:val="24"/>
          <w:szCs w:val="24"/>
          <w:lang w:eastAsia="ar-SA"/>
        </w:rPr>
        <w:t>Участника запроса предложений</w:t>
      </w:r>
      <w:r w:rsidRPr="003A2F0D">
        <w:rPr>
          <w:rFonts w:ascii="Times New Roman" w:eastAsia="Calibri" w:hAnsi="Times New Roman" w:cs="Times New Roman"/>
          <w:sz w:val="24"/>
          <w:szCs w:val="24"/>
          <w:lang w:eastAsia="ar-SA"/>
        </w:rPr>
        <w:t>.</w:t>
      </w:r>
      <w:r w:rsidRPr="003A2F0D">
        <w:rPr>
          <w:rFonts w:ascii="Times New Roman" w:eastAsia="Calibri" w:hAnsi="Times New Roman" w:cs="Times New Roman"/>
          <w:szCs w:val="24"/>
          <w:lang w:eastAsia="ar-SA"/>
        </w:rPr>
        <w:t xml:space="preserve"> </w:t>
      </w:r>
      <w:r w:rsidR="00917B72" w:rsidRPr="00917B72">
        <w:rPr>
          <w:rFonts w:ascii="Times New Roman" w:eastAsia="Calibri" w:hAnsi="Times New Roman" w:cs="Times New Roman"/>
          <w:sz w:val="24"/>
          <w:szCs w:val="24"/>
          <w:lang w:eastAsia="ar-SA"/>
        </w:rPr>
        <w:t>Заявке, набравшей наибольший итоговый рейтинг, присваивается 1-ое место. Заявкам, следующим в рейтинге, присваивается 2-е и 3-е место соответственно</w:t>
      </w:r>
      <w:r w:rsidRPr="003A2F0D">
        <w:rPr>
          <w:rFonts w:ascii="Times New Roman" w:eastAsia="Calibri" w:hAnsi="Times New Roman" w:cs="Times New Roman"/>
          <w:sz w:val="24"/>
          <w:szCs w:val="24"/>
          <w:lang w:eastAsia="ar-SA"/>
        </w:rPr>
        <w:t xml:space="preserve">. </w:t>
      </w:r>
      <w:r w:rsidR="00917B72" w:rsidRPr="00917B72">
        <w:rPr>
          <w:rFonts w:ascii="Times New Roman" w:eastAsia="Times New Roman" w:hAnsi="Times New Roman" w:cs="Times New Roman"/>
          <w:sz w:val="24"/>
          <w:szCs w:val="24"/>
          <w:lang w:eastAsia="ar-SA"/>
        </w:rPr>
        <w:t>Дальнейшее распределение итоговых 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rsidR="003A2F0D" w:rsidRPr="003A2F0D" w:rsidRDefault="00917B72" w:rsidP="00917B72">
      <w:pPr>
        <w:suppressAutoHyphens/>
        <w:autoSpaceDE w:val="0"/>
        <w:spacing w:after="0" w:line="240" w:lineRule="auto"/>
        <w:ind w:firstLine="708"/>
        <w:jc w:val="both"/>
        <w:rPr>
          <w:rFonts w:ascii="Times New Roman" w:eastAsia="Calibri" w:hAnsi="Times New Roman" w:cs="Times New Roman"/>
          <w:sz w:val="24"/>
          <w:szCs w:val="24"/>
          <w:lang w:eastAsia="ar-SA"/>
        </w:rPr>
      </w:pPr>
      <w:r w:rsidRPr="00917B72">
        <w:rPr>
          <w:rFonts w:ascii="Times New Roman" w:eastAsia="Times New Roman" w:hAnsi="Times New Roman" w:cs="Times New Roman"/>
          <w:sz w:val="24"/>
          <w:szCs w:val="24"/>
          <w:lang w:eastAsia="ar-SA"/>
        </w:rPr>
        <w:t>В случае внесения изменений в заявку в соответствии с п. 4.9.2. Документации дата регистрации заявки определяется по дате регистрации первоначальной заявки.</w:t>
      </w:r>
    </w:p>
    <w:p w:rsid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84CF4" w:rsidRPr="00384CF4" w:rsidRDefault="00384CF4" w:rsidP="00114004">
      <w:pPr>
        <w:tabs>
          <w:tab w:val="left" w:pos="709"/>
        </w:tabs>
        <w:spacing w:after="0"/>
        <w:ind w:firstLine="709"/>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4.12.2.</w:t>
      </w:r>
      <w:r w:rsidRPr="00384CF4">
        <w:rPr>
          <w:rFonts w:ascii="Times New Roman" w:eastAsia="Times New Roman" w:hAnsi="Times New Roman" w:cs="Times New Roman"/>
          <w:sz w:val="24"/>
          <w:szCs w:val="24"/>
          <w:lang w:eastAsia="ar-SA"/>
        </w:rPr>
        <w:t xml:space="preserve"> </w:t>
      </w:r>
      <w:r w:rsidRPr="00384CF4">
        <w:rPr>
          <w:rFonts w:ascii="Times New Roman" w:eastAsia="Times New Roman" w:hAnsi="Times New Roman" w:cs="Times New Roman"/>
          <w:b/>
          <w:sz w:val="24"/>
          <w:szCs w:val="24"/>
          <w:lang w:eastAsia="ar-SA"/>
        </w:rPr>
        <w:t>Предоставление приоритета согласно Постановления № 925</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ab/>
      </w:r>
      <w:r>
        <w:rPr>
          <w:rFonts w:ascii="Times New Roman" w:eastAsia="Times New Roman" w:hAnsi="Times New Roman" w:cs="Times New Roman"/>
          <w:b/>
          <w:bCs/>
          <w:sz w:val="24"/>
          <w:szCs w:val="24"/>
          <w:lang w:eastAsia="ar-SA"/>
        </w:rPr>
        <w:tab/>
      </w:r>
      <w:r w:rsidR="00384CF4" w:rsidRPr="00384CF4">
        <w:rPr>
          <w:rFonts w:ascii="Times New Roman" w:eastAsia="Times New Roman" w:hAnsi="Times New Roman" w:cs="Times New Roman"/>
          <w:b/>
          <w:bCs/>
          <w:sz w:val="24"/>
          <w:szCs w:val="24"/>
          <w:lang w:eastAsia="ar-SA"/>
        </w:rPr>
        <w:t>Приоритет не предоставляется в случаях, если: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lastRenderedPageBreak/>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D67D4C">
        <w:rPr>
          <w:rFonts w:ascii="Times New Roman" w:eastAsia="Times New Roman" w:hAnsi="Times New Roman" w:cs="Times New Roman"/>
          <w:bCs/>
          <w:sz w:val="24"/>
          <w:szCs w:val="24"/>
          <w:lang w:eastAsia="ar-SA"/>
        </w:rPr>
        <w:t>д</w:t>
      </w:r>
      <w:r w:rsidR="00F746E6">
        <w:rPr>
          <w:rFonts w:ascii="Times New Roman" w:eastAsia="Times New Roman" w:hAnsi="Times New Roman" w:cs="Times New Roman"/>
          <w:bCs/>
          <w:sz w:val="24"/>
          <w:szCs w:val="24"/>
          <w:lang w:eastAsia="ar-SA"/>
        </w:rPr>
        <w:t xml:space="preserve">окументации о закупке, </w:t>
      </w:r>
      <w:r w:rsidR="00384CF4" w:rsidRPr="00384CF4">
        <w:rPr>
          <w:rFonts w:ascii="Times New Roman" w:eastAsia="Times New Roman" w:hAnsi="Times New Roman" w:cs="Times New Roman"/>
          <w:bCs/>
          <w:sz w:val="24"/>
          <w:szCs w:val="24"/>
          <w:lang w:eastAsia="ar-SA"/>
        </w:rPr>
        <w:t xml:space="preserve">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384CF4" w:rsidRPr="00384CF4" w:rsidRDefault="00EF232F" w:rsidP="00384CF4">
      <w:pPr>
        <w:tabs>
          <w:tab w:val="left" w:pos="425"/>
          <w:tab w:val="left" w:pos="567"/>
          <w:tab w:val="left" w:pos="709"/>
          <w:tab w:val="left" w:pos="851"/>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F377D" w:rsidRPr="00424299" w:rsidRDefault="00AF377D" w:rsidP="00114004">
      <w:pPr>
        <w:suppressAutoHyphens/>
        <w:spacing w:after="0" w:line="240" w:lineRule="auto"/>
        <w:ind w:firstLine="709"/>
        <w:jc w:val="both"/>
        <w:rPr>
          <w:rFonts w:ascii="Times New Roman" w:eastAsia="Times New Roman" w:hAnsi="Times New Roman" w:cs="Times New Roman"/>
          <w:sz w:val="24"/>
          <w:szCs w:val="24"/>
          <w:lang w:eastAsia="ar-SA"/>
        </w:rPr>
      </w:pPr>
      <w:bookmarkStart w:id="121" w:name="_Toc386464007"/>
      <w:bookmarkStart w:id="122" w:name="_Toc403634883"/>
      <w:bookmarkStart w:id="123" w:name="_Toc403725267"/>
      <w:bookmarkStart w:id="124" w:name="_Toc403725338"/>
      <w:bookmarkStart w:id="125" w:name="_Toc409595065"/>
      <w:r w:rsidRPr="00424299">
        <w:rPr>
          <w:rFonts w:ascii="Times New Roman" w:eastAsia="Times New Roman" w:hAnsi="Times New Roman" w:cs="Times New Roman"/>
          <w:b/>
          <w:sz w:val="24"/>
          <w:szCs w:val="24"/>
          <w:lang w:eastAsia="ar-SA"/>
        </w:rPr>
        <w:t>4.12.3. Оформление окончательного решения Комиссии по закупке</w:t>
      </w:r>
    </w:p>
    <w:p w:rsidR="00AF377D"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p>
    <w:p w:rsidR="002666EF" w:rsidRPr="00424299" w:rsidRDefault="002666EF" w:rsidP="00AF377D">
      <w:pPr>
        <w:suppressAutoHyphens/>
        <w:spacing w:after="0" w:line="240" w:lineRule="auto"/>
        <w:ind w:firstLine="709"/>
        <w:jc w:val="both"/>
        <w:rPr>
          <w:rFonts w:ascii="Times New Roman" w:eastAsia="Calibri" w:hAnsi="Times New Roman" w:cs="Times New Roman"/>
          <w:sz w:val="24"/>
          <w:szCs w:val="24"/>
          <w:lang w:eastAsia="ar-SA"/>
        </w:rPr>
      </w:pPr>
      <w:r w:rsidRPr="004A34F3">
        <w:rPr>
          <w:rFonts w:ascii="Times New Roman" w:eastAsia="Times New Roman" w:hAnsi="Times New Roman"/>
          <w:sz w:val="24"/>
          <w:szCs w:val="24"/>
          <w:lang w:eastAsia="ar-SA"/>
        </w:rPr>
        <w:t>Оценка заявок и определение Победителя будет осуществляться раздельно и независимо по каждому из лотов.</w:t>
      </w:r>
    </w:p>
    <w:p w:rsidR="00AF377D" w:rsidRPr="00424299"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запроса предложений, заявка которого в соответствии с критериями, определенными в Документации, наиболее полно соответствует требованиям Документации и содержит лучшие условия поставки товаров, выполнения работ, оказания услуг.</w:t>
      </w:r>
    </w:p>
    <w:p w:rsidR="00AF377D" w:rsidRPr="00424299" w:rsidRDefault="00AF377D" w:rsidP="00AF377D">
      <w:pPr>
        <w:suppressAutoHyphens/>
        <w:spacing w:after="0" w:line="240" w:lineRule="auto"/>
        <w:ind w:firstLine="709"/>
        <w:jc w:val="both"/>
        <w:rPr>
          <w:rFonts w:ascii="Times New Roman" w:eastAsia="Times New Roman" w:hAnsi="Times New Roman" w:cs="Times New Roman"/>
          <w:b/>
          <w:sz w:val="24"/>
          <w:szCs w:val="24"/>
          <w:lang w:eastAsia="ar-SA"/>
        </w:rPr>
      </w:pPr>
      <w:r w:rsidRPr="00424299">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w:t>
      </w:r>
      <w:r w:rsidRPr="00424299">
        <w:rPr>
          <w:rFonts w:ascii="Times New Roman" w:eastAsia="Times New Roman" w:hAnsi="Times New Roman" w:cs="Times New Roman"/>
          <w:sz w:val="24"/>
          <w:szCs w:val="24"/>
          <w:shd w:val="clear" w:color="auto" w:fill="FFFFFF"/>
          <w:lang w:eastAsia="ar-SA"/>
        </w:rPr>
        <w:t xml:space="preserve">подведения итогов </w:t>
      </w:r>
      <w:r w:rsidRPr="00424299">
        <w:rPr>
          <w:rFonts w:ascii="Times New Roman" w:eastAsia="Times New Roman" w:hAnsi="Times New Roman" w:cs="Times New Roman"/>
          <w:sz w:val="24"/>
          <w:szCs w:val="24"/>
          <w:lang w:eastAsia="ar-SA"/>
        </w:rPr>
        <w:t xml:space="preserve">оформляются протоколом, в котором содержатся сведения </w:t>
      </w:r>
      <w:r w:rsidR="00D64E02" w:rsidRPr="00C065CA">
        <w:rPr>
          <w:rFonts w:ascii="Times New Roman" w:eastAsia="Times New Roman" w:hAnsi="Times New Roman"/>
          <w:sz w:val="24"/>
          <w:szCs w:val="24"/>
          <w:lang w:eastAsia="ar-SA"/>
        </w:rPr>
        <w:t>(по каждому из лотов)</w:t>
      </w:r>
      <w:r w:rsidRPr="00424299">
        <w:rPr>
          <w:rFonts w:ascii="Times New Roman" w:eastAsia="Times New Roman" w:hAnsi="Times New Roman" w:cs="Times New Roman"/>
          <w:sz w:val="24"/>
          <w:szCs w:val="24"/>
          <w:lang w:eastAsia="ar-SA"/>
        </w:rPr>
        <w:t xml:space="preserve"> о существенных условиях договора,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424299">
        <w:rPr>
          <w:rFonts w:ascii="Times New Roman" w:eastAsia="Times New Roman" w:hAnsi="Times New Roman" w:cs="Times New Roman"/>
          <w:bCs/>
          <w:sz w:val="24"/>
          <w:szCs w:val="24"/>
          <w:lang w:eastAsia="ar-SA"/>
        </w:rPr>
        <w:t xml:space="preserve">в </w:t>
      </w:r>
      <w:r w:rsidR="00A61416">
        <w:rPr>
          <w:rFonts w:ascii="Times New Roman" w:eastAsia="Times New Roman" w:hAnsi="Times New Roman" w:cs="Times New Roman"/>
          <w:bCs/>
          <w:sz w:val="24"/>
          <w:szCs w:val="24"/>
          <w:lang w:eastAsia="ar-SA"/>
        </w:rPr>
        <w:t>ЕИС</w:t>
      </w:r>
      <w:r w:rsidRPr="00424299">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AF377D" w:rsidRPr="00424299" w:rsidRDefault="00AF377D" w:rsidP="00114004">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b/>
          <w:sz w:val="24"/>
          <w:szCs w:val="24"/>
          <w:lang w:eastAsia="ar-SA"/>
        </w:rPr>
        <w:lastRenderedPageBreak/>
        <w:t xml:space="preserve">4.12.4. </w:t>
      </w:r>
      <w:r w:rsidRPr="00424299">
        <w:rPr>
          <w:rFonts w:ascii="Times New Roman" w:eastAsia="Times New Roman" w:hAnsi="Times New Roman" w:cs="Times New Roman"/>
          <w:sz w:val="24"/>
          <w:szCs w:val="24"/>
          <w:lang w:eastAsia="ar-SA"/>
        </w:rPr>
        <w:t xml:space="preserve">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 При наличии единственного Участника запроса предложений его заявка </w:t>
      </w:r>
      <w:r w:rsidRPr="00424299">
        <w:rPr>
          <w:rFonts w:ascii="Times New Roman" w:eastAsia="Times New Roman" w:hAnsi="Times New Roman" w:cs="Times New Roman"/>
          <w:sz w:val="24"/>
          <w:szCs w:val="24"/>
          <w:shd w:val="clear" w:color="auto" w:fill="FFFFFF"/>
          <w:lang w:eastAsia="ar-SA"/>
        </w:rPr>
        <w:t>рассматривается</w:t>
      </w:r>
      <w:r w:rsidRPr="00424299">
        <w:rPr>
          <w:rFonts w:ascii="Times New Roman" w:eastAsia="Times New Roman" w:hAnsi="Times New Roman" w:cs="Times New Roman"/>
          <w:sz w:val="24"/>
          <w:szCs w:val="24"/>
          <w:lang w:eastAsia="ar-SA"/>
        </w:rPr>
        <w:t xml:space="preserve"> и оценивается, и в случае соответствия заявки и Участника запроса предложений требованиям Документации, с таким Участником запроса предложений Заказчик </w:t>
      </w:r>
      <w:r w:rsidRPr="00424299">
        <w:rPr>
          <w:rFonts w:ascii="Times New Roman" w:eastAsia="Times New Roman" w:hAnsi="Times New Roman" w:cs="Times New Roman"/>
          <w:sz w:val="24"/>
          <w:szCs w:val="24"/>
          <w:shd w:val="clear" w:color="auto" w:fill="FFFFFF"/>
          <w:lang w:eastAsia="ar-SA"/>
        </w:rPr>
        <w:t>заключает</w:t>
      </w:r>
      <w:r w:rsidRPr="00424299">
        <w:rPr>
          <w:rFonts w:ascii="Times New Roman" w:eastAsia="Times New Roman" w:hAnsi="Times New Roman" w:cs="Times New Roman"/>
          <w:sz w:val="24"/>
          <w:szCs w:val="24"/>
          <w:lang w:eastAsia="ar-SA"/>
        </w:rPr>
        <w:t xml:space="preserve"> Договор</w:t>
      </w:r>
      <w:r w:rsidRPr="0033743F">
        <w:rPr>
          <w:rFonts w:ascii="Times New Roman" w:eastAsia="Times New Roman" w:hAnsi="Times New Roman" w:cs="Times New Roman"/>
          <w:sz w:val="24"/>
          <w:szCs w:val="24"/>
          <w:lang w:eastAsia="ar-SA"/>
        </w:rPr>
        <w:t xml:space="preserve">. </w:t>
      </w:r>
      <w:r w:rsidR="00D64E02" w:rsidRPr="0033743F">
        <w:rPr>
          <w:rFonts w:ascii="Times New Roman" w:eastAsia="Times New Roman" w:hAnsi="Times New Roman"/>
          <w:sz w:val="24"/>
          <w:szCs w:val="24"/>
          <w:lang w:eastAsia="ru-RU"/>
        </w:rPr>
        <w:t>Данное положение применяется по каждому лоту.</w:t>
      </w:r>
    </w:p>
    <w:p w:rsidR="00AF377D" w:rsidRPr="00424299"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Заказчик в течение 3 (Трех) рабочих дней со дня размещения в ЕИС протокола, в котором содержатся итоги закупки, направляет такому Участнику запроса предложений проект договора, который составляется путем включения условий исполнения договора, предложенных таким Участником запроса предложений в заявке на участие в запросе предложений, в проект договора, прилагаемый к Документации о закупке.</w:t>
      </w:r>
    </w:p>
    <w:p w:rsidR="00AF377D" w:rsidRPr="00AF377D"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Указанный договор будет считаться заключенным с единственным Участником закупки на условиях, предусмотренных Документацией. Извещение о закупке у единственного поставщика в ЕИС Заказчиком не размещается, при этом, информация о таком договоре в части сведений о количестве и стоимости включается Заказчиком в отчет, предусмотренный пунктом 3 части 19 статьи 4 Федерального закона от 18.07.2011 № 223-ФЗ «О закупках товаров, работ, услуг отдельными видами юридических лиц».</w:t>
      </w:r>
      <w:r w:rsidRPr="00AF377D">
        <w:rPr>
          <w:rFonts w:ascii="Times New Roman" w:eastAsia="Times New Roman" w:hAnsi="Times New Roman" w:cs="Times New Roman"/>
          <w:sz w:val="24"/>
          <w:szCs w:val="24"/>
          <w:lang w:eastAsia="ar-SA"/>
        </w:rPr>
        <w:t xml:space="preserve"> </w:t>
      </w:r>
    </w:p>
    <w:p w:rsidR="00AF377D" w:rsidRPr="00AF377D"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p>
    <w:p w:rsidR="007927D3" w:rsidRDefault="00100644" w:rsidP="00065905">
      <w:pPr>
        <w:pStyle w:val="afff9"/>
        <w:numPr>
          <w:ilvl w:val="1"/>
          <w:numId w:val="32"/>
        </w:numPr>
        <w:tabs>
          <w:tab w:val="left" w:pos="567"/>
        </w:tabs>
        <w:spacing w:after="0" w:line="240" w:lineRule="auto"/>
        <w:jc w:val="both"/>
        <w:outlineLvl w:val="1"/>
        <w:rPr>
          <w:rFonts w:ascii="Times New Roman" w:eastAsia="Times New Roman" w:hAnsi="Times New Roman"/>
          <w:b/>
          <w:sz w:val="24"/>
          <w:szCs w:val="24"/>
        </w:rPr>
      </w:pPr>
      <w:bookmarkStart w:id="126" w:name="_Toc440288214"/>
      <w:bookmarkStart w:id="127" w:name="_Toc454439812"/>
      <w:bookmarkStart w:id="128" w:name="_Toc460939607"/>
      <w:bookmarkStart w:id="129" w:name="_Toc474929132"/>
      <w:r>
        <w:rPr>
          <w:rFonts w:ascii="Times New Roman" w:eastAsia="Times New Roman" w:hAnsi="Times New Roman"/>
          <w:b/>
          <w:sz w:val="24"/>
          <w:szCs w:val="24"/>
        </w:rPr>
        <w:t xml:space="preserve"> </w:t>
      </w:r>
      <w:bookmarkStart w:id="130" w:name="_Toc535576918"/>
      <w:r w:rsidR="003A2F0D" w:rsidRPr="00065905">
        <w:rPr>
          <w:rFonts w:ascii="Times New Roman" w:eastAsia="Times New Roman" w:hAnsi="Times New Roman"/>
          <w:b/>
          <w:sz w:val="24"/>
          <w:szCs w:val="24"/>
        </w:rPr>
        <w:t>Заключение Договора</w:t>
      </w:r>
      <w:bookmarkEnd w:id="121"/>
      <w:bookmarkEnd w:id="122"/>
      <w:bookmarkEnd w:id="123"/>
      <w:bookmarkEnd w:id="124"/>
      <w:bookmarkEnd w:id="125"/>
      <w:bookmarkEnd w:id="126"/>
      <w:bookmarkEnd w:id="127"/>
      <w:bookmarkEnd w:id="128"/>
      <w:bookmarkEnd w:id="129"/>
      <w:bookmarkEnd w:id="130"/>
    </w:p>
    <w:p w:rsidR="00065905" w:rsidRDefault="00065905" w:rsidP="00C76824">
      <w:pPr>
        <w:tabs>
          <w:tab w:val="left" w:pos="425"/>
          <w:tab w:val="left" w:pos="567"/>
          <w:tab w:val="left" w:pos="709"/>
          <w:tab w:val="left" w:pos="851"/>
        </w:tabs>
        <w:spacing w:after="0" w:line="240" w:lineRule="auto"/>
        <w:ind w:firstLine="709"/>
        <w:jc w:val="both"/>
        <w:rPr>
          <w:rFonts w:ascii="Times New Roman" w:eastAsia="Times New Roman" w:hAnsi="Times New Roman"/>
          <w:sz w:val="24"/>
          <w:szCs w:val="24"/>
        </w:rPr>
      </w:pPr>
      <w:r w:rsidRPr="000A4017">
        <w:rPr>
          <w:rFonts w:ascii="Times New Roman" w:eastAsia="Times New Roman" w:hAnsi="Times New Roman"/>
          <w:b/>
          <w:sz w:val="24"/>
          <w:szCs w:val="24"/>
        </w:rPr>
        <w:t>4.13.1.</w:t>
      </w:r>
      <w:r w:rsidRPr="00424299">
        <w:rPr>
          <w:rFonts w:ascii="Times New Roman" w:eastAsia="Times New Roman" w:hAnsi="Times New Roman"/>
          <w:sz w:val="24"/>
          <w:szCs w:val="24"/>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154FF9" w:rsidRPr="00154FF9" w:rsidRDefault="00154FF9" w:rsidP="00C76824">
      <w:pPr>
        <w:tabs>
          <w:tab w:val="left" w:pos="284"/>
          <w:tab w:val="left" w:pos="851"/>
        </w:tabs>
        <w:spacing w:line="240" w:lineRule="auto"/>
        <w:ind w:firstLine="709"/>
        <w:contextualSpacing/>
        <w:jc w:val="both"/>
        <w:rPr>
          <w:rFonts w:ascii="Times New Roman" w:hAnsi="Times New Roman" w:cs="Times New Roman"/>
          <w:sz w:val="24"/>
          <w:szCs w:val="24"/>
          <w:lang w:eastAsia="ru-RU"/>
        </w:rPr>
      </w:pPr>
      <w:r w:rsidRPr="00154FF9">
        <w:rPr>
          <w:rFonts w:ascii="Times New Roman" w:hAnsi="Times New Roman" w:cs="Times New Roman"/>
          <w:b/>
          <w:sz w:val="24"/>
          <w:szCs w:val="24"/>
        </w:rPr>
        <w:t xml:space="preserve">4.13.2. </w:t>
      </w:r>
      <w:r w:rsidRPr="00154FF9">
        <w:rPr>
          <w:rFonts w:ascii="Times New Roman" w:hAnsi="Times New Roman" w:cs="Times New Roman"/>
          <w:sz w:val="24"/>
          <w:szCs w:val="24"/>
        </w:rPr>
        <w:t xml:space="preserve">В Договоре </w:t>
      </w:r>
      <w:r w:rsidRPr="00154FF9">
        <w:rPr>
          <w:rFonts w:ascii="Times New Roman" w:hAnsi="Times New Roman" w:cs="Times New Roman"/>
          <w:sz w:val="24"/>
          <w:szCs w:val="24"/>
          <w:lang w:eastAsia="ru-RU"/>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rsidR="00154FF9" w:rsidRPr="00154FF9" w:rsidRDefault="00154FF9" w:rsidP="00C76824">
      <w:pPr>
        <w:tabs>
          <w:tab w:val="left" w:pos="284"/>
          <w:tab w:val="left" w:pos="851"/>
        </w:tabs>
        <w:spacing w:line="240" w:lineRule="auto"/>
        <w:ind w:firstLine="709"/>
        <w:contextualSpacing/>
        <w:jc w:val="both"/>
        <w:rPr>
          <w:rFonts w:ascii="Times New Roman" w:hAnsi="Times New Roman" w:cs="Times New Roman"/>
          <w:sz w:val="24"/>
          <w:szCs w:val="24"/>
        </w:rPr>
      </w:pPr>
      <w:bookmarkStart w:id="131" w:name="_Hlk521916798"/>
      <w:r w:rsidRPr="00154FF9">
        <w:rPr>
          <w:rFonts w:ascii="Times New Roman" w:hAnsi="Times New Roman" w:cs="Times New Roman"/>
          <w:b/>
          <w:sz w:val="24"/>
          <w:szCs w:val="24"/>
        </w:rPr>
        <w:t>4.13.3.</w:t>
      </w:r>
      <w:r w:rsidRPr="00154FF9">
        <w:rPr>
          <w:rFonts w:ascii="Times New Roman" w:hAnsi="Times New Roman" w:cs="Times New Roman"/>
          <w:sz w:val="24"/>
          <w:szCs w:val="24"/>
        </w:rPr>
        <w:t xml:space="preserve"> Участник запроса предложений, признанный Победителем, либо иное лицо, с которым заключается Договор в соответствии с п. 4.12.4., обязан заключить Договор, являющийся приложением № 4 к Документации, с учетом существенных условий, указанных в протоколе Комиссии по закупке.</w:t>
      </w:r>
    </w:p>
    <w:bookmarkEnd w:id="131"/>
    <w:p w:rsidR="00154FF9" w:rsidRPr="00154FF9" w:rsidRDefault="00154FF9" w:rsidP="00C76824">
      <w:pPr>
        <w:tabs>
          <w:tab w:val="left" w:pos="284"/>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b/>
          <w:sz w:val="24"/>
          <w:szCs w:val="24"/>
        </w:rPr>
        <w:t>4.13.4.</w:t>
      </w:r>
      <w:r w:rsidRPr="00154FF9">
        <w:rPr>
          <w:rFonts w:ascii="Times New Roman" w:hAnsi="Times New Roman" w:cs="Times New Roman"/>
          <w:sz w:val="24"/>
          <w:szCs w:val="24"/>
        </w:rPr>
        <w:t xml:space="preserve"> </w:t>
      </w:r>
      <w:r w:rsidR="00C76824" w:rsidRPr="001A4F92">
        <w:rPr>
          <w:rFonts w:ascii="Times New Roman" w:eastAsia="Times New Roman" w:hAnsi="Times New Roman"/>
          <w:b/>
          <w:sz w:val="24"/>
          <w:szCs w:val="24"/>
          <w:lang w:eastAsia="ar-SA"/>
        </w:rPr>
        <w:t>В отношении каждого лота заключается отдельный Договор</w:t>
      </w:r>
      <w:r w:rsidR="00C76824" w:rsidRPr="001A4F92">
        <w:rPr>
          <w:rFonts w:ascii="Times New Roman" w:eastAsia="Times New Roman" w:hAnsi="Times New Roman"/>
          <w:b/>
          <w:sz w:val="24"/>
          <w:szCs w:val="24"/>
        </w:rPr>
        <w:t xml:space="preserve">. </w:t>
      </w:r>
      <w:r w:rsidRPr="001A4F92">
        <w:rPr>
          <w:rFonts w:ascii="Times New Roman" w:hAnsi="Times New Roman" w:cs="Times New Roman"/>
          <w:sz w:val="24"/>
          <w:szCs w:val="24"/>
        </w:rPr>
        <w:t>Договор</w:t>
      </w:r>
      <w:r w:rsidRPr="00154FF9">
        <w:rPr>
          <w:rFonts w:ascii="Times New Roman" w:hAnsi="Times New Roman" w:cs="Times New Roman"/>
          <w:sz w:val="24"/>
          <w:szCs w:val="24"/>
        </w:rPr>
        <w:t xml:space="preserve">, являющийся приложением № 4 к Документации, заключается между Заказчиком и Участником запроса предложений (согласно п. 4.13.3.) не ранее чем через </w:t>
      </w:r>
      <w:r w:rsidR="00A21526">
        <w:rPr>
          <w:rFonts w:ascii="Times New Roman" w:hAnsi="Times New Roman" w:cs="Times New Roman"/>
          <w:sz w:val="24"/>
          <w:szCs w:val="24"/>
        </w:rPr>
        <w:t>10 (</w:t>
      </w:r>
      <w:r w:rsidR="00850198">
        <w:rPr>
          <w:rFonts w:ascii="Times New Roman" w:hAnsi="Times New Roman" w:cs="Times New Roman"/>
          <w:sz w:val="24"/>
          <w:szCs w:val="24"/>
        </w:rPr>
        <w:t>Д</w:t>
      </w:r>
      <w:r w:rsidRPr="00154FF9">
        <w:rPr>
          <w:rFonts w:ascii="Times New Roman" w:hAnsi="Times New Roman" w:cs="Times New Roman"/>
          <w:sz w:val="24"/>
          <w:szCs w:val="24"/>
        </w:rPr>
        <w:t>есять</w:t>
      </w:r>
      <w:r w:rsidR="00A21526">
        <w:rPr>
          <w:rFonts w:ascii="Times New Roman" w:hAnsi="Times New Roman" w:cs="Times New Roman"/>
          <w:sz w:val="24"/>
          <w:szCs w:val="24"/>
        </w:rPr>
        <w:t>)</w:t>
      </w:r>
      <w:r w:rsidRPr="00154FF9">
        <w:rPr>
          <w:rFonts w:ascii="Times New Roman" w:hAnsi="Times New Roman" w:cs="Times New Roman"/>
          <w:sz w:val="24"/>
          <w:szCs w:val="24"/>
        </w:rPr>
        <w:t xml:space="preserve"> дней с даты размещения в ЕИС протокола, в котором содержатся итоги запроса предложений, и не позднее чем через </w:t>
      </w:r>
      <w:r w:rsidR="00A21526">
        <w:rPr>
          <w:rFonts w:ascii="Times New Roman" w:hAnsi="Times New Roman" w:cs="Times New Roman"/>
          <w:sz w:val="24"/>
          <w:szCs w:val="24"/>
        </w:rPr>
        <w:t>20 (</w:t>
      </w:r>
      <w:r w:rsidR="00850198">
        <w:rPr>
          <w:rFonts w:ascii="Times New Roman" w:hAnsi="Times New Roman" w:cs="Times New Roman"/>
          <w:sz w:val="24"/>
          <w:szCs w:val="24"/>
        </w:rPr>
        <w:t>Д</w:t>
      </w:r>
      <w:r w:rsidRPr="00154FF9">
        <w:rPr>
          <w:rFonts w:ascii="Times New Roman" w:hAnsi="Times New Roman" w:cs="Times New Roman"/>
          <w:sz w:val="24"/>
          <w:szCs w:val="24"/>
        </w:rPr>
        <w:t>вадцать</w:t>
      </w:r>
      <w:r w:rsidR="00A21526">
        <w:rPr>
          <w:rFonts w:ascii="Times New Roman" w:hAnsi="Times New Roman" w:cs="Times New Roman"/>
          <w:sz w:val="24"/>
          <w:szCs w:val="24"/>
        </w:rPr>
        <w:t>)</w:t>
      </w:r>
      <w:r w:rsidRPr="00154FF9">
        <w:rPr>
          <w:rFonts w:ascii="Times New Roman" w:hAnsi="Times New Roman" w:cs="Times New Roman"/>
          <w:sz w:val="24"/>
          <w:szCs w:val="24"/>
        </w:rPr>
        <w:t xml:space="preserve"> дней с даты размещения указанного протокола. Заказчик не позднее 3 (Трех) рабочих дней со дня </w:t>
      </w:r>
      <w:r w:rsidRPr="00154FF9">
        <w:rPr>
          <w:rFonts w:ascii="Times New Roman" w:hAnsi="Times New Roman" w:cs="Times New Roman"/>
          <w:sz w:val="24"/>
          <w:szCs w:val="24"/>
          <w:lang w:eastAsia="ru-RU"/>
        </w:rPr>
        <w:t xml:space="preserve">размещения в ЕИС </w:t>
      </w:r>
      <w:r w:rsidRPr="00154FF9">
        <w:rPr>
          <w:rFonts w:ascii="Times New Roman" w:hAnsi="Times New Roman" w:cs="Times New Roman"/>
          <w:sz w:val="24"/>
          <w:szCs w:val="24"/>
        </w:rPr>
        <w:t xml:space="preserve">протокола, в котором содержатся итоги закупки, направляет в адрес Участника </w:t>
      </w:r>
      <w:r w:rsidR="003C3478">
        <w:rPr>
          <w:rFonts w:ascii="Times New Roman" w:hAnsi="Times New Roman" w:cs="Times New Roman"/>
          <w:sz w:val="24"/>
          <w:szCs w:val="24"/>
        </w:rPr>
        <w:t>запроса предложений</w:t>
      </w:r>
      <w:r w:rsidRPr="00154FF9">
        <w:rPr>
          <w:rFonts w:ascii="Times New Roman" w:hAnsi="Times New Roman" w:cs="Times New Roman"/>
          <w:sz w:val="24"/>
          <w:szCs w:val="24"/>
        </w:rPr>
        <w:t>,</w:t>
      </w:r>
      <w:r w:rsidRPr="00154FF9">
        <w:rPr>
          <w:rFonts w:ascii="Times New Roman" w:eastAsia="Times New Roman" w:hAnsi="Times New Roman" w:cs="Times New Roman"/>
          <w:sz w:val="24"/>
          <w:szCs w:val="24"/>
        </w:rPr>
        <w:t xml:space="preserve"> обязанного заключить Договор</w:t>
      </w:r>
      <w:r w:rsidRPr="00154FF9">
        <w:rPr>
          <w:rFonts w:ascii="Times New Roman" w:hAnsi="Times New Roman" w:cs="Times New Roman"/>
          <w:sz w:val="24"/>
          <w:szCs w:val="24"/>
        </w:rPr>
        <w:t xml:space="preserve"> (согласно п. 4.13.3.), проект Договора посредством факсимильной, электронной и иной связи, позволяющей достоверно установить, что документ исходит от Заказчика.</w:t>
      </w:r>
    </w:p>
    <w:p w:rsidR="00154FF9" w:rsidRPr="00154FF9" w:rsidRDefault="00154FF9" w:rsidP="00E72598">
      <w:pPr>
        <w:tabs>
          <w:tab w:val="left" w:pos="284"/>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Участник запроса предложений (согласно п. 4.13.3.),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запроса предложений (согласно п. 4.13.3.), не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rsidR="00154FF9" w:rsidRPr="00154FF9" w:rsidRDefault="00154FF9" w:rsidP="00E72598">
      <w:pPr>
        <w:tabs>
          <w:tab w:val="left" w:pos="284"/>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Заказчик не позднее 3 (Трех) рабочих дней со дня получения оригиналов проекта Договора направляет в адрес Участника запроса предложений (согласно п. 4.13.3.), 1 (Один) экземпляр подписанного со своей стороны и скрепленного печатью Договора</w:t>
      </w:r>
      <w:r w:rsidRPr="00154FF9">
        <w:rPr>
          <w:rFonts w:ascii="Times New Roman" w:hAnsi="Times New Roman" w:cs="Times New Roman"/>
          <w:sz w:val="24"/>
          <w:szCs w:val="24"/>
          <w:lang w:eastAsia="ru-RU"/>
        </w:rPr>
        <w:t xml:space="preserve">. </w:t>
      </w:r>
    </w:p>
    <w:p w:rsidR="00154FF9" w:rsidRPr="00154FF9" w:rsidRDefault="00154FF9" w:rsidP="00C1531E">
      <w:pPr>
        <w:tabs>
          <w:tab w:val="left" w:pos="284"/>
          <w:tab w:val="left" w:pos="851"/>
        </w:tabs>
        <w:spacing w:line="240" w:lineRule="auto"/>
        <w:ind w:firstLine="709"/>
        <w:contextualSpacing/>
        <w:jc w:val="both"/>
        <w:rPr>
          <w:rFonts w:ascii="Times New Roman" w:hAnsi="Times New Roman" w:cs="Times New Roman"/>
          <w:sz w:val="24"/>
          <w:szCs w:val="24"/>
        </w:rPr>
      </w:pPr>
      <w:bookmarkStart w:id="132" w:name="_Hlk521917222"/>
      <w:r w:rsidRPr="00154FF9">
        <w:rPr>
          <w:rFonts w:ascii="Times New Roman" w:hAnsi="Times New Roman" w:cs="Times New Roman"/>
          <w:b/>
          <w:sz w:val="24"/>
          <w:szCs w:val="24"/>
        </w:rPr>
        <w:t>4.13.5.</w:t>
      </w:r>
      <w:r w:rsidRPr="00154FF9">
        <w:rPr>
          <w:rFonts w:ascii="Times New Roman" w:hAnsi="Times New Roman" w:cs="Times New Roman"/>
          <w:sz w:val="24"/>
          <w:szCs w:val="24"/>
        </w:rPr>
        <w:t xml:space="preserve"> В случае, если Участник запроса предложений (согласно п. 4.13.3.) не предоставил Заказчику в срок и в порядке, указанном в п. 4.13.4. Документации, подписанный им Договор, являющийся приложением № 4 к Документации, такой Участник запроса предложений признается Заказчиком уклонившимся от заключения Договора. </w:t>
      </w:r>
    </w:p>
    <w:p w:rsidR="00154FF9" w:rsidRPr="00154FF9" w:rsidRDefault="00154FF9" w:rsidP="00E72598">
      <w:pPr>
        <w:tabs>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В случае если Участник запроса предложений (согласно п. 4.13.3.) предоставил Заказчику в срок, указанный в п</w:t>
      </w:r>
      <w:r w:rsidR="00A37719">
        <w:rPr>
          <w:rFonts w:ascii="Times New Roman" w:hAnsi="Times New Roman" w:cs="Times New Roman"/>
          <w:sz w:val="24"/>
          <w:szCs w:val="24"/>
        </w:rPr>
        <w:t>.</w:t>
      </w:r>
      <w:r w:rsidRPr="00154FF9">
        <w:rPr>
          <w:rFonts w:ascii="Times New Roman" w:hAnsi="Times New Roman" w:cs="Times New Roman"/>
          <w:sz w:val="24"/>
          <w:szCs w:val="24"/>
        </w:rPr>
        <w:t xml:space="preserve"> 4.13.4. Документации, подписанный им договор с протоколом </w:t>
      </w:r>
      <w:r w:rsidRPr="00154FF9">
        <w:rPr>
          <w:rFonts w:ascii="Times New Roman" w:hAnsi="Times New Roman" w:cs="Times New Roman"/>
          <w:sz w:val="24"/>
          <w:szCs w:val="24"/>
        </w:rPr>
        <w:lastRenderedPageBreak/>
        <w:t>разногласий (кроме случая, предусмотренного п</w:t>
      </w:r>
      <w:r w:rsidR="00DA3A58">
        <w:rPr>
          <w:rFonts w:ascii="Times New Roman" w:hAnsi="Times New Roman" w:cs="Times New Roman"/>
          <w:sz w:val="24"/>
          <w:szCs w:val="24"/>
        </w:rPr>
        <w:t>.</w:t>
      </w:r>
      <w:r w:rsidRPr="00154FF9">
        <w:rPr>
          <w:rFonts w:ascii="Times New Roman" w:hAnsi="Times New Roman" w:cs="Times New Roman"/>
          <w:sz w:val="24"/>
          <w:szCs w:val="24"/>
        </w:rPr>
        <w:t xml:space="preserve"> 4.13.9. Документации), либо предоставленный договор не соответствует проекту </w:t>
      </w:r>
      <w:r w:rsidR="00B30BC7">
        <w:rPr>
          <w:rFonts w:ascii="Times New Roman" w:hAnsi="Times New Roman" w:cs="Times New Roman"/>
          <w:sz w:val="24"/>
          <w:szCs w:val="24"/>
        </w:rPr>
        <w:t>Д</w:t>
      </w:r>
      <w:r w:rsidRPr="00154FF9">
        <w:rPr>
          <w:rFonts w:ascii="Times New Roman" w:hAnsi="Times New Roman" w:cs="Times New Roman"/>
          <w:sz w:val="24"/>
          <w:szCs w:val="24"/>
        </w:rPr>
        <w:t xml:space="preserve">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w:t>
      </w:r>
      <w:r w:rsidR="00466CD1">
        <w:rPr>
          <w:rFonts w:ascii="Times New Roman" w:hAnsi="Times New Roman" w:cs="Times New Roman"/>
          <w:sz w:val="24"/>
          <w:szCs w:val="24"/>
        </w:rPr>
        <w:t>Д</w:t>
      </w:r>
      <w:r w:rsidRPr="00154FF9">
        <w:rPr>
          <w:rFonts w:ascii="Times New Roman" w:hAnsi="Times New Roman" w:cs="Times New Roman"/>
          <w:sz w:val="24"/>
          <w:szCs w:val="24"/>
        </w:rPr>
        <w:t xml:space="preserve">оговора), и данные изменения не согласованы Заказчиком, Заказчик вправе признать такого Участника запроса предложений (согласно п. 4.13.3.) уклонившимся от заключения </w:t>
      </w:r>
      <w:r w:rsidR="003A6D3F">
        <w:rPr>
          <w:rFonts w:ascii="Times New Roman" w:hAnsi="Times New Roman" w:cs="Times New Roman"/>
          <w:sz w:val="24"/>
          <w:szCs w:val="24"/>
        </w:rPr>
        <w:t>Д</w:t>
      </w:r>
      <w:r w:rsidRPr="00154FF9">
        <w:rPr>
          <w:rFonts w:ascii="Times New Roman" w:hAnsi="Times New Roman" w:cs="Times New Roman"/>
          <w:sz w:val="24"/>
          <w:szCs w:val="24"/>
        </w:rPr>
        <w:t>оговора.</w:t>
      </w:r>
    </w:p>
    <w:p w:rsidR="00154FF9" w:rsidRPr="00154FF9" w:rsidRDefault="00154FF9" w:rsidP="00E72598">
      <w:pPr>
        <w:tabs>
          <w:tab w:val="left" w:pos="284"/>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 xml:space="preserve">Согласно статьи 5 Федерального закона от 18.07.2011 № 223-ФЗ «О закупках товаров, работ, услуг отдельными видами юридических лиц» Заказчик обязан направить сведения о таком Участнике запроса предложений для включения в реестр недобросовестных поставщиков. </w:t>
      </w:r>
    </w:p>
    <w:bookmarkEnd w:id="132"/>
    <w:p w:rsidR="00154FF9" w:rsidRPr="00154FF9" w:rsidRDefault="00154FF9" w:rsidP="006E28A7">
      <w:pPr>
        <w:tabs>
          <w:tab w:val="left" w:pos="284"/>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b/>
          <w:sz w:val="24"/>
          <w:szCs w:val="24"/>
        </w:rPr>
        <w:t>4.13.6.</w:t>
      </w:r>
      <w:r w:rsidRPr="00154FF9">
        <w:rPr>
          <w:rFonts w:ascii="Times New Roman" w:hAnsi="Times New Roman" w:cs="Times New Roman"/>
          <w:sz w:val="24"/>
          <w:szCs w:val="24"/>
        </w:rPr>
        <w:t xml:space="preserve"> В случае, если </w:t>
      </w:r>
      <w:r w:rsidR="00534557" w:rsidRPr="00534557">
        <w:rPr>
          <w:rFonts w:ascii="Times New Roman" w:hAnsi="Times New Roman" w:cs="Times New Roman"/>
          <w:sz w:val="24"/>
          <w:szCs w:val="24"/>
        </w:rPr>
        <w:t>Победитель</w:t>
      </w:r>
      <w:r w:rsidRPr="00154FF9">
        <w:rPr>
          <w:rFonts w:ascii="Times New Roman" w:hAnsi="Times New Roman" w:cs="Times New Roman"/>
          <w:sz w:val="24"/>
          <w:szCs w:val="24"/>
        </w:rPr>
        <w:t xml:space="preserve"> признан уклонившимся от заключения Договора, Заказчик вправе заключить Договор с Участником запроса предложений, заявке на участие, в закупке которого присвоен следующий порядковый номер. 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 </w:t>
      </w:r>
      <w:r w:rsidR="00534557" w:rsidRPr="00534557">
        <w:rPr>
          <w:rFonts w:ascii="Times New Roman" w:hAnsi="Times New Roman" w:cs="Times New Roman"/>
          <w:sz w:val="24"/>
          <w:szCs w:val="24"/>
        </w:rPr>
        <w:t>Участником запроса предложений, обязанным заключить договор (согласно п. 4.13.3.)</w:t>
      </w:r>
      <w:r w:rsidRPr="00154FF9">
        <w:rPr>
          <w:rFonts w:ascii="Times New Roman" w:hAnsi="Times New Roman" w:cs="Times New Roman"/>
          <w:sz w:val="24"/>
          <w:szCs w:val="24"/>
        </w:rPr>
        <w:t>.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154FF9" w:rsidRPr="00154FF9" w:rsidRDefault="00154FF9" w:rsidP="006E28A7">
      <w:pPr>
        <w:tabs>
          <w:tab w:val="left" w:pos="284"/>
          <w:tab w:val="left" w:pos="851"/>
        </w:tabs>
        <w:spacing w:line="240" w:lineRule="auto"/>
        <w:ind w:firstLine="709"/>
        <w:contextualSpacing/>
        <w:jc w:val="both"/>
        <w:rPr>
          <w:rFonts w:ascii="Times New Roman" w:hAnsi="Times New Roman" w:cs="Times New Roman"/>
          <w:sz w:val="24"/>
          <w:szCs w:val="24"/>
          <w:lang w:eastAsia="ru-RU"/>
        </w:rPr>
      </w:pPr>
      <w:r w:rsidRPr="00154FF9">
        <w:rPr>
          <w:rFonts w:ascii="Times New Roman" w:hAnsi="Times New Roman" w:cs="Times New Roman"/>
          <w:b/>
          <w:sz w:val="24"/>
          <w:szCs w:val="24"/>
        </w:rPr>
        <w:t>4.13.</w:t>
      </w:r>
      <w:r w:rsidR="000B78E3">
        <w:rPr>
          <w:rFonts w:ascii="Times New Roman" w:hAnsi="Times New Roman" w:cs="Times New Roman"/>
          <w:b/>
          <w:sz w:val="24"/>
          <w:szCs w:val="24"/>
        </w:rPr>
        <w:t>7</w:t>
      </w:r>
      <w:r w:rsidRPr="00154FF9">
        <w:rPr>
          <w:rFonts w:ascii="Times New Roman" w:hAnsi="Times New Roman" w:cs="Times New Roman"/>
          <w:b/>
          <w:sz w:val="24"/>
          <w:szCs w:val="24"/>
        </w:rPr>
        <w:t>.</w:t>
      </w:r>
      <w:r w:rsidRPr="00154FF9">
        <w:rPr>
          <w:rFonts w:ascii="Times New Roman" w:hAnsi="Times New Roman" w:cs="Times New Roman"/>
          <w:sz w:val="24"/>
          <w:szCs w:val="24"/>
        </w:rPr>
        <w:t xml:space="preserve"> </w:t>
      </w:r>
      <w:bookmarkStart w:id="133" w:name="_Hlk521917618"/>
      <w:r w:rsidRPr="00154FF9">
        <w:rPr>
          <w:rFonts w:ascii="Times New Roman" w:hAnsi="Times New Roman" w:cs="Times New Roman"/>
          <w:bCs/>
          <w:sz w:val="24"/>
          <w:szCs w:val="24"/>
        </w:rPr>
        <w:t xml:space="preserve">При исполнении Договора, заключенного с Участником </w:t>
      </w:r>
      <w:r w:rsidRPr="00154FF9">
        <w:rPr>
          <w:rFonts w:ascii="Times New Roman" w:hAnsi="Times New Roman" w:cs="Times New Roman"/>
          <w:sz w:val="24"/>
          <w:szCs w:val="24"/>
        </w:rPr>
        <w:t>запроса предложений</w:t>
      </w:r>
      <w:r w:rsidRPr="00154FF9">
        <w:rPr>
          <w:rFonts w:ascii="Times New Roman" w:hAnsi="Times New Roman" w:cs="Times New Roman"/>
          <w:bCs/>
          <w:sz w:val="24"/>
          <w:szCs w:val="24"/>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bookmarkEnd w:id="133"/>
    <w:p w:rsidR="00154FF9" w:rsidRPr="00154FF9" w:rsidRDefault="00154FF9" w:rsidP="006E28A7">
      <w:pPr>
        <w:shd w:val="clear" w:color="auto" w:fill="FFFFFF"/>
        <w:tabs>
          <w:tab w:val="left" w:pos="284"/>
          <w:tab w:val="left" w:pos="851"/>
        </w:tabs>
        <w:spacing w:line="240" w:lineRule="auto"/>
        <w:ind w:firstLine="709"/>
        <w:contextualSpacing/>
        <w:jc w:val="both"/>
        <w:rPr>
          <w:rFonts w:ascii="Times New Roman" w:hAnsi="Times New Roman" w:cs="Times New Roman"/>
          <w:sz w:val="24"/>
          <w:szCs w:val="24"/>
          <w:lang w:eastAsia="ru-RU"/>
        </w:rPr>
      </w:pPr>
      <w:r w:rsidRPr="00154FF9">
        <w:rPr>
          <w:rFonts w:ascii="Times New Roman" w:hAnsi="Times New Roman" w:cs="Times New Roman"/>
          <w:b/>
          <w:sz w:val="24"/>
          <w:szCs w:val="24"/>
          <w:lang w:eastAsia="ru-RU"/>
        </w:rPr>
        <w:t>4.13.</w:t>
      </w:r>
      <w:bookmarkStart w:id="134" w:name="_Hlk521917704"/>
      <w:r w:rsidR="003F5D67">
        <w:rPr>
          <w:rFonts w:ascii="Times New Roman" w:hAnsi="Times New Roman" w:cs="Times New Roman"/>
          <w:b/>
          <w:sz w:val="24"/>
          <w:szCs w:val="24"/>
          <w:lang w:eastAsia="ru-RU"/>
        </w:rPr>
        <w:t>8</w:t>
      </w:r>
      <w:r w:rsidRPr="00154FF9">
        <w:rPr>
          <w:rFonts w:ascii="Times New Roman" w:hAnsi="Times New Roman" w:cs="Times New Roman"/>
          <w:b/>
          <w:sz w:val="24"/>
          <w:szCs w:val="24"/>
          <w:lang w:eastAsia="ru-RU"/>
        </w:rPr>
        <w:t>.</w:t>
      </w:r>
      <w:r w:rsidRPr="00154FF9">
        <w:rPr>
          <w:rFonts w:ascii="Times New Roman" w:hAnsi="Times New Roman" w:cs="Times New Roman"/>
          <w:sz w:val="24"/>
          <w:szCs w:val="24"/>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4.13.9. Документации.</w:t>
      </w:r>
      <w:bookmarkEnd w:id="134"/>
    </w:p>
    <w:p w:rsidR="00154FF9" w:rsidRPr="00154FF9" w:rsidRDefault="00154FF9" w:rsidP="006E28A7">
      <w:pPr>
        <w:tabs>
          <w:tab w:val="left" w:pos="284"/>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b/>
          <w:sz w:val="24"/>
          <w:szCs w:val="24"/>
          <w:lang w:eastAsia="ru-RU"/>
        </w:rPr>
        <w:t>4.13.</w:t>
      </w:r>
      <w:r w:rsidR="003F5D67">
        <w:rPr>
          <w:rFonts w:ascii="Times New Roman" w:hAnsi="Times New Roman" w:cs="Times New Roman"/>
          <w:b/>
          <w:sz w:val="24"/>
          <w:szCs w:val="24"/>
          <w:lang w:eastAsia="ru-RU"/>
        </w:rPr>
        <w:t>9</w:t>
      </w:r>
      <w:r w:rsidRPr="00154FF9">
        <w:rPr>
          <w:rFonts w:ascii="Times New Roman" w:hAnsi="Times New Roman" w:cs="Times New Roman"/>
          <w:b/>
          <w:sz w:val="24"/>
          <w:szCs w:val="24"/>
          <w:lang w:eastAsia="ru-RU"/>
        </w:rPr>
        <w:t>.</w:t>
      </w:r>
      <w:r w:rsidRPr="00154FF9">
        <w:rPr>
          <w:rFonts w:ascii="Times New Roman" w:hAnsi="Times New Roman" w:cs="Times New Roman"/>
          <w:sz w:val="24"/>
          <w:szCs w:val="24"/>
          <w:lang w:eastAsia="ru-RU"/>
        </w:rPr>
        <w:t xml:space="preserve"> </w:t>
      </w:r>
      <w:r w:rsidR="00736710" w:rsidRPr="00736710">
        <w:rPr>
          <w:rFonts w:ascii="Times New Roman" w:hAnsi="Times New Roman" w:cs="Times New Roman"/>
          <w:sz w:val="24"/>
          <w:szCs w:val="24"/>
          <w:lang w:eastAsia="ru-RU"/>
        </w:rPr>
        <w:t>При заключении Договора в сроки, указанные в п. 4.13.4. Документации, между Заказчиком и Участником запроса предложений (согласно п. 4.13.3.) по обоюдному согласию могут проводиться преддоговорные переговоры (в том числе путем составления соглашения о проведении преддоговорных переговоров, протокола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w:t>
      </w:r>
      <w:r w:rsidRPr="00154FF9">
        <w:rPr>
          <w:rFonts w:ascii="Times New Roman" w:hAnsi="Times New Roman" w:cs="Times New Roman"/>
          <w:sz w:val="24"/>
          <w:szCs w:val="24"/>
          <w:lang w:eastAsia="ru-RU"/>
        </w:rPr>
        <w:t>.</w:t>
      </w:r>
    </w:p>
    <w:p w:rsidR="00154FF9" w:rsidRPr="00384CF4" w:rsidRDefault="00154FF9" w:rsidP="005B01D4">
      <w:pPr>
        <w:tabs>
          <w:tab w:val="left" w:pos="709"/>
        </w:tabs>
        <w:suppressAutoHyphens/>
        <w:spacing w:after="0" w:line="240" w:lineRule="auto"/>
        <w:jc w:val="both"/>
        <w:rPr>
          <w:rFonts w:ascii="Times New Roman" w:eastAsia="Times New Roman" w:hAnsi="Times New Roman" w:cs="Times New Roman"/>
          <w:sz w:val="24"/>
          <w:szCs w:val="24"/>
          <w:lang w:eastAsia="ru-RU"/>
        </w:rPr>
      </w:pPr>
    </w:p>
    <w:p w:rsidR="003A2F0D" w:rsidRPr="003A2F0D" w:rsidRDefault="003A2F0D" w:rsidP="004A6657">
      <w:pPr>
        <w:suppressAutoHyphens/>
        <w:spacing w:after="0" w:line="240" w:lineRule="auto"/>
        <w:jc w:val="both"/>
        <w:outlineLvl w:val="1"/>
        <w:rPr>
          <w:rFonts w:ascii="Times New Roman" w:eastAsia="Times New Roman" w:hAnsi="Times New Roman" w:cs="Times New Roman"/>
          <w:b/>
          <w:sz w:val="24"/>
          <w:szCs w:val="24"/>
          <w:lang w:eastAsia="ar-SA"/>
        </w:rPr>
      </w:pPr>
      <w:bookmarkStart w:id="135" w:name="_Toc386464008"/>
      <w:bookmarkStart w:id="136" w:name="_Toc403634884"/>
      <w:bookmarkStart w:id="137" w:name="_Toc403725268"/>
      <w:bookmarkStart w:id="138" w:name="_Toc403725339"/>
      <w:bookmarkStart w:id="139" w:name="_Toc409595066"/>
      <w:bookmarkStart w:id="140" w:name="_Toc440288215"/>
      <w:bookmarkStart w:id="141" w:name="_Toc454439813"/>
      <w:bookmarkStart w:id="142" w:name="_Toc460939608"/>
      <w:bookmarkStart w:id="143" w:name="_Toc474929134"/>
      <w:bookmarkStart w:id="144" w:name="_Toc535576919"/>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45" w:name="_Toc386464009"/>
      <w:bookmarkStart w:id="146" w:name="_Toc403634885"/>
      <w:bookmarkStart w:id="147" w:name="_Toc403725269"/>
      <w:bookmarkStart w:id="148" w:name="_Toc403725340"/>
      <w:bookmarkStart w:id="149" w:name="_Toc409595067"/>
      <w:bookmarkEnd w:id="135"/>
      <w:bookmarkEnd w:id="136"/>
      <w:bookmarkEnd w:id="137"/>
      <w:bookmarkEnd w:id="138"/>
      <w:bookmarkEnd w:id="139"/>
      <w:r w:rsidR="00447A61" w:rsidRPr="00447A61">
        <w:rPr>
          <w:rFonts w:ascii="Times New Roman" w:eastAsia="Times New Roman" w:hAnsi="Times New Roman" w:cs="Times New Roman"/>
          <w:b/>
          <w:sz w:val="24"/>
          <w:szCs w:val="24"/>
          <w:lang w:eastAsia="ar-SA"/>
        </w:rPr>
        <w:t xml:space="preserve">Обеспечение </w:t>
      </w:r>
      <w:bookmarkEnd w:id="140"/>
      <w:bookmarkEnd w:id="141"/>
      <w:bookmarkEnd w:id="142"/>
      <w:bookmarkEnd w:id="143"/>
      <w:bookmarkEnd w:id="145"/>
      <w:bookmarkEnd w:id="146"/>
      <w:bookmarkEnd w:id="147"/>
      <w:bookmarkEnd w:id="148"/>
      <w:bookmarkEnd w:id="149"/>
      <w:r w:rsidR="006E28A7" w:rsidRPr="006E28A7">
        <w:rPr>
          <w:rFonts w:ascii="Times New Roman" w:eastAsia="Times New Roman" w:hAnsi="Times New Roman" w:cs="Times New Roman"/>
          <w:b/>
          <w:sz w:val="24"/>
          <w:szCs w:val="24"/>
          <w:lang w:eastAsia="ar-SA"/>
        </w:rPr>
        <w:t>(для всех лотов)</w:t>
      </w:r>
      <w:bookmarkEnd w:id="144"/>
    </w:p>
    <w:p w:rsidR="003A2F0D" w:rsidRDefault="003A2F0D" w:rsidP="00EF232F">
      <w:pPr>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w:t>
      </w:r>
      <w:r w:rsidR="00157A29">
        <w:rPr>
          <w:rFonts w:ascii="Times New Roman" w:eastAsia="Times New Roman" w:hAnsi="Times New Roman" w:cs="Times New Roman"/>
          <w:bCs/>
          <w:sz w:val="24"/>
          <w:szCs w:val="24"/>
          <w:lang w:eastAsia="ar-SA"/>
        </w:rPr>
        <w:t xml:space="preserve"> на участие </w:t>
      </w:r>
      <w:r w:rsidRPr="003A2F0D">
        <w:rPr>
          <w:rFonts w:ascii="Times New Roman" w:eastAsia="Times New Roman" w:hAnsi="Times New Roman" w:cs="Times New Roman"/>
          <w:bCs/>
          <w:sz w:val="24"/>
          <w:szCs w:val="24"/>
          <w:lang w:eastAsia="ar-SA"/>
        </w:rPr>
        <w:t>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p>
    <w:p w:rsidR="00DA5B96" w:rsidRPr="00910D7F" w:rsidRDefault="00DA5B96" w:rsidP="00DA5B9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0" w:name="_Toc535576920"/>
      <w:bookmarkStart w:id="151" w:name="_Toc386464010"/>
      <w:bookmarkStart w:id="152" w:name="_Toc403634886"/>
      <w:bookmarkStart w:id="153" w:name="_Toc403725270"/>
      <w:bookmarkStart w:id="154" w:name="_Toc403725341"/>
      <w:bookmarkStart w:id="155" w:name="_Toc409595068"/>
      <w:bookmarkStart w:id="156" w:name="_Toc440288216"/>
      <w:bookmarkStart w:id="157" w:name="_Toc454439814"/>
      <w:bookmarkStart w:id="158" w:name="_Toc460939609"/>
      <w:bookmarkStart w:id="159" w:name="_Toc474929135"/>
      <w:r w:rsidRPr="001F1E46">
        <w:rPr>
          <w:rFonts w:ascii="Times New Roman" w:eastAsia="Times New Roman" w:hAnsi="Times New Roman" w:cs="Times New Roman"/>
          <w:b/>
          <w:spacing w:val="1"/>
          <w:sz w:val="24"/>
          <w:szCs w:val="24"/>
          <w:lang w:eastAsia="ar-SA"/>
        </w:rPr>
        <w:t>4.1</w:t>
      </w:r>
      <w:r>
        <w:rPr>
          <w:rFonts w:ascii="Times New Roman" w:eastAsia="Times New Roman" w:hAnsi="Times New Roman" w:cs="Times New Roman"/>
          <w:b/>
          <w:spacing w:val="1"/>
          <w:sz w:val="24"/>
          <w:szCs w:val="24"/>
          <w:lang w:eastAsia="ar-SA"/>
        </w:rPr>
        <w:t>5</w:t>
      </w:r>
      <w:r w:rsidRPr="001F1E46">
        <w:rPr>
          <w:rFonts w:ascii="Times New Roman" w:eastAsia="Times New Roman" w:hAnsi="Times New Roman" w:cs="Times New Roman"/>
          <w:b/>
          <w:spacing w:val="1"/>
          <w:sz w:val="24"/>
          <w:szCs w:val="24"/>
          <w:lang w:eastAsia="ar-SA"/>
        </w:rPr>
        <w:t xml:space="preserve">. </w:t>
      </w:r>
      <w:r w:rsidRPr="00910D7F">
        <w:rPr>
          <w:rFonts w:ascii="Times New Roman" w:eastAsia="Times New Roman" w:hAnsi="Times New Roman" w:cs="Times New Roman"/>
          <w:b/>
          <w:bCs/>
          <w:sz w:val="24"/>
          <w:szCs w:val="26"/>
          <w:lang w:eastAsia="ar-SA"/>
        </w:rPr>
        <w:t xml:space="preserve">Переторжка </w:t>
      </w:r>
      <w:r w:rsidR="006E28A7" w:rsidRPr="00C065CA">
        <w:rPr>
          <w:rFonts w:ascii="Times New Roman" w:eastAsia="Times New Roman" w:hAnsi="Times New Roman"/>
          <w:b/>
          <w:sz w:val="24"/>
          <w:szCs w:val="24"/>
          <w:lang w:eastAsia="ar-SA"/>
        </w:rPr>
        <w:t>(для всех лотов)</w:t>
      </w:r>
      <w:bookmarkEnd w:id="150"/>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Pr="00910D7F">
        <w:rPr>
          <w:rFonts w:ascii="Times New Roman" w:eastAsia="Times New Roman" w:hAnsi="Times New Roman" w:cs="Times New Roman"/>
          <w:bCs/>
          <w:sz w:val="24"/>
          <w:szCs w:val="24"/>
          <w:lang w:eastAsia="ar-SA"/>
        </w:rPr>
        <w:t xml:space="preserve">Заказчиком в рамках Документации переторжка </w:t>
      </w:r>
      <w:r w:rsidRPr="00910D7F">
        <w:rPr>
          <w:rFonts w:ascii="Times New Roman" w:eastAsia="Times New Roman" w:hAnsi="Times New Roman" w:cs="Times New Roman"/>
          <w:sz w:val="24"/>
          <w:szCs w:val="24"/>
          <w:lang w:eastAsia="ar-SA"/>
        </w:rPr>
        <w:t>не</w:t>
      </w:r>
      <w:r w:rsidRPr="00910D7F">
        <w:rPr>
          <w:rFonts w:ascii="Times New Roman" w:eastAsia="Times New Roman" w:hAnsi="Times New Roman" w:cs="Times New Roman"/>
          <w:bCs/>
          <w:sz w:val="24"/>
          <w:szCs w:val="24"/>
          <w:lang w:eastAsia="ar-SA"/>
        </w:rPr>
        <w:t xml:space="preserve"> предусмотрена.</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bookmarkStart w:id="160" w:name="_Toc535576921"/>
      <w:r w:rsidRPr="003A2F0D">
        <w:rPr>
          <w:rFonts w:ascii="Times New Roman" w:eastAsia="Times New Roman" w:hAnsi="Times New Roman" w:cs="Times New Roman"/>
          <w:b/>
          <w:sz w:val="24"/>
          <w:szCs w:val="24"/>
          <w:lang w:eastAsia="ar-SA"/>
        </w:rPr>
        <w:t>4.1</w:t>
      </w:r>
      <w:r w:rsidR="00DA5B96">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51"/>
      <w:bookmarkEnd w:id="152"/>
      <w:bookmarkEnd w:id="153"/>
      <w:bookmarkEnd w:id="154"/>
      <w:bookmarkEnd w:id="155"/>
      <w:bookmarkEnd w:id="156"/>
      <w:bookmarkEnd w:id="157"/>
      <w:bookmarkEnd w:id="158"/>
      <w:bookmarkEnd w:id="159"/>
      <w:bookmarkEnd w:id="160"/>
    </w:p>
    <w:p w:rsidR="003A2F0D" w:rsidRPr="003A2F0D" w:rsidRDefault="003A2F0D" w:rsidP="006E28A7">
      <w:pPr>
        <w:widowControl w:val="0"/>
        <w:tabs>
          <w:tab w:val="left" w:pos="709"/>
        </w:tabs>
        <w:suppressAutoHyphens/>
        <w:autoSpaceDE w:val="0"/>
        <w:spacing w:after="0" w:line="240" w:lineRule="auto"/>
        <w:ind w:right="-20"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635A50">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3A2F0D" w:rsidRPr="003A2F0D" w:rsidRDefault="003A2F0D" w:rsidP="006E28A7">
      <w:pPr>
        <w:widowControl w:val="0"/>
        <w:tabs>
          <w:tab w:val="left" w:pos="709"/>
        </w:tabs>
        <w:suppressAutoHyphens/>
        <w:autoSpaceDE w:val="0"/>
        <w:spacing w:after="0" w:line="240" w:lineRule="auto"/>
        <w:ind w:right="-20"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635A50">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w:t>
      </w:r>
      <w:r w:rsidRPr="003A2F0D">
        <w:rPr>
          <w:rFonts w:ascii="Times New Roman" w:eastAsia="Times New Roman" w:hAnsi="Times New Roman" w:cs="Times New Roman"/>
          <w:sz w:val="24"/>
          <w:szCs w:val="24"/>
          <w:lang w:eastAsia="ar-SA"/>
        </w:rPr>
        <w:lastRenderedPageBreak/>
        <w:t>порядке путем переговоров.</w:t>
      </w:r>
    </w:p>
    <w:p w:rsidR="003A2F0D" w:rsidRDefault="003A2F0D" w:rsidP="006E28A7">
      <w:pPr>
        <w:widowControl w:val="0"/>
        <w:tabs>
          <w:tab w:val="left" w:pos="709"/>
        </w:tabs>
        <w:suppressAutoHyphens/>
        <w:autoSpaceDE w:val="0"/>
        <w:spacing w:after="0" w:line="240" w:lineRule="auto"/>
        <w:ind w:right="-20" w:firstLine="709"/>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635A50">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3A2F0D" w:rsidRDefault="003A2F0D" w:rsidP="00B30731">
      <w:pPr>
        <w:keepNext/>
        <w:numPr>
          <w:ilvl w:val="0"/>
          <w:numId w:val="32"/>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61" w:name="_Toc535576922"/>
      <w:bookmarkStart w:id="162" w:name="_Ref55336310"/>
      <w:bookmarkStart w:id="163" w:name="_Ref93265116"/>
      <w:bookmarkStart w:id="164" w:name="_Ref93264992"/>
      <w:bookmarkStart w:id="165" w:name="_Ref89649494"/>
      <w:bookmarkStart w:id="166" w:name="_Ref34763774"/>
      <w:r w:rsidRPr="003A2F0D">
        <w:rPr>
          <w:rFonts w:ascii="Times New Roman" w:eastAsia="MS Mincho" w:hAnsi="Times New Roman" w:cs="Times New Roman"/>
          <w:b/>
          <w:iCs/>
          <w:snapToGrid w:val="0"/>
          <w:sz w:val="24"/>
          <w:szCs w:val="24"/>
          <w:lang w:val="x-none" w:eastAsia="ar-SA"/>
        </w:rPr>
        <w:t>Т</w:t>
      </w:r>
      <w:r w:rsidRPr="003A2F0D">
        <w:rPr>
          <w:rFonts w:ascii="Times New Roman" w:eastAsia="MS Mincho" w:hAnsi="Times New Roman" w:cs="Times New Roman"/>
          <w:b/>
          <w:iCs/>
          <w:snapToGrid w:val="0"/>
          <w:sz w:val="24"/>
          <w:szCs w:val="24"/>
          <w:lang w:eastAsia="ar-SA"/>
        </w:rPr>
        <w:t>ехническое</w:t>
      </w:r>
      <w:r w:rsidRPr="003A2F0D">
        <w:rPr>
          <w:rFonts w:ascii="Times New Roman" w:eastAsia="MS Mincho" w:hAnsi="Times New Roman" w:cs="Times New Roman"/>
          <w:b/>
          <w:iCs/>
          <w:snapToGrid w:val="0"/>
          <w:sz w:val="24"/>
          <w:szCs w:val="24"/>
          <w:lang w:val="x-none" w:eastAsia="ar-SA"/>
        </w:rPr>
        <w:t xml:space="preserve"> </w:t>
      </w:r>
      <w:r w:rsidRPr="003A2F0D">
        <w:rPr>
          <w:rFonts w:ascii="Times New Roman" w:eastAsia="MS Mincho" w:hAnsi="Times New Roman" w:cs="Times New Roman"/>
          <w:b/>
          <w:iCs/>
          <w:snapToGrid w:val="0"/>
          <w:sz w:val="24"/>
          <w:szCs w:val="24"/>
          <w:lang w:eastAsia="ar-SA"/>
        </w:rPr>
        <w:t>задание</w:t>
      </w:r>
      <w:r w:rsidR="004A6657">
        <w:rPr>
          <w:rFonts w:ascii="Times New Roman" w:eastAsia="MS Mincho" w:hAnsi="Times New Roman" w:cs="Times New Roman"/>
          <w:b/>
          <w:iCs/>
          <w:snapToGrid w:val="0"/>
          <w:sz w:val="24"/>
          <w:szCs w:val="24"/>
          <w:lang w:eastAsia="ar-SA"/>
        </w:rPr>
        <w:t xml:space="preserve"> </w:t>
      </w:r>
      <w:r w:rsidR="00D31445" w:rsidRPr="00C065CA">
        <w:rPr>
          <w:rFonts w:ascii="Times New Roman" w:eastAsia="MS Mincho" w:hAnsi="Times New Roman"/>
          <w:b/>
          <w:iCs/>
          <w:snapToGrid w:val="0"/>
          <w:sz w:val="24"/>
          <w:szCs w:val="24"/>
          <w:lang w:eastAsia="ar-SA"/>
        </w:rPr>
        <w:t>(для всех лотов)</w:t>
      </w:r>
      <w:bookmarkEnd w:id="161"/>
    </w:p>
    <w:p w:rsidR="00EB138E" w:rsidRPr="008077BB" w:rsidRDefault="001F748F" w:rsidP="00EB450F">
      <w:pPr>
        <w:tabs>
          <w:tab w:val="left" w:pos="709"/>
        </w:tabs>
        <w:spacing w:after="0" w:line="240" w:lineRule="auto"/>
        <w:jc w:val="both"/>
        <w:rPr>
          <w:rFonts w:ascii="Times New Roman" w:eastAsia="Times New Roman" w:hAnsi="Times New Roman" w:cs="Times New Roman"/>
          <w:b/>
          <w:sz w:val="24"/>
          <w:szCs w:val="24"/>
          <w:lang w:eastAsia="ru-RU"/>
        </w:rPr>
      </w:pPr>
      <w:bookmarkStart w:id="167" w:name="_Toc348353686"/>
      <w:r>
        <w:rPr>
          <w:rFonts w:ascii="Times New Roman" w:eastAsia="MS Mincho" w:hAnsi="Times New Roman" w:cs="Times New Roman"/>
          <w:b/>
          <w:bCs/>
          <w:snapToGrid w:val="0"/>
          <w:spacing w:val="20"/>
          <w:sz w:val="24"/>
          <w:szCs w:val="24"/>
          <w:lang w:eastAsia="ar-SA"/>
        </w:rPr>
        <w:tab/>
      </w:r>
      <w:r w:rsidR="003A2F0D" w:rsidRPr="009453A2">
        <w:rPr>
          <w:rFonts w:ascii="Times New Roman" w:eastAsia="MS Mincho" w:hAnsi="Times New Roman" w:cs="Times New Roman"/>
          <w:b/>
          <w:bCs/>
          <w:snapToGrid w:val="0"/>
          <w:spacing w:val="20"/>
          <w:sz w:val="24"/>
          <w:szCs w:val="24"/>
          <w:lang w:eastAsia="ar-SA"/>
        </w:rPr>
        <w:t>5.1.</w:t>
      </w:r>
      <w:r w:rsidR="008077BB" w:rsidRPr="008077BB">
        <w:rPr>
          <w:rFonts w:ascii="Times New Roman" w:eastAsia="Times New Roman" w:hAnsi="Times New Roman" w:cs="Times New Roman"/>
          <w:b/>
          <w:sz w:val="24"/>
          <w:szCs w:val="24"/>
          <w:lang w:eastAsia="ru-RU"/>
        </w:rPr>
        <w:t xml:space="preserve"> </w:t>
      </w:r>
      <w:bookmarkEnd w:id="167"/>
      <w:r w:rsidR="008077BB" w:rsidRPr="008077BB">
        <w:rPr>
          <w:rFonts w:ascii="Times New Roman" w:eastAsia="Times New Roman" w:hAnsi="Times New Roman" w:cs="Times New Roman"/>
          <w:b/>
          <w:sz w:val="24"/>
          <w:szCs w:val="24"/>
          <w:lang w:eastAsia="ru-RU"/>
        </w:rPr>
        <w:t>Лот №</w:t>
      </w:r>
      <w:r w:rsidR="00FD4DD3">
        <w:rPr>
          <w:rFonts w:ascii="Times New Roman" w:eastAsia="Times New Roman" w:hAnsi="Times New Roman" w:cs="Times New Roman"/>
          <w:b/>
          <w:sz w:val="24"/>
          <w:szCs w:val="24"/>
          <w:lang w:eastAsia="ru-RU"/>
        </w:rPr>
        <w:t> </w:t>
      </w:r>
      <w:r w:rsidR="008077BB" w:rsidRPr="008077BB">
        <w:rPr>
          <w:rFonts w:ascii="Times New Roman" w:eastAsia="Times New Roman" w:hAnsi="Times New Roman" w:cs="Times New Roman"/>
          <w:b/>
          <w:sz w:val="24"/>
          <w:szCs w:val="24"/>
          <w:lang w:eastAsia="ru-RU"/>
        </w:rPr>
        <w:t>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6662"/>
      </w:tblGrid>
      <w:tr w:rsidR="008077BB" w:rsidRPr="008077BB" w:rsidTr="007E027D">
        <w:tc>
          <w:tcPr>
            <w:tcW w:w="3261" w:type="dxa"/>
            <w:shd w:val="clear" w:color="auto" w:fill="auto"/>
          </w:tcPr>
          <w:p w:rsidR="008077BB" w:rsidRPr="008077BB" w:rsidRDefault="008077BB" w:rsidP="007E027D">
            <w:pPr>
              <w:tabs>
                <w:tab w:val="left" w:pos="709"/>
              </w:tabs>
              <w:spacing w:after="0" w:line="240" w:lineRule="auto"/>
              <w:jc w:val="center"/>
              <w:rPr>
                <w:rFonts w:ascii="Times New Roman" w:eastAsia="MS Mincho" w:hAnsi="Times New Roman" w:cs="Times New Roman"/>
                <w:b/>
                <w:bCs/>
                <w:snapToGrid w:val="0"/>
                <w:sz w:val="24"/>
                <w:szCs w:val="24"/>
                <w:lang w:eastAsia="ar-SA"/>
              </w:rPr>
            </w:pPr>
            <w:r w:rsidRPr="008077BB">
              <w:rPr>
                <w:rFonts w:ascii="Times New Roman" w:eastAsia="MS Mincho" w:hAnsi="Times New Roman" w:cs="Times New Roman"/>
                <w:b/>
                <w:bCs/>
                <w:snapToGrid w:val="0"/>
                <w:sz w:val="24"/>
                <w:szCs w:val="24"/>
                <w:lang w:eastAsia="ar-SA"/>
              </w:rPr>
              <w:t>Наименование</w:t>
            </w:r>
          </w:p>
          <w:p w:rsidR="008077BB" w:rsidRPr="008077BB" w:rsidRDefault="008077BB" w:rsidP="007E027D">
            <w:pPr>
              <w:tabs>
                <w:tab w:val="left" w:pos="709"/>
              </w:tabs>
              <w:spacing w:after="0" w:line="240" w:lineRule="auto"/>
              <w:jc w:val="center"/>
              <w:rPr>
                <w:rFonts w:ascii="Times New Roman" w:eastAsia="MS Mincho" w:hAnsi="Times New Roman" w:cs="Times New Roman"/>
                <w:b/>
                <w:bCs/>
                <w:snapToGrid w:val="0"/>
                <w:sz w:val="24"/>
                <w:szCs w:val="24"/>
                <w:lang w:eastAsia="ar-SA"/>
              </w:rPr>
            </w:pPr>
          </w:p>
        </w:tc>
        <w:tc>
          <w:tcPr>
            <w:tcW w:w="6662" w:type="dxa"/>
            <w:shd w:val="clear" w:color="auto" w:fill="auto"/>
          </w:tcPr>
          <w:p w:rsidR="008077BB" w:rsidRPr="008077BB" w:rsidRDefault="008077BB" w:rsidP="007E027D">
            <w:pPr>
              <w:tabs>
                <w:tab w:val="left" w:pos="709"/>
              </w:tabs>
              <w:spacing w:after="0" w:line="240" w:lineRule="auto"/>
              <w:jc w:val="center"/>
              <w:rPr>
                <w:rFonts w:ascii="Times New Roman" w:eastAsia="MS Mincho" w:hAnsi="Times New Roman" w:cs="Times New Roman"/>
                <w:b/>
                <w:bCs/>
                <w:snapToGrid w:val="0"/>
                <w:sz w:val="24"/>
                <w:szCs w:val="24"/>
                <w:lang w:eastAsia="ar-SA"/>
              </w:rPr>
            </w:pPr>
            <w:r w:rsidRPr="008077BB">
              <w:rPr>
                <w:rFonts w:ascii="Times New Roman" w:eastAsia="MS Mincho" w:hAnsi="Times New Roman" w:cs="Times New Roman"/>
                <w:b/>
                <w:bCs/>
                <w:snapToGrid w:val="0"/>
                <w:sz w:val="24"/>
                <w:szCs w:val="24"/>
                <w:lang w:eastAsia="ar-SA"/>
              </w:rPr>
              <w:t>Требования к безопасности, качеству, техническим характеристикам, функциональным характеристикам (потребительским свойствам) товара</w:t>
            </w:r>
          </w:p>
        </w:tc>
      </w:tr>
      <w:tr w:rsidR="008077BB" w:rsidRPr="008077BB" w:rsidTr="007E027D">
        <w:tc>
          <w:tcPr>
            <w:tcW w:w="3261" w:type="dxa"/>
            <w:shd w:val="clear" w:color="auto" w:fill="auto"/>
          </w:tcPr>
          <w:p w:rsidR="008077BB" w:rsidRPr="008077BB" w:rsidRDefault="008077BB" w:rsidP="008077BB">
            <w:pPr>
              <w:tabs>
                <w:tab w:val="left" w:pos="709"/>
              </w:tabs>
              <w:spacing w:after="0" w:line="240" w:lineRule="auto"/>
              <w:jc w:val="both"/>
              <w:rPr>
                <w:rFonts w:ascii="Times New Roman" w:eastAsia="MS Mincho" w:hAnsi="Times New Roman" w:cs="Times New Roman"/>
                <w:bCs/>
                <w:snapToGrid w:val="0"/>
                <w:sz w:val="24"/>
                <w:szCs w:val="24"/>
                <w:lang w:eastAsia="ar-SA"/>
              </w:rPr>
            </w:pPr>
            <w:r w:rsidRPr="008077BB">
              <w:rPr>
                <w:rFonts w:ascii="Times New Roman" w:eastAsia="MS Mincho" w:hAnsi="Times New Roman" w:cs="Times New Roman"/>
                <w:bCs/>
                <w:snapToGrid w:val="0"/>
                <w:sz w:val="24"/>
                <w:szCs w:val="24"/>
                <w:lang w:eastAsia="ar-SA"/>
              </w:rPr>
              <w:t xml:space="preserve">Бензин АИ-95  </w:t>
            </w:r>
          </w:p>
          <w:p w:rsidR="008077BB" w:rsidRPr="008077BB" w:rsidRDefault="008077BB" w:rsidP="008077BB">
            <w:pPr>
              <w:tabs>
                <w:tab w:val="left" w:pos="709"/>
              </w:tabs>
              <w:spacing w:after="0" w:line="240" w:lineRule="auto"/>
              <w:jc w:val="both"/>
              <w:rPr>
                <w:rFonts w:ascii="Times New Roman" w:eastAsia="MS Mincho" w:hAnsi="Times New Roman" w:cs="Times New Roman"/>
                <w:bCs/>
                <w:snapToGrid w:val="0"/>
                <w:sz w:val="24"/>
                <w:szCs w:val="24"/>
                <w:lang w:eastAsia="ar-SA"/>
              </w:rPr>
            </w:pPr>
          </w:p>
        </w:tc>
        <w:tc>
          <w:tcPr>
            <w:tcW w:w="6662" w:type="dxa"/>
            <w:shd w:val="clear" w:color="auto" w:fill="auto"/>
          </w:tcPr>
          <w:p w:rsidR="008077BB" w:rsidRPr="008077BB" w:rsidRDefault="008077BB" w:rsidP="008077BB">
            <w:pPr>
              <w:tabs>
                <w:tab w:val="left" w:pos="709"/>
              </w:tabs>
              <w:spacing w:after="0" w:line="240" w:lineRule="auto"/>
              <w:jc w:val="both"/>
              <w:rPr>
                <w:rFonts w:ascii="Times New Roman" w:eastAsia="MS Mincho" w:hAnsi="Times New Roman" w:cs="Times New Roman"/>
                <w:bCs/>
                <w:snapToGrid w:val="0"/>
                <w:sz w:val="24"/>
                <w:szCs w:val="24"/>
                <w:lang w:eastAsia="ar-SA"/>
              </w:rPr>
            </w:pPr>
            <w:r w:rsidRPr="008077BB">
              <w:rPr>
                <w:rFonts w:ascii="Times New Roman" w:eastAsia="MS Mincho" w:hAnsi="Times New Roman" w:cs="Times New Roman"/>
                <w:bCs/>
                <w:snapToGrid w:val="0"/>
                <w:sz w:val="24"/>
                <w:szCs w:val="24"/>
                <w:lang w:eastAsia="ar-SA"/>
              </w:rPr>
              <w:t xml:space="preserve">Неэтилированный бензин марки Премиум Евро-95 (соответствие ГОСТ Р 51866-2002) </w:t>
            </w:r>
            <w:r w:rsidRPr="008077BB">
              <w:rPr>
                <w:rFonts w:ascii="Times New Roman" w:eastAsia="MS Mincho" w:hAnsi="Times New Roman" w:cs="Times New Roman"/>
                <w:b/>
                <w:bCs/>
                <w:snapToGrid w:val="0"/>
                <w:sz w:val="24"/>
                <w:szCs w:val="24"/>
                <w:lang w:eastAsia="ar-SA"/>
              </w:rPr>
              <w:t xml:space="preserve">или </w:t>
            </w:r>
            <w:r w:rsidRPr="008077BB">
              <w:rPr>
                <w:rFonts w:ascii="Times New Roman" w:eastAsia="MS Mincho" w:hAnsi="Times New Roman" w:cs="Times New Roman"/>
                <w:bCs/>
                <w:snapToGrid w:val="0"/>
                <w:sz w:val="24"/>
                <w:szCs w:val="24"/>
                <w:lang w:eastAsia="ar-SA"/>
              </w:rPr>
              <w:t>неэтилированный бензин марки Аи-95 (соответствие ГОСТ 32513-2013)</w:t>
            </w:r>
          </w:p>
          <w:p w:rsidR="008077BB" w:rsidRPr="008077BB" w:rsidRDefault="008077BB" w:rsidP="008077BB">
            <w:pPr>
              <w:tabs>
                <w:tab w:val="left" w:pos="709"/>
              </w:tabs>
              <w:spacing w:after="0" w:line="240" w:lineRule="auto"/>
              <w:jc w:val="both"/>
              <w:rPr>
                <w:rFonts w:ascii="Times New Roman" w:eastAsia="MS Mincho" w:hAnsi="Times New Roman" w:cs="Times New Roman"/>
                <w:bCs/>
                <w:snapToGrid w:val="0"/>
                <w:sz w:val="24"/>
                <w:szCs w:val="24"/>
                <w:lang w:eastAsia="ar-SA"/>
              </w:rPr>
            </w:pPr>
            <w:r w:rsidRPr="008077BB">
              <w:rPr>
                <w:rFonts w:ascii="Times New Roman" w:eastAsia="MS Mincho" w:hAnsi="Times New Roman" w:cs="Times New Roman"/>
                <w:bCs/>
                <w:snapToGrid w:val="0"/>
                <w:sz w:val="24"/>
                <w:szCs w:val="24"/>
                <w:lang w:eastAsia="ar-SA"/>
              </w:rPr>
              <w:t>Класс 5</w:t>
            </w:r>
          </w:p>
        </w:tc>
      </w:tr>
    </w:tbl>
    <w:p w:rsidR="007E027D" w:rsidRDefault="007E027D" w:rsidP="006B6ECF">
      <w:pPr>
        <w:tabs>
          <w:tab w:val="left" w:pos="426"/>
          <w:tab w:val="left" w:pos="567"/>
        </w:tabs>
        <w:suppressAutoHyphens/>
        <w:autoSpaceDE w:val="0"/>
        <w:autoSpaceDN w:val="0"/>
        <w:adjustRightInd w:val="0"/>
        <w:spacing w:after="0" w:line="240" w:lineRule="auto"/>
        <w:ind w:firstLine="709"/>
        <w:jc w:val="both"/>
        <w:rPr>
          <w:rFonts w:ascii="Times New Roman" w:eastAsia="MS Mincho" w:hAnsi="Times New Roman" w:cs="Times New Roman"/>
          <w:sz w:val="24"/>
          <w:szCs w:val="24"/>
          <w:lang w:eastAsia="ru-RU"/>
        </w:rPr>
      </w:pPr>
      <w:r w:rsidRPr="007E027D">
        <w:rPr>
          <w:rFonts w:ascii="Times New Roman" w:eastAsia="MS Mincho" w:hAnsi="Times New Roman" w:cs="Times New Roman"/>
          <w:b/>
          <w:sz w:val="24"/>
          <w:szCs w:val="24"/>
          <w:lang w:eastAsia="ru-RU"/>
        </w:rPr>
        <w:t>Иные условия:</w:t>
      </w:r>
      <w:r>
        <w:rPr>
          <w:rFonts w:ascii="Times New Roman" w:eastAsia="MS Mincho" w:hAnsi="Times New Roman" w:cs="Times New Roman"/>
          <w:sz w:val="24"/>
          <w:szCs w:val="24"/>
          <w:lang w:eastAsia="ru-RU"/>
        </w:rPr>
        <w:t xml:space="preserve"> </w:t>
      </w:r>
    </w:p>
    <w:p w:rsidR="006B6ECF" w:rsidRPr="00DA4321" w:rsidRDefault="006B6ECF" w:rsidP="006B6ECF">
      <w:pPr>
        <w:tabs>
          <w:tab w:val="left" w:pos="426"/>
          <w:tab w:val="left" w:pos="567"/>
        </w:tabs>
        <w:suppressAutoHyphens/>
        <w:autoSpaceDE w:val="0"/>
        <w:autoSpaceDN w:val="0"/>
        <w:adjustRightInd w:val="0"/>
        <w:spacing w:after="0" w:line="240" w:lineRule="auto"/>
        <w:ind w:firstLine="709"/>
        <w:jc w:val="both"/>
        <w:rPr>
          <w:rFonts w:ascii="Times New Roman" w:eastAsia="MS Mincho" w:hAnsi="Times New Roman" w:cs="Times New Roman"/>
          <w:sz w:val="24"/>
          <w:szCs w:val="24"/>
          <w:lang w:eastAsia="ru-RU"/>
        </w:rPr>
      </w:pPr>
      <w:r w:rsidRPr="00DA4321">
        <w:rPr>
          <w:rFonts w:ascii="Times New Roman" w:eastAsia="MS Mincho" w:hAnsi="Times New Roman" w:cs="Times New Roman"/>
          <w:sz w:val="24"/>
          <w:szCs w:val="24"/>
          <w:lang w:eastAsia="ru-RU"/>
        </w:rPr>
        <w:t xml:space="preserve">Товар отпускается на сумму аванса, перечисленную в соответствии с п. 5.4. проекта Договора, в пределах указанной в пункте 5.3. проекта Договора суммы денежных средств по цене, которая действует на конкретной ТО в момент выборки, но не более цены за литр Товара, </w:t>
      </w:r>
      <w:r w:rsidRPr="00DA4321">
        <w:rPr>
          <w:rFonts w:ascii="Times New Roman" w:eastAsia="Times New Roman" w:hAnsi="Times New Roman" w:cs="Times New Roman"/>
          <w:sz w:val="24"/>
          <w:szCs w:val="24"/>
          <w:lang w:eastAsia="ru-RU"/>
        </w:rPr>
        <w:t>установленной согласно заявки Участника закупки</w:t>
      </w:r>
      <w:r w:rsidRPr="00DA4321">
        <w:rPr>
          <w:rFonts w:ascii="Times New Roman" w:eastAsia="MS Mincho" w:hAnsi="Times New Roman" w:cs="Times New Roman"/>
          <w:sz w:val="24"/>
          <w:szCs w:val="24"/>
          <w:lang w:eastAsia="ru-RU"/>
        </w:rPr>
        <w:t xml:space="preserve">.  </w:t>
      </w:r>
      <w:r w:rsidRPr="00DA4321">
        <w:rPr>
          <w:rFonts w:ascii="Times New Roman" w:eastAsia="Times New Roman" w:hAnsi="Times New Roman" w:cs="Times New Roman"/>
          <w:snapToGrid w:val="0"/>
          <w:sz w:val="24"/>
          <w:szCs w:val="24"/>
          <w:lang w:eastAsia="ru-RU"/>
        </w:rPr>
        <w:t xml:space="preserve">Выборка </w:t>
      </w:r>
      <w:r w:rsidRPr="00DA4321">
        <w:rPr>
          <w:rFonts w:ascii="Times New Roman" w:eastAsia="Times New Roman" w:hAnsi="Times New Roman" w:cs="Times New Roman"/>
          <w:sz w:val="24"/>
          <w:szCs w:val="24"/>
          <w:lang w:eastAsia="ru-RU"/>
        </w:rPr>
        <w:t xml:space="preserve">Товара в течение срока действия Договора </w:t>
      </w:r>
      <w:r w:rsidRPr="00DA4321">
        <w:rPr>
          <w:rFonts w:ascii="Times New Roman" w:eastAsia="Times New Roman" w:hAnsi="Times New Roman" w:cs="Times New Roman"/>
          <w:snapToGrid w:val="0"/>
          <w:sz w:val="24"/>
          <w:szCs w:val="24"/>
          <w:lang w:eastAsia="ru-RU"/>
        </w:rPr>
        <w:t>на меньшую сумму не является нарушением Договора.</w:t>
      </w:r>
    </w:p>
    <w:p w:rsidR="006B6ECF" w:rsidRPr="00DA4321" w:rsidRDefault="006B6ECF" w:rsidP="006B6ECF">
      <w:pPr>
        <w:tabs>
          <w:tab w:val="left" w:pos="426"/>
          <w:tab w:val="left" w:pos="567"/>
          <w:tab w:val="left" w:pos="1276"/>
        </w:tabs>
        <w:spacing w:after="0" w:line="240" w:lineRule="auto"/>
        <w:ind w:firstLine="709"/>
        <w:jc w:val="both"/>
        <w:rPr>
          <w:rFonts w:ascii="Times New Roman" w:eastAsia="Times New Roman" w:hAnsi="Times New Roman" w:cs="Times New Roman"/>
          <w:snapToGrid w:val="0"/>
          <w:sz w:val="24"/>
          <w:szCs w:val="24"/>
          <w:lang w:eastAsia="ar-SA"/>
        </w:rPr>
      </w:pPr>
      <w:r w:rsidRPr="00DA4321">
        <w:rPr>
          <w:rFonts w:ascii="Times New Roman" w:eastAsia="Times New Roman" w:hAnsi="Times New Roman" w:cs="Times New Roman"/>
          <w:snapToGrid w:val="0"/>
          <w:sz w:val="24"/>
          <w:szCs w:val="24"/>
          <w:lang w:eastAsia="ar-SA"/>
        </w:rPr>
        <w:t xml:space="preserve">Топливные карты выдаются на бесплатной основе в количестве – не более 50 </w:t>
      </w:r>
      <w:r w:rsidRPr="00DA4321">
        <w:rPr>
          <w:rFonts w:ascii="Times New Roman" w:eastAsia="Times New Roman" w:hAnsi="Times New Roman" w:cs="Times New Roman"/>
          <w:sz w:val="24"/>
          <w:szCs w:val="24"/>
          <w:lang w:eastAsia="ru-RU"/>
        </w:rPr>
        <w:t>штук</w:t>
      </w:r>
      <w:r w:rsidRPr="00DA4321">
        <w:rPr>
          <w:rFonts w:ascii="Times New Roman" w:eastAsia="Times New Roman" w:hAnsi="Times New Roman" w:cs="Times New Roman"/>
          <w:snapToGrid w:val="0"/>
          <w:sz w:val="24"/>
          <w:szCs w:val="24"/>
          <w:lang w:eastAsia="ar-SA"/>
        </w:rPr>
        <w:t xml:space="preserve"> на все время действия договора.</w:t>
      </w:r>
    </w:p>
    <w:p w:rsidR="006B6ECF" w:rsidRPr="00DA4321" w:rsidRDefault="006B6ECF" w:rsidP="006B6ECF">
      <w:pPr>
        <w:tabs>
          <w:tab w:val="left" w:pos="426"/>
        </w:tabs>
        <w:suppressAutoHyphen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ar-SA"/>
        </w:rPr>
      </w:pPr>
      <w:r w:rsidRPr="00DA4321">
        <w:rPr>
          <w:rFonts w:ascii="Times New Roman" w:eastAsia="Times New Roman" w:hAnsi="Times New Roman" w:cs="Times New Roman"/>
          <w:snapToGrid w:val="0"/>
          <w:sz w:val="24"/>
          <w:szCs w:val="24"/>
          <w:lang w:eastAsia="ar-SA"/>
        </w:rPr>
        <w:t>Обслуживание всех выбранных топливных карт – бесплатно.</w:t>
      </w:r>
    </w:p>
    <w:p w:rsidR="008077BB" w:rsidRDefault="006B6ECF" w:rsidP="006B6ECF">
      <w:pPr>
        <w:tabs>
          <w:tab w:val="left" w:pos="709"/>
        </w:tabs>
        <w:spacing w:after="0" w:line="240" w:lineRule="auto"/>
        <w:jc w:val="both"/>
        <w:rPr>
          <w:rFonts w:ascii="Times New Roman" w:eastAsia="MS Mincho" w:hAnsi="Times New Roman" w:cs="Times New Roman"/>
          <w:bCs/>
          <w:snapToGrid w:val="0"/>
          <w:sz w:val="24"/>
          <w:szCs w:val="24"/>
          <w:lang w:eastAsia="ar-SA"/>
        </w:rPr>
      </w:pPr>
      <w:r w:rsidRPr="00DA4321">
        <w:rPr>
          <w:rFonts w:ascii="Times New Roman" w:eastAsia="Times New Roman" w:hAnsi="Times New Roman" w:cs="Times New Roman"/>
          <w:sz w:val="24"/>
          <w:szCs w:val="24"/>
          <w:lang w:eastAsia="ru-RU"/>
        </w:rPr>
        <w:t>На отпускаемое топливо может быть установлена скидка в размере определенного процента от розничной цены, действующей на ТО на момент отпуска топлива (размер скидки устанавливается в заявке Участника закупки).</w:t>
      </w:r>
    </w:p>
    <w:p w:rsidR="00EB450F" w:rsidRDefault="00EB450F" w:rsidP="00635A50">
      <w:pPr>
        <w:tabs>
          <w:tab w:val="left" w:pos="709"/>
        </w:tabs>
        <w:spacing w:after="0" w:line="240" w:lineRule="auto"/>
        <w:jc w:val="both"/>
        <w:rPr>
          <w:rFonts w:ascii="Times New Roman" w:eastAsia="MS Mincho" w:hAnsi="Times New Roman" w:cs="Times New Roman"/>
          <w:bCs/>
          <w:snapToGrid w:val="0"/>
          <w:sz w:val="24"/>
          <w:szCs w:val="24"/>
          <w:lang w:eastAsia="ar-SA"/>
        </w:rPr>
      </w:pPr>
    </w:p>
    <w:p w:rsidR="00FD4DD3" w:rsidRDefault="001F748F" w:rsidP="00FD4DD3">
      <w:pPr>
        <w:tabs>
          <w:tab w:val="left" w:pos="709"/>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r>
      <w:r w:rsidR="00DC6B46">
        <w:rPr>
          <w:rFonts w:ascii="Times New Roman" w:eastAsia="Times New Roman" w:hAnsi="Times New Roman" w:cs="Times New Roman"/>
          <w:b/>
          <w:sz w:val="24"/>
          <w:szCs w:val="24"/>
          <w:lang w:eastAsia="ru-RU"/>
        </w:rPr>
        <w:t>5</w:t>
      </w:r>
      <w:r w:rsidR="00FD4DD3">
        <w:rPr>
          <w:rFonts w:ascii="Times New Roman" w:eastAsia="Times New Roman" w:hAnsi="Times New Roman" w:cs="Times New Roman"/>
          <w:b/>
          <w:sz w:val="24"/>
          <w:szCs w:val="24"/>
          <w:lang w:eastAsia="ru-RU"/>
        </w:rPr>
        <w:t>.</w:t>
      </w:r>
      <w:r w:rsidR="004A6657" w:rsidRPr="007C7B9A">
        <w:rPr>
          <w:rFonts w:ascii="Times New Roman" w:eastAsia="Times New Roman" w:hAnsi="Times New Roman" w:cs="Times New Roman"/>
          <w:b/>
          <w:sz w:val="24"/>
          <w:szCs w:val="24"/>
          <w:lang w:eastAsia="ru-RU"/>
        </w:rPr>
        <w:t>2.</w:t>
      </w:r>
      <w:r w:rsidR="00D3777A">
        <w:rPr>
          <w:rFonts w:ascii="Times New Roman" w:eastAsia="Times New Roman" w:hAnsi="Times New Roman" w:cs="Times New Roman"/>
          <w:sz w:val="24"/>
          <w:szCs w:val="24"/>
          <w:lang w:eastAsia="ru-RU"/>
        </w:rPr>
        <w:t> </w:t>
      </w:r>
      <w:r w:rsidR="00FD4DD3" w:rsidRPr="008077BB">
        <w:rPr>
          <w:rFonts w:ascii="Times New Roman" w:eastAsia="Times New Roman" w:hAnsi="Times New Roman" w:cs="Times New Roman"/>
          <w:b/>
          <w:sz w:val="24"/>
          <w:szCs w:val="24"/>
          <w:lang w:eastAsia="ru-RU"/>
        </w:rPr>
        <w:t>Лот №</w:t>
      </w:r>
      <w:r w:rsidR="00FD4DD3">
        <w:rPr>
          <w:rFonts w:ascii="Times New Roman" w:eastAsia="Times New Roman" w:hAnsi="Times New Roman" w:cs="Times New Roman"/>
          <w:b/>
          <w:sz w:val="24"/>
          <w:szCs w:val="24"/>
          <w:lang w:eastAsia="ru-RU"/>
        </w:rPr>
        <w:t> 2</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6662"/>
      </w:tblGrid>
      <w:tr w:rsidR="00FD4DD3" w:rsidRPr="00FD4DD3" w:rsidTr="007E027D">
        <w:tc>
          <w:tcPr>
            <w:tcW w:w="3119" w:type="dxa"/>
            <w:shd w:val="clear" w:color="auto" w:fill="auto"/>
          </w:tcPr>
          <w:p w:rsidR="00FD4DD3" w:rsidRPr="00FD4DD3" w:rsidRDefault="00BE1C8C" w:rsidP="00FD4DD3">
            <w:pPr>
              <w:spacing w:after="0" w:line="240" w:lineRule="auto"/>
              <w:jc w:val="both"/>
              <w:rPr>
                <w:rFonts w:ascii="Times New Roman" w:eastAsia="Times New Roman" w:hAnsi="Times New Roman" w:cs="Times New Roman"/>
                <w:b/>
                <w:sz w:val="24"/>
                <w:szCs w:val="24"/>
                <w:lang w:eastAsia="ru-RU"/>
              </w:rPr>
            </w:pPr>
            <w:r w:rsidRPr="007C7B9A">
              <w:t xml:space="preserve"> </w:t>
            </w:r>
            <w:r w:rsidR="00FD4DD3" w:rsidRPr="00FD4DD3">
              <w:rPr>
                <w:rFonts w:ascii="Times New Roman" w:eastAsia="Times New Roman" w:hAnsi="Times New Roman" w:cs="Times New Roman"/>
                <w:b/>
                <w:sz w:val="24"/>
                <w:szCs w:val="24"/>
                <w:lang w:eastAsia="ru-RU"/>
              </w:rPr>
              <w:t xml:space="preserve">     Наименование</w:t>
            </w:r>
          </w:p>
          <w:p w:rsidR="00FD4DD3" w:rsidRPr="00FD4DD3" w:rsidRDefault="00FD4DD3" w:rsidP="00FD4DD3">
            <w:pPr>
              <w:spacing w:after="0" w:line="240" w:lineRule="auto"/>
              <w:jc w:val="both"/>
              <w:rPr>
                <w:rFonts w:ascii="Times New Roman" w:eastAsia="Times New Roman" w:hAnsi="Times New Roman" w:cs="Times New Roman"/>
                <w:b/>
                <w:sz w:val="24"/>
                <w:szCs w:val="24"/>
                <w:lang w:eastAsia="ru-RU"/>
              </w:rPr>
            </w:pPr>
          </w:p>
        </w:tc>
        <w:tc>
          <w:tcPr>
            <w:tcW w:w="6662" w:type="dxa"/>
            <w:shd w:val="clear" w:color="auto" w:fill="auto"/>
          </w:tcPr>
          <w:p w:rsidR="00FD4DD3" w:rsidRPr="00FD4DD3" w:rsidRDefault="00FD4DD3" w:rsidP="00FD4DD3">
            <w:pPr>
              <w:spacing w:after="0" w:line="240" w:lineRule="auto"/>
              <w:jc w:val="center"/>
              <w:rPr>
                <w:rFonts w:ascii="Times New Roman" w:eastAsia="Times New Roman" w:hAnsi="Times New Roman" w:cs="Times New Roman"/>
                <w:b/>
                <w:sz w:val="24"/>
                <w:szCs w:val="24"/>
                <w:lang w:eastAsia="ru-RU"/>
              </w:rPr>
            </w:pPr>
            <w:r w:rsidRPr="00FD4DD3">
              <w:rPr>
                <w:rFonts w:ascii="Times New Roman" w:eastAsia="Times New Roman" w:hAnsi="Times New Roman" w:cs="Times New Roman"/>
                <w:b/>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товара</w:t>
            </w:r>
          </w:p>
        </w:tc>
      </w:tr>
      <w:tr w:rsidR="00FD4DD3" w:rsidRPr="00FD4DD3" w:rsidTr="007E027D">
        <w:tc>
          <w:tcPr>
            <w:tcW w:w="3119" w:type="dxa"/>
            <w:shd w:val="clear" w:color="auto" w:fill="auto"/>
          </w:tcPr>
          <w:p w:rsidR="00FD4DD3" w:rsidRPr="00FD4DD3" w:rsidRDefault="00FD4DD3" w:rsidP="00FD4DD3">
            <w:pPr>
              <w:spacing w:after="0" w:line="240" w:lineRule="auto"/>
              <w:jc w:val="both"/>
              <w:rPr>
                <w:rFonts w:ascii="Times New Roman" w:eastAsia="Times New Roman" w:hAnsi="Times New Roman" w:cs="Times New Roman"/>
                <w:sz w:val="24"/>
                <w:szCs w:val="24"/>
                <w:lang w:eastAsia="ru-RU"/>
              </w:rPr>
            </w:pPr>
            <w:r w:rsidRPr="00FD4DD3">
              <w:rPr>
                <w:rFonts w:ascii="Times New Roman" w:eastAsia="Times New Roman" w:hAnsi="Times New Roman" w:cs="Times New Roman"/>
                <w:sz w:val="24"/>
                <w:szCs w:val="24"/>
                <w:lang w:eastAsia="ru-RU"/>
              </w:rPr>
              <w:t xml:space="preserve">Бензин АИ-92 </w:t>
            </w:r>
          </w:p>
          <w:p w:rsidR="00FD4DD3" w:rsidRPr="00FD4DD3" w:rsidRDefault="00FD4DD3" w:rsidP="00FD4DD3">
            <w:pPr>
              <w:spacing w:after="0" w:line="240" w:lineRule="auto"/>
              <w:jc w:val="both"/>
              <w:rPr>
                <w:rFonts w:ascii="Times New Roman" w:eastAsia="Times New Roman" w:hAnsi="Times New Roman" w:cs="Times New Roman"/>
                <w:sz w:val="24"/>
                <w:szCs w:val="24"/>
                <w:lang w:eastAsia="ru-RU"/>
              </w:rPr>
            </w:pPr>
          </w:p>
        </w:tc>
        <w:tc>
          <w:tcPr>
            <w:tcW w:w="6662" w:type="dxa"/>
            <w:shd w:val="clear" w:color="auto" w:fill="auto"/>
          </w:tcPr>
          <w:p w:rsidR="00FD4DD3" w:rsidRPr="00FD4DD3" w:rsidRDefault="00FD4DD3" w:rsidP="00FD4DD3">
            <w:pPr>
              <w:spacing w:after="0" w:line="240" w:lineRule="auto"/>
              <w:jc w:val="both"/>
              <w:rPr>
                <w:rFonts w:ascii="Times New Roman" w:eastAsia="Times New Roman" w:hAnsi="Times New Roman" w:cs="Times New Roman"/>
                <w:sz w:val="24"/>
                <w:szCs w:val="24"/>
                <w:lang w:eastAsia="ru-RU"/>
              </w:rPr>
            </w:pPr>
            <w:r w:rsidRPr="00FD4DD3">
              <w:rPr>
                <w:rFonts w:ascii="Times New Roman" w:eastAsia="Times New Roman" w:hAnsi="Times New Roman" w:cs="Times New Roman"/>
                <w:sz w:val="24"/>
                <w:szCs w:val="24"/>
                <w:lang w:eastAsia="ru-RU"/>
              </w:rPr>
              <w:t xml:space="preserve">Неэтилированный бензин марки Регуляр-92 (соответствие ГОСТ Р 51105-97) </w:t>
            </w:r>
            <w:r w:rsidRPr="00FD4DD3">
              <w:rPr>
                <w:rFonts w:ascii="Times New Roman" w:eastAsia="Times New Roman" w:hAnsi="Times New Roman" w:cs="Times New Roman"/>
                <w:b/>
                <w:sz w:val="24"/>
                <w:szCs w:val="24"/>
                <w:lang w:eastAsia="ru-RU"/>
              </w:rPr>
              <w:t xml:space="preserve">или </w:t>
            </w:r>
            <w:r w:rsidR="005B007F">
              <w:rPr>
                <w:rFonts w:ascii="Times New Roman" w:eastAsia="Times New Roman" w:hAnsi="Times New Roman" w:cs="Times New Roman"/>
                <w:sz w:val="24"/>
                <w:szCs w:val="24"/>
                <w:lang w:eastAsia="ru-RU"/>
              </w:rPr>
              <w:t>н</w:t>
            </w:r>
            <w:r w:rsidRPr="00FD4DD3">
              <w:rPr>
                <w:rFonts w:ascii="Times New Roman" w:eastAsia="Times New Roman" w:hAnsi="Times New Roman" w:cs="Times New Roman"/>
                <w:sz w:val="24"/>
                <w:szCs w:val="24"/>
                <w:lang w:eastAsia="ru-RU"/>
              </w:rPr>
              <w:t>еэтилированный бензин марки Регуляр-92 (соответствие Евро ГОСТ 32513-2013)</w:t>
            </w:r>
          </w:p>
          <w:p w:rsidR="00FD4DD3" w:rsidRPr="00FD4DD3" w:rsidRDefault="00FD4DD3" w:rsidP="00FD4DD3">
            <w:pPr>
              <w:spacing w:after="0" w:line="240" w:lineRule="auto"/>
              <w:jc w:val="both"/>
              <w:rPr>
                <w:rFonts w:ascii="Times New Roman" w:eastAsia="Times New Roman" w:hAnsi="Times New Roman" w:cs="Times New Roman"/>
                <w:sz w:val="24"/>
                <w:szCs w:val="24"/>
                <w:lang w:eastAsia="ru-RU"/>
              </w:rPr>
            </w:pPr>
            <w:r w:rsidRPr="00FD4DD3">
              <w:rPr>
                <w:rFonts w:ascii="Times New Roman" w:eastAsia="Times New Roman" w:hAnsi="Times New Roman" w:cs="Times New Roman"/>
                <w:sz w:val="24"/>
                <w:szCs w:val="24"/>
                <w:lang w:eastAsia="ru-RU"/>
              </w:rPr>
              <w:t>Класс 5</w:t>
            </w:r>
          </w:p>
        </w:tc>
      </w:tr>
    </w:tbl>
    <w:p w:rsidR="007E027D" w:rsidRPr="007E027D" w:rsidRDefault="007E027D" w:rsidP="007E027D">
      <w:pPr>
        <w:tabs>
          <w:tab w:val="left" w:pos="0"/>
          <w:tab w:val="left" w:pos="567"/>
        </w:tabs>
        <w:spacing w:after="0" w:line="240" w:lineRule="auto"/>
        <w:ind w:firstLine="709"/>
        <w:jc w:val="both"/>
        <w:rPr>
          <w:rFonts w:ascii="Times New Roman" w:eastAsia="Times New Roman" w:hAnsi="Times New Roman"/>
          <w:bCs/>
          <w:sz w:val="24"/>
          <w:szCs w:val="24"/>
          <w:lang w:eastAsia="ru-RU"/>
        </w:rPr>
      </w:pPr>
      <w:r w:rsidRPr="007E027D">
        <w:rPr>
          <w:rFonts w:ascii="Times New Roman" w:eastAsia="Times New Roman" w:hAnsi="Times New Roman"/>
          <w:b/>
          <w:bCs/>
          <w:sz w:val="24"/>
          <w:szCs w:val="24"/>
          <w:lang w:eastAsia="ru-RU"/>
        </w:rPr>
        <w:t xml:space="preserve">Иные условия: </w:t>
      </w:r>
      <w:r w:rsidRPr="007E027D">
        <w:rPr>
          <w:rFonts w:ascii="Times New Roman" w:eastAsia="Times New Roman" w:hAnsi="Times New Roman"/>
          <w:snapToGrid w:val="0"/>
          <w:sz w:val="24"/>
          <w:szCs w:val="24"/>
          <w:lang w:eastAsia="ru-RU"/>
        </w:rPr>
        <w:tab/>
      </w:r>
    </w:p>
    <w:p w:rsidR="007E027D" w:rsidRPr="00DA4321" w:rsidRDefault="007E027D" w:rsidP="007E027D">
      <w:pPr>
        <w:tabs>
          <w:tab w:val="left" w:pos="426"/>
          <w:tab w:val="left" w:pos="567"/>
        </w:tabs>
        <w:suppressAutoHyphen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DA4321">
        <w:rPr>
          <w:rFonts w:ascii="Times New Roman" w:eastAsia="MS Mincho" w:hAnsi="Times New Roman" w:cs="Times New Roman"/>
          <w:sz w:val="24"/>
          <w:szCs w:val="24"/>
          <w:lang w:eastAsia="ru-RU"/>
        </w:rPr>
        <w:t xml:space="preserve">Товар отпускается на сумму аванса, перечисленную в соответствии с п. 5.4. проекта Договора, в пределах указанной в пункте 5.3. проекта Договора суммы денежных средств по цене, которая действует на конкретной ТО в момент выборки, но не более цены за литр Товара, </w:t>
      </w:r>
      <w:r w:rsidRPr="00DA4321">
        <w:rPr>
          <w:rFonts w:ascii="Times New Roman" w:eastAsia="Times New Roman" w:hAnsi="Times New Roman" w:cs="Times New Roman"/>
          <w:sz w:val="24"/>
          <w:szCs w:val="24"/>
          <w:lang w:eastAsia="ru-RU"/>
        </w:rPr>
        <w:t>установленной согласно заявки Участника закупки</w:t>
      </w:r>
      <w:r w:rsidRPr="00DA4321">
        <w:rPr>
          <w:rFonts w:ascii="Times New Roman" w:eastAsia="MS Mincho" w:hAnsi="Times New Roman" w:cs="Times New Roman"/>
          <w:sz w:val="24"/>
          <w:szCs w:val="24"/>
          <w:lang w:eastAsia="ru-RU"/>
        </w:rPr>
        <w:t xml:space="preserve">.  </w:t>
      </w:r>
      <w:r w:rsidRPr="00DA4321">
        <w:rPr>
          <w:rFonts w:ascii="Times New Roman" w:eastAsia="Times New Roman" w:hAnsi="Times New Roman" w:cs="Times New Roman"/>
          <w:snapToGrid w:val="0"/>
          <w:sz w:val="24"/>
          <w:szCs w:val="24"/>
          <w:lang w:eastAsia="ru-RU"/>
        </w:rPr>
        <w:t xml:space="preserve">Выборка </w:t>
      </w:r>
      <w:r w:rsidRPr="00DA4321">
        <w:rPr>
          <w:rFonts w:ascii="Times New Roman" w:eastAsia="Times New Roman" w:hAnsi="Times New Roman" w:cs="Times New Roman"/>
          <w:sz w:val="24"/>
          <w:szCs w:val="24"/>
          <w:lang w:eastAsia="ru-RU"/>
        </w:rPr>
        <w:t xml:space="preserve">Товара в течение срока действия Договора </w:t>
      </w:r>
      <w:r w:rsidRPr="00DA4321">
        <w:rPr>
          <w:rFonts w:ascii="Times New Roman" w:eastAsia="Times New Roman" w:hAnsi="Times New Roman" w:cs="Times New Roman"/>
          <w:snapToGrid w:val="0"/>
          <w:sz w:val="24"/>
          <w:szCs w:val="24"/>
          <w:lang w:eastAsia="ru-RU"/>
        </w:rPr>
        <w:t>на меньшую сумму не является нарушением Договора.</w:t>
      </w:r>
      <w:r w:rsidRPr="00DA4321">
        <w:rPr>
          <w:rFonts w:ascii="Times New Roman" w:eastAsia="MS Mincho" w:hAnsi="Times New Roman" w:cs="Times New Roman"/>
          <w:sz w:val="24"/>
          <w:szCs w:val="24"/>
          <w:lang w:eastAsia="ru-RU"/>
        </w:rPr>
        <w:t xml:space="preserve"> </w:t>
      </w:r>
    </w:p>
    <w:p w:rsidR="007E027D" w:rsidRPr="00DA4321" w:rsidRDefault="007E027D" w:rsidP="007E027D">
      <w:pPr>
        <w:tabs>
          <w:tab w:val="left" w:pos="426"/>
        </w:tabs>
        <w:suppressAutoHyphen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ar-SA"/>
        </w:rPr>
      </w:pPr>
      <w:r w:rsidRPr="00DA4321">
        <w:rPr>
          <w:rFonts w:ascii="Times New Roman" w:eastAsia="Times New Roman" w:hAnsi="Times New Roman" w:cs="Times New Roman"/>
          <w:snapToGrid w:val="0"/>
          <w:sz w:val="24"/>
          <w:szCs w:val="24"/>
          <w:lang w:eastAsia="ar-SA"/>
        </w:rPr>
        <w:t xml:space="preserve">Топливные карты выдаются на бесплатной основе в количестве – не более 170 </w:t>
      </w:r>
      <w:r w:rsidRPr="00DA4321">
        <w:rPr>
          <w:rFonts w:ascii="Times New Roman" w:eastAsia="Times New Roman" w:hAnsi="Times New Roman" w:cs="Times New Roman"/>
          <w:sz w:val="24"/>
          <w:szCs w:val="24"/>
          <w:lang w:eastAsia="ru-RU"/>
        </w:rPr>
        <w:t>штук</w:t>
      </w:r>
      <w:r w:rsidRPr="00DA4321">
        <w:rPr>
          <w:rFonts w:ascii="Times New Roman" w:eastAsia="Times New Roman" w:hAnsi="Times New Roman" w:cs="Times New Roman"/>
          <w:snapToGrid w:val="0"/>
          <w:sz w:val="24"/>
          <w:szCs w:val="24"/>
          <w:lang w:eastAsia="ar-SA"/>
        </w:rPr>
        <w:t xml:space="preserve"> на все время действия договора.</w:t>
      </w:r>
    </w:p>
    <w:p w:rsidR="007E027D" w:rsidRPr="00DA4321" w:rsidRDefault="007E027D" w:rsidP="007E027D">
      <w:pPr>
        <w:tabs>
          <w:tab w:val="left" w:pos="426"/>
        </w:tabs>
        <w:suppressAutoHyphen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ar-SA"/>
        </w:rPr>
      </w:pPr>
      <w:r w:rsidRPr="00DA4321">
        <w:rPr>
          <w:rFonts w:ascii="Times New Roman" w:eastAsia="Times New Roman" w:hAnsi="Times New Roman" w:cs="Times New Roman"/>
          <w:snapToGrid w:val="0"/>
          <w:sz w:val="24"/>
          <w:szCs w:val="24"/>
          <w:lang w:eastAsia="ar-SA"/>
        </w:rPr>
        <w:t>Обслуживание всех выбранных топливных карт – бесплатно.</w:t>
      </w:r>
    </w:p>
    <w:p w:rsidR="00EB138E" w:rsidRDefault="007E027D" w:rsidP="007E027D">
      <w:pPr>
        <w:tabs>
          <w:tab w:val="left" w:pos="709"/>
        </w:tabs>
        <w:spacing w:after="0" w:line="240" w:lineRule="auto"/>
        <w:jc w:val="both"/>
        <w:rPr>
          <w:rFonts w:ascii="Times New Roman" w:eastAsia="Times New Roman" w:hAnsi="Times New Roman" w:cs="Times New Roman"/>
          <w:sz w:val="24"/>
          <w:szCs w:val="24"/>
          <w:lang w:eastAsia="ru-RU"/>
        </w:rPr>
      </w:pPr>
      <w:r w:rsidRPr="00DA4321">
        <w:rPr>
          <w:rFonts w:ascii="Times New Roman" w:eastAsia="Times New Roman" w:hAnsi="Times New Roman" w:cs="Times New Roman"/>
          <w:sz w:val="24"/>
          <w:szCs w:val="24"/>
          <w:lang w:eastAsia="ru-RU"/>
        </w:rPr>
        <w:t>На отпускаемое топливо может быть установлена скидка в размере определенного процента от розничной цены, действующей на ТО на момент отпуска топлива (размер скидки устанавливается в заявке Участника закупки).</w:t>
      </w:r>
    </w:p>
    <w:p w:rsidR="00DC6B46" w:rsidRDefault="00DC6B46" w:rsidP="007E027D">
      <w:pPr>
        <w:tabs>
          <w:tab w:val="left" w:pos="709"/>
        </w:tabs>
        <w:spacing w:after="0" w:line="240" w:lineRule="auto"/>
        <w:jc w:val="both"/>
      </w:pPr>
    </w:p>
    <w:p w:rsidR="00FD4DD3" w:rsidRDefault="007927D3" w:rsidP="001F748F">
      <w:pPr>
        <w:spacing w:after="0" w:line="240" w:lineRule="auto"/>
        <w:ind w:firstLine="708"/>
        <w:jc w:val="both"/>
        <w:rPr>
          <w:rFonts w:ascii="Times New Roman" w:eastAsia="Times New Roman" w:hAnsi="Times New Roman" w:cs="Times New Roman"/>
          <w:b/>
          <w:sz w:val="24"/>
          <w:szCs w:val="24"/>
          <w:lang w:eastAsia="ru-RU"/>
        </w:rPr>
      </w:pPr>
      <w:r w:rsidRPr="007C7B9A">
        <w:rPr>
          <w:rFonts w:ascii="Times New Roman" w:eastAsia="Times New Roman" w:hAnsi="Times New Roman" w:cs="Times New Roman"/>
          <w:b/>
          <w:sz w:val="24"/>
          <w:szCs w:val="24"/>
          <w:lang w:eastAsia="ru-RU"/>
        </w:rPr>
        <w:t xml:space="preserve">5.3. </w:t>
      </w:r>
      <w:r w:rsidR="00FD4DD3" w:rsidRPr="008077BB">
        <w:rPr>
          <w:rFonts w:ascii="Times New Roman" w:eastAsia="Times New Roman" w:hAnsi="Times New Roman" w:cs="Times New Roman"/>
          <w:b/>
          <w:sz w:val="24"/>
          <w:szCs w:val="24"/>
          <w:lang w:eastAsia="ru-RU"/>
        </w:rPr>
        <w:t>Лот №</w:t>
      </w:r>
      <w:r w:rsidR="00FD4DD3">
        <w:rPr>
          <w:rFonts w:ascii="Times New Roman" w:eastAsia="Times New Roman" w:hAnsi="Times New Roman" w:cs="Times New Roman"/>
          <w:b/>
          <w:sz w:val="24"/>
          <w:szCs w:val="24"/>
          <w:lang w:eastAsia="ru-RU"/>
        </w:rPr>
        <w:t> 3</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6662"/>
      </w:tblGrid>
      <w:tr w:rsidR="00FD4DD3" w:rsidRPr="00FD4DD3" w:rsidTr="00FD4DD3">
        <w:tc>
          <w:tcPr>
            <w:tcW w:w="3403" w:type="dxa"/>
            <w:shd w:val="clear" w:color="auto" w:fill="auto"/>
          </w:tcPr>
          <w:p w:rsidR="00FD4DD3" w:rsidRPr="00FD4DD3" w:rsidRDefault="00FD4DD3" w:rsidP="00FD4DD3">
            <w:pPr>
              <w:spacing w:after="0" w:line="240" w:lineRule="auto"/>
              <w:jc w:val="both"/>
              <w:rPr>
                <w:rFonts w:ascii="Times New Roman" w:eastAsia="Times New Roman" w:hAnsi="Times New Roman" w:cs="Times New Roman"/>
                <w:b/>
                <w:sz w:val="24"/>
                <w:szCs w:val="24"/>
                <w:lang w:eastAsia="ru-RU"/>
              </w:rPr>
            </w:pPr>
            <w:r w:rsidRPr="00FD4DD3">
              <w:rPr>
                <w:rFonts w:ascii="Times New Roman" w:eastAsia="Times New Roman" w:hAnsi="Times New Roman" w:cs="Times New Roman"/>
                <w:b/>
                <w:sz w:val="24"/>
                <w:szCs w:val="24"/>
                <w:lang w:eastAsia="ru-RU"/>
              </w:rPr>
              <w:t xml:space="preserve">     Наименование</w:t>
            </w:r>
          </w:p>
          <w:p w:rsidR="00FD4DD3" w:rsidRPr="00FD4DD3" w:rsidRDefault="00FD4DD3" w:rsidP="00FD4DD3">
            <w:pPr>
              <w:spacing w:after="0" w:line="240" w:lineRule="auto"/>
              <w:jc w:val="both"/>
              <w:rPr>
                <w:rFonts w:ascii="Times New Roman" w:eastAsia="Times New Roman" w:hAnsi="Times New Roman" w:cs="Times New Roman"/>
                <w:b/>
                <w:sz w:val="24"/>
                <w:szCs w:val="24"/>
                <w:lang w:eastAsia="ru-RU"/>
              </w:rPr>
            </w:pPr>
          </w:p>
        </w:tc>
        <w:tc>
          <w:tcPr>
            <w:tcW w:w="6662" w:type="dxa"/>
            <w:shd w:val="clear" w:color="auto" w:fill="auto"/>
          </w:tcPr>
          <w:p w:rsidR="00FD4DD3" w:rsidRPr="00FD4DD3" w:rsidRDefault="00FD4DD3" w:rsidP="00FD4DD3">
            <w:pPr>
              <w:spacing w:after="0" w:line="240" w:lineRule="auto"/>
              <w:jc w:val="center"/>
              <w:rPr>
                <w:rFonts w:ascii="Times New Roman" w:eastAsia="Times New Roman" w:hAnsi="Times New Roman" w:cs="Times New Roman"/>
                <w:b/>
                <w:sz w:val="24"/>
                <w:szCs w:val="24"/>
                <w:lang w:eastAsia="ru-RU"/>
              </w:rPr>
            </w:pPr>
            <w:r w:rsidRPr="00FD4DD3">
              <w:rPr>
                <w:rFonts w:ascii="Times New Roman" w:eastAsia="Times New Roman" w:hAnsi="Times New Roman" w:cs="Times New Roman"/>
                <w:b/>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товара</w:t>
            </w:r>
          </w:p>
        </w:tc>
      </w:tr>
      <w:tr w:rsidR="00FD4DD3" w:rsidRPr="00FD4DD3" w:rsidTr="00FD4DD3">
        <w:tc>
          <w:tcPr>
            <w:tcW w:w="3403" w:type="dxa"/>
            <w:shd w:val="clear" w:color="auto" w:fill="auto"/>
          </w:tcPr>
          <w:p w:rsidR="00FD4DD3" w:rsidRPr="00FD4DD3" w:rsidRDefault="00FD4DD3" w:rsidP="00FD4DD3">
            <w:pPr>
              <w:spacing w:after="0" w:line="240" w:lineRule="auto"/>
              <w:jc w:val="both"/>
              <w:rPr>
                <w:rFonts w:ascii="Times New Roman" w:eastAsia="Times New Roman" w:hAnsi="Times New Roman" w:cs="Times New Roman"/>
                <w:sz w:val="24"/>
                <w:szCs w:val="24"/>
                <w:lang w:eastAsia="ru-RU"/>
              </w:rPr>
            </w:pPr>
            <w:r w:rsidRPr="00FD4DD3">
              <w:rPr>
                <w:rFonts w:ascii="Times New Roman" w:eastAsia="Times New Roman" w:hAnsi="Times New Roman" w:cs="Times New Roman"/>
                <w:sz w:val="24"/>
                <w:szCs w:val="24"/>
                <w:lang w:eastAsia="ru-RU"/>
              </w:rPr>
              <w:t xml:space="preserve">Дизельное топливо </w:t>
            </w:r>
          </w:p>
          <w:p w:rsidR="00FD4DD3" w:rsidRPr="00FD4DD3" w:rsidRDefault="00FD4DD3" w:rsidP="00FD4DD3">
            <w:pPr>
              <w:spacing w:after="0" w:line="240" w:lineRule="auto"/>
              <w:jc w:val="both"/>
              <w:rPr>
                <w:rFonts w:ascii="Times New Roman" w:eastAsia="Times New Roman" w:hAnsi="Times New Roman" w:cs="Times New Roman"/>
                <w:sz w:val="24"/>
                <w:szCs w:val="24"/>
                <w:lang w:eastAsia="ru-RU"/>
              </w:rPr>
            </w:pPr>
          </w:p>
        </w:tc>
        <w:tc>
          <w:tcPr>
            <w:tcW w:w="6662" w:type="dxa"/>
            <w:shd w:val="clear" w:color="auto" w:fill="auto"/>
          </w:tcPr>
          <w:p w:rsidR="00FD4DD3" w:rsidRPr="00FD4DD3" w:rsidRDefault="00FD4DD3" w:rsidP="00FD4DD3">
            <w:pPr>
              <w:spacing w:after="0" w:line="240" w:lineRule="auto"/>
              <w:jc w:val="both"/>
              <w:rPr>
                <w:rFonts w:ascii="Times New Roman" w:eastAsia="Times New Roman" w:hAnsi="Times New Roman" w:cs="Times New Roman"/>
                <w:sz w:val="24"/>
                <w:szCs w:val="24"/>
                <w:lang w:eastAsia="ru-RU"/>
              </w:rPr>
            </w:pPr>
            <w:r w:rsidRPr="00FD4DD3">
              <w:rPr>
                <w:rFonts w:ascii="Times New Roman" w:eastAsia="Times New Roman" w:hAnsi="Times New Roman" w:cs="Times New Roman"/>
                <w:sz w:val="24"/>
                <w:szCs w:val="24"/>
                <w:lang w:eastAsia="ru-RU"/>
              </w:rPr>
              <w:t xml:space="preserve">Дизельное топливо «Евро» (соответствие ГОСТ Р 52368-2005 </w:t>
            </w:r>
            <w:r w:rsidRPr="00FD4DD3">
              <w:rPr>
                <w:rFonts w:ascii="Times New Roman" w:eastAsia="Times New Roman" w:hAnsi="Times New Roman" w:cs="Times New Roman"/>
                <w:b/>
                <w:sz w:val="24"/>
                <w:szCs w:val="24"/>
                <w:lang w:eastAsia="ru-RU"/>
              </w:rPr>
              <w:t>или</w:t>
            </w:r>
            <w:r w:rsidRPr="00FD4DD3">
              <w:rPr>
                <w:rFonts w:ascii="Times New Roman" w:eastAsia="Times New Roman" w:hAnsi="Times New Roman" w:cs="Times New Roman"/>
                <w:sz w:val="24"/>
                <w:szCs w:val="24"/>
                <w:lang w:eastAsia="ru-RU"/>
              </w:rPr>
              <w:t xml:space="preserve"> ГОСТ 32511-2013)</w:t>
            </w:r>
          </w:p>
          <w:p w:rsidR="00FD4DD3" w:rsidRPr="00FD4DD3" w:rsidRDefault="00FD4DD3" w:rsidP="00FD4DD3">
            <w:pPr>
              <w:spacing w:after="0" w:line="240" w:lineRule="auto"/>
              <w:jc w:val="both"/>
              <w:rPr>
                <w:rFonts w:ascii="Times New Roman" w:eastAsia="Times New Roman" w:hAnsi="Times New Roman" w:cs="Times New Roman"/>
                <w:sz w:val="24"/>
                <w:szCs w:val="24"/>
                <w:lang w:eastAsia="ru-RU"/>
              </w:rPr>
            </w:pPr>
            <w:r w:rsidRPr="00FD4DD3">
              <w:rPr>
                <w:rFonts w:ascii="Times New Roman" w:eastAsia="Times New Roman" w:hAnsi="Times New Roman" w:cs="Times New Roman"/>
                <w:sz w:val="24"/>
                <w:szCs w:val="24"/>
                <w:lang w:eastAsia="ru-RU"/>
              </w:rPr>
              <w:t>Класс 5</w:t>
            </w:r>
          </w:p>
        </w:tc>
      </w:tr>
    </w:tbl>
    <w:p w:rsidR="00DC6B46" w:rsidRPr="00DA4321" w:rsidRDefault="00DC6B46" w:rsidP="00DC6B46">
      <w:pPr>
        <w:tabs>
          <w:tab w:val="left" w:pos="0"/>
          <w:tab w:val="left" w:pos="567"/>
        </w:tabs>
        <w:spacing w:after="0" w:line="240" w:lineRule="auto"/>
        <w:ind w:firstLine="709"/>
        <w:jc w:val="both"/>
        <w:rPr>
          <w:rFonts w:ascii="Times New Roman" w:eastAsia="Times New Roman" w:hAnsi="Times New Roman" w:cs="Times New Roman"/>
          <w:bCs/>
          <w:sz w:val="24"/>
          <w:szCs w:val="24"/>
          <w:lang w:eastAsia="ru-RU"/>
        </w:rPr>
      </w:pPr>
      <w:r w:rsidRPr="00DA4321">
        <w:rPr>
          <w:rFonts w:ascii="Times New Roman" w:eastAsia="Times New Roman" w:hAnsi="Times New Roman" w:cs="Times New Roman"/>
          <w:b/>
          <w:bCs/>
          <w:sz w:val="24"/>
          <w:szCs w:val="24"/>
          <w:lang w:eastAsia="ru-RU"/>
        </w:rPr>
        <w:t xml:space="preserve">Иные условия: </w:t>
      </w:r>
      <w:r w:rsidRPr="00DA4321">
        <w:rPr>
          <w:rFonts w:ascii="Times New Roman" w:eastAsia="Times New Roman" w:hAnsi="Times New Roman" w:cs="Times New Roman"/>
          <w:snapToGrid w:val="0"/>
          <w:sz w:val="24"/>
          <w:szCs w:val="24"/>
          <w:lang w:eastAsia="ru-RU"/>
        </w:rPr>
        <w:tab/>
      </w:r>
    </w:p>
    <w:p w:rsidR="00DC6B46" w:rsidRPr="00DA4321" w:rsidRDefault="00DC6B46" w:rsidP="00DC6B46">
      <w:pPr>
        <w:tabs>
          <w:tab w:val="left" w:pos="426"/>
          <w:tab w:val="left" w:pos="567"/>
        </w:tabs>
        <w:suppressAutoHyphen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DA4321">
        <w:rPr>
          <w:rFonts w:ascii="Times New Roman" w:eastAsia="MS Mincho" w:hAnsi="Times New Roman" w:cs="Times New Roman"/>
          <w:sz w:val="24"/>
          <w:szCs w:val="24"/>
          <w:lang w:eastAsia="ru-RU"/>
        </w:rPr>
        <w:lastRenderedPageBreak/>
        <w:t xml:space="preserve">Товар отпускается на сумму аванса, перечисленную в соответствии с п. 5.4. проекта Договора, в пределах указанной в пункте 5.3. проекта Договора суммы денежных средств по цене, которая действует на конкретной ТО в момент выборки, но не более цены за литр Товара, </w:t>
      </w:r>
      <w:r w:rsidRPr="00DA4321">
        <w:rPr>
          <w:rFonts w:ascii="Times New Roman" w:eastAsia="Times New Roman" w:hAnsi="Times New Roman" w:cs="Times New Roman"/>
          <w:sz w:val="24"/>
          <w:szCs w:val="24"/>
          <w:lang w:eastAsia="ru-RU"/>
        </w:rPr>
        <w:t>установленной согласно заявки Участника закупки</w:t>
      </w:r>
      <w:r w:rsidRPr="00DA4321">
        <w:rPr>
          <w:rFonts w:ascii="Times New Roman" w:eastAsia="MS Mincho" w:hAnsi="Times New Roman" w:cs="Times New Roman"/>
          <w:sz w:val="24"/>
          <w:szCs w:val="24"/>
          <w:lang w:eastAsia="ru-RU"/>
        </w:rPr>
        <w:t xml:space="preserve">.  </w:t>
      </w:r>
      <w:r w:rsidRPr="00DA4321">
        <w:rPr>
          <w:rFonts w:ascii="Times New Roman" w:eastAsia="Times New Roman" w:hAnsi="Times New Roman" w:cs="Times New Roman"/>
          <w:snapToGrid w:val="0"/>
          <w:sz w:val="24"/>
          <w:szCs w:val="24"/>
          <w:lang w:eastAsia="ru-RU"/>
        </w:rPr>
        <w:t xml:space="preserve">Выборка </w:t>
      </w:r>
      <w:r w:rsidRPr="00DA4321">
        <w:rPr>
          <w:rFonts w:ascii="Times New Roman" w:eastAsia="Times New Roman" w:hAnsi="Times New Roman" w:cs="Times New Roman"/>
          <w:sz w:val="24"/>
          <w:szCs w:val="24"/>
          <w:lang w:eastAsia="ru-RU"/>
        </w:rPr>
        <w:t xml:space="preserve">Товара в течение срока действия Договора </w:t>
      </w:r>
      <w:r w:rsidRPr="00DA4321">
        <w:rPr>
          <w:rFonts w:ascii="Times New Roman" w:eastAsia="Times New Roman" w:hAnsi="Times New Roman" w:cs="Times New Roman"/>
          <w:snapToGrid w:val="0"/>
          <w:sz w:val="24"/>
          <w:szCs w:val="24"/>
          <w:lang w:eastAsia="ru-RU"/>
        </w:rPr>
        <w:t>на меньшую сумму не является нарушением Договора.</w:t>
      </w:r>
      <w:r w:rsidRPr="00DA4321">
        <w:rPr>
          <w:rFonts w:ascii="Times New Roman" w:eastAsia="MS Mincho" w:hAnsi="Times New Roman" w:cs="Times New Roman"/>
          <w:sz w:val="24"/>
          <w:szCs w:val="24"/>
          <w:lang w:eastAsia="ru-RU"/>
        </w:rPr>
        <w:t xml:space="preserve">  </w:t>
      </w:r>
    </w:p>
    <w:p w:rsidR="00DC6B46" w:rsidRPr="00DA4321" w:rsidRDefault="00DC6B46" w:rsidP="00DC6B46">
      <w:pPr>
        <w:tabs>
          <w:tab w:val="left" w:pos="426"/>
        </w:tabs>
        <w:suppressAutoHyphen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ar-SA"/>
        </w:rPr>
      </w:pPr>
      <w:r w:rsidRPr="00DA4321">
        <w:rPr>
          <w:rFonts w:ascii="Times New Roman" w:eastAsia="Times New Roman" w:hAnsi="Times New Roman" w:cs="Times New Roman"/>
          <w:snapToGrid w:val="0"/>
          <w:sz w:val="24"/>
          <w:szCs w:val="24"/>
          <w:lang w:eastAsia="ar-SA"/>
        </w:rPr>
        <w:t xml:space="preserve">Топливные карты выдаются на бесплатной основе в количестве – не более 150 </w:t>
      </w:r>
      <w:r w:rsidRPr="00DA4321">
        <w:rPr>
          <w:rFonts w:ascii="Times New Roman" w:eastAsia="Times New Roman" w:hAnsi="Times New Roman" w:cs="Times New Roman"/>
          <w:sz w:val="24"/>
          <w:szCs w:val="24"/>
          <w:lang w:eastAsia="ru-RU"/>
        </w:rPr>
        <w:t>штук</w:t>
      </w:r>
      <w:r w:rsidRPr="00DA4321">
        <w:rPr>
          <w:rFonts w:ascii="Times New Roman" w:eastAsia="Times New Roman" w:hAnsi="Times New Roman" w:cs="Times New Roman"/>
          <w:snapToGrid w:val="0"/>
          <w:sz w:val="24"/>
          <w:szCs w:val="24"/>
          <w:lang w:eastAsia="ar-SA"/>
        </w:rPr>
        <w:t xml:space="preserve"> на все время действия договора.</w:t>
      </w:r>
    </w:p>
    <w:p w:rsidR="00DC6B46" w:rsidRPr="00DA4321" w:rsidRDefault="00DC6B46" w:rsidP="00DC6B46">
      <w:pPr>
        <w:tabs>
          <w:tab w:val="left" w:pos="426"/>
        </w:tabs>
        <w:suppressAutoHyphen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ar-SA"/>
        </w:rPr>
      </w:pPr>
      <w:r w:rsidRPr="00DA4321">
        <w:rPr>
          <w:rFonts w:ascii="Times New Roman" w:eastAsia="Times New Roman" w:hAnsi="Times New Roman" w:cs="Times New Roman"/>
          <w:snapToGrid w:val="0"/>
          <w:sz w:val="24"/>
          <w:szCs w:val="24"/>
          <w:lang w:eastAsia="ar-SA"/>
        </w:rPr>
        <w:t>Обслуживание всех выбранных топливных карт – бесплатно.</w:t>
      </w:r>
    </w:p>
    <w:p w:rsidR="00DC6B46" w:rsidRDefault="00DC6B46" w:rsidP="00DC6B46">
      <w:pPr>
        <w:spacing w:after="0" w:line="240" w:lineRule="auto"/>
        <w:ind w:firstLine="708"/>
        <w:jc w:val="both"/>
        <w:rPr>
          <w:rFonts w:ascii="Times New Roman" w:eastAsia="Times New Roman" w:hAnsi="Times New Roman" w:cs="Times New Roman"/>
          <w:sz w:val="24"/>
          <w:szCs w:val="24"/>
          <w:lang w:eastAsia="ru-RU"/>
        </w:rPr>
      </w:pPr>
      <w:r w:rsidRPr="00DA4321">
        <w:rPr>
          <w:rFonts w:ascii="Times New Roman" w:eastAsia="Times New Roman" w:hAnsi="Times New Roman" w:cs="Times New Roman"/>
          <w:sz w:val="24"/>
          <w:szCs w:val="24"/>
          <w:lang w:eastAsia="ru-RU"/>
        </w:rPr>
        <w:t>На отпускаемое топливо может быть установлена скидка в размере определенного процента от розничной цены, действующей на ТО на момент отпуска топлива (размер скидки устанавливается в заявке Участника закупки).</w:t>
      </w:r>
    </w:p>
    <w:p w:rsidR="00255699" w:rsidRDefault="009453A2" w:rsidP="00DC6B46">
      <w:pPr>
        <w:spacing w:after="0" w:line="240" w:lineRule="auto"/>
        <w:ind w:firstLine="708"/>
        <w:jc w:val="both"/>
        <w:rPr>
          <w:rFonts w:ascii="Times New Roman" w:eastAsia="Times New Roman" w:hAnsi="Times New Roman" w:cs="Times New Roman"/>
          <w:sz w:val="24"/>
          <w:szCs w:val="24"/>
          <w:lang w:eastAsia="ru-RU"/>
        </w:rPr>
      </w:pPr>
      <w:r w:rsidRPr="00B35C85">
        <w:rPr>
          <w:rFonts w:ascii="Times New Roman" w:eastAsia="Times New Roman" w:hAnsi="Times New Roman" w:cs="Times New Roman"/>
          <w:sz w:val="24"/>
          <w:szCs w:val="24"/>
          <w:lang w:eastAsia="ru-RU"/>
        </w:rPr>
        <w:tab/>
      </w:r>
    </w:p>
    <w:p w:rsidR="00306C56" w:rsidRDefault="001F748F" w:rsidP="001F748F">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r>
      <w:r w:rsidR="00FD4DD3">
        <w:rPr>
          <w:rFonts w:ascii="Times New Roman" w:eastAsia="Times New Roman" w:hAnsi="Times New Roman" w:cs="Times New Roman"/>
          <w:b/>
          <w:sz w:val="24"/>
          <w:szCs w:val="24"/>
          <w:lang w:eastAsia="ru-RU"/>
        </w:rPr>
        <w:t>5.</w:t>
      </w:r>
      <w:r w:rsidR="00DC6B46">
        <w:rPr>
          <w:rFonts w:ascii="Times New Roman" w:eastAsia="Times New Roman" w:hAnsi="Times New Roman" w:cs="Times New Roman"/>
          <w:b/>
          <w:sz w:val="24"/>
          <w:szCs w:val="24"/>
          <w:lang w:eastAsia="ru-RU"/>
        </w:rPr>
        <w:t>4</w:t>
      </w:r>
      <w:r w:rsidR="00306C56" w:rsidRPr="007C7B9A">
        <w:rPr>
          <w:rFonts w:ascii="Times New Roman" w:eastAsia="Times New Roman" w:hAnsi="Times New Roman" w:cs="Times New Roman"/>
          <w:sz w:val="24"/>
          <w:szCs w:val="24"/>
          <w:lang w:eastAsia="ru-RU"/>
        </w:rPr>
        <w:t>.</w:t>
      </w:r>
      <w:r w:rsidR="00306C56" w:rsidRPr="00B35C85">
        <w:rPr>
          <w:rFonts w:ascii="Times New Roman" w:hAnsi="Times New Roman" w:cs="Times New Roman"/>
          <w:sz w:val="24"/>
          <w:szCs w:val="24"/>
        </w:rPr>
        <w:t xml:space="preserve"> </w:t>
      </w:r>
      <w:r w:rsidR="00FD4DD3" w:rsidRPr="00FD4DD3">
        <w:rPr>
          <w:rFonts w:ascii="Times New Roman" w:hAnsi="Times New Roman" w:cs="Times New Roman"/>
          <w:sz w:val="24"/>
          <w:szCs w:val="24"/>
        </w:rPr>
        <w:t>Весь поставляемый Товар должен соответствовать требованиям, установленным Техническим регламентом Таможенного союза ТР ТС 013/2011 «О требованиях к автомобильному и авиационному бензину, дизельному и судовому топливу, топливу для реактивных д</w:t>
      </w:r>
      <w:r w:rsidR="00FD4DD3">
        <w:rPr>
          <w:rFonts w:ascii="Times New Roman" w:hAnsi="Times New Roman" w:cs="Times New Roman"/>
          <w:sz w:val="24"/>
          <w:szCs w:val="24"/>
        </w:rPr>
        <w:t>вигателей и мазуту»</w:t>
      </w:r>
      <w:r w:rsidR="00306C56" w:rsidRPr="00B35C85">
        <w:rPr>
          <w:rFonts w:ascii="Times New Roman" w:hAnsi="Times New Roman" w:cs="Times New Roman"/>
          <w:sz w:val="24"/>
          <w:szCs w:val="24"/>
        </w:rPr>
        <w:t>.</w:t>
      </w:r>
      <w:r w:rsidR="00306C56" w:rsidRPr="00B35C85">
        <w:rPr>
          <w:rFonts w:ascii="Times New Roman" w:eastAsia="Times New Roman" w:hAnsi="Times New Roman" w:cs="Times New Roman"/>
          <w:sz w:val="24"/>
          <w:szCs w:val="24"/>
          <w:lang w:eastAsia="ru-RU"/>
        </w:rPr>
        <w:tab/>
      </w:r>
    </w:p>
    <w:p w:rsidR="00FD4DD3" w:rsidRPr="00FD4DD3" w:rsidRDefault="00FD4DD3" w:rsidP="001F748F">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rsidR="00306C56" w:rsidRPr="00955D72" w:rsidRDefault="00306C56" w:rsidP="00E2766D">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52782D" w:rsidRDefault="0052782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24429B" w:rsidRDefault="0024429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071C0F" w:rsidRDefault="00071C0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071C0F" w:rsidRDefault="00071C0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071C0F" w:rsidRDefault="00071C0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071C0F" w:rsidRDefault="00071C0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071C0F" w:rsidRDefault="00071C0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071C0F" w:rsidRDefault="00071C0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071C0F" w:rsidRDefault="00071C0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24429B" w:rsidRDefault="0024429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24429B" w:rsidRDefault="0024429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C067E6" w:rsidRDefault="00C067E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C067E6" w:rsidRDefault="00C067E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3A2F0D" w:rsidRPr="00386A2E" w:rsidRDefault="006978F8" w:rsidP="006978F8">
      <w:pPr>
        <w:keepNext/>
        <w:suppressAutoHyphens/>
        <w:spacing w:after="0" w:line="240" w:lineRule="auto"/>
        <w:ind w:left="4248" w:right="-2"/>
        <w:outlineLvl w:val="0"/>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lastRenderedPageBreak/>
        <w:t xml:space="preserve">     </w:t>
      </w:r>
      <w:r w:rsidR="000A5776">
        <w:rPr>
          <w:rFonts w:ascii="Times New Roman" w:eastAsia="Times New Roman" w:hAnsi="Times New Roman" w:cs="Times New Roman"/>
          <w:b/>
          <w:sz w:val="24"/>
          <w:szCs w:val="24"/>
          <w:lang w:eastAsia="ar-SA"/>
        </w:rPr>
        <w:t xml:space="preserve">  </w:t>
      </w:r>
      <w:bookmarkStart w:id="168" w:name="_Toc535576923"/>
      <w:r w:rsidR="003A2F0D" w:rsidRPr="003A2F0D">
        <w:rPr>
          <w:rFonts w:ascii="Times New Roman" w:eastAsia="Times New Roman" w:hAnsi="Times New Roman" w:cs="Times New Roman"/>
          <w:b/>
          <w:sz w:val="24"/>
          <w:szCs w:val="24"/>
          <w:lang w:val="x-none" w:eastAsia="ar-SA"/>
        </w:rPr>
        <w:t xml:space="preserve">Приложение № 1 </w:t>
      </w:r>
      <w:r w:rsidR="00386A2E" w:rsidRPr="00386A2E">
        <w:rPr>
          <w:rFonts w:ascii="Times New Roman" w:eastAsia="Times New Roman" w:hAnsi="Times New Roman" w:cs="Times New Roman"/>
          <w:sz w:val="24"/>
          <w:szCs w:val="24"/>
          <w:lang w:val="x-none" w:eastAsia="ar-SA"/>
        </w:rPr>
        <w:t>к Документации о проведении</w:t>
      </w:r>
      <w:bookmarkEnd w:id="168"/>
    </w:p>
    <w:tbl>
      <w:tblPr>
        <w:tblW w:w="8897" w:type="dxa"/>
        <w:tblInd w:w="1134" w:type="dxa"/>
        <w:tblLook w:val="04A0" w:firstRow="1" w:lastRow="0" w:firstColumn="1" w:lastColumn="0" w:noHBand="0" w:noVBand="1"/>
      </w:tblPr>
      <w:tblGrid>
        <w:gridCol w:w="3652"/>
        <w:gridCol w:w="5245"/>
      </w:tblGrid>
      <w:tr w:rsidR="003A2F0D" w:rsidRPr="00386A2E" w:rsidTr="00386A2E">
        <w:tc>
          <w:tcPr>
            <w:tcW w:w="3652" w:type="dxa"/>
            <w:shd w:val="clear" w:color="auto" w:fill="auto"/>
          </w:tcPr>
          <w:p w:rsidR="00386A2E" w:rsidRPr="00386A2E" w:rsidRDefault="00386A2E" w:rsidP="00386A2E">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69" w:name="_Приложение_№_1_1"/>
            <w:bookmarkEnd w:id="169"/>
          </w:p>
        </w:tc>
        <w:tc>
          <w:tcPr>
            <w:tcW w:w="5245" w:type="dxa"/>
            <w:shd w:val="clear" w:color="auto" w:fill="auto"/>
          </w:tcPr>
          <w:p w:rsidR="003A2F0D" w:rsidRPr="00386A2E" w:rsidRDefault="003A2F0D" w:rsidP="003A2F0D">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 xml:space="preserve">на право заключения </w:t>
            </w:r>
            <w:r w:rsidR="005717A0">
              <w:rPr>
                <w:rFonts w:ascii="Times New Roman" w:eastAsia="Calibri" w:hAnsi="Times New Roman" w:cs="Times New Roman"/>
                <w:bCs/>
                <w:sz w:val="24"/>
                <w:szCs w:val="24"/>
              </w:rPr>
              <w:t>договоров поставки автомобильного топлива</w:t>
            </w:r>
            <w:r w:rsidRPr="00386A2E">
              <w:rPr>
                <w:rFonts w:ascii="Times New Roman" w:eastAsia="Calibri" w:hAnsi="Times New Roman" w:cs="Times New Roman"/>
                <w:sz w:val="24"/>
                <w:szCs w:val="24"/>
              </w:rPr>
              <w:t xml:space="preserve"> </w:t>
            </w:r>
          </w:p>
          <w:p w:rsidR="003A2F0D" w:rsidRPr="00386A2E"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DA5B96">
      <w:pPr>
        <w:tabs>
          <w:tab w:val="left" w:pos="1494"/>
        </w:tabs>
        <w:suppressAutoHyphens/>
        <w:spacing w:after="0" w:line="240" w:lineRule="auto"/>
        <w:jc w:val="center"/>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DA5B96">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966542" w:rsidRPr="00966542" w:rsidRDefault="00966542" w:rsidP="00966542">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966542">
        <w:rPr>
          <w:rFonts w:ascii="Times New Roman" w:eastAsia="Times New Roman" w:hAnsi="Times New Roman" w:cs="Times New Roman"/>
          <w:b/>
          <w:sz w:val="24"/>
          <w:szCs w:val="24"/>
          <w:lang w:eastAsia="ar-SA"/>
        </w:rPr>
        <w:t>Письмо о подаче оферты</w:t>
      </w:r>
      <w:r w:rsidR="007E0274">
        <w:rPr>
          <w:rFonts w:ascii="Times New Roman" w:eastAsia="Times New Roman" w:hAnsi="Times New Roman" w:cs="Times New Roman"/>
          <w:b/>
          <w:sz w:val="24"/>
          <w:szCs w:val="24"/>
          <w:lang w:eastAsia="ar-SA"/>
        </w:rPr>
        <w:t xml:space="preserve"> </w:t>
      </w:r>
      <w:r w:rsidR="007041A2">
        <w:rPr>
          <w:rFonts w:ascii="Times New Roman" w:eastAsia="Times New Roman" w:hAnsi="Times New Roman" w:cs="Times New Roman"/>
          <w:b/>
          <w:sz w:val="24"/>
          <w:szCs w:val="24"/>
          <w:lang w:eastAsia="ar-SA"/>
        </w:rPr>
        <w:t>(</w:t>
      </w:r>
      <w:r w:rsidR="007041A2" w:rsidRPr="00AD3287">
        <w:rPr>
          <w:rFonts w:ascii="Times New Roman" w:eastAsia="Times New Roman" w:hAnsi="Times New Roman"/>
          <w:b/>
          <w:sz w:val="24"/>
          <w:szCs w:val="24"/>
          <w:lang w:eastAsia="ar-SA"/>
        </w:rPr>
        <w:t xml:space="preserve">Лот № ______ </w:t>
      </w:r>
      <w:r w:rsidR="007041A2" w:rsidRPr="00AD3287">
        <w:rPr>
          <w:rFonts w:ascii="Times New Roman" w:eastAsia="Times New Roman" w:hAnsi="Times New Roman"/>
          <w:b/>
          <w:i/>
          <w:sz w:val="16"/>
          <w:szCs w:val="16"/>
          <w:lang w:eastAsia="ar-SA"/>
        </w:rPr>
        <w:t>(указать номер Лота)</w:t>
      </w:r>
      <w:r w:rsidR="007041A2" w:rsidRPr="00AD3287">
        <w:rPr>
          <w:rFonts w:ascii="Times New Roman" w:eastAsia="Times New Roman" w:hAnsi="Times New Roman"/>
          <w:b/>
          <w:sz w:val="24"/>
          <w:szCs w:val="16"/>
          <w:lang w:eastAsia="ar-SA"/>
        </w:rPr>
        <w:t>)</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A2F0D" w:rsidRDefault="003A2F0D" w:rsidP="00EF232F">
      <w:pPr>
        <w:suppressAutoHyphens/>
        <w:spacing w:after="0" w:line="240" w:lineRule="auto"/>
        <w:ind w:firstLine="708"/>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DA5B96" w:rsidRPr="00DA5B96">
        <w:rPr>
          <w:rFonts w:ascii="Times New Roman" w:eastAsia="Times New Roman" w:hAnsi="Times New Roman" w:cs="Times New Roman"/>
          <w:sz w:val="24"/>
          <w:szCs w:val="24"/>
          <w:lang w:eastAsia="ar-SA"/>
        </w:rPr>
        <w:t>размещенно</w:t>
      </w:r>
      <w:r w:rsidR="00E011FD">
        <w:rPr>
          <w:rFonts w:ascii="Times New Roman" w:eastAsia="Times New Roman" w:hAnsi="Times New Roman" w:cs="Times New Roman"/>
          <w:sz w:val="24"/>
          <w:szCs w:val="24"/>
          <w:lang w:eastAsia="ar-SA"/>
        </w:rPr>
        <w:t>м</w:t>
      </w:r>
      <w:r w:rsidR="006B32A6" w:rsidRPr="00C669C0">
        <w:rPr>
          <w:rFonts w:ascii="Times New Roman" w:eastAsia="Times New Roman" w:hAnsi="Times New Roman" w:cs="Times New Roman"/>
          <w:sz w:val="24"/>
          <w:szCs w:val="24"/>
          <w:lang w:eastAsia="ar-SA"/>
        </w:rPr>
        <w:t xml:space="preserve">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9A77DB" w:rsidRPr="009A77DB">
        <w:rPr>
          <w:rFonts w:ascii="Times New Roman" w:eastAsia="Times New Roman" w:hAnsi="Times New Roman" w:cs="Times New Roman"/>
          <w:sz w:val="24"/>
          <w:szCs w:val="24"/>
          <w:lang w:eastAsia="ar-SA"/>
        </w:rPr>
        <w:t>(</w:t>
      </w:r>
      <w:hyperlink r:id="rId15" w:history="1">
        <w:r w:rsidR="009A77DB" w:rsidRPr="009A77DB">
          <w:rPr>
            <w:rFonts w:ascii="Times New Roman" w:eastAsia="Times New Roman" w:hAnsi="Times New Roman" w:cs="Times New Roman"/>
            <w:color w:val="0000FF"/>
            <w:sz w:val="24"/>
            <w:szCs w:val="24"/>
            <w:u w:val="single"/>
            <w:lang w:val="en-US" w:eastAsia="ar-SA"/>
          </w:rPr>
          <w:t>www</w:t>
        </w:r>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zakupki</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gov</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ru</w:t>
        </w:r>
        <w:proofErr w:type="spellEnd"/>
      </w:hyperlink>
      <w:r w:rsidR="009A77DB" w:rsidRPr="009A77DB">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 xml:space="preserve">запроса предложений </w:t>
      </w:r>
      <w:r w:rsidRPr="00494547">
        <w:rPr>
          <w:rFonts w:ascii="Times New Roman" w:eastAsia="Calibri" w:hAnsi="Times New Roman" w:cs="Times New Roman"/>
          <w:bCs/>
          <w:sz w:val="24"/>
          <w:szCs w:val="24"/>
        </w:rPr>
        <w:t xml:space="preserve">на право заключения </w:t>
      </w:r>
      <w:r w:rsidR="005717A0">
        <w:rPr>
          <w:rFonts w:ascii="Times New Roman" w:eastAsia="Calibri" w:hAnsi="Times New Roman" w:cs="Times New Roman"/>
          <w:bCs/>
          <w:sz w:val="24"/>
          <w:szCs w:val="24"/>
        </w:rPr>
        <w:t>договоров поставки автомобильного топлива</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зарегистрированное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w:t>
      </w:r>
      <w:r w:rsidR="00EA2730" w:rsidRPr="005A3875">
        <w:rPr>
          <w:rFonts w:ascii="Times New Roman" w:eastAsia="Times New Roman" w:hAnsi="Times New Roman"/>
          <w:b/>
          <w:sz w:val="24"/>
          <w:szCs w:val="24"/>
          <w:lang w:eastAsia="ar-SA"/>
        </w:rPr>
        <w:t>на Лот №</w:t>
      </w:r>
      <w:r w:rsidR="00EA2730" w:rsidRPr="005A3875">
        <w:rPr>
          <w:rFonts w:ascii="Times New Roman" w:eastAsia="Times New Roman" w:hAnsi="Times New Roman"/>
          <w:sz w:val="24"/>
          <w:szCs w:val="24"/>
          <w:lang w:eastAsia="ar-SA"/>
        </w:rPr>
        <w:t xml:space="preserve"> ______ </w:t>
      </w:r>
      <w:r w:rsidR="00EA2730" w:rsidRPr="005A3875">
        <w:rPr>
          <w:rFonts w:ascii="Times New Roman" w:eastAsia="Times New Roman" w:hAnsi="Times New Roman"/>
          <w:sz w:val="16"/>
          <w:szCs w:val="16"/>
          <w:lang w:eastAsia="ar-SA"/>
        </w:rPr>
        <w:t>(указать номер Лота)</w:t>
      </w:r>
      <w:r w:rsidR="007E0274">
        <w:rPr>
          <w:rFonts w:ascii="Times New Roman" w:eastAsia="Times New Roman" w:hAnsi="Times New Roman" w:cs="Times New Roman"/>
          <w:sz w:val="24"/>
          <w:szCs w:val="24"/>
          <w:lang w:eastAsia="ar-SA"/>
        </w:rPr>
        <w:t xml:space="preserve"> </w:t>
      </w:r>
      <w:r w:rsidRPr="005415B0">
        <w:rPr>
          <w:rFonts w:ascii="Times New Roman" w:eastAsia="Times New Roman" w:hAnsi="Times New Roman" w:cs="Times New Roman"/>
          <w:sz w:val="24"/>
          <w:szCs w:val="24"/>
          <w:lang w:eastAsia="ar-SA"/>
        </w:rPr>
        <w:t xml:space="preserve">и предлагает заключить договор поставки </w:t>
      </w:r>
      <w:r w:rsidR="003A49B4">
        <w:rPr>
          <w:rFonts w:ascii="Times New Roman" w:eastAsia="Times New Roman" w:hAnsi="Times New Roman" w:cs="Times New Roman"/>
          <w:sz w:val="24"/>
          <w:szCs w:val="24"/>
          <w:lang w:eastAsia="ar-SA"/>
        </w:rPr>
        <w:t xml:space="preserve">___________________________________на условиях </w:t>
      </w:r>
      <w:r w:rsidRPr="005415B0">
        <w:rPr>
          <w:rFonts w:ascii="Times New Roman" w:eastAsia="Times New Roman" w:hAnsi="Times New Roman" w:cs="Times New Roman"/>
          <w:sz w:val="24"/>
          <w:szCs w:val="24"/>
          <w:lang w:eastAsia="ar-SA"/>
        </w:rPr>
        <w:t>и в соответствии с Приложениями к настоящему письму на общую сумму:</w:t>
      </w:r>
    </w:p>
    <w:p w:rsidR="005415B0" w:rsidRP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p>
    <w:tbl>
      <w:tblPr>
        <w:tblW w:w="10368" w:type="dxa"/>
        <w:tblInd w:w="108" w:type="dxa"/>
        <w:tblLayout w:type="fixed"/>
        <w:tblLook w:val="04A0" w:firstRow="1" w:lastRow="0" w:firstColumn="1" w:lastColumn="0" w:noHBand="0" w:noVBand="1"/>
      </w:tblPr>
      <w:tblGrid>
        <w:gridCol w:w="5184"/>
        <w:gridCol w:w="5184"/>
      </w:tblGrid>
      <w:tr w:rsidR="001D73F2" w:rsidTr="001D73F2">
        <w:trPr>
          <w:cantSplit/>
        </w:trPr>
        <w:tc>
          <w:tcPr>
            <w:tcW w:w="5184" w:type="dxa"/>
            <w:hideMark/>
          </w:tcPr>
          <w:p w:rsidR="001D73F2" w:rsidRDefault="001D73F2">
            <w:pPr>
              <w:suppressAutoHyphens/>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Стоимость заявки без НДС, руб.</w:t>
            </w:r>
          </w:p>
        </w:tc>
        <w:tc>
          <w:tcPr>
            <w:tcW w:w="5184" w:type="dxa"/>
            <w:hideMark/>
          </w:tcPr>
          <w:p w:rsidR="001D73F2" w:rsidRDefault="001D73F2">
            <w:pPr>
              <w:suppressAutoHyphens/>
              <w:spacing w:after="0" w:line="240" w:lineRule="auto"/>
              <w:rPr>
                <w:rFonts w:ascii="Times New Roman" w:eastAsia="Times New Roman" w:hAnsi="Times New Roman"/>
                <w:sz w:val="24"/>
                <w:szCs w:val="24"/>
                <w:vertAlign w:val="superscript"/>
                <w:lang w:eastAsia="ar-SA"/>
              </w:rPr>
            </w:pPr>
            <w:r>
              <w:rPr>
                <w:rFonts w:ascii="Times New Roman" w:eastAsia="Times New Roman" w:hAnsi="Times New Roman"/>
                <w:sz w:val="24"/>
                <w:szCs w:val="24"/>
                <w:lang w:eastAsia="ar-SA"/>
              </w:rPr>
              <w:t>___________________________________</w:t>
            </w:r>
          </w:p>
          <w:p w:rsidR="001D73F2" w:rsidRDefault="001D73F2">
            <w:pPr>
              <w:suppressAutoHyphens/>
              <w:spacing w:after="0" w:line="240" w:lineRule="auto"/>
              <w:rPr>
                <w:rFonts w:ascii="Calibri" w:eastAsia="Calibri" w:hAnsi="Calibri"/>
                <w:lang w:eastAsia="ar-SA"/>
              </w:rPr>
            </w:pPr>
            <w:r>
              <w:rPr>
                <w:rFonts w:ascii="Times New Roman" w:eastAsia="Times New Roman" w:hAnsi="Times New Roman"/>
                <w:sz w:val="24"/>
                <w:szCs w:val="24"/>
                <w:vertAlign w:val="superscript"/>
                <w:lang w:eastAsia="ar-SA"/>
              </w:rPr>
              <w:t>(стоимость, рублей, без НДС)</w:t>
            </w:r>
          </w:p>
        </w:tc>
      </w:tr>
      <w:tr w:rsidR="001D73F2" w:rsidTr="001D73F2">
        <w:trPr>
          <w:cantSplit/>
        </w:trPr>
        <w:tc>
          <w:tcPr>
            <w:tcW w:w="5184" w:type="dxa"/>
            <w:hideMark/>
          </w:tcPr>
          <w:p w:rsidR="001D73F2" w:rsidRDefault="001D73F2" w:rsidP="001D73F2">
            <w:pPr>
              <w:suppressAutoHyphens/>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Кроме того НДС, руб.</w:t>
            </w:r>
          </w:p>
        </w:tc>
        <w:tc>
          <w:tcPr>
            <w:tcW w:w="5184" w:type="dxa"/>
            <w:hideMark/>
          </w:tcPr>
          <w:p w:rsidR="001D73F2" w:rsidRDefault="001D73F2">
            <w:pPr>
              <w:suppressAutoHyphens/>
              <w:spacing w:after="0" w:line="240" w:lineRule="auto"/>
              <w:rPr>
                <w:rFonts w:ascii="Times New Roman" w:eastAsia="Times New Roman" w:hAnsi="Times New Roman"/>
                <w:sz w:val="24"/>
                <w:szCs w:val="24"/>
                <w:vertAlign w:val="superscript"/>
                <w:lang w:eastAsia="ar-SA"/>
              </w:rPr>
            </w:pPr>
            <w:r>
              <w:rPr>
                <w:rFonts w:ascii="Times New Roman" w:eastAsia="Times New Roman" w:hAnsi="Times New Roman"/>
                <w:sz w:val="24"/>
                <w:szCs w:val="24"/>
                <w:lang w:eastAsia="ar-SA"/>
              </w:rPr>
              <w:t>___________________________________</w:t>
            </w:r>
          </w:p>
          <w:p w:rsidR="001D73F2" w:rsidRDefault="001D73F2">
            <w:pPr>
              <w:suppressAutoHyphens/>
              <w:spacing w:after="0" w:line="240" w:lineRule="auto"/>
              <w:rPr>
                <w:rFonts w:ascii="Calibri" w:eastAsia="Calibri" w:hAnsi="Calibri"/>
                <w:lang w:eastAsia="ar-SA"/>
              </w:rPr>
            </w:pPr>
            <w:r>
              <w:rPr>
                <w:rFonts w:ascii="Times New Roman" w:eastAsia="Times New Roman" w:hAnsi="Times New Roman"/>
                <w:sz w:val="24"/>
                <w:szCs w:val="24"/>
                <w:vertAlign w:val="superscript"/>
                <w:lang w:eastAsia="ar-SA"/>
              </w:rPr>
              <w:t>(НДС по стоимости, рублей)</w:t>
            </w:r>
          </w:p>
        </w:tc>
      </w:tr>
      <w:tr w:rsidR="001D73F2" w:rsidTr="001D73F2">
        <w:trPr>
          <w:cantSplit/>
        </w:trPr>
        <w:tc>
          <w:tcPr>
            <w:tcW w:w="5184" w:type="dxa"/>
            <w:hideMark/>
          </w:tcPr>
          <w:p w:rsidR="001D73F2" w:rsidRDefault="001D73F2" w:rsidP="001D73F2">
            <w:pPr>
              <w:suppressAutoHyphens/>
              <w:spacing w:after="0" w:line="240" w:lineRule="auto"/>
              <w:rPr>
                <w:rFonts w:ascii="Times New Roman" w:eastAsia="Times New Roman" w:hAnsi="Times New Roman"/>
                <w:b/>
                <w:bCs/>
                <w:sz w:val="24"/>
                <w:szCs w:val="24"/>
                <w:lang w:eastAsia="ar-SA"/>
              </w:rPr>
            </w:pPr>
            <w:r>
              <w:rPr>
                <w:rFonts w:ascii="Times New Roman" w:eastAsia="Times New Roman" w:hAnsi="Times New Roman"/>
                <w:b/>
                <w:bCs/>
                <w:sz w:val="24"/>
                <w:szCs w:val="24"/>
                <w:lang w:eastAsia="ar-SA"/>
              </w:rPr>
              <w:t>Итоговая стоимость заявки с НДС, руб.</w:t>
            </w:r>
          </w:p>
        </w:tc>
        <w:tc>
          <w:tcPr>
            <w:tcW w:w="5184" w:type="dxa"/>
            <w:hideMark/>
          </w:tcPr>
          <w:p w:rsidR="001D73F2" w:rsidRDefault="001D73F2">
            <w:pPr>
              <w:suppressAutoHyphens/>
              <w:spacing w:after="0" w:line="240" w:lineRule="auto"/>
              <w:rPr>
                <w:rFonts w:ascii="Times New Roman" w:eastAsia="Times New Roman" w:hAnsi="Times New Roman"/>
                <w:b/>
                <w:bCs/>
                <w:sz w:val="24"/>
                <w:szCs w:val="24"/>
                <w:vertAlign w:val="superscript"/>
                <w:lang w:eastAsia="ar-SA"/>
              </w:rPr>
            </w:pPr>
            <w:r>
              <w:rPr>
                <w:rFonts w:ascii="Times New Roman" w:eastAsia="Times New Roman" w:hAnsi="Times New Roman"/>
                <w:b/>
                <w:bCs/>
                <w:sz w:val="24"/>
                <w:szCs w:val="24"/>
                <w:lang w:eastAsia="ar-SA"/>
              </w:rPr>
              <w:t>___________________________________</w:t>
            </w:r>
          </w:p>
          <w:p w:rsidR="001D73F2" w:rsidRDefault="001D73F2">
            <w:pPr>
              <w:suppressAutoHyphens/>
              <w:spacing w:after="0" w:line="240" w:lineRule="auto"/>
              <w:rPr>
                <w:rFonts w:ascii="Calibri" w:eastAsia="Calibri" w:hAnsi="Calibri"/>
                <w:lang w:eastAsia="ar-SA"/>
              </w:rPr>
            </w:pPr>
            <w:r>
              <w:rPr>
                <w:rFonts w:ascii="Times New Roman" w:eastAsia="Times New Roman" w:hAnsi="Times New Roman"/>
                <w:b/>
                <w:bCs/>
                <w:sz w:val="24"/>
                <w:szCs w:val="24"/>
                <w:vertAlign w:val="superscript"/>
                <w:lang w:eastAsia="ar-SA"/>
              </w:rPr>
              <w:t>(полная итоговая стоимость, рублей, с НДС)</w:t>
            </w:r>
          </w:p>
        </w:tc>
      </w:tr>
    </w:tbl>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DA5B96">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616728">
        <w:rPr>
          <w:rFonts w:ascii="Times New Roman" w:eastAsia="Times New Roman" w:hAnsi="Times New Roman" w:cs="Times New Roman"/>
          <w:sz w:val="24"/>
          <w:szCs w:val="24"/>
          <w:lang w:eastAsia="ar-SA"/>
        </w:rPr>
        <w:t>п</w:t>
      </w:r>
      <w:r w:rsidR="0045320B">
        <w:rPr>
          <w:rFonts w:ascii="Times New Roman" w:eastAsia="Times New Roman" w:hAnsi="Times New Roman" w:cs="Times New Roman"/>
          <w:sz w:val="24"/>
          <w:szCs w:val="24"/>
          <w:lang w:eastAsia="ar-SA"/>
        </w:rPr>
        <w:t>исьмо</w:t>
      </w:r>
      <w:r w:rsidRPr="003A2F0D">
        <w:rPr>
          <w:rFonts w:ascii="Times New Roman" w:eastAsia="Times New Roman" w:hAnsi="Times New Roman" w:cs="Times New Roman"/>
          <w:sz w:val="24"/>
          <w:szCs w:val="24"/>
          <w:lang w:eastAsia="ar-SA"/>
        </w:rPr>
        <w:t xml:space="preserve"> </w:t>
      </w:r>
      <w:r w:rsidR="00593F0F">
        <w:rPr>
          <w:rFonts w:ascii="Times New Roman" w:eastAsia="Times New Roman" w:hAnsi="Times New Roman" w:cs="Times New Roman"/>
          <w:sz w:val="24"/>
          <w:szCs w:val="24"/>
          <w:lang w:eastAsia="ar-SA"/>
        </w:rPr>
        <w:t xml:space="preserve">о подаче оферты </w:t>
      </w:r>
      <w:r w:rsidRPr="003A2F0D">
        <w:rPr>
          <w:rFonts w:ascii="Times New Roman" w:eastAsia="Times New Roman" w:hAnsi="Times New Roman" w:cs="Times New Roman"/>
          <w:sz w:val="24"/>
          <w:szCs w:val="24"/>
          <w:lang w:eastAsia="ar-SA"/>
        </w:rPr>
        <w:t>дополняется следующими документами, включая неотъемлемые приложения:</w:t>
      </w:r>
    </w:p>
    <w:p w:rsidR="00F42751" w:rsidRDefault="003A2F0D"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r w:rsidRPr="00F42751">
        <w:rPr>
          <w:rFonts w:ascii="Times New Roman" w:eastAsia="Times New Roman" w:hAnsi="Times New Roman" w:cs="Times New Roman"/>
          <w:sz w:val="24"/>
          <w:szCs w:val="24"/>
          <w:lang w:eastAsia="ar-SA"/>
        </w:rPr>
        <w:t>Коммерческое предложение (форма 1) – на ____ л.;</w:t>
      </w:r>
    </w:p>
    <w:p w:rsidR="003A2F0D" w:rsidRPr="003A2F0D" w:rsidRDefault="00707186"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bookmarkStart w:id="170" w:name="_Ref214869421"/>
      <w:r>
        <w:rPr>
          <w:rFonts w:ascii="Times New Roman" w:eastAsia="Times New Roman" w:hAnsi="Times New Roman" w:cs="Times New Roman"/>
          <w:sz w:val="24"/>
          <w:szCs w:val="24"/>
          <w:lang w:eastAsia="ar-SA"/>
        </w:rPr>
        <w:t xml:space="preserve">Техническое предложение (форма 2) </w:t>
      </w:r>
      <w:r w:rsidR="003A2F0D" w:rsidRPr="003A2F0D">
        <w:rPr>
          <w:rFonts w:ascii="Times New Roman" w:eastAsia="Times New Roman" w:hAnsi="Times New Roman" w:cs="Times New Roman"/>
          <w:sz w:val="24"/>
          <w:szCs w:val="24"/>
          <w:lang w:eastAsia="ar-SA"/>
        </w:rPr>
        <w:t>– на ____ л.;</w:t>
      </w:r>
      <w:bookmarkEnd w:id="170"/>
    </w:p>
    <w:p w:rsidR="003A2F0D" w:rsidRPr="00296CC8" w:rsidRDefault="003A2F0D" w:rsidP="00DA5B96">
      <w:pPr>
        <w:numPr>
          <w:ilvl w:val="0"/>
          <w:numId w:val="14"/>
        </w:numPr>
        <w:tabs>
          <w:tab w:val="left" w:pos="993"/>
        </w:tabs>
        <w:suppressAutoHyphens/>
        <w:spacing w:after="0" w:line="240" w:lineRule="auto"/>
        <w:jc w:val="both"/>
        <w:rPr>
          <w:rFonts w:ascii="Times New Roman" w:eastAsia="Calibri" w:hAnsi="Times New Roman" w:cs="Times New Roman"/>
          <w:lang w:eastAsia="ar-SA"/>
        </w:rPr>
      </w:pPr>
      <w:bookmarkStart w:id="171" w:name="_Ref214869451"/>
      <w:r w:rsidRPr="003A2F0D">
        <w:rPr>
          <w:rFonts w:ascii="Times New Roman" w:eastAsia="Times New Roman" w:hAnsi="Times New Roman" w:cs="Times New Roman"/>
          <w:sz w:val="24"/>
          <w:szCs w:val="24"/>
          <w:lang w:eastAsia="ar-SA"/>
        </w:rPr>
        <w:t xml:space="preserve">Анкета </w:t>
      </w:r>
      <w:r w:rsidR="00593F0F">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sz w:val="24"/>
          <w:szCs w:val="24"/>
          <w:lang w:eastAsia="ar-SA"/>
        </w:rPr>
        <w:t xml:space="preserve">частника </w:t>
      </w:r>
      <w:r w:rsidR="00C77D0D">
        <w:rPr>
          <w:rFonts w:ascii="Times New Roman" w:eastAsia="Times New Roman" w:hAnsi="Times New Roman" w:cs="Times New Roman"/>
          <w:sz w:val="24"/>
          <w:szCs w:val="24"/>
          <w:lang w:eastAsia="ar-SA"/>
        </w:rPr>
        <w:t xml:space="preserve">закупки </w:t>
      </w:r>
      <w:r w:rsidRPr="003A2F0D">
        <w:rPr>
          <w:rFonts w:ascii="Times New Roman" w:eastAsia="Times New Roman" w:hAnsi="Times New Roman" w:cs="Times New Roman"/>
          <w:sz w:val="24"/>
          <w:szCs w:val="24"/>
          <w:lang w:eastAsia="ar-SA"/>
        </w:rPr>
        <w:t>(форма 3) – на ____ л.;</w:t>
      </w:r>
    </w:p>
    <w:p w:rsidR="00296CC8" w:rsidRPr="00A24EF6" w:rsidRDefault="00ED1A4B" w:rsidP="00DA5B96">
      <w:pPr>
        <w:numPr>
          <w:ilvl w:val="0"/>
          <w:numId w:val="14"/>
        </w:numPr>
        <w:tabs>
          <w:tab w:val="clear" w:pos="927"/>
          <w:tab w:val="num" w:pos="851"/>
          <w:tab w:val="left" w:pos="993"/>
        </w:tabs>
        <w:suppressAutoHyphens/>
        <w:spacing w:after="0" w:line="240" w:lineRule="auto"/>
        <w:ind w:left="0" w:firstLine="567"/>
        <w:jc w:val="both"/>
        <w:rPr>
          <w:rFonts w:ascii="Times New Roman" w:eastAsia="Calibri" w:hAnsi="Times New Roman" w:cs="Times New Roman"/>
          <w:lang w:eastAsia="ar-SA"/>
        </w:rPr>
      </w:pPr>
      <w:r w:rsidRPr="00FE61D2">
        <w:rPr>
          <w:rFonts w:ascii="Times New Roman" w:eastAsia="Times New Roman" w:hAnsi="Times New Roman" w:cs="Times New Roman"/>
          <w:sz w:val="24"/>
          <w:szCs w:val="24"/>
        </w:rPr>
        <w:t>Сведения из единого реестра субъектов малого и среднего предп</w:t>
      </w:r>
      <w:r>
        <w:rPr>
          <w:rFonts w:ascii="Times New Roman" w:eastAsia="Times New Roman" w:hAnsi="Times New Roman" w:cs="Times New Roman"/>
          <w:sz w:val="24"/>
          <w:szCs w:val="24"/>
        </w:rPr>
        <w:t>ринимательства или Декларация (ф</w:t>
      </w:r>
      <w:r w:rsidRPr="00FE61D2">
        <w:rPr>
          <w:rFonts w:ascii="Times New Roman" w:eastAsia="Times New Roman" w:hAnsi="Times New Roman" w:cs="Times New Roman"/>
          <w:sz w:val="24"/>
          <w:szCs w:val="24"/>
        </w:rPr>
        <w:t>орма 4) (по необходимости)</w:t>
      </w:r>
      <w:r w:rsidR="00296CC8" w:rsidRPr="00296CC8">
        <w:rPr>
          <w:rFonts w:ascii="Times New Roman" w:eastAsia="Times New Roman" w:hAnsi="Times New Roman" w:cs="Times New Roman"/>
          <w:sz w:val="24"/>
          <w:szCs w:val="24"/>
          <w:lang w:eastAsia="ar-SA"/>
        </w:rPr>
        <w:t xml:space="preserve"> </w:t>
      </w:r>
      <w:r w:rsidR="00296CC8" w:rsidRPr="003A2F0D">
        <w:rPr>
          <w:rFonts w:ascii="Times New Roman" w:eastAsia="Times New Roman" w:hAnsi="Times New Roman" w:cs="Times New Roman"/>
          <w:sz w:val="24"/>
          <w:szCs w:val="24"/>
          <w:lang w:eastAsia="ar-SA"/>
        </w:rPr>
        <w:t>– на ____ л.;</w:t>
      </w:r>
    </w:p>
    <w:p w:rsidR="00A24EF6" w:rsidRPr="00866110" w:rsidRDefault="00A24EF6" w:rsidP="00606E42">
      <w:pPr>
        <w:pStyle w:val="afff9"/>
        <w:numPr>
          <w:ilvl w:val="0"/>
          <w:numId w:val="14"/>
        </w:numPr>
        <w:tabs>
          <w:tab w:val="clear" w:pos="927"/>
          <w:tab w:val="num" w:pos="567"/>
          <w:tab w:val="left" w:pos="851"/>
        </w:tabs>
        <w:spacing w:after="0" w:line="240" w:lineRule="auto"/>
        <w:ind w:left="0" w:firstLine="567"/>
        <w:jc w:val="both"/>
        <w:rPr>
          <w:rFonts w:ascii="Times New Roman" w:hAnsi="Times New Roman"/>
          <w:sz w:val="24"/>
          <w:szCs w:val="24"/>
        </w:rPr>
      </w:pPr>
      <w:r w:rsidRPr="00866110">
        <w:rPr>
          <w:rFonts w:ascii="Times New Roman" w:hAnsi="Times New Roman"/>
          <w:sz w:val="24"/>
          <w:szCs w:val="24"/>
        </w:rPr>
        <w:t>Справка о материально-технических ресурсах (форма 5)</w:t>
      </w:r>
      <w:r w:rsidR="00606E42" w:rsidRPr="00866110">
        <w:t xml:space="preserve"> </w:t>
      </w:r>
      <w:r w:rsidRPr="00866110">
        <w:rPr>
          <w:rFonts w:ascii="Times New Roman" w:hAnsi="Times New Roman"/>
          <w:sz w:val="24"/>
          <w:szCs w:val="24"/>
        </w:rPr>
        <w:t>– на ____ л.;</w:t>
      </w:r>
    </w:p>
    <w:p w:rsidR="003A2F0D" w:rsidRDefault="003A2F0D"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bookmarkStart w:id="172" w:name="_Ref55336334"/>
      <w:bookmarkStart w:id="173" w:name="_Ref55335818"/>
      <w:bookmarkEnd w:id="171"/>
      <w:r w:rsidRPr="00866110">
        <w:rPr>
          <w:rFonts w:ascii="Times New Roman" w:eastAsia="Times New Roman" w:hAnsi="Times New Roman" w:cs="Times New Roman"/>
          <w:sz w:val="24"/>
          <w:szCs w:val="24"/>
          <w:lang w:eastAsia="ar-SA"/>
        </w:rPr>
        <w:t>Прочие документы (перечислить</w:t>
      </w:r>
      <w:r w:rsidRPr="003A2F0D">
        <w:rPr>
          <w:rFonts w:ascii="Times New Roman" w:eastAsia="Times New Roman" w:hAnsi="Times New Roman" w:cs="Times New Roman"/>
          <w:sz w:val="24"/>
          <w:szCs w:val="24"/>
          <w:lang w:eastAsia="ar-SA"/>
        </w:rPr>
        <w:t>) – на ____ л.</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DA5B96"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Pr>
          <w:rFonts w:ascii="Times New Roman" w:eastAsia="Times New Roman" w:hAnsi="Times New Roman" w:cs="Times New Roman"/>
          <w:sz w:val="24"/>
          <w:szCs w:val="24"/>
          <w:vertAlign w:val="superscript"/>
          <w:lang w:eastAsia="ar-SA"/>
        </w:rPr>
        <w:t>(подпись</w:t>
      </w:r>
      <w:r w:rsidR="003A2F0D" w:rsidRPr="003A2F0D">
        <w:rPr>
          <w:rFonts w:ascii="Times New Roman" w:eastAsia="Times New Roman" w:hAnsi="Times New Roman" w:cs="Times New Roman"/>
          <w:sz w:val="24"/>
          <w:szCs w:val="24"/>
          <w:vertAlign w:val="superscript"/>
          <w:lang w:eastAsia="ar-SA"/>
        </w:rPr>
        <w:t>)</w:t>
      </w:r>
    </w:p>
    <w:p w:rsidR="00DA5B96" w:rsidRPr="003A2F0D" w:rsidRDefault="00DA5B96" w:rsidP="00DA5B96">
      <w:pPr>
        <w:suppressAutoHyphens/>
        <w:spacing w:after="0" w:line="240" w:lineRule="auto"/>
        <w:ind w:right="3684" w:firstLine="56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w:t>
      </w:r>
      <w:r w:rsidR="00DA5B96">
        <w:rPr>
          <w:rFonts w:ascii="Times New Roman" w:eastAsia="Times New Roman" w:hAnsi="Times New Roman" w:cs="Times New Roman"/>
          <w:sz w:val="24"/>
          <w:szCs w:val="24"/>
          <w:lang w:eastAsia="ar-SA"/>
        </w:rPr>
        <w:t>_______________________________</w:t>
      </w:r>
      <w:r w:rsidRPr="003A2F0D">
        <w:rPr>
          <w:rFonts w:ascii="Times New Roman" w:eastAsia="Times New Roman" w:hAnsi="Times New Roman" w:cs="Times New Roman"/>
          <w:sz w:val="24"/>
          <w:szCs w:val="24"/>
          <w:lang w:eastAsia="ar-SA"/>
        </w:rPr>
        <w:t>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w:t>
      </w:r>
      <w:r w:rsidR="005A0478">
        <w:rPr>
          <w:rFonts w:ascii="Times New Roman" w:eastAsia="Times New Roman" w:hAnsi="Times New Roman" w:cs="Times New Roman"/>
          <w:sz w:val="24"/>
          <w:szCs w:val="24"/>
          <w:vertAlign w:val="superscript"/>
          <w:lang w:eastAsia="ar-SA"/>
        </w:rPr>
        <w:t xml:space="preserve"> (при наличии)</w:t>
      </w:r>
      <w:r w:rsidRPr="003A2F0D">
        <w:rPr>
          <w:rFonts w:ascii="Times New Roman" w:eastAsia="Times New Roman" w:hAnsi="Times New Roman" w:cs="Times New Roman"/>
          <w:sz w:val="24"/>
          <w:szCs w:val="24"/>
          <w:vertAlign w:val="superscript"/>
          <w:lang w:eastAsia="ar-SA"/>
        </w:rPr>
        <w:t xml:space="preserve"> подписавшего,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72"/>
    <w:bookmarkEnd w:id="173"/>
    <w:p w:rsidR="003A2F0D" w:rsidRPr="003A2F0D" w:rsidRDefault="003A2F0D" w:rsidP="001E6A62">
      <w:pPr>
        <w:suppressAutoHyphens/>
        <w:spacing w:after="0" w:line="240" w:lineRule="auto"/>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416C29" w:rsidRPr="003A2F0D" w:rsidRDefault="003A2F0D" w:rsidP="001E6A62">
      <w:pPr>
        <w:suppressAutoHyphens/>
        <w:spacing w:after="0" w:line="240" w:lineRule="auto"/>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lastRenderedPageBreak/>
        <w:t>2.Участник закупки должен указать свое полное наименование (с указанием организационно-правовой формы) и юридический адрес.</w:t>
      </w:r>
    </w:p>
    <w:p w:rsidR="003A2F0D" w:rsidRPr="00384CF4" w:rsidRDefault="003A2F0D" w:rsidP="001E6A62">
      <w:pPr>
        <w:suppressAutoHyphens/>
        <w:spacing w:after="0" w:line="240" w:lineRule="auto"/>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3.Участник закупки должен указать стоимость поставки Продукции цифрами и словами, в рублях. Цену следует указывать в формате ХХХ </w:t>
      </w:r>
      <w:proofErr w:type="spellStart"/>
      <w:r w:rsidRPr="003A2F0D">
        <w:rPr>
          <w:rFonts w:ascii="Times New Roman" w:eastAsia="Times New Roman" w:hAnsi="Times New Roman" w:cs="Times New Roman"/>
          <w:sz w:val="20"/>
          <w:szCs w:val="20"/>
          <w:lang w:eastAsia="ar-SA"/>
        </w:rPr>
        <w:t>ХХХ</w:t>
      </w:r>
      <w:proofErr w:type="spellEnd"/>
      <w:r w:rsidRPr="003A2F0D">
        <w:rPr>
          <w:rFonts w:ascii="Times New Roman" w:eastAsia="Times New Roman" w:hAnsi="Times New Roman" w:cs="Times New Roman"/>
          <w:sz w:val="20"/>
          <w:szCs w:val="20"/>
          <w:lang w:eastAsia="ar-SA"/>
        </w:rPr>
        <w:t xml:space="preserve"> ХХХ,ХХ руб., например: «1 234 567,89 руб. (Один миллион двести тридцать четыре тысячи пятьсот шестьдесят семь рублей 89 копеек)». </w:t>
      </w:r>
      <w:r w:rsidRPr="00D24693">
        <w:rPr>
          <w:rFonts w:ascii="Times New Roman" w:eastAsia="Times New Roman" w:hAnsi="Times New Roman" w:cs="Times New Roman"/>
          <w:b/>
          <w:sz w:val="20"/>
          <w:szCs w:val="20"/>
          <w:lang w:eastAsia="ar-SA"/>
        </w:rPr>
        <w:t>Цена не должна превышать значение начальной (максимальной) ц</w:t>
      </w:r>
      <w:r w:rsidR="00384CF4" w:rsidRPr="00D24693">
        <w:rPr>
          <w:rFonts w:ascii="Times New Roman" w:eastAsia="Times New Roman" w:hAnsi="Times New Roman" w:cs="Times New Roman"/>
          <w:b/>
          <w:sz w:val="20"/>
          <w:szCs w:val="20"/>
          <w:lang w:eastAsia="ar-SA"/>
        </w:rPr>
        <w:t>ены, указанной в Документации.</w:t>
      </w:r>
      <w:r w:rsidR="00384CF4">
        <w:rPr>
          <w:rFonts w:ascii="Times New Roman" w:eastAsia="Times New Roman" w:hAnsi="Times New Roman" w:cs="Times New Roman"/>
          <w:b/>
          <w:sz w:val="20"/>
          <w:szCs w:val="20"/>
          <w:u w:val="single"/>
          <w:lang w:eastAsia="ar-SA"/>
        </w:rPr>
        <w:t xml:space="preserve"> </w:t>
      </w:r>
    </w:p>
    <w:p w:rsidR="003A2F0D" w:rsidRPr="00FE557E" w:rsidRDefault="00384CF4" w:rsidP="001E6A62">
      <w:pPr>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r w:rsidR="003A2F0D" w:rsidRPr="003A2F0D">
        <w:rPr>
          <w:rFonts w:ascii="Times New Roman" w:eastAsia="Times New Roman" w:hAnsi="Times New Roman" w:cs="Times New Roman"/>
          <w:sz w:val="20"/>
          <w:szCs w:val="20"/>
          <w:lang w:eastAsia="ar-SA"/>
        </w:rPr>
        <w:t xml:space="preserve">. Участник закупки должен перечислить и указать объем каждого из прилагаемых к письму о подаче оферты </w:t>
      </w:r>
      <w:r w:rsidR="00DA2C63" w:rsidRPr="005A3875">
        <w:rPr>
          <w:rFonts w:ascii="Times New Roman" w:eastAsia="Times New Roman" w:hAnsi="Times New Roman"/>
          <w:sz w:val="20"/>
          <w:szCs w:val="20"/>
          <w:lang w:eastAsia="ar-SA"/>
        </w:rPr>
        <w:t>(по каждому лоту)</w:t>
      </w:r>
      <w:r w:rsidR="00DA2C63">
        <w:rPr>
          <w:rFonts w:ascii="Times New Roman" w:eastAsia="Times New Roman" w:hAnsi="Times New Roman"/>
          <w:sz w:val="20"/>
          <w:szCs w:val="20"/>
          <w:lang w:eastAsia="ar-SA"/>
        </w:rPr>
        <w:t xml:space="preserve"> </w:t>
      </w:r>
      <w:r w:rsidR="003A2F0D"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3A2F0D" w:rsidRPr="00FE557E" w:rsidRDefault="00384CF4" w:rsidP="001E6A62">
      <w:pPr>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r w:rsidR="003A2F0D" w:rsidRPr="00FE557E">
        <w:rPr>
          <w:rFonts w:ascii="Times New Roman" w:eastAsia="Times New Roman" w:hAnsi="Times New Roman" w:cs="Times New Roman"/>
          <w:sz w:val="20"/>
          <w:szCs w:val="20"/>
          <w:lang w:eastAsia="ar-SA"/>
        </w:rPr>
        <w:t>. Письмо должно быть подписано и скреплено печатью</w:t>
      </w:r>
      <w:r w:rsidR="00593F0F">
        <w:rPr>
          <w:rFonts w:ascii="Times New Roman" w:eastAsia="Times New Roman" w:hAnsi="Times New Roman" w:cs="Times New Roman"/>
          <w:sz w:val="20"/>
          <w:szCs w:val="20"/>
          <w:lang w:eastAsia="ar-SA"/>
        </w:rPr>
        <w:t xml:space="preserve"> (при наличии)</w:t>
      </w:r>
      <w:r w:rsidR="003A2F0D" w:rsidRPr="00FE557E">
        <w:rPr>
          <w:rFonts w:ascii="Times New Roman" w:eastAsia="Times New Roman" w:hAnsi="Times New Roman" w:cs="Times New Roman"/>
          <w:sz w:val="20"/>
          <w:szCs w:val="20"/>
          <w:lang w:eastAsia="ar-SA"/>
        </w:rPr>
        <w:t>.</w:t>
      </w:r>
    </w:p>
    <w:p w:rsidR="003A2F0D" w:rsidRDefault="003A2F0D"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386A2E" w:rsidRDefault="00386A2E" w:rsidP="003A2F0D">
      <w:pPr>
        <w:rPr>
          <w:rFonts w:ascii="Calibri" w:eastAsia="Calibri" w:hAnsi="Calibri" w:cs="Times New Roman"/>
          <w:lang w:eastAsia="ar-SA"/>
        </w:rPr>
      </w:pPr>
    </w:p>
    <w:p w:rsidR="008C5A6B" w:rsidRDefault="008C5A6B"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162E88" w:rsidRDefault="00162E88"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4B1053" w:rsidRDefault="004B1053" w:rsidP="003A2F0D">
      <w:pPr>
        <w:rPr>
          <w:rFonts w:ascii="Calibri" w:eastAsia="Calibri" w:hAnsi="Calibri" w:cs="Times New Roman"/>
          <w:lang w:eastAsia="ar-SA"/>
        </w:rPr>
      </w:pPr>
    </w:p>
    <w:p w:rsidR="006B4F85" w:rsidRDefault="006B4F85" w:rsidP="003A2F0D">
      <w:pPr>
        <w:rPr>
          <w:rFonts w:ascii="Calibri" w:eastAsia="Calibri" w:hAnsi="Calibri" w:cs="Times New Roman"/>
          <w:lang w:eastAsia="ar-SA"/>
        </w:rPr>
      </w:pPr>
    </w:p>
    <w:p w:rsidR="006B4F85" w:rsidRDefault="006B4F85"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5B021E" w:rsidRDefault="005B021E" w:rsidP="003A2F0D">
      <w:pPr>
        <w:rPr>
          <w:rFonts w:ascii="Calibri" w:eastAsia="Calibri" w:hAnsi="Calibri" w:cs="Times New Roman"/>
          <w:lang w:eastAsia="ar-SA"/>
        </w:rPr>
      </w:pPr>
    </w:p>
    <w:p w:rsidR="005B021E" w:rsidRDefault="005B021E"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74" w:name="_Toc370824159"/>
      <w:bookmarkStart w:id="175" w:name="_Toc411497392"/>
      <w:bookmarkStart w:id="176" w:name="_Toc535576924"/>
      <w:bookmarkStart w:id="177" w:name="_Toc366762388"/>
      <w:bookmarkStart w:id="178" w:name="_Toc368061897"/>
      <w:bookmarkStart w:id="179" w:name="_Toc368062061"/>
      <w:r w:rsidRPr="003A2F0D">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CA38C7">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80" w:name="_Ref214868178"/>
      <w:bookmarkEnd w:id="174"/>
      <w:bookmarkEnd w:id="175"/>
      <w:bookmarkEnd w:id="176"/>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81"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77"/>
      <w:bookmarkEnd w:id="178"/>
      <w:bookmarkEnd w:id="179"/>
      <w:bookmarkEnd w:id="180"/>
      <w:bookmarkEnd w:id="181"/>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CA38C7">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887BA6" w:rsidRDefault="00887BA6" w:rsidP="00887BA6">
      <w:pPr>
        <w:suppressAutoHyphens/>
        <w:spacing w:after="0" w:line="360" w:lineRule="auto"/>
        <w:jc w:val="center"/>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b/>
          <w:sz w:val="24"/>
          <w:szCs w:val="24"/>
          <w:lang w:eastAsia="ar-SA"/>
        </w:rPr>
        <w:t>Коммерческое предложение</w:t>
      </w:r>
      <w:r w:rsidR="007E0274">
        <w:rPr>
          <w:rFonts w:ascii="Times New Roman" w:eastAsia="Times New Roman" w:hAnsi="Times New Roman" w:cs="Times New Roman"/>
          <w:b/>
          <w:sz w:val="24"/>
          <w:szCs w:val="24"/>
          <w:lang w:eastAsia="ar-SA"/>
        </w:rPr>
        <w:t xml:space="preserve"> </w:t>
      </w:r>
      <w:r w:rsidR="00672E11" w:rsidRPr="00C9626A">
        <w:rPr>
          <w:rFonts w:ascii="Times New Roman" w:eastAsia="Times New Roman" w:hAnsi="Times New Roman"/>
          <w:b/>
          <w:sz w:val="24"/>
          <w:szCs w:val="24"/>
          <w:lang w:eastAsia="ar-SA"/>
        </w:rPr>
        <w:t xml:space="preserve">(Лот № ______ </w:t>
      </w:r>
      <w:r w:rsidR="00672E11" w:rsidRPr="00C9626A">
        <w:rPr>
          <w:rFonts w:ascii="Times New Roman" w:eastAsia="Times New Roman" w:hAnsi="Times New Roman"/>
          <w:b/>
          <w:i/>
          <w:sz w:val="16"/>
          <w:szCs w:val="16"/>
          <w:lang w:eastAsia="ar-SA"/>
        </w:rPr>
        <w:t>(указать номер Лота)</w:t>
      </w:r>
      <w:r w:rsidR="00672E11" w:rsidRPr="00C9626A">
        <w:rPr>
          <w:rFonts w:ascii="Times New Roman" w:eastAsia="Times New Roman" w:hAnsi="Times New Roman"/>
          <w:b/>
          <w:sz w:val="24"/>
          <w:szCs w:val="16"/>
          <w:lang w:eastAsia="ar-SA"/>
        </w:rPr>
        <w:t>)</w:t>
      </w:r>
    </w:p>
    <w:p w:rsidR="00887BA6" w:rsidRPr="00887BA6" w:rsidRDefault="00887BA6" w:rsidP="00887BA6">
      <w:pPr>
        <w:suppressAutoHyphens/>
        <w:spacing w:after="0" w:line="36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Наименование и адрес Участника закупки: _____________________________</w:t>
      </w:r>
    </w:p>
    <w:p w:rsidR="00C55C6E" w:rsidRPr="00A3665F" w:rsidRDefault="00C55C6E" w:rsidP="00C55C6E">
      <w:pPr>
        <w:keepNext/>
        <w:tabs>
          <w:tab w:val="left" w:pos="284"/>
        </w:tabs>
        <w:suppressAutoHyphens/>
        <w:spacing w:after="0" w:line="240" w:lineRule="auto"/>
        <w:jc w:val="both"/>
        <w:rPr>
          <w:rFonts w:ascii="Times New Roman" w:eastAsia="Times New Roman" w:hAnsi="Times New Roman"/>
          <w:b/>
          <w:sz w:val="24"/>
          <w:szCs w:val="24"/>
          <w:lang w:eastAsia="ar-SA"/>
        </w:rPr>
      </w:pPr>
      <w:r w:rsidRPr="00A3665F">
        <w:rPr>
          <w:rFonts w:ascii="Times New Roman" w:eastAsia="Times New Roman" w:hAnsi="Times New Roman"/>
          <w:b/>
          <w:sz w:val="24"/>
          <w:szCs w:val="24"/>
          <w:lang w:eastAsia="ar-SA"/>
        </w:rPr>
        <w:t>Таблица. Расчет стоимости поставляемого Товара</w:t>
      </w:r>
    </w:p>
    <w:tbl>
      <w:tblPr>
        <w:tblW w:w="10449" w:type="dxa"/>
        <w:tblInd w:w="-176" w:type="dxa"/>
        <w:tblLayout w:type="fixed"/>
        <w:tblLook w:val="0000" w:firstRow="0" w:lastRow="0" w:firstColumn="0" w:lastColumn="0" w:noHBand="0" w:noVBand="0"/>
      </w:tblPr>
      <w:tblGrid>
        <w:gridCol w:w="430"/>
        <w:gridCol w:w="2147"/>
        <w:gridCol w:w="2290"/>
        <w:gridCol w:w="859"/>
        <w:gridCol w:w="572"/>
        <w:gridCol w:w="2003"/>
        <w:gridCol w:w="2148"/>
      </w:tblGrid>
      <w:tr w:rsidR="00C55C6E" w:rsidRPr="00A3665F" w:rsidTr="006F65F2">
        <w:trPr>
          <w:trHeight w:val="2312"/>
        </w:trPr>
        <w:tc>
          <w:tcPr>
            <w:tcW w:w="430" w:type="dxa"/>
            <w:tcBorders>
              <w:top w:val="single" w:sz="4" w:space="0" w:color="000000"/>
              <w:left w:val="single" w:sz="4" w:space="0" w:color="000000"/>
              <w:bottom w:val="single" w:sz="4" w:space="0" w:color="000000"/>
            </w:tcBorders>
            <w:shd w:val="clear" w:color="auto" w:fill="auto"/>
            <w:vAlign w:val="center"/>
          </w:tcPr>
          <w:p w:rsidR="00C55C6E" w:rsidRPr="00A3665F" w:rsidRDefault="00C55C6E" w:rsidP="006F65F2">
            <w:pPr>
              <w:keepNext/>
              <w:tabs>
                <w:tab w:val="left" w:pos="284"/>
                <w:tab w:val="left" w:pos="709"/>
              </w:tabs>
              <w:suppressAutoHyphens/>
              <w:snapToGrid w:val="0"/>
              <w:spacing w:after="0" w:line="240" w:lineRule="auto"/>
              <w:ind w:right="-108"/>
              <w:jc w:val="center"/>
              <w:rPr>
                <w:rFonts w:ascii="Times New Roman" w:eastAsia="Times New Roman" w:hAnsi="Times New Roman"/>
                <w:lang w:eastAsia="ar-SA"/>
              </w:rPr>
            </w:pPr>
            <w:r w:rsidRPr="00A3665F">
              <w:rPr>
                <w:rFonts w:ascii="Times New Roman" w:eastAsia="Times New Roman" w:hAnsi="Times New Roman"/>
                <w:lang w:eastAsia="ar-SA"/>
              </w:rPr>
              <w:t>№ п/п</w:t>
            </w:r>
          </w:p>
        </w:tc>
        <w:tc>
          <w:tcPr>
            <w:tcW w:w="2147" w:type="dxa"/>
            <w:tcBorders>
              <w:top w:val="single" w:sz="4" w:space="0" w:color="000000"/>
              <w:left w:val="single" w:sz="4" w:space="0" w:color="000000"/>
              <w:bottom w:val="single" w:sz="4" w:space="0" w:color="000000"/>
            </w:tcBorders>
            <w:shd w:val="clear" w:color="auto" w:fill="auto"/>
            <w:vAlign w:val="center"/>
          </w:tcPr>
          <w:p w:rsidR="00C55C6E" w:rsidRPr="00A3665F" w:rsidRDefault="00C55C6E" w:rsidP="006F65F2">
            <w:pPr>
              <w:keepNext/>
              <w:tabs>
                <w:tab w:val="left" w:pos="284"/>
                <w:tab w:val="left" w:pos="709"/>
              </w:tabs>
              <w:suppressAutoHyphens/>
              <w:snapToGrid w:val="0"/>
              <w:spacing w:after="0" w:line="240" w:lineRule="auto"/>
              <w:ind w:left="57" w:right="57"/>
              <w:jc w:val="center"/>
              <w:rPr>
                <w:rFonts w:ascii="Times New Roman" w:eastAsia="Times New Roman" w:hAnsi="Times New Roman"/>
                <w:lang w:eastAsia="ar-SA"/>
              </w:rPr>
            </w:pPr>
            <w:r w:rsidRPr="00A3665F">
              <w:rPr>
                <w:rFonts w:ascii="Times New Roman" w:eastAsia="Times New Roman" w:hAnsi="Times New Roman"/>
                <w:lang w:eastAsia="ar-SA"/>
              </w:rPr>
              <w:t>Наименование Товара</w:t>
            </w:r>
          </w:p>
        </w:tc>
        <w:tc>
          <w:tcPr>
            <w:tcW w:w="2290" w:type="dxa"/>
            <w:tcBorders>
              <w:top w:val="single" w:sz="4" w:space="0" w:color="000000"/>
              <w:left w:val="single" w:sz="4" w:space="0" w:color="000000"/>
              <w:bottom w:val="single" w:sz="4" w:space="0" w:color="000000"/>
              <w:right w:val="single" w:sz="4" w:space="0" w:color="000000"/>
            </w:tcBorders>
            <w:vAlign w:val="center"/>
          </w:tcPr>
          <w:p w:rsidR="00C55C6E" w:rsidRPr="00A3665F" w:rsidRDefault="00C55C6E" w:rsidP="006F65F2">
            <w:pPr>
              <w:keepNext/>
              <w:tabs>
                <w:tab w:val="left" w:pos="284"/>
                <w:tab w:val="left" w:pos="709"/>
                <w:tab w:val="left" w:pos="884"/>
              </w:tabs>
              <w:suppressAutoHyphens/>
              <w:spacing w:after="0" w:line="240" w:lineRule="auto"/>
              <w:ind w:left="-108" w:right="-107"/>
              <w:jc w:val="center"/>
              <w:rPr>
                <w:rFonts w:ascii="Times New Roman" w:eastAsia="Times New Roman" w:hAnsi="Times New Roman"/>
                <w:lang w:eastAsia="ar-SA"/>
              </w:rPr>
            </w:pPr>
            <w:r w:rsidRPr="00A3665F">
              <w:rPr>
                <w:rFonts w:ascii="Times New Roman" w:eastAsia="Times New Roman" w:hAnsi="Times New Roman"/>
                <w:lang w:eastAsia="ar-SA"/>
              </w:rPr>
              <w:t>Наименование страны происхождения Товара</w:t>
            </w:r>
          </w:p>
        </w:tc>
        <w:tc>
          <w:tcPr>
            <w:tcW w:w="859" w:type="dxa"/>
            <w:tcBorders>
              <w:top w:val="single" w:sz="4" w:space="0" w:color="000000"/>
              <w:left w:val="single" w:sz="4" w:space="0" w:color="000000"/>
              <w:bottom w:val="single" w:sz="4" w:space="0" w:color="000000"/>
            </w:tcBorders>
            <w:shd w:val="clear" w:color="auto" w:fill="auto"/>
            <w:vAlign w:val="center"/>
          </w:tcPr>
          <w:p w:rsidR="00C55C6E" w:rsidRPr="00A3665F" w:rsidRDefault="00C55C6E" w:rsidP="006F65F2">
            <w:pPr>
              <w:keepNext/>
              <w:tabs>
                <w:tab w:val="left" w:pos="284"/>
                <w:tab w:val="left" w:pos="709"/>
                <w:tab w:val="left" w:pos="884"/>
              </w:tabs>
              <w:suppressAutoHyphens/>
              <w:spacing w:after="0" w:line="240" w:lineRule="auto"/>
              <w:ind w:left="-108" w:right="-107"/>
              <w:jc w:val="center"/>
              <w:rPr>
                <w:rFonts w:ascii="Times New Roman" w:eastAsia="Times New Roman" w:hAnsi="Times New Roman"/>
                <w:lang w:eastAsia="ar-SA"/>
              </w:rPr>
            </w:pPr>
            <w:r w:rsidRPr="00A3665F">
              <w:rPr>
                <w:rFonts w:ascii="Times New Roman" w:eastAsia="Times New Roman" w:hAnsi="Times New Roman"/>
                <w:lang w:eastAsia="ar-SA"/>
              </w:rPr>
              <w:t>Кол-во</w:t>
            </w:r>
          </w:p>
          <w:p w:rsidR="00C55C6E" w:rsidRPr="00A3665F" w:rsidRDefault="00C55C6E" w:rsidP="006F65F2">
            <w:pPr>
              <w:keepNext/>
              <w:tabs>
                <w:tab w:val="left" w:pos="284"/>
                <w:tab w:val="left" w:pos="709"/>
              </w:tabs>
              <w:suppressAutoHyphens/>
              <w:spacing w:after="0" w:line="240" w:lineRule="auto"/>
              <w:ind w:left="57" w:right="57"/>
              <w:jc w:val="center"/>
              <w:rPr>
                <w:rFonts w:ascii="Times New Roman" w:eastAsia="Times New Roman" w:hAnsi="Times New Roman"/>
                <w:lang w:eastAsia="ar-SA"/>
              </w:rPr>
            </w:pPr>
            <w:r w:rsidRPr="00A3665F">
              <w:rPr>
                <w:rFonts w:ascii="Times New Roman" w:eastAsia="Times New Roman" w:hAnsi="Times New Roman"/>
                <w:lang w:eastAsia="ar-SA"/>
              </w:rPr>
              <w:t>в ед. изм.</w:t>
            </w:r>
          </w:p>
        </w:tc>
        <w:tc>
          <w:tcPr>
            <w:tcW w:w="572" w:type="dxa"/>
            <w:tcBorders>
              <w:top w:val="single" w:sz="4" w:space="0" w:color="000000"/>
              <w:left w:val="single" w:sz="4" w:space="0" w:color="000000"/>
              <w:bottom w:val="single" w:sz="4" w:space="0" w:color="000000"/>
            </w:tcBorders>
            <w:shd w:val="clear" w:color="auto" w:fill="auto"/>
            <w:vAlign w:val="center"/>
          </w:tcPr>
          <w:p w:rsidR="00C55C6E" w:rsidRPr="00A3665F" w:rsidRDefault="00C55C6E" w:rsidP="006F65F2">
            <w:pPr>
              <w:keepNext/>
              <w:tabs>
                <w:tab w:val="left" w:pos="284"/>
                <w:tab w:val="left" w:pos="709"/>
                <w:tab w:val="left" w:pos="884"/>
              </w:tabs>
              <w:suppressAutoHyphens/>
              <w:spacing w:after="0" w:line="240" w:lineRule="auto"/>
              <w:ind w:left="-108" w:right="-107"/>
              <w:jc w:val="center"/>
              <w:rPr>
                <w:rFonts w:ascii="Times New Roman" w:eastAsia="Times New Roman" w:hAnsi="Times New Roman"/>
                <w:lang w:eastAsia="ar-SA"/>
              </w:rPr>
            </w:pPr>
            <w:r w:rsidRPr="00A3665F">
              <w:rPr>
                <w:rFonts w:ascii="Times New Roman" w:eastAsia="Times New Roman" w:hAnsi="Times New Roman"/>
                <w:lang w:eastAsia="ar-SA"/>
              </w:rPr>
              <w:t>Ед. изм.</w:t>
            </w:r>
          </w:p>
        </w:tc>
        <w:tc>
          <w:tcPr>
            <w:tcW w:w="2003" w:type="dxa"/>
            <w:tcBorders>
              <w:top w:val="single" w:sz="4" w:space="0" w:color="000000"/>
              <w:left w:val="single" w:sz="4" w:space="0" w:color="000000"/>
              <w:bottom w:val="single" w:sz="4" w:space="0" w:color="000000"/>
              <w:right w:val="single" w:sz="4" w:space="0" w:color="auto"/>
            </w:tcBorders>
            <w:shd w:val="clear" w:color="auto" w:fill="auto"/>
            <w:vAlign w:val="center"/>
          </w:tcPr>
          <w:p w:rsidR="00C55C6E" w:rsidRPr="00CF74DE" w:rsidRDefault="00C55C6E" w:rsidP="006F65F2">
            <w:pPr>
              <w:spacing w:after="0" w:line="240" w:lineRule="auto"/>
              <w:jc w:val="center"/>
              <w:rPr>
                <w:rFonts w:ascii="Times New Roman" w:hAnsi="Times New Roman"/>
              </w:rPr>
            </w:pPr>
            <w:r w:rsidRPr="00CF74DE">
              <w:rPr>
                <w:rFonts w:ascii="Times New Roman" w:hAnsi="Times New Roman"/>
              </w:rPr>
              <w:t xml:space="preserve">Цена за единицу измерения, </w:t>
            </w:r>
            <w:proofErr w:type="spellStart"/>
            <w:r w:rsidRPr="00CF74DE">
              <w:rPr>
                <w:rFonts w:ascii="Times New Roman" w:hAnsi="Times New Roman"/>
              </w:rPr>
              <w:t>руб.коп</w:t>
            </w:r>
            <w:proofErr w:type="spellEnd"/>
            <w:r w:rsidRPr="00CF74DE">
              <w:rPr>
                <w:rFonts w:ascii="Times New Roman" w:hAnsi="Times New Roman"/>
              </w:rPr>
              <w:t>.,</w:t>
            </w:r>
          </w:p>
          <w:p w:rsidR="00C55C6E" w:rsidRPr="00CF74DE" w:rsidRDefault="00C55C6E" w:rsidP="006F65F2">
            <w:pPr>
              <w:spacing w:after="0" w:line="240" w:lineRule="auto"/>
              <w:jc w:val="center"/>
              <w:rPr>
                <w:rFonts w:ascii="Times New Roman" w:hAnsi="Times New Roman"/>
                <w:i/>
                <w:iCs/>
              </w:rPr>
            </w:pPr>
            <w:r w:rsidRPr="00CF74DE">
              <w:rPr>
                <w:rFonts w:ascii="Times New Roman" w:hAnsi="Times New Roman"/>
                <w:i/>
              </w:rPr>
              <w:t xml:space="preserve">в </w:t>
            </w:r>
            <w:proofErr w:type="spellStart"/>
            <w:r w:rsidRPr="00CF74DE">
              <w:rPr>
                <w:rFonts w:ascii="Times New Roman" w:hAnsi="Times New Roman"/>
                <w:i/>
              </w:rPr>
              <w:t>т.ч</w:t>
            </w:r>
            <w:proofErr w:type="spellEnd"/>
            <w:r w:rsidRPr="00CF74DE">
              <w:rPr>
                <w:rFonts w:ascii="Times New Roman" w:hAnsi="Times New Roman"/>
                <w:i/>
              </w:rPr>
              <w:t xml:space="preserve">. НДС </w:t>
            </w:r>
            <w:r w:rsidRPr="00CF74DE">
              <w:rPr>
                <w:rFonts w:ascii="Times New Roman" w:hAnsi="Times New Roman"/>
                <w:i/>
                <w:iCs/>
              </w:rPr>
              <w:t>(в случае, если организация не является плательщиком НДС, указывается – НДС не облагается)</w:t>
            </w:r>
          </w:p>
        </w:tc>
        <w:tc>
          <w:tcPr>
            <w:tcW w:w="2148" w:type="dxa"/>
            <w:tcBorders>
              <w:top w:val="single" w:sz="4" w:space="0" w:color="000000"/>
              <w:left w:val="single" w:sz="4" w:space="0" w:color="000000"/>
              <w:bottom w:val="single" w:sz="4" w:space="0" w:color="000000"/>
              <w:right w:val="single" w:sz="4" w:space="0" w:color="auto"/>
            </w:tcBorders>
            <w:shd w:val="clear" w:color="auto" w:fill="auto"/>
          </w:tcPr>
          <w:p w:rsidR="00C55C6E" w:rsidRPr="00CF74DE" w:rsidRDefault="00C55C6E" w:rsidP="006F65F2">
            <w:pPr>
              <w:spacing w:after="0" w:line="240" w:lineRule="auto"/>
              <w:jc w:val="center"/>
              <w:rPr>
                <w:rFonts w:ascii="Times New Roman" w:hAnsi="Times New Roman"/>
              </w:rPr>
            </w:pPr>
            <w:r w:rsidRPr="00CF74DE">
              <w:rPr>
                <w:rFonts w:ascii="Times New Roman" w:hAnsi="Times New Roman"/>
              </w:rPr>
              <w:t xml:space="preserve">Сумма, </w:t>
            </w:r>
            <w:proofErr w:type="spellStart"/>
            <w:r w:rsidRPr="00CF74DE">
              <w:rPr>
                <w:rFonts w:ascii="Times New Roman" w:hAnsi="Times New Roman"/>
              </w:rPr>
              <w:t>руб.коп</w:t>
            </w:r>
            <w:proofErr w:type="spellEnd"/>
            <w:r w:rsidRPr="00CF74DE">
              <w:rPr>
                <w:rFonts w:ascii="Times New Roman" w:hAnsi="Times New Roman"/>
              </w:rPr>
              <w:t>.,</w:t>
            </w:r>
          </w:p>
          <w:p w:rsidR="00C55C6E" w:rsidRPr="00CF74DE" w:rsidRDefault="00C55C6E" w:rsidP="006F65F2">
            <w:pPr>
              <w:spacing w:after="0" w:line="240" w:lineRule="auto"/>
              <w:jc w:val="center"/>
              <w:rPr>
                <w:rFonts w:ascii="Times New Roman" w:hAnsi="Times New Roman"/>
              </w:rPr>
            </w:pPr>
            <w:r w:rsidRPr="00CF74DE">
              <w:rPr>
                <w:rFonts w:ascii="Times New Roman" w:hAnsi="Times New Roman"/>
                <w:i/>
              </w:rPr>
              <w:t xml:space="preserve">в </w:t>
            </w:r>
            <w:proofErr w:type="spellStart"/>
            <w:r w:rsidRPr="00CF74DE">
              <w:rPr>
                <w:rFonts w:ascii="Times New Roman" w:hAnsi="Times New Roman"/>
                <w:i/>
              </w:rPr>
              <w:t>т.ч</w:t>
            </w:r>
            <w:proofErr w:type="spellEnd"/>
            <w:r w:rsidRPr="00CF74DE">
              <w:rPr>
                <w:rFonts w:ascii="Times New Roman" w:hAnsi="Times New Roman"/>
                <w:i/>
              </w:rPr>
              <w:t xml:space="preserve">. НДС </w:t>
            </w:r>
            <w:r w:rsidRPr="00CF74DE">
              <w:rPr>
                <w:rFonts w:ascii="Times New Roman" w:hAnsi="Times New Roman"/>
                <w:i/>
                <w:iCs/>
              </w:rPr>
              <w:t>(в случае, если организация не является плательщиком НДС, указывается - НДС не облагается)</w:t>
            </w:r>
          </w:p>
        </w:tc>
      </w:tr>
      <w:tr w:rsidR="00C55C6E" w:rsidRPr="00A3665F" w:rsidTr="006F65F2">
        <w:trPr>
          <w:trHeight w:val="880"/>
        </w:trPr>
        <w:tc>
          <w:tcPr>
            <w:tcW w:w="430" w:type="dxa"/>
            <w:tcBorders>
              <w:top w:val="single" w:sz="4" w:space="0" w:color="000000"/>
              <w:left w:val="single" w:sz="4" w:space="0" w:color="000000"/>
              <w:bottom w:val="single" w:sz="4" w:space="0" w:color="000000"/>
            </w:tcBorders>
            <w:shd w:val="clear" w:color="auto" w:fill="auto"/>
            <w:vAlign w:val="center"/>
          </w:tcPr>
          <w:p w:rsidR="00C55C6E" w:rsidRPr="00A3665F" w:rsidRDefault="00C55C6E" w:rsidP="006F65F2">
            <w:pPr>
              <w:tabs>
                <w:tab w:val="left" w:pos="284"/>
                <w:tab w:val="left" w:pos="709"/>
              </w:tabs>
              <w:suppressAutoHyphens/>
              <w:spacing w:after="0" w:line="240" w:lineRule="auto"/>
              <w:jc w:val="both"/>
              <w:rPr>
                <w:rFonts w:ascii="Times New Roman" w:eastAsia="Times New Roman" w:hAnsi="Times New Roman"/>
                <w:lang w:eastAsia="ar-SA"/>
              </w:rPr>
            </w:pPr>
            <w:r w:rsidRPr="00A3665F">
              <w:rPr>
                <w:rFonts w:ascii="Times New Roman" w:eastAsia="Times New Roman" w:hAnsi="Times New Roman"/>
                <w:lang w:eastAsia="ar-SA"/>
              </w:rPr>
              <w:t>1</w:t>
            </w:r>
          </w:p>
        </w:tc>
        <w:tc>
          <w:tcPr>
            <w:tcW w:w="2147" w:type="dxa"/>
            <w:tcBorders>
              <w:top w:val="single" w:sz="4" w:space="0" w:color="000000"/>
              <w:left w:val="single" w:sz="4" w:space="0" w:color="000000"/>
              <w:bottom w:val="single" w:sz="4" w:space="0" w:color="000000"/>
            </w:tcBorders>
            <w:shd w:val="clear" w:color="auto" w:fill="auto"/>
          </w:tcPr>
          <w:p w:rsidR="00C55C6E" w:rsidRPr="00620FA4" w:rsidRDefault="00C55C6E" w:rsidP="006F65F2">
            <w:pPr>
              <w:tabs>
                <w:tab w:val="left" w:pos="284"/>
                <w:tab w:val="left" w:pos="709"/>
              </w:tabs>
              <w:suppressAutoHyphens/>
              <w:spacing w:after="0" w:line="240" w:lineRule="auto"/>
              <w:jc w:val="center"/>
              <w:rPr>
                <w:rFonts w:ascii="Times New Roman" w:eastAsia="Times New Roman" w:hAnsi="Times New Roman"/>
                <w:bCs/>
                <w:color w:val="BFBFBF"/>
                <w:sz w:val="21"/>
                <w:szCs w:val="21"/>
                <w:lang w:eastAsia="ar-SA"/>
              </w:rPr>
            </w:pPr>
            <w:r w:rsidRPr="00620FA4">
              <w:rPr>
                <w:rFonts w:ascii="Times New Roman" w:hAnsi="Times New Roman"/>
                <w:bCs/>
                <w:i/>
                <w:color w:val="BFBFBF"/>
                <w:sz w:val="21"/>
                <w:szCs w:val="21"/>
              </w:rPr>
              <w:t>Указать конкретное наименование предлагаемого Товара</w:t>
            </w:r>
          </w:p>
        </w:tc>
        <w:tc>
          <w:tcPr>
            <w:tcW w:w="2290" w:type="dxa"/>
            <w:tcBorders>
              <w:top w:val="single" w:sz="4" w:space="0" w:color="000000"/>
              <w:left w:val="single" w:sz="4" w:space="0" w:color="000000"/>
              <w:bottom w:val="single" w:sz="4" w:space="0" w:color="000000"/>
              <w:right w:val="single" w:sz="4" w:space="0" w:color="000000"/>
            </w:tcBorders>
            <w:vAlign w:val="center"/>
          </w:tcPr>
          <w:p w:rsidR="00C55C6E" w:rsidRPr="00620FA4" w:rsidRDefault="00C55C6E" w:rsidP="006F65F2">
            <w:pPr>
              <w:tabs>
                <w:tab w:val="left" w:pos="284"/>
                <w:tab w:val="left" w:pos="709"/>
              </w:tabs>
              <w:suppressAutoHyphens/>
              <w:autoSpaceDE w:val="0"/>
              <w:autoSpaceDN w:val="0"/>
              <w:adjustRightInd w:val="0"/>
              <w:spacing w:after="0" w:line="240" w:lineRule="auto"/>
              <w:jc w:val="center"/>
              <w:rPr>
                <w:rFonts w:ascii="Times New Roman" w:hAnsi="Times New Roman"/>
                <w:color w:val="BFBFBF"/>
                <w:sz w:val="21"/>
                <w:szCs w:val="21"/>
                <w:lang w:eastAsia="ar-SA"/>
              </w:rPr>
            </w:pPr>
            <w:r w:rsidRPr="00620FA4">
              <w:rPr>
                <w:rFonts w:ascii="Times New Roman" w:eastAsia="Times New Roman" w:hAnsi="Times New Roman"/>
                <w:i/>
                <w:color w:val="BFBFBF"/>
                <w:sz w:val="21"/>
                <w:szCs w:val="21"/>
                <w:u w:val="single"/>
                <w:lang w:eastAsia="ar-SA"/>
              </w:rPr>
              <w:t>Указать наименование страны происхождения Товара</w:t>
            </w:r>
          </w:p>
        </w:tc>
        <w:tc>
          <w:tcPr>
            <w:tcW w:w="859" w:type="dxa"/>
            <w:tcBorders>
              <w:top w:val="single" w:sz="4" w:space="0" w:color="000000"/>
              <w:left w:val="single" w:sz="4" w:space="0" w:color="000000"/>
              <w:bottom w:val="single" w:sz="4" w:space="0" w:color="000000"/>
            </w:tcBorders>
            <w:shd w:val="clear" w:color="auto" w:fill="auto"/>
            <w:vAlign w:val="center"/>
          </w:tcPr>
          <w:p w:rsidR="00C55C6E" w:rsidRPr="00A3665F" w:rsidRDefault="00C55C6E" w:rsidP="006F65F2">
            <w:pPr>
              <w:tabs>
                <w:tab w:val="left" w:pos="284"/>
                <w:tab w:val="left" w:pos="709"/>
              </w:tabs>
              <w:suppressAutoHyphens/>
              <w:autoSpaceDE w:val="0"/>
              <w:autoSpaceDN w:val="0"/>
              <w:adjustRightInd w:val="0"/>
              <w:spacing w:after="0" w:line="240" w:lineRule="auto"/>
              <w:jc w:val="center"/>
              <w:rPr>
                <w:rFonts w:ascii="Times New Roman" w:hAnsi="Times New Roman"/>
                <w:color w:val="000000"/>
                <w:lang w:eastAsia="ar-SA"/>
              </w:rPr>
            </w:pPr>
          </w:p>
        </w:tc>
        <w:tc>
          <w:tcPr>
            <w:tcW w:w="572" w:type="dxa"/>
            <w:tcBorders>
              <w:top w:val="single" w:sz="4" w:space="0" w:color="000000"/>
              <w:left w:val="single" w:sz="4" w:space="0" w:color="000000"/>
              <w:bottom w:val="single" w:sz="4" w:space="0" w:color="000000"/>
            </w:tcBorders>
            <w:shd w:val="clear" w:color="auto" w:fill="auto"/>
            <w:vAlign w:val="center"/>
          </w:tcPr>
          <w:p w:rsidR="00C55C6E" w:rsidRPr="00A3665F" w:rsidRDefault="00C55C6E" w:rsidP="006F65F2">
            <w:pPr>
              <w:tabs>
                <w:tab w:val="left" w:pos="284"/>
                <w:tab w:val="left" w:pos="709"/>
              </w:tabs>
              <w:suppressAutoHyphens/>
              <w:spacing w:after="0" w:line="240" w:lineRule="auto"/>
              <w:jc w:val="center"/>
              <w:rPr>
                <w:rFonts w:ascii="Times New Roman" w:eastAsia="Times New Roman" w:hAnsi="Times New Roman"/>
                <w:color w:val="000000"/>
                <w:lang w:eastAsia="ar-SA"/>
              </w:rPr>
            </w:pPr>
          </w:p>
        </w:tc>
        <w:tc>
          <w:tcPr>
            <w:tcW w:w="2003" w:type="dxa"/>
            <w:tcBorders>
              <w:top w:val="single" w:sz="4" w:space="0" w:color="000000"/>
              <w:left w:val="single" w:sz="4" w:space="0" w:color="000000"/>
              <w:bottom w:val="single" w:sz="4" w:space="0" w:color="000000"/>
              <w:right w:val="single" w:sz="4" w:space="0" w:color="auto"/>
            </w:tcBorders>
            <w:shd w:val="clear" w:color="auto" w:fill="auto"/>
            <w:vAlign w:val="center"/>
          </w:tcPr>
          <w:p w:rsidR="00C55C6E" w:rsidRPr="00A3665F" w:rsidRDefault="00C55C6E" w:rsidP="006F65F2">
            <w:pPr>
              <w:tabs>
                <w:tab w:val="left" w:pos="284"/>
                <w:tab w:val="left" w:pos="709"/>
              </w:tabs>
              <w:suppressAutoHyphens/>
              <w:spacing w:after="0" w:line="240" w:lineRule="auto"/>
              <w:jc w:val="center"/>
              <w:rPr>
                <w:rFonts w:ascii="Times New Roman" w:eastAsia="Times New Roman" w:hAnsi="Times New Roman"/>
                <w:color w:val="000000"/>
                <w:lang w:eastAsia="ar-SA"/>
              </w:rPr>
            </w:pPr>
          </w:p>
        </w:tc>
        <w:tc>
          <w:tcPr>
            <w:tcW w:w="2148" w:type="dxa"/>
            <w:tcBorders>
              <w:top w:val="single" w:sz="4" w:space="0" w:color="000000"/>
              <w:left w:val="single" w:sz="4" w:space="0" w:color="000000"/>
              <w:bottom w:val="single" w:sz="4" w:space="0" w:color="000000"/>
              <w:right w:val="single" w:sz="4" w:space="0" w:color="auto"/>
            </w:tcBorders>
            <w:shd w:val="clear" w:color="auto" w:fill="auto"/>
            <w:vAlign w:val="center"/>
          </w:tcPr>
          <w:p w:rsidR="00C55C6E" w:rsidRPr="00A3665F" w:rsidRDefault="00C55C6E" w:rsidP="006F65F2">
            <w:pPr>
              <w:tabs>
                <w:tab w:val="left" w:pos="284"/>
                <w:tab w:val="left" w:pos="709"/>
              </w:tabs>
              <w:suppressAutoHyphens/>
              <w:spacing w:after="0" w:line="240" w:lineRule="auto"/>
              <w:jc w:val="both"/>
              <w:rPr>
                <w:rFonts w:ascii="Times New Roman" w:eastAsia="Times New Roman" w:hAnsi="Times New Roman"/>
                <w:color w:val="000000"/>
                <w:lang w:eastAsia="ar-SA"/>
              </w:rPr>
            </w:pPr>
          </w:p>
        </w:tc>
      </w:tr>
      <w:tr w:rsidR="00C55C6E" w:rsidRPr="00A3665F" w:rsidTr="006F65F2">
        <w:trPr>
          <w:trHeight w:val="337"/>
        </w:trPr>
        <w:tc>
          <w:tcPr>
            <w:tcW w:w="430" w:type="dxa"/>
            <w:tcBorders>
              <w:top w:val="single" w:sz="4" w:space="0" w:color="000000"/>
              <w:left w:val="single" w:sz="4" w:space="0" w:color="000000"/>
              <w:bottom w:val="single" w:sz="4" w:space="0" w:color="000000"/>
            </w:tcBorders>
            <w:shd w:val="clear" w:color="auto" w:fill="auto"/>
            <w:vAlign w:val="center"/>
          </w:tcPr>
          <w:p w:rsidR="00C55C6E" w:rsidRPr="00A3665F" w:rsidRDefault="00C55C6E" w:rsidP="006F65F2">
            <w:pPr>
              <w:tabs>
                <w:tab w:val="left" w:pos="284"/>
                <w:tab w:val="left" w:pos="709"/>
              </w:tabs>
              <w:suppressAutoHyphens/>
              <w:spacing w:after="0" w:line="240" w:lineRule="auto"/>
              <w:jc w:val="both"/>
              <w:rPr>
                <w:rFonts w:ascii="Times New Roman" w:eastAsia="Times New Roman" w:hAnsi="Times New Roman"/>
                <w:lang w:eastAsia="ar-SA"/>
              </w:rPr>
            </w:pPr>
            <w:r w:rsidRPr="00A3665F">
              <w:rPr>
                <w:rFonts w:ascii="Times New Roman" w:eastAsia="Times New Roman" w:hAnsi="Times New Roman"/>
                <w:lang w:eastAsia="ar-SA"/>
              </w:rPr>
              <w:t>…</w:t>
            </w:r>
          </w:p>
        </w:tc>
        <w:tc>
          <w:tcPr>
            <w:tcW w:w="2147" w:type="dxa"/>
            <w:tcBorders>
              <w:top w:val="single" w:sz="4" w:space="0" w:color="000000"/>
              <w:left w:val="single" w:sz="4" w:space="0" w:color="000000"/>
              <w:bottom w:val="single" w:sz="4" w:space="0" w:color="000000"/>
            </w:tcBorders>
            <w:shd w:val="clear" w:color="auto" w:fill="auto"/>
          </w:tcPr>
          <w:p w:rsidR="00C55C6E" w:rsidRPr="00A3665F" w:rsidRDefault="00C55C6E" w:rsidP="006F65F2">
            <w:pPr>
              <w:tabs>
                <w:tab w:val="left" w:pos="284"/>
                <w:tab w:val="left" w:pos="709"/>
              </w:tabs>
              <w:suppressAutoHyphens/>
              <w:spacing w:after="0"/>
              <w:jc w:val="center"/>
              <w:rPr>
                <w:rFonts w:ascii="Times New Roman" w:eastAsia="Times New Roman" w:hAnsi="Times New Roman"/>
                <w:bCs/>
                <w:lang w:eastAsia="ar-SA"/>
              </w:rPr>
            </w:pPr>
          </w:p>
        </w:tc>
        <w:tc>
          <w:tcPr>
            <w:tcW w:w="2290" w:type="dxa"/>
            <w:tcBorders>
              <w:top w:val="single" w:sz="4" w:space="0" w:color="000000"/>
              <w:left w:val="single" w:sz="4" w:space="0" w:color="000000"/>
              <w:bottom w:val="single" w:sz="4" w:space="0" w:color="000000"/>
              <w:right w:val="single" w:sz="4" w:space="0" w:color="000000"/>
            </w:tcBorders>
            <w:vAlign w:val="center"/>
          </w:tcPr>
          <w:p w:rsidR="00C55C6E" w:rsidRPr="00A3665F" w:rsidRDefault="00C55C6E" w:rsidP="006F65F2">
            <w:pPr>
              <w:tabs>
                <w:tab w:val="left" w:pos="284"/>
                <w:tab w:val="left" w:pos="709"/>
              </w:tabs>
              <w:suppressAutoHyphens/>
              <w:autoSpaceDE w:val="0"/>
              <w:autoSpaceDN w:val="0"/>
              <w:adjustRightInd w:val="0"/>
              <w:spacing w:after="0" w:line="240" w:lineRule="auto"/>
              <w:jc w:val="center"/>
              <w:rPr>
                <w:rFonts w:ascii="Times New Roman" w:eastAsia="Times New Roman" w:hAnsi="Times New Roman"/>
                <w:i/>
                <w:u w:val="single"/>
                <w:lang w:eastAsia="ar-SA"/>
              </w:rPr>
            </w:pPr>
          </w:p>
        </w:tc>
        <w:tc>
          <w:tcPr>
            <w:tcW w:w="859" w:type="dxa"/>
            <w:tcBorders>
              <w:top w:val="single" w:sz="4" w:space="0" w:color="000000"/>
              <w:left w:val="single" w:sz="4" w:space="0" w:color="000000"/>
              <w:bottom w:val="single" w:sz="4" w:space="0" w:color="000000"/>
            </w:tcBorders>
            <w:shd w:val="clear" w:color="auto" w:fill="auto"/>
            <w:vAlign w:val="center"/>
          </w:tcPr>
          <w:p w:rsidR="00C55C6E" w:rsidRPr="00A3665F" w:rsidRDefault="00C55C6E" w:rsidP="006F65F2">
            <w:pPr>
              <w:tabs>
                <w:tab w:val="left" w:pos="284"/>
                <w:tab w:val="left" w:pos="709"/>
              </w:tabs>
              <w:suppressAutoHyphens/>
              <w:autoSpaceDE w:val="0"/>
              <w:autoSpaceDN w:val="0"/>
              <w:adjustRightInd w:val="0"/>
              <w:spacing w:after="0" w:line="240" w:lineRule="auto"/>
              <w:jc w:val="center"/>
              <w:rPr>
                <w:rFonts w:ascii="Times New Roman" w:hAnsi="Times New Roman"/>
                <w:color w:val="000000"/>
                <w:lang w:eastAsia="ar-SA"/>
              </w:rPr>
            </w:pPr>
          </w:p>
        </w:tc>
        <w:tc>
          <w:tcPr>
            <w:tcW w:w="572" w:type="dxa"/>
            <w:tcBorders>
              <w:top w:val="single" w:sz="4" w:space="0" w:color="000000"/>
              <w:left w:val="single" w:sz="4" w:space="0" w:color="000000"/>
              <w:bottom w:val="single" w:sz="4" w:space="0" w:color="000000"/>
            </w:tcBorders>
            <w:shd w:val="clear" w:color="auto" w:fill="auto"/>
            <w:vAlign w:val="center"/>
          </w:tcPr>
          <w:p w:rsidR="00C55C6E" w:rsidRPr="00A3665F" w:rsidRDefault="00C55C6E" w:rsidP="006F65F2">
            <w:pPr>
              <w:tabs>
                <w:tab w:val="left" w:pos="284"/>
                <w:tab w:val="left" w:pos="709"/>
              </w:tabs>
              <w:suppressAutoHyphens/>
              <w:spacing w:after="0" w:line="240" w:lineRule="auto"/>
              <w:jc w:val="center"/>
              <w:rPr>
                <w:rFonts w:ascii="Times New Roman" w:eastAsia="Times New Roman" w:hAnsi="Times New Roman"/>
                <w:color w:val="000000"/>
                <w:lang w:eastAsia="ar-SA"/>
              </w:rPr>
            </w:pPr>
          </w:p>
        </w:tc>
        <w:tc>
          <w:tcPr>
            <w:tcW w:w="2003" w:type="dxa"/>
            <w:tcBorders>
              <w:top w:val="single" w:sz="4" w:space="0" w:color="000000"/>
              <w:left w:val="single" w:sz="4" w:space="0" w:color="000000"/>
              <w:bottom w:val="single" w:sz="4" w:space="0" w:color="000000"/>
              <w:right w:val="single" w:sz="4" w:space="0" w:color="auto"/>
            </w:tcBorders>
            <w:shd w:val="clear" w:color="auto" w:fill="auto"/>
            <w:vAlign w:val="center"/>
          </w:tcPr>
          <w:p w:rsidR="00C55C6E" w:rsidRPr="00A3665F" w:rsidRDefault="00C55C6E" w:rsidP="006F65F2">
            <w:pPr>
              <w:tabs>
                <w:tab w:val="left" w:pos="284"/>
                <w:tab w:val="left" w:pos="709"/>
              </w:tabs>
              <w:suppressAutoHyphens/>
              <w:spacing w:after="0" w:line="240" w:lineRule="auto"/>
              <w:jc w:val="center"/>
              <w:rPr>
                <w:rFonts w:ascii="Times New Roman" w:eastAsia="Times New Roman" w:hAnsi="Times New Roman"/>
                <w:color w:val="000000"/>
                <w:lang w:eastAsia="ar-SA"/>
              </w:rPr>
            </w:pPr>
          </w:p>
        </w:tc>
        <w:tc>
          <w:tcPr>
            <w:tcW w:w="2148" w:type="dxa"/>
            <w:tcBorders>
              <w:top w:val="single" w:sz="4" w:space="0" w:color="000000"/>
              <w:left w:val="single" w:sz="4" w:space="0" w:color="000000"/>
              <w:bottom w:val="single" w:sz="4" w:space="0" w:color="000000"/>
              <w:right w:val="single" w:sz="4" w:space="0" w:color="auto"/>
            </w:tcBorders>
            <w:shd w:val="clear" w:color="auto" w:fill="auto"/>
            <w:vAlign w:val="center"/>
          </w:tcPr>
          <w:p w:rsidR="00C55C6E" w:rsidRPr="00A3665F" w:rsidRDefault="00C55C6E" w:rsidP="006F65F2">
            <w:pPr>
              <w:tabs>
                <w:tab w:val="left" w:pos="284"/>
                <w:tab w:val="left" w:pos="709"/>
              </w:tabs>
              <w:suppressAutoHyphens/>
              <w:spacing w:after="0" w:line="240" w:lineRule="auto"/>
              <w:jc w:val="both"/>
              <w:rPr>
                <w:rFonts w:ascii="Times New Roman" w:eastAsia="Times New Roman" w:hAnsi="Times New Roman"/>
                <w:color w:val="000000"/>
                <w:lang w:eastAsia="ar-SA"/>
              </w:rPr>
            </w:pPr>
          </w:p>
        </w:tc>
      </w:tr>
      <w:tr w:rsidR="00C55C6E" w:rsidRPr="00A3665F" w:rsidTr="006F65F2">
        <w:trPr>
          <w:trHeight w:val="192"/>
        </w:trPr>
        <w:tc>
          <w:tcPr>
            <w:tcW w:w="2577" w:type="dxa"/>
            <w:gridSpan w:val="2"/>
            <w:tcBorders>
              <w:top w:val="single" w:sz="4" w:space="0" w:color="000000"/>
              <w:left w:val="single" w:sz="4" w:space="0" w:color="000000"/>
              <w:bottom w:val="single" w:sz="4" w:space="0" w:color="000000"/>
            </w:tcBorders>
            <w:shd w:val="clear" w:color="auto" w:fill="auto"/>
          </w:tcPr>
          <w:p w:rsidR="00C55C6E" w:rsidRPr="00A3665F" w:rsidRDefault="00C55C6E" w:rsidP="006F65F2">
            <w:pPr>
              <w:tabs>
                <w:tab w:val="left" w:pos="284"/>
                <w:tab w:val="left" w:pos="709"/>
              </w:tabs>
              <w:suppressAutoHyphens/>
              <w:snapToGrid w:val="0"/>
              <w:spacing w:before="40" w:after="40" w:line="240" w:lineRule="auto"/>
              <w:ind w:left="57" w:right="57"/>
              <w:jc w:val="both"/>
              <w:rPr>
                <w:rFonts w:ascii="Times New Roman" w:eastAsia="Times New Roman" w:hAnsi="Times New Roman"/>
                <w:b/>
                <w:lang w:eastAsia="ar-SA"/>
              </w:rPr>
            </w:pPr>
            <w:r w:rsidRPr="00A3665F">
              <w:rPr>
                <w:rFonts w:ascii="Times New Roman" w:eastAsia="Times New Roman" w:hAnsi="Times New Roman"/>
                <w:b/>
                <w:lang w:eastAsia="ar-SA"/>
              </w:rPr>
              <w:t>Итого</w:t>
            </w:r>
          </w:p>
        </w:tc>
        <w:tc>
          <w:tcPr>
            <w:tcW w:w="2290" w:type="dxa"/>
            <w:tcBorders>
              <w:top w:val="single" w:sz="4" w:space="0" w:color="000000"/>
              <w:left w:val="single" w:sz="4" w:space="0" w:color="000000"/>
              <w:bottom w:val="single" w:sz="4" w:space="0" w:color="000000"/>
              <w:right w:val="single" w:sz="4" w:space="0" w:color="000000"/>
            </w:tcBorders>
          </w:tcPr>
          <w:p w:rsidR="00C55C6E" w:rsidRPr="00A3665F" w:rsidRDefault="00C55C6E" w:rsidP="006F65F2">
            <w:pPr>
              <w:tabs>
                <w:tab w:val="left" w:pos="284"/>
                <w:tab w:val="left" w:pos="709"/>
              </w:tabs>
              <w:suppressAutoHyphens/>
              <w:spacing w:after="0" w:line="240" w:lineRule="auto"/>
              <w:jc w:val="both"/>
              <w:rPr>
                <w:rFonts w:ascii="Times New Roman" w:eastAsia="Times New Roman" w:hAnsi="Times New Roman"/>
                <w:b/>
                <w:color w:val="000000"/>
                <w:lang w:eastAsia="ar-SA"/>
              </w:rPr>
            </w:pPr>
          </w:p>
        </w:tc>
        <w:tc>
          <w:tcPr>
            <w:tcW w:w="859" w:type="dxa"/>
            <w:tcBorders>
              <w:top w:val="single" w:sz="4" w:space="0" w:color="000000"/>
              <w:left w:val="single" w:sz="4" w:space="0" w:color="000000"/>
              <w:bottom w:val="single" w:sz="4" w:space="0" w:color="000000"/>
            </w:tcBorders>
            <w:shd w:val="clear" w:color="auto" w:fill="auto"/>
            <w:vAlign w:val="center"/>
          </w:tcPr>
          <w:p w:rsidR="00C55C6E" w:rsidRPr="00A3665F" w:rsidRDefault="00C55C6E" w:rsidP="006F65F2">
            <w:pPr>
              <w:tabs>
                <w:tab w:val="left" w:pos="284"/>
                <w:tab w:val="left" w:pos="709"/>
              </w:tabs>
              <w:suppressAutoHyphens/>
              <w:spacing w:after="0" w:line="240" w:lineRule="auto"/>
              <w:jc w:val="center"/>
              <w:rPr>
                <w:rFonts w:ascii="Times New Roman" w:eastAsia="Times New Roman" w:hAnsi="Times New Roman"/>
                <w:b/>
                <w:color w:val="BFBFBF"/>
                <w:lang w:eastAsia="ar-SA"/>
              </w:rPr>
            </w:pPr>
          </w:p>
        </w:tc>
        <w:tc>
          <w:tcPr>
            <w:tcW w:w="572" w:type="dxa"/>
            <w:tcBorders>
              <w:top w:val="single" w:sz="4" w:space="0" w:color="000000"/>
              <w:left w:val="single" w:sz="4" w:space="0" w:color="000000"/>
              <w:bottom w:val="single" w:sz="4" w:space="0" w:color="000000"/>
            </w:tcBorders>
            <w:shd w:val="clear" w:color="auto" w:fill="auto"/>
            <w:vAlign w:val="center"/>
          </w:tcPr>
          <w:p w:rsidR="00C55C6E" w:rsidRPr="00A3665F" w:rsidRDefault="00C55C6E" w:rsidP="006F65F2">
            <w:pPr>
              <w:tabs>
                <w:tab w:val="left" w:pos="284"/>
                <w:tab w:val="left" w:pos="709"/>
              </w:tabs>
              <w:suppressAutoHyphens/>
              <w:spacing w:after="0" w:line="240" w:lineRule="auto"/>
              <w:jc w:val="center"/>
              <w:rPr>
                <w:rFonts w:ascii="Times New Roman" w:eastAsia="Times New Roman" w:hAnsi="Times New Roman"/>
                <w:b/>
                <w:color w:val="BFBFBF"/>
                <w:lang w:eastAsia="ar-SA"/>
              </w:rPr>
            </w:pPr>
          </w:p>
        </w:tc>
        <w:tc>
          <w:tcPr>
            <w:tcW w:w="2003" w:type="dxa"/>
            <w:tcBorders>
              <w:top w:val="single" w:sz="4" w:space="0" w:color="000000"/>
              <w:left w:val="single" w:sz="4" w:space="0" w:color="000000"/>
              <w:bottom w:val="single" w:sz="4" w:space="0" w:color="000000"/>
              <w:right w:val="single" w:sz="4" w:space="0" w:color="auto"/>
            </w:tcBorders>
            <w:shd w:val="clear" w:color="auto" w:fill="auto"/>
            <w:vAlign w:val="center"/>
          </w:tcPr>
          <w:p w:rsidR="00C55C6E" w:rsidRPr="00A3665F" w:rsidRDefault="00C55C6E" w:rsidP="006F65F2">
            <w:pPr>
              <w:tabs>
                <w:tab w:val="left" w:pos="284"/>
                <w:tab w:val="left" w:pos="709"/>
              </w:tabs>
              <w:suppressAutoHyphens/>
              <w:spacing w:after="0" w:line="240" w:lineRule="auto"/>
              <w:jc w:val="center"/>
              <w:rPr>
                <w:rFonts w:ascii="Times New Roman" w:eastAsia="Times New Roman" w:hAnsi="Times New Roman"/>
                <w:lang w:eastAsia="ar-SA"/>
              </w:rPr>
            </w:pPr>
          </w:p>
        </w:tc>
        <w:tc>
          <w:tcPr>
            <w:tcW w:w="2148" w:type="dxa"/>
            <w:tcBorders>
              <w:top w:val="single" w:sz="4" w:space="0" w:color="000000"/>
              <w:left w:val="single" w:sz="4" w:space="0" w:color="000000"/>
              <w:bottom w:val="single" w:sz="4" w:space="0" w:color="000000"/>
              <w:right w:val="single" w:sz="4" w:space="0" w:color="auto"/>
            </w:tcBorders>
            <w:shd w:val="clear" w:color="auto" w:fill="auto"/>
          </w:tcPr>
          <w:p w:rsidR="00C55C6E" w:rsidRPr="00A3665F" w:rsidRDefault="00C55C6E" w:rsidP="006F65F2">
            <w:pPr>
              <w:tabs>
                <w:tab w:val="left" w:pos="284"/>
                <w:tab w:val="left" w:pos="709"/>
              </w:tabs>
              <w:suppressAutoHyphens/>
              <w:snapToGrid w:val="0"/>
              <w:spacing w:before="40" w:after="40" w:line="240" w:lineRule="auto"/>
              <w:ind w:left="57" w:right="57"/>
              <w:jc w:val="both"/>
              <w:rPr>
                <w:rFonts w:ascii="Times New Roman" w:eastAsia="Times New Roman" w:hAnsi="Times New Roman"/>
                <w:b/>
                <w:lang w:eastAsia="ar-SA"/>
              </w:rPr>
            </w:pPr>
          </w:p>
        </w:tc>
      </w:tr>
      <w:tr w:rsidR="00C55C6E" w:rsidRPr="00A3665F" w:rsidTr="006F65F2">
        <w:trPr>
          <w:trHeight w:val="343"/>
        </w:trPr>
        <w:tc>
          <w:tcPr>
            <w:tcW w:w="4867" w:type="dxa"/>
            <w:gridSpan w:val="3"/>
            <w:tcBorders>
              <w:top w:val="single" w:sz="4" w:space="0" w:color="000000"/>
              <w:left w:val="single" w:sz="4" w:space="0" w:color="000000"/>
              <w:bottom w:val="single" w:sz="4" w:space="0" w:color="000000"/>
              <w:right w:val="single" w:sz="4" w:space="0" w:color="000000"/>
            </w:tcBorders>
            <w:shd w:val="clear" w:color="auto" w:fill="auto"/>
          </w:tcPr>
          <w:p w:rsidR="00C55C6E" w:rsidRPr="00A3665F" w:rsidRDefault="00C55C6E" w:rsidP="006F65F2">
            <w:pPr>
              <w:tabs>
                <w:tab w:val="left" w:pos="284"/>
                <w:tab w:val="left" w:pos="709"/>
              </w:tabs>
              <w:suppressAutoHyphens/>
              <w:spacing w:before="40" w:after="40" w:line="240" w:lineRule="auto"/>
              <w:jc w:val="both"/>
              <w:rPr>
                <w:rFonts w:ascii="Times New Roman" w:eastAsia="Times New Roman" w:hAnsi="Times New Roman"/>
                <w:b/>
                <w:lang w:eastAsia="ar-SA"/>
              </w:rPr>
            </w:pPr>
            <w:r w:rsidRPr="00A3665F">
              <w:rPr>
                <w:rFonts w:ascii="Times New Roman" w:hAnsi="Times New Roman"/>
                <w:b/>
                <w:sz w:val="24"/>
                <w:szCs w:val="24"/>
              </w:rPr>
              <w:t xml:space="preserve">В том </w:t>
            </w:r>
            <w:r w:rsidRPr="00CF74DE">
              <w:rPr>
                <w:rFonts w:ascii="Times New Roman" w:hAnsi="Times New Roman"/>
                <w:b/>
                <w:sz w:val="24"/>
                <w:szCs w:val="24"/>
              </w:rPr>
              <w:t xml:space="preserve">числе НДС </w:t>
            </w:r>
            <w:r w:rsidRPr="00CF74DE">
              <w:rPr>
                <w:rFonts w:ascii="Times New Roman" w:hAnsi="Times New Roman"/>
                <w:sz w:val="20"/>
                <w:szCs w:val="20"/>
              </w:rPr>
              <w:t xml:space="preserve"> </w:t>
            </w:r>
            <w:r w:rsidRPr="00CF74DE">
              <w:rPr>
                <w:rFonts w:ascii="Times New Roman" w:hAnsi="Times New Roman"/>
                <w:i/>
                <w:sz w:val="20"/>
                <w:szCs w:val="20"/>
              </w:rPr>
              <w:t>(</w:t>
            </w:r>
            <w:r w:rsidRPr="00A3665F">
              <w:rPr>
                <w:rFonts w:ascii="Times New Roman" w:hAnsi="Times New Roman"/>
                <w:i/>
                <w:sz w:val="20"/>
                <w:szCs w:val="20"/>
              </w:rPr>
              <w:t>в случае, если организация не является плательщиком НДС, указывается -  НДС не облагается)</w:t>
            </w:r>
          </w:p>
        </w:tc>
        <w:tc>
          <w:tcPr>
            <w:tcW w:w="859" w:type="dxa"/>
            <w:tcBorders>
              <w:top w:val="single" w:sz="4" w:space="0" w:color="000000"/>
              <w:left w:val="single" w:sz="4" w:space="0" w:color="000000"/>
              <w:bottom w:val="single" w:sz="4" w:space="0" w:color="000000"/>
            </w:tcBorders>
            <w:shd w:val="clear" w:color="auto" w:fill="auto"/>
          </w:tcPr>
          <w:p w:rsidR="00C55C6E" w:rsidRPr="00A3665F" w:rsidRDefault="00C55C6E" w:rsidP="006F65F2">
            <w:pPr>
              <w:tabs>
                <w:tab w:val="left" w:pos="284"/>
                <w:tab w:val="left" w:pos="709"/>
              </w:tabs>
              <w:suppressAutoHyphens/>
              <w:spacing w:before="40" w:after="40" w:line="240" w:lineRule="auto"/>
              <w:jc w:val="center"/>
              <w:rPr>
                <w:rFonts w:ascii="Times New Roman" w:eastAsia="Times New Roman" w:hAnsi="Times New Roman"/>
                <w:b/>
                <w:lang w:eastAsia="ar-SA"/>
              </w:rPr>
            </w:pPr>
          </w:p>
        </w:tc>
        <w:tc>
          <w:tcPr>
            <w:tcW w:w="572" w:type="dxa"/>
            <w:tcBorders>
              <w:top w:val="single" w:sz="4" w:space="0" w:color="000000"/>
              <w:left w:val="single" w:sz="4" w:space="0" w:color="000000"/>
              <w:bottom w:val="single" w:sz="4" w:space="0" w:color="000000"/>
            </w:tcBorders>
            <w:shd w:val="clear" w:color="auto" w:fill="auto"/>
          </w:tcPr>
          <w:p w:rsidR="00C55C6E" w:rsidRPr="00A3665F" w:rsidRDefault="00C55C6E" w:rsidP="006F65F2">
            <w:pPr>
              <w:tabs>
                <w:tab w:val="left" w:pos="284"/>
                <w:tab w:val="left" w:pos="709"/>
              </w:tabs>
              <w:suppressAutoHyphens/>
              <w:spacing w:before="40" w:after="40" w:line="240" w:lineRule="auto"/>
              <w:jc w:val="center"/>
              <w:rPr>
                <w:rFonts w:ascii="Times New Roman" w:eastAsia="Times New Roman" w:hAnsi="Times New Roman"/>
                <w:b/>
                <w:lang w:eastAsia="ar-SA"/>
              </w:rPr>
            </w:pPr>
          </w:p>
        </w:tc>
        <w:tc>
          <w:tcPr>
            <w:tcW w:w="2003" w:type="dxa"/>
            <w:tcBorders>
              <w:top w:val="single" w:sz="4" w:space="0" w:color="000000"/>
              <w:left w:val="single" w:sz="4" w:space="0" w:color="000000"/>
              <w:bottom w:val="single" w:sz="4" w:space="0" w:color="000000"/>
              <w:right w:val="single" w:sz="4" w:space="0" w:color="auto"/>
            </w:tcBorders>
            <w:shd w:val="clear" w:color="auto" w:fill="auto"/>
          </w:tcPr>
          <w:p w:rsidR="00C55C6E" w:rsidRPr="00A3665F" w:rsidRDefault="00C55C6E" w:rsidP="006F65F2">
            <w:pPr>
              <w:tabs>
                <w:tab w:val="left" w:pos="284"/>
                <w:tab w:val="left" w:pos="709"/>
              </w:tabs>
              <w:suppressAutoHyphens/>
              <w:spacing w:before="40" w:after="40" w:line="240" w:lineRule="auto"/>
              <w:jc w:val="center"/>
              <w:rPr>
                <w:rFonts w:ascii="Times New Roman" w:eastAsia="Times New Roman" w:hAnsi="Times New Roman"/>
                <w:b/>
                <w:lang w:eastAsia="ar-SA"/>
              </w:rPr>
            </w:pPr>
          </w:p>
        </w:tc>
        <w:tc>
          <w:tcPr>
            <w:tcW w:w="2148" w:type="dxa"/>
            <w:tcBorders>
              <w:top w:val="single" w:sz="4" w:space="0" w:color="000000"/>
              <w:left w:val="single" w:sz="4" w:space="0" w:color="000000"/>
              <w:bottom w:val="single" w:sz="4" w:space="0" w:color="000000"/>
              <w:right w:val="single" w:sz="4" w:space="0" w:color="auto"/>
            </w:tcBorders>
            <w:shd w:val="clear" w:color="auto" w:fill="auto"/>
          </w:tcPr>
          <w:p w:rsidR="00C55C6E" w:rsidRPr="00A3665F" w:rsidRDefault="00C55C6E" w:rsidP="006F65F2">
            <w:pPr>
              <w:tabs>
                <w:tab w:val="left" w:pos="284"/>
                <w:tab w:val="left" w:pos="709"/>
              </w:tabs>
              <w:suppressAutoHyphens/>
              <w:snapToGrid w:val="0"/>
              <w:spacing w:before="40" w:after="40" w:line="240" w:lineRule="auto"/>
              <w:ind w:left="57" w:right="57"/>
              <w:jc w:val="center"/>
              <w:rPr>
                <w:rFonts w:ascii="Times New Roman" w:eastAsia="Times New Roman" w:hAnsi="Times New Roman"/>
                <w:b/>
                <w:lang w:eastAsia="ar-SA"/>
              </w:rPr>
            </w:pPr>
          </w:p>
        </w:tc>
      </w:tr>
    </w:tbl>
    <w:p w:rsidR="00CB3ADA" w:rsidRDefault="00CB3ADA" w:rsidP="00CB3ADA">
      <w:pPr>
        <w:spacing w:after="0" w:line="240" w:lineRule="auto"/>
        <w:ind w:firstLine="709"/>
        <w:jc w:val="both"/>
        <w:rPr>
          <w:rFonts w:ascii="Times New Roman" w:eastAsia="Times New Roman" w:hAnsi="Times New Roman" w:cs="Times New Roman"/>
          <w:sz w:val="24"/>
          <w:szCs w:val="24"/>
          <w:lang w:eastAsia="ar-SA"/>
        </w:rPr>
      </w:pPr>
    </w:p>
    <w:p w:rsidR="00290A93" w:rsidRPr="00EC2E91" w:rsidRDefault="00290A93" w:rsidP="00290A93">
      <w:pPr>
        <w:tabs>
          <w:tab w:val="left" w:pos="425"/>
        </w:tabs>
        <w:suppressAutoHyphens/>
        <w:autoSpaceDE w:val="0"/>
        <w:autoSpaceDN w:val="0"/>
        <w:adjustRightInd w:val="0"/>
        <w:spacing w:after="0" w:line="240" w:lineRule="auto"/>
        <w:ind w:firstLine="709"/>
        <w:jc w:val="both"/>
        <w:rPr>
          <w:rFonts w:ascii="Times New Roman" w:eastAsia="Times New Roman" w:hAnsi="Times New Roman"/>
          <w:snapToGrid w:val="0"/>
          <w:sz w:val="24"/>
          <w:szCs w:val="24"/>
          <w:lang w:eastAsia="ru-RU"/>
        </w:rPr>
      </w:pPr>
      <w:r w:rsidRPr="00EC2E91">
        <w:rPr>
          <w:rFonts w:ascii="Times New Roman" w:eastAsia="Times New Roman" w:hAnsi="Times New Roman"/>
          <w:snapToGrid w:val="0"/>
          <w:sz w:val="24"/>
          <w:szCs w:val="24"/>
          <w:lang w:eastAsia="ru-RU"/>
        </w:rPr>
        <w:t>Топливные карты выдаются на бесплатной основе на все время действия договора поставки в количестве, указанном в разделе 5 Документации «Техническое задание»;</w:t>
      </w:r>
    </w:p>
    <w:p w:rsidR="00290A93" w:rsidRPr="00EC2E91" w:rsidRDefault="00290A93" w:rsidP="00290A93">
      <w:pPr>
        <w:tabs>
          <w:tab w:val="left" w:pos="425"/>
        </w:tabs>
        <w:suppressAutoHyphens/>
        <w:autoSpaceDE w:val="0"/>
        <w:autoSpaceDN w:val="0"/>
        <w:adjustRightInd w:val="0"/>
        <w:spacing w:after="0" w:line="240" w:lineRule="auto"/>
        <w:ind w:firstLine="709"/>
        <w:jc w:val="both"/>
        <w:rPr>
          <w:rFonts w:ascii="Times New Roman" w:eastAsia="Times New Roman" w:hAnsi="Times New Roman"/>
          <w:snapToGrid w:val="0"/>
          <w:sz w:val="24"/>
          <w:szCs w:val="24"/>
          <w:lang w:eastAsia="ru-RU"/>
        </w:rPr>
      </w:pPr>
      <w:r w:rsidRPr="00EC2E91">
        <w:rPr>
          <w:rFonts w:ascii="Times New Roman" w:eastAsia="Times New Roman" w:hAnsi="Times New Roman"/>
          <w:snapToGrid w:val="0"/>
          <w:sz w:val="24"/>
          <w:szCs w:val="24"/>
          <w:lang w:eastAsia="ru-RU"/>
        </w:rPr>
        <w:t>Обслуживание всех выбранных топливных карт – бесплатно.</w:t>
      </w:r>
    </w:p>
    <w:p w:rsidR="00290A93" w:rsidRDefault="00290A93" w:rsidP="00290A93">
      <w:pPr>
        <w:suppressAutoHyphens/>
        <w:spacing w:after="0" w:line="240" w:lineRule="auto"/>
        <w:ind w:firstLine="709"/>
        <w:jc w:val="both"/>
        <w:rPr>
          <w:rFonts w:ascii="Times New Roman" w:eastAsia="Times New Roman" w:hAnsi="Times New Roman"/>
          <w:snapToGrid w:val="0"/>
          <w:sz w:val="24"/>
          <w:szCs w:val="24"/>
          <w:lang w:eastAsia="ru-RU"/>
        </w:rPr>
      </w:pPr>
      <w:r w:rsidRPr="00EC2E91">
        <w:rPr>
          <w:rFonts w:ascii="Times New Roman" w:eastAsia="Times New Roman" w:hAnsi="Times New Roman"/>
          <w:snapToGrid w:val="0"/>
          <w:sz w:val="24"/>
          <w:szCs w:val="24"/>
          <w:lang w:eastAsia="ru-RU"/>
        </w:rPr>
        <w:t>На отпускаемое топливо устанавливается скидка в размере _____% от розничной цены, действующей на ТО на момент отпуска топлива.</w:t>
      </w:r>
    </w:p>
    <w:p w:rsidR="001D0A71" w:rsidRPr="003A2F0D" w:rsidRDefault="001D0A71" w:rsidP="001D0A71">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1D0A71" w:rsidRPr="00F746D9" w:rsidRDefault="001D0A71" w:rsidP="001D0A71">
      <w:pPr>
        <w:suppressAutoHyphens/>
        <w:spacing w:after="0" w:line="240" w:lineRule="auto"/>
        <w:jc w:val="both"/>
        <w:rPr>
          <w:rFonts w:ascii="Times New Roman" w:eastAsia="Times New Roman" w:hAnsi="Times New Roman"/>
          <w:sz w:val="24"/>
          <w:szCs w:val="24"/>
          <w:vertAlign w:val="superscript"/>
          <w:lang w:eastAsia="ar-SA"/>
        </w:rPr>
      </w:pPr>
      <w:r w:rsidRPr="00F746D9">
        <w:rPr>
          <w:rFonts w:ascii="Times New Roman" w:eastAsia="Times New Roman" w:hAnsi="Times New Roman"/>
          <w:sz w:val="24"/>
          <w:szCs w:val="24"/>
          <w:vertAlign w:val="superscript"/>
          <w:lang w:eastAsia="ar-SA"/>
        </w:rPr>
        <w:t xml:space="preserve">                                              (подпись)</w:t>
      </w:r>
    </w:p>
    <w:p w:rsidR="001D0A71" w:rsidRPr="00F746D9" w:rsidRDefault="001D0A71" w:rsidP="001D0A71">
      <w:pPr>
        <w:suppressAutoHyphens/>
        <w:spacing w:after="0" w:line="240" w:lineRule="auto"/>
        <w:jc w:val="both"/>
        <w:rPr>
          <w:rFonts w:ascii="Times New Roman" w:eastAsia="Times New Roman" w:hAnsi="Times New Roman"/>
          <w:sz w:val="20"/>
          <w:szCs w:val="20"/>
          <w:lang w:eastAsia="ar-SA"/>
        </w:rPr>
      </w:pPr>
      <w:r w:rsidRPr="00F746D9">
        <w:rPr>
          <w:rFonts w:ascii="Times New Roman" w:eastAsia="Times New Roman" w:hAnsi="Times New Roman"/>
          <w:sz w:val="20"/>
          <w:szCs w:val="20"/>
          <w:lang w:eastAsia="ar-SA"/>
        </w:rPr>
        <w:t xml:space="preserve">        М.П.</w:t>
      </w:r>
    </w:p>
    <w:p w:rsidR="001D0A71" w:rsidRPr="00F746D9" w:rsidRDefault="001D0A71" w:rsidP="001D0A7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r w:rsidRPr="00F746D9">
        <w:rPr>
          <w:rFonts w:ascii="Times New Roman" w:eastAsia="Times New Roman" w:hAnsi="Times New Roman"/>
          <w:sz w:val="20"/>
          <w:szCs w:val="20"/>
          <w:lang w:eastAsia="ar-SA"/>
        </w:rPr>
        <w:t>___________________________________________________________________________</w:t>
      </w:r>
    </w:p>
    <w:p w:rsidR="001D0A71" w:rsidRPr="00F746D9" w:rsidRDefault="001D0A71" w:rsidP="001D0A7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F746D9">
        <w:rPr>
          <w:rFonts w:ascii="Times New Roman" w:eastAsia="Times New Roman" w:hAnsi="Times New Roman"/>
          <w:sz w:val="20"/>
          <w:szCs w:val="20"/>
          <w:vertAlign w:val="superscript"/>
          <w:lang w:eastAsia="ar-SA"/>
        </w:rPr>
        <w:t xml:space="preserve">                                        (фамилия, имя, отчество (при наличии) подписавшего, должность)</w:t>
      </w:r>
    </w:p>
    <w:p w:rsid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F97274" w:rsidRPr="003A2F0D" w:rsidRDefault="00F97274"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063491">
      <w:pPr>
        <w:numPr>
          <w:ilvl w:val="0"/>
          <w:numId w:val="13"/>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3A2F0D" w:rsidRPr="003A2F0D" w:rsidRDefault="003A2F0D" w:rsidP="00063491">
      <w:pPr>
        <w:numPr>
          <w:ilvl w:val="0"/>
          <w:numId w:val="13"/>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D92A97" w:rsidRDefault="003A2F0D" w:rsidP="004E21EB">
      <w:pPr>
        <w:numPr>
          <w:ilvl w:val="0"/>
          <w:numId w:val="13"/>
        </w:numPr>
        <w:tabs>
          <w:tab w:val="clear" w:pos="1134"/>
          <w:tab w:val="num" w:pos="0"/>
          <w:tab w:val="left" w:pos="284"/>
        </w:tabs>
        <w:spacing w:after="0"/>
        <w:ind w:left="0" w:firstLine="0"/>
        <w:jc w:val="both"/>
        <w:rPr>
          <w:rFonts w:ascii="Times New Roman" w:eastAsia="Calibri" w:hAnsi="Times New Roman" w:cs="Times New Roman"/>
          <w:sz w:val="20"/>
          <w:szCs w:val="20"/>
        </w:rPr>
      </w:pPr>
      <w:r w:rsidRPr="008D0F22">
        <w:rPr>
          <w:rFonts w:ascii="Times New Roman" w:eastAsia="Calibri" w:hAnsi="Times New Roman" w:cs="Times New Roman"/>
          <w:sz w:val="20"/>
          <w:szCs w:val="20"/>
        </w:rPr>
        <w:t>В таблице приводится расчет стоимости Продукции на основании данных п. 3.</w:t>
      </w:r>
      <w:r w:rsidR="00595F4B">
        <w:rPr>
          <w:rFonts w:ascii="Times New Roman" w:eastAsia="Calibri" w:hAnsi="Times New Roman" w:cs="Times New Roman"/>
          <w:sz w:val="20"/>
          <w:szCs w:val="20"/>
        </w:rPr>
        <w:t>3</w:t>
      </w:r>
      <w:r w:rsidRPr="008D0F22">
        <w:rPr>
          <w:rFonts w:ascii="Times New Roman" w:eastAsia="Calibri" w:hAnsi="Times New Roman" w:cs="Times New Roman"/>
          <w:sz w:val="20"/>
          <w:szCs w:val="20"/>
        </w:rPr>
        <w:t xml:space="preserve">. Информационной карты Документации. </w:t>
      </w:r>
    </w:p>
    <w:p w:rsidR="00772C34" w:rsidRDefault="00772C34" w:rsidP="00954A44">
      <w:pPr>
        <w:numPr>
          <w:ilvl w:val="0"/>
          <w:numId w:val="13"/>
        </w:numPr>
        <w:tabs>
          <w:tab w:val="clear" w:pos="1134"/>
          <w:tab w:val="num" w:pos="0"/>
          <w:tab w:val="left" w:pos="284"/>
        </w:tabs>
        <w:spacing w:after="0"/>
        <w:ind w:left="0" w:firstLine="0"/>
        <w:jc w:val="both"/>
        <w:rPr>
          <w:rFonts w:ascii="Times New Roman" w:eastAsia="Calibri" w:hAnsi="Times New Roman" w:cs="Times New Roman"/>
          <w:sz w:val="20"/>
          <w:szCs w:val="20"/>
        </w:rPr>
      </w:pPr>
      <w:r w:rsidRPr="00772C34">
        <w:rPr>
          <w:rFonts w:ascii="Times New Roman" w:eastAsia="Calibri" w:hAnsi="Times New Roman" w:cs="Times New Roman"/>
          <w:sz w:val="20"/>
          <w:szCs w:val="20"/>
        </w:rPr>
        <w:t>Участник закупки указывает конкретное на</w:t>
      </w:r>
      <w:r>
        <w:rPr>
          <w:rFonts w:ascii="Times New Roman" w:eastAsia="Calibri" w:hAnsi="Times New Roman" w:cs="Times New Roman"/>
          <w:sz w:val="20"/>
          <w:szCs w:val="20"/>
        </w:rPr>
        <w:t>именование и марку предлагаемой Продукции</w:t>
      </w:r>
      <w:r w:rsidRPr="00772C34">
        <w:rPr>
          <w:rFonts w:ascii="Times New Roman" w:eastAsia="Calibri" w:hAnsi="Times New Roman" w:cs="Times New Roman"/>
          <w:sz w:val="20"/>
          <w:szCs w:val="20"/>
        </w:rPr>
        <w:t xml:space="preserve">. </w:t>
      </w:r>
    </w:p>
    <w:p w:rsidR="001E6A62" w:rsidRDefault="0060119E" w:rsidP="001E6A62">
      <w:pPr>
        <w:numPr>
          <w:ilvl w:val="0"/>
          <w:numId w:val="13"/>
        </w:numPr>
        <w:tabs>
          <w:tab w:val="clear" w:pos="1134"/>
          <w:tab w:val="num" w:pos="0"/>
          <w:tab w:val="left" w:pos="284"/>
        </w:tabs>
        <w:spacing w:after="0" w:line="240" w:lineRule="auto"/>
        <w:ind w:left="0" w:firstLine="0"/>
        <w:jc w:val="both"/>
        <w:rPr>
          <w:rFonts w:ascii="Times New Roman" w:eastAsia="Calibri" w:hAnsi="Times New Roman" w:cs="Times New Roman"/>
          <w:sz w:val="20"/>
          <w:szCs w:val="20"/>
        </w:rPr>
      </w:pPr>
      <w:r w:rsidRPr="0060119E">
        <w:rPr>
          <w:rFonts w:ascii="Times New Roman" w:eastAsia="Calibri" w:hAnsi="Times New Roman" w:cs="Times New Roman"/>
          <w:b/>
          <w:bCs/>
          <w:sz w:val="20"/>
          <w:szCs w:val="20"/>
        </w:rPr>
        <w:t xml:space="preserve">Отсутствие в заявке на участие в закупке указания (декларирования) страны происхождения </w:t>
      </w:r>
      <w:r w:rsidR="002B2A67">
        <w:rPr>
          <w:rFonts w:ascii="Times New Roman" w:eastAsia="Calibri" w:hAnsi="Times New Roman" w:cs="Times New Roman"/>
          <w:b/>
          <w:bCs/>
          <w:sz w:val="20"/>
          <w:szCs w:val="20"/>
        </w:rPr>
        <w:t>поставляемого Товара</w:t>
      </w:r>
      <w:r w:rsidRPr="0060119E">
        <w:rPr>
          <w:rFonts w:ascii="Times New Roman" w:eastAsia="Calibri" w:hAnsi="Times New Roman" w:cs="Times New Roman"/>
          <w:b/>
          <w:bCs/>
          <w:sz w:val="20"/>
          <w:szCs w:val="20"/>
        </w:rPr>
        <w:t xml:space="preserve">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1E6A62" w:rsidRPr="001E6A62" w:rsidRDefault="001E6A62" w:rsidP="001E6A62">
      <w:pPr>
        <w:tabs>
          <w:tab w:val="left" w:pos="284"/>
        </w:tabs>
        <w:spacing w:after="0" w:line="240" w:lineRule="auto"/>
        <w:jc w:val="both"/>
        <w:rPr>
          <w:rFonts w:ascii="Times New Roman" w:eastAsia="Calibri" w:hAnsi="Times New Roman" w:cs="Times New Roman"/>
          <w:sz w:val="20"/>
          <w:szCs w:val="20"/>
        </w:rPr>
      </w:pPr>
    </w:p>
    <w:p w:rsidR="00D92A97" w:rsidRDefault="00D92A97" w:rsidP="00A55FAB">
      <w:pPr>
        <w:rPr>
          <w:rFonts w:ascii="Times New Roman" w:eastAsia="Times New Roman" w:hAnsi="Times New Roman" w:cs="Times New Roman"/>
          <w:b/>
          <w:bCs/>
          <w:iCs/>
          <w:sz w:val="24"/>
          <w:szCs w:val="24"/>
          <w:lang w:eastAsia="ar-SA"/>
        </w:rPr>
      </w:pPr>
      <w:bookmarkStart w:id="182" w:name="_Ref55336345"/>
      <w:bookmarkStart w:id="183" w:name="_Ref55335821"/>
      <w:bookmarkStart w:id="184" w:name="_Toc386464020"/>
      <w:bookmarkStart w:id="185" w:name="_Toc411497393"/>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86" w:name="_Toc535576925"/>
      <w:r w:rsidRPr="003A2F0D">
        <w:rPr>
          <w:rFonts w:ascii="Times New Roman" w:eastAsia="Times New Roman" w:hAnsi="Times New Roman" w:cs="Times New Roman"/>
          <w:b/>
          <w:bCs/>
          <w:iCs/>
          <w:sz w:val="24"/>
          <w:szCs w:val="24"/>
          <w:lang w:eastAsia="ar-SA"/>
        </w:rPr>
        <w:lastRenderedPageBreak/>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CA38C7">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82"/>
      <w:bookmarkEnd w:id="183"/>
      <w:bookmarkEnd w:id="184"/>
      <w:bookmarkEnd w:id="185"/>
      <w:bookmarkEnd w:id="186"/>
    </w:p>
    <w:p w:rsidR="003A2F0D" w:rsidRPr="003A2F0D" w:rsidRDefault="003A2F0D" w:rsidP="00DA5B96">
      <w:pPr>
        <w:suppressAutoHyphens/>
        <w:spacing w:after="0"/>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CA38C7">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r w:rsidR="007E0274">
        <w:rPr>
          <w:rFonts w:ascii="Times New Roman" w:eastAsia="Times New Roman" w:hAnsi="Times New Roman" w:cs="Times New Roman"/>
          <w:b/>
          <w:sz w:val="24"/>
          <w:szCs w:val="24"/>
          <w:lang w:eastAsia="ar-SA"/>
        </w:rPr>
        <w:t xml:space="preserve"> </w:t>
      </w:r>
      <w:r w:rsidR="00AF2247" w:rsidRPr="00C9626A">
        <w:rPr>
          <w:rFonts w:ascii="Times New Roman" w:eastAsia="Times New Roman" w:hAnsi="Times New Roman"/>
          <w:b/>
          <w:sz w:val="24"/>
          <w:szCs w:val="24"/>
          <w:lang w:eastAsia="ar-SA"/>
        </w:rPr>
        <w:t xml:space="preserve">(Лот № ______ </w:t>
      </w:r>
      <w:r w:rsidR="00AF2247" w:rsidRPr="00C9626A">
        <w:rPr>
          <w:rFonts w:ascii="Times New Roman" w:eastAsia="Times New Roman" w:hAnsi="Times New Roman"/>
          <w:b/>
          <w:i/>
          <w:sz w:val="16"/>
          <w:szCs w:val="16"/>
          <w:lang w:eastAsia="ar-SA"/>
        </w:rPr>
        <w:t>(указать номер Лота)</w:t>
      </w:r>
      <w:r w:rsidR="00AF2247" w:rsidRPr="00C9626A">
        <w:rPr>
          <w:rFonts w:ascii="Times New Roman" w:eastAsia="Times New Roman" w:hAnsi="Times New Roman"/>
          <w:b/>
          <w:sz w:val="24"/>
          <w:szCs w:val="16"/>
          <w:lang w:eastAsia="ar-SA"/>
        </w:rPr>
        <w:t>)</w:t>
      </w: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3A2F0D" w:rsidRDefault="00DA5B96" w:rsidP="003A2F0D">
      <w:pPr>
        <w:tabs>
          <w:tab w:val="left" w:pos="851"/>
        </w:tabs>
        <w:suppressAutoHyphens/>
        <w:spacing w:after="0" w:line="240" w:lineRule="auto"/>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003A2F0D" w:rsidRPr="003A2F0D">
        <w:rPr>
          <w:rFonts w:ascii="Times New Roman" w:eastAsia="Calibri" w:hAnsi="Times New Roman" w:cs="Times New Roman"/>
          <w:bCs/>
          <w:sz w:val="24"/>
          <w:szCs w:val="24"/>
        </w:rPr>
        <w:t xml:space="preserve">на </w:t>
      </w:r>
      <w:r w:rsidR="003A2F0D" w:rsidRPr="009C6B97">
        <w:rPr>
          <w:rFonts w:ascii="Times New Roman" w:eastAsia="Calibri" w:hAnsi="Times New Roman" w:cs="Times New Roman"/>
          <w:bCs/>
          <w:sz w:val="24"/>
          <w:szCs w:val="24"/>
        </w:rPr>
        <w:t xml:space="preserve">право заключения </w:t>
      </w:r>
      <w:r w:rsidR="005717A0">
        <w:rPr>
          <w:rFonts w:ascii="Times New Roman" w:eastAsia="Calibri" w:hAnsi="Times New Roman" w:cs="Times New Roman"/>
          <w:bCs/>
          <w:sz w:val="24"/>
          <w:szCs w:val="24"/>
        </w:rPr>
        <w:t>договоров поставки автомобильного топлива</w:t>
      </w:r>
      <w:r w:rsidR="003A2F0D" w:rsidRPr="003A2F0D">
        <w:rPr>
          <w:rFonts w:ascii="Times New Roman" w:eastAsia="Calibri" w:hAnsi="Times New Roman" w:cs="Times New Roman"/>
          <w:sz w:val="24"/>
          <w:szCs w:val="24"/>
        </w:rPr>
        <w:t xml:space="preserve"> </w:t>
      </w:r>
      <w:r w:rsidR="003A2F0D"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003A2F0D" w:rsidRPr="003A2F0D">
        <w:rPr>
          <w:rFonts w:ascii="Times New Roman" w:eastAsia="Times New Roman" w:hAnsi="Times New Roman" w:cs="Times New Roman"/>
          <w:sz w:val="24"/>
          <w:szCs w:val="24"/>
          <w:lang w:eastAsia="ar-SA"/>
        </w:rPr>
        <w:t xml:space="preserve"> запроса предложений</w:t>
      </w:r>
      <w:r w:rsidR="00BA065F">
        <w:rPr>
          <w:rFonts w:ascii="Times New Roman" w:eastAsia="Times New Roman" w:hAnsi="Times New Roman" w:cs="Times New Roman"/>
          <w:sz w:val="24"/>
          <w:szCs w:val="24"/>
          <w:lang w:eastAsia="ar-SA"/>
        </w:rPr>
        <w:t xml:space="preserve"> </w:t>
      </w:r>
      <w:r w:rsidR="00BA065F" w:rsidRPr="00344BFE">
        <w:rPr>
          <w:rFonts w:ascii="Times New Roman" w:eastAsia="Times New Roman" w:hAnsi="Times New Roman"/>
          <w:b/>
          <w:sz w:val="24"/>
          <w:szCs w:val="24"/>
          <w:lang w:eastAsia="ar-SA"/>
        </w:rPr>
        <w:t>по Лоту №_____</w:t>
      </w:r>
      <w:r w:rsidR="00BA065F" w:rsidRPr="005A3875">
        <w:rPr>
          <w:rFonts w:ascii="Times New Roman" w:eastAsia="Times New Roman" w:hAnsi="Times New Roman"/>
          <w:sz w:val="24"/>
          <w:szCs w:val="24"/>
          <w:lang w:eastAsia="ar-SA"/>
        </w:rPr>
        <w:t xml:space="preserve"> </w:t>
      </w:r>
      <w:r w:rsidR="00BA065F" w:rsidRPr="00BA065F">
        <w:rPr>
          <w:rFonts w:ascii="Times New Roman" w:eastAsia="Times New Roman" w:hAnsi="Times New Roman"/>
          <w:i/>
          <w:sz w:val="16"/>
          <w:szCs w:val="16"/>
          <w:lang w:eastAsia="ar-SA"/>
        </w:rPr>
        <w:t>(указать номер Лота)</w:t>
      </w:r>
      <w:r w:rsidR="003A2F0D" w:rsidRPr="003A2F0D">
        <w:rPr>
          <w:rFonts w:ascii="Times New Roman" w:eastAsia="Times New Roman" w:hAnsi="Times New Roman" w:cs="Times New Roman"/>
          <w:sz w:val="24"/>
          <w:szCs w:val="24"/>
          <w:lang w:eastAsia="ar-SA"/>
        </w:rPr>
        <w:t xml:space="preserve">, обязуемся осуществить поставку Продукции в соответствии с соблюдением всех требований технического задания (Раздел № 5 Документации) и проекта договора (Приложение № 4 </w:t>
      </w:r>
      <w:r w:rsidR="00215B98">
        <w:rPr>
          <w:rFonts w:ascii="Times New Roman" w:eastAsia="Times New Roman" w:hAnsi="Times New Roman" w:cs="Times New Roman"/>
          <w:sz w:val="24"/>
          <w:szCs w:val="24"/>
          <w:lang w:eastAsia="ar-SA"/>
        </w:rPr>
        <w:t xml:space="preserve">к </w:t>
      </w:r>
      <w:r w:rsidR="003A2F0D" w:rsidRPr="003A2F0D">
        <w:rPr>
          <w:rFonts w:ascii="Times New Roman" w:eastAsia="Times New Roman" w:hAnsi="Times New Roman" w:cs="Times New Roman"/>
          <w:sz w:val="24"/>
          <w:szCs w:val="24"/>
          <w:lang w:eastAsia="ar-SA"/>
        </w:rPr>
        <w:t>Документации)</w:t>
      </w:r>
      <w:r w:rsidR="003A2F0D" w:rsidRPr="003A2F0D">
        <w:rPr>
          <w:rFonts w:ascii="Calibri" w:eastAsia="Calibri" w:hAnsi="Calibri" w:cs="Times New Roman"/>
        </w:rPr>
        <w:t>.</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44BFE" w:rsidRPr="003A2F0D" w:rsidTr="00E76E82">
        <w:tc>
          <w:tcPr>
            <w:tcW w:w="675" w:type="dxa"/>
            <w:tcBorders>
              <w:top w:val="single" w:sz="4" w:space="0" w:color="000000"/>
              <w:left w:val="single" w:sz="4" w:space="0" w:color="000000"/>
              <w:bottom w:val="single" w:sz="4" w:space="0" w:color="auto"/>
            </w:tcBorders>
            <w:shd w:val="clear" w:color="auto" w:fill="auto"/>
          </w:tcPr>
          <w:p w:rsidR="00344BFE" w:rsidRPr="007A457A" w:rsidRDefault="00344BFE" w:rsidP="00344BFE">
            <w:pPr>
              <w:keepNext/>
              <w:tabs>
                <w:tab w:val="left" w:pos="425"/>
                <w:tab w:val="left" w:pos="567"/>
                <w:tab w:val="left" w:pos="709"/>
              </w:tabs>
              <w:suppressAutoHyphens/>
              <w:snapToGrid w:val="0"/>
              <w:spacing w:before="40" w:after="40" w:line="240" w:lineRule="auto"/>
              <w:ind w:left="57" w:right="57"/>
              <w:jc w:val="center"/>
              <w:rPr>
                <w:rFonts w:ascii="Times New Roman" w:eastAsia="Times New Roman" w:hAnsi="Times New Roman"/>
                <w:sz w:val="24"/>
                <w:szCs w:val="24"/>
                <w:lang w:eastAsia="ar-SA"/>
              </w:rPr>
            </w:pPr>
            <w:r w:rsidRPr="007A457A">
              <w:rPr>
                <w:rFonts w:ascii="Times New Roman" w:eastAsia="Times New Roman" w:hAnsi="Times New Roman"/>
                <w:sz w:val="24"/>
                <w:szCs w:val="24"/>
                <w:lang w:eastAsia="ar-SA"/>
              </w:rPr>
              <w:t>№ п/п</w:t>
            </w:r>
          </w:p>
        </w:tc>
        <w:tc>
          <w:tcPr>
            <w:tcW w:w="4678" w:type="dxa"/>
            <w:tcBorders>
              <w:top w:val="single" w:sz="4" w:space="0" w:color="000000"/>
              <w:left w:val="single" w:sz="4" w:space="0" w:color="000000"/>
              <w:bottom w:val="single" w:sz="4" w:space="0" w:color="000000"/>
            </w:tcBorders>
            <w:shd w:val="clear" w:color="auto" w:fill="auto"/>
          </w:tcPr>
          <w:p w:rsidR="00344BFE" w:rsidRPr="007A457A" w:rsidRDefault="00344BFE" w:rsidP="00344BFE">
            <w:pPr>
              <w:keepNext/>
              <w:tabs>
                <w:tab w:val="left" w:pos="425"/>
                <w:tab w:val="left" w:pos="567"/>
                <w:tab w:val="left" w:pos="709"/>
              </w:tabs>
              <w:suppressAutoHyphens/>
              <w:snapToGrid w:val="0"/>
              <w:spacing w:before="40" w:after="40" w:line="240" w:lineRule="auto"/>
              <w:ind w:left="57" w:right="57"/>
              <w:jc w:val="center"/>
              <w:rPr>
                <w:rFonts w:ascii="Times New Roman" w:eastAsia="Times New Roman" w:hAnsi="Times New Roman"/>
                <w:sz w:val="24"/>
                <w:szCs w:val="24"/>
                <w:lang w:eastAsia="ar-SA"/>
              </w:rPr>
            </w:pPr>
            <w:r w:rsidRPr="007A457A">
              <w:rPr>
                <w:rFonts w:ascii="Times New Roman" w:eastAsia="Times New Roman" w:hAnsi="Times New Roman"/>
                <w:sz w:val="24"/>
                <w:szCs w:val="24"/>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44BFE" w:rsidRPr="007A457A" w:rsidRDefault="00344BFE" w:rsidP="00344BFE">
            <w:pPr>
              <w:keepNext/>
              <w:tabs>
                <w:tab w:val="left" w:pos="425"/>
                <w:tab w:val="left" w:pos="567"/>
                <w:tab w:val="left" w:pos="709"/>
              </w:tabs>
              <w:suppressAutoHyphens/>
              <w:snapToGrid w:val="0"/>
              <w:spacing w:before="40" w:after="40" w:line="240" w:lineRule="auto"/>
              <w:ind w:left="57" w:right="57"/>
              <w:jc w:val="center"/>
              <w:rPr>
                <w:rFonts w:ascii="Times New Roman" w:eastAsia="Times New Roman" w:hAnsi="Times New Roman"/>
                <w:sz w:val="24"/>
                <w:szCs w:val="24"/>
                <w:lang w:eastAsia="ar-SA"/>
              </w:rPr>
            </w:pPr>
            <w:r w:rsidRPr="007A457A">
              <w:rPr>
                <w:rFonts w:ascii="Times New Roman" w:eastAsia="Times New Roman" w:hAnsi="Times New Roman"/>
                <w:sz w:val="24"/>
                <w:szCs w:val="24"/>
                <w:lang w:eastAsia="ar-SA"/>
              </w:rPr>
              <w:t>Предложение Участника закупки</w:t>
            </w:r>
          </w:p>
        </w:tc>
      </w:tr>
      <w:tr w:rsidR="00344BFE"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344BFE" w:rsidRPr="007A457A" w:rsidRDefault="00344BFE" w:rsidP="00344BFE">
            <w:pPr>
              <w:numPr>
                <w:ilvl w:val="0"/>
                <w:numId w:val="21"/>
              </w:numPr>
              <w:tabs>
                <w:tab w:val="clear" w:pos="1134"/>
                <w:tab w:val="num" w:pos="360"/>
                <w:tab w:val="left" w:pos="425"/>
                <w:tab w:val="left" w:pos="567"/>
                <w:tab w:val="left" w:pos="709"/>
              </w:tabs>
              <w:suppressAutoHyphens/>
              <w:snapToGrid w:val="0"/>
              <w:spacing w:after="0" w:line="360" w:lineRule="auto"/>
              <w:ind w:left="360" w:hanging="360"/>
              <w:jc w:val="both"/>
              <w:rPr>
                <w:rFonts w:ascii="Times New Roman" w:eastAsia="Times New Roman" w:hAnsi="Times New Roman"/>
                <w:sz w:val="24"/>
                <w:szCs w:val="24"/>
                <w:lang w:eastAsia="ar-SA"/>
              </w:rPr>
            </w:pPr>
          </w:p>
        </w:tc>
        <w:tc>
          <w:tcPr>
            <w:tcW w:w="4678" w:type="dxa"/>
            <w:tcBorders>
              <w:top w:val="single" w:sz="4" w:space="0" w:color="000000"/>
              <w:left w:val="single" w:sz="4" w:space="0" w:color="auto"/>
              <w:bottom w:val="single" w:sz="4" w:space="0" w:color="000000"/>
            </w:tcBorders>
            <w:shd w:val="clear" w:color="auto" w:fill="auto"/>
          </w:tcPr>
          <w:p w:rsidR="00344BFE" w:rsidRPr="007A457A" w:rsidRDefault="00344BFE" w:rsidP="00344BFE">
            <w:pPr>
              <w:tabs>
                <w:tab w:val="left" w:pos="425"/>
                <w:tab w:val="left" w:pos="567"/>
                <w:tab w:val="left" w:pos="709"/>
              </w:tabs>
              <w:suppressAutoHyphens/>
              <w:snapToGrid w:val="0"/>
              <w:spacing w:after="0" w:line="240" w:lineRule="auto"/>
              <w:rPr>
                <w:rFonts w:ascii="Times New Roman" w:eastAsia="Times New Roman" w:hAnsi="Times New Roman"/>
                <w:i/>
                <w:color w:val="A6A6A6"/>
                <w:sz w:val="24"/>
                <w:szCs w:val="24"/>
                <w:lang w:eastAsia="ar-SA"/>
              </w:rPr>
            </w:pPr>
            <w:r w:rsidRPr="007A457A">
              <w:rPr>
                <w:rFonts w:ascii="Times New Roman" w:eastAsia="Times New Roman" w:hAnsi="Times New Roman"/>
                <w:i/>
                <w:color w:val="A6A6A6"/>
                <w:sz w:val="24"/>
                <w:szCs w:val="24"/>
                <w:lang w:eastAsia="ar-SA"/>
              </w:rPr>
              <w:t>Заполняется согласно раздела 5 Документации – «Техническое задание»</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44BFE" w:rsidRPr="007A457A" w:rsidRDefault="00344BFE" w:rsidP="00344BFE">
            <w:pPr>
              <w:tabs>
                <w:tab w:val="left" w:pos="0"/>
                <w:tab w:val="left" w:pos="1494"/>
              </w:tabs>
              <w:spacing w:after="0" w:line="240" w:lineRule="auto"/>
              <w:rPr>
                <w:rFonts w:ascii="Times New Roman" w:eastAsia="Times New Roman" w:hAnsi="Times New Roman"/>
                <w:i/>
                <w:sz w:val="24"/>
                <w:szCs w:val="24"/>
                <w:lang w:eastAsia="ar-SA"/>
              </w:rPr>
            </w:pPr>
            <w:r w:rsidRPr="007A457A">
              <w:rPr>
                <w:rFonts w:ascii="Times New Roman" w:eastAsia="Times New Roman" w:hAnsi="Times New Roman"/>
                <w:i/>
                <w:color w:val="A6A6A6"/>
                <w:sz w:val="24"/>
                <w:szCs w:val="24"/>
                <w:lang w:eastAsia="ar-SA"/>
              </w:rPr>
              <w:t>Указывается наименование, подробные характеристики, ГОСТ и т.д. предлагаемого к поставке Товара</w:t>
            </w: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3A2F0D" w:rsidP="001D0A71">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44BFE" w:rsidRPr="00F746D9" w:rsidRDefault="00344BFE" w:rsidP="00344BFE">
      <w:pPr>
        <w:suppressAutoHyphens/>
        <w:spacing w:after="0" w:line="240" w:lineRule="auto"/>
        <w:jc w:val="both"/>
        <w:rPr>
          <w:rFonts w:ascii="Times New Roman" w:eastAsia="Times New Roman" w:hAnsi="Times New Roman"/>
          <w:sz w:val="24"/>
          <w:szCs w:val="24"/>
          <w:vertAlign w:val="superscript"/>
          <w:lang w:eastAsia="ar-SA"/>
        </w:rPr>
      </w:pPr>
      <w:r w:rsidRPr="00F746D9">
        <w:rPr>
          <w:rFonts w:ascii="Times New Roman" w:eastAsia="Times New Roman" w:hAnsi="Times New Roman"/>
          <w:sz w:val="24"/>
          <w:szCs w:val="24"/>
          <w:vertAlign w:val="superscript"/>
          <w:lang w:eastAsia="ar-SA"/>
        </w:rPr>
        <w:t xml:space="preserve">                                              (подпись)</w:t>
      </w:r>
    </w:p>
    <w:p w:rsidR="00344BFE" w:rsidRPr="00F746D9" w:rsidRDefault="00344BFE" w:rsidP="00344BFE">
      <w:pPr>
        <w:suppressAutoHyphens/>
        <w:spacing w:after="0" w:line="240" w:lineRule="auto"/>
        <w:jc w:val="both"/>
        <w:rPr>
          <w:rFonts w:ascii="Times New Roman" w:eastAsia="Times New Roman" w:hAnsi="Times New Roman"/>
          <w:sz w:val="20"/>
          <w:szCs w:val="20"/>
          <w:lang w:eastAsia="ar-SA"/>
        </w:rPr>
      </w:pPr>
      <w:r w:rsidRPr="00F746D9">
        <w:rPr>
          <w:rFonts w:ascii="Times New Roman" w:eastAsia="Times New Roman" w:hAnsi="Times New Roman"/>
          <w:sz w:val="20"/>
          <w:szCs w:val="20"/>
          <w:lang w:eastAsia="ar-SA"/>
        </w:rPr>
        <w:t xml:space="preserve">        М.П.</w:t>
      </w:r>
    </w:p>
    <w:p w:rsidR="00344BFE" w:rsidRPr="00F746D9" w:rsidRDefault="00344BFE" w:rsidP="00344BFE">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r w:rsidRPr="00F746D9">
        <w:rPr>
          <w:rFonts w:ascii="Times New Roman" w:eastAsia="Times New Roman" w:hAnsi="Times New Roman"/>
          <w:sz w:val="20"/>
          <w:szCs w:val="20"/>
          <w:lang w:eastAsia="ar-SA"/>
        </w:rPr>
        <w:t>___________________________________________________________________________</w:t>
      </w:r>
    </w:p>
    <w:p w:rsidR="00344BFE" w:rsidRPr="00F746D9" w:rsidRDefault="00344BFE" w:rsidP="00344BFE">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F746D9">
        <w:rPr>
          <w:rFonts w:ascii="Times New Roman" w:eastAsia="Times New Roman" w:hAnsi="Times New Roman"/>
          <w:sz w:val="20"/>
          <w:szCs w:val="20"/>
          <w:vertAlign w:val="superscript"/>
          <w:lang w:eastAsia="ar-SA"/>
        </w:rPr>
        <w:t xml:space="preserve">                                        (фамилия, имя, отчество (при наличии) подписавшего,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CF105B">
      <w:pPr>
        <w:numPr>
          <w:ilvl w:val="0"/>
          <w:numId w:val="11"/>
        </w:numPr>
        <w:tabs>
          <w:tab w:val="clear" w:pos="1134"/>
          <w:tab w:val="left" w:pos="0"/>
          <w:tab w:val="num" w:pos="284"/>
          <w:tab w:val="left" w:pos="1494"/>
        </w:tabs>
        <w:spacing w:after="0" w:line="240" w:lineRule="auto"/>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3A2F0D" w:rsidRPr="003A2F0D" w:rsidRDefault="003A2F0D" w:rsidP="00CF105B">
      <w:pPr>
        <w:numPr>
          <w:ilvl w:val="0"/>
          <w:numId w:val="11"/>
        </w:numPr>
        <w:tabs>
          <w:tab w:val="clear" w:pos="1134"/>
          <w:tab w:val="left" w:pos="0"/>
          <w:tab w:val="num" w:pos="284"/>
          <w:tab w:val="left" w:pos="1494"/>
        </w:tabs>
        <w:spacing w:after="0" w:line="240" w:lineRule="auto"/>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Default="003A2F0D" w:rsidP="00CF105B">
      <w:pPr>
        <w:numPr>
          <w:ilvl w:val="0"/>
          <w:numId w:val="11"/>
        </w:numPr>
        <w:tabs>
          <w:tab w:val="clear" w:pos="1134"/>
          <w:tab w:val="left" w:pos="0"/>
          <w:tab w:val="num" w:pos="284"/>
          <w:tab w:val="left" w:pos="1494"/>
        </w:tabs>
        <w:spacing w:after="0" w:line="240" w:lineRule="auto"/>
        <w:ind w:left="0" w:firstLine="0"/>
        <w:jc w:val="both"/>
        <w:rPr>
          <w:rFonts w:ascii="Calibri" w:eastAsia="Calibri" w:hAnsi="Calibri" w:cs="Times New Roman"/>
          <w:lang w:eastAsia="ar-SA"/>
        </w:rPr>
      </w:pPr>
      <w:r w:rsidRPr="003A2F0D">
        <w:rPr>
          <w:rFonts w:ascii="Times New Roman" w:eastAsia="Calibri" w:hAnsi="Times New Roman" w:cs="Times New Roman"/>
          <w:sz w:val="20"/>
          <w:szCs w:val="20"/>
        </w:rPr>
        <w:t>В колонке «Требования Заказчика» приводится каждое отдельное требование. В колонке «Предложение Участника</w:t>
      </w:r>
      <w:r w:rsidRPr="003A2F0D">
        <w:rPr>
          <w:rFonts w:ascii="Times New Roman" w:eastAsia="Times New Roman" w:hAnsi="Times New Roman" w:cs="Times New Roman"/>
          <w:sz w:val="20"/>
          <w:szCs w:val="20"/>
        </w:rPr>
        <w:t xml:space="preserve"> </w:t>
      </w:r>
      <w:r w:rsidRPr="003A2F0D">
        <w:rPr>
          <w:rFonts w:ascii="Times New Roman" w:eastAsia="Calibri" w:hAnsi="Times New Roman" w:cs="Times New Roman"/>
          <w:sz w:val="20"/>
          <w:szCs w:val="20"/>
        </w:rPr>
        <w:t xml:space="preserve">закупки» указывается </w:t>
      </w:r>
      <w:r w:rsidR="004033AE">
        <w:rPr>
          <w:rFonts w:ascii="Times New Roman" w:eastAsia="Calibri" w:hAnsi="Times New Roman" w:cs="Times New Roman"/>
          <w:sz w:val="20"/>
          <w:szCs w:val="20"/>
        </w:rPr>
        <w:t xml:space="preserve">наименование и </w:t>
      </w:r>
      <w:r w:rsidRPr="003A2F0D">
        <w:rPr>
          <w:rFonts w:ascii="Times New Roman" w:eastAsia="Calibri" w:hAnsi="Times New Roman" w:cs="Times New Roman"/>
          <w:sz w:val="20"/>
          <w:szCs w:val="20"/>
        </w:rPr>
        <w:t xml:space="preserve">конкретное описание соответствующих характеристик </w:t>
      </w:r>
      <w:r w:rsidR="006422D6" w:rsidRPr="006422D6">
        <w:rPr>
          <w:rFonts w:ascii="Times New Roman" w:eastAsia="Times New Roman" w:hAnsi="Times New Roman"/>
          <w:sz w:val="20"/>
          <w:szCs w:val="20"/>
          <w:lang w:eastAsia="ar-SA"/>
        </w:rPr>
        <w:t>поставляемого</w:t>
      </w:r>
      <w:r w:rsidR="006422D6" w:rsidRPr="007A457A">
        <w:rPr>
          <w:rFonts w:ascii="Times New Roman" w:eastAsia="Times New Roman" w:hAnsi="Times New Roman"/>
          <w:sz w:val="18"/>
          <w:szCs w:val="18"/>
          <w:lang w:eastAsia="ar-SA"/>
        </w:rPr>
        <w:t xml:space="preserve"> </w:t>
      </w:r>
      <w:r w:rsidR="006422D6">
        <w:rPr>
          <w:rFonts w:ascii="Times New Roman" w:eastAsia="Calibri" w:hAnsi="Times New Roman" w:cs="Times New Roman"/>
          <w:sz w:val="20"/>
          <w:szCs w:val="20"/>
        </w:rPr>
        <w:t>Товара</w:t>
      </w:r>
      <w:r w:rsidRPr="003A2F0D">
        <w:rPr>
          <w:rFonts w:ascii="Times New Roman" w:eastAsia="Calibri" w:hAnsi="Times New Roman" w:cs="Times New Roman"/>
          <w:sz w:val="20"/>
          <w:szCs w:val="20"/>
        </w:rPr>
        <w:t>.</w:t>
      </w:r>
      <w:bookmarkStart w:id="187" w:name="_Ref214869550"/>
      <w:bookmarkStart w:id="188" w:name="_Toc386464021"/>
      <w:bookmarkStart w:id="189" w:name="_Toc409595073"/>
      <w:r w:rsidRPr="003A2F0D">
        <w:rPr>
          <w:rFonts w:ascii="Calibri" w:eastAsia="Calibri" w:hAnsi="Calibri" w:cs="Times New Roman"/>
          <w:lang w:eastAsia="ar-SA"/>
        </w:rPr>
        <w:t xml:space="preserve"> </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CF322E" w:rsidRDefault="00CF322E" w:rsidP="0005213E">
      <w:pPr>
        <w:tabs>
          <w:tab w:val="left" w:pos="567"/>
          <w:tab w:val="num" w:pos="1276"/>
          <w:tab w:val="left" w:pos="1494"/>
        </w:tabs>
        <w:spacing w:after="0" w:line="240" w:lineRule="auto"/>
        <w:jc w:val="both"/>
        <w:rPr>
          <w:rFonts w:ascii="Calibri" w:eastAsia="Calibri" w:hAnsi="Calibri" w:cs="Times New Roman"/>
          <w:lang w:eastAsia="ar-SA"/>
        </w:rPr>
      </w:pPr>
    </w:p>
    <w:p w:rsidR="00E341E7" w:rsidRDefault="00E341E7" w:rsidP="0005213E">
      <w:pPr>
        <w:tabs>
          <w:tab w:val="left" w:pos="567"/>
          <w:tab w:val="num" w:pos="1276"/>
          <w:tab w:val="left" w:pos="1494"/>
        </w:tabs>
        <w:spacing w:after="0" w:line="240" w:lineRule="auto"/>
        <w:jc w:val="both"/>
        <w:rPr>
          <w:rFonts w:ascii="Calibri" w:eastAsia="Calibri" w:hAnsi="Calibri" w:cs="Times New Roman"/>
          <w:lang w:eastAsia="ar-SA"/>
        </w:rPr>
      </w:pPr>
    </w:p>
    <w:p w:rsidR="00E341E7" w:rsidRDefault="00E341E7" w:rsidP="0005213E">
      <w:pPr>
        <w:tabs>
          <w:tab w:val="left" w:pos="567"/>
          <w:tab w:val="num" w:pos="1276"/>
          <w:tab w:val="left" w:pos="1494"/>
        </w:tabs>
        <w:spacing w:after="0" w:line="240" w:lineRule="auto"/>
        <w:jc w:val="both"/>
        <w:rPr>
          <w:rFonts w:ascii="Calibri" w:eastAsia="Calibri" w:hAnsi="Calibri" w:cs="Times New Roman"/>
          <w:lang w:eastAsia="ar-SA"/>
        </w:rPr>
      </w:pPr>
    </w:p>
    <w:p w:rsidR="00E341E7" w:rsidRDefault="00E341E7" w:rsidP="0005213E">
      <w:pPr>
        <w:tabs>
          <w:tab w:val="left" w:pos="567"/>
          <w:tab w:val="num" w:pos="1276"/>
          <w:tab w:val="left" w:pos="1494"/>
        </w:tabs>
        <w:spacing w:after="0" w:line="240" w:lineRule="auto"/>
        <w:jc w:val="both"/>
        <w:rPr>
          <w:rFonts w:ascii="Calibri" w:eastAsia="Calibri" w:hAnsi="Calibri" w:cs="Times New Roman"/>
          <w:lang w:eastAsia="ar-SA"/>
        </w:rPr>
      </w:pPr>
    </w:p>
    <w:p w:rsidR="00E341E7" w:rsidRDefault="00E341E7" w:rsidP="0005213E">
      <w:pPr>
        <w:tabs>
          <w:tab w:val="left" w:pos="567"/>
          <w:tab w:val="num" w:pos="1276"/>
          <w:tab w:val="left" w:pos="1494"/>
        </w:tabs>
        <w:spacing w:after="0" w:line="240" w:lineRule="auto"/>
        <w:jc w:val="both"/>
        <w:rPr>
          <w:rFonts w:ascii="Calibri" w:eastAsia="Calibri" w:hAnsi="Calibri" w:cs="Times New Roman"/>
          <w:lang w:eastAsia="ar-SA"/>
        </w:rPr>
      </w:pPr>
    </w:p>
    <w:p w:rsidR="00E341E7" w:rsidRDefault="00E341E7" w:rsidP="0005213E">
      <w:pPr>
        <w:tabs>
          <w:tab w:val="left" w:pos="567"/>
          <w:tab w:val="num" w:pos="1276"/>
          <w:tab w:val="left" w:pos="1494"/>
        </w:tabs>
        <w:spacing w:after="0" w:line="240" w:lineRule="auto"/>
        <w:jc w:val="both"/>
        <w:rPr>
          <w:rFonts w:ascii="Calibri" w:eastAsia="Calibri" w:hAnsi="Calibri" w:cs="Times New Roman"/>
          <w:lang w:eastAsia="ar-SA"/>
        </w:rPr>
      </w:pPr>
    </w:p>
    <w:p w:rsidR="00E341E7" w:rsidRDefault="00E341E7" w:rsidP="0005213E">
      <w:pPr>
        <w:tabs>
          <w:tab w:val="left" w:pos="567"/>
          <w:tab w:val="num" w:pos="1276"/>
          <w:tab w:val="left" w:pos="1494"/>
        </w:tabs>
        <w:spacing w:after="0" w:line="240" w:lineRule="auto"/>
        <w:jc w:val="both"/>
        <w:rPr>
          <w:rFonts w:ascii="Calibri" w:eastAsia="Calibri" w:hAnsi="Calibri" w:cs="Times New Roman"/>
          <w:lang w:eastAsia="ar-SA"/>
        </w:rPr>
      </w:pPr>
    </w:p>
    <w:p w:rsidR="00E341E7" w:rsidRDefault="00E341E7" w:rsidP="0005213E">
      <w:pPr>
        <w:tabs>
          <w:tab w:val="left" w:pos="567"/>
          <w:tab w:val="num" w:pos="1276"/>
          <w:tab w:val="left" w:pos="1494"/>
        </w:tabs>
        <w:spacing w:after="0" w:line="240" w:lineRule="auto"/>
        <w:jc w:val="both"/>
        <w:rPr>
          <w:rFonts w:ascii="Calibri" w:eastAsia="Calibri" w:hAnsi="Calibri" w:cs="Times New Roman"/>
          <w:lang w:eastAsia="ar-SA"/>
        </w:rPr>
      </w:pPr>
    </w:p>
    <w:p w:rsidR="00E341E7" w:rsidRDefault="00E341E7" w:rsidP="0005213E">
      <w:pPr>
        <w:tabs>
          <w:tab w:val="left" w:pos="567"/>
          <w:tab w:val="num" w:pos="1276"/>
          <w:tab w:val="left" w:pos="1494"/>
        </w:tabs>
        <w:spacing w:after="0" w:line="240" w:lineRule="auto"/>
        <w:jc w:val="both"/>
        <w:rPr>
          <w:rFonts w:ascii="Calibri" w:eastAsia="Calibri" w:hAnsi="Calibri" w:cs="Times New Roman"/>
          <w:lang w:eastAsia="ar-SA"/>
        </w:rPr>
      </w:pPr>
    </w:p>
    <w:p w:rsidR="001E7E71" w:rsidRDefault="001E7E71"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EF232F" w:rsidRDefault="00EF232F"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90" w:name="_Toc535576926"/>
      <w:r w:rsidRPr="003A2F0D">
        <w:rPr>
          <w:rFonts w:ascii="Times New Roman" w:eastAsia="Times New Roman" w:hAnsi="Times New Roman" w:cs="Times New Roman"/>
          <w:b/>
          <w:bCs/>
          <w:iCs/>
          <w:sz w:val="24"/>
          <w:szCs w:val="24"/>
          <w:lang w:eastAsia="ar-SA"/>
        </w:rPr>
        <w:lastRenderedPageBreak/>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CA38C7">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87"/>
      <w:bookmarkEnd w:id="188"/>
      <w:bookmarkEnd w:id="189"/>
      <w:bookmarkEnd w:id="190"/>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3012B">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Свидетельство о внесении в Единый государственный реестр юридических лиц (дата и номер, </w:t>
            </w:r>
            <w:r w:rsidR="0033012B">
              <w:rPr>
                <w:rFonts w:ascii="Times New Roman" w:eastAsia="Times New Roman" w:hAnsi="Times New Roman" w:cs="Times New Roman"/>
                <w:sz w:val="24"/>
                <w:szCs w:val="24"/>
                <w:lang w:eastAsia="ar-SA"/>
              </w:rPr>
              <w:t>сведения о дате выдачи документа и выдавшем его органе</w:t>
            </w:r>
            <w:r w:rsidRPr="003A2F0D">
              <w:rPr>
                <w:rFonts w:ascii="Times New Roman" w:eastAsia="Times New Roman" w:hAnsi="Times New Roman" w:cs="Times New Roman"/>
                <w:sz w:val="24"/>
                <w:szCs w:val="24"/>
                <w:lang w:eastAsia="ar-SA"/>
              </w:rPr>
              <w:t>)</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8379B1">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r w:rsidR="00EF6414">
        <w:rPr>
          <w:rFonts w:ascii="Times New Roman" w:eastAsia="Times New Roman" w:hAnsi="Times New Roman" w:cs="Times New Roman"/>
          <w:sz w:val="24"/>
          <w:szCs w:val="24"/>
          <w:vertAlign w:val="superscript"/>
          <w:lang w:eastAsia="ar-SA"/>
        </w:rPr>
        <w:t xml:space="preserve">(при наличии) </w:t>
      </w:r>
      <w:r w:rsidRPr="003A2F0D">
        <w:rPr>
          <w:rFonts w:ascii="Times New Roman" w:eastAsia="Times New Roman" w:hAnsi="Times New Roman" w:cs="Times New Roman"/>
          <w:sz w:val="24"/>
          <w:szCs w:val="24"/>
          <w:vertAlign w:val="superscript"/>
          <w:lang w:eastAsia="ar-SA"/>
        </w:rPr>
        <w:t>подписавшего,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CF105B" w:rsidP="00CF105B">
      <w:pPr>
        <w:tabs>
          <w:tab w:val="left" w:pos="0"/>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1. </w:t>
      </w:r>
      <w:r w:rsidR="003A2F0D" w:rsidRPr="003A2F0D">
        <w:rPr>
          <w:rFonts w:ascii="Times New Roman" w:eastAsia="Times New Roman" w:hAnsi="Times New Roman" w:cs="Times New Roman"/>
          <w:sz w:val="20"/>
          <w:szCs w:val="20"/>
          <w:lang w:eastAsia="ar-SA"/>
        </w:rPr>
        <w:t>Участник закупки приводит номер и дату письма о подаче оферты, приложением к которому является данная анкета.</w:t>
      </w:r>
    </w:p>
    <w:p w:rsidR="003A2F0D" w:rsidRPr="003A2F0D" w:rsidRDefault="003A2F0D" w:rsidP="00CF105B">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CF105B">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A2F0D" w:rsidRPr="003A2F0D" w:rsidRDefault="003A2F0D" w:rsidP="00CF105B">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CF105B">
      <w:pPr>
        <w:tabs>
          <w:tab w:val="left" w:pos="0"/>
        </w:tabs>
        <w:suppressAutoHyphens/>
        <w:spacing w:after="0" w:line="240" w:lineRule="auto"/>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FF0167" w:rsidRPr="00FF0167" w:rsidRDefault="00FF0167" w:rsidP="00FF0167">
      <w:pPr>
        <w:keepNext/>
        <w:suppressAutoHyphens/>
        <w:spacing w:before="240" w:after="0" w:line="240" w:lineRule="auto"/>
        <w:jc w:val="right"/>
        <w:outlineLvl w:val="1"/>
        <w:rPr>
          <w:rFonts w:ascii="Times New Roman" w:eastAsia="Times New Roman" w:hAnsi="Times New Roman" w:cs="Times New Roman"/>
          <w:b/>
          <w:bCs/>
          <w:iCs/>
          <w:sz w:val="24"/>
          <w:szCs w:val="24"/>
          <w:lang w:eastAsia="ar-SA"/>
        </w:rPr>
      </w:pPr>
      <w:bookmarkStart w:id="191" w:name="_Toc440288222"/>
      <w:bookmarkStart w:id="192" w:name="_Toc447784679"/>
      <w:bookmarkStart w:id="193" w:name="_Toc448824807"/>
      <w:bookmarkStart w:id="194" w:name="_Toc466622514"/>
      <w:bookmarkStart w:id="195" w:name="_Toc535576927"/>
      <w:r w:rsidRPr="00FF0167">
        <w:rPr>
          <w:rFonts w:ascii="Times New Roman" w:eastAsia="Times New Roman" w:hAnsi="Times New Roman" w:cs="Times New Roman"/>
          <w:b/>
          <w:iCs/>
          <w:sz w:val="24"/>
          <w:szCs w:val="24"/>
          <w:lang w:eastAsia="ar-SA"/>
        </w:rPr>
        <w:lastRenderedPageBreak/>
        <w:t>Д</w:t>
      </w:r>
      <w:r w:rsidRPr="00FF0167">
        <w:rPr>
          <w:rFonts w:ascii="Times New Roman" w:eastAsia="Times New Roman" w:hAnsi="Times New Roman" w:cs="Times New Roman"/>
          <w:b/>
          <w:bCs/>
          <w:iCs/>
          <w:sz w:val="24"/>
          <w:szCs w:val="24"/>
          <w:lang w:eastAsia="ar-SA"/>
        </w:rPr>
        <w:t>еклараци</w:t>
      </w:r>
      <w:r w:rsidRPr="00FF0167">
        <w:rPr>
          <w:rFonts w:ascii="Times New Roman" w:eastAsia="Times New Roman" w:hAnsi="Times New Roman" w:cs="Times New Roman"/>
          <w:b/>
          <w:iCs/>
          <w:sz w:val="24"/>
          <w:szCs w:val="24"/>
          <w:lang w:eastAsia="ar-SA"/>
        </w:rPr>
        <w:t>я</w:t>
      </w:r>
      <w:r w:rsidRPr="00FF0167">
        <w:rPr>
          <w:rFonts w:ascii="Times New Roman" w:eastAsia="Times New Roman" w:hAnsi="Times New Roman" w:cs="Times New Roman"/>
          <w:b/>
          <w:bCs/>
          <w:iCs/>
          <w:sz w:val="24"/>
          <w:szCs w:val="24"/>
          <w:lang w:eastAsia="ar-SA"/>
        </w:rPr>
        <w:t xml:space="preserve"> о соответствии Участника закупки</w:t>
      </w:r>
      <w:bookmarkEnd w:id="191"/>
      <w:bookmarkEnd w:id="192"/>
      <w:bookmarkEnd w:id="193"/>
      <w:bookmarkEnd w:id="194"/>
      <w:bookmarkEnd w:id="195"/>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критериям отнесения к субъектам малого</w:t>
      </w:r>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и среднего предпринимательства (форма 4)</w:t>
      </w:r>
    </w:p>
    <w:p w:rsidR="00FF0167" w:rsidRPr="00FF0167" w:rsidRDefault="00FF0167" w:rsidP="00FF016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w:t>
      </w: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 xml:space="preserve">                      и среднего предпринимательства</w:t>
      </w:r>
    </w:p>
    <w:p w:rsidR="00FF0167" w:rsidRPr="00FF0167" w:rsidRDefault="00FF0167" w:rsidP="00FF016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начало формы</w:t>
      </w:r>
    </w:p>
    <w:p w:rsidR="00FF0167" w:rsidRPr="00FF0167" w:rsidRDefault="00FF0167" w:rsidP="00FF0167">
      <w:pPr>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suppressAutoHyphens/>
        <w:spacing w:after="0" w:line="240" w:lineRule="auto"/>
        <w:jc w:val="right"/>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Приложение 4 к письму о подаче оферты</w:t>
      </w:r>
      <w:r w:rsidRPr="00FF0167">
        <w:rPr>
          <w:rFonts w:ascii="Times New Roman" w:eastAsia="Times New Roman" w:hAnsi="Times New Roman" w:cs="Times New Roman"/>
          <w:sz w:val="24"/>
          <w:szCs w:val="24"/>
          <w:lang w:eastAsia="ar-SA"/>
        </w:rPr>
        <w:br/>
        <w:t>от «____»_____________ г. №__________</w:t>
      </w:r>
    </w:p>
    <w:p w:rsidR="00FF0167" w:rsidRPr="00FF0167" w:rsidRDefault="00FF0167" w:rsidP="00FF0167">
      <w:pPr>
        <w:autoSpaceDE w:val="0"/>
        <w:autoSpaceDN w:val="0"/>
        <w:adjustRightInd w:val="0"/>
        <w:spacing w:after="0" w:line="240" w:lineRule="auto"/>
        <w:jc w:val="both"/>
        <w:rPr>
          <w:rFonts w:ascii="Courier New" w:eastAsia="Calibri" w:hAnsi="Courier New" w:cs="Courier New"/>
          <w:sz w:val="20"/>
          <w:szCs w:val="20"/>
        </w:rPr>
      </w:pPr>
      <w:r w:rsidRPr="00FF0167">
        <w:rPr>
          <w:rFonts w:ascii="Courier New" w:eastAsia="Calibri" w:hAnsi="Courier New" w:cs="Courier New"/>
          <w:sz w:val="20"/>
          <w:szCs w:val="20"/>
        </w:rPr>
        <w:t xml:space="preserve">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FF0167">
        <w:rPr>
          <w:rFonts w:ascii="Times New Roman" w:eastAsia="Times New Roman" w:hAnsi="Times New Roman" w:cs="Times New Roman"/>
          <w:b/>
          <w:sz w:val="28"/>
          <w:szCs w:val="28"/>
          <w:lang w:eastAsia="ar-SA"/>
        </w:rPr>
        <w:t xml:space="preserve">Декларация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и среднего предпринимательства</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autoSpaceDE w:val="0"/>
        <w:autoSpaceDN w:val="0"/>
        <w:spacing w:after="0" w:line="240" w:lineRule="auto"/>
        <w:ind w:firstLine="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Подтверждаем, что  </w:t>
      </w:r>
    </w:p>
    <w:p w:rsidR="00FF0167" w:rsidRPr="00FF0167" w:rsidRDefault="00FF0167" w:rsidP="00FF016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sz w:val="20"/>
          <w:szCs w:val="20"/>
          <w:lang w:eastAsia="ru-RU"/>
        </w:rPr>
        <w:t>(указывается наименование участника закупки)</w:t>
      </w:r>
    </w:p>
    <w:p w:rsidR="00FF0167" w:rsidRPr="00FF0167" w:rsidRDefault="00FF0167" w:rsidP="00FF0167">
      <w:pPr>
        <w:autoSpaceDE w:val="0"/>
        <w:autoSpaceDN w:val="0"/>
        <w:spacing w:after="0" w:line="240" w:lineRule="auto"/>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F0167" w:rsidRPr="00FF0167" w:rsidRDefault="00FF0167" w:rsidP="00FF0167">
      <w:pPr>
        <w:pBdr>
          <w:top w:val="single" w:sz="4" w:space="1" w:color="auto"/>
        </w:pBdr>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FF0167">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 в зависимости от критериев отнесения)</w:t>
      </w:r>
    </w:p>
    <w:p w:rsidR="00FF0167" w:rsidRPr="00FF0167" w:rsidRDefault="00FF0167" w:rsidP="00FF0167">
      <w:pPr>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предпринимательства, и сообщаем следующую информацию:</w:t>
      </w:r>
    </w:p>
    <w:p w:rsidR="00FF0167" w:rsidRPr="00FF0167" w:rsidRDefault="00FF0167" w:rsidP="00FF0167">
      <w:pPr>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1. Адрес местонахождения (юридический адрес):  </w:t>
      </w:r>
    </w:p>
    <w:p w:rsidR="00FF0167" w:rsidRPr="00FF0167" w:rsidRDefault="00FF0167" w:rsidP="00FF016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2.</w:t>
      </w:r>
      <w:r w:rsidRPr="00FF0167">
        <w:rPr>
          <w:rFonts w:ascii="Times New Roman" w:eastAsia="Times New Roman" w:hAnsi="Times New Roman" w:cs="Times New Roman"/>
          <w:sz w:val="24"/>
          <w:szCs w:val="24"/>
          <w:lang w:val="en-US" w:eastAsia="ru-RU"/>
        </w:rPr>
        <w:t> </w:t>
      </w:r>
      <w:r w:rsidRPr="00FF0167">
        <w:rPr>
          <w:rFonts w:ascii="Times New Roman" w:eastAsia="Times New Roman" w:hAnsi="Times New Roman" w:cs="Times New Roman"/>
          <w:sz w:val="24"/>
          <w:szCs w:val="24"/>
          <w:lang w:eastAsia="ru-RU"/>
        </w:rPr>
        <w:t xml:space="preserve">ИНН/КПП: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i/>
          <w:sz w:val="24"/>
          <w:szCs w:val="24"/>
          <w:vertAlign w:val="superscript"/>
          <w:lang w:eastAsia="ar-SA"/>
        </w:rPr>
        <w:t>(номер, сведения о дате выдачи документа и выдавшем его органе)</w:t>
      </w: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3. ОГРН: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F0167" w:rsidRPr="00FF0167" w:rsidRDefault="00FF0167" w:rsidP="00FF0167">
      <w:pPr>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3"/>
        <w:gridCol w:w="4704"/>
        <w:gridCol w:w="1607"/>
        <w:gridCol w:w="1607"/>
        <w:gridCol w:w="1607"/>
      </w:tblGrid>
      <w:tr w:rsidR="00FF0167" w:rsidRPr="00FF0167" w:rsidTr="00E567CC">
        <w:trPr>
          <w:cantSplit/>
          <w:trHeight w:val="511"/>
          <w:tblHeader/>
        </w:trPr>
        <w:tc>
          <w:tcPr>
            <w:tcW w:w="573"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п/п</w:t>
            </w:r>
          </w:p>
        </w:tc>
        <w:tc>
          <w:tcPr>
            <w:tcW w:w="4704"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Наименование сведений</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Малые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Средние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Показатель</w:t>
            </w:r>
          </w:p>
        </w:tc>
      </w:tr>
      <w:tr w:rsidR="00FF0167" w:rsidRPr="00FF0167" w:rsidTr="00E567CC">
        <w:trPr>
          <w:cantSplit/>
          <w:trHeight w:val="2284"/>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1.</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25</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18"/>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2.</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49</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03"/>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3.</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lang w:eastAsia="ar-SA"/>
              </w:rPr>
            </w:pPr>
            <w:r w:rsidRPr="00FF0167">
              <w:rPr>
                <w:rFonts w:ascii="Times New Roman" w:eastAsia="Times New Roman" w:hAnsi="Times New Roman" w:cs="Times New Roman"/>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21" w:type="dxa"/>
            <w:gridSpan w:val="3"/>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4326"/>
        </w:trPr>
        <w:tc>
          <w:tcPr>
            <w:tcW w:w="573" w:type="dxa"/>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lastRenderedPageBreak/>
              <w:t>4.</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5.</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F0167">
              <w:rPr>
                <w:rFonts w:ascii="Times New Roman" w:eastAsia="Times New Roman" w:hAnsi="Times New Roman" w:cs="Times New Roman"/>
                <w:lang w:eastAsia="ar-SA"/>
              </w:rPr>
              <w:t>Сколково</w:t>
            </w:r>
            <w:proofErr w:type="spellEnd"/>
            <w:r w:rsidRPr="00FF0167">
              <w:rPr>
                <w:rFonts w:ascii="Times New Roman" w:eastAsia="Times New Roman" w:hAnsi="Times New Roman" w:cs="Times New Roman"/>
                <w:lang w:eastAsia="ar-SA"/>
              </w:rPr>
              <w:t>»</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2781"/>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6.</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65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7.</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Среднесписочная численность работников за предшествующий календарный год, человек</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100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от 101 до 250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количество человек</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646"/>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до 15 – </w:t>
            </w:r>
            <w:proofErr w:type="spellStart"/>
            <w:r w:rsidRPr="00FF0167">
              <w:rPr>
                <w:rFonts w:ascii="Times New Roman" w:eastAsia="Times New Roman" w:hAnsi="Times New Roman" w:cs="Times New Roman"/>
                <w:lang w:eastAsia="ru-RU"/>
              </w:rPr>
              <w:t>микропред</w:t>
            </w:r>
            <w:r w:rsidRPr="00FF0167">
              <w:rPr>
                <w:rFonts w:ascii="Times New Roman" w:eastAsia="Times New Roman" w:hAnsi="Times New Roman" w:cs="Times New Roman"/>
                <w:lang w:eastAsia="ru-RU"/>
              </w:rPr>
              <w:softHyphen/>
              <w:t>приятие</w:t>
            </w:r>
            <w:proofErr w:type="spellEnd"/>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42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2000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в млн. рублей</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420"/>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120 в год – </w:t>
            </w:r>
            <w:proofErr w:type="spellStart"/>
            <w:r w:rsidRPr="00FF0167">
              <w:rPr>
                <w:rFonts w:ascii="Times New Roman" w:eastAsia="Times New Roman" w:hAnsi="Times New Roman" w:cs="Times New Roman"/>
                <w:lang w:eastAsia="ru-RU"/>
              </w:rPr>
              <w:t>микро</w:t>
            </w:r>
            <w:r w:rsidRPr="00FF0167">
              <w:rPr>
                <w:rFonts w:ascii="Times New Roman" w:eastAsia="Times New Roman" w:hAnsi="Times New Roman" w:cs="Times New Roman"/>
                <w:lang w:eastAsia="ru-RU"/>
              </w:rPr>
              <w:softHyphen/>
              <w:t>предприятие</w:t>
            </w:r>
            <w:proofErr w:type="spellEnd"/>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1518"/>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9</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2029"/>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10</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6" w:history="1">
              <w:r w:rsidRPr="00FF0167">
                <w:rPr>
                  <w:rFonts w:ascii="Times New Roman" w:eastAsia="Times New Roman" w:hAnsi="Times New Roman" w:cs="Times New Roman"/>
                  <w:sz w:val="24"/>
                  <w:szCs w:val="24"/>
                  <w:lang w:eastAsia="ar-SA"/>
                </w:rPr>
                <w:t>ОКВЭД2</w:t>
              </w:r>
            </w:hyperlink>
            <w:r w:rsidRPr="00FF0167">
              <w:rPr>
                <w:rFonts w:ascii="Times New Roman" w:eastAsia="Times New Roman" w:hAnsi="Times New Roman" w:cs="Times New Roman"/>
                <w:lang w:eastAsia="ar-SA"/>
              </w:rPr>
              <w:t xml:space="preserve"> и ОКПД/</w:t>
            </w:r>
            <w:hyperlink r:id="rId17" w:history="1">
              <w:r w:rsidRPr="00FF0167">
                <w:rPr>
                  <w:rFonts w:ascii="Times New Roman" w:eastAsia="Times New Roman" w:hAnsi="Times New Roman" w:cs="Times New Roman"/>
                  <w:sz w:val="24"/>
                  <w:szCs w:val="24"/>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11</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производимых субъектами малого и среднего предпринимательства товарах, работах, услугах с указанием кодов</w:t>
            </w:r>
            <w:r w:rsidRPr="00FF0167">
              <w:rPr>
                <w:rFonts w:ascii="Times New Roman" w:eastAsia="Times New Roman" w:hAnsi="Times New Roman" w:cs="Times New Roman"/>
                <w:highlight w:val="yellow"/>
                <w:lang w:eastAsia="ar-SA"/>
              </w:rPr>
              <w:t xml:space="preserve"> </w:t>
            </w:r>
            <w:r w:rsidRPr="00FF0167">
              <w:rPr>
                <w:rFonts w:ascii="Times New Roman" w:eastAsia="Times New Roman" w:hAnsi="Times New Roman" w:cs="Times New Roman"/>
                <w:lang w:eastAsia="ar-SA"/>
              </w:rPr>
              <w:t>ОКВЭД/</w:t>
            </w:r>
            <w:hyperlink r:id="rId18" w:history="1">
              <w:r w:rsidRPr="00FF0167">
                <w:rPr>
                  <w:rFonts w:ascii="Times New Roman" w:eastAsia="Times New Roman" w:hAnsi="Times New Roman" w:cs="Times New Roman"/>
                  <w:color w:val="0000FF"/>
                  <w:lang w:eastAsia="ar-SA"/>
                </w:rPr>
                <w:t>ОКВЭД2</w:t>
              </w:r>
            </w:hyperlink>
            <w:r w:rsidRPr="00FF0167">
              <w:rPr>
                <w:rFonts w:ascii="Times New Roman" w:eastAsia="Times New Roman" w:hAnsi="Times New Roman" w:cs="Times New Roman"/>
                <w:lang w:eastAsia="ar-SA"/>
              </w:rPr>
              <w:t xml:space="preserve"> и ОКПД/</w:t>
            </w:r>
            <w:hyperlink r:id="rId19" w:history="1">
              <w:r w:rsidRPr="00FF0167">
                <w:rPr>
                  <w:rFonts w:ascii="Times New Roman" w:eastAsia="Times New Roman" w:hAnsi="Times New Roman" w:cs="Times New Roman"/>
                  <w:color w:val="0000FF"/>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262"/>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13</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(в случае участия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F0167" w:rsidRPr="00FF0167" w:rsidTr="00E567CC">
        <w:trPr>
          <w:cantSplit/>
          <w:trHeight w:val="2796"/>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14</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(при наличии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F0167" w:rsidRPr="00FF0167" w:rsidTr="00E567CC">
        <w:trPr>
          <w:cantSplit/>
          <w:trHeight w:val="327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15</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2300"/>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16</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bl>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lang w:eastAsia="ar-SA"/>
        </w:rPr>
        <w:t>____________________________________</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vertAlign w:val="superscript"/>
          <w:lang w:eastAsia="ar-SA"/>
        </w:rPr>
        <w:lastRenderedPageBreak/>
        <w:t xml:space="preserve">                                              (подпись)</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 xml:space="preserve">        М.П.</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___________________________________________________________________________</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FF0167">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конец формы</w:t>
      </w: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4"/>
          <w:szCs w:val="24"/>
          <w:lang w:eastAsia="ar-SA"/>
        </w:rPr>
        <w:t>Инструкции по заполнению</w:t>
      </w:r>
    </w:p>
    <w:p w:rsidR="00FF0167" w:rsidRPr="00FF0167" w:rsidRDefault="00FF0167" w:rsidP="00FF0167">
      <w:pPr>
        <w:spacing w:after="0"/>
        <w:jc w:val="both"/>
        <w:rPr>
          <w:rFonts w:ascii="Times New Roman" w:eastAsia="Calibri" w:hAnsi="Times New Roman" w:cs="Times New Roman"/>
          <w:sz w:val="18"/>
          <w:szCs w:val="18"/>
        </w:rPr>
      </w:pPr>
      <w:r w:rsidRPr="00FF0167">
        <w:rPr>
          <w:rFonts w:ascii="Times New Roman" w:eastAsia="Calibri" w:hAnsi="Times New Roman" w:cs="Times New Roman"/>
          <w:sz w:val="18"/>
          <w:szCs w:val="18"/>
        </w:rPr>
        <w:t xml:space="preserve">1. </w:t>
      </w:r>
      <w:r w:rsidRPr="00FF0167">
        <w:rPr>
          <w:rFonts w:ascii="Times New Roman" w:eastAsia="Times New Roman" w:hAnsi="Times New Roman" w:cs="Times New Roman"/>
          <w:sz w:val="20"/>
          <w:szCs w:val="20"/>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Calibri" w:hAnsi="Times New Roman" w:cs="Times New Roman"/>
          <w:sz w:val="20"/>
          <w:szCs w:val="20"/>
          <w:lang w:eastAsia="ar-SA"/>
        </w:rPr>
        <w:t xml:space="preserve">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lang w:eastAsia="ar-SA"/>
        </w:rPr>
        <w:t xml:space="preserve">3.  </w:t>
      </w:r>
      <w:r w:rsidRPr="00FF0167">
        <w:rPr>
          <w:rFonts w:ascii="Times New Roman" w:eastAsia="Times New Roman" w:hAnsi="Times New Roman" w:cs="Times New Roman"/>
          <w:sz w:val="20"/>
          <w:szCs w:val="20"/>
          <w:lang w:eastAsia="ar-SA"/>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rPr>
        <w:t xml:space="preserve">4. </w:t>
      </w:r>
      <w:r w:rsidRPr="00FF0167">
        <w:rPr>
          <w:rFonts w:ascii="Times New Roman" w:eastAsia="Calibri" w:hAnsi="Times New Roman" w:cs="Times New Roman"/>
          <w:sz w:val="20"/>
          <w:szCs w:val="20"/>
          <w:lang w:eastAsia="ar-SA"/>
        </w:rPr>
        <w:t>Пункты 1 - 11 являются обязательными для заполнения</w:t>
      </w:r>
      <w:r w:rsidRPr="00FF0167">
        <w:rPr>
          <w:rFonts w:ascii="Times New Roman" w:eastAsia="Calibri" w:hAnsi="Times New Roman" w:cs="Times New Roman"/>
          <w:sz w:val="20"/>
          <w:szCs w:val="20"/>
        </w:rPr>
        <w:t>.</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AB58B1" w:rsidRPr="00572943" w:rsidRDefault="00AB58B1" w:rsidP="00AB58B1">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cs="Times New Roman"/>
          <w:b/>
          <w:snapToGrid w:val="0"/>
          <w:sz w:val="24"/>
          <w:szCs w:val="24"/>
          <w:lang w:eastAsia="ru-RU"/>
        </w:rPr>
      </w:pPr>
      <w:bookmarkStart w:id="196" w:name="_Ref55336389"/>
      <w:bookmarkStart w:id="197" w:name="_Toc57314677"/>
      <w:bookmarkStart w:id="198" w:name="_Toc69728991"/>
      <w:bookmarkStart w:id="199" w:name="_Toc176240332"/>
      <w:bookmarkStart w:id="200" w:name="_Toc306106360"/>
      <w:bookmarkStart w:id="201" w:name="_Toc379967956"/>
      <w:bookmarkStart w:id="202" w:name="_Toc440887384"/>
      <w:bookmarkStart w:id="203" w:name="_Toc441766570"/>
      <w:bookmarkStart w:id="204" w:name="_Toc535576928"/>
      <w:r w:rsidRPr="00572943">
        <w:rPr>
          <w:rFonts w:ascii="Times New Roman" w:eastAsia="Times New Roman" w:hAnsi="Times New Roman" w:cs="Times New Roman"/>
          <w:b/>
          <w:snapToGrid w:val="0"/>
          <w:sz w:val="24"/>
          <w:szCs w:val="24"/>
          <w:lang w:eastAsia="ru-RU"/>
        </w:rPr>
        <w:lastRenderedPageBreak/>
        <w:t>Справка о материаль</w:t>
      </w:r>
      <w:r>
        <w:rPr>
          <w:rFonts w:ascii="Times New Roman" w:eastAsia="Times New Roman" w:hAnsi="Times New Roman" w:cs="Times New Roman"/>
          <w:b/>
          <w:snapToGrid w:val="0"/>
          <w:sz w:val="24"/>
          <w:szCs w:val="24"/>
          <w:lang w:eastAsia="ru-RU"/>
        </w:rPr>
        <w:t>но-технических ресурсах (форма 5</w:t>
      </w:r>
      <w:r w:rsidRPr="00572943">
        <w:rPr>
          <w:rFonts w:ascii="Times New Roman" w:eastAsia="Times New Roman" w:hAnsi="Times New Roman" w:cs="Times New Roman"/>
          <w:b/>
          <w:snapToGrid w:val="0"/>
          <w:sz w:val="24"/>
          <w:szCs w:val="24"/>
          <w:lang w:eastAsia="ru-RU"/>
        </w:rPr>
        <w:t>)</w:t>
      </w:r>
      <w:bookmarkEnd w:id="196"/>
      <w:bookmarkEnd w:id="197"/>
      <w:bookmarkEnd w:id="198"/>
      <w:bookmarkEnd w:id="199"/>
      <w:bookmarkEnd w:id="200"/>
      <w:bookmarkEnd w:id="201"/>
      <w:bookmarkEnd w:id="202"/>
      <w:bookmarkEnd w:id="203"/>
      <w:bookmarkEnd w:id="204"/>
    </w:p>
    <w:p w:rsidR="00AB58B1" w:rsidRPr="00572943" w:rsidRDefault="00AB58B1" w:rsidP="00AB58B1">
      <w:pPr>
        <w:tabs>
          <w:tab w:val="left" w:pos="425"/>
          <w:tab w:val="left" w:pos="567"/>
          <w:tab w:val="left" w:pos="709"/>
          <w:tab w:val="num" w:pos="1494"/>
        </w:tabs>
        <w:suppressAutoHyphens/>
        <w:spacing w:after="0" w:line="240" w:lineRule="auto"/>
        <w:jc w:val="center"/>
        <w:rPr>
          <w:rFonts w:ascii="Times New Roman" w:eastAsia="Times New Roman" w:hAnsi="Times New Roman" w:cs="Times New Roman"/>
          <w:snapToGrid w:val="0"/>
          <w:sz w:val="24"/>
          <w:szCs w:val="24"/>
          <w:lang w:eastAsia="ru-RU"/>
        </w:rPr>
      </w:pPr>
      <w:bookmarkStart w:id="205" w:name="_Toc176240333"/>
      <w:r w:rsidRPr="00572943">
        <w:rPr>
          <w:rFonts w:ascii="Times New Roman" w:eastAsia="Times New Roman" w:hAnsi="Times New Roman" w:cs="Times New Roman"/>
          <w:snapToGrid w:val="0"/>
          <w:sz w:val="24"/>
          <w:szCs w:val="24"/>
          <w:lang w:eastAsia="ru-RU"/>
        </w:rPr>
        <w:t>Форма Справки о материально-технических ресурсах</w:t>
      </w:r>
      <w:bookmarkEnd w:id="205"/>
    </w:p>
    <w:p w:rsidR="00AB58B1" w:rsidRPr="00572943" w:rsidRDefault="00AB58B1" w:rsidP="00AB58B1">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начало формы</w:t>
      </w:r>
    </w:p>
    <w:p w:rsidR="00AB58B1"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Приложение 5</w:t>
      </w:r>
      <w:r w:rsidRPr="00572943">
        <w:rPr>
          <w:rFonts w:ascii="Times New Roman" w:eastAsia="Times New Roman" w:hAnsi="Times New Roman" w:cs="Times New Roman"/>
          <w:snapToGrid w:val="0"/>
          <w:sz w:val="24"/>
          <w:szCs w:val="24"/>
          <w:lang w:eastAsia="ru-RU"/>
        </w:rPr>
        <w:t xml:space="preserve"> к письму о подаче оферты</w:t>
      </w:r>
      <w:r w:rsidRPr="00572943">
        <w:rPr>
          <w:rFonts w:ascii="Times New Roman" w:eastAsia="Times New Roman" w:hAnsi="Times New Roman" w:cs="Times New Roman"/>
          <w:snapToGrid w:val="0"/>
          <w:sz w:val="24"/>
          <w:szCs w:val="24"/>
          <w:lang w:eastAsia="ru-RU"/>
        </w:rPr>
        <w:br/>
        <w:t>от «____»_____________ г. №__________</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center"/>
        <w:rPr>
          <w:rFonts w:ascii="Times New Roman" w:eastAsia="Times New Roman" w:hAnsi="Times New Roman" w:cs="Times New Roman"/>
          <w:b/>
          <w:snapToGrid w:val="0"/>
          <w:sz w:val="24"/>
          <w:szCs w:val="24"/>
          <w:lang w:eastAsia="ru-RU"/>
        </w:rPr>
      </w:pPr>
      <w:r w:rsidRPr="00572943">
        <w:rPr>
          <w:rFonts w:ascii="Times New Roman" w:eastAsia="Times New Roman" w:hAnsi="Times New Roman" w:cs="Times New Roman"/>
          <w:b/>
          <w:snapToGrid w:val="0"/>
          <w:sz w:val="24"/>
          <w:szCs w:val="24"/>
          <w:lang w:eastAsia="ru-RU"/>
        </w:rPr>
        <w:t>Справка о материально-технических ресурсах</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Наименование и адрес Участника закупки: _______________________________</w:t>
      </w: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p>
    <w:p w:rsidR="00E341E7" w:rsidRPr="00C9626A" w:rsidRDefault="00E341E7" w:rsidP="00E341E7">
      <w:pPr>
        <w:suppressAutoHyphens/>
        <w:spacing w:after="0" w:line="240" w:lineRule="auto"/>
        <w:ind w:right="-2"/>
        <w:jc w:val="center"/>
        <w:rPr>
          <w:rFonts w:ascii="Times New Roman" w:eastAsia="Times New Roman" w:hAnsi="Times New Roman"/>
          <w:b/>
          <w:bCs/>
          <w:iCs/>
          <w:sz w:val="24"/>
          <w:szCs w:val="24"/>
          <w:lang w:eastAsia="ar-SA"/>
        </w:rPr>
      </w:pPr>
      <w:r w:rsidRPr="00C9626A">
        <w:rPr>
          <w:rFonts w:ascii="Times New Roman" w:eastAsia="Times New Roman" w:hAnsi="Times New Roman"/>
          <w:b/>
          <w:bCs/>
          <w:iCs/>
          <w:sz w:val="24"/>
          <w:szCs w:val="24"/>
          <w:lang w:eastAsia="ar-SA"/>
        </w:rPr>
        <w:t xml:space="preserve">Перечень АЗС </w:t>
      </w:r>
      <w:r w:rsidRPr="00A90CEB">
        <w:rPr>
          <w:rFonts w:ascii="Times New Roman" w:eastAsia="Times New Roman" w:hAnsi="Times New Roman"/>
          <w:b/>
          <w:bCs/>
          <w:iCs/>
          <w:sz w:val="24"/>
          <w:szCs w:val="24"/>
          <w:lang w:eastAsia="ar-SA"/>
        </w:rPr>
        <w:t>на территории г. Мурманска и Мурман</w:t>
      </w:r>
      <w:r w:rsidR="0078137E">
        <w:rPr>
          <w:rFonts w:ascii="Times New Roman" w:eastAsia="Times New Roman" w:hAnsi="Times New Roman"/>
          <w:b/>
          <w:bCs/>
          <w:iCs/>
          <w:sz w:val="24"/>
          <w:szCs w:val="24"/>
          <w:lang w:eastAsia="ar-SA"/>
        </w:rPr>
        <w:t>ской области: г. Кандалакша, п. </w:t>
      </w:r>
      <w:r w:rsidRPr="00A90CEB">
        <w:rPr>
          <w:rFonts w:ascii="Times New Roman" w:eastAsia="Times New Roman" w:hAnsi="Times New Roman"/>
          <w:b/>
          <w:bCs/>
          <w:iCs/>
          <w:sz w:val="24"/>
          <w:szCs w:val="24"/>
          <w:lang w:eastAsia="ar-SA"/>
        </w:rPr>
        <w:t xml:space="preserve">Зеленоборский, г. </w:t>
      </w:r>
      <w:proofErr w:type="spellStart"/>
      <w:r w:rsidRPr="00A90CEB">
        <w:rPr>
          <w:rFonts w:ascii="Times New Roman" w:eastAsia="Times New Roman" w:hAnsi="Times New Roman"/>
          <w:b/>
          <w:bCs/>
          <w:iCs/>
          <w:sz w:val="24"/>
          <w:szCs w:val="24"/>
          <w:lang w:eastAsia="ar-SA"/>
        </w:rPr>
        <w:t>Ковдор</w:t>
      </w:r>
      <w:proofErr w:type="spellEnd"/>
      <w:r w:rsidRPr="00A90CEB">
        <w:rPr>
          <w:rFonts w:ascii="Times New Roman" w:eastAsia="Times New Roman" w:hAnsi="Times New Roman"/>
          <w:b/>
          <w:bCs/>
          <w:iCs/>
          <w:sz w:val="24"/>
          <w:szCs w:val="24"/>
          <w:lang w:eastAsia="ar-SA"/>
        </w:rPr>
        <w:t>, г. Заполярный, г.</w:t>
      </w:r>
      <w:r w:rsidR="00687C3A">
        <w:rPr>
          <w:rFonts w:ascii="Times New Roman" w:eastAsia="Times New Roman" w:hAnsi="Times New Roman"/>
          <w:b/>
          <w:bCs/>
          <w:iCs/>
          <w:sz w:val="24"/>
          <w:szCs w:val="24"/>
          <w:lang w:eastAsia="ar-SA"/>
        </w:rPr>
        <w:t> </w:t>
      </w:r>
      <w:r w:rsidRPr="00A90CEB">
        <w:rPr>
          <w:rFonts w:ascii="Times New Roman" w:eastAsia="Times New Roman" w:hAnsi="Times New Roman"/>
          <w:b/>
          <w:bCs/>
          <w:iCs/>
          <w:sz w:val="24"/>
          <w:szCs w:val="24"/>
          <w:lang w:eastAsia="ar-SA"/>
        </w:rPr>
        <w:t>Оленегорск, п. Ревда, п. Никель</w:t>
      </w:r>
      <w:r w:rsidR="00916AFC">
        <w:rPr>
          <w:rFonts w:ascii="Times New Roman" w:eastAsia="Times New Roman" w:hAnsi="Times New Roman"/>
          <w:b/>
          <w:bCs/>
          <w:iCs/>
          <w:sz w:val="24"/>
          <w:szCs w:val="24"/>
          <w:lang w:eastAsia="ar-SA"/>
        </w:rPr>
        <w:t>, п. Умба</w:t>
      </w:r>
    </w:p>
    <w:p w:rsidR="00E341E7" w:rsidRPr="00C9626A" w:rsidRDefault="00E341E7" w:rsidP="00E341E7">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tbl>
      <w:tblPr>
        <w:tblW w:w="10206"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8"/>
        <w:gridCol w:w="1418"/>
        <w:gridCol w:w="2268"/>
        <w:gridCol w:w="4110"/>
        <w:gridCol w:w="1842"/>
      </w:tblGrid>
      <w:tr w:rsidR="00E45481" w:rsidRPr="00C9626A" w:rsidTr="00E45481">
        <w:trPr>
          <w:cantSplit/>
          <w:trHeight w:val="530"/>
        </w:trPr>
        <w:tc>
          <w:tcPr>
            <w:tcW w:w="568" w:type="dxa"/>
            <w:tcBorders>
              <w:top w:val="single" w:sz="6" w:space="0" w:color="auto"/>
              <w:left w:val="single" w:sz="6" w:space="0" w:color="auto"/>
              <w:bottom w:val="single" w:sz="6" w:space="0" w:color="auto"/>
              <w:right w:val="single" w:sz="6" w:space="0" w:color="auto"/>
            </w:tcBorders>
            <w:vAlign w:val="center"/>
            <w:hideMark/>
          </w:tcPr>
          <w:p w:rsidR="00E45481" w:rsidRPr="00E45481" w:rsidRDefault="00E45481" w:rsidP="00E45481">
            <w:pPr>
              <w:keepNext/>
              <w:tabs>
                <w:tab w:val="left" w:pos="425"/>
                <w:tab w:val="left" w:pos="567"/>
                <w:tab w:val="left" w:pos="709"/>
              </w:tabs>
              <w:suppressAutoHyphens/>
              <w:spacing w:after="0" w:line="240" w:lineRule="auto"/>
              <w:ind w:left="-108" w:right="-108"/>
              <w:jc w:val="center"/>
              <w:rPr>
                <w:rFonts w:ascii="Times New Roman" w:eastAsia="Times New Roman" w:hAnsi="Times New Roman"/>
                <w:snapToGrid w:val="0"/>
                <w:sz w:val="24"/>
                <w:szCs w:val="24"/>
                <w:lang w:eastAsia="ru-RU"/>
              </w:rPr>
            </w:pPr>
            <w:r w:rsidRPr="00E45481">
              <w:rPr>
                <w:rFonts w:ascii="Times New Roman" w:eastAsia="Times New Roman" w:hAnsi="Times New Roman"/>
                <w:snapToGrid w:val="0"/>
                <w:sz w:val="24"/>
                <w:szCs w:val="24"/>
                <w:lang w:eastAsia="ru-RU"/>
              </w:rPr>
              <w:t>№</w:t>
            </w:r>
          </w:p>
          <w:p w:rsidR="00E45481" w:rsidRPr="00E45481" w:rsidRDefault="00E45481" w:rsidP="00E45481">
            <w:pPr>
              <w:keepNext/>
              <w:tabs>
                <w:tab w:val="left" w:pos="425"/>
                <w:tab w:val="left" w:pos="567"/>
                <w:tab w:val="left" w:pos="709"/>
              </w:tabs>
              <w:suppressAutoHyphens/>
              <w:spacing w:after="0" w:line="240" w:lineRule="auto"/>
              <w:ind w:left="-108" w:right="-108"/>
              <w:jc w:val="center"/>
              <w:rPr>
                <w:rFonts w:ascii="Times New Roman" w:eastAsia="Times New Roman" w:hAnsi="Times New Roman"/>
                <w:snapToGrid w:val="0"/>
                <w:sz w:val="24"/>
                <w:szCs w:val="24"/>
                <w:lang w:eastAsia="ru-RU"/>
              </w:rPr>
            </w:pPr>
            <w:r w:rsidRPr="00E45481">
              <w:rPr>
                <w:rFonts w:ascii="Times New Roman" w:eastAsia="Times New Roman" w:hAnsi="Times New Roman"/>
                <w:snapToGrid w:val="0"/>
                <w:sz w:val="24"/>
                <w:szCs w:val="24"/>
                <w:lang w:eastAsia="ru-RU"/>
              </w:rPr>
              <w:t>п/п</w:t>
            </w:r>
          </w:p>
        </w:tc>
        <w:tc>
          <w:tcPr>
            <w:tcW w:w="1418" w:type="dxa"/>
            <w:tcBorders>
              <w:top w:val="single" w:sz="6" w:space="0" w:color="auto"/>
              <w:left w:val="single" w:sz="6" w:space="0" w:color="auto"/>
              <w:bottom w:val="single" w:sz="6" w:space="0" w:color="auto"/>
              <w:right w:val="single" w:sz="6" w:space="0" w:color="auto"/>
            </w:tcBorders>
            <w:vAlign w:val="center"/>
            <w:hideMark/>
          </w:tcPr>
          <w:p w:rsidR="00E45481" w:rsidRPr="00E45481" w:rsidRDefault="00E45481" w:rsidP="00E45481">
            <w:pPr>
              <w:keepNext/>
              <w:tabs>
                <w:tab w:val="left" w:pos="425"/>
                <w:tab w:val="left" w:pos="567"/>
                <w:tab w:val="left" w:pos="709"/>
              </w:tabs>
              <w:suppressAutoHyphens/>
              <w:spacing w:after="0" w:line="240" w:lineRule="auto"/>
              <w:ind w:right="-108"/>
              <w:jc w:val="center"/>
              <w:rPr>
                <w:rFonts w:ascii="Times New Roman" w:eastAsia="Times New Roman" w:hAnsi="Times New Roman"/>
                <w:snapToGrid w:val="0"/>
                <w:sz w:val="24"/>
                <w:szCs w:val="24"/>
                <w:lang w:eastAsia="ru-RU"/>
              </w:rPr>
            </w:pPr>
            <w:r w:rsidRPr="00E45481">
              <w:rPr>
                <w:rFonts w:ascii="Times New Roman" w:eastAsia="Times New Roman" w:hAnsi="Times New Roman"/>
                <w:snapToGrid w:val="0"/>
                <w:sz w:val="24"/>
                <w:szCs w:val="24"/>
                <w:lang w:eastAsia="ru-RU"/>
              </w:rPr>
              <w:t>Название АЗС</w:t>
            </w:r>
          </w:p>
        </w:tc>
        <w:tc>
          <w:tcPr>
            <w:tcW w:w="2268" w:type="dxa"/>
            <w:tcBorders>
              <w:top w:val="single" w:sz="6" w:space="0" w:color="auto"/>
              <w:left w:val="single" w:sz="6" w:space="0" w:color="auto"/>
              <w:bottom w:val="single" w:sz="6" w:space="0" w:color="auto"/>
              <w:right w:val="single" w:sz="6" w:space="0" w:color="auto"/>
            </w:tcBorders>
            <w:vAlign w:val="center"/>
            <w:hideMark/>
          </w:tcPr>
          <w:p w:rsidR="00E45481" w:rsidRPr="00E45481" w:rsidRDefault="00E45481" w:rsidP="00E45481">
            <w:pPr>
              <w:keepNext/>
              <w:tabs>
                <w:tab w:val="left" w:pos="425"/>
                <w:tab w:val="left" w:pos="567"/>
                <w:tab w:val="left" w:pos="709"/>
              </w:tabs>
              <w:suppressAutoHyphens/>
              <w:spacing w:after="0" w:line="240" w:lineRule="auto"/>
              <w:ind w:left="34" w:right="34"/>
              <w:jc w:val="center"/>
              <w:rPr>
                <w:rFonts w:ascii="Times New Roman" w:eastAsia="Times New Roman" w:hAnsi="Times New Roman"/>
                <w:snapToGrid w:val="0"/>
                <w:sz w:val="24"/>
                <w:szCs w:val="24"/>
                <w:lang w:eastAsia="ru-RU"/>
              </w:rPr>
            </w:pPr>
            <w:r w:rsidRPr="00E45481">
              <w:rPr>
                <w:rFonts w:ascii="Times New Roman" w:eastAsia="Times New Roman" w:hAnsi="Times New Roman"/>
                <w:snapToGrid w:val="0"/>
                <w:sz w:val="24"/>
                <w:szCs w:val="24"/>
                <w:lang w:eastAsia="ru-RU"/>
              </w:rPr>
              <w:t>Местонахождение</w:t>
            </w:r>
          </w:p>
          <w:p w:rsidR="00E45481" w:rsidRPr="00E45481" w:rsidRDefault="00E45481" w:rsidP="00E45481">
            <w:pPr>
              <w:keepNext/>
              <w:tabs>
                <w:tab w:val="left" w:pos="425"/>
                <w:tab w:val="left" w:pos="567"/>
                <w:tab w:val="left" w:pos="709"/>
              </w:tabs>
              <w:suppressAutoHyphens/>
              <w:spacing w:after="0" w:line="240" w:lineRule="auto"/>
              <w:ind w:left="34" w:right="34"/>
              <w:jc w:val="center"/>
              <w:rPr>
                <w:rFonts w:ascii="Times New Roman" w:eastAsia="Times New Roman" w:hAnsi="Times New Roman"/>
                <w:snapToGrid w:val="0"/>
                <w:sz w:val="24"/>
                <w:szCs w:val="24"/>
                <w:lang w:eastAsia="ru-RU"/>
              </w:rPr>
            </w:pPr>
            <w:r w:rsidRPr="00E45481">
              <w:rPr>
                <w:rFonts w:ascii="Times New Roman" w:eastAsia="Times New Roman" w:hAnsi="Times New Roman"/>
                <w:snapToGrid w:val="0"/>
                <w:sz w:val="24"/>
                <w:szCs w:val="24"/>
                <w:lang w:eastAsia="ru-RU"/>
              </w:rPr>
              <w:t>(адрес АЗС)</w:t>
            </w:r>
          </w:p>
        </w:tc>
        <w:tc>
          <w:tcPr>
            <w:tcW w:w="4110" w:type="dxa"/>
            <w:tcBorders>
              <w:top w:val="single" w:sz="6" w:space="0" w:color="auto"/>
              <w:left w:val="single" w:sz="6" w:space="0" w:color="auto"/>
              <w:bottom w:val="single" w:sz="6" w:space="0" w:color="auto"/>
              <w:right w:val="single" w:sz="6" w:space="0" w:color="auto"/>
            </w:tcBorders>
            <w:vAlign w:val="center"/>
            <w:hideMark/>
          </w:tcPr>
          <w:p w:rsidR="00E45481" w:rsidRPr="00E45481" w:rsidRDefault="00E45481" w:rsidP="00E45481">
            <w:pPr>
              <w:keepNext/>
              <w:tabs>
                <w:tab w:val="left" w:pos="425"/>
                <w:tab w:val="left" w:pos="567"/>
                <w:tab w:val="left" w:pos="709"/>
              </w:tabs>
              <w:suppressAutoHyphens/>
              <w:spacing w:after="0" w:line="240" w:lineRule="auto"/>
              <w:ind w:right="33"/>
              <w:jc w:val="center"/>
              <w:rPr>
                <w:rFonts w:ascii="Times New Roman" w:eastAsia="Times New Roman" w:hAnsi="Times New Roman"/>
                <w:snapToGrid w:val="0"/>
                <w:sz w:val="24"/>
                <w:szCs w:val="24"/>
                <w:lang w:eastAsia="ru-RU"/>
              </w:rPr>
            </w:pPr>
            <w:r w:rsidRPr="00E45481">
              <w:rPr>
                <w:rFonts w:ascii="Times New Roman" w:eastAsia="Times New Roman" w:hAnsi="Times New Roman"/>
                <w:snapToGrid w:val="0"/>
                <w:sz w:val="24"/>
                <w:szCs w:val="24"/>
                <w:lang w:eastAsia="ru-RU"/>
              </w:rPr>
              <w:t>Право собственности или иное право (аренда, партнерское соглашение)</w:t>
            </w:r>
          </w:p>
          <w:p w:rsidR="00E45481" w:rsidRPr="00E45481" w:rsidRDefault="00E45481" w:rsidP="00E45481">
            <w:pPr>
              <w:keepNext/>
              <w:tabs>
                <w:tab w:val="left" w:pos="425"/>
                <w:tab w:val="left" w:pos="567"/>
                <w:tab w:val="left" w:pos="709"/>
              </w:tabs>
              <w:suppressAutoHyphens/>
              <w:spacing w:after="0" w:line="240" w:lineRule="auto"/>
              <w:ind w:right="33"/>
              <w:jc w:val="center"/>
              <w:rPr>
                <w:rFonts w:ascii="Times New Roman" w:eastAsia="Times New Roman" w:hAnsi="Times New Roman"/>
                <w:snapToGrid w:val="0"/>
                <w:sz w:val="24"/>
                <w:szCs w:val="24"/>
                <w:lang w:eastAsia="ru-RU"/>
              </w:rPr>
            </w:pPr>
            <w:r w:rsidRPr="00E45481">
              <w:rPr>
                <w:rFonts w:ascii="Times New Roman" w:eastAsia="Times New Roman" w:hAnsi="Times New Roman"/>
                <w:snapToGrid w:val="0"/>
                <w:sz w:val="24"/>
                <w:szCs w:val="24"/>
                <w:lang w:eastAsia="ru-RU"/>
              </w:rPr>
              <w:t>на АЗС</w:t>
            </w:r>
          </w:p>
        </w:tc>
        <w:tc>
          <w:tcPr>
            <w:tcW w:w="1842" w:type="dxa"/>
            <w:tcBorders>
              <w:top w:val="single" w:sz="6" w:space="0" w:color="auto"/>
              <w:left w:val="single" w:sz="6" w:space="0" w:color="auto"/>
              <w:bottom w:val="single" w:sz="6" w:space="0" w:color="auto"/>
              <w:right w:val="single" w:sz="6" w:space="0" w:color="auto"/>
            </w:tcBorders>
            <w:vAlign w:val="center"/>
            <w:hideMark/>
          </w:tcPr>
          <w:p w:rsidR="00E45481" w:rsidRPr="00E45481" w:rsidRDefault="00E45481" w:rsidP="00E45481">
            <w:pPr>
              <w:keepNext/>
              <w:tabs>
                <w:tab w:val="left" w:pos="425"/>
                <w:tab w:val="left" w:pos="567"/>
                <w:tab w:val="left" w:pos="709"/>
              </w:tabs>
              <w:suppressAutoHyphens/>
              <w:spacing w:after="0" w:line="240" w:lineRule="auto"/>
              <w:ind w:right="34"/>
              <w:jc w:val="center"/>
              <w:rPr>
                <w:rFonts w:ascii="Times New Roman" w:eastAsia="Times New Roman" w:hAnsi="Times New Roman"/>
                <w:snapToGrid w:val="0"/>
                <w:sz w:val="24"/>
                <w:szCs w:val="24"/>
                <w:lang w:eastAsia="ru-RU"/>
              </w:rPr>
            </w:pPr>
            <w:r w:rsidRPr="00E45481">
              <w:rPr>
                <w:rFonts w:ascii="Times New Roman" w:eastAsia="Times New Roman" w:hAnsi="Times New Roman"/>
                <w:snapToGrid w:val="0"/>
                <w:sz w:val="24"/>
                <w:szCs w:val="24"/>
                <w:lang w:eastAsia="ru-RU"/>
              </w:rPr>
              <w:t>Марка отпускаемого товара (топлива)</w:t>
            </w:r>
          </w:p>
        </w:tc>
      </w:tr>
      <w:tr w:rsidR="00E45481" w:rsidRPr="00C9626A" w:rsidTr="00E45481">
        <w:trPr>
          <w:cantSplit/>
        </w:trPr>
        <w:tc>
          <w:tcPr>
            <w:tcW w:w="568" w:type="dxa"/>
            <w:tcBorders>
              <w:top w:val="single" w:sz="6" w:space="0" w:color="auto"/>
              <w:left w:val="single" w:sz="6" w:space="0" w:color="auto"/>
              <w:bottom w:val="single" w:sz="6" w:space="0" w:color="auto"/>
              <w:right w:val="single" w:sz="6" w:space="0" w:color="auto"/>
            </w:tcBorders>
          </w:tcPr>
          <w:p w:rsidR="00E45481" w:rsidRPr="00E45481" w:rsidRDefault="00E45481" w:rsidP="00EB3494">
            <w:pPr>
              <w:numPr>
                <w:ilvl w:val="0"/>
                <w:numId w:val="40"/>
              </w:numPr>
              <w:tabs>
                <w:tab w:val="left" w:pos="425"/>
                <w:tab w:val="left" w:pos="567"/>
                <w:tab w:val="left" w:pos="709"/>
              </w:tabs>
              <w:suppressAutoHyphens/>
              <w:spacing w:after="0" w:line="240" w:lineRule="auto"/>
              <w:jc w:val="both"/>
              <w:rPr>
                <w:rFonts w:ascii="Times New Roman" w:eastAsia="Times New Roman" w:hAnsi="Times New Roman"/>
                <w:snapToGrid w:val="0"/>
                <w:sz w:val="24"/>
                <w:szCs w:val="24"/>
                <w:lang w:eastAsia="ru-RU"/>
              </w:rPr>
            </w:pPr>
          </w:p>
        </w:tc>
        <w:tc>
          <w:tcPr>
            <w:tcW w:w="1418" w:type="dxa"/>
            <w:tcBorders>
              <w:top w:val="single" w:sz="6" w:space="0" w:color="auto"/>
              <w:left w:val="single" w:sz="6" w:space="0" w:color="auto"/>
              <w:bottom w:val="single" w:sz="6" w:space="0" w:color="auto"/>
              <w:right w:val="single" w:sz="6" w:space="0" w:color="auto"/>
            </w:tcBorders>
          </w:tcPr>
          <w:p w:rsidR="00E45481" w:rsidRPr="00E45481" w:rsidRDefault="00E45481" w:rsidP="00E45481">
            <w:pPr>
              <w:tabs>
                <w:tab w:val="left" w:pos="425"/>
                <w:tab w:val="left" w:pos="567"/>
                <w:tab w:val="left" w:pos="709"/>
              </w:tabs>
              <w:suppressAutoHyphens/>
              <w:spacing w:after="0" w:line="240" w:lineRule="auto"/>
              <w:ind w:left="57" w:right="57"/>
              <w:rPr>
                <w:rFonts w:ascii="Times New Roman" w:eastAsia="Times New Roman" w:hAnsi="Times New Roman"/>
                <w:snapToGrid w:val="0"/>
                <w:sz w:val="24"/>
                <w:szCs w:val="24"/>
                <w:lang w:eastAsia="ru-RU"/>
              </w:rPr>
            </w:pPr>
          </w:p>
        </w:tc>
        <w:tc>
          <w:tcPr>
            <w:tcW w:w="2268" w:type="dxa"/>
            <w:tcBorders>
              <w:top w:val="single" w:sz="6" w:space="0" w:color="auto"/>
              <w:left w:val="single" w:sz="6" w:space="0" w:color="auto"/>
              <w:bottom w:val="single" w:sz="6" w:space="0" w:color="auto"/>
              <w:right w:val="single" w:sz="6" w:space="0" w:color="auto"/>
            </w:tcBorders>
          </w:tcPr>
          <w:p w:rsidR="00E45481" w:rsidRPr="00E45481" w:rsidRDefault="00E45481" w:rsidP="00E45481">
            <w:pPr>
              <w:tabs>
                <w:tab w:val="left" w:pos="425"/>
                <w:tab w:val="left" w:pos="567"/>
                <w:tab w:val="left" w:pos="709"/>
              </w:tabs>
              <w:suppressAutoHyphens/>
              <w:spacing w:after="0" w:line="240" w:lineRule="auto"/>
              <w:ind w:left="57" w:right="57"/>
              <w:rPr>
                <w:rFonts w:ascii="Times New Roman" w:eastAsia="Times New Roman" w:hAnsi="Times New Roman"/>
                <w:snapToGrid w:val="0"/>
                <w:sz w:val="24"/>
                <w:szCs w:val="24"/>
                <w:lang w:eastAsia="ru-RU"/>
              </w:rPr>
            </w:pPr>
          </w:p>
        </w:tc>
        <w:tc>
          <w:tcPr>
            <w:tcW w:w="4110" w:type="dxa"/>
            <w:tcBorders>
              <w:top w:val="single" w:sz="6" w:space="0" w:color="auto"/>
              <w:left w:val="single" w:sz="6" w:space="0" w:color="auto"/>
              <w:bottom w:val="single" w:sz="6" w:space="0" w:color="auto"/>
              <w:right w:val="single" w:sz="6" w:space="0" w:color="auto"/>
            </w:tcBorders>
          </w:tcPr>
          <w:p w:rsidR="00E45481" w:rsidRPr="00E45481" w:rsidRDefault="00E45481" w:rsidP="00E45481">
            <w:pPr>
              <w:tabs>
                <w:tab w:val="left" w:pos="425"/>
                <w:tab w:val="left" w:pos="567"/>
                <w:tab w:val="left" w:pos="709"/>
              </w:tabs>
              <w:suppressAutoHyphens/>
              <w:spacing w:after="0" w:line="240" w:lineRule="auto"/>
              <w:ind w:left="57" w:right="57"/>
              <w:rPr>
                <w:rFonts w:ascii="Times New Roman" w:eastAsia="Times New Roman" w:hAnsi="Times New Roman"/>
                <w:snapToGrid w:val="0"/>
                <w:sz w:val="24"/>
                <w:szCs w:val="24"/>
                <w:lang w:eastAsia="ru-RU"/>
              </w:rPr>
            </w:pPr>
          </w:p>
        </w:tc>
        <w:tc>
          <w:tcPr>
            <w:tcW w:w="1842" w:type="dxa"/>
            <w:tcBorders>
              <w:top w:val="single" w:sz="6" w:space="0" w:color="auto"/>
              <w:left w:val="single" w:sz="6" w:space="0" w:color="auto"/>
              <w:bottom w:val="single" w:sz="6" w:space="0" w:color="auto"/>
              <w:right w:val="single" w:sz="6" w:space="0" w:color="auto"/>
            </w:tcBorders>
          </w:tcPr>
          <w:p w:rsidR="00E45481" w:rsidRPr="00E45481" w:rsidRDefault="00E45481" w:rsidP="00E45481">
            <w:pPr>
              <w:tabs>
                <w:tab w:val="left" w:pos="425"/>
                <w:tab w:val="left" w:pos="567"/>
                <w:tab w:val="left" w:pos="709"/>
              </w:tabs>
              <w:suppressAutoHyphens/>
              <w:spacing w:after="0" w:line="240" w:lineRule="auto"/>
              <w:ind w:left="57" w:right="57"/>
              <w:rPr>
                <w:rFonts w:ascii="Times New Roman" w:eastAsia="Times New Roman" w:hAnsi="Times New Roman"/>
                <w:snapToGrid w:val="0"/>
                <w:sz w:val="24"/>
                <w:szCs w:val="24"/>
                <w:lang w:eastAsia="ru-RU"/>
              </w:rPr>
            </w:pPr>
          </w:p>
        </w:tc>
      </w:tr>
      <w:tr w:rsidR="00E45481" w:rsidRPr="00C9626A" w:rsidTr="00E45481">
        <w:trPr>
          <w:cantSplit/>
        </w:trPr>
        <w:tc>
          <w:tcPr>
            <w:tcW w:w="568" w:type="dxa"/>
            <w:tcBorders>
              <w:top w:val="single" w:sz="6" w:space="0" w:color="auto"/>
              <w:left w:val="single" w:sz="6" w:space="0" w:color="auto"/>
              <w:bottom w:val="single" w:sz="6" w:space="0" w:color="auto"/>
              <w:right w:val="single" w:sz="6" w:space="0" w:color="auto"/>
            </w:tcBorders>
          </w:tcPr>
          <w:p w:rsidR="00E45481" w:rsidRPr="00E45481" w:rsidRDefault="00E45481" w:rsidP="00EB3494">
            <w:pPr>
              <w:numPr>
                <w:ilvl w:val="0"/>
                <w:numId w:val="40"/>
              </w:numPr>
              <w:tabs>
                <w:tab w:val="left" w:pos="425"/>
                <w:tab w:val="left" w:pos="567"/>
                <w:tab w:val="left" w:pos="709"/>
              </w:tabs>
              <w:suppressAutoHyphens/>
              <w:spacing w:after="0" w:line="240" w:lineRule="auto"/>
              <w:jc w:val="both"/>
              <w:rPr>
                <w:rFonts w:ascii="Times New Roman" w:eastAsia="Times New Roman" w:hAnsi="Times New Roman"/>
                <w:snapToGrid w:val="0"/>
                <w:sz w:val="24"/>
                <w:szCs w:val="24"/>
                <w:lang w:eastAsia="ru-RU"/>
              </w:rPr>
            </w:pPr>
          </w:p>
        </w:tc>
        <w:tc>
          <w:tcPr>
            <w:tcW w:w="1418" w:type="dxa"/>
            <w:tcBorders>
              <w:top w:val="single" w:sz="6" w:space="0" w:color="auto"/>
              <w:left w:val="single" w:sz="6" w:space="0" w:color="auto"/>
              <w:bottom w:val="single" w:sz="6" w:space="0" w:color="auto"/>
              <w:right w:val="single" w:sz="6" w:space="0" w:color="auto"/>
            </w:tcBorders>
          </w:tcPr>
          <w:p w:rsidR="00E45481" w:rsidRPr="00E45481" w:rsidRDefault="00E45481" w:rsidP="00E45481">
            <w:pPr>
              <w:tabs>
                <w:tab w:val="left" w:pos="425"/>
                <w:tab w:val="left" w:pos="567"/>
                <w:tab w:val="left" w:pos="709"/>
              </w:tabs>
              <w:suppressAutoHyphens/>
              <w:spacing w:after="0" w:line="240" w:lineRule="auto"/>
              <w:ind w:left="57" w:right="57"/>
              <w:rPr>
                <w:rFonts w:ascii="Times New Roman" w:eastAsia="Times New Roman" w:hAnsi="Times New Roman"/>
                <w:snapToGrid w:val="0"/>
                <w:sz w:val="24"/>
                <w:szCs w:val="24"/>
                <w:lang w:eastAsia="ru-RU"/>
              </w:rPr>
            </w:pPr>
          </w:p>
        </w:tc>
        <w:tc>
          <w:tcPr>
            <w:tcW w:w="2268" w:type="dxa"/>
            <w:tcBorders>
              <w:top w:val="single" w:sz="6" w:space="0" w:color="auto"/>
              <w:left w:val="single" w:sz="6" w:space="0" w:color="auto"/>
              <w:bottom w:val="single" w:sz="6" w:space="0" w:color="auto"/>
              <w:right w:val="single" w:sz="6" w:space="0" w:color="auto"/>
            </w:tcBorders>
          </w:tcPr>
          <w:p w:rsidR="00E45481" w:rsidRPr="00E45481" w:rsidRDefault="00E45481" w:rsidP="00E45481">
            <w:pPr>
              <w:tabs>
                <w:tab w:val="left" w:pos="425"/>
                <w:tab w:val="left" w:pos="567"/>
                <w:tab w:val="left" w:pos="709"/>
              </w:tabs>
              <w:suppressAutoHyphens/>
              <w:spacing w:after="0" w:line="240" w:lineRule="auto"/>
              <w:ind w:left="57" w:right="57"/>
              <w:rPr>
                <w:rFonts w:ascii="Times New Roman" w:eastAsia="Times New Roman" w:hAnsi="Times New Roman"/>
                <w:snapToGrid w:val="0"/>
                <w:sz w:val="24"/>
                <w:szCs w:val="24"/>
                <w:lang w:eastAsia="ru-RU"/>
              </w:rPr>
            </w:pPr>
          </w:p>
        </w:tc>
        <w:tc>
          <w:tcPr>
            <w:tcW w:w="4110" w:type="dxa"/>
            <w:tcBorders>
              <w:top w:val="single" w:sz="6" w:space="0" w:color="auto"/>
              <w:left w:val="single" w:sz="6" w:space="0" w:color="auto"/>
              <w:bottom w:val="single" w:sz="6" w:space="0" w:color="auto"/>
              <w:right w:val="single" w:sz="6" w:space="0" w:color="auto"/>
            </w:tcBorders>
          </w:tcPr>
          <w:p w:rsidR="00E45481" w:rsidRPr="00E45481" w:rsidRDefault="00E45481" w:rsidP="00E45481">
            <w:pPr>
              <w:tabs>
                <w:tab w:val="left" w:pos="425"/>
                <w:tab w:val="left" w:pos="567"/>
                <w:tab w:val="left" w:pos="709"/>
              </w:tabs>
              <w:suppressAutoHyphens/>
              <w:spacing w:after="0" w:line="240" w:lineRule="auto"/>
              <w:ind w:left="57" w:right="57"/>
              <w:rPr>
                <w:rFonts w:ascii="Times New Roman" w:eastAsia="Times New Roman" w:hAnsi="Times New Roman"/>
                <w:snapToGrid w:val="0"/>
                <w:sz w:val="24"/>
                <w:szCs w:val="24"/>
                <w:lang w:eastAsia="ru-RU"/>
              </w:rPr>
            </w:pPr>
          </w:p>
        </w:tc>
        <w:tc>
          <w:tcPr>
            <w:tcW w:w="1842" w:type="dxa"/>
            <w:tcBorders>
              <w:top w:val="single" w:sz="6" w:space="0" w:color="auto"/>
              <w:left w:val="single" w:sz="6" w:space="0" w:color="auto"/>
              <w:bottom w:val="single" w:sz="6" w:space="0" w:color="auto"/>
              <w:right w:val="single" w:sz="6" w:space="0" w:color="auto"/>
            </w:tcBorders>
          </w:tcPr>
          <w:p w:rsidR="00E45481" w:rsidRPr="00E45481" w:rsidRDefault="00E45481" w:rsidP="00E45481">
            <w:pPr>
              <w:tabs>
                <w:tab w:val="left" w:pos="425"/>
                <w:tab w:val="left" w:pos="567"/>
                <w:tab w:val="left" w:pos="709"/>
              </w:tabs>
              <w:suppressAutoHyphens/>
              <w:spacing w:after="0" w:line="240" w:lineRule="auto"/>
              <w:ind w:left="57" w:right="57"/>
              <w:rPr>
                <w:rFonts w:ascii="Times New Roman" w:eastAsia="Times New Roman" w:hAnsi="Times New Roman"/>
                <w:snapToGrid w:val="0"/>
                <w:sz w:val="24"/>
                <w:szCs w:val="24"/>
                <w:lang w:eastAsia="ru-RU"/>
              </w:rPr>
            </w:pPr>
          </w:p>
        </w:tc>
      </w:tr>
      <w:tr w:rsidR="00E45481" w:rsidRPr="00C9626A" w:rsidTr="00E45481">
        <w:trPr>
          <w:cantSplit/>
        </w:trPr>
        <w:tc>
          <w:tcPr>
            <w:tcW w:w="568" w:type="dxa"/>
            <w:tcBorders>
              <w:top w:val="single" w:sz="6" w:space="0" w:color="auto"/>
              <w:left w:val="single" w:sz="6" w:space="0" w:color="auto"/>
              <w:bottom w:val="single" w:sz="6" w:space="0" w:color="auto"/>
              <w:right w:val="single" w:sz="6" w:space="0" w:color="auto"/>
            </w:tcBorders>
          </w:tcPr>
          <w:p w:rsidR="00E45481" w:rsidRPr="00E45481" w:rsidRDefault="00E45481" w:rsidP="00EB3494">
            <w:pPr>
              <w:numPr>
                <w:ilvl w:val="0"/>
                <w:numId w:val="40"/>
              </w:numPr>
              <w:tabs>
                <w:tab w:val="left" w:pos="425"/>
                <w:tab w:val="left" w:pos="567"/>
                <w:tab w:val="left" w:pos="709"/>
              </w:tabs>
              <w:suppressAutoHyphens/>
              <w:spacing w:after="0" w:line="240" w:lineRule="auto"/>
              <w:jc w:val="both"/>
              <w:rPr>
                <w:rFonts w:ascii="Times New Roman" w:eastAsia="Times New Roman" w:hAnsi="Times New Roman"/>
                <w:snapToGrid w:val="0"/>
                <w:sz w:val="24"/>
                <w:szCs w:val="24"/>
                <w:lang w:eastAsia="ru-RU"/>
              </w:rPr>
            </w:pPr>
          </w:p>
        </w:tc>
        <w:tc>
          <w:tcPr>
            <w:tcW w:w="1418" w:type="dxa"/>
            <w:tcBorders>
              <w:top w:val="single" w:sz="6" w:space="0" w:color="auto"/>
              <w:left w:val="single" w:sz="6" w:space="0" w:color="auto"/>
              <w:bottom w:val="single" w:sz="6" w:space="0" w:color="auto"/>
              <w:right w:val="single" w:sz="6" w:space="0" w:color="auto"/>
            </w:tcBorders>
          </w:tcPr>
          <w:p w:rsidR="00E45481" w:rsidRPr="00E45481" w:rsidRDefault="00E45481" w:rsidP="00E45481">
            <w:pPr>
              <w:tabs>
                <w:tab w:val="left" w:pos="425"/>
                <w:tab w:val="left" w:pos="567"/>
                <w:tab w:val="left" w:pos="709"/>
              </w:tabs>
              <w:suppressAutoHyphens/>
              <w:spacing w:after="0" w:line="240" w:lineRule="auto"/>
              <w:ind w:left="57" w:right="57"/>
              <w:rPr>
                <w:rFonts w:ascii="Times New Roman" w:eastAsia="Times New Roman" w:hAnsi="Times New Roman"/>
                <w:snapToGrid w:val="0"/>
                <w:sz w:val="24"/>
                <w:szCs w:val="24"/>
                <w:lang w:eastAsia="ru-RU"/>
              </w:rPr>
            </w:pPr>
          </w:p>
        </w:tc>
        <w:tc>
          <w:tcPr>
            <w:tcW w:w="2268" w:type="dxa"/>
            <w:tcBorders>
              <w:top w:val="single" w:sz="6" w:space="0" w:color="auto"/>
              <w:left w:val="single" w:sz="6" w:space="0" w:color="auto"/>
              <w:bottom w:val="single" w:sz="6" w:space="0" w:color="auto"/>
              <w:right w:val="single" w:sz="6" w:space="0" w:color="auto"/>
            </w:tcBorders>
          </w:tcPr>
          <w:p w:rsidR="00E45481" w:rsidRPr="00E45481" w:rsidRDefault="00E45481" w:rsidP="00E45481">
            <w:pPr>
              <w:tabs>
                <w:tab w:val="left" w:pos="425"/>
                <w:tab w:val="left" w:pos="567"/>
                <w:tab w:val="left" w:pos="709"/>
              </w:tabs>
              <w:suppressAutoHyphens/>
              <w:spacing w:after="0" w:line="240" w:lineRule="auto"/>
              <w:ind w:left="57" w:right="57"/>
              <w:rPr>
                <w:rFonts w:ascii="Times New Roman" w:eastAsia="Times New Roman" w:hAnsi="Times New Roman"/>
                <w:snapToGrid w:val="0"/>
                <w:sz w:val="24"/>
                <w:szCs w:val="24"/>
                <w:lang w:eastAsia="ru-RU"/>
              </w:rPr>
            </w:pPr>
          </w:p>
        </w:tc>
        <w:tc>
          <w:tcPr>
            <w:tcW w:w="4110" w:type="dxa"/>
            <w:tcBorders>
              <w:top w:val="single" w:sz="6" w:space="0" w:color="auto"/>
              <w:left w:val="single" w:sz="6" w:space="0" w:color="auto"/>
              <w:bottom w:val="single" w:sz="6" w:space="0" w:color="auto"/>
              <w:right w:val="single" w:sz="6" w:space="0" w:color="auto"/>
            </w:tcBorders>
          </w:tcPr>
          <w:p w:rsidR="00E45481" w:rsidRPr="00E45481" w:rsidRDefault="00E45481" w:rsidP="00E45481">
            <w:pPr>
              <w:tabs>
                <w:tab w:val="left" w:pos="425"/>
                <w:tab w:val="left" w:pos="567"/>
                <w:tab w:val="left" w:pos="709"/>
              </w:tabs>
              <w:suppressAutoHyphens/>
              <w:spacing w:after="0" w:line="240" w:lineRule="auto"/>
              <w:ind w:left="57" w:right="57"/>
              <w:rPr>
                <w:rFonts w:ascii="Times New Roman" w:eastAsia="Times New Roman" w:hAnsi="Times New Roman"/>
                <w:snapToGrid w:val="0"/>
                <w:sz w:val="24"/>
                <w:szCs w:val="24"/>
                <w:lang w:eastAsia="ru-RU"/>
              </w:rPr>
            </w:pPr>
          </w:p>
        </w:tc>
        <w:tc>
          <w:tcPr>
            <w:tcW w:w="1842" w:type="dxa"/>
            <w:tcBorders>
              <w:top w:val="single" w:sz="6" w:space="0" w:color="auto"/>
              <w:left w:val="single" w:sz="6" w:space="0" w:color="auto"/>
              <w:bottom w:val="single" w:sz="6" w:space="0" w:color="auto"/>
              <w:right w:val="single" w:sz="6" w:space="0" w:color="auto"/>
            </w:tcBorders>
          </w:tcPr>
          <w:p w:rsidR="00E45481" w:rsidRPr="00E45481" w:rsidRDefault="00E45481" w:rsidP="00E45481">
            <w:pPr>
              <w:tabs>
                <w:tab w:val="left" w:pos="425"/>
                <w:tab w:val="left" w:pos="567"/>
                <w:tab w:val="left" w:pos="709"/>
              </w:tabs>
              <w:suppressAutoHyphens/>
              <w:spacing w:after="0" w:line="240" w:lineRule="auto"/>
              <w:ind w:left="57" w:right="57"/>
              <w:rPr>
                <w:rFonts w:ascii="Times New Roman" w:eastAsia="Times New Roman" w:hAnsi="Times New Roman"/>
                <w:snapToGrid w:val="0"/>
                <w:sz w:val="24"/>
                <w:szCs w:val="24"/>
                <w:lang w:eastAsia="ru-RU"/>
              </w:rPr>
            </w:pPr>
          </w:p>
        </w:tc>
      </w:tr>
      <w:tr w:rsidR="00E45481" w:rsidRPr="00C9626A" w:rsidTr="00E45481">
        <w:trPr>
          <w:cantSplit/>
        </w:trPr>
        <w:tc>
          <w:tcPr>
            <w:tcW w:w="568" w:type="dxa"/>
            <w:tcBorders>
              <w:top w:val="single" w:sz="6" w:space="0" w:color="auto"/>
              <w:left w:val="single" w:sz="6" w:space="0" w:color="auto"/>
              <w:bottom w:val="single" w:sz="6" w:space="0" w:color="auto"/>
              <w:right w:val="single" w:sz="6" w:space="0" w:color="auto"/>
            </w:tcBorders>
            <w:hideMark/>
          </w:tcPr>
          <w:p w:rsidR="00E45481" w:rsidRPr="00E45481" w:rsidRDefault="00E45481" w:rsidP="00E45481">
            <w:pPr>
              <w:tabs>
                <w:tab w:val="left" w:pos="425"/>
                <w:tab w:val="left" w:pos="567"/>
                <w:tab w:val="left" w:pos="709"/>
              </w:tabs>
              <w:suppressAutoHyphens/>
              <w:spacing w:after="0" w:line="240" w:lineRule="auto"/>
              <w:ind w:left="57" w:right="57"/>
              <w:rPr>
                <w:rFonts w:ascii="Times New Roman" w:eastAsia="Times New Roman" w:hAnsi="Times New Roman"/>
                <w:snapToGrid w:val="0"/>
                <w:sz w:val="24"/>
                <w:szCs w:val="24"/>
                <w:lang w:eastAsia="ru-RU"/>
              </w:rPr>
            </w:pPr>
            <w:r w:rsidRPr="00E45481">
              <w:rPr>
                <w:rFonts w:ascii="Times New Roman" w:eastAsia="Times New Roman" w:hAnsi="Times New Roman"/>
                <w:snapToGrid w:val="0"/>
                <w:sz w:val="24"/>
                <w:szCs w:val="24"/>
                <w:lang w:eastAsia="ru-RU"/>
              </w:rPr>
              <w:t>…</w:t>
            </w:r>
          </w:p>
        </w:tc>
        <w:tc>
          <w:tcPr>
            <w:tcW w:w="1418" w:type="dxa"/>
            <w:tcBorders>
              <w:top w:val="single" w:sz="6" w:space="0" w:color="auto"/>
              <w:left w:val="single" w:sz="6" w:space="0" w:color="auto"/>
              <w:bottom w:val="single" w:sz="6" w:space="0" w:color="auto"/>
              <w:right w:val="single" w:sz="6" w:space="0" w:color="auto"/>
            </w:tcBorders>
          </w:tcPr>
          <w:p w:rsidR="00E45481" w:rsidRPr="00E45481" w:rsidRDefault="00E45481" w:rsidP="00E45481">
            <w:pPr>
              <w:tabs>
                <w:tab w:val="left" w:pos="425"/>
                <w:tab w:val="left" w:pos="567"/>
                <w:tab w:val="left" w:pos="709"/>
              </w:tabs>
              <w:suppressAutoHyphens/>
              <w:spacing w:after="0" w:line="240" w:lineRule="auto"/>
              <w:ind w:left="57" w:right="57"/>
              <w:rPr>
                <w:rFonts w:ascii="Times New Roman" w:eastAsia="Times New Roman" w:hAnsi="Times New Roman"/>
                <w:snapToGrid w:val="0"/>
                <w:sz w:val="24"/>
                <w:szCs w:val="24"/>
                <w:lang w:eastAsia="ru-RU"/>
              </w:rPr>
            </w:pPr>
          </w:p>
        </w:tc>
        <w:tc>
          <w:tcPr>
            <w:tcW w:w="2268" w:type="dxa"/>
            <w:tcBorders>
              <w:top w:val="single" w:sz="6" w:space="0" w:color="auto"/>
              <w:left w:val="single" w:sz="6" w:space="0" w:color="auto"/>
              <w:bottom w:val="single" w:sz="6" w:space="0" w:color="auto"/>
              <w:right w:val="single" w:sz="6" w:space="0" w:color="auto"/>
            </w:tcBorders>
          </w:tcPr>
          <w:p w:rsidR="00E45481" w:rsidRPr="00E45481" w:rsidRDefault="00E45481" w:rsidP="00E45481">
            <w:pPr>
              <w:tabs>
                <w:tab w:val="left" w:pos="425"/>
                <w:tab w:val="left" w:pos="567"/>
                <w:tab w:val="left" w:pos="709"/>
              </w:tabs>
              <w:suppressAutoHyphens/>
              <w:spacing w:after="0" w:line="240" w:lineRule="auto"/>
              <w:ind w:left="57" w:right="57"/>
              <w:rPr>
                <w:rFonts w:ascii="Times New Roman" w:eastAsia="Times New Roman" w:hAnsi="Times New Roman"/>
                <w:snapToGrid w:val="0"/>
                <w:sz w:val="24"/>
                <w:szCs w:val="24"/>
                <w:lang w:eastAsia="ru-RU"/>
              </w:rPr>
            </w:pPr>
          </w:p>
        </w:tc>
        <w:tc>
          <w:tcPr>
            <w:tcW w:w="4110" w:type="dxa"/>
            <w:tcBorders>
              <w:top w:val="single" w:sz="6" w:space="0" w:color="auto"/>
              <w:left w:val="single" w:sz="6" w:space="0" w:color="auto"/>
              <w:bottom w:val="single" w:sz="6" w:space="0" w:color="auto"/>
              <w:right w:val="single" w:sz="6" w:space="0" w:color="auto"/>
            </w:tcBorders>
          </w:tcPr>
          <w:p w:rsidR="00E45481" w:rsidRPr="00E45481" w:rsidRDefault="00E45481" w:rsidP="00E45481">
            <w:pPr>
              <w:tabs>
                <w:tab w:val="left" w:pos="425"/>
                <w:tab w:val="left" w:pos="567"/>
                <w:tab w:val="left" w:pos="709"/>
              </w:tabs>
              <w:suppressAutoHyphens/>
              <w:spacing w:after="0" w:line="240" w:lineRule="auto"/>
              <w:ind w:left="57" w:right="57"/>
              <w:rPr>
                <w:rFonts w:ascii="Times New Roman" w:eastAsia="Times New Roman" w:hAnsi="Times New Roman"/>
                <w:snapToGrid w:val="0"/>
                <w:sz w:val="24"/>
                <w:szCs w:val="24"/>
                <w:lang w:eastAsia="ru-RU"/>
              </w:rPr>
            </w:pPr>
          </w:p>
        </w:tc>
        <w:tc>
          <w:tcPr>
            <w:tcW w:w="1842" w:type="dxa"/>
            <w:tcBorders>
              <w:top w:val="single" w:sz="6" w:space="0" w:color="auto"/>
              <w:left w:val="single" w:sz="6" w:space="0" w:color="auto"/>
              <w:bottom w:val="single" w:sz="6" w:space="0" w:color="auto"/>
              <w:right w:val="single" w:sz="6" w:space="0" w:color="auto"/>
            </w:tcBorders>
          </w:tcPr>
          <w:p w:rsidR="00E45481" w:rsidRPr="00E45481" w:rsidRDefault="00E45481" w:rsidP="00E45481">
            <w:pPr>
              <w:tabs>
                <w:tab w:val="left" w:pos="425"/>
                <w:tab w:val="left" w:pos="567"/>
                <w:tab w:val="left" w:pos="709"/>
              </w:tabs>
              <w:suppressAutoHyphens/>
              <w:spacing w:after="0" w:line="240" w:lineRule="auto"/>
              <w:ind w:left="57" w:right="57"/>
              <w:rPr>
                <w:rFonts w:ascii="Times New Roman" w:eastAsia="Times New Roman" w:hAnsi="Times New Roman"/>
                <w:snapToGrid w:val="0"/>
                <w:sz w:val="24"/>
                <w:szCs w:val="24"/>
                <w:lang w:eastAsia="ru-RU"/>
              </w:rPr>
            </w:pPr>
          </w:p>
        </w:tc>
      </w:tr>
    </w:tbl>
    <w:p w:rsidR="00C21446" w:rsidRPr="00FF0167" w:rsidRDefault="00C21446" w:rsidP="00C21446">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lang w:eastAsia="ar-SA"/>
        </w:rPr>
        <w:t>____________________________________</w:t>
      </w:r>
    </w:p>
    <w:p w:rsidR="00C21446" w:rsidRPr="00FF0167" w:rsidRDefault="00C21446" w:rsidP="00C21446">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vertAlign w:val="superscript"/>
          <w:lang w:eastAsia="ar-SA"/>
        </w:rPr>
        <w:t xml:space="preserve">                                              (подпись)</w:t>
      </w:r>
    </w:p>
    <w:p w:rsidR="00C21446" w:rsidRPr="00FF0167" w:rsidRDefault="00C21446" w:rsidP="00C21446">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 xml:space="preserve">        М.П.</w:t>
      </w:r>
    </w:p>
    <w:p w:rsidR="00C21446" w:rsidRPr="00FF0167" w:rsidRDefault="00C21446" w:rsidP="00C21446">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C21446" w:rsidRPr="00FF0167" w:rsidRDefault="00C21446" w:rsidP="00C21446">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___________________________________________________________________________</w:t>
      </w:r>
    </w:p>
    <w:p w:rsidR="00C21446" w:rsidRPr="00FF0167" w:rsidRDefault="00C21446" w:rsidP="00C21446">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FF0167">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AB58B1" w:rsidRPr="00572943" w:rsidRDefault="00AB58B1" w:rsidP="00AB58B1">
      <w:pPr>
        <w:keepNext/>
        <w:tabs>
          <w:tab w:val="left" w:pos="425"/>
          <w:tab w:val="left" w:pos="567"/>
          <w:tab w:val="left" w:pos="709"/>
        </w:tabs>
        <w:suppressAutoHyphens/>
        <w:spacing w:after="0" w:line="240" w:lineRule="auto"/>
        <w:ind w:firstLine="567"/>
        <w:jc w:val="both"/>
        <w:rPr>
          <w:rFonts w:ascii="Times New Roman" w:eastAsia="Times New Roman" w:hAnsi="Times New Roman" w:cs="Times New Roman"/>
          <w:b/>
          <w:snapToGrid w:val="0"/>
          <w:sz w:val="24"/>
          <w:szCs w:val="24"/>
          <w:lang w:eastAsia="ru-RU"/>
        </w:rPr>
      </w:pP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конец формы</w:t>
      </w: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Инструкции по заполнению</w:t>
      </w:r>
    </w:p>
    <w:p w:rsidR="00916AFC" w:rsidRPr="00916AFC" w:rsidRDefault="00AB58B1" w:rsidP="00916AFC">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1. </w:t>
      </w:r>
      <w:r w:rsidR="00916AFC" w:rsidRPr="00916AFC">
        <w:rPr>
          <w:rFonts w:ascii="Times New Roman" w:eastAsia="Times New Roman" w:hAnsi="Times New Roman" w:cs="Times New Roman"/>
          <w:sz w:val="20"/>
          <w:szCs w:val="20"/>
          <w:lang w:eastAsia="ar-SA"/>
        </w:rPr>
        <w:t>Участник закупки приводит номер и дату письма о подаче оферты, приложением к которому является данная справка.</w:t>
      </w:r>
    </w:p>
    <w:p w:rsidR="00916AFC" w:rsidRPr="00916AFC" w:rsidRDefault="00916AFC" w:rsidP="00916AFC">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916AFC">
        <w:rPr>
          <w:rFonts w:ascii="Times New Roman" w:eastAsia="Times New Roman" w:hAnsi="Times New Roman" w:cs="Times New Roman"/>
          <w:sz w:val="20"/>
          <w:szCs w:val="20"/>
          <w:lang w:eastAsia="ar-SA"/>
        </w:rPr>
        <w:t xml:space="preserve">2. Участник закупки указывает свое фирменное наименование (в </w:t>
      </w:r>
      <w:proofErr w:type="spellStart"/>
      <w:r w:rsidRPr="00916AFC">
        <w:rPr>
          <w:rFonts w:ascii="Times New Roman" w:eastAsia="Times New Roman" w:hAnsi="Times New Roman" w:cs="Times New Roman"/>
          <w:sz w:val="20"/>
          <w:szCs w:val="20"/>
          <w:lang w:eastAsia="ar-SA"/>
        </w:rPr>
        <w:t>т.ч</w:t>
      </w:r>
      <w:proofErr w:type="spellEnd"/>
      <w:r w:rsidRPr="00916AFC">
        <w:rPr>
          <w:rFonts w:ascii="Times New Roman" w:eastAsia="Times New Roman" w:hAnsi="Times New Roman" w:cs="Times New Roman"/>
          <w:sz w:val="20"/>
          <w:szCs w:val="20"/>
          <w:lang w:eastAsia="ar-SA"/>
        </w:rPr>
        <w:t>. организационно-правовую форму) и свой адрес.</w:t>
      </w:r>
    </w:p>
    <w:p w:rsidR="00916AFC" w:rsidRPr="00916AFC" w:rsidRDefault="00916AFC" w:rsidP="00916AFC">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916AFC">
        <w:rPr>
          <w:rFonts w:ascii="Times New Roman" w:eastAsia="Times New Roman" w:hAnsi="Times New Roman" w:cs="Times New Roman"/>
          <w:sz w:val="20"/>
          <w:szCs w:val="20"/>
          <w:lang w:eastAsia="ar-SA"/>
        </w:rPr>
        <w:t xml:space="preserve">3. В данной справке перечисляются ТОЛЬКО ТЕ АЗС на территории г. Мурманска и Мурманской области: г. Кандалакша, п. Зеленоборский, г. </w:t>
      </w:r>
      <w:proofErr w:type="spellStart"/>
      <w:r w:rsidRPr="00916AFC">
        <w:rPr>
          <w:rFonts w:ascii="Times New Roman" w:eastAsia="Times New Roman" w:hAnsi="Times New Roman" w:cs="Times New Roman"/>
          <w:sz w:val="20"/>
          <w:szCs w:val="20"/>
          <w:lang w:eastAsia="ar-SA"/>
        </w:rPr>
        <w:t>Ковдор</w:t>
      </w:r>
      <w:proofErr w:type="spellEnd"/>
      <w:r w:rsidRPr="00916AFC">
        <w:rPr>
          <w:rFonts w:ascii="Times New Roman" w:eastAsia="Times New Roman" w:hAnsi="Times New Roman" w:cs="Times New Roman"/>
          <w:sz w:val="20"/>
          <w:szCs w:val="20"/>
          <w:lang w:eastAsia="ar-SA"/>
        </w:rPr>
        <w:t xml:space="preserve">, г. Заполярный, г. Оленегорск, п. Ревда, п. Никель, п. Умба, которые Участник закупки планирует использовать в ходе выполнения Договора, и </w:t>
      </w:r>
      <w:r w:rsidRPr="00916AFC">
        <w:rPr>
          <w:rFonts w:ascii="Times New Roman" w:eastAsia="Times New Roman" w:hAnsi="Times New Roman" w:cs="Times New Roman"/>
          <w:b/>
          <w:sz w:val="20"/>
          <w:szCs w:val="20"/>
          <w:lang w:eastAsia="ar-SA"/>
        </w:rPr>
        <w:t>которые обеспечивают поставку Товара в местах поставки, указанных в п. 3.5. Информационной карты Документации</w:t>
      </w:r>
      <w:r w:rsidRPr="00916AFC">
        <w:rPr>
          <w:rFonts w:ascii="Times New Roman" w:eastAsia="Times New Roman" w:hAnsi="Times New Roman" w:cs="Times New Roman"/>
          <w:sz w:val="20"/>
          <w:szCs w:val="20"/>
          <w:lang w:eastAsia="ar-SA"/>
        </w:rPr>
        <w:t xml:space="preserve">. </w:t>
      </w:r>
    </w:p>
    <w:p w:rsidR="00916AFC" w:rsidRPr="00916AFC" w:rsidRDefault="00916AFC" w:rsidP="00916AFC">
      <w:pPr>
        <w:tabs>
          <w:tab w:val="left" w:pos="426"/>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916AFC">
        <w:rPr>
          <w:rFonts w:ascii="Times New Roman" w:eastAsia="Times New Roman" w:hAnsi="Times New Roman" w:cs="Times New Roman"/>
          <w:sz w:val="20"/>
          <w:szCs w:val="20"/>
          <w:lang w:eastAsia="ar-SA"/>
        </w:rPr>
        <w:t xml:space="preserve">4. </w:t>
      </w:r>
      <w:r w:rsidRPr="00916AFC">
        <w:rPr>
          <w:rFonts w:ascii="Times New Roman" w:eastAsia="Times New Roman" w:hAnsi="Times New Roman" w:cs="Times New Roman"/>
          <w:b/>
          <w:sz w:val="20"/>
          <w:szCs w:val="20"/>
          <w:lang w:eastAsia="ar-SA"/>
        </w:rPr>
        <w:t>Количество АЗС у Участника должно быть не менее 9 (исходя из расчета – минимум по одной АЗС в каждом населенном пункте). Заявка, содержащая сведения о количестве у Участника менее 9 АЗС (исходя из расчета – минимум по одной АЗС в каждом населенном пункте), либо не содержащая сведения о наличии АЗС у Участника подлежит отклонению.</w:t>
      </w:r>
    </w:p>
    <w:p w:rsidR="00916AFC" w:rsidRPr="00916AFC" w:rsidRDefault="00916AFC" w:rsidP="00916AFC">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b/>
          <w:bCs/>
          <w:iCs/>
          <w:sz w:val="20"/>
          <w:szCs w:val="20"/>
          <w:lang w:eastAsia="ar-SA"/>
        </w:rPr>
      </w:pPr>
      <w:r w:rsidRPr="00916AFC">
        <w:rPr>
          <w:rFonts w:ascii="Times New Roman" w:eastAsia="Times New Roman" w:hAnsi="Times New Roman" w:cs="Times New Roman"/>
          <w:b/>
          <w:bCs/>
          <w:iCs/>
          <w:sz w:val="20"/>
          <w:szCs w:val="20"/>
          <w:lang w:eastAsia="ar-SA"/>
        </w:rPr>
        <w:t xml:space="preserve">5. </w:t>
      </w:r>
      <w:r w:rsidRPr="00916AFC">
        <w:rPr>
          <w:rFonts w:ascii="Times New Roman" w:eastAsia="Times New Roman" w:hAnsi="Times New Roman" w:cs="Times New Roman"/>
          <w:sz w:val="20"/>
          <w:szCs w:val="20"/>
          <w:lang w:eastAsia="ar-SA"/>
        </w:rPr>
        <w:t>АЗС должны принадлежать Участнику закупки на праве собственности, аренды или партнерских соглашений.</w:t>
      </w:r>
    </w:p>
    <w:p w:rsidR="00916AFC" w:rsidRPr="00916AFC" w:rsidRDefault="00916AFC" w:rsidP="00916AFC">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p>
    <w:p w:rsidR="00E5566A" w:rsidRPr="00FF0726" w:rsidRDefault="00E5566A" w:rsidP="00916AFC">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b/>
          <w:bCs/>
          <w:iCs/>
          <w:sz w:val="20"/>
          <w:szCs w:val="20"/>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206" w:name="_Toc535576929"/>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val="x-none" w:eastAsia="ar-SA"/>
        </w:rPr>
        <w:t xml:space="preserve"> </w:t>
      </w:r>
      <w:bookmarkStart w:id="207" w:name="_Приложение_№_2"/>
      <w:bookmarkEnd w:id="162"/>
      <w:bookmarkEnd w:id="163"/>
      <w:bookmarkEnd w:id="164"/>
      <w:bookmarkEnd w:id="165"/>
      <w:bookmarkEnd w:id="166"/>
      <w:bookmarkEnd w:id="207"/>
      <w:r w:rsidR="00386A2E" w:rsidRPr="00386A2E">
        <w:rPr>
          <w:rFonts w:ascii="Times New Roman" w:eastAsia="Times New Roman" w:hAnsi="Times New Roman" w:cs="Times New Roman"/>
          <w:sz w:val="24"/>
          <w:szCs w:val="24"/>
          <w:lang w:val="x-none" w:eastAsia="ar-SA"/>
        </w:rPr>
        <w:t>к Документации о проведении</w:t>
      </w:r>
      <w:bookmarkEnd w:id="206"/>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 xml:space="preserve">на право заключения </w:t>
            </w:r>
            <w:r w:rsidR="005717A0">
              <w:rPr>
                <w:rFonts w:ascii="Times New Roman" w:eastAsia="Calibri" w:hAnsi="Times New Roman" w:cs="Times New Roman"/>
                <w:bCs/>
                <w:sz w:val="24"/>
                <w:szCs w:val="24"/>
              </w:rPr>
              <w:t>договоров поставки автомобильного топлива</w:t>
            </w:r>
            <w:r w:rsidRPr="00386A2E">
              <w:rPr>
                <w:rFonts w:ascii="Times New Roman" w:eastAsia="Calibri" w:hAnsi="Times New Roman" w:cs="Times New Roman"/>
                <w:sz w:val="24"/>
                <w:szCs w:val="24"/>
              </w:rPr>
              <w:t xml:space="preserve">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425"/>
          <w:tab w:val="left" w:pos="567"/>
          <w:tab w:val="left" w:pos="709"/>
        </w:tabs>
        <w:suppressAutoHyphens/>
        <w:spacing w:after="0" w:line="240" w:lineRule="auto"/>
        <w:rPr>
          <w:rFonts w:ascii="Times New Roman" w:eastAsia="Times New Roman" w:hAnsi="Times New Roman" w:cs="Times New Roman"/>
          <w:i/>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п. 3.1. Документации о проведении запроса предложений на право заключения договора _________</w:t>
      </w:r>
      <w:r w:rsidR="00EF0056">
        <w:rPr>
          <w:rFonts w:ascii="Times New Roman" w:eastAsia="Times New Roman" w:hAnsi="Times New Roman" w:cs="Times New Roman"/>
          <w:b/>
          <w:i/>
          <w:sz w:val="24"/>
          <w:szCs w:val="24"/>
          <w:lang w:eastAsia="ar-SA" w:bidi="en-US"/>
        </w:rPr>
        <w:t>___________</w:t>
      </w:r>
      <w:r w:rsidR="003A2F0D" w:rsidRPr="003A2F0D">
        <w:rPr>
          <w:rFonts w:ascii="Times New Roman" w:eastAsia="Times New Roman" w:hAnsi="Times New Roman" w:cs="Times New Roman"/>
          <w:b/>
          <w:i/>
          <w:sz w:val="24"/>
          <w:szCs w:val="24"/>
          <w:lang w:eastAsia="ar-SA" w:bidi="en-US"/>
        </w:rPr>
        <w:t>_________</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F35795"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i/>
          <w:sz w:val="24"/>
          <w:szCs w:val="24"/>
          <w:highlight w:val="lightGray"/>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E341E7">
        <w:rPr>
          <w:rFonts w:ascii="Times New Roman" w:eastAsia="Times New Roman" w:hAnsi="Times New Roman" w:cs="Times New Roman"/>
          <w:i/>
          <w:sz w:val="24"/>
          <w:szCs w:val="24"/>
          <w:shd w:val="clear" w:color="auto" w:fill="D9D9D9" w:themeFill="background1" w:themeFillShade="D9"/>
          <w:lang w:eastAsia="ar-SA" w:bidi="en-US"/>
        </w:rPr>
        <w:t>(указать способ и предмет закупки</w:t>
      </w:r>
      <w:r w:rsidRPr="00E341E7">
        <w:rPr>
          <w:rFonts w:ascii="Times New Roman" w:eastAsia="Times New Roman" w:hAnsi="Times New Roman" w:cs="Times New Roman"/>
          <w:sz w:val="24"/>
          <w:szCs w:val="24"/>
          <w:shd w:val="clear" w:color="auto" w:fill="D9D9D9" w:themeFill="background1" w:themeFillShade="D9"/>
          <w:lang w:eastAsia="ar-SA" w:bidi="en-US"/>
        </w:rPr>
        <w:t>)</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w:t>
      </w:r>
      <w:r w:rsidR="00080B64" w:rsidRPr="00080B64">
        <w:rPr>
          <w:rFonts w:ascii="Times New Roman" w:hAnsi="Times New Roman" w:cs="Times New Roman"/>
          <w:sz w:val="24"/>
          <w:szCs w:val="24"/>
        </w:rPr>
        <w:t>решение арбитражного суда о признании</w:t>
      </w:r>
      <w:r w:rsidRPr="003A2F0D">
        <w:rPr>
          <w:rFonts w:ascii="Times New Roman" w:eastAsia="Times New Roman" w:hAnsi="Times New Roman" w:cs="Times New Roman"/>
          <w:snapToGrid w:val="0"/>
          <w:sz w:val="24"/>
          <w:szCs w:val="24"/>
          <w:lang w:eastAsia="ru-RU"/>
        </w:rPr>
        <w:t xml:space="preserve">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00080B64" w:rsidRPr="00080B64">
        <w:rPr>
          <w:rFonts w:ascii="Times New Roman" w:hAnsi="Times New Roman" w:cs="Times New Roman"/>
          <w:sz w:val="24"/>
          <w:szCs w:val="24"/>
        </w:rPr>
        <w:t>несостоятельным (банкротом) и об открытии конкурсного производства</w:t>
      </w:r>
      <w:r w:rsidRPr="003A2F0D">
        <w:rPr>
          <w:rFonts w:ascii="Times New Roman" w:eastAsia="Times New Roman" w:hAnsi="Times New Roman" w:cs="Times New Roman"/>
          <w:snapToGrid w:val="0"/>
          <w:sz w:val="24"/>
          <w:szCs w:val="24"/>
          <w:lang w:eastAsia="ru-RU"/>
        </w:rPr>
        <w:t>;</w:t>
      </w:r>
      <w:r w:rsidR="00080B64" w:rsidRPr="00080B64">
        <w:rPr>
          <w:rFonts w:ascii="Times New Roman" w:hAnsi="Times New Roman" w:cs="Times New Roman"/>
          <w:sz w:val="24"/>
          <w:szCs w:val="24"/>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2C1998" w:rsidRDefault="003A2F0D" w:rsidP="002C1998">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4. </w:t>
      </w:r>
      <w:r w:rsidR="002C1998">
        <w:rPr>
          <w:rFonts w:ascii="Times New Roman" w:eastAsia="Times New Roman" w:hAnsi="Times New Roman"/>
          <w:snapToGrid w:val="0"/>
          <w:sz w:val="24"/>
          <w:szCs w:val="24"/>
          <w:lang w:eastAsia="ru-RU"/>
        </w:rPr>
        <w:t xml:space="preserve">у ____________ </w:t>
      </w:r>
      <w:r w:rsidR="002C1998" w:rsidRPr="00E341E7">
        <w:rPr>
          <w:rFonts w:ascii="Times New Roman" w:eastAsia="Times New Roman" w:hAnsi="Times New Roman"/>
          <w:i/>
          <w:snapToGrid w:val="0"/>
          <w:sz w:val="24"/>
          <w:szCs w:val="24"/>
          <w:shd w:val="clear" w:color="auto" w:fill="D9D9D9" w:themeFill="background1" w:themeFillShade="D9"/>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C1998">
        <w:rPr>
          <w:rFonts w:ascii="Times New Roman" w:eastAsia="Times New Roman" w:hAnsi="Times New Roman"/>
          <w:snapToGrid w:val="0"/>
          <w:sz w:val="24"/>
          <w:szCs w:val="24"/>
          <w:lang w:eastAsia="ru-RU"/>
        </w:rPr>
        <w:t xml:space="preserve"> отсутствуют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w:t>
      </w:r>
      <w:r w:rsidR="002C1998">
        <w:rPr>
          <w:rFonts w:ascii="Times New Roman" w:eastAsia="Times New Roman" w:hAnsi="Times New Roman"/>
          <w:snapToGrid w:val="0"/>
          <w:sz w:val="24"/>
          <w:szCs w:val="24"/>
          <w:lang w:eastAsia="ru-RU"/>
        </w:rPr>
        <w:lastRenderedPageBreak/>
        <w:t>являющихся объектом осуществляемой закупки, и административного наказания в виде дисквалификации;</w:t>
      </w:r>
    </w:p>
    <w:p w:rsidR="002C1998" w:rsidRDefault="002C1998" w:rsidP="002C1998">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____________ </w:t>
      </w:r>
      <w:r>
        <w:rPr>
          <w:rFonts w:ascii="Times New Roman" w:eastAsia="Times New Roman" w:hAnsi="Times New Roman"/>
          <w:i/>
          <w:snapToGrid w:val="0"/>
          <w:sz w:val="24"/>
          <w:szCs w:val="24"/>
          <w:lang w:eastAsia="ru-RU"/>
        </w:rPr>
        <w:t>(указать наименование Участника закупк</w:t>
      </w:r>
      <w:r>
        <w:rPr>
          <w:rFonts w:ascii="Times New Roman" w:eastAsia="Times New Roman" w:hAnsi="Times New Roman"/>
          <w:i/>
          <w:snapToGrid w:val="0"/>
          <w:sz w:val="24"/>
          <w:szCs w:val="24"/>
          <w:shd w:val="clear" w:color="auto" w:fill="D9D9D9"/>
          <w:lang w:eastAsia="ru-RU"/>
        </w:rPr>
        <w:t>и</w:t>
      </w:r>
      <w:r>
        <w:rPr>
          <w:rFonts w:ascii="Times New Roman" w:eastAsia="Times New Roman" w:hAnsi="Times New Roman"/>
          <w:i/>
          <w:snapToGrid w:val="0"/>
          <w:sz w:val="24"/>
          <w:szCs w:val="24"/>
          <w:lang w:eastAsia="ru-RU"/>
        </w:rPr>
        <w:t xml:space="preserve"> </w:t>
      </w:r>
      <w:r>
        <w:rPr>
          <w:rFonts w:ascii="Times New Roman" w:hAnsi="Times New Roman"/>
          <w:i/>
          <w:sz w:val="24"/>
          <w:szCs w:val="24"/>
        </w:rPr>
        <w:t>- юридического лица),</w:t>
      </w:r>
      <w:r>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rsidR="002C1998" w:rsidRDefault="000350B5" w:rsidP="003A2F0D">
      <w:pPr>
        <w:tabs>
          <w:tab w:val="left" w:pos="425"/>
          <w:tab w:val="left" w:pos="540"/>
          <w:tab w:val="left" w:pos="567"/>
          <w:tab w:val="left" w:pos="709"/>
          <w:tab w:val="left" w:pos="900"/>
        </w:tabs>
        <w:suppressAutoHyphens/>
        <w:spacing w:after="120" w:line="240" w:lineRule="auto"/>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Times New Roman" w:hAnsi="Times New Roman" w:cs="Times New Roman"/>
          <w:snapToGrid w:val="0"/>
          <w:sz w:val="24"/>
          <w:szCs w:val="24"/>
          <w:lang w:eastAsia="ru-RU"/>
        </w:rPr>
        <w:t>неполнородными</w:t>
      </w:r>
      <w:proofErr w:type="spellEnd"/>
      <w:r w:rsidRPr="003A2F0D">
        <w:rPr>
          <w:rFonts w:ascii="Times New Roman" w:eastAsia="Times New Roman" w:hAnsi="Times New Roman" w:cs="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napToGrid w:val="0"/>
          <w:sz w:val="24"/>
          <w:szCs w:val="24"/>
          <w:lang w:eastAsia="ru-RU"/>
        </w:rPr>
        <w:t>.07.</w:t>
      </w:r>
      <w:r w:rsidRPr="003A2F0D">
        <w:rPr>
          <w:rFonts w:ascii="Times New Roman" w:eastAsia="Times New Roman" w:hAnsi="Times New Roman" w:cs="Times New Roman"/>
          <w:snapToGrid w:val="0"/>
          <w:sz w:val="24"/>
          <w:szCs w:val="24"/>
          <w:lang w:eastAsia="ru-RU"/>
        </w:rPr>
        <w:t>2011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сведения</w:t>
      </w:r>
      <w:r w:rsidR="00865499">
        <w:rPr>
          <w:rFonts w:ascii="Times New Roman" w:eastAsia="Times New Roman" w:hAnsi="Times New Roman" w:cs="Times New Roman"/>
          <w:snapToGrid w:val="0"/>
          <w:sz w:val="24"/>
          <w:szCs w:val="24"/>
          <w:lang w:eastAsia="ru-RU"/>
        </w:rPr>
        <w:t xml:space="preserve"> о </w:t>
      </w:r>
      <w:r w:rsidRPr="003A2F0D">
        <w:rPr>
          <w:rFonts w:ascii="Times New Roman" w:eastAsia="Times New Roman" w:hAnsi="Times New Roman" w:cs="Times New Roman"/>
          <w:snapToGrid w:val="0"/>
          <w:sz w:val="24"/>
          <w:szCs w:val="24"/>
          <w:lang w:eastAsia="ru-RU"/>
        </w:rPr>
        <w:t xml:space="preserve">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w:t>
      </w:r>
      <w:r w:rsidR="00224EE0">
        <w:rPr>
          <w:rFonts w:ascii="Times New Roman" w:eastAsia="Times New Roman" w:hAnsi="Times New Roman" w:cs="Times New Roman"/>
          <w:snapToGrid w:val="0"/>
          <w:sz w:val="24"/>
          <w:szCs w:val="24"/>
          <w:lang w:eastAsia="ru-RU"/>
        </w:rPr>
        <w:t>.04.</w:t>
      </w:r>
      <w:r w:rsidRPr="003A2F0D">
        <w:rPr>
          <w:rFonts w:ascii="Times New Roman" w:eastAsia="Times New Roman" w:hAnsi="Times New Roman" w:cs="Times New Roman"/>
          <w:snapToGrid w:val="0"/>
          <w:sz w:val="24"/>
          <w:szCs w:val="24"/>
          <w:lang w:eastAsia="ru-RU"/>
        </w:rPr>
        <w:t>2013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96F79" w:rsidRDefault="00896F79"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96F79" w:rsidRDefault="00896F79"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86A2E" w:rsidRPr="00386A2E" w:rsidRDefault="003A2F0D" w:rsidP="00386A2E">
      <w:pPr>
        <w:keepNext/>
        <w:suppressAutoHyphens/>
        <w:spacing w:after="0" w:line="240" w:lineRule="auto"/>
        <w:ind w:left="4678" w:right="-2"/>
        <w:jc w:val="both"/>
        <w:outlineLvl w:val="0"/>
        <w:rPr>
          <w:rFonts w:ascii="Times New Roman" w:eastAsia="Times New Roman" w:hAnsi="Times New Roman" w:cs="Times New Roman"/>
          <w:sz w:val="24"/>
          <w:szCs w:val="24"/>
          <w:lang w:eastAsia="ar-SA"/>
        </w:rPr>
      </w:pPr>
      <w:bookmarkStart w:id="208" w:name="_Toc535576930"/>
      <w:r w:rsidRPr="003A2F0D">
        <w:rPr>
          <w:rFonts w:ascii="Times New Roman" w:eastAsia="Times New Roman" w:hAnsi="Times New Roman" w:cs="Times New Roman"/>
          <w:b/>
          <w:iCs/>
          <w:sz w:val="24"/>
          <w:szCs w:val="24"/>
          <w:lang w:val="x-none" w:eastAsia="ar-SA"/>
        </w:rPr>
        <w:lastRenderedPageBreak/>
        <w:t xml:space="preserve">Приложение № 3 </w:t>
      </w:r>
      <w:r w:rsidR="00386A2E" w:rsidRPr="00386A2E">
        <w:rPr>
          <w:rFonts w:ascii="Times New Roman" w:eastAsia="Times New Roman" w:hAnsi="Times New Roman" w:cs="Times New Roman"/>
          <w:sz w:val="24"/>
          <w:szCs w:val="24"/>
          <w:lang w:val="x-none" w:eastAsia="ar-SA"/>
        </w:rPr>
        <w:t>к Документации о проведении</w:t>
      </w:r>
      <w:bookmarkEnd w:id="208"/>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 xml:space="preserve">на право заключения </w:t>
            </w:r>
            <w:r w:rsidR="005717A0">
              <w:rPr>
                <w:rFonts w:ascii="Times New Roman" w:eastAsia="Calibri" w:hAnsi="Times New Roman" w:cs="Times New Roman"/>
                <w:bCs/>
                <w:sz w:val="24"/>
                <w:szCs w:val="24"/>
              </w:rPr>
              <w:t>договоров поставки автомобильного топлива</w:t>
            </w:r>
            <w:r w:rsidRPr="00386A2E">
              <w:rPr>
                <w:rFonts w:ascii="Times New Roman" w:eastAsia="Calibri" w:hAnsi="Times New Roman" w:cs="Times New Roman"/>
                <w:sz w:val="24"/>
                <w:szCs w:val="24"/>
              </w:rPr>
              <w:t xml:space="preserve">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24429B" w:rsidRDefault="0024429B" w:rsidP="0024429B">
      <w:pPr>
        <w:spacing w:line="240" w:lineRule="auto"/>
        <w:jc w:val="both"/>
        <w:rPr>
          <w:rFonts w:ascii="Times New Roman" w:hAnsi="Times New Roman"/>
          <w:sz w:val="24"/>
          <w:szCs w:val="24"/>
        </w:rPr>
      </w:pPr>
      <w:r>
        <w:rPr>
          <w:rFonts w:ascii="Times New Roman" w:hAnsi="Times New Roman"/>
          <w:b/>
          <w:color w:val="AEAAAA"/>
          <w:sz w:val="24"/>
          <w:szCs w:val="24"/>
        </w:rPr>
        <w:t xml:space="preserve">                                                             </w:t>
      </w:r>
      <w:bookmarkStart w:id="209" w:name="_Hlk533598792"/>
      <w:r>
        <w:rPr>
          <w:rFonts w:ascii="Times New Roman" w:hAnsi="Times New Roman"/>
          <w:b/>
          <w:color w:val="AEAAAA"/>
          <w:sz w:val="24"/>
          <w:szCs w:val="24"/>
        </w:rPr>
        <w:t>(при необходимости)</w:t>
      </w:r>
      <w:bookmarkEnd w:id="209"/>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 О В Е Р Е Н </w:t>
      </w:r>
      <w:r w:rsidR="00125BD6">
        <w:rPr>
          <w:rFonts w:ascii="Times New Roman" w:eastAsia="Times New Roman" w:hAnsi="Times New Roman" w:cs="Times New Roman"/>
          <w:b/>
          <w:sz w:val="24"/>
          <w:szCs w:val="24"/>
          <w:lang w:eastAsia="ar-SA"/>
        </w:rPr>
        <w:t>Н</w:t>
      </w:r>
      <w:r w:rsidRPr="003A2F0D">
        <w:rPr>
          <w:rFonts w:ascii="Times New Roman" w:eastAsia="Times New Roman" w:hAnsi="Times New Roman" w:cs="Times New Roman"/>
          <w:b/>
          <w:sz w:val="24"/>
          <w:szCs w:val="24"/>
          <w:lang w:eastAsia="ar-SA"/>
        </w:rPr>
        <w:t>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Российская Федерация, </w:t>
      </w:r>
      <w:r w:rsidR="008E6BEC">
        <w:rPr>
          <w:rFonts w:ascii="Times New Roman" w:eastAsia="Times New Roman" w:hAnsi="Times New Roman" w:cs="Times New Roman"/>
          <w:b/>
          <w:sz w:val="24"/>
          <w:szCs w:val="24"/>
          <w:lang w:eastAsia="ar-SA"/>
        </w:rPr>
        <w:t>_______________область, город _______________________</w:t>
      </w:r>
      <w:r w:rsidRPr="003A2F0D">
        <w:rPr>
          <w:rFonts w:ascii="Times New Roman" w:eastAsia="Times New Roman" w:hAnsi="Times New Roman" w:cs="Times New Roman"/>
          <w:b/>
          <w:sz w:val="24"/>
          <w:szCs w:val="24"/>
          <w:lang w:eastAsia="ar-SA"/>
        </w:rPr>
        <w:t>,</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7D5B95" w:rsidRPr="007D5B95" w:rsidRDefault="007D5B95" w:rsidP="007D5B95">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7D5B95">
        <w:rPr>
          <w:rFonts w:ascii="Times New Roman" w:eastAsia="Times New Roman" w:hAnsi="Times New Roman" w:cs="Times New Roman"/>
          <w:sz w:val="24"/>
          <w:szCs w:val="24"/>
          <w:lang w:eastAsia="ar-SA"/>
        </w:rPr>
        <w:t xml:space="preserve">Организационно – правовая форма организации </w:t>
      </w:r>
      <w:r w:rsidRPr="007D5B95">
        <w:rPr>
          <w:rFonts w:ascii="Calibri" w:eastAsia="Calibri" w:hAnsi="Calibri" w:cs="Times New Roman"/>
        </w:rPr>
        <w:t xml:space="preserve">– </w:t>
      </w:r>
      <w:r w:rsidRPr="007D5B95">
        <w:rPr>
          <w:rFonts w:ascii="Times New Roman" w:eastAsia="Times New Roman" w:hAnsi="Times New Roman" w:cs="Times New Roman"/>
          <w:sz w:val="24"/>
          <w:szCs w:val="24"/>
          <w:lang w:eastAsia="ar-SA"/>
        </w:rPr>
        <w:t>Участника закупки «____________________»  в лице (</w:t>
      </w:r>
      <w:r w:rsidRPr="007D5B95">
        <w:rPr>
          <w:rFonts w:ascii="Times New Roman" w:eastAsia="Times New Roman" w:hAnsi="Times New Roman" w:cs="Times New Roman"/>
          <w:i/>
          <w:sz w:val="24"/>
          <w:szCs w:val="24"/>
          <w:u w:val="single"/>
          <w:shd w:val="clear" w:color="auto" w:fill="D9D9D9"/>
          <w:lang w:eastAsia="ar-SA"/>
        </w:rPr>
        <w:t>должность Руководителя, ФИО Руководителя)</w:t>
      </w:r>
      <w:r w:rsidRPr="007D5B95">
        <w:rPr>
          <w:rFonts w:ascii="Times New Roman" w:eastAsia="Times New Roman" w:hAnsi="Times New Roman" w:cs="Times New Roman"/>
          <w:i/>
          <w:sz w:val="24"/>
          <w:szCs w:val="24"/>
          <w:shd w:val="clear" w:color="auto" w:fill="FFFFFF"/>
          <w:lang w:eastAsia="ar-SA"/>
        </w:rPr>
        <w:t>,</w:t>
      </w:r>
      <w:r w:rsidRPr="007D5B95">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5B95">
        <w:rPr>
          <w:rFonts w:ascii="Times New Roman" w:eastAsia="Times New Roman" w:hAnsi="Times New Roman" w:cs="Times New Roman"/>
          <w:i/>
          <w:sz w:val="24"/>
          <w:szCs w:val="24"/>
          <w:u w:val="single"/>
          <w:shd w:val="clear" w:color="auto" w:fill="D9D9D9"/>
          <w:lang w:eastAsia="ar-SA"/>
        </w:rPr>
        <w:t>должность уполномоченного лица, ФИО уполномоченного лица</w:t>
      </w:r>
      <w:r w:rsidRPr="007D5B95">
        <w:rPr>
          <w:rFonts w:ascii="Times New Roman" w:eastAsia="Times New Roman" w:hAnsi="Times New Roman" w:cs="Times New Roman"/>
          <w:i/>
          <w:sz w:val="24"/>
          <w:szCs w:val="24"/>
          <w:u w:val="single"/>
          <w:lang w:eastAsia="ar-SA"/>
        </w:rPr>
        <w:t>,</w:t>
      </w:r>
      <w:r w:rsidRPr="007D5B95">
        <w:rPr>
          <w:rFonts w:ascii="Times New Roman" w:eastAsia="Times New Roman" w:hAnsi="Times New Roman" w:cs="Times New Roman"/>
          <w:i/>
          <w:sz w:val="24"/>
          <w:szCs w:val="24"/>
          <w:lang w:eastAsia="ar-SA"/>
        </w:rPr>
        <w:t xml:space="preserve"> </w:t>
      </w:r>
      <w:r w:rsidRPr="007D5B95">
        <w:rPr>
          <w:rFonts w:ascii="Times New Roman" w:eastAsia="Times New Roman" w:hAnsi="Times New Roman" w:cs="Times New Roman"/>
          <w:sz w:val="24"/>
          <w:szCs w:val="24"/>
          <w:lang w:eastAsia="ar-SA"/>
        </w:rPr>
        <w:t>паспорт серии ________ номер_______</w:t>
      </w:r>
      <w:r w:rsidRPr="007D5B95">
        <w:rPr>
          <w:rFonts w:ascii="Times New Roman" w:eastAsia="Times New Roman" w:hAnsi="Times New Roman" w:cs="Times New Roman"/>
          <w:i/>
          <w:sz w:val="24"/>
          <w:szCs w:val="24"/>
          <w:lang w:eastAsia="ar-SA"/>
        </w:rPr>
        <w:t xml:space="preserve"> </w:t>
      </w:r>
      <w:r w:rsidRPr="007D5B95">
        <w:rPr>
          <w:rFonts w:ascii="Times New Roman" w:eastAsia="Times New Roman" w:hAnsi="Times New Roman" w:cs="Times New Roman"/>
          <w:sz w:val="24"/>
          <w:szCs w:val="24"/>
          <w:lang w:eastAsia="ar-SA"/>
        </w:rPr>
        <w:t xml:space="preserve">выдан </w:t>
      </w:r>
      <w:r w:rsidRPr="007D5B95">
        <w:rPr>
          <w:rFonts w:ascii="Times New Roman" w:eastAsia="Times New Roman" w:hAnsi="Times New Roman" w:cs="Times New Roman"/>
          <w:i/>
          <w:sz w:val="24"/>
          <w:szCs w:val="24"/>
          <w:lang w:eastAsia="ar-SA"/>
        </w:rPr>
        <w:t>___________</w:t>
      </w:r>
      <w:r w:rsidRPr="007D5B95">
        <w:rPr>
          <w:rFonts w:ascii="Times New Roman" w:eastAsia="Times New Roman" w:hAnsi="Times New Roman" w:cs="Times New Roman"/>
          <w:sz w:val="24"/>
          <w:szCs w:val="24"/>
          <w:lang w:eastAsia="ar-SA"/>
        </w:rPr>
        <w:t>), представлять интересы предприятия в запросе предложений на право заключения договора ______________________________________.</w:t>
      </w:r>
    </w:p>
    <w:p w:rsidR="003A2F0D" w:rsidRPr="003A2F0D" w:rsidRDefault="007D5B95" w:rsidP="007D5B95">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7D5B95">
        <w:rPr>
          <w:rFonts w:ascii="Times New Roman" w:eastAsia="Times New Roman" w:hAnsi="Times New Roman" w:cs="Times New Roman"/>
          <w:sz w:val="24"/>
          <w:szCs w:val="24"/>
          <w:lang w:eastAsia="ar-SA"/>
        </w:rPr>
        <w:t>В целях выполнения данного поручения (</w:t>
      </w:r>
      <w:r w:rsidRPr="007D5B95">
        <w:rPr>
          <w:rFonts w:ascii="Times New Roman" w:eastAsia="Times New Roman" w:hAnsi="Times New Roman" w:cs="Times New Roman"/>
          <w:i/>
          <w:sz w:val="24"/>
          <w:szCs w:val="24"/>
          <w:u w:val="single"/>
          <w:shd w:val="clear" w:color="auto" w:fill="D9D9D9"/>
          <w:lang w:eastAsia="ar-SA"/>
        </w:rPr>
        <w:t>ФИО уполномоченного лица</w:t>
      </w:r>
      <w:r w:rsidRPr="007D5B95">
        <w:rPr>
          <w:rFonts w:ascii="Times New Roman" w:eastAsia="Times New Roman" w:hAnsi="Times New Roman" w:cs="Times New Roman"/>
          <w:i/>
          <w:sz w:val="24"/>
          <w:szCs w:val="24"/>
          <w:u w:val="single"/>
          <w:lang w:eastAsia="ar-SA"/>
        </w:rPr>
        <w:t>)</w:t>
      </w:r>
      <w:r w:rsidRPr="007D5B95">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закупки «________________» договоры на</w:t>
      </w:r>
      <w:r w:rsidRPr="007D5B95">
        <w:rPr>
          <w:rFonts w:ascii="Times New Roman" w:eastAsia="Calibri" w:hAnsi="Times New Roman" w:cs="Times New Roman"/>
          <w:sz w:val="24"/>
          <w:szCs w:val="24"/>
          <w:lang w:eastAsia="ar-SA"/>
        </w:rPr>
        <w:t xml:space="preserve"> поставку товара</w:t>
      </w:r>
      <w:r w:rsidRPr="007D5B95">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r w:rsidR="003A2F0D"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Подпись </w:t>
      </w:r>
      <w:r w:rsidR="007D5B95" w:rsidRPr="007D5B95">
        <w:rPr>
          <w:rFonts w:ascii="Times New Roman" w:eastAsia="Times New Roman" w:hAnsi="Times New Roman" w:cs="Times New Roman"/>
          <w:i/>
          <w:sz w:val="24"/>
          <w:szCs w:val="24"/>
          <w:shd w:val="clear" w:color="auto" w:fill="D9D9D9"/>
          <w:lang w:eastAsia="ar-SA"/>
        </w:rPr>
        <w:t>ФИО уполномоченного лица</w:t>
      </w:r>
      <w:r w:rsidR="007D5B95" w:rsidRPr="007D5B95">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w:t>
      </w:r>
      <w:r w:rsidR="00D51B21">
        <w:rPr>
          <w:rFonts w:ascii="Times New Roman" w:eastAsia="Times New Roman" w:hAnsi="Times New Roman" w:cs="Times New Roman"/>
          <w:sz w:val="24"/>
          <w:szCs w:val="24"/>
          <w:lang w:eastAsia="ar-SA"/>
        </w:rPr>
        <w:t>льна по «___» ________ 201_ год.</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30E6A" w:rsidRDefault="003A2F0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w:t>
      </w:r>
      <w:r w:rsidR="007D5B95" w:rsidRPr="007D5B95">
        <w:rPr>
          <w:rFonts w:ascii="Times New Roman" w:eastAsia="Times New Roman" w:hAnsi="Times New Roman" w:cs="Times New Roman"/>
          <w:i/>
          <w:sz w:val="24"/>
          <w:szCs w:val="24"/>
          <w:shd w:val="clear" w:color="auto" w:fill="D9D9D9"/>
          <w:lang w:eastAsia="ar-SA"/>
        </w:rPr>
        <w:t>должность Руководителя</w:t>
      </w:r>
      <w:r w:rsidRPr="003A2F0D">
        <w:rPr>
          <w:rFonts w:ascii="Times New Roman" w:eastAsia="Times New Roman" w:hAnsi="Times New Roman" w:cs="Times New Roman"/>
          <w:sz w:val="24"/>
          <w:szCs w:val="24"/>
          <w:lang w:eastAsia="ar-SA"/>
        </w:rPr>
        <w:t>)______</w:t>
      </w:r>
      <w:r w:rsidR="00330E6A">
        <w:rPr>
          <w:rFonts w:ascii="Times New Roman" w:eastAsia="Times New Roman" w:hAnsi="Times New Roman" w:cs="Times New Roman"/>
          <w:sz w:val="24"/>
          <w:szCs w:val="24"/>
          <w:lang w:eastAsia="ar-SA"/>
        </w:rPr>
        <w:t>____________________________М.П.</w:t>
      </w:r>
      <w:r w:rsidR="00330E6A">
        <w:rPr>
          <w:rFonts w:ascii="Times New Roman" w:eastAsia="Times New Roman" w:hAnsi="Times New Roman" w:cs="Times New Roman"/>
          <w:b/>
          <w:sz w:val="24"/>
          <w:szCs w:val="24"/>
          <w:lang w:eastAsia="ar-SA"/>
        </w:rPr>
        <w:t xml:space="preserve"> </w:t>
      </w: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FA4F02" w:rsidRDefault="00FA4F02"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896F79" w:rsidRDefault="00896F79"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896F79" w:rsidRDefault="00896F79"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210" w:name="_Toc535576931"/>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4</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210"/>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EB3494" w:rsidRDefault="00386A2E" w:rsidP="002A6B76">
            <w:pPr>
              <w:tabs>
                <w:tab w:val="left" w:pos="851"/>
              </w:tabs>
              <w:suppressAutoHyphens/>
              <w:spacing w:after="0" w:line="240" w:lineRule="auto"/>
              <w:ind w:left="-108" w:right="-108"/>
              <w:jc w:val="both"/>
              <w:rPr>
                <w:rFonts w:ascii="Times New Roman" w:eastAsia="Calibri" w:hAnsi="Times New Roman" w:cs="Times New Roman"/>
                <w:sz w:val="24"/>
                <w:szCs w:val="24"/>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 xml:space="preserve">на право заключения </w:t>
            </w:r>
            <w:r w:rsidR="005717A0">
              <w:rPr>
                <w:rFonts w:ascii="Times New Roman" w:eastAsia="Calibri" w:hAnsi="Times New Roman" w:cs="Times New Roman"/>
                <w:bCs/>
                <w:sz w:val="24"/>
                <w:szCs w:val="24"/>
              </w:rPr>
              <w:t>договоров поставки автомобильного топлива</w:t>
            </w:r>
            <w:r w:rsidRPr="00386A2E">
              <w:rPr>
                <w:rFonts w:ascii="Times New Roman" w:eastAsia="Calibri" w:hAnsi="Times New Roman" w:cs="Times New Roman"/>
                <w:sz w:val="24"/>
                <w:szCs w:val="24"/>
              </w:rPr>
              <w:t xml:space="preserve"> </w:t>
            </w:r>
          </w:p>
          <w:p w:rsidR="00386A2E" w:rsidRPr="00386A2E" w:rsidRDefault="00386A2E" w:rsidP="00EB3494">
            <w:pPr>
              <w:tabs>
                <w:tab w:val="left" w:pos="851"/>
              </w:tabs>
              <w:suppressAutoHyphens/>
              <w:spacing w:after="0" w:line="240" w:lineRule="auto"/>
              <w:ind w:left="-108" w:right="-108"/>
              <w:jc w:val="both"/>
              <w:rPr>
                <w:rFonts w:ascii="Calibri" w:eastAsia="Calibri" w:hAnsi="Calibri" w:cs="Times New Roman"/>
                <w:iCs/>
              </w:rPr>
            </w:pPr>
          </w:p>
        </w:tc>
      </w:tr>
    </w:tbl>
    <w:p w:rsidR="00CE4AA8" w:rsidRDefault="00CE4AA8" w:rsidP="00AB0EBB">
      <w:pPr>
        <w:spacing w:after="0" w:line="240" w:lineRule="auto"/>
        <w:jc w:val="center"/>
        <w:rPr>
          <w:rFonts w:ascii="Times New Roman" w:eastAsia="Times New Roman" w:hAnsi="Times New Roman" w:cs="Times New Roman"/>
          <w:b/>
          <w:bCs/>
          <w:spacing w:val="14"/>
          <w:sz w:val="24"/>
          <w:szCs w:val="24"/>
          <w:lang w:eastAsia="ru-RU"/>
        </w:rPr>
      </w:pPr>
    </w:p>
    <w:p w:rsidR="00EB3494" w:rsidRPr="00EB3494" w:rsidRDefault="00EB3494" w:rsidP="00EB3494">
      <w:pPr>
        <w:tabs>
          <w:tab w:val="left" w:pos="851"/>
        </w:tabs>
        <w:suppressAutoHyphens/>
        <w:spacing w:after="0" w:line="240" w:lineRule="auto"/>
        <w:ind w:right="-2"/>
        <w:jc w:val="center"/>
        <w:rPr>
          <w:rFonts w:ascii="Times New Roman" w:eastAsia="Times New Roman" w:hAnsi="Times New Roman" w:cs="Times New Roman"/>
          <w:b/>
          <w:sz w:val="24"/>
          <w:szCs w:val="24"/>
          <w:lang w:eastAsia="ar-SA"/>
        </w:rPr>
      </w:pPr>
      <w:r w:rsidRPr="00EB3494">
        <w:rPr>
          <w:rFonts w:ascii="Times New Roman" w:eastAsia="Calibri" w:hAnsi="Times New Roman" w:cs="Times New Roman"/>
          <w:b/>
          <w:sz w:val="24"/>
          <w:szCs w:val="24"/>
        </w:rPr>
        <w:t>(для всех лотов)</w:t>
      </w:r>
    </w:p>
    <w:p w:rsidR="00EB3494" w:rsidRDefault="00EB3494" w:rsidP="00EB3494">
      <w:pPr>
        <w:spacing w:after="0" w:line="240" w:lineRule="auto"/>
        <w:ind w:firstLine="360"/>
        <w:jc w:val="center"/>
        <w:rPr>
          <w:rFonts w:ascii="Times New Roman" w:eastAsia="Times New Roman" w:hAnsi="Times New Roman" w:cs="Times New Roman"/>
          <w:b/>
          <w:sz w:val="24"/>
          <w:szCs w:val="24"/>
          <w:lang w:eastAsia="ru-RU"/>
        </w:rPr>
      </w:pPr>
    </w:p>
    <w:p w:rsidR="00EB3494" w:rsidRPr="00EB3494" w:rsidRDefault="00EB3494" w:rsidP="00EB3494">
      <w:pPr>
        <w:spacing w:after="0" w:line="240" w:lineRule="auto"/>
        <w:ind w:firstLine="360"/>
        <w:jc w:val="center"/>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ДОГОВОР  № _______</w:t>
      </w:r>
    </w:p>
    <w:p w:rsidR="00EB3494" w:rsidRPr="00EB3494" w:rsidRDefault="00EB3494" w:rsidP="00EB3494">
      <w:pPr>
        <w:spacing w:after="0" w:line="240" w:lineRule="auto"/>
        <w:jc w:val="center"/>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 xml:space="preserve">на поставку топлива  </w:t>
      </w:r>
    </w:p>
    <w:p w:rsidR="00EB3494" w:rsidRPr="00EB3494" w:rsidRDefault="00EB3494" w:rsidP="00EB3494">
      <w:pPr>
        <w:spacing w:after="0" w:line="240" w:lineRule="auto"/>
        <w:ind w:firstLine="360"/>
        <w:jc w:val="center"/>
        <w:rPr>
          <w:rFonts w:ascii="Times New Roman" w:eastAsia="Times New Roman" w:hAnsi="Times New Roman" w:cs="Times New Roman"/>
          <w:b/>
          <w:sz w:val="24"/>
          <w:szCs w:val="24"/>
          <w:lang w:eastAsia="ru-RU"/>
        </w:rPr>
      </w:pPr>
    </w:p>
    <w:p w:rsidR="00EB3494" w:rsidRPr="00EB3494" w:rsidRDefault="00EB3494" w:rsidP="00EB3494">
      <w:pPr>
        <w:spacing w:after="0" w:line="240" w:lineRule="auto"/>
        <w:jc w:val="center"/>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г. Мурманск</w:t>
      </w:r>
      <w:r w:rsidRPr="00EB3494">
        <w:rPr>
          <w:rFonts w:ascii="Times New Roman" w:eastAsia="Times New Roman" w:hAnsi="Times New Roman" w:cs="Times New Roman"/>
          <w:sz w:val="24"/>
          <w:szCs w:val="24"/>
          <w:lang w:eastAsia="ru-RU"/>
        </w:rPr>
        <w:tab/>
      </w:r>
      <w:r w:rsidRPr="00EB3494">
        <w:rPr>
          <w:rFonts w:ascii="Times New Roman" w:eastAsia="Times New Roman" w:hAnsi="Times New Roman" w:cs="Times New Roman"/>
          <w:sz w:val="24"/>
          <w:szCs w:val="24"/>
          <w:lang w:eastAsia="ru-RU"/>
        </w:rPr>
        <w:tab/>
      </w:r>
      <w:r w:rsidRPr="00EB3494">
        <w:rPr>
          <w:rFonts w:ascii="Times New Roman" w:eastAsia="Times New Roman" w:hAnsi="Times New Roman" w:cs="Times New Roman"/>
          <w:sz w:val="24"/>
          <w:szCs w:val="24"/>
          <w:lang w:eastAsia="ru-RU"/>
        </w:rPr>
        <w:tab/>
      </w:r>
      <w:r w:rsidRPr="00EB3494">
        <w:rPr>
          <w:rFonts w:ascii="Times New Roman" w:eastAsia="Times New Roman" w:hAnsi="Times New Roman" w:cs="Times New Roman"/>
          <w:sz w:val="24"/>
          <w:szCs w:val="24"/>
          <w:lang w:eastAsia="ru-RU"/>
        </w:rPr>
        <w:tab/>
      </w:r>
      <w:r w:rsidRPr="00EB3494">
        <w:rPr>
          <w:rFonts w:ascii="Times New Roman" w:eastAsia="Times New Roman" w:hAnsi="Times New Roman" w:cs="Times New Roman"/>
          <w:sz w:val="24"/>
          <w:szCs w:val="24"/>
          <w:lang w:eastAsia="ru-RU"/>
        </w:rPr>
        <w:tab/>
        <w:t xml:space="preserve">       </w:t>
      </w:r>
      <w:r w:rsidRPr="00EB3494">
        <w:rPr>
          <w:rFonts w:ascii="Times New Roman" w:eastAsia="Times New Roman" w:hAnsi="Times New Roman" w:cs="Times New Roman"/>
          <w:sz w:val="24"/>
          <w:szCs w:val="24"/>
          <w:lang w:eastAsia="ru-RU"/>
        </w:rPr>
        <w:tab/>
      </w:r>
      <w:r w:rsidRPr="00EB3494">
        <w:rPr>
          <w:rFonts w:ascii="Times New Roman" w:eastAsia="Times New Roman" w:hAnsi="Times New Roman" w:cs="Times New Roman"/>
          <w:sz w:val="24"/>
          <w:szCs w:val="24"/>
          <w:lang w:eastAsia="ru-RU"/>
        </w:rPr>
        <w:tab/>
        <w:t xml:space="preserve">  </w:t>
      </w:r>
      <w:r w:rsidRPr="00EB3494">
        <w:rPr>
          <w:rFonts w:ascii="Times New Roman" w:eastAsia="Times New Roman" w:hAnsi="Times New Roman" w:cs="Times New Roman"/>
          <w:sz w:val="24"/>
          <w:szCs w:val="24"/>
          <w:lang w:eastAsia="ru-RU"/>
        </w:rPr>
        <w:tab/>
        <w:t xml:space="preserve">                         ______________г.</w:t>
      </w:r>
    </w:p>
    <w:p w:rsidR="00EB3494" w:rsidRPr="00EB3494" w:rsidRDefault="00EB3494" w:rsidP="00EB3494">
      <w:pPr>
        <w:spacing w:after="0" w:line="240" w:lineRule="auto"/>
        <w:ind w:firstLine="360"/>
        <w:jc w:val="both"/>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 xml:space="preserve"> </w:t>
      </w:r>
    </w:p>
    <w:p w:rsidR="00EB3494" w:rsidRPr="00EB3494" w:rsidRDefault="00EB3494" w:rsidP="00EB3494">
      <w:pPr>
        <w:spacing w:after="0" w:line="240" w:lineRule="auto"/>
        <w:ind w:firstLine="720"/>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b/>
          <w:sz w:val="24"/>
          <w:szCs w:val="24"/>
          <w:lang w:eastAsia="ru-RU"/>
        </w:rPr>
        <w:t xml:space="preserve">______________________ </w:t>
      </w:r>
      <w:r w:rsidRPr="00EB3494">
        <w:rPr>
          <w:rFonts w:ascii="Times New Roman" w:eastAsia="Times New Roman" w:hAnsi="Times New Roman" w:cs="Times New Roman"/>
          <w:sz w:val="24"/>
          <w:szCs w:val="24"/>
          <w:lang w:eastAsia="ru-RU"/>
        </w:rPr>
        <w:t>именуемое в дальнейшем «</w:t>
      </w:r>
      <w:r w:rsidRPr="00EB3494">
        <w:rPr>
          <w:rFonts w:ascii="Times New Roman" w:eastAsia="Times New Roman" w:hAnsi="Times New Roman" w:cs="Times New Roman"/>
          <w:b/>
          <w:sz w:val="24"/>
          <w:szCs w:val="24"/>
          <w:lang w:eastAsia="ru-RU"/>
        </w:rPr>
        <w:t>Поставщик</w:t>
      </w:r>
      <w:r w:rsidRPr="00EB3494">
        <w:rPr>
          <w:rFonts w:ascii="Times New Roman" w:eastAsia="Times New Roman" w:hAnsi="Times New Roman" w:cs="Times New Roman"/>
          <w:sz w:val="24"/>
          <w:szCs w:val="24"/>
          <w:lang w:eastAsia="ru-RU"/>
        </w:rPr>
        <w:t>», в лице ________________________ , действующего на основании  __________, с одной стороны, и Акционерное общество «Мурманэнергосбыт» (АО «МЭС») именуемое в дальнейшем «</w:t>
      </w:r>
      <w:r w:rsidRPr="00EB3494">
        <w:rPr>
          <w:rFonts w:ascii="Times New Roman" w:eastAsia="Times New Roman" w:hAnsi="Times New Roman" w:cs="Times New Roman"/>
          <w:b/>
          <w:sz w:val="24"/>
          <w:szCs w:val="24"/>
          <w:lang w:eastAsia="ru-RU"/>
        </w:rPr>
        <w:t>Покупатель</w:t>
      </w:r>
      <w:r w:rsidRPr="00EB3494">
        <w:rPr>
          <w:rFonts w:ascii="Times New Roman" w:eastAsia="Times New Roman" w:hAnsi="Times New Roman" w:cs="Times New Roman"/>
          <w:sz w:val="24"/>
          <w:szCs w:val="24"/>
          <w:lang w:eastAsia="ru-RU"/>
        </w:rPr>
        <w:t xml:space="preserve">», в лице </w:t>
      </w:r>
      <w:r w:rsidRPr="00EB3494">
        <w:rPr>
          <w:rFonts w:ascii="Times New Roman" w:eastAsia="Times New Roman" w:hAnsi="Times New Roman" w:cs="Times New Roman"/>
          <w:b/>
          <w:sz w:val="24"/>
          <w:szCs w:val="24"/>
          <w:lang w:eastAsia="ru-RU"/>
        </w:rPr>
        <w:t>_______________</w:t>
      </w:r>
      <w:r w:rsidRPr="00EB3494">
        <w:rPr>
          <w:rFonts w:ascii="Times New Roman" w:eastAsia="Times New Roman" w:hAnsi="Times New Roman" w:cs="Times New Roman"/>
          <w:sz w:val="24"/>
          <w:szCs w:val="24"/>
          <w:lang w:eastAsia="ru-RU"/>
        </w:rPr>
        <w:t xml:space="preserve"> действующего на основании </w:t>
      </w:r>
      <w:r w:rsidRPr="00EB3494">
        <w:rPr>
          <w:rFonts w:ascii="Times New Roman" w:eastAsia="Times New Roman" w:hAnsi="Times New Roman" w:cs="Times New Roman"/>
          <w:b/>
          <w:sz w:val="24"/>
          <w:szCs w:val="24"/>
          <w:lang w:eastAsia="ru-RU"/>
        </w:rPr>
        <w:t>_________________________</w:t>
      </w:r>
      <w:r w:rsidRPr="00EB3494">
        <w:rPr>
          <w:rFonts w:ascii="Times New Roman" w:eastAsia="Times New Roman" w:hAnsi="Times New Roman" w:cs="Times New Roman"/>
          <w:sz w:val="24"/>
          <w:szCs w:val="24"/>
          <w:lang w:eastAsia="ru-RU"/>
        </w:rPr>
        <w:t>, с другой стороны, пришли к соглашению заключить настоящий  договор  на поставку топлива  (далее по тексту – Договор) о нижеследующем:</w:t>
      </w:r>
    </w:p>
    <w:p w:rsidR="00EB3494" w:rsidRPr="00EB3494" w:rsidRDefault="00EB3494" w:rsidP="00EB3494">
      <w:pPr>
        <w:spacing w:after="0" w:line="240" w:lineRule="auto"/>
        <w:ind w:firstLine="720"/>
        <w:jc w:val="both"/>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firstLine="540"/>
        <w:jc w:val="center"/>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ТЕРМИНЫ И ПОНЯТИЯ, ИСПОЛЬЗУЕМЫЕ В ДОГОВОРЕ:</w:t>
      </w:r>
    </w:p>
    <w:p w:rsidR="00EB3494" w:rsidRPr="00EB3494" w:rsidRDefault="00EB3494" w:rsidP="00EB3494">
      <w:pPr>
        <w:tabs>
          <w:tab w:val="num" w:pos="360"/>
        </w:tabs>
        <w:spacing w:after="0" w:line="240" w:lineRule="auto"/>
        <w:ind w:firstLine="540"/>
        <w:jc w:val="both"/>
        <w:rPr>
          <w:rFonts w:ascii="Times New Roman" w:eastAsia="Times New Roman" w:hAnsi="Times New Roman" w:cs="Times New Roman"/>
          <w:bCs/>
          <w:sz w:val="24"/>
          <w:szCs w:val="24"/>
          <w:lang w:eastAsia="ru-RU"/>
        </w:rPr>
      </w:pPr>
      <w:r w:rsidRPr="00EB3494">
        <w:rPr>
          <w:rFonts w:ascii="Times New Roman" w:eastAsia="Times New Roman" w:hAnsi="Times New Roman" w:cs="Times New Roman"/>
          <w:b/>
          <w:bCs/>
          <w:sz w:val="24"/>
          <w:szCs w:val="24"/>
          <w:lang w:eastAsia="ru-RU"/>
        </w:rPr>
        <w:t>ТО (точка обслуживания)</w:t>
      </w:r>
      <w:r w:rsidRPr="00EB3494">
        <w:rPr>
          <w:rFonts w:ascii="Times New Roman" w:eastAsia="Times New Roman" w:hAnsi="Times New Roman" w:cs="Times New Roman"/>
          <w:bCs/>
          <w:sz w:val="24"/>
          <w:szCs w:val="24"/>
          <w:lang w:eastAsia="ru-RU"/>
        </w:rPr>
        <w:t xml:space="preserve"> - автозаправочная станция/автозаправочный комплекс, на которой осуществляется реализация Товара Поставщиком. Перечень ТО согласовывается Сторонами в Приложении № 2 к настоящему Договору.</w:t>
      </w:r>
    </w:p>
    <w:p w:rsidR="00EB3494" w:rsidRPr="00EB3494" w:rsidRDefault="00EB3494" w:rsidP="00EB3494">
      <w:pPr>
        <w:tabs>
          <w:tab w:val="num" w:pos="360"/>
        </w:tabs>
        <w:spacing w:after="0" w:line="240" w:lineRule="auto"/>
        <w:ind w:firstLine="540"/>
        <w:jc w:val="both"/>
        <w:rPr>
          <w:rFonts w:ascii="Times New Roman" w:eastAsia="Times New Roman" w:hAnsi="Times New Roman" w:cs="Times New Roman"/>
          <w:spacing w:val="-4"/>
          <w:sz w:val="24"/>
          <w:szCs w:val="24"/>
          <w:lang w:eastAsia="ru-RU"/>
        </w:rPr>
      </w:pPr>
      <w:r w:rsidRPr="00EB3494">
        <w:rPr>
          <w:rFonts w:ascii="Times New Roman" w:eastAsia="Times New Roman" w:hAnsi="Times New Roman" w:cs="Times New Roman"/>
          <w:b/>
          <w:bCs/>
          <w:sz w:val="24"/>
          <w:szCs w:val="24"/>
          <w:lang w:eastAsia="ru-RU"/>
        </w:rPr>
        <w:t>Карта (смарт-карта, пластиковая карта, топливная карта)</w:t>
      </w:r>
      <w:r w:rsidRPr="00EB3494">
        <w:rPr>
          <w:rFonts w:ascii="Times New Roman" w:eastAsia="Times New Roman" w:hAnsi="Times New Roman" w:cs="Times New Roman"/>
          <w:bCs/>
          <w:sz w:val="24"/>
          <w:szCs w:val="24"/>
          <w:lang w:eastAsia="ru-RU"/>
        </w:rPr>
        <w:t xml:space="preserve"> – </w:t>
      </w:r>
      <w:r w:rsidRPr="00EB3494">
        <w:rPr>
          <w:rFonts w:ascii="Times New Roman" w:eastAsia="Times New Roman" w:hAnsi="Times New Roman" w:cs="Times New Roman"/>
          <w:sz w:val="24"/>
          <w:szCs w:val="24"/>
          <w:lang w:eastAsia="ru-RU"/>
        </w:rPr>
        <w:t>пластиковая карта, предъявление которой на ТО является основанием для отпуска Товара. Карта является техническим средством учета полученного Товара и  не является платежным средством</w:t>
      </w:r>
      <w:r w:rsidRPr="00EB3494">
        <w:rPr>
          <w:rFonts w:ascii="Times New Roman" w:eastAsia="Times New Roman" w:hAnsi="Times New Roman" w:cs="Times New Roman"/>
          <w:spacing w:val="-4"/>
          <w:sz w:val="24"/>
          <w:szCs w:val="24"/>
          <w:lang w:eastAsia="ru-RU"/>
        </w:rPr>
        <w:t>.</w:t>
      </w:r>
    </w:p>
    <w:p w:rsidR="00EB3494" w:rsidRPr="00EB3494" w:rsidRDefault="00EB3494" w:rsidP="00EB3494">
      <w:pPr>
        <w:tabs>
          <w:tab w:val="num" w:pos="360"/>
        </w:tabs>
        <w:spacing w:after="0" w:line="240" w:lineRule="auto"/>
        <w:ind w:firstLine="540"/>
        <w:jc w:val="both"/>
        <w:rPr>
          <w:rFonts w:ascii="Times New Roman" w:eastAsia="Times New Roman" w:hAnsi="Times New Roman" w:cs="Times New Roman"/>
          <w:bCs/>
          <w:i/>
          <w:sz w:val="24"/>
          <w:szCs w:val="24"/>
          <w:lang w:eastAsia="ru-RU"/>
        </w:rPr>
      </w:pPr>
      <w:r w:rsidRPr="00EB3494">
        <w:rPr>
          <w:rFonts w:ascii="Times New Roman" w:eastAsia="Times New Roman" w:hAnsi="Times New Roman" w:cs="Times New Roman"/>
          <w:b/>
          <w:bCs/>
          <w:sz w:val="24"/>
          <w:szCs w:val="24"/>
          <w:lang w:eastAsia="ru-RU"/>
        </w:rPr>
        <w:t>Товар/топливо</w:t>
      </w:r>
      <w:r w:rsidRPr="00EB3494">
        <w:rPr>
          <w:rFonts w:ascii="Times New Roman" w:eastAsia="Times New Roman" w:hAnsi="Times New Roman" w:cs="Times New Roman"/>
          <w:b/>
          <w:bCs/>
          <w:color w:val="FF0000"/>
          <w:sz w:val="24"/>
          <w:szCs w:val="24"/>
          <w:lang w:eastAsia="ru-RU"/>
        </w:rPr>
        <w:t xml:space="preserve"> </w:t>
      </w:r>
      <w:r w:rsidRPr="00EB3494">
        <w:rPr>
          <w:rFonts w:ascii="Times New Roman" w:eastAsia="Times New Roman" w:hAnsi="Times New Roman" w:cs="Times New Roman"/>
          <w:bCs/>
          <w:sz w:val="24"/>
          <w:szCs w:val="24"/>
          <w:lang w:eastAsia="ru-RU"/>
        </w:rPr>
        <w:t>– автомобильный бензин марки</w:t>
      </w:r>
      <w:r w:rsidRPr="00EB3494">
        <w:rPr>
          <w:rFonts w:ascii="Times New Roman" w:eastAsia="Times New Roman" w:hAnsi="Times New Roman" w:cs="Times New Roman"/>
          <w:bCs/>
          <w:i/>
          <w:sz w:val="24"/>
          <w:szCs w:val="24"/>
          <w:lang w:eastAsia="ru-RU"/>
        </w:rPr>
        <w:t xml:space="preserve"> -   ______________</w:t>
      </w:r>
      <w:r w:rsidRPr="00EB3494">
        <w:rPr>
          <w:rFonts w:ascii="Times New Roman" w:eastAsia="Times New Roman" w:hAnsi="Times New Roman" w:cs="Times New Roman"/>
          <w:bCs/>
          <w:sz w:val="24"/>
          <w:szCs w:val="24"/>
          <w:lang w:eastAsia="ru-RU"/>
        </w:rPr>
        <w:t>(</w:t>
      </w:r>
      <w:r w:rsidRPr="00EB3494">
        <w:rPr>
          <w:rFonts w:ascii="Times New Roman" w:eastAsia="Times New Roman" w:hAnsi="Times New Roman" w:cs="Times New Roman"/>
          <w:bCs/>
          <w:i/>
          <w:sz w:val="24"/>
          <w:szCs w:val="24"/>
          <w:lang w:eastAsia="ru-RU"/>
        </w:rPr>
        <w:t>при заключении договора указать тип топлива)</w:t>
      </w:r>
    </w:p>
    <w:p w:rsidR="00EB3494" w:rsidRPr="00EB3494" w:rsidRDefault="00EB3494" w:rsidP="00EB3494">
      <w:pPr>
        <w:tabs>
          <w:tab w:val="num" w:pos="360"/>
        </w:tabs>
        <w:spacing w:after="0" w:line="240" w:lineRule="auto"/>
        <w:ind w:firstLine="540"/>
        <w:jc w:val="both"/>
        <w:rPr>
          <w:rFonts w:ascii="Times New Roman" w:eastAsia="Times New Roman" w:hAnsi="Times New Roman" w:cs="Times New Roman"/>
          <w:bCs/>
          <w:sz w:val="24"/>
          <w:szCs w:val="24"/>
          <w:lang w:eastAsia="ru-RU"/>
        </w:rPr>
      </w:pPr>
      <w:r w:rsidRPr="00EB3494">
        <w:rPr>
          <w:rFonts w:ascii="Times New Roman" w:eastAsia="Times New Roman" w:hAnsi="Times New Roman" w:cs="Times New Roman"/>
          <w:b/>
          <w:bCs/>
          <w:sz w:val="24"/>
          <w:szCs w:val="24"/>
          <w:lang w:eastAsia="ru-RU"/>
        </w:rPr>
        <w:t>Терминал</w:t>
      </w:r>
      <w:r w:rsidRPr="00EB3494">
        <w:rPr>
          <w:rFonts w:ascii="Times New Roman" w:eastAsia="Times New Roman" w:hAnsi="Times New Roman" w:cs="Times New Roman"/>
          <w:bCs/>
          <w:sz w:val="24"/>
          <w:szCs w:val="24"/>
          <w:lang w:eastAsia="ru-RU"/>
        </w:rPr>
        <w:t xml:space="preserve"> – э</w:t>
      </w:r>
      <w:r w:rsidRPr="00EB3494">
        <w:rPr>
          <w:rFonts w:ascii="Times New Roman" w:eastAsia="Times New Roman" w:hAnsi="Times New Roman" w:cs="Times New Roman"/>
          <w:sz w:val="24"/>
          <w:szCs w:val="24"/>
          <w:lang w:eastAsia="ru-RU"/>
        </w:rPr>
        <w:t>лектронное устройство, установленное на ТО, предназначенное для обслуживания по Картам</w:t>
      </w:r>
      <w:r w:rsidRPr="00EB3494">
        <w:rPr>
          <w:rFonts w:ascii="Times New Roman" w:eastAsia="Times New Roman" w:hAnsi="Times New Roman" w:cs="Times New Roman"/>
          <w:bCs/>
          <w:sz w:val="24"/>
          <w:szCs w:val="24"/>
          <w:lang w:eastAsia="ru-RU"/>
        </w:rPr>
        <w:t xml:space="preserve"> и производящее сбор информации по операциям с Картами.</w:t>
      </w:r>
    </w:p>
    <w:p w:rsidR="00EB3494" w:rsidRPr="00EB3494" w:rsidRDefault="00EB3494" w:rsidP="00EB3494">
      <w:pPr>
        <w:spacing w:after="0" w:line="240" w:lineRule="auto"/>
        <w:ind w:firstLine="540"/>
        <w:jc w:val="both"/>
        <w:rPr>
          <w:rFonts w:ascii="Times New Roman" w:eastAsia="Times New Roman" w:hAnsi="Times New Roman" w:cs="Times New Roman"/>
          <w:bCs/>
          <w:sz w:val="24"/>
          <w:szCs w:val="24"/>
          <w:lang w:eastAsia="ru-RU"/>
        </w:rPr>
      </w:pPr>
      <w:r w:rsidRPr="00EB3494">
        <w:rPr>
          <w:rFonts w:ascii="Times New Roman" w:eastAsia="Times New Roman" w:hAnsi="Times New Roman" w:cs="Times New Roman"/>
          <w:b/>
          <w:bCs/>
          <w:sz w:val="24"/>
          <w:szCs w:val="24"/>
          <w:lang w:eastAsia="ru-RU"/>
        </w:rPr>
        <w:t>Терминальный чек</w:t>
      </w:r>
      <w:r w:rsidRPr="00EB3494">
        <w:rPr>
          <w:rFonts w:ascii="Times New Roman" w:eastAsia="Times New Roman" w:hAnsi="Times New Roman" w:cs="Times New Roman"/>
          <w:sz w:val="24"/>
          <w:szCs w:val="24"/>
          <w:lang w:eastAsia="ru-RU"/>
        </w:rPr>
        <w:t xml:space="preserve"> – </w:t>
      </w:r>
      <w:r w:rsidRPr="00EB3494">
        <w:rPr>
          <w:rFonts w:ascii="Times New Roman" w:eastAsia="Times New Roman" w:hAnsi="Times New Roman" w:cs="Times New Roman"/>
          <w:bCs/>
          <w:sz w:val="24"/>
          <w:szCs w:val="24"/>
          <w:lang w:eastAsia="ru-RU"/>
        </w:rPr>
        <w:t>документ (чек), выдаваемый Оператором ТО Держателю Карты при заправке автотранспортного средства,  содержащий информацию об операции по Карте.</w:t>
      </w:r>
    </w:p>
    <w:p w:rsidR="00EB3494" w:rsidRPr="00EB3494" w:rsidRDefault="00EB3494" w:rsidP="00EB3494">
      <w:pPr>
        <w:tabs>
          <w:tab w:val="num" w:pos="360"/>
        </w:tabs>
        <w:spacing w:after="0" w:line="240" w:lineRule="auto"/>
        <w:ind w:firstLine="540"/>
        <w:jc w:val="both"/>
        <w:rPr>
          <w:rFonts w:ascii="Times New Roman" w:eastAsia="Times New Roman" w:hAnsi="Times New Roman" w:cs="Times New Roman"/>
          <w:bCs/>
          <w:sz w:val="24"/>
          <w:szCs w:val="24"/>
          <w:lang w:eastAsia="ru-RU"/>
        </w:rPr>
      </w:pPr>
      <w:r w:rsidRPr="00EB3494">
        <w:rPr>
          <w:rFonts w:ascii="Times New Roman" w:eastAsia="Times New Roman" w:hAnsi="Times New Roman" w:cs="Times New Roman"/>
          <w:b/>
          <w:bCs/>
          <w:sz w:val="24"/>
          <w:szCs w:val="24"/>
          <w:lang w:eastAsia="ru-RU"/>
        </w:rPr>
        <w:t>Оператор ТО</w:t>
      </w:r>
      <w:r w:rsidRPr="00EB3494">
        <w:rPr>
          <w:rFonts w:ascii="Times New Roman" w:eastAsia="Times New Roman" w:hAnsi="Times New Roman" w:cs="Times New Roman"/>
          <w:bCs/>
          <w:sz w:val="24"/>
          <w:szCs w:val="24"/>
          <w:lang w:eastAsia="ru-RU"/>
        </w:rPr>
        <w:t xml:space="preserve"> – сотрудник ТО, осуществляющий прием Карт и производящий обслуживание по Картам на ТО.</w:t>
      </w:r>
    </w:p>
    <w:p w:rsidR="00EB3494" w:rsidRPr="00EB3494" w:rsidRDefault="00EB3494" w:rsidP="00EB3494">
      <w:pPr>
        <w:tabs>
          <w:tab w:val="num" w:pos="360"/>
        </w:tabs>
        <w:spacing w:after="0" w:line="240" w:lineRule="auto"/>
        <w:ind w:firstLine="540"/>
        <w:jc w:val="both"/>
        <w:rPr>
          <w:rFonts w:ascii="Times New Roman" w:eastAsia="Times New Roman" w:hAnsi="Times New Roman" w:cs="Times New Roman"/>
          <w:bCs/>
          <w:sz w:val="24"/>
          <w:szCs w:val="24"/>
          <w:lang w:eastAsia="ru-RU"/>
        </w:rPr>
      </w:pPr>
      <w:r w:rsidRPr="00EB3494">
        <w:rPr>
          <w:rFonts w:ascii="Times New Roman" w:eastAsia="Times New Roman" w:hAnsi="Times New Roman" w:cs="Times New Roman"/>
          <w:b/>
          <w:bCs/>
          <w:sz w:val="24"/>
          <w:szCs w:val="24"/>
          <w:lang w:eastAsia="ru-RU"/>
        </w:rPr>
        <w:t xml:space="preserve">Держатель карты </w:t>
      </w:r>
      <w:r w:rsidRPr="00EB3494">
        <w:rPr>
          <w:rFonts w:ascii="Times New Roman" w:eastAsia="Times New Roman" w:hAnsi="Times New Roman" w:cs="Times New Roman"/>
          <w:bCs/>
          <w:sz w:val="24"/>
          <w:szCs w:val="24"/>
          <w:lang w:eastAsia="ru-RU"/>
        </w:rPr>
        <w:t>– представитель Покупателя, уполномоченный им на получение Товара по Картам. Передача Карты Покупателем Держателю карты удостоверяет предоставление последнему соответствующих полномочий и не требует дополнительного оформления доверенности на получение Товара.</w:t>
      </w:r>
    </w:p>
    <w:p w:rsidR="00EB3494" w:rsidRPr="00EB3494" w:rsidRDefault="00EB3494" w:rsidP="00EB3494">
      <w:pPr>
        <w:spacing w:after="0" w:line="240" w:lineRule="auto"/>
        <w:ind w:firstLine="540"/>
        <w:jc w:val="both"/>
        <w:rPr>
          <w:rFonts w:ascii="Times New Roman" w:eastAsia="Times New Roman" w:hAnsi="Times New Roman" w:cs="Times New Roman"/>
          <w:bCs/>
          <w:sz w:val="24"/>
          <w:szCs w:val="24"/>
          <w:highlight w:val="yellow"/>
          <w:lang w:eastAsia="ru-RU"/>
        </w:rPr>
      </w:pPr>
      <w:r w:rsidRPr="00EB3494">
        <w:rPr>
          <w:rFonts w:ascii="Times New Roman" w:eastAsia="Times New Roman" w:hAnsi="Times New Roman" w:cs="Times New Roman"/>
          <w:b/>
          <w:bCs/>
          <w:sz w:val="24"/>
          <w:szCs w:val="24"/>
          <w:lang w:eastAsia="ru-RU"/>
        </w:rPr>
        <w:t>Лимит карты</w:t>
      </w:r>
      <w:r w:rsidRPr="00EB3494">
        <w:rPr>
          <w:rFonts w:ascii="Times New Roman" w:eastAsia="Times New Roman" w:hAnsi="Times New Roman" w:cs="Times New Roman"/>
          <w:bCs/>
          <w:sz w:val="24"/>
          <w:szCs w:val="24"/>
          <w:lang w:eastAsia="ru-RU"/>
        </w:rPr>
        <w:t xml:space="preserve"> – установленное на Карте </w:t>
      </w:r>
      <w:r w:rsidRPr="00EB3494">
        <w:rPr>
          <w:rFonts w:ascii="Times New Roman" w:eastAsia="Times New Roman" w:hAnsi="Times New Roman" w:cs="Times New Roman"/>
          <w:sz w:val="24"/>
          <w:szCs w:val="24"/>
          <w:lang w:eastAsia="ru-RU"/>
        </w:rPr>
        <w:t>предельное ограничение отпускаемого Товара</w:t>
      </w:r>
      <w:r w:rsidRPr="00EB3494">
        <w:rPr>
          <w:rFonts w:ascii="Times New Roman" w:eastAsia="Times New Roman" w:hAnsi="Times New Roman" w:cs="Times New Roman"/>
          <w:bCs/>
          <w:sz w:val="24"/>
          <w:szCs w:val="24"/>
          <w:lang w:eastAsia="ru-RU"/>
        </w:rPr>
        <w:t>, которое Держатель карты вправе получить на ТО.</w:t>
      </w:r>
      <w:r w:rsidRPr="00EB3494">
        <w:rPr>
          <w:rFonts w:ascii="Times New Roman" w:eastAsia="Times New Roman" w:hAnsi="Times New Roman" w:cs="Times New Roman"/>
          <w:bCs/>
          <w:sz w:val="24"/>
          <w:szCs w:val="24"/>
          <w:highlight w:val="yellow"/>
          <w:lang w:eastAsia="ru-RU"/>
        </w:rPr>
        <w:t xml:space="preserve"> </w:t>
      </w:r>
    </w:p>
    <w:p w:rsidR="00EB3494" w:rsidRPr="00EB3494" w:rsidRDefault="00EB3494" w:rsidP="00EB3494">
      <w:pPr>
        <w:spacing w:after="0" w:line="240" w:lineRule="auto"/>
        <w:ind w:firstLine="360"/>
        <w:jc w:val="both"/>
        <w:rPr>
          <w:rFonts w:ascii="Times New Roman" w:eastAsia="Times New Roman" w:hAnsi="Times New Roman" w:cs="Times New Roman"/>
          <w:bCs/>
          <w:sz w:val="24"/>
          <w:szCs w:val="24"/>
          <w:lang w:eastAsia="ru-RU"/>
        </w:rPr>
      </w:pPr>
    </w:p>
    <w:p w:rsidR="00EB3494" w:rsidRPr="00EB3494" w:rsidRDefault="00EB3494" w:rsidP="00EB3494">
      <w:pPr>
        <w:numPr>
          <w:ilvl w:val="0"/>
          <w:numId w:val="48"/>
        </w:numPr>
        <w:spacing w:after="0" w:line="240" w:lineRule="auto"/>
        <w:jc w:val="center"/>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ПРЕДМЕТ ДОГОВОРА</w:t>
      </w:r>
    </w:p>
    <w:p w:rsidR="00EB3494" w:rsidRPr="00EB3494" w:rsidRDefault="00EB3494" w:rsidP="00EB3494">
      <w:pPr>
        <w:numPr>
          <w:ilvl w:val="1"/>
          <w:numId w:val="41"/>
        </w:numPr>
        <w:tabs>
          <w:tab w:val="left" w:pos="426"/>
          <w:tab w:val="num" w:pos="993"/>
        </w:tabs>
        <w:overflowPunct w:val="0"/>
        <w:autoSpaceDE w:val="0"/>
        <w:autoSpaceDN w:val="0"/>
        <w:adjustRightInd w:val="0"/>
        <w:spacing w:after="0" w:line="240" w:lineRule="auto"/>
        <w:ind w:left="0" w:firstLine="426"/>
        <w:jc w:val="both"/>
        <w:rPr>
          <w:rFonts w:ascii="Times New Roman" w:eastAsia="Times New Roman" w:hAnsi="Times New Roman" w:cs="Times New Roman"/>
          <w:bCs/>
          <w:sz w:val="24"/>
          <w:szCs w:val="24"/>
          <w:lang w:eastAsia="ru-RU"/>
        </w:rPr>
      </w:pPr>
      <w:r w:rsidRPr="00EB3494">
        <w:rPr>
          <w:rFonts w:ascii="Times New Roman" w:eastAsia="Times New Roman" w:hAnsi="Times New Roman" w:cs="Times New Roman"/>
          <w:bCs/>
          <w:sz w:val="24"/>
          <w:szCs w:val="24"/>
          <w:lang w:eastAsia="ru-RU"/>
        </w:rPr>
        <w:t>Поставщик обязуется в течение срока действия Договора передавать Покупателю в собственность Товар, а  Покупатель обязуется принимать и оплачивать Товар.</w:t>
      </w:r>
    </w:p>
    <w:p w:rsidR="00EB3494" w:rsidRPr="00EB3494" w:rsidRDefault="00EB3494" w:rsidP="00EB3494">
      <w:pPr>
        <w:numPr>
          <w:ilvl w:val="1"/>
          <w:numId w:val="41"/>
        </w:numPr>
        <w:tabs>
          <w:tab w:val="left" w:pos="426"/>
          <w:tab w:val="num" w:pos="993"/>
        </w:tabs>
        <w:overflowPunct w:val="0"/>
        <w:autoSpaceDE w:val="0"/>
        <w:autoSpaceDN w:val="0"/>
        <w:adjustRightInd w:val="0"/>
        <w:spacing w:after="0" w:line="240" w:lineRule="auto"/>
        <w:ind w:left="0" w:firstLine="426"/>
        <w:jc w:val="both"/>
        <w:rPr>
          <w:rFonts w:ascii="Times New Roman" w:eastAsia="Times New Roman" w:hAnsi="Times New Roman" w:cs="Times New Roman"/>
          <w:bCs/>
          <w:sz w:val="24"/>
          <w:szCs w:val="24"/>
          <w:lang w:eastAsia="ru-RU"/>
        </w:rPr>
      </w:pPr>
      <w:r w:rsidRPr="00EB3494">
        <w:rPr>
          <w:rFonts w:ascii="Times New Roman" w:eastAsia="Times New Roman" w:hAnsi="Times New Roman" w:cs="Times New Roman"/>
          <w:bCs/>
          <w:sz w:val="24"/>
          <w:szCs w:val="24"/>
          <w:lang w:eastAsia="ru-RU"/>
        </w:rPr>
        <w:t>Объем поставляемого Товара - ________ литров.</w:t>
      </w:r>
    </w:p>
    <w:p w:rsidR="00EB3494" w:rsidRPr="00EB3494" w:rsidRDefault="00EB3494" w:rsidP="00EB3494">
      <w:pPr>
        <w:numPr>
          <w:ilvl w:val="1"/>
          <w:numId w:val="41"/>
        </w:numPr>
        <w:tabs>
          <w:tab w:val="left" w:pos="426"/>
          <w:tab w:val="num" w:pos="993"/>
        </w:tabs>
        <w:overflowPunct w:val="0"/>
        <w:autoSpaceDE w:val="0"/>
        <w:autoSpaceDN w:val="0"/>
        <w:adjustRightInd w:val="0"/>
        <w:spacing w:after="0" w:line="240" w:lineRule="auto"/>
        <w:ind w:left="0" w:firstLine="426"/>
        <w:jc w:val="both"/>
        <w:rPr>
          <w:rFonts w:ascii="Times New Roman" w:eastAsia="Times New Roman" w:hAnsi="Times New Roman" w:cs="Times New Roman"/>
          <w:bCs/>
          <w:sz w:val="24"/>
          <w:szCs w:val="24"/>
          <w:lang w:eastAsia="ru-RU"/>
        </w:rPr>
      </w:pPr>
      <w:r w:rsidRPr="00EB3494">
        <w:rPr>
          <w:rFonts w:ascii="Times New Roman" w:eastAsia="Times New Roman" w:hAnsi="Times New Roman" w:cs="Times New Roman"/>
          <w:bCs/>
          <w:sz w:val="24"/>
          <w:szCs w:val="24"/>
          <w:lang w:eastAsia="ru-RU"/>
        </w:rPr>
        <w:t xml:space="preserve">Срок поставки Товара: с _______________ по  ______________ включительно. </w:t>
      </w:r>
    </w:p>
    <w:p w:rsidR="00EB3494" w:rsidRPr="00EB3494" w:rsidRDefault="00EB3494" w:rsidP="00EB3494">
      <w:pPr>
        <w:numPr>
          <w:ilvl w:val="1"/>
          <w:numId w:val="41"/>
        </w:numPr>
        <w:tabs>
          <w:tab w:val="left" w:pos="426"/>
          <w:tab w:val="num" w:pos="993"/>
        </w:tabs>
        <w:overflowPunct w:val="0"/>
        <w:autoSpaceDE w:val="0"/>
        <w:autoSpaceDN w:val="0"/>
        <w:adjustRightInd w:val="0"/>
        <w:spacing w:after="0" w:line="240" w:lineRule="auto"/>
        <w:ind w:left="0" w:firstLine="426"/>
        <w:jc w:val="both"/>
        <w:rPr>
          <w:rFonts w:ascii="Times New Roman" w:eastAsia="Times New Roman" w:hAnsi="Times New Roman" w:cs="Times New Roman"/>
          <w:bCs/>
          <w:sz w:val="24"/>
          <w:szCs w:val="24"/>
          <w:lang w:eastAsia="ru-RU"/>
        </w:rPr>
      </w:pPr>
      <w:r w:rsidRPr="00EB3494">
        <w:rPr>
          <w:rFonts w:ascii="Times New Roman" w:eastAsia="Times New Roman" w:hAnsi="Times New Roman" w:cs="Times New Roman"/>
          <w:bCs/>
          <w:sz w:val="24"/>
          <w:szCs w:val="24"/>
          <w:lang w:eastAsia="ru-RU"/>
        </w:rPr>
        <w:t>Поставка Товара осуществляется при предъявлении Карты.</w:t>
      </w:r>
    </w:p>
    <w:p w:rsidR="00EB3494" w:rsidRPr="00EB3494" w:rsidRDefault="00EB3494" w:rsidP="00EB3494">
      <w:pPr>
        <w:numPr>
          <w:ilvl w:val="1"/>
          <w:numId w:val="41"/>
        </w:numPr>
        <w:tabs>
          <w:tab w:val="left" w:pos="426"/>
          <w:tab w:val="num" w:pos="993"/>
        </w:tabs>
        <w:overflowPunct w:val="0"/>
        <w:autoSpaceDE w:val="0"/>
        <w:autoSpaceDN w:val="0"/>
        <w:adjustRightInd w:val="0"/>
        <w:spacing w:after="0" w:line="240" w:lineRule="auto"/>
        <w:ind w:left="0" w:firstLine="426"/>
        <w:jc w:val="both"/>
        <w:rPr>
          <w:rFonts w:ascii="Times New Roman" w:eastAsia="Times New Roman" w:hAnsi="Times New Roman" w:cs="Times New Roman"/>
          <w:spacing w:val="-4"/>
          <w:sz w:val="24"/>
          <w:szCs w:val="24"/>
          <w:lang w:eastAsia="ru-RU"/>
        </w:rPr>
      </w:pPr>
      <w:r w:rsidRPr="00EB3494">
        <w:rPr>
          <w:rFonts w:ascii="Times New Roman" w:eastAsia="Times New Roman" w:hAnsi="Times New Roman" w:cs="Times New Roman"/>
          <w:spacing w:val="-4"/>
          <w:sz w:val="24"/>
          <w:szCs w:val="24"/>
          <w:lang w:eastAsia="ru-RU"/>
        </w:rPr>
        <w:t>Поставка Товара осуществляется путем их выборки Держателем карты.</w:t>
      </w:r>
    </w:p>
    <w:p w:rsidR="00EB3494" w:rsidRPr="00EB3494" w:rsidRDefault="00EB3494" w:rsidP="00EB3494">
      <w:pPr>
        <w:numPr>
          <w:ilvl w:val="1"/>
          <w:numId w:val="41"/>
        </w:numPr>
        <w:tabs>
          <w:tab w:val="left" w:pos="426"/>
          <w:tab w:val="num" w:pos="993"/>
        </w:tabs>
        <w:overflowPunct w:val="0"/>
        <w:autoSpaceDE w:val="0"/>
        <w:autoSpaceDN w:val="0"/>
        <w:adjustRightInd w:val="0"/>
        <w:spacing w:after="0" w:line="240" w:lineRule="auto"/>
        <w:ind w:left="0" w:firstLine="426"/>
        <w:jc w:val="both"/>
        <w:rPr>
          <w:rFonts w:ascii="Times New Roman" w:eastAsia="Times New Roman" w:hAnsi="Times New Roman" w:cs="Times New Roman"/>
          <w:spacing w:val="-4"/>
          <w:sz w:val="24"/>
          <w:szCs w:val="24"/>
          <w:lang w:eastAsia="ru-RU"/>
        </w:rPr>
      </w:pPr>
      <w:r w:rsidRPr="00EB3494">
        <w:rPr>
          <w:rFonts w:ascii="Times New Roman" w:eastAsia="Times New Roman" w:hAnsi="Times New Roman" w:cs="Times New Roman"/>
          <w:spacing w:val="-4"/>
          <w:sz w:val="24"/>
          <w:szCs w:val="24"/>
          <w:lang w:eastAsia="ru-RU"/>
        </w:rPr>
        <w:t>Право собственности на Товар переходит к Покупателю в момент их фактического получения  Держателем карты на ТО.</w:t>
      </w:r>
    </w:p>
    <w:p w:rsidR="00EB3494" w:rsidRPr="00EB3494" w:rsidRDefault="00EB3494" w:rsidP="00EB3494">
      <w:pPr>
        <w:numPr>
          <w:ilvl w:val="1"/>
          <w:numId w:val="41"/>
        </w:numPr>
        <w:tabs>
          <w:tab w:val="left" w:pos="426"/>
          <w:tab w:val="num" w:pos="993"/>
        </w:tabs>
        <w:overflowPunct w:val="0"/>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Во исполнение Договора ПОСТАВЩИК обязуется подготовить для Покупателя Карты с установлением на них лимитов, в соответствии с Заявками на изготовление Карт, составленными по форме, указанной в Приложении № 1 к Договору (далее по тексту – Заявка), и передать их в собственность Покупателя по цене, указанной в п. 2.3. Договора, а Покупатель обязуется принять и оплатить Карты.</w:t>
      </w:r>
    </w:p>
    <w:p w:rsidR="00EB3494" w:rsidRPr="00EB3494" w:rsidRDefault="00EB3494" w:rsidP="00EB3494">
      <w:pPr>
        <w:numPr>
          <w:ilvl w:val="1"/>
          <w:numId w:val="41"/>
        </w:numPr>
        <w:tabs>
          <w:tab w:val="left" w:pos="426"/>
          <w:tab w:val="num" w:pos="993"/>
        </w:tabs>
        <w:overflowPunct w:val="0"/>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lastRenderedPageBreak/>
        <w:t xml:space="preserve">Любое лицо, являющееся фактическим Держателем Карт (предъявившим Карту на ТО), переданных Поставщиком Покупателю во исполнение Договора, является уполномоченным представителем Покупателя. Поставщик, его работники и Оператор ТО не имеют права проводить дальнейшую проверку личности или наличия соответствующих полномочий у Держателя карты. </w:t>
      </w:r>
    </w:p>
    <w:p w:rsidR="00EB3494" w:rsidRPr="00EB3494" w:rsidRDefault="00EB3494" w:rsidP="00EB3494">
      <w:pPr>
        <w:numPr>
          <w:ilvl w:val="1"/>
          <w:numId w:val="41"/>
        </w:numPr>
        <w:tabs>
          <w:tab w:val="left" w:pos="426"/>
          <w:tab w:val="num" w:pos="993"/>
        </w:tabs>
        <w:overflowPunct w:val="0"/>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Количество Товара, подлежащего поставке, Покупатель определяет самостоятельно, исходя из установленных лимитов по Картам, в соответствии с Заявкой на изготовление Карт.</w:t>
      </w:r>
    </w:p>
    <w:p w:rsidR="00EB3494" w:rsidRPr="00EB3494" w:rsidRDefault="00EB3494" w:rsidP="00EB3494">
      <w:pPr>
        <w:numPr>
          <w:ilvl w:val="1"/>
          <w:numId w:val="48"/>
        </w:numPr>
        <w:tabs>
          <w:tab w:val="left" w:pos="426"/>
          <w:tab w:val="left" w:pos="567"/>
        </w:tabs>
        <w:spacing w:after="0" w:line="240" w:lineRule="auto"/>
        <w:ind w:left="0" w:right="-5"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Настоящий Договор заключен в соответствии с Федеральным законом от 18 июля 2011 г.   № 223-ФЗ «О закупках товаров, работ, услуг отдельными видами юридических лиц», на основании Протокола____________________________________________________________.</w:t>
      </w:r>
    </w:p>
    <w:p w:rsidR="00EB3494" w:rsidRPr="00EB3494" w:rsidRDefault="00EB3494" w:rsidP="00EB3494">
      <w:pPr>
        <w:tabs>
          <w:tab w:val="left" w:pos="426"/>
          <w:tab w:val="left" w:pos="567"/>
          <w:tab w:val="left" w:pos="709"/>
        </w:tabs>
        <w:spacing w:after="0" w:line="240" w:lineRule="auto"/>
        <w:ind w:right="-5"/>
        <w:jc w:val="both"/>
        <w:rPr>
          <w:rFonts w:ascii="Times New Roman" w:eastAsia="Times New Roman" w:hAnsi="Times New Roman" w:cs="Times New Roman"/>
          <w:sz w:val="24"/>
          <w:szCs w:val="24"/>
          <w:lang w:eastAsia="ru-RU"/>
        </w:rPr>
      </w:pPr>
    </w:p>
    <w:p w:rsidR="00EB3494" w:rsidRPr="00EB3494" w:rsidRDefault="00EB3494" w:rsidP="00EB3494">
      <w:pPr>
        <w:numPr>
          <w:ilvl w:val="0"/>
          <w:numId w:val="41"/>
        </w:numPr>
        <w:tabs>
          <w:tab w:val="left" w:pos="426"/>
        </w:tabs>
        <w:spacing w:after="0" w:line="240" w:lineRule="auto"/>
        <w:ind w:left="0" w:firstLine="0"/>
        <w:jc w:val="center"/>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ПОРЯДОК ПОЛУЧЕНИЯ КАРТ. БЛОКИРОВКА КАРТ</w:t>
      </w:r>
    </w:p>
    <w:p w:rsidR="00EB3494" w:rsidRPr="00EB3494" w:rsidRDefault="00EB3494" w:rsidP="00EB3494">
      <w:pPr>
        <w:numPr>
          <w:ilvl w:val="1"/>
          <w:numId w:val="41"/>
        </w:numPr>
        <w:tabs>
          <w:tab w:val="left" w:pos="426"/>
          <w:tab w:val="num" w:pos="993"/>
        </w:tabs>
        <w:spacing w:after="0" w:line="240" w:lineRule="auto"/>
        <w:ind w:left="0"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Общее количество Карт к выдаче в рамках настоящего Договора, не более ____ штук.</w:t>
      </w:r>
    </w:p>
    <w:p w:rsidR="00EB3494" w:rsidRPr="00EB3494" w:rsidRDefault="00EB3494" w:rsidP="00EB3494">
      <w:pPr>
        <w:numPr>
          <w:ilvl w:val="1"/>
          <w:numId w:val="41"/>
        </w:numPr>
        <w:tabs>
          <w:tab w:val="left" w:pos="426"/>
          <w:tab w:val="num" w:pos="993"/>
        </w:tabs>
        <w:spacing w:after="0" w:line="240" w:lineRule="auto"/>
        <w:ind w:left="0"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Подготовка Карт и их выдача производится Поставщиком на основании Договора и письменной Заявки Покупателя на бесплатной основе.</w:t>
      </w:r>
    </w:p>
    <w:p w:rsidR="00EB3494" w:rsidRPr="00EB3494" w:rsidRDefault="00EB3494" w:rsidP="00EB3494">
      <w:pPr>
        <w:numPr>
          <w:ilvl w:val="1"/>
          <w:numId w:val="41"/>
        </w:numPr>
        <w:tabs>
          <w:tab w:val="left" w:pos="426"/>
          <w:tab w:val="num" w:pos="993"/>
        </w:tabs>
        <w:spacing w:after="0" w:line="240" w:lineRule="auto"/>
        <w:ind w:left="0"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napToGrid w:val="0"/>
          <w:sz w:val="24"/>
          <w:szCs w:val="24"/>
          <w:lang w:eastAsia="ar-SA"/>
        </w:rPr>
        <w:t>Топливные Карты выдаются на бесплатной основе</w:t>
      </w:r>
      <w:r w:rsidRPr="00EB3494">
        <w:rPr>
          <w:rFonts w:ascii="Times New Roman" w:eastAsia="Times New Roman" w:hAnsi="Times New Roman" w:cs="Times New Roman"/>
          <w:sz w:val="24"/>
          <w:szCs w:val="24"/>
          <w:lang w:eastAsia="ru-RU"/>
        </w:rPr>
        <w:t xml:space="preserve">. Замена неисправной Карты, выданной Поставщиком, производится Поставщиком в день обращения Покупателя бесплатно. Обслуживание всех выбранных Карт – бесплатно. </w:t>
      </w:r>
    </w:p>
    <w:p w:rsidR="00EB3494" w:rsidRPr="00EB3494" w:rsidRDefault="00EB3494" w:rsidP="00EB3494">
      <w:pPr>
        <w:numPr>
          <w:ilvl w:val="1"/>
          <w:numId w:val="41"/>
        </w:numPr>
        <w:tabs>
          <w:tab w:val="left" w:pos="426"/>
          <w:tab w:val="num" w:pos="993"/>
        </w:tabs>
        <w:spacing w:after="0" w:line="240" w:lineRule="auto"/>
        <w:ind w:left="0"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В случае механического повреждения либо утраты Карты Покупатель вправе получить новую Карту, в порядке, указанном в п. 2.2.-2.3. Договора</w:t>
      </w:r>
      <w:r w:rsidRPr="00EB3494">
        <w:rPr>
          <w:rFonts w:ascii="Times New Roman" w:eastAsia="Times New Roman" w:hAnsi="Times New Roman" w:cs="Times New Roman"/>
          <w:sz w:val="16"/>
          <w:szCs w:val="16"/>
          <w:lang w:eastAsia="ru-RU"/>
        </w:rPr>
        <w:t>.</w:t>
      </w:r>
    </w:p>
    <w:p w:rsidR="00EB3494" w:rsidRPr="00EB3494" w:rsidRDefault="00EB3494" w:rsidP="00EB3494">
      <w:pPr>
        <w:numPr>
          <w:ilvl w:val="1"/>
          <w:numId w:val="41"/>
        </w:numPr>
        <w:tabs>
          <w:tab w:val="left" w:pos="426"/>
          <w:tab w:val="num" w:pos="993"/>
        </w:tabs>
        <w:spacing w:after="0" w:line="240" w:lineRule="auto"/>
        <w:ind w:left="0"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 xml:space="preserve">Подготовка Поставщиком Карт, указанных в Заявке Покупателя, осуществляется в срок от одного до пяти рабочих дней с момента направления письменной Заявки. </w:t>
      </w:r>
    </w:p>
    <w:p w:rsidR="00EB3494" w:rsidRPr="00EB3494" w:rsidRDefault="00EB3494" w:rsidP="00EB3494">
      <w:pPr>
        <w:numPr>
          <w:ilvl w:val="1"/>
          <w:numId w:val="41"/>
        </w:numPr>
        <w:tabs>
          <w:tab w:val="left" w:pos="426"/>
          <w:tab w:val="num" w:pos="993"/>
        </w:tabs>
        <w:spacing w:after="0" w:line="240" w:lineRule="auto"/>
        <w:ind w:left="0"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Передача Карт представителю Покупателя осуществляется по Акту приема-передачи Карт только при наличии доверенности на получение Карт по накладной ТОРГ-12.</w:t>
      </w:r>
    </w:p>
    <w:p w:rsidR="00EB3494" w:rsidRPr="00EB3494" w:rsidRDefault="00EB3494" w:rsidP="00EB3494">
      <w:pPr>
        <w:numPr>
          <w:ilvl w:val="1"/>
          <w:numId w:val="41"/>
        </w:numPr>
        <w:tabs>
          <w:tab w:val="left" w:pos="426"/>
          <w:tab w:val="num" w:pos="993"/>
        </w:tabs>
        <w:spacing w:after="0" w:line="240" w:lineRule="auto"/>
        <w:ind w:left="0"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Блокировка Карты (прекращение операций по Карте) производится Поставщиком в случаях:</w:t>
      </w:r>
    </w:p>
    <w:p w:rsidR="00EB3494" w:rsidRPr="00EB3494" w:rsidRDefault="00EB3494" w:rsidP="00EB3494">
      <w:pPr>
        <w:numPr>
          <w:ilvl w:val="1"/>
          <w:numId w:val="45"/>
        </w:numPr>
        <w:tabs>
          <w:tab w:val="left" w:pos="426"/>
          <w:tab w:val="num" w:pos="993"/>
        </w:tabs>
        <w:spacing w:after="0" w:line="240" w:lineRule="auto"/>
        <w:ind w:left="0"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получения письменного заявления Покупателя;</w:t>
      </w:r>
    </w:p>
    <w:p w:rsidR="00EB3494" w:rsidRPr="00EB3494" w:rsidRDefault="00EB3494" w:rsidP="00EB3494">
      <w:pPr>
        <w:numPr>
          <w:ilvl w:val="1"/>
          <w:numId w:val="45"/>
        </w:numPr>
        <w:tabs>
          <w:tab w:val="left" w:pos="426"/>
          <w:tab w:val="num" w:pos="993"/>
        </w:tabs>
        <w:spacing w:after="0" w:line="240" w:lineRule="auto"/>
        <w:ind w:left="0"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если Карта не использовалась Покупателем более 6 (шести) месяцев.</w:t>
      </w:r>
    </w:p>
    <w:p w:rsidR="00EB3494" w:rsidRPr="00EB3494" w:rsidRDefault="00EB3494" w:rsidP="00EB3494">
      <w:pPr>
        <w:numPr>
          <w:ilvl w:val="1"/>
          <w:numId w:val="41"/>
        </w:numPr>
        <w:tabs>
          <w:tab w:val="left" w:pos="426"/>
          <w:tab w:val="num" w:pos="993"/>
        </w:tabs>
        <w:spacing w:after="0" w:line="240" w:lineRule="auto"/>
        <w:ind w:left="0"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 xml:space="preserve">Блокировка Карты (прекращение операций по Карте) / Разблокировка Карты (возобновление операций по Карте) производится Поставщиком по письменному (а в случаях, предусмотренных п.4.4.2. настоящего договора – устному) заявлению Покупателя. Блокировка Карты (прекращение операций по Карте) / Разблокировка Карты (возобновление операций по Карте) производится Поставщиком в течение двадцати четырех часов со дня получения соответствующего заявления Покупателя о необходимости блокировки / разблокировки Карты.  </w:t>
      </w:r>
    </w:p>
    <w:p w:rsidR="00EB3494" w:rsidRPr="00EB3494" w:rsidRDefault="00EB3494" w:rsidP="00EB3494">
      <w:pPr>
        <w:tabs>
          <w:tab w:val="left" w:pos="426"/>
        </w:tabs>
        <w:spacing w:after="0" w:line="240" w:lineRule="auto"/>
        <w:jc w:val="both"/>
        <w:rPr>
          <w:rFonts w:ascii="Times New Roman" w:eastAsia="Times New Roman" w:hAnsi="Times New Roman" w:cs="Times New Roman"/>
          <w:sz w:val="24"/>
          <w:szCs w:val="24"/>
          <w:lang w:eastAsia="ru-RU"/>
        </w:rPr>
      </w:pPr>
    </w:p>
    <w:p w:rsidR="00EB3494" w:rsidRPr="00EB3494" w:rsidRDefault="00EB3494" w:rsidP="00EB3494">
      <w:pPr>
        <w:numPr>
          <w:ilvl w:val="0"/>
          <w:numId w:val="41"/>
        </w:numPr>
        <w:tabs>
          <w:tab w:val="left" w:pos="426"/>
          <w:tab w:val="num" w:pos="1260"/>
        </w:tabs>
        <w:spacing w:after="0" w:line="240" w:lineRule="auto"/>
        <w:ind w:left="0" w:firstLine="0"/>
        <w:jc w:val="center"/>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 xml:space="preserve">ПОРЯДОК ПОЛУЧЕНИЯ ТОВАРА </w:t>
      </w:r>
    </w:p>
    <w:p w:rsidR="00EB3494" w:rsidRPr="00EB3494" w:rsidRDefault="00EB3494" w:rsidP="00EB3494">
      <w:pPr>
        <w:widowControl w:val="0"/>
        <w:numPr>
          <w:ilvl w:val="1"/>
          <w:numId w:val="41"/>
        </w:numPr>
        <w:tabs>
          <w:tab w:val="left" w:pos="426"/>
          <w:tab w:val="num" w:pos="851"/>
          <w:tab w:val="left" w:pos="10440"/>
        </w:tabs>
        <w:spacing w:after="0" w:line="240" w:lineRule="auto"/>
        <w:ind w:left="0"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Отпуск Товара осуществляется согласно режиму работы ТО.</w:t>
      </w:r>
    </w:p>
    <w:p w:rsidR="00EB3494" w:rsidRPr="00EB3494" w:rsidRDefault="00EB3494" w:rsidP="00EB3494">
      <w:pPr>
        <w:widowControl w:val="0"/>
        <w:numPr>
          <w:ilvl w:val="1"/>
          <w:numId w:val="41"/>
        </w:numPr>
        <w:tabs>
          <w:tab w:val="left" w:pos="426"/>
          <w:tab w:val="num" w:pos="851"/>
          <w:tab w:val="left" w:pos="10440"/>
        </w:tabs>
        <w:spacing w:after="0" w:line="240" w:lineRule="auto"/>
        <w:ind w:left="0"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 xml:space="preserve">Поставка топлива производится путем его выборки на ТО Держателем карты по Карте через топливораздаточные колонки с использованием Терминалов для приема карт. </w:t>
      </w:r>
      <w:r w:rsidRPr="00EB3494">
        <w:rPr>
          <w:rFonts w:ascii="Times New Roman" w:eastAsia="Times New Roman" w:hAnsi="Times New Roman" w:cs="Times New Roman"/>
          <w:snapToGrid w:val="0"/>
          <w:sz w:val="24"/>
          <w:szCs w:val="24"/>
          <w:lang w:eastAsia="ru-RU"/>
        </w:rPr>
        <w:t>Для получения топлива Держатель карты должен передать её Оператору ТО и сообщить вид топлива, которое он желает получить. Оператор ТО, используя Терминал для приема карт, проводит операцию списания требуемого топлива.</w:t>
      </w:r>
    </w:p>
    <w:p w:rsidR="00EB3494" w:rsidRPr="00EB3494" w:rsidRDefault="00EB3494" w:rsidP="00EB3494">
      <w:pPr>
        <w:widowControl w:val="0"/>
        <w:numPr>
          <w:ilvl w:val="1"/>
          <w:numId w:val="41"/>
        </w:numPr>
        <w:tabs>
          <w:tab w:val="left" w:pos="426"/>
          <w:tab w:val="num" w:pos="851"/>
          <w:tab w:val="left" w:pos="10440"/>
        </w:tabs>
        <w:spacing w:after="0" w:line="240" w:lineRule="auto"/>
        <w:ind w:left="0"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Получение Покупателем Товара для Держателей карт на ТО подтверждает Терминальный чек, автоматически распечатываемый на специальном устройстве Поставщика, установленном на ТО. Терминальный чек выдается при получении Товара на ТО держателю Карты, второй экземпляр Терминального чека остается на ТО. Отчетным периодом является календарный месяц, в котором осуществлялся отпуск Товара по Договору.</w:t>
      </w:r>
    </w:p>
    <w:p w:rsidR="00EB3494" w:rsidRPr="00EB3494" w:rsidRDefault="00EB3494" w:rsidP="00EB3494">
      <w:pPr>
        <w:tabs>
          <w:tab w:val="left" w:pos="426"/>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EB3494" w:rsidRPr="00EB3494" w:rsidRDefault="00EB3494" w:rsidP="00EB3494">
      <w:pPr>
        <w:numPr>
          <w:ilvl w:val="0"/>
          <w:numId w:val="41"/>
        </w:numPr>
        <w:tabs>
          <w:tab w:val="left" w:pos="426"/>
          <w:tab w:val="left" w:pos="709"/>
          <w:tab w:val="left" w:pos="1134"/>
          <w:tab w:val="num" w:pos="1260"/>
        </w:tabs>
        <w:spacing w:after="0" w:line="240" w:lineRule="auto"/>
        <w:ind w:left="0" w:firstLine="567"/>
        <w:jc w:val="center"/>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ПРАВА И ОБЯЗАННОСТИ СТОРОН</w:t>
      </w:r>
    </w:p>
    <w:p w:rsidR="00EB3494" w:rsidRPr="00EB3494" w:rsidRDefault="00EB3494" w:rsidP="00EB3494">
      <w:pPr>
        <w:numPr>
          <w:ilvl w:val="1"/>
          <w:numId w:val="41"/>
        </w:numPr>
        <w:tabs>
          <w:tab w:val="left" w:pos="426"/>
          <w:tab w:val="left" w:pos="709"/>
          <w:tab w:val="left" w:pos="1134"/>
          <w:tab w:val="num" w:pos="1260"/>
        </w:tabs>
        <w:spacing w:after="0" w:line="240" w:lineRule="auto"/>
        <w:ind w:left="0" w:firstLine="567"/>
        <w:jc w:val="both"/>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Поставщик вправе:</w:t>
      </w:r>
    </w:p>
    <w:p w:rsidR="00EB3494" w:rsidRPr="00EB3494" w:rsidRDefault="00EB3494" w:rsidP="00EB3494">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Требовать от Покупателя оплату Товара в соответствии с условиями договора;</w:t>
      </w:r>
    </w:p>
    <w:p w:rsidR="00EB3494" w:rsidRPr="00EB3494" w:rsidRDefault="00EB3494" w:rsidP="00EB3494">
      <w:pPr>
        <w:numPr>
          <w:ilvl w:val="1"/>
          <w:numId w:val="46"/>
        </w:numPr>
        <w:tabs>
          <w:tab w:val="left" w:pos="426"/>
          <w:tab w:val="left" w:pos="709"/>
          <w:tab w:val="left" w:pos="1134"/>
          <w:tab w:val="num" w:pos="1260"/>
          <w:tab w:val="num" w:pos="2160"/>
        </w:tabs>
        <w:spacing w:after="0" w:line="240" w:lineRule="auto"/>
        <w:ind w:left="0" w:firstLine="567"/>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Поставщик обязуется:</w:t>
      </w:r>
    </w:p>
    <w:p w:rsidR="00EB3494" w:rsidRPr="00EB3494" w:rsidRDefault="00EB3494" w:rsidP="00EB3494">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Передать Покупателю Карты в порядке, указанном в п.2.1-2.6 Договора.</w:t>
      </w:r>
    </w:p>
    <w:p w:rsidR="00EB3494" w:rsidRPr="00EB3494" w:rsidRDefault="00EB3494" w:rsidP="00EB3494">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Осуществлять поставку Товара Покупателю при предъявлении Карты в соответствии с условиями Договора.</w:t>
      </w:r>
    </w:p>
    <w:p w:rsidR="00EB3494" w:rsidRPr="00EB3494" w:rsidRDefault="00EB3494" w:rsidP="00EB3494">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lastRenderedPageBreak/>
        <w:t>Оформить Покупателю отчетные документы (товарные накладные, счета-фактуры, и др.), в соответствии с нормами действующего законодательства РФ, в сроки, установленные требованием Покупателя. Вышеуказанные документы направляются почтовой связью Поставщиком Покупателю не позднее 5 (Пятого) числа месяца, следующего за отчетным.</w:t>
      </w:r>
    </w:p>
    <w:p w:rsidR="00EB3494" w:rsidRPr="00EB3494" w:rsidRDefault="00EB3494" w:rsidP="00EB3494">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По письменному требованию Покупателя предоставить Покупателю заверенную копию Терминального чека в течение 5 (Пяти) рабочих дней с момента получения заявки; Терминальные чеки хранятся в течение 6 (Шести) месяцев от даты совершения операции.</w:t>
      </w:r>
    </w:p>
    <w:p w:rsidR="00EB3494" w:rsidRPr="00EB3494" w:rsidRDefault="00EB3494" w:rsidP="00EB3494">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Ежемесячно инициировать с Покупателем сверку поставленного Товара путем направления соответствующего акта.</w:t>
      </w:r>
    </w:p>
    <w:p w:rsidR="00EB3494" w:rsidRPr="00EB3494" w:rsidRDefault="00EB3494" w:rsidP="00EB3494">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В случае, если в течение срока действия Договора Покупатель осуществил выборку Товара в меньшем объеме и (или) на меньшую сумму, чем предусмотрено условиями Договора, а также в  случае досрочного расторжения Договора,  в срок не позднее 5 (Пяти) банковских дней с даты прекращения действия Договора, вернуть Покупателю неизрасходованные в ходе исполнения Договора денежные средства на основании подписанного акта сверки взаимных расчетов.</w:t>
      </w:r>
    </w:p>
    <w:p w:rsidR="00EB3494" w:rsidRPr="00EB3494" w:rsidRDefault="00EB3494" w:rsidP="00EB3494">
      <w:pPr>
        <w:numPr>
          <w:ilvl w:val="1"/>
          <w:numId w:val="46"/>
        </w:numPr>
        <w:tabs>
          <w:tab w:val="left" w:pos="426"/>
          <w:tab w:val="left" w:pos="709"/>
          <w:tab w:val="left" w:pos="1134"/>
          <w:tab w:val="num" w:pos="1260"/>
          <w:tab w:val="num" w:pos="2160"/>
        </w:tabs>
        <w:spacing w:after="0" w:line="240" w:lineRule="auto"/>
        <w:ind w:left="0" w:firstLine="567"/>
        <w:jc w:val="both"/>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Покупатель вправе:</w:t>
      </w:r>
    </w:p>
    <w:p w:rsidR="00EB3494" w:rsidRPr="00EB3494" w:rsidRDefault="00EB3494" w:rsidP="00EB3494">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Передавать Карты уполномоченным Покупателем лицам (Держателям Карт) для получения Товара на условиях Договора.</w:t>
      </w:r>
    </w:p>
    <w:p w:rsidR="00EB3494" w:rsidRPr="00EB3494" w:rsidRDefault="00EB3494" w:rsidP="00EB3494">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 xml:space="preserve">Заказывать дополнительные Карты. </w:t>
      </w:r>
    </w:p>
    <w:p w:rsidR="00EB3494" w:rsidRPr="00EB3494" w:rsidRDefault="00EB3494" w:rsidP="00EB3494">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Устанавливать и/или отменять условия использования каждой конкретной Карты, путем внесения изменений в Заявку.</w:t>
      </w:r>
    </w:p>
    <w:p w:rsidR="00EB3494" w:rsidRPr="00EB3494" w:rsidRDefault="00EB3494" w:rsidP="00EB3494">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Инициировать приостановление/блокировку операций по Карте в порядке, указанном в п. 2.8 Договора.</w:t>
      </w:r>
    </w:p>
    <w:p w:rsidR="00EB3494" w:rsidRPr="00EB3494" w:rsidRDefault="00EB3494" w:rsidP="00EB3494">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Инициировать возобновление/разблокировку операции по ранее заблокированной Карте в порядке, установленном п.2.8. Договора.</w:t>
      </w:r>
    </w:p>
    <w:p w:rsidR="00EB3494" w:rsidRPr="00EB3494" w:rsidRDefault="00EB3494" w:rsidP="00EB3494">
      <w:pPr>
        <w:numPr>
          <w:ilvl w:val="1"/>
          <w:numId w:val="44"/>
        </w:numPr>
        <w:tabs>
          <w:tab w:val="left" w:pos="426"/>
          <w:tab w:val="left" w:pos="709"/>
          <w:tab w:val="left" w:pos="1134"/>
          <w:tab w:val="num" w:pos="1260"/>
        </w:tabs>
        <w:spacing w:after="0" w:line="240" w:lineRule="auto"/>
        <w:ind w:left="0" w:firstLine="567"/>
        <w:jc w:val="both"/>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Покупатель обязуется:</w:t>
      </w:r>
    </w:p>
    <w:p w:rsidR="00EB3494" w:rsidRPr="00EB3494" w:rsidRDefault="00EB3494" w:rsidP="00EB3494">
      <w:pPr>
        <w:numPr>
          <w:ilvl w:val="2"/>
          <w:numId w:val="44"/>
        </w:numPr>
        <w:tabs>
          <w:tab w:val="left" w:pos="426"/>
          <w:tab w:val="left" w:pos="709"/>
          <w:tab w:val="left" w:pos="1134"/>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Соблюдать правила пользования Картой.</w:t>
      </w:r>
    </w:p>
    <w:p w:rsidR="00EB3494" w:rsidRPr="00EB3494" w:rsidRDefault="00EB3494" w:rsidP="00EB3494">
      <w:pPr>
        <w:numPr>
          <w:ilvl w:val="2"/>
          <w:numId w:val="44"/>
        </w:numPr>
        <w:tabs>
          <w:tab w:val="left" w:pos="426"/>
          <w:tab w:val="left" w:pos="709"/>
          <w:tab w:val="left" w:pos="1134"/>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В случае, если Покупатель по каким-либо не зависящим от него обстоятельствам, лишится возможности владеть и пользоваться Картой, незамедлительно заявить о случившемся Поставщику по телефону, факсу или явившись лично. Покупатель обязуется не позднее 3 (Трех) рабочих дней с момента устного уведомления Поставщика вручить последнему письменное заявление, подтверждающее ранее сделанное устное заявление.</w:t>
      </w:r>
    </w:p>
    <w:p w:rsidR="00EB3494" w:rsidRPr="00EB3494" w:rsidRDefault="00EB3494" w:rsidP="00EB3494">
      <w:pPr>
        <w:numPr>
          <w:ilvl w:val="2"/>
          <w:numId w:val="44"/>
        </w:numPr>
        <w:tabs>
          <w:tab w:val="left" w:pos="426"/>
          <w:tab w:val="left" w:pos="709"/>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В случае несогласия с информацией, содержащейся в отчетных документах, письменно информировать Поставщика до 15 (пятнадцатого) числа месяца, следующего за отчетным.</w:t>
      </w:r>
    </w:p>
    <w:p w:rsidR="00EB3494" w:rsidRPr="00EB3494" w:rsidRDefault="00EB3494" w:rsidP="00EB3494">
      <w:pPr>
        <w:numPr>
          <w:ilvl w:val="2"/>
          <w:numId w:val="44"/>
        </w:numPr>
        <w:tabs>
          <w:tab w:val="left" w:pos="426"/>
          <w:tab w:val="left" w:pos="709"/>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В течение 15 (Пятнадцати) рабочих дней с  момента получения Покупателем отчетных документов (товарная накладная, и др.), при отсутствии возражений, подписать и направить в адрес Поставщика подписанные со своей стороны экземпляры документов.</w:t>
      </w:r>
    </w:p>
    <w:p w:rsidR="00EB3494" w:rsidRPr="00EB3494" w:rsidRDefault="00EB3494" w:rsidP="00EB3494">
      <w:pPr>
        <w:numPr>
          <w:ilvl w:val="2"/>
          <w:numId w:val="44"/>
        </w:numPr>
        <w:tabs>
          <w:tab w:val="left" w:pos="426"/>
          <w:tab w:val="left" w:pos="709"/>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Соблюдать условия Договора и оплачивать Товар в соответствии с разделом 5 Договора.</w:t>
      </w:r>
    </w:p>
    <w:p w:rsidR="00EB3494" w:rsidRPr="00EB3494" w:rsidRDefault="00EB3494" w:rsidP="00EB3494">
      <w:pPr>
        <w:tabs>
          <w:tab w:val="left" w:pos="426"/>
        </w:tabs>
        <w:spacing w:after="0" w:line="240" w:lineRule="auto"/>
        <w:jc w:val="both"/>
        <w:rPr>
          <w:rFonts w:ascii="Times New Roman" w:eastAsia="Times New Roman" w:hAnsi="Times New Roman" w:cs="Times New Roman"/>
          <w:sz w:val="24"/>
          <w:szCs w:val="24"/>
          <w:lang w:eastAsia="ru-RU"/>
        </w:rPr>
      </w:pPr>
    </w:p>
    <w:p w:rsidR="00EB3494" w:rsidRPr="00EB3494" w:rsidRDefault="00EB3494" w:rsidP="00EB3494">
      <w:pPr>
        <w:numPr>
          <w:ilvl w:val="0"/>
          <w:numId w:val="41"/>
        </w:numPr>
        <w:tabs>
          <w:tab w:val="left" w:pos="426"/>
          <w:tab w:val="num" w:pos="1260"/>
        </w:tabs>
        <w:spacing w:after="0" w:line="240" w:lineRule="auto"/>
        <w:ind w:left="0" w:firstLine="0"/>
        <w:jc w:val="center"/>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 xml:space="preserve"> ПОРЯДОК РАСЧЕТОВ И СТОИМОСТЬ ТОВАРА</w:t>
      </w:r>
    </w:p>
    <w:p w:rsidR="00EB3494" w:rsidRPr="00EB3494" w:rsidRDefault="00EB3494" w:rsidP="00EB3494">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bCs/>
          <w:sz w:val="24"/>
          <w:szCs w:val="24"/>
          <w:lang w:eastAsia="ru-RU"/>
        </w:rPr>
      </w:pPr>
      <w:r w:rsidRPr="00EB3494">
        <w:rPr>
          <w:rFonts w:ascii="Times New Roman" w:eastAsia="Times New Roman" w:hAnsi="Times New Roman" w:cs="Times New Roman"/>
          <w:sz w:val="24"/>
          <w:szCs w:val="24"/>
          <w:lang w:eastAsia="ru-RU"/>
        </w:rPr>
        <w:t>Расчеты по договору производятся в безналичной  форме в российских рублях.</w:t>
      </w:r>
    </w:p>
    <w:p w:rsidR="00EB3494" w:rsidRPr="00EB3494" w:rsidRDefault="00EB3494" w:rsidP="00EB3494">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bCs/>
          <w:sz w:val="24"/>
          <w:szCs w:val="24"/>
          <w:lang w:eastAsia="ru-RU"/>
        </w:rPr>
      </w:pPr>
      <w:r w:rsidRPr="00EB3494">
        <w:rPr>
          <w:rFonts w:ascii="Times New Roman" w:eastAsia="Times New Roman" w:hAnsi="Times New Roman" w:cs="Times New Roman"/>
          <w:sz w:val="24"/>
          <w:szCs w:val="24"/>
          <w:lang w:eastAsia="ru-RU"/>
        </w:rPr>
        <w:t xml:space="preserve">На отпускаемое топливо устанавливается скидка в размере </w:t>
      </w:r>
      <w:r w:rsidRPr="00EB3494">
        <w:rPr>
          <w:rFonts w:ascii="Times New Roman" w:eastAsia="Times New Roman" w:hAnsi="Times New Roman" w:cs="Times New Roman"/>
          <w:sz w:val="24"/>
          <w:szCs w:val="24"/>
          <w:u w:val="single"/>
          <w:lang w:eastAsia="ru-RU"/>
        </w:rPr>
        <w:t xml:space="preserve"> %</w:t>
      </w:r>
      <w:r w:rsidRPr="00EB3494">
        <w:rPr>
          <w:rFonts w:ascii="Times New Roman" w:eastAsia="Times New Roman" w:hAnsi="Times New Roman" w:cs="Times New Roman"/>
          <w:sz w:val="24"/>
          <w:szCs w:val="24"/>
          <w:lang w:eastAsia="ru-RU"/>
        </w:rPr>
        <w:t xml:space="preserve"> от розничной цены, действующей на ТО на момент отпуска топлива.</w:t>
      </w:r>
    </w:p>
    <w:p w:rsidR="00EB3494" w:rsidRPr="00EB3494" w:rsidRDefault="00EB3494" w:rsidP="00EB3494">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snapToGrid w:val="0"/>
          <w:sz w:val="24"/>
          <w:szCs w:val="24"/>
          <w:lang w:eastAsia="ru-RU"/>
        </w:rPr>
      </w:pPr>
      <w:r w:rsidRPr="00EB3494">
        <w:rPr>
          <w:rFonts w:ascii="Times New Roman" w:eastAsia="Times New Roman" w:hAnsi="Times New Roman" w:cs="Times New Roman"/>
          <w:snapToGrid w:val="0"/>
          <w:sz w:val="24"/>
          <w:szCs w:val="24"/>
          <w:lang w:eastAsia="ru-RU"/>
        </w:rPr>
        <w:t>Общая цена настоящего Договора определяется по итогам его полного исполнения и не может превышать _________________________, в том числе НДС (</w:t>
      </w:r>
      <w:r w:rsidRPr="00EB3494">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p>
    <w:p w:rsidR="00EB3494" w:rsidRPr="00EB3494" w:rsidRDefault="00EB3494" w:rsidP="00EB3494">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snapToGrid w:val="0"/>
          <w:sz w:val="24"/>
          <w:szCs w:val="24"/>
          <w:lang w:eastAsia="ru-RU"/>
        </w:rPr>
      </w:pPr>
      <w:r w:rsidRPr="00EB3494">
        <w:rPr>
          <w:rFonts w:ascii="Times New Roman" w:eastAsia="Times New Roman" w:hAnsi="Times New Roman" w:cs="Times New Roman"/>
          <w:sz w:val="24"/>
          <w:szCs w:val="24"/>
          <w:lang w:eastAsia="ru-RU"/>
        </w:rPr>
        <w:t xml:space="preserve">Оплата поставки Товара осуществляется Покупателем путем безналичного перечисления авансовых </w:t>
      </w:r>
      <w:r w:rsidRPr="00EB3494">
        <w:rPr>
          <w:rFonts w:ascii="Times New Roman" w:eastAsia="Times New Roman" w:hAnsi="Times New Roman" w:cs="Times New Roman"/>
          <w:snapToGrid w:val="0"/>
          <w:sz w:val="24"/>
          <w:szCs w:val="24"/>
          <w:lang w:eastAsia="ru-RU"/>
        </w:rPr>
        <w:t xml:space="preserve"> платежей на расчетный счет Поставщика в размере потребности Покупателя в Товаре. Авансовые платежи, перечисленные Покупателем по Договору, считаются полученными в счет оплаты Товара. Оплата Товара производится путем списания денежных средств из сумм, перечисленных Покупателем в счет оплаты Товара.</w:t>
      </w:r>
    </w:p>
    <w:p w:rsidR="00EB3494" w:rsidRPr="00EB3494" w:rsidRDefault="00EB3494" w:rsidP="00EB3494">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snapToGrid w:val="0"/>
          <w:sz w:val="24"/>
          <w:szCs w:val="24"/>
          <w:lang w:eastAsia="ru-RU"/>
        </w:rPr>
      </w:pPr>
      <w:r w:rsidRPr="00EB3494">
        <w:rPr>
          <w:rFonts w:ascii="Times New Roman" w:eastAsia="Times New Roman" w:hAnsi="Times New Roman" w:cs="Times New Roman"/>
          <w:snapToGrid w:val="0"/>
          <w:sz w:val="24"/>
          <w:szCs w:val="24"/>
          <w:lang w:eastAsia="ru-RU"/>
        </w:rPr>
        <w:t xml:space="preserve">Поставщик </w:t>
      </w:r>
      <w:r w:rsidRPr="00EB3494">
        <w:rPr>
          <w:rFonts w:ascii="Times New Roman" w:eastAsia="MS Mincho" w:hAnsi="Times New Roman" w:cs="Times New Roman"/>
          <w:sz w:val="24"/>
          <w:szCs w:val="24"/>
          <w:lang w:eastAsia="ru-RU"/>
        </w:rPr>
        <w:t xml:space="preserve">отпускает Покупателю Товар на сумму аванса, перечисленную Покупателем в соответствии с п. 5.4. Договора, в  пределах указанной в пункте 5.3. настоящего </w:t>
      </w:r>
      <w:r w:rsidRPr="00EB3494">
        <w:rPr>
          <w:rFonts w:ascii="Times New Roman" w:eastAsia="MS Mincho" w:hAnsi="Times New Roman" w:cs="Times New Roman"/>
          <w:sz w:val="24"/>
          <w:szCs w:val="24"/>
          <w:lang w:eastAsia="ru-RU"/>
        </w:rPr>
        <w:lastRenderedPageBreak/>
        <w:t xml:space="preserve">Договора суммы денежных средств по цене, которая действует на конкретной ТО в момент выборки, но не более ______рублей/литр.  </w:t>
      </w:r>
      <w:r w:rsidRPr="00EB3494">
        <w:rPr>
          <w:rFonts w:ascii="Times New Roman" w:eastAsia="Times New Roman" w:hAnsi="Times New Roman" w:cs="Times New Roman"/>
          <w:snapToGrid w:val="0"/>
          <w:sz w:val="24"/>
          <w:szCs w:val="24"/>
          <w:lang w:eastAsia="ru-RU"/>
        </w:rPr>
        <w:t xml:space="preserve">Выборка </w:t>
      </w:r>
      <w:r w:rsidRPr="00EB3494">
        <w:rPr>
          <w:rFonts w:ascii="Times New Roman" w:eastAsia="Times New Roman" w:hAnsi="Times New Roman" w:cs="Times New Roman"/>
          <w:sz w:val="24"/>
          <w:szCs w:val="24"/>
          <w:lang w:eastAsia="ru-RU"/>
        </w:rPr>
        <w:t xml:space="preserve">Товара в течение срока действия Договора </w:t>
      </w:r>
      <w:r w:rsidRPr="00EB3494">
        <w:rPr>
          <w:rFonts w:ascii="Times New Roman" w:eastAsia="Times New Roman" w:hAnsi="Times New Roman" w:cs="Times New Roman"/>
          <w:snapToGrid w:val="0"/>
          <w:sz w:val="24"/>
          <w:szCs w:val="24"/>
          <w:lang w:eastAsia="ru-RU"/>
        </w:rPr>
        <w:t>на меньшую сумму не является нарушением настоящего Договора.</w:t>
      </w:r>
    </w:p>
    <w:p w:rsidR="00EB3494" w:rsidRPr="00EB3494" w:rsidRDefault="00EB3494" w:rsidP="00EB3494">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snapToGrid w:val="0"/>
          <w:sz w:val="24"/>
          <w:szCs w:val="24"/>
          <w:lang w:eastAsia="ru-RU"/>
        </w:rPr>
      </w:pPr>
      <w:r w:rsidRPr="00EB3494">
        <w:rPr>
          <w:rFonts w:ascii="Times New Roman" w:eastAsia="Times New Roman" w:hAnsi="Times New Roman" w:cs="Times New Roman"/>
          <w:snapToGrid w:val="0"/>
          <w:sz w:val="24"/>
          <w:szCs w:val="24"/>
          <w:lang w:eastAsia="ru-RU"/>
        </w:rPr>
        <w:t xml:space="preserve">В случае нарушения Покупателем сроков оплаты по настоящему Договору, при изменении порядка и (или) сроков оплаты в результате заключения соглашения или конклюдентных действий Сторон, за исключением случаев, когда указанное нарушение явилось следствием действий Поставщика в рамках настоящего Договора, Покупатель выплачивает Поставщику, по соответствующему письменному требованию Поставщика, неустойку в размере 0,02% от стоимости неоплаченного и фактически поставленного Товара за каждый день просрочки оплаты. </w:t>
      </w:r>
    </w:p>
    <w:p w:rsidR="00EB3494" w:rsidRPr="00EB3494" w:rsidRDefault="00EB3494" w:rsidP="00EB3494">
      <w:pPr>
        <w:tabs>
          <w:tab w:val="left" w:pos="426"/>
          <w:tab w:val="num" w:pos="792"/>
          <w:tab w:val="left" w:pos="993"/>
          <w:tab w:val="left" w:pos="1276"/>
        </w:tabs>
        <w:autoSpaceDE w:val="0"/>
        <w:autoSpaceDN w:val="0"/>
        <w:adjustRightInd w:val="0"/>
        <w:spacing w:after="0" w:line="240" w:lineRule="auto"/>
        <w:ind w:firstLine="567"/>
        <w:jc w:val="both"/>
        <w:rPr>
          <w:rFonts w:ascii="Times New Roman" w:eastAsia="Calibri" w:hAnsi="Times New Roman" w:cs="Times New Roman"/>
          <w:sz w:val="24"/>
          <w:szCs w:val="24"/>
        </w:rPr>
      </w:pPr>
      <w:r w:rsidRPr="00EB3494">
        <w:rPr>
          <w:rFonts w:ascii="Times New Roman" w:eastAsia="Calibri" w:hAnsi="Times New Roman" w:cs="Times New Roman"/>
          <w:snapToGrid w:val="0"/>
          <w:sz w:val="24"/>
          <w:szCs w:val="24"/>
        </w:rPr>
        <w:t xml:space="preserve">В случае нарушения Поставщиком сроков возврата неиспользованного авансового платежа в соответствии с п.4.2.6 настоящего Договора, </w:t>
      </w:r>
      <w:r w:rsidRPr="00EB3494">
        <w:rPr>
          <w:rFonts w:ascii="Times New Roman" w:eastAsia="Calibri" w:hAnsi="Times New Roman" w:cs="Times New Roman"/>
          <w:sz w:val="24"/>
          <w:szCs w:val="24"/>
        </w:rPr>
        <w:t>Покупатель вправе предъявить Поставщику требование об уплате неустойки в размере 0,02 % от суммы неиспользованного авансового платежа за каждый день просрочки.</w:t>
      </w:r>
    </w:p>
    <w:p w:rsidR="00EB3494" w:rsidRPr="00EB3494" w:rsidRDefault="00EB3494" w:rsidP="00EB3494">
      <w:pPr>
        <w:tabs>
          <w:tab w:val="left" w:pos="426"/>
          <w:tab w:val="num" w:pos="792"/>
          <w:tab w:val="left" w:pos="993"/>
          <w:tab w:val="left" w:pos="1276"/>
        </w:tabs>
        <w:spacing w:after="0" w:line="240" w:lineRule="auto"/>
        <w:ind w:firstLine="567"/>
        <w:jc w:val="both"/>
        <w:rPr>
          <w:rFonts w:ascii="Times New Roman" w:eastAsia="Times New Roman" w:hAnsi="Times New Roman" w:cs="Times New Roman"/>
          <w:snapToGrid w:val="0"/>
          <w:sz w:val="24"/>
          <w:szCs w:val="24"/>
          <w:lang w:eastAsia="ru-RU"/>
        </w:rPr>
      </w:pPr>
      <w:r w:rsidRPr="00EB3494">
        <w:rPr>
          <w:rFonts w:ascii="Times New Roman" w:eastAsia="Times New Roman" w:hAnsi="Times New Roman" w:cs="Times New Roman"/>
          <w:snapToGrid w:val="0"/>
          <w:sz w:val="24"/>
          <w:szCs w:val="24"/>
          <w:lang w:eastAsia="ru-RU"/>
        </w:rPr>
        <w:t>В рамках настоящего Договора проценты, предусмотренные ст. 395 ГК РФ, взысканию с Покупателя не подлежат.</w:t>
      </w:r>
    </w:p>
    <w:p w:rsidR="00EB3494" w:rsidRPr="00EB3494" w:rsidRDefault="00EB3494" w:rsidP="00EB3494">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snapToGrid w:val="0"/>
          <w:sz w:val="24"/>
          <w:szCs w:val="24"/>
          <w:lang w:eastAsia="ru-RU"/>
        </w:rPr>
      </w:pPr>
      <w:r w:rsidRPr="00EB3494">
        <w:rPr>
          <w:rFonts w:ascii="Times New Roman" w:eastAsia="Times New Roman" w:hAnsi="Times New Roman" w:cs="Times New Roman"/>
          <w:snapToGrid w:val="0"/>
          <w:sz w:val="24"/>
          <w:szCs w:val="24"/>
          <w:lang w:eastAsia="ru-RU"/>
        </w:rPr>
        <w:t>Поставщик ежемесячно передает Покупателю следующие документы, содержащие данные за отчетный месяц:</w:t>
      </w:r>
    </w:p>
    <w:p w:rsidR="00EB3494" w:rsidRPr="00EB3494" w:rsidRDefault="00EB3494" w:rsidP="00EB3494">
      <w:pPr>
        <w:tabs>
          <w:tab w:val="left" w:pos="0"/>
          <w:tab w:val="num" w:pos="792"/>
          <w:tab w:val="left" w:pos="993"/>
          <w:tab w:val="left" w:pos="1276"/>
        </w:tabs>
        <w:spacing w:after="0" w:line="240" w:lineRule="auto"/>
        <w:ind w:firstLine="567"/>
        <w:jc w:val="both"/>
        <w:rPr>
          <w:rFonts w:ascii="Times New Roman" w:eastAsia="Times New Roman" w:hAnsi="Times New Roman" w:cs="Times New Roman"/>
          <w:snapToGrid w:val="0"/>
          <w:sz w:val="24"/>
          <w:szCs w:val="24"/>
          <w:lang w:eastAsia="ru-RU"/>
        </w:rPr>
      </w:pPr>
      <w:r w:rsidRPr="00EB3494">
        <w:rPr>
          <w:rFonts w:ascii="Times New Roman" w:eastAsia="Times New Roman" w:hAnsi="Times New Roman" w:cs="Times New Roman"/>
          <w:snapToGrid w:val="0"/>
          <w:sz w:val="24"/>
          <w:szCs w:val="24"/>
          <w:lang w:eastAsia="ru-RU"/>
        </w:rPr>
        <w:t xml:space="preserve">- </w:t>
      </w:r>
      <w:bookmarkStart w:id="211" w:name="OLE_LINK25"/>
      <w:bookmarkStart w:id="212" w:name="OLE_LINK26"/>
      <w:r w:rsidRPr="00EB3494">
        <w:rPr>
          <w:rFonts w:ascii="Times New Roman" w:eastAsia="Times New Roman" w:hAnsi="Times New Roman" w:cs="Times New Roman"/>
          <w:snapToGrid w:val="0"/>
          <w:sz w:val="24"/>
          <w:szCs w:val="24"/>
          <w:lang w:eastAsia="ru-RU"/>
        </w:rPr>
        <w:t>счет-фактуру,</w:t>
      </w:r>
      <w:r w:rsidRPr="00EB3494">
        <w:rPr>
          <w:rFonts w:ascii="Times New Roman" w:eastAsia="Times New Roman" w:hAnsi="Times New Roman" w:cs="Times New Roman"/>
          <w:color w:val="000000"/>
          <w:sz w:val="24"/>
          <w:szCs w:val="24"/>
          <w:lang w:eastAsia="ar-SA"/>
        </w:rPr>
        <w:t xml:space="preserve"> </w:t>
      </w:r>
      <w:r w:rsidRPr="00EB3494">
        <w:rPr>
          <w:rFonts w:ascii="Times New Roman" w:eastAsia="Times New Roman" w:hAnsi="Times New Roman" w:cs="Times New Roman"/>
          <w:snapToGrid w:val="0"/>
          <w:sz w:val="24"/>
          <w:szCs w:val="24"/>
          <w:lang w:eastAsia="ru-RU"/>
        </w:rPr>
        <w:t xml:space="preserve">товарную накладную на объем и стоимость выбранного Товара </w:t>
      </w:r>
      <w:r w:rsidRPr="00EB3494">
        <w:rPr>
          <w:rFonts w:ascii="Times New Roman" w:eastAsia="Times New Roman" w:hAnsi="Times New Roman" w:cs="Times New Roman"/>
          <w:i/>
          <w:snapToGrid w:val="0"/>
          <w:sz w:val="24"/>
          <w:szCs w:val="24"/>
          <w:lang w:eastAsia="ru-RU"/>
        </w:rPr>
        <w:t xml:space="preserve"> (в случае использования контрагентом универсального передаточного документа, указывается: универсального</w:t>
      </w:r>
      <w:r w:rsidRPr="00EB3494">
        <w:rPr>
          <w:rFonts w:ascii="Times New Roman" w:eastAsia="Times New Roman" w:hAnsi="Times New Roman" w:cs="Times New Roman"/>
          <w:i/>
          <w:color w:val="000000"/>
          <w:sz w:val="24"/>
          <w:szCs w:val="24"/>
          <w:lang w:eastAsia="ar-SA"/>
        </w:rPr>
        <w:t xml:space="preserve"> передаточного документа (далее – УПД)</w:t>
      </w:r>
      <w:bookmarkEnd w:id="211"/>
      <w:bookmarkEnd w:id="212"/>
      <w:r w:rsidRPr="00EB3494">
        <w:rPr>
          <w:rFonts w:ascii="Times New Roman" w:eastAsia="Times New Roman" w:hAnsi="Times New Roman" w:cs="Times New Roman"/>
          <w:i/>
          <w:color w:val="000000"/>
          <w:sz w:val="24"/>
          <w:szCs w:val="24"/>
          <w:lang w:eastAsia="ar-SA"/>
        </w:rPr>
        <w:t>;</w:t>
      </w:r>
    </w:p>
    <w:p w:rsidR="00EB3494" w:rsidRPr="00EB3494" w:rsidRDefault="00EB3494" w:rsidP="00EB3494">
      <w:pPr>
        <w:tabs>
          <w:tab w:val="left" w:pos="426"/>
          <w:tab w:val="num" w:pos="792"/>
          <w:tab w:val="left" w:pos="993"/>
          <w:tab w:val="left" w:pos="1276"/>
        </w:tabs>
        <w:spacing w:after="0" w:line="240" w:lineRule="auto"/>
        <w:ind w:left="567"/>
        <w:jc w:val="both"/>
        <w:rPr>
          <w:rFonts w:ascii="Times New Roman" w:eastAsia="Times New Roman" w:hAnsi="Times New Roman" w:cs="Times New Roman"/>
          <w:snapToGrid w:val="0"/>
          <w:sz w:val="24"/>
          <w:szCs w:val="24"/>
          <w:lang w:eastAsia="ru-RU"/>
        </w:rPr>
      </w:pPr>
      <w:r w:rsidRPr="00EB3494">
        <w:rPr>
          <w:rFonts w:ascii="Times New Roman" w:eastAsia="Times New Roman" w:hAnsi="Times New Roman" w:cs="Times New Roman"/>
          <w:snapToGrid w:val="0"/>
          <w:sz w:val="24"/>
          <w:szCs w:val="24"/>
          <w:lang w:eastAsia="ru-RU"/>
        </w:rPr>
        <w:t>- оборотную ведомость по Картам, отражающую расход Товара по каждой Карте.</w:t>
      </w:r>
    </w:p>
    <w:p w:rsidR="00EB3494" w:rsidRPr="00EB3494" w:rsidRDefault="00EB3494" w:rsidP="00EB3494">
      <w:pPr>
        <w:tabs>
          <w:tab w:val="left" w:pos="426"/>
          <w:tab w:val="num" w:pos="792"/>
          <w:tab w:val="left" w:pos="993"/>
          <w:tab w:val="left" w:pos="1276"/>
        </w:tabs>
        <w:spacing w:after="0" w:line="240" w:lineRule="auto"/>
        <w:ind w:firstLine="567"/>
        <w:jc w:val="both"/>
        <w:rPr>
          <w:rFonts w:ascii="Times New Roman" w:eastAsia="Times New Roman" w:hAnsi="Times New Roman" w:cs="Times New Roman"/>
          <w:snapToGrid w:val="0"/>
          <w:sz w:val="24"/>
          <w:szCs w:val="24"/>
          <w:lang w:eastAsia="ru-RU"/>
        </w:rPr>
      </w:pPr>
      <w:r w:rsidRPr="00EB3494">
        <w:rPr>
          <w:rFonts w:ascii="Times New Roman" w:eastAsia="Times New Roman" w:hAnsi="Times New Roman" w:cs="Times New Roman"/>
          <w:snapToGrid w:val="0"/>
          <w:sz w:val="24"/>
          <w:szCs w:val="24"/>
          <w:lang w:eastAsia="ru-RU"/>
        </w:rPr>
        <w:t>Документы подготавливаются Поставщиком и направляются посредством использования почтовой связи Покупателю не позднее 5 (Пятого) числа месяца, следующего за отчетным.</w:t>
      </w:r>
    </w:p>
    <w:p w:rsidR="00EB3494" w:rsidRPr="00EB3494" w:rsidRDefault="00EB3494" w:rsidP="00EB3494">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snapToGrid w:val="0"/>
          <w:sz w:val="24"/>
          <w:szCs w:val="24"/>
          <w:lang w:eastAsia="ru-RU"/>
        </w:rPr>
      </w:pPr>
      <w:r w:rsidRPr="00EB3494">
        <w:rPr>
          <w:rFonts w:ascii="Times New Roman" w:eastAsia="Times New Roman" w:hAnsi="Times New Roman" w:cs="Times New Roman"/>
          <w:bCs/>
          <w:sz w:val="24"/>
          <w:szCs w:val="24"/>
          <w:lang w:eastAsia="ru-RU"/>
        </w:rPr>
        <w:t>Покупатель, осуществляя платежи, указывает в платежных поручениях номер Договора, по которому осуществляется оплата.</w:t>
      </w:r>
    </w:p>
    <w:p w:rsidR="00EB3494" w:rsidRPr="00EB3494" w:rsidRDefault="00EB3494" w:rsidP="00EB3494">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 xml:space="preserve">Обязательство Покупателя по оплате счета считается выполненным с момента списания денежных средств с расчетного счета Покупателя. </w:t>
      </w:r>
    </w:p>
    <w:p w:rsidR="00EB3494" w:rsidRPr="00EB3494" w:rsidRDefault="00EB3494" w:rsidP="00EB3494">
      <w:pPr>
        <w:tabs>
          <w:tab w:val="left" w:pos="426"/>
          <w:tab w:val="num" w:pos="567"/>
        </w:tabs>
        <w:spacing w:after="0" w:line="240" w:lineRule="auto"/>
        <w:jc w:val="both"/>
        <w:rPr>
          <w:rFonts w:ascii="Times New Roman" w:eastAsia="Times New Roman" w:hAnsi="Times New Roman" w:cs="Times New Roman"/>
          <w:sz w:val="24"/>
          <w:szCs w:val="24"/>
          <w:lang w:eastAsia="ru-RU"/>
        </w:rPr>
      </w:pPr>
    </w:p>
    <w:p w:rsidR="00EB3494" w:rsidRPr="00EB3494" w:rsidRDefault="00EB3494" w:rsidP="00EB3494">
      <w:pPr>
        <w:numPr>
          <w:ilvl w:val="0"/>
          <w:numId w:val="41"/>
        </w:numPr>
        <w:tabs>
          <w:tab w:val="left" w:pos="426"/>
          <w:tab w:val="num" w:pos="1260"/>
        </w:tabs>
        <w:spacing w:after="0" w:line="240" w:lineRule="auto"/>
        <w:ind w:left="0" w:firstLine="0"/>
        <w:jc w:val="center"/>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 xml:space="preserve">КАЧЕСТВО ТОВАРА </w:t>
      </w:r>
    </w:p>
    <w:p w:rsidR="00EB3494" w:rsidRPr="00EB3494" w:rsidRDefault="00EB3494" w:rsidP="00EB3494">
      <w:pPr>
        <w:numPr>
          <w:ilvl w:val="1"/>
          <w:numId w:val="41"/>
        </w:numPr>
        <w:tabs>
          <w:tab w:val="left" w:pos="426"/>
          <w:tab w:val="left" w:pos="993"/>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Качество Товара должно соответствовать ГОСТу(</w:t>
      </w:r>
      <w:proofErr w:type="spellStart"/>
      <w:r w:rsidRPr="00EB3494">
        <w:rPr>
          <w:rFonts w:ascii="Times New Roman" w:eastAsia="Times New Roman" w:hAnsi="Times New Roman" w:cs="Times New Roman"/>
          <w:sz w:val="24"/>
          <w:szCs w:val="24"/>
          <w:lang w:eastAsia="ru-RU"/>
        </w:rPr>
        <w:t>ам</w:t>
      </w:r>
      <w:proofErr w:type="spellEnd"/>
      <w:r w:rsidRPr="00EB3494">
        <w:rPr>
          <w:rFonts w:ascii="Times New Roman" w:eastAsia="Times New Roman" w:hAnsi="Times New Roman" w:cs="Times New Roman"/>
          <w:sz w:val="24"/>
          <w:szCs w:val="24"/>
          <w:lang w:eastAsia="ru-RU"/>
        </w:rPr>
        <w:t>)________ и другой нормативно-технической документации на данный вид Товара и подтверждаться паспортом завода – изготовителя.</w:t>
      </w:r>
    </w:p>
    <w:p w:rsidR="00EB3494" w:rsidRPr="00EB3494" w:rsidRDefault="00EB3494" w:rsidP="00EB3494">
      <w:pPr>
        <w:tabs>
          <w:tab w:val="left" w:pos="426"/>
          <w:tab w:val="num" w:pos="567"/>
        </w:tabs>
        <w:spacing w:after="0" w:line="240" w:lineRule="auto"/>
        <w:jc w:val="both"/>
        <w:rPr>
          <w:rFonts w:ascii="Times New Roman" w:eastAsia="Times New Roman" w:hAnsi="Times New Roman" w:cs="Times New Roman"/>
          <w:sz w:val="24"/>
          <w:szCs w:val="24"/>
          <w:lang w:eastAsia="ru-RU"/>
        </w:rPr>
      </w:pPr>
    </w:p>
    <w:p w:rsidR="00EB3494" w:rsidRPr="00EB3494" w:rsidRDefault="00EB3494" w:rsidP="00EB3494">
      <w:pPr>
        <w:tabs>
          <w:tab w:val="left" w:pos="426"/>
          <w:tab w:val="num" w:pos="4962"/>
        </w:tabs>
        <w:spacing w:after="0" w:line="240" w:lineRule="auto"/>
        <w:jc w:val="center"/>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7. ОТВЕТСТВЕННОСТЬ СТОРОН</w:t>
      </w:r>
    </w:p>
    <w:p w:rsidR="00EB3494" w:rsidRPr="00EB3494" w:rsidRDefault="00EB3494" w:rsidP="00EB3494">
      <w:pPr>
        <w:numPr>
          <w:ilvl w:val="1"/>
          <w:numId w:val="47"/>
        </w:numPr>
        <w:tabs>
          <w:tab w:val="left" w:pos="567"/>
          <w:tab w:val="left" w:pos="851"/>
          <w:tab w:val="left" w:pos="993"/>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За неисполнение или ненадлежащее исполнение своих обязанностей по Договору Стороны несут ответственность в соответствии с действующим законодательством Российской Федерации.</w:t>
      </w:r>
    </w:p>
    <w:p w:rsidR="00EB3494" w:rsidRPr="00EB3494" w:rsidRDefault="00EB3494" w:rsidP="00EB3494">
      <w:pPr>
        <w:numPr>
          <w:ilvl w:val="1"/>
          <w:numId w:val="47"/>
        </w:numPr>
        <w:tabs>
          <w:tab w:val="left" w:pos="567"/>
          <w:tab w:val="left" w:pos="851"/>
          <w:tab w:val="left" w:pos="993"/>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За поставку Товара, несоответствующего ГОСТу(</w:t>
      </w:r>
      <w:proofErr w:type="spellStart"/>
      <w:r w:rsidRPr="00EB3494">
        <w:rPr>
          <w:rFonts w:ascii="Times New Roman" w:eastAsia="Times New Roman" w:hAnsi="Times New Roman" w:cs="Times New Roman"/>
          <w:sz w:val="24"/>
          <w:szCs w:val="24"/>
          <w:lang w:eastAsia="ru-RU"/>
        </w:rPr>
        <w:t>ам</w:t>
      </w:r>
      <w:proofErr w:type="spellEnd"/>
      <w:r w:rsidRPr="00EB3494">
        <w:rPr>
          <w:rFonts w:ascii="Times New Roman" w:eastAsia="Times New Roman" w:hAnsi="Times New Roman" w:cs="Times New Roman"/>
          <w:sz w:val="24"/>
          <w:szCs w:val="24"/>
          <w:lang w:eastAsia="ru-RU"/>
        </w:rPr>
        <w:t>)___________, Поставщик возмещает Покупателю причиненные убытки, либо стоимость Товара, при использовании которых Покупателю были причинены убытки, на условиях и в сроки, установленные соответствующим претензионным письмом Покупателя.</w:t>
      </w:r>
    </w:p>
    <w:p w:rsidR="00EB3494" w:rsidRPr="00EB3494" w:rsidRDefault="00EB3494" w:rsidP="00EB3494">
      <w:pPr>
        <w:numPr>
          <w:ilvl w:val="1"/>
          <w:numId w:val="47"/>
        </w:numPr>
        <w:tabs>
          <w:tab w:val="left" w:pos="567"/>
          <w:tab w:val="left" w:pos="851"/>
          <w:tab w:val="left" w:pos="993"/>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 xml:space="preserve">  Применение штрафных санкций не освобождает стороны от выполнения принятых обязательств по Договору.</w:t>
      </w:r>
    </w:p>
    <w:p w:rsidR="00EB3494" w:rsidRPr="00EB3494" w:rsidRDefault="00EB3494" w:rsidP="00EB3494">
      <w:pPr>
        <w:tabs>
          <w:tab w:val="left" w:pos="426"/>
        </w:tabs>
        <w:spacing w:after="0" w:line="240" w:lineRule="auto"/>
        <w:jc w:val="both"/>
        <w:rPr>
          <w:rFonts w:ascii="Times New Roman" w:eastAsia="Times New Roman" w:hAnsi="Times New Roman" w:cs="Times New Roman"/>
          <w:sz w:val="24"/>
          <w:szCs w:val="24"/>
          <w:lang w:eastAsia="ru-RU"/>
        </w:rPr>
      </w:pPr>
    </w:p>
    <w:p w:rsidR="00EB3494" w:rsidRPr="00EB3494" w:rsidRDefault="00EB3494" w:rsidP="00EB3494">
      <w:pPr>
        <w:numPr>
          <w:ilvl w:val="0"/>
          <w:numId w:val="47"/>
        </w:numPr>
        <w:tabs>
          <w:tab w:val="left" w:pos="426"/>
          <w:tab w:val="num" w:pos="567"/>
        </w:tabs>
        <w:spacing w:after="0" w:line="240" w:lineRule="auto"/>
        <w:ind w:left="0" w:firstLine="0"/>
        <w:jc w:val="center"/>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ФОРС-МАЖОРНЫЕ ОБСТОЯТЕЛЬСТВА</w:t>
      </w:r>
    </w:p>
    <w:p w:rsidR="00EB3494" w:rsidRPr="00EB3494" w:rsidRDefault="00EB3494" w:rsidP="00EB3494">
      <w:pPr>
        <w:widowControl w:val="0"/>
        <w:tabs>
          <w:tab w:val="left" w:pos="426"/>
          <w:tab w:val="num" w:pos="567"/>
          <w:tab w:val="left" w:pos="851"/>
        </w:tabs>
        <w:spacing w:after="0" w:line="240" w:lineRule="auto"/>
        <w:ind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8.1.</w:t>
      </w:r>
      <w:r w:rsidRPr="00EB3494">
        <w:rPr>
          <w:rFonts w:ascii="Times New Roman" w:eastAsia="Times New Roman" w:hAnsi="Times New Roman" w:cs="Times New Roman"/>
          <w:sz w:val="24"/>
          <w:szCs w:val="24"/>
          <w:lang w:eastAsia="ru-RU"/>
        </w:rPr>
        <w:tab/>
        <w:t>Стороны освобождаются от ответственности за частичное или полное неисполнение обязательств по Договору, если таковые явились следствием действия обстоятельств непреодолимой силы,  возникших после заключения Договора, объективно препятствующих полному или частичному выполнению сторонами своих обязательств по Договору, включая войны, военные действия любого характера, блокады, забастовки, землетрясения, наводнения, пожары и другие стихийные бедствия, а также запрет компетентных государственных органов на действия Сторон. Срок исполнения Сторонами договорных обязательств отодвигается соразмерно времени действия таких обстоятельств и их последствий.</w:t>
      </w:r>
    </w:p>
    <w:p w:rsidR="00EB3494" w:rsidRPr="00EB3494" w:rsidRDefault="00EB3494" w:rsidP="00EB3494">
      <w:pPr>
        <w:widowControl w:val="0"/>
        <w:tabs>
          <w:tab w:val="left" w:pos="426"/>
          <w:tab w:val="num" w:pos="567"/>
          <w:tab w:val="left" w:pos="851"/>
        </w:tabs>
        <w:spacing w:after="0" w:line="240" w:lineRule="auto"/>
        <w:ind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8.2.</w:t>
      </w:r>
      <w:r w:rsidRPr="00EB3494">
        <w:rPr>
          <w:rFonts w:ascii="Times New Roman" w:eastAsia="Times New Roman" w:hAnsi="Times New Roman" w:cs="Times New Roman"/>
          <w:sz w:val="24"/>
          <w:szCs w:val="24"/>
          <w:lang w:eastAsia="ru-RU"/>
        </w:rPr>
        <w:tab/>
        <w:t xml:space="preserve">Сторона, для которой создалась невозможность исполнения обязательств по Договору в </w:t>
      </w:r>
      <w:r w:rsidRPr="00EB3494">
        <w:rPr>
          <w:rFonts w:ascii="Times New Roman" w:eastAsia="Times New Roman" w:hAnsi="Times New Roman" w:cs="Times New Roman"/>
          <w:sz w:val="24"/>
          <w:szCs w:val="24"/>
          <w:lang w:eastAsia="ru-RU"/>
        </w:rPr>
        <w:lastRenderedPageBreak/>
        <w:t>силу вышеуказанных причин, должна без промедления, но не позднее 5 (пяти) календарных дней с момента наступления таких обстоятельств, письменно известить об этом другую сторону. Доказательством указанных в извещении фактов должны служить документы, выдаваемые компетентными государственными органами. Допускается извещение по факсимильной связи с обратным уведомлением о получении сообщения.</w:t>
      </w:r>
    </w:p>
    <w:p w:rsidR="00EB3494" w:rsidRPr="00EB3494" w:rsidRDefault="00EB3494" w:rsidP="00EB3494">
      <w:pPr>
        <w:widowControl w:val="0"/>
        <w:tabs>
          <w:tab w:val="left" w:pos="426"/>
          <w:tab w:val="num" w:pos="567"/>
          <w:tab w:val="left" w:pos="851"/>
        </w:tabs>
        <w:spacing w:after="0" w:line="240" w:lineRule="auto"/>
        <w:ind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 xml:space="preserve">8.3. </w:t>
      </w:r>
      <w:r w:rsidRPr="00EB3494">
        <w:rPr>
          <w:rFonts w:ascii="Times New Roman" w:eastAsia="Times New Roman" w:hAnsi="Times New Roman" w:cs="Times New Roman"/>
          <w:sz w:val="24"/>
          <w:szCs w:val="24"/>
          <w:lang w:eastAsia="ru-RU"/>
        </w:rPr>
        <w:tab/>
      </w:r>
      <w:proofErr w:type="spellStart"/>
      <w:r w:rsidRPr="00EB3494">
        <w:rPr>
          <w:rFonts w:ascii="Times New Roman" w:eastAsia="Times New Roman" w:hAnsi="Times New Roman" w:cs="Times New Roman"/>
          <w:sz w:val="24"/>
          <w:szCs w:val="24"/>
          <w:lang w:eastAsia="ru-RU"/>
        </w:rPr>
        <w:t>Неизвещение</w:t>
      </w:r>
      <w:proofErr w:type="spellEnd"/>
      <w:r w:rsidRPr="00EB3494">
        <w:rPr>
          <w:rFonts w:ascii="Times New Roman" w:eastAsia="Times New Roman" w:hAnsi="Times New Roman" w:cs="Times New Roman"/>
          <w:sz w:val="24"/>
          <w:szCs w:val="24"/>
          <w:lang w:eastAsia="ru-RU"/>
        </w:rPr>
        <w:t xml:space="preserve"> или несвоевременное извещение другой Стороны согласно пункту 8.2 Договора влечет за собой утрату права ссылаться на эти обстоятельства.</w:t>
      </w:r>
    </w:p>
    <w:p w:rsidR="00EB3494" w:rsidRPr="00EB3494" w:rsidRDefault="00EB3494" w:rsidP="00EB3494">
      <w:pPr>
        <w:widowControl w:val="0"/>
        <w:tabs>
          <w:tab w:val="left" w:pos="426"/>
          <w:tab w:val="num" w:pos="567"/>
          <w:tab w:val="left" w:pos="851"/>
        </w:tabs>
        <w:spacing w:after="0" w:line="240" w:lineRule="auto"/>
        <w:ind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 xml:space="preserve">8.4. </w:t>
      </w:r>
      <w:r w:rsidRPr="00EB3494">
        <w:rPr>
          <w:rFonts w:ascii="Times New Roman" w:eastAsia="Times New Roman" w:hAnsi="Times New Roman" w:cs="Times New Roman"/>
          <w:sz w:val="24"/>
          <w:szCs w:val="24"/>
          <w:lang w:eastAsia="ru-RU"/>
        </w:rPr>
        <w:tab/>
        <w:t>Если форс-мажорные обстоятельства и их последствия продлятся более трех месяцев, то каждая Сторона имеет право расторгнуть Договор в одностороннем порядке, известив письменно об этом другую Сторону за 14 (четырнадцать) календарных дней до предполагаемого расторжения. В этом случае действие Договора прекращается с момента получения этого извещения другой Стороной.</w:t>
      </w:r>
    </w:p>
    <w:p w:rsidR="00EB3494" w:rsidRPr="00EB3494" w:rsidRDefault="00EB3494" w:rsidP="00EB3494">
      <w:pPr>
        <w:widowControl w:val="0"/>
        <w:tabs>
          <w:tab w:val="left" w:pos="426"/>
          <w:tab w:val="num" w:pos="567"/>
        </w:tabs>
        <w:spacing w:after="0" w:line="240" w:lineRule="auto"/>
        <w:jc w:val="both"/>
        <w:rPr>
          <w:rFonts w:ascii="Times New Roman" w:eastAsia="Times New Roman" w:hAnsi="Times New Roman" w:cs="Times New Roman"/>
          <w:sz w:val="24"/>
          <w:szCs w:val="24"/>
          <w:lang w:eastAsia="ru-RU"/>
        </w:rPr>
      </w:pPr>
    </w:p>
    <w:p w:rsidR="00EB3494" w:rsidRPr="00EB3494" w:rsidRDefault="00EB3494" w:rsidP="00EB3494">
      <w:pPr>
        <w:numPr>
          <w:ilvl w:val="0"/>
          <w:numId w:val="47"/>
        </w:numPr>
        <w:tabs>
          <w:tab w:val="left" w:pos="426"/>
          <w:tab w:val="num" w:pos="567"/>
        </w:tabs>
        <w:spacing w:after="0" w:line="240" w:lineRule="auto"/>
        <w:ind w:left="0" w:firstLine="0"/>
        <w:jc w:val="center"/>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СРОК ДЕЙСТВИЯ ДОГОВОРА, ПОРЯДОК РАСТОРЖЕНИЯ</w:t>
      </w:r>
    </w:p>
    <w:p w:rsidR="00EB3494" w:rsidRPr="00EB3494" w:rsidRDefault="00EB3494" w:rsidP="00EB3494">
      <w:pPr>
        <w:numPr>
          <w:ilvl w:val="1"/>
          <w:numId w:val="47"/>
        </w:numPr>
        <w:tabs>
          <w:tab w:val="left" w:pos="426"/>
          <w:tab w:val="left" w:pos="851"/>
        </w:tabs>
        <w:spacing w:after="0" w:line="240" w:lineRule="auto"/>
        <w:ind w:left="0"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 xml:space="preserve"> Договор вступает в силу и становится обязательным для Сторон с даты его подписания обеими Сторонами и действует по «_____» ___________  ____ года включительно, а в части расчетов – до полного выполнения Сторонами принятых на себя обязательств. </w:t>
      </w:r>
    </w:p>
    <w:p w:rsidR="00EB3494" w:rsidRPr="00EB3494" w:rsidRDefault="00EB3494" w:rsidP="00EB3494">
      <w:pPr>
        <w:tabs>
          <w:tab w:val="left" w:pos="426"/>
          <w:tab w:val="num" w:pos="567"/>
          <w:tab w:val="num" w:pos="644"/>
          <w:tab w:val="left" w:pos="851"/>
        </w:tabs>
        <w:spacing w:after="0" w:line="240" w:lineRule="auto"/>
        <w:ind w:firstLine="425"/>
        <w:jc w:val="both"/>
        <w:rPr>
          <w:rFonts w:ascii="Times New Roman" w:eastAsia="Times New Roman" w:hAnsi="Times New Roman" w:cs="Times New Roman"/>
          <w:spacing w:val="10"/>
          <w:sz w:val="24"/>
          <w:szCs w:val="24"/>
          <w:lang w:eastAsia="ru-RU"/>
        </w:rPr>
      </w:pPr>
      <w:r w:rsidRPr="00EB3494">
        <w:rPr>
          <w:rFonts w:ascii="Times New Roman" w:eastAsia="Times New Roman" w:hAnsi="Times New Roman" w:cs="Times New Roman"/>
          <w:spacing w:val="10"/>
          <w:sz w:val="24"/>
          <w:szCs w:val="24"/>
          <w:lang w:eastAsia="ru-RU"/>
        </w:rPr>
        <w:t xml:space="preserve">9.2 </w:t>
      </w:r>
      <w:r w:rsidRPr="00EB3494">
        <w:rPr>
          <w:rFonts w:ascii="Times New Roman" w:eastAsia="Times New Roman" w:hAnsi="Times New Roman" w:cs="Times New Roman"/>
          <w:sz w:val="24"/>
          <w:szCs w:val="24"/>
          <w:lang w:eastAsia="ru-RU"/>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 соответствии с гражданским законодательством Российской Федерации в порядке, предусмотренном статьей 450.1 Закона,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указанный в разделе 12 Договора. В этом случае Договор считается расторгнутым на 8 (Восьмой) календарный день с момента направления Покупателем уведомления о расторжении. Поставщик несет риск последствий неполучения уведомления, направленного по адресу, указанному в разделе 12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12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p>
    <w:p w:rsidR="00EB3494" w:rsidRPr="00EB3494" w:rsidRDefault="00EB3494" w:rsidP="00EB3494">
      <w:pPr>
        <w:tabs>
          <w:tab w:val="left" w:pos="426"/>
          <w:tab w:val="num" w:pos="567"/>
        </w:tabs>
        <w:spacing w:after="0" w:line="240" w:lineRule="auto"/>
        <w:jc w:val="both"/>
        <w:rPr>
          <w:rFonts w:ascii="Times New Roman" w:eastAsia="Times New Roman" w:hAnsi="Times New Roman" w:cs="Times New Roman"/>
          <w:spacing w:val="10"/>
          <w:sz w:val="24"/>
          <w:szCs w:val="24"/>
          <w:lang w:eastAsia="ru-RU"/>
        </w:rPr>
      </w:pPr>
    </w:p>
    <w:p w:rsidR="00EB3494" w:rsidRPr="00EB3494" w:rsidRDefault="00EB3494" w:rsidP="00EB3494">
      <w:pPr>
        <w:numPr>
          <w:ilvl w:val="0"/>
          <w:numId w:val="47"/>
        </w:numPr>
        <w:tabs>
          <w:tab w:val="left" w:pos="426"/>
        </w:tabs>
        <w:spacing w:after="0" w:line="240" w:lineRule="auto"/>
        <w:ind w:left="0" w:firstLine="0"/>
        <w:jc w:val="center"/>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АНТИКОРРУПЦИОННАЯ ОГОВОРКА</w:t>
      </w:r>
    </w:p>
    <w:p w:rsidR="00EB3494" w:rsidRPr="00EB3494" w:rsidRDefault="00EB3494" w:rsidP="00EB3494">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 xml:space="preserve">10.1 </w:t>
      </w:r>
      <w:r w:rsidRPr="00EB3494">
        <w:rPr>
          <w:rFonts w:ascii="Times New Roman" w:eastAsia="Times New Roman" w:hAnsi="Times New Roman" w:cs="Times New Roman"/>
          <w:sz w:val="24"/>
          <w:szCs w:val="24"/>
          <w:lang w:eastAsia="ru-RU"/>
        </w:rPr>
        <w:tab/>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EB3494" w:rsidRPr="00EB3494" w:rsidRDefault="00EB3494" w:rsidP="00EB3494">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10.2.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B3494" w:rsidRPr="00EB3494" w:rsidRDefault="00EB3494" w:rsidP="00EB3494">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 xml:space="preserve">10.3.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r w:rsidRPr="00EB3494">
        <w:rPr>
          <w:rFonts w:ascii="Times New Roman" w:eastAsia="Times New Roman" w:hAnsi="Times New Roman" w:cs="Times New Roman"/>
          <w:sz w:val="24"/>
          <w:szCs w:val="24"/>
          <w:lang w:eastAsia="ru-RU"/>
        </w:rPr>
        <w:lastRenderedPageBreak/>
        <w:t xml:space="preserve">Это подтверждение должно быть направлено в течение 10 (десяти) рабочих дней с даты получения письменного уведомления. </w:t>
      </w:r>
    </w:p>
    <w:p w:rsidR="00EB3494" w:rsidRPr="00EB3494" w:rsidRDefault="00EB3494" w:rsidP="00EB3494">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Каналы связи «Телефон доверия» АО «МЭС»: (8152) 69-15-45.</w:t>
      </w:r>
    </w:p>
    <w:p w:rsidR="00EB3494" w:rsidRPr="00EB3494" w:rsidRDefault="00EB3494" w:rsidP="00EB3494">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10.4.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EB3494" w:rsidRPr="00EB3494" w:rsidRDefault="00EB3494" w:rsidP="00EB3494">
      <w:pPr>
        <w:tabs>
          <w:tab w:val="left" w:pos="426"/>
          <w:tab w:val="num" w:pos="567"/>
        </w:tabs>
        <w:spacing w:after="0" w:line="240" w:lineRule="auto"/>
        <w:jc w:val="both"/>
        <w:rPr>
          <w:rFonts w:ascii="Times New Roman" w:eastAsia="Times New Roman" w:hAnsi="Times New Roman" w:cs="Times New Roman"/>
          <w:spacing w:val="10"/>
          <w:sz w:val="24"/>
          <w:szCs w:val="24"/>
          <w:lang w:eastAsia="ru-RU"/>
        </w:rPr>
      </w:pPr>
    </w:p>
    <w:p w:rsidR="00EB3494" w:rsidRPr="00EB3494" w:rsidRDefault="00EB3494" w:rsidP="00EB3494">
      <w:pPr>
        <w:numPr>
          <w:ilvl w:val="0"/>
          <w:numId w:val="47"/>
        </w:numPr>
        <w:tabs>
          <w:tab w:val="left" w:pos="426"/>
          <w:tab w:val="num" w:pos="567"/>
        </w:tabs>
        <w:spacing w:after="0" w:line="240" w:lineRule="auto"/>
        <w:ind w:left="0" w:firstLine="0"/>
        <w:jc w:val="center"/>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ЗАКЛЮЧИТЕЛЬНЫЕ ПОЛОЖЕНИЯ</w:t>
      </w:r>
    </w:p>
    <w:p w:rsidR="00EB3494" w:rsidRPr="00EB3494" w:rsidRDefault="00EB3494" w:rsidP="00EB3494">
      <w:pPr>
        <w:numPr>
          <w:ilvl w:val="1"/>
          <w:numId w:val="49"/>
        </w:numPr>
        <w:tabs>
          <w:tab w:val="left" w:pos="0"/>
          <w:tab w:val="left" w:pos="567"/>
          <w:tab w:val="left" w:pos="851"/>
        </w:tabs>
        <w:spacing w:after="0" w:line="240" w:lineRule="auto"/>
        <w:ind w:left="0" w:firstLine="284"/>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 xml:space="preserve">Все предусмотренные Договором заявления, уведомления и отчетные документы, с последующим предоставлением их оригиналов, отправляются Сторонами любым из доступных способов по адресам, указанным в разделе 12 Договора. </w:t>
      </w:r>
    </w:p>
    <w:p w:rsidR="00EB3494" w:rsidRPr="00EB3494" w:rsidRDefault="00EB3494" w:rsidP="00EB3494">
      <w:pPr>
        <w:numPr>
          <w:ilvl w:val="1"/>
          <w:numId w:val="49"/>
        </w:numPr>
        <w:tabs>
          <w:tab w:val="left" w:pos="0"/>
          <w:tab w:val="left" w:pos="567"/>
          <w:tab w:val="left" w:pos="851"/>
        </w:tabs>
        <w:spacing w:after="0" w:line="240" w:lineRule="auto"/>
        <w:ind w:left="0" w:firstLine="284"/>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В случае изменения местонахождения или других реквизитов Сторон в течение срока действия Договора Стороны обязуются известить друг друга в пятидневный срок с момента вступления в силу таких изменений.</w:t>
      </w:r>
    </w:p>
    <w:p w:rsidR="00EB3494" w:rsidRPr="00EB3494" w:rsidRDefault="00EB3494" w:rsidP="00EB3494">
      <w:pPr>
        <w:numPr>
          <w:ilvl w:val="1"/>
          <w:numId w:val="49"/>
        </w:numPr>
        <w:tabs>
          <w:tab w:val="left" w:pos="0"/>
          <w:tab w:val="left" w:pos="567"/>
          <w:tab w:val="left" w:pos="851"/>
        </w:tabs>
        <w:spacing w:after="0" w:line="240" w:lineRule="auto"/>
        <w:ind w:left="0" w:firstLine="284"/>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В случае возникновения споров по Договору Стороны принимают все меры для решения их путем переговоров и направлений претензий. Срок ответа на претензию не должен превышать пяти рабочих дней. При невозможности решения споров и разногласий путем переговоров Стороны вправе обратиться в Арбитражный суд Мурманской области.</w:t>
      </w:r>
    </w:p>
    <w:p w:rsidR="00EB3494" w:rsidRPr="00EB3494" w:rsidRDefault="00EB3494" w:rsidP="00EB3494">
      <w:pPr>
        <w:numPr>
          <w:ilvl w:val="1"/>
          <w:numId w:val="49"/>
        </w:numPr>
        <w:tabs>
          <w:tab w:val="left" w:pos="0"/>
          <w:tab w:val="left" w:pos="567"/>
          <w:tab w:val="left" w:pos="851"/>
        </w:tabs>
        <w:spacing w:after="0" w:line="240" w:lineRule="auto"/>
        <w:ind w:left="0" w:firstLine="284"/>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Все изменения и дополнения  существенных условий Договора действительны только при условии их составления в письменной форме и подписания уполномоченными представителями обеих Сторон.</w:t>
      </w:r>
    </w:p>
    <w:p w:rsidR="00EB3494" w:rsidRPr="00EB3494" w:rsidRDefault="00EB3494" w:rsidP="00EB3494">
      <w:pPr>
        <w:numPr>
          <w:ilvl w:val="1"/>
          <w:numId w:val="49"/>
        </w:numPr>
        <w:tabs>
          <w:tab w:val="left" w:pos="0"/>
          <w:tab w:val="left" w:pos="567"/>
          <w:tab w:val="left" w:pos="851"/>
        </w:tabs>
        <w:spacing w:after="0" w:line="240" w:lineRule="auto"/>
        <w:ind w:left="0" w:firstLine="284"/>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Договор составлен в двух экземплярах, имеющих одинаковую юридическую силу, по одному для каждой из сторон.</w:t>
      </w:r>
    </w:p>
    <w:p w:rsidR="00EB3494" w:rsidRPr="00EB3494" w:rsidRDefault="00EB3494" w:rsidP="00EB3494">
      <w:pPr>
        <w:numPr>
          <w:ilvl w:val="1"/>
          <w:numId w:val="49"/>
        </w:numPr>
        <w:tabs>
          <w:tab w:val="left" w:pos="0"/>
          <w:tab w:val="left" w:pos="567"/>
          <w:tab w:val="left" w:pos="851"/>
        </w:tabs>
        <w:spacing w:after="0" w:line="240" w:lineRule="auto"/>
        <w:ind w:left="0" w:firstLine="284"/>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 xml:space="preserve"> Договор имеет приложения, являющиеся его неотъемлемой частью:</w:t>
      </w:r>
    </w:p>
    <w:p w:rsidR="00EB3494" w:rsidRPr="00EB3494" w:rsidRDefault="00EB3494" w:rsidP="00EB3494">
      <w:pPr>
        <w:numPr>
          <w:ilvl w:val="0"/>
          <w:numId w:val="43"/>
        </w:numPr>
        <w:tabs>
          <w:tab w:val="left" w:pos="0"/>
          <w:tab w:val="left" w:pos="567"/>
          <w:tab w:val="left" w:pos="851"/>
        </w:tabs>
        <w:spacing w:after="0" w:line="240" w:lineRule="auto"/>
        <w:ind w:left="0" w:firstLine="284"/>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Приложение № 1 – Форма заявки на изготовление Карт;</w:t>
      </w:r>
    </w:p>
    <w:p w:rsidR="00EB3494" w:rsidRPr="00EB3494" w:rsidRDefault="00EB3494" w:rsidP="00EB3494">
      <w:pPr>
        <w:numPr>
          <w:ilvl w:val="0"/>
          <w:numId w:val="43"/>
        </w:numPr>
        <w:tabs>
          <w:tab w:val="left" w:pos="0"/>
          <w:tab w:val="left" w:pos="567"/>
          <w:tab w:val="left" w:pos="851"/>
        </w:tabs>
        <w:spacing w:after="0" w:line="240" w:lineRule="auto"/>
        <w:ind w:left="0" w:firstLine="284"/>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Приложение № 2 – Точки обслуживания (ТО);</w:t>
      </w:r>
    </w:p>
    <w:p w:rsidR="00EB3494" w:rsidRPr="00EB3494" w:rsidRDefault="00EB3494" w:rsidP="00EB3494">
      <w:pPr>
        <w:tabs>
          <w:tab w:val="left" w:pos="567"/>
          <w:tab w:val="left" w:pos="851"/>
        </w:tabs>
        <w:spacing w:after="0" w:line="240" w:lineRule="auto"/>
        <w:jc w:val="center"/>
        <w:rPr>
          <w:rFonts w:ascii="Times New Roman" w:eastAsia="Times New Roman" w:hAnsi="Times New Roman" w:cs="Times New Roman"/>
          <w:b/>
          <w:lang w:eastAsia="ru-RU"/>
        </w:rPr>
      </w:pPr>
    </w:p>
    <w:p w:rsidR="00EB3494" w:rsidRPr="00EB3494" w:rsidRDefault="00EB3494" w:rsidP="00EB3494">
      <w:pPr>
        <w:numPr>
          <w:ilvl w:val="0"/>
          <w:numId w:val="49"/>
        </w:numPr>
        <w:spacing w:after="0" w:line="240" w:lineRule="auto"/>
        <w:jc w:val="center"/>
        <w:rPr>
          <w:rFonts w:ascii="Times New Roman" w:eastAsia="Times New Roman" w:hAnsi="Times New Roman" w:cs="Times New Roman"/>
          <w:b/>
          <w:lang w:eastAsia="ru-RU"/>
        </w:rPr>
      </w:pPr>
      <w:r w:rsidRPr="00EB3494">
        <w:rPr>
          <w:rFonts w:ascii="Times New Roman" w:eastAsia="Times New Roman" w:hAnsi="Times New Roman" w:cs="Times New Roman"/>
          <w:b/>
          <w:lang w:eastAsia="ru-RU"/>
        </w:rPr>
        <w:t>АДРЕСА И РЕКВИЗИТЫ СТОРОН</w:t>
      </w:r>
    </w:p>
    <w:tbl>
      <w:tblPr>
        <w:tblW w:w="10015" w:type="dxa"/>
        <w:tblCellSpacing w:w="20" w:type="dxa"/>
        <w:tblInd w:w="208" w:type="dxa"/>
        <w:tblBorders>
          <w:top w:val="dotted" w:sz="4" w:space="0" w:color="auto"/>
          <w:left w:val="dotted" w:sz="4" w:space="0" w:color="auto"/>
          <w:bottom w:val="dotted" w:sz="4" w:space="0" w:color="auto"/>
          <w:right w:val="dotted" w:sz="4" w:space="0" w:color="auto"/>
          <w:insideV w:val="dotted" w:sz="4" w:space="0" w:color="auto"/>
        </w:tblBorders>
        <w:tblLayout w:type="fixed"/>
        <w:tblLook w:val="01E0" w:firstRow="1" w:lastRow="1" w:firstColumn="1" w:lastColumn="1" w:noHBand="0" w:noVBand="0"/>
      </w:tblPr>
      <w:tblGrid>
        <w:gridCol w:w="4770"/>
        <w:gridCol w:w="5245"/>
      </w:tblGrid>
      <w:tr w:rsidR="00EB3494" w:rsidRPr="00EB3494" w:rsidTr="006F65F2">
        <w:trPr>
          <w:trHeight w:val="629"/>
          <w:tblCellSpacing w:w="20" w:type="dxa"/>
        </w:trPr>
        <w:tc>
          <w:tcPr>
            <w:tcW w:w="4710" w:type="dxa"/>
            <w:tcBorders>
              <w:bottom w:val="dotted" w:sz="4" w:space="0" w:color="auto"/>
            </w:tcBorders>
            <w:shd w:val="clear" w:color="auto" w:fill="auto"/>
            <w:vAlign w:val="center"/>
          </w:tcPr>
          <w:p w:rsidR="00EB3494" w:rsidRPr="00EB3494" w:rsidRDefault="00EB3494" w:rsidP="00EB3494">
            <w:pPr>
              <w:autoSpaceDE w:val="0"/>
              <w:autoSpaceDN w:val="0"/>
              <w:adjustRightInd w:val="0"/>
              <w:spacing w:after="0" w:line="240" w:lineRule="auto"/>
              <w:ind w:right="-5"/>
              <w:jc w:val="both"/>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ПОСТАВЩИК</w:t>
            </w:r>
          </w:p>
          <w:p w:rsidR="00EB3494" w:rsidRPr="00EB3494" w:rsidRDefault="00EB3494" w:rsidP="00EB3494">
            <w:pPr>
              <w:autoSpaceDE w:val="0"/>
              <w:autoSpaceDN w:val="0"/>
              <w:adjustRightInd w:val="0"/>
              <w:spacing w:after="0" w:line="240" w:lineRule="auto"/>
              <w:ind w:right="-5"/>
              <w:jc w:val="both"/>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w:t>
            </w:r>
          </w:p>
        </w:tc>
        <w:tc>
          <w:tcPr>
            <w:tcW w:w="5185" w:type="dxa"/>
            <w:tcBorders>
              <w:bottom w:val="dotted" w:sz="4" w:space="0" w:color="auto"/>
            </w:tcBorders>
            <w:shd w:val="clear" w:color="auto" w:fill="auto"/>
            <w:vAlign w:val="center"/>
          </w:tcPr>
          <w:p w:rsidR="00EB3494" w:rsidRPr="00EB3494" w:rsidRDefault="00EB3494" w:rsidP="00EB3494">
            <w:pPr>
              <w:autoSpaceDE w:val="0"/>
              <w:autoSpaceDN w:val="0"/>
              <w:adjustRightInd w:val="0"/>
              <w:spacing w:after="0" w:line="240" w:lineRule="auto"/>
              <w:ind w:right="152"/>
              <w:jc w:val="both"/>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ПОКУПАТЕЛЬ</w:t>
            </w:r>
          </w:p>
          <w:p w:rsidR="00EB3494" w:rsidRPr="00EB3494" w:rsidRDefault="00EB3494" w:rsidP="00EB3494">
            <w:pPr>
              <w:autoSpaceDE w:val="0"/>
              <w:autoSpaceDN w:val="0"/>
              <w:adjustRightInd w:val="0"/>
              <w:spacing w:after="0" w:line="240" w:lineRule="auto"/>
              <w:ind w:right="152"/>
              <w:jc w:val="both"/>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АО «МЭС»</w:t>
            </w:r>
          </w:p>
        </w:tc>
      </w:tr>
      <w:tr w:rsidR="00EB3494" w:rsidRPr="00EB3494" w:rsidTr="006F65F2">
        <w:trPr>
          <w:trHeight w:val="1380"/>
          <w:tblCellSpacing w:w="20" w:type="dxa"/>
        </w:trPr>
        <w:tc>
          <w:tcPr>
            <w:tcW w:w="4710" w:type="dxa"/>
            <w:shd w:val="clear" w:color="auto" w:fill="auto"/>
          </w:tcPr>
          <w:p w:rsidR="00EB3494" w:rsidRPr="00EB3494" w:rsidRDefault="00EB3494" w:rsidP="00EB3494">
            <w:pPr>
              <w:widowControl w:val="0"/>
              <w:spacing w:after="0" w:line="240" w:lineRule="auto"/>
              <w:jc w:val="both"/>
              <w:rPr>
                <w:rFonts w:ascii="Times New Roman" w:eastAsia="Times New Roman" w:hAnsi="Times New Roman" w:cs="Times New Roman"/>
                <w:sz w:val="24"/>
                <w:szCs w:val="24"/>
                <w:lang w:val="en-US" w:eastAsia="ru-RU"/>
              </w:rPr>
            </w:pPr>
          </w:p>
        </w:tc>
        <w:tc>
          <w:tcPr>
            <w:tcW w:w="5185" w:type="dxa"/>
            <w:shd w:val="clear" w:color="auto" w:fill="auto"/>
          </w:tcPr>
          <w:p w:rsidR="00EB3494" w:rsidRPr="00EB3494" w:rsidRDefault="00EB3494" w:rsidP="00EB3494">
            <w:pPr>
              <w:widowControl w:val="0"/>
              <w:spacing w:after="0" w:line="240" w:lineRule="auto"/>
              <w:jc w:val="both"/>
              <w:rPr>
                <w:rFonts w:ascii="Times New Roman" w:eastAsia="Times New Roman" w:hAnsi="Times New Roman" w:cs="Times New Roman"/>
                <w:sz w:val="24"/>
                <w:szCs w:val="24"/>
              </w:rPr>
            </w:pPr>
            <w:r w:rsidRPr="00EB3494">
              <w:rPr>
                <w:rFonts w:ascii="Times New Roman" w:eastAsia="Times New Roman" w:hAnsi="Times New Roman" w:cs="Times New Roman"/>
                <w:b/>
                <w:sz w:val="24"/>
                <w:szCs w:val="24"/>
              </w:rPr>
              <w:t>юр. адрес:</w:t>
            </w:r>
            <w:r w:rsidRPr="00EB3494">
              <w:rPr>
                <w:rFonts w:ascii="Times New Roman" w:eastAsia="Times New Roman" w:hAnsi="Times New Roman" w:cs="Times New Roman"/>
                <w:sz w:val="24"/>
                <w:szCs w:val="24"/>
              </w:rPr>
              <w:t xml:space="preserve"> 183034, г. Мурманск, </w:t>
            </w:r>
          </w:p>
          <w:p w:rsidR="00EB3494" w:rsidRPr="00EB3494" w:rsidRDefault="00EB3494" w:rsidP="00EB3494">
            <w:pPr>
              <w:widowControl w:val="0"/>
              <w:spacing w:after="0" w:line="240" w:lineRule="auto"/>
              <w:jc w:val="both"/>
              <w:rPr>
                <w:rFonts w:ascii="Times New Roman" w:eastAsia="Times New Roman" w:hAnsi="Times New Roman" w:cs="Times New Roman"/>
                <w:sz w:val="24"/>
                <w:szCs w:val="24"/>
              </w:rPr>
            </w:pPr>
            <w:r w:rsidRPr="00EB3494">
              <w:rPr>
                <w:rFonts w:ascii="Times New Roman" w:eastAsia="Times New Roman" w:hAnsi="Times New Roman" w:cs="Times New Roman"/>
                <w:sz w:val="24"/>
                <w:szCs w:val="24"/>
              </w:rPr>
              <w:t>ул. Свердлова, д. 39, корп.1</w:t>
            </w:r>
          </w:p>
          <w:p w:rsidR="00EB3494" w:rsidRPr="00EB3494" w:rsidRDefault="00EB3494" w:rsidP="00EB3494">
            <w:pPr>
              <w:widowControl w:val="0"/>
              <w:spacing w:after="0" w:line="240" w:lineRule="auto"/>
              <w:jc w:val="both"/>
              <w:rPr>
                <w:rFonts w:ascii="Times New Roman" w:eastAsia="Times New Roman" w:hAnsi="Times New Roman" w:cs="Times New Roman"/>
                <w:sz w:val="24"/>
                <w:szCs w:val="24"/>
              </w:rPr>
            </w:pPr>
            <w:r w:rsidRPr="00EB3494">
              <w:rPr>
                <w:rFonts w:ascii="Times New Roman" w:eastAsia="Times New Roman" w:hAnsi="Times New Roman" w:cs="Times New Roman"/>
                <w:b/>
                <w:sz w:val="24"/>
                <w:szCs w:val="24"/>
              </w:rPr>
              <w:t>почт. адрес:</w:t>
            </w:r>
            <w:r w:rsidRPr="00EB3494">
              <w:rPr>
                <w:rFonts w:ascii="Times New Roman" w:eastAsia="Times New Roman" w:hAnsi="Times New Roman" w:cs="Times New Roman"/>
                <w:sz w:val="24"/>
                <w:szCs w:val="24"/>
              </w:rPr>
              <w:t xml:space="preserve"> 183034, г. Мурманск,</w:t>
            </w:r>
          </w:p>
          <w:p w:rsidR="00EB3494" w:rsidRPr="00EB3494" w:rsidRDefault="00EB3494" w:rsidP="00EB3494">
            <w:pPr>
              <w:widowControl w:val="0"/>
              <w:spacing w:after="0" w:line="240" w:lineRule="auto"/>
              <w:jc w:val="both"/>
              <w:rPr>
                <w:rFonts w:ascii="Times New Roman" w:eastAsia="Times New Roman" w:hAnsi="Times New Roman" w:cs="Times New Roman"/>
                <w:sz w:val="24"/>
                <w:szCs w:val="24"/>
              </w:rPr>
            </w:pPr>
            <w:r w:rsidRPr="00EB3494">
              <w:rPr>
                <w:rFonts w:ascii="Times New Roman" w:eastAsia="Times New Roman" w:hAnsi="Times New Roman" w:cs="Times New Roman"/>
                <w:sz w:val="24"/>
                <w:szCs w:val="24"/>
              </w:rPr>
              <w:t xml:space="preserve"> ул. Свердлова, д. 39, корп. 1</w:t>
            </w:r>
          </w:p>
          <w:p w:rsidR="00EB3494" w:rsidRPr="00EB3494" w:rsidRDefault="00EB3494" w:rsidP="00EB3494">
            <w:pPr>
              <w:widowControl w:val="0"/>
              <w:spacing w:after="0" w:line="240" w:lineRule="auto"/>
              <w:jc w:val="both"/>
              <w:rPr>
                <w:rFonts w:ascii="Times New Roman" w:eastAsia="Times New Roman" w:hAnsi="Times New Roman" w:cs="Times New Roman"/>
                <w:sz w:val="24"/>
                <w:szCs w:val="24"/>
              </w:rPr>
            </w:pPr>
            <w:r w:rsidRPr="00EB3494">
              <w:rPr>
                <w:rFonts w:ascii="Times New Roman" w:eastAsia="Times New Roman" w:hAnsi="Times New Roman" w:cs="Times New Roman"/>
                <w:b/>
                <w:sz w:val="24"/>
                <w:szCs w:val="24"/>
              </w:rPr>
              <w:t>тел/факс</w:t>
            </w:r>
            <w:r w:rsidRPr="00EB3494">
              <w:rPr>
                <w:rFonts w:ascii="Times New Roman" w:eastAsia="Times New Roman" w:hAnsi="Times New Roman" w:cs="Times New Roman"/>
                <w:sz w:val="24"/>
                <w:szCs w:val="24"/>
              </w:rPr>
              <w:t xml:space="preserve"> 8152-435736 </w:t>
            </w:r>
          </w:p>
          <w:p w:rsidR="00EB3494" w:rsidRPr="00EB3494" w:rsidRDefault="00EB3494" w:rsidP="00EB3494">
            <w:pPr>
              <w:widowControl w:val="0"/>
              <w:spacing w:after="0" w:line="240" w:lineRule="auto"/>
              <w:jc w:val="both"/>
              <w:rPr>
                <w:rFonts w:ascii="Times New Roman" w:eastAsia="Times New Roman" w:hAnsi="Times New Roman" w:cs="Times New Roman"/>
                <w:sz w:val="24"/>
                <w:szCs w:val="24"/>
              </w:rPr>
            </w:pPr>
            <w:r w:rsidRPr="00EB3494">
              <w:rPr>
                <w:rFonts w:ascii="Times New Roman" w:eastAsia="Times New Roman" w:hAnsi="Times New Roman" w:cs="Times New Roman"/>
                <w:b/>
                <w:sz w:val="24"/>
                <w:szCs w:val="24"/>
              </w:rPr>
              <w:t>тел.</w:t>
            </w:r>
            <w:r w:rsidRPr="00EB3494">
              <w:rPr>
                <w:rFonts w:ascii="Times New Roman" w:eastAsia="Times New Roman" w:hAnsi="Times New Roman" w:cs="Times New Roman"/>
                <w:sz w:val="24"/>
                <w:szCs w:val="24"/>
              </w:rPr>
              <w:t>8152-686288</w:t>
            </w:r>
          </w:p>
          <w:p w:rsidR="00EB3494" w:rsidRPr="00EB3494" w:rsidRDefault="00EB3494" w:rsidP="00EB3494">
            <w:pPr>
              <w:widowControl w:val="0"/>
              <w:spacing w:after="0" w:line="240" w:lineRule="auto"/>
              <w:jc w:val="both"/>
              <w:rPr>
                <w:rFonts w:ascii="Times New Roman" w:eastAsia="Times New Roman" w:hAnsi="Times New Roman" w:cs="Times New Roman"/>
                <w:b/>
                <w:sz w:val="24"/>
                <w:szCs w:val="24"/>
              </w:rPr>
            </w:pPr>
            <w:r w:rsidRPr="00EB3494">
              <w:rPr>
                <w:rFonts w:ascii="Times New Roman" w:eastAsia="Times New Roman" w:hAnsi="Times New Roman" w:cs="Times New Roman"/>
                <w:b/>
                <w:sz w:val="24"/>
                <w:szCs w:val="24"/>
              </w:rPr>
              <w:t>Е-</w:t>
            </w:r>
            <w:r w:rsidRPr="00EB3494">
              <w:rPr>
                <w:rFonts w:ascii="Times New Roman" w:eastAsia="Times New Roman" w:hAnsi="Times New Roman" w:cs="Times New Roman"/>
                <w:b/>
                <w:sz w:val="24"/>
                <w:szCs w:val="24"/>
                <w:lang w:val="en-US"/>
              </w:rPr>
              <w:t>mail</w:t>
            </w:r>
            <w:r w:rsidRPr="00EB3494">
              <w:rPr>
                <w:rFonts w:ascii="Times New Roman" w:eastAsia="Times New Roman" w:hAnsi="Times New Roman" w:cs="Times New Roman"/>
                <w:b/>
                <w:sz w:val="24"/>
                <w:szCs w:val="24"/>
              </w:rPr>
              <w:t xml:space="preserve"> </w:t>
            </w:r>
            <w:hyperlink r:id="rId20" w:history="1">
              <w:r w:rsidRPr="00EB3494">
                <w:rPr>
                  <w:rFonts w:ascii="Times New Roman" w:eastAsia="Times New Roman" w:hAnsi="Times New Roman" w:cs="Times New Roman"/>
                  <w:b/>
                  <w:color w:val="0000FF"/>
                  <w:sz w:val="24"/>
                  <w:szCs w:val="24"/>
                  <w:u w:val="single"/>
                  <w:lang w:val="en-US"/>
                </w:rPr>
                <w:t>matrehin</w:t>
              </w:r>
              <w:r w:rsidRPr="00EB3494">
                <w:rPr>
                  <w:rFonts w:ascii="Times New Roman" w:eastAsia="Times New Roman" w:hAnsi="Times New Roman" w:cs="Times New Roman"/>
                  <w:b/>
                  <w:color w:val="0000FF"/>
                  <w:sz w:val="24"/>
                  <w:szCs w:val="24"/>
                  <w:u w:val="single"/>
                </w:rPr>
                <w:t>@</w:t>
              </w:r>
              <w:r w:rsidRPr="00EB3494">
                <w:rPr>
                  <w:rFonts w:ascii="Times New Roman" w:eastAsia="Times New Roman" w:hAnsi="Times New Roman" w:cs="Times New Roman"/>
                  <w:b/>
                  <w:color w:val="0000FF"/>
                  <w:sz w:val="24"/>
                  <w:szCs w:val="24"/>
                  <w:u w:val="single"/>
                  <w:lang w:val="en-US"/>
                </w:rPr>
                <w:t>mures</w:t>
              </w:r>
              <w:r w:rsidRPr="00EB3494">
                <w:rPr>
                  <w:rFonts w:ascii="Times New Roman" w:eastAsia="Times New Roman" w:hAnsi="Times New Roman" w:cs="Times New Roman"/>
                  <w:b/>
                  <w:color w:val="0000FF"/>
                  <w:sz w:val="24"/>
                  <w:szCs w:val="24"/>
                  <w:u w:val="single"/>
                </w:rPr>
                <w:t>.</w:t>
              </w:r>
              <w:proofErr w:type="spellStart"/>
              <w:r w:rsidRPr="00EB3494">
                <w:rPr>
                  <w:rFonts w:ascii="Times New Roman" w:eastAsia="Times New Roman" w:hAnsi="Times New Roman" w:cs="Times New Roman"/>
                  <w:b/>
                  <w:color w:val="0000FF"/>
                  <w:sz w:val="24"/>
                  <w:szCs w:val="24"/>
                  <w:u w:val="single"/>
                  <w:lang w:val="en-US"/>
                </w:rPr>
                <w:t>ru</w:t>
              </w:r>
              <w:proofErr w:type="spellEnd"/>
            </w:hyperlink>
            <w:r w:rsidRPr="00EB3494">
              <w:rPr>
                <w:rFonts w:ascii="Times New Roman" w:eastAsia="Times New Roman" w:hAnsi="Times New Roman" w:cs="Times New Roman"/>
                <w:b/>
                <w:sz w:val="24"/>
                <w:szCs w:val="24"/>
              </w:rPr>
              <w:t xml:space="preserve"> </w:t>
            </w:r>
          </w:p>
          <w:p w:rsidR="00EB3494" w:rsidRPr="00EB3494" w:rsidRDefault="00EB3494" w:rsidP="00EB3494">
            <w:pPr>
              <w:widowControl w:val="0"/>
              <w:spacing w:after="0" w:line="240" w:lineRule="auto"/>
              <w:jc w:val="both"/>
              <w:rPr>
                <w:rFonts w:ascii="Times New Roman" w:eastAsia="Times New Roman" w:hAnsi="Times New Roman" w:cs="Times New Roman"/>
                <w:b/>
                <w:sz w:val="24"/>
                <w:szCs w:val="24"/>
              </w:rPr>
            </w:pPr>
            <w:r w:rsidRPr="00EB3494">
              <w:rPr>
                <w:rFonts w:ascii="Times New Roman" w:eastAsia="Times New Roman" w:hAnsi="Times New Roman" w:cs="Times New Roman"/>
                <w:b/>
                <w:sz w:val="24"/>
                <w:szCs w:val="24"/>
              </w:rPr>
              <w:t xml:space="preserve">платежные реквизиты: </w:t>
            </w:r>
          </w:p>
          <w:p w:rsidR="00EB3494" w:rsidRPr="00EB3494" w:rsidRDefault="00EB3494" w:rsidP="00EB3494">
            <w:pPr>
              <w:widowControl w:val="0"/>
              <w:spacing w:after="0" w:line="240" w:lineRule="auto"/>
              <w:jc w:val="both"/>
              <w:rPr>
                <w:rFonts w:ascii="Times New Roman" w:eastAsia="Times New Roman" w:hAnsi="Times New Roman" w:cs="Times New Roman"/>
                <w:sz w:val="24"/>
                <w:szCs w:val="24"/>
              </w:rPr>
            </w:pPr>
            <w:r w:rsidRPr="00EB3494">
              <w:rPr>
                <w:rFonts w:ascii="Times New Roman" w:eastAsia="Times New Roman" w:hAnsi="Times New Roman" w:cs="Times New Roman"/>
                <w:sz w:val="24"/>
                <w:szCs w:val="24"/>
              </w:rPr>
              <w:t xml:space="preserve">Ф-л ГПБ (АО) в г. Санкт-Петербурге г. Санкт-Петербург  </w:t>
            </w:r>
          </w:p>
          <w:p w:rsidR="00EB3494" w:rsidRPr="00EB3494" w:rsidRDefault="00EB3494" w:rsidP="00EB3494">
            <w:pPr>
              <w:widowControl w:val="0"/>
              <w:spacing w:after="0" w:line="240" w:lineRule="auto"/>
              <w:jc w:val="both"/>
              <w:rPr>
                <w:rFonts w:ascii="Times New Roman" w:eastAsia="Times New Roman" w:hAnsi="Times New Roman" w:cs="Times New Roman"/>
                <w:sz w:val="24"/>
                <w:szCs w:val="24"/>
              </w:rPr>
            </w:pPr>
            <w:r w:rsidRPr="00EB3494">
              <w:rPr>
                <w:rFonts w:ascii="Times New Roman" w:eastAsia="Times New Roman" w:hAnsi="Times New Roman" w:cs="Times New Roman"/>
                <w:sz w:val="24"/>
                <w:szCs w:val="24"/>
              </w:rPr>
              <w:t>Р/счет № 40702810300001003064</w:t>
            </w:r>
          </w:p>
          <w:p w:rsidR="00EB3494" w:rsidRPr="00EB3494" w:rsidRDefault="00EB3494" w:rsidP="00EB3494">
            <w:pPr>
              <w:widowControl w:val="0"/>
              <w:spacing w:after="0" w:line="240" w:lineRule="auto"/>
              <w:jc w:val="both"/>
              <w:rPr>
                <w:rFonts w:ascii="Times New Roman" w:eastAsia="Times New Roman" w:hAnsi="Times New Roman" w:cs="Times New Roman"/>
                <w:sz w:val="24"/>
                <w:szCs w:val="24"/>
              </w:rPr>
            </w:pPr>
            <w:r w:rsidRPr="00EB3494">
              <w:rPr>
                <w:rFonts w:ascii="Times New Roman" w:eastAsia="Times New Roman" w:hAnsi="Times New Roman" w:cs="Times New Roman"/>
                <w:sz w:val="24"/>
                <w:szCs w:val="24"/>
              </w:rPr>
              <w:t>к/с № 30101810200000000827</w:t>
            </w:r>
          </w:p>
          <w:p w:rsidR="00EB3494" w:rsidRPr="00EB3494" w:rsidRDefault="00EB3494" w:rsidP="00EB3494">
            <w:pPr>
              <w:widowControl w:val="0"/>
              <w:spacing w:after="0" w:line="240" w:lineRule="auto"/>
              <w:jc w:val="both"/>
              <w:rPr>
                <w:rFonts w:ascii="Times New Roman" w:eastAsia="Times New Roman" w:hAnsi="Times New Roman" w:cs="Times New Roman"/>
                <w:sz w:val="24"/>
                <w:szCs w:val="24"/>
              </w:rPr>
            </w:pPr>
            <w:r w:rsidRPr="00EB3494">
              <w:rPr>
                <w:rFonts w:ascii="Times New Roman" w:eastAsia="Times New Roman" w:hAnsi="Times New Roman" w:cs="Times New Roman"/>
                <w:sz w:val="24"/>
                <w:szCs w:val="24"/>
              </w:rPr>
              <w:t>БИК 044030827</w:t>
            </w:r>
          </w:p>
          <w:p w:rsidR="00EB3494" w:rsidRPr="00EB3494" w:rsidRDefault="00EB3494" w:rsidP="00EB3494">
            <w:pPr>
              <w:widowControl w:val="0"/>
              <w:spacing w:after="0" w:line="240" w:lineRule="auto"/>
              <w:jc w:val="both"/>
              <w:rPr>
                <w:rFonts w:ascii="Times New Roman" w:eastAsia="Times New Roman" w:hAnsi="Times New Roman" w:cs="Times New Roman"/>
                <w:sz w:val="24"/>
                <w:szCs w:val="24"/>
              </w:rPr>
            </w:pPr>
            <w:r w:rsidRPr="00EB3494">
              <w:rPr>
                <w:rFonts w:ascii="Times New Roman" w:eastAsia="Times New Roman" w:hAnsi="Times New Roman" w:cs="Times New Roman"/>
                <w:sz w:val="24"/>
                <w:szCs w:val="24"/>
              </w:rPr>
              <w:t>ОКПО 88036460</w:t>
            </w:r>
          </w:p>
          <w:p w:rsidR="00EB3494" w:rsidRPr="00EB3494" w:rsidRDefault="00EB3494" w:rsidP="00EB3494">
            <w:pPr>
              <w:widowControl w:val="0"/>
              <w:spacing w:after="0" w:line="240" w:lineRule="auto"/>
              <w:jc w:val="both"/>
              <w:rPr>
                <w:rFonts w:ascii="Times New Roman" w:eastAsia="Times New Roman" w:hAnsi="Times New Roman" w:cs="Times New Roman"/>
                <w:sz w:val="24"/>
                <w:szCs w:val="24"/>
              </w:rPr>
            </w:pPr>
            <w:r w:rsidRPr="00EB3494">
              <w:rPr>
                <w:rFonts w:ascii="Times New Roman" w:eastAsia="Times New Roman" w:hAnsi="Times New Roman" w:cs="Times New Roman"/>
                <w:sz w:val="24"/>
                <w:szCs w:val="24"/>
              </w:rPr>
              <w:t>ОГРН 1095190009111</w:t>
            </w:r>
          </w:p>
          <w:p w:rsidR="00EB3494" w:rsidRPr="00EB3494" w:rsidRDefault="00EB3494" w:rsidP="00EB3494">
            <w:pPr>
              <w:widowControl w:val="0"/>
              <w:spacing w:after="0" w:line="240" w:lineRule="auto"/>
              <w:jc w:val="both"/>
              <w:rPr>
                <w:rFonts w:ascii="Times New Roman" w:eastAsia="Times New Roman" w:hAnsi="Times New Roman" w:cs="Times New Roman"/>
                <w:sz w:val="24"/>
                <w:szCs w:val="24"/>
              </w:rPr>
            </w:pPr>
            <w:r w:rsidRPr="00EB3494">
              <w:rPr>
                <w:rFonts w:ascii="Times New Roman" w:eastAsia="Times New Roman" w:hAnsi="Times New Roman" w:cs="Times New Roman"/>
                <w:sz w:val="24"/>
                <w:szCs w:val="24"/>
              </w:rPr>
              <w:t>ИНН 5190907139</w:t>
            </w:r>
          </w:p>
          <w:p w:rsidR="00EB3494" w:rsidRPr="00EB3494" w:rsidRDefault="00EB3494" w:rsidP="00EB3494">
            <w:pPr>
              <w:widowControl w:val="0"/>
              <w:spacing w:after="0" w:line="240" w:lineRule="auto"/>
              <w:jc w:val="both"/>
              <w:rPr>
                <w:rFonts w:ascii="Times New Roman" w:eastAsia="Times New Roman" w:hAnsi="Times New Roman" w:cs="Times New Roman"/>
                <w:sz w:val="24"/>
                <w:szCs w:val="24"/>
              </w:rPr>
            </w:pPr>
            <w:r w:rsidRPr="00EB3494">
              <w:rPr>
                <w:rFonts w:ascii="Times New Roman" w:eastAsia="Times New Roman" w:hAnsi="Times New Roman" w:cs="Times New Roman"/>
                <w:sz w:val="24"/>
                <w:szCs w:val="24"/>
              </w:rPr>
              <w:t>КПП 519950001</w:t>
            </w:r>
          </w:p>
          <w:p w:rsidR="00EB3494" w:rsidRPr="00EB3494" w:rsidRDefault="00EB3494" w:rsidP="00EB3494">
            <w:pPr>
              <w:widowControl w:val="0"/>
              <w:spacing w:after="0" w:line="240" w:lineRule="auto"/>
              <w:jc w:val="both"/>
              <w:rPr>
                <w:rFonts w:ascii="Times New Roman" w:eastAsia="Times New Roman" w:hAnsi="Times New Roman" w:cs="Times New Roman"/>
                <w:sz w:val="24"/>
                <w:szCs w:val="24"/>
              </w:rPr>
            </w:pPr>
          </w:p>
          <w:p w:rsidR="00EB3494" w:rsidRPr="00EB3494" w:rsidRDefault="00EB3494" w:rsidP="00EB3494">
            <w:pPr>
              <w:widowControl w:val="0"/>
              <w:spacing w:after="0" w:line="240" w:lineRule="auto"/>
              <w:jc w:val="both"/>
              <w:rPr>
                <w:rFonts w:ascii="Times New Roman" w:eastAsia="Times New Roman" w:hAnsi="Times New Roman" w:cs="Times New Roman"/>
                <w:sz w:val="24"/>
                <w:szCs w:val="24"/>
              </w:rPr>
            </w:pPr>
          </w:p>
          <w:p w:rsidR="00EB3494" w:rsidRPr="00EB3494" w:rsidRDefault="00EB3494" w:rsidP="00EB3494">
            <w:pPr>
              <w:widowControl w:val="0"/>
              <w:spacing w:after="0" w:line="240" w:lineRule="auto"/>
              <w:jc w:val="both"/>
              <w:rPr>
                <w:rFonts w:ascii="Times New Roman" w:eastAsia="Times New Roman" w:hAnsi="Times New Roman" w:cs="Times New Roman"/>
                <w:sz w:val="24"/>
                <w:szCs w:val="24"/>
              </w:rPr>
            </w:pPr>
          </w:p>
        </w:tc>
      </w:tr>
      <w:tr w:rsidR="00EB3494" w:rsidRPr="00EB3494" w:rsidTr="006F65F2">
        <w:trPr>
          <w:trHeight w:val="525"/>
          <w:tblCellSpacing w:w="20" w:type="dxa"/>
        </w:trPr>
        <w:tc>
          <w:tcPr>
            <w:tcW w:w="4710" w:type="dxa"/>
            <w:tcBorders>
              <w:top w:val="dotted" w:sz="4" w:space="0" w:color="auto"/>
            </w:tcBorders>
            <w:shd w:val="clear" w:color="auto" w:fill="auto"/>
          </w:tcPr>
          <w:p w:rsidR="00EB3494" w:rsidRPr="00EB3494" w:rsidRDefault="00EB3494" w:rsidP="00EB3494">
            <w:pPr>
              <w:autoSpaceDE w:val="0"/>
              <w:autoSpaceDN w:val="0"/>
              <w:adjustRightInd w:val="0"/>
              <w:spacing w:after="0" w:line="240" w:lineRule="auto"/>
              <w:ind w:right="-5"/>
              <w:jc w:val="both"/>
              <w:rPr>
                <w:rFonts w:ascii="Times New Roman" w:eastAsia="Arial Unicode MS" w:hAnsi="Times New Roman" w:cs="Times New Roman"/>
                <w:sz w:val="24"/>
                <w:szCs w:val="24"/>
                <w:lang w:eastAsia="ru-RU"/>
              </w:rPr>
            </w:pPr>
            <w:r w:rsidRPr="00EB3494">
              <w:rPr>
                <w:rFonts w:ascii="Times New Roman" w:eastAsia="Times New Roman" w:hAnsi="Times New Roman" w:cs="Times New Roman"/>
                <w:sz w:val="24"/>
                <w:szCs w:val="24"/>
                <w:lang w:eastAsia="ru-RU"/>
              </w:rPr>
              <w:lastRenderedPageBreak/>
              <w:t>____</w:t>
            </w:r>
            <w:r w:rsidRPr="00EB3494">
              <w:rPr>
                <w:rFonts w:ascii="Times New Roman" w:eastAsia="Arial Unicode MS" w:hAnsi="Times New Roman" w:cs="Times New Roman"/>
                <w:sz w:val="24"/>
                <w:szCs w:val="24"/>
                <w:lang w:eastAsia="ru-RU"/>
              </w:rPr>
              <w:t>________________/………/</w:t>
            </w:r>
            <w:r w:rsidRPr="00EB3494">
              <w:rPr>
                <w:rFonts w:ascii="Times New Roman" w:eastAsia="Arial Unicode MS" w:hAnsi="Times New Roman" w:cs="Times New Roman"/>
                <w:sz w:val="24"/>
                <w:szCs w:val="24"/>
                <w:lang w:eastAsia="ru-RU"/>
              </w:rPr>
              <w:tab/>
            </w:r>
          </w:p>
          <w:p w:rsidR="00EB3494" w:rsidRPr="00EB3494" w:rsidRDefault="00EB3494" w:rsidP="00EB3494">
            <w:pPr>
              <w:autoSpaceDE w:val="0"/>
              <w:autoSpaceDN w:val="0"/>
              <w:adjustRightInd w:val="0"/>
              <w:spacing w:after="0" w:line="240" w:lineRule="auto"/>
              <w:ind w:right="-5"/>
              <w:jc w:val="both"/>
              <w:rPr>
                <w:rFonts w:ascii="Times New Roman" w:eastAsia="Arial Unicode MS" w:hAnsi="Times New Roman" w:cs="Times New Roman"/>
                <w:sz w:val="24"/>
                <w:szCs w:val="24"/>
                <w:lang w:eastAsia="ru-RU"/>
              </w:rPr>
            </w:pPr>
            <w:r w:rsidRPr="00EB3494">
              <w:rPr>
                <w:rFonts w:ascii="Times New Roman" w:eastAsia="Arial Unicode MS" w:hAnsi="Times New Roman" w:cs="Times New Roman"/>
                <w:sz w:val="24"/>
                <w:szCs w:val="24"/>
                <w:lang w:eastAsia="ru-RU"/>
              </w:rPr>
              <w:t xml:space="preserve"> </w:t>
            </w:r>
          </w:p>
          <w:p w:rsidR="00EB3494" w:rsidRPr="00EB3494" w:rsidRDefault="00EB3494" w:rsidP="00EB3494">
            <w:pPr>
              <w:autoSpaceDE w:val="0"/>
              <w:autoSpaceDN w:val="0"/>
              <w:adjustRightInd w:val="0"/>
              <w:spacing w:after="0" w:line="240" w:lineRule="auto"/>
              <w:ind w:right="-5"/>
              <w:jc w:val="both"/>
              <w:rPr>
                <w:rFonts w:ascii="Times New Roman" w:eastAsia="Arial Unicode MS" w:hAnsi="Times New Roman" w:cs="Times New Roman"/>
                <w:sz w:val="24"/>
                <w:szCs w:val="24"/>
                <w:lang w:eastAsia="ru-RU"/>
              </w:rPr>
            </w:pPr>
            <w:r w:rsidRPr="00EB3494">
              <w:rPr>
                <w:rFonts w:ascii="Times New Roman" w:eastAsia="Arial Unicode MS" w:hAnsi="Times New Roman" w:cs="Times New Roman"/>
                <w:sz w:val="24"/>
                <w:szCs w:val="24"/>
                <w:lang w:eastAsia="ru-RU"/>
              </w:rPr>
              <w:t>«___» __________ 201_г.</w:t>
            </w:r>
          </w:p>
          <w:p w:rsidR="00EB3494" w:rsidRPr="00EB3494" w:rsidRDefault="00EB3494" w:rsidP="00EB3494">
            <w:pPr>
              <w:autoSpaceDE w:val="0"/>
              <w:autoSpaceDN w:val="0"/>
              <w:adjustRightInd w:val="0"/>
              <w:spacing w:after="0" w:line="240" w:lineRule="auto"/>
              <w:ind w:right="-5"/>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М.П.</w:t>
            </w:r>
          </w:p>
        </w:tc>
        <w:tc>
          <w:tcPr>
            <w:tcW w:w="5185" w:type="dxa"/>
            <w:tcBorders>
              <w:top w:val="dotted" w:sz="4" w:space="0" w:color="auto"/>
            </w:tcBorders>
            <w:shd w:val="clear" w:color="auto" w:fill="auto"/>
          </w:tcPr>
          <w:p w:rsidR="00EB3494" w:rsidRPr="00EB3494" w:rsidRDefault="00EB3494" w:rsidP="00EB3494">
            <w:pPr>
              <w:autoSpaceDE w:val="0"/>
              <w:autoSpaceDN w:val="0"/>
              <w:adjustRightInd w:val="0"/>
              <w:spacing w:after="0" w:line="240" w:lineRule="auto"/>
              <w:ind w:right="-5"/>
              <w:jc w:val="both"/>
              <w:rPr>
                <w:rFonts w:ascii="Times New Roman" w:eastAsia="Arial Unicode MS" w:hAnsi="Times New Roman" w:cs="Times New Roman"/>
                <w:sz w:val="24"/>
                <w:szCs w:val="24"/>
                <w:lang w:eastAsia="ru-RU"/>
              </w:rPr>
            </w:pPr>
            <w:r w:rsidRPr="00EB3494">
              <w:rPr>
                <w:rFonts w:ascii="Times New Roman" w:eastAsia="Times New Roman" w:hAnsi="Times New Roman" w:cs="Times New Roman"/>
                <w:sz w:val="24"/>
                <w:szCs w:val="24"/>
                <w:lang w:eastAsia="ru-RU"/>
              </w:rPr>
              <w:t>____</w:t>
            </w:r>
            <w:r w:rsidRPr="00EB3494">
              <w:rPr>
                <w:rFonts w:ascii="Times New Roman" w:eastAsia="Arial Unicode MS" w:hAnsi="Times New Roman" w:cs="Times New Roman"/>
                <w:sz w:val="24"/>
                <w:szCs w:val="24"/>
                <w:lang w:eastAsia="ru-RU"/>
              </w:rPr>
              <w:t>_________________/……</w:t>
            </w:r>
            <w:r w:rsidRPr="00EB3494">
              <w:rPr>
                <w:rFonts w:ascii="Times New Roman" w:eastAsia="Times New Roman" w:hAnsi="Times New Roman" w:cs="Times New Roman"/>
                <w:sz w:val="24"/>
                <w:szCs w:val="24"/>
                <w:lang w:eastAsia="ru-RU"/>
              </w:rPr>
              <w:t>.</w:t>
            </w:r>
            <w:r w:rsidRPr="00EB3494">
              <w:rPr>
                <w:rFonts w:ascii="Times New Roman" w:eastAsia="Arial Unicode MS" w:hAnsi="Times New Roman" w:cs="Times New Roman"/>
                <w:sz w:val="24"/>
                <w:szCs w:val="24"/>
                <w:lang w:eastAsia="ru-RU"/>
              </w:rPr>
              <w:t>/</w:t>
            </w:r>
            <w:r w:rsidRPr="00EB3494">
              <w:rPr>
                <w:rFonts w:ascii="Times New Roman" w:eastAsia="Arial Unicode MS" w:hAnsi="Times New Roman" w:cs="Times New Roman"/>
                <w:sz w:val="24"/>
                <w:szCs w:val="24"/>
                <w:lang w:eastAsia="ru-RU"/>
              </w:rPr>
              <w:tab/>
            </w:r>
          </w:p>
          <w:p w:rsidR="00EB3494" w:rsidRPr="00EB3494" w:rsidRDefault="00EB3494" w:rsidP="00EB3494">
            <w:pPr>
              <w:autoSpaceDE w:val="0"/>
              <w:autoSpaceDN w:val="0"/>
              <w:adjustRightInd w:val="0"/>
              <w:spacing w:after="0" w:line="240" w:lineRule="auto"/>
              <w:ind w:right="-5"/>
              <w:jc w:val="both"/>
              <w:rPr>
                <w:rFonts w:ascii="Times New Roman" w:eastAsia="Courier New" w:hAnsi="Times New Roman" w:cs="Times New Roman"/>
                <w:b/>
                <w:sz w:val="24"/>
                <w:szCs w:val="24"/>
                <w:lang w:eastAsia="ru-RU"/>
              </w:rPr>
            </w:pPr>
          </w:p>
          <w:p w:rsidR="00EB3494" w:rsidRPr="00EB3494" w:rsidRDefault="00EB3494" w:rsidP="00EB3494">
            <w:pPr>
              <w:shd w:val="clear" w:color="auto" w:fill="FFFFFF"/>
              <w:tabs>
                <w:tab w:val="left" w:pos="4680"/>
              </w:tabs>
              <w:autoSpaceDE w:val="0"/>
              <w:autoSpaceDN w:val="0"/>
              <w:adjustRightInd w:val="0"/>
              <w:spacing w:after="0" w:line="240" w:lineRule="auto"/>
              <w:ind w:right="-5"/>
              <w:jc w:val="both"/>
              <w:rPr>
                <w:rFonts w:ascii="Times New Roman" w:eastAsia="Times New Roman" w:hAnsi="Times New Roman" w:cs="Times New Roman"/>
                <w:sz w:val="24"/>
                <w:szCs w:val="24"/>
                <w:lang w:eastAsia="ru-RU"/>
              </w:rPr>
            </w:pPr>
            <w:r w:rsidRPr="00EB3494">
              <w:rPr>
                <w:rFonts w:ascii="Times New Roman" w:eastAsia="Arial Unicode MS" w:hAnsi="Times New Roman" w:cs="Times New Roman"/>
                <w:sz w:val="24"/>
                <w:szCs w:val="24"/>
                <w:lang w:eastAsia="ru-RU"/>
              </w:rPr>
              <w:t>«___» __________ 201_г.</w:t>
            </w:r>
          </w:p>
          <w:p w:rsidR="00EB3494" w:rsidRPr="00EB3494" w:rsidRDefault="00EB3494" w:rsidP="00EB3494">
            <w:pPr>
              <w:shd w:val="clear" w:color="auto" w:fill="FFFFFF"/>
              <w:tabs>
                <w:tab w:val="left" w:pos="4680"/>
              </w:tabs>
              <w:autoSpaceDE w:val="0"/>
              <w:autoSpaceDN w:val="0"/>
              <w:adjustRightInd w:val="0"/>
              <w:spacing w:after="0" w:line="240" w:lineRule="auto"/>
              <w:ind w:right="-5"/>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М.П.</w:t>
            </w:r>
          </w:p>
        </w:tc>
      </w:tr>
    </w:tbl>
    <w:p w:rsidR="00EB3494" w:rsidRPr="00EB3494" w:rsidRDefault="00EB3494" w:rsidP="00EB3494">
      <w:pPr>
        <w:spacing w:after="0" w:line="240" w:lineRule="auto"/>
        <w:rPr>
          <w:rFonts w:ascii="Times New Roman" w:eastAsia="Times New Roman" w:hAnsi="Times New Roman" w:cs="Times New Roman"/>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Default="00EB3494" w:rsidP="00EB3494">
      <w:pPr>
        <w:spacing w:after="0" w:line="240" w:lineRule="auto"/>
        <w:rPr>
          <w:rFonts w:ascii="Times New Roman" w:eastAsia="Times New Roman" w:hAnsi="Times New Roman" w:cs="Times New Roman"/>
          <w:sz w:val="24"/>
          <w:szCs w:val="24"/>
          <w:lang w:eastAsia="ru-RU"/>
        </w:rPr>
      </w:pPr>
    </w:p>
    <w:p w:rsidR="006E5C2E" w:rsidRDefault="006E5C2E" w:rsidP="00EB3494">
      <w:pPr>
        <w:spacing w:after="0" w:line="240" w:lineRule="auto"/>
        <w:rPr>
          <w:rFonts w:ascii="Times New Roman" w:eastAsia="Times New Roman" w:hAnsi="Times New Roman" w:cs="Times New Roman"/>
          <w:sz w:val="24"/>
          <w:szCs w:val="24"/>
          <w:lang w:eastAsia="ru-RU"/>
        </w:rPr>
      </w:pPr>
    </w:p>
    <w:p w:rsidR="006E5C2E" w:rsidRDefault="006E5C2E" w:rsidP="00EB3494">
      <w:pPr>
        <w:spacing w:after="0" w:line="240" w:lineRule="auto"/>
        <w:rPr>
          <w:rFonts w:ascii="Times New Roman" w:eastAsia="Times New Roman" w:hAnsi="Times New Roman" w:cs="Times New Roman"/>
          <w:sz w:val="24"/>
          <w:szCs w:val="24"/>
          <w:lang w:eastAsia="ru-RU"/>
        </w:rPr>
      </w:pPr>
    </w:p>
    <w:p w:rsidR="006E5C2E" w:rsidRDefault="006E5C2E" w:rsidP="00EB3494">
      <w:pPr>
        <w:spacing w:after="0" w:line="240" w:lineRule="auto"/>
        <w:rPr>
          <w:rFonts w:ascii="Times New Roman" w:eastAsia="Times New Roman" w:hAnsi="Times New Roman" w:cs="Times New Roman"/>
          <w:sz w:val="24"/>
          <w:szCs w:val="24"/>
          <w:lang w:eastAsia="ru-RU"/>
        </w:rPr>
      </w:pPr>
    </w:p>
    <w:p w:rsidR="006E5C2E" w:rsidRDefault="006E5C2E" w:rsidP="00EB3494">
      <w:pPr>
        <w:spacing w:after="0" w:line="240" w:lineRule="auto"/>
        <w:rPr>
          <w:rFonts w:ascii="Times New Roman" w:eastAsia="Times New Roman" w:hAnsi="Times New Roman" w:cs="Times New Roman"/>
          <w:sz w:val="24"/>
          <w:szCs w:val="24"/>
          <w:lang w:eastAsia="ru-RU"/>
        </w:rPr>
      </w:pPr>
    </w:p>
    <w:p w:rsidR="006E5C2E" w:rsidRDefault="006E5C2E" w:rsidP="00EB3494">
      <w:pPr>
        <w:spacing w:after="0" w:line="240" w:lineRule="auto"/>
        <w:rPr>
          <w:rFonts w:ascii="Times New Roman" w:eastAsia="Times New Roman" w:hAnsi="Times New Roman" w:cs="Times New Roman"/>
          <w:sz w:val="24"/>
          <w:szCs w:val="24"/>
          <w:lang w:eastAsia="ru-RU"/>
        </w:rPr>
      </w:pPr>
    </w:p>
    <w:p w:rsidR="006E5C2E" w:rsidRDefault="006E5C2E" w:rsidP="00EB3494">
      <w:pPr>
        <w:spacing w:after="0" w:line="240" w:lineRule="auto"/>
        <w:rPr>
          <w:rFonts w:ascii="Times New Roman" w:eastAsia="Times New Roman" w:hAnsi="Times New Roman" w:cs="Times New Roman"/>
          <w:sz w:val="24"/>
          <w:szCs w:val="24"/>
          <w:lang w:eastAsia="ru-RU"/>
        </w:rPr>
      </w:pPr>
    </w:p>
    <w:p w:rsidR="006E5C2E" w:rsidRDefault="006E5C2E" w:rsidP="00EB3494">
      <w:pPr>
        <w:spacing w:after="0" w:line="240" w:lineRule="auto"/>
        <w:rPr>
          <w:rFonts w:ascii="Times New Roman" w:eastAsia="Times New Roman" w:hAnsi="Times New Roman" w:cs="Times New Roman"/>
          <w:sz w:val="24"/>
          <w:szCs w:val="24"/>
          <w:lang w:eastAsia="ru-RU"/>
        </w:rPr>
      </w:pPr>
    </w:p>
    <w:p w:rsidR="006E5C2E" w:rsidRDefault="006E5C2E" w:rsidP="00EB3494">
      <w:pPr>
        <w:spacing w:after="0" w:line="240" w:lineRule="auto"/>
        <w:rPr>
          <w:rFonts w:ascii="Times New Roman" w:eastAsia="Times New Roman" w:hAnsi="Times New Roman" w:cs="Times New Roman"/>
          <w:sz w:val="24"/>
          <w:szCs w:val="24"/>
          <w:lang w:eastAsia="ru-RU"/>
        </w:rPr>
      </w:pPr>
    </w:p>
    <w:p w:rsidR="006E5C2E" w:rsidRDefault="006E5C2E" w:rsidP="00EB3494">
      <w:pPr>
        <w:spacing w:after="0" w:line="240" w:lineRule="auto"/>
        <w:rPr>
          <w:rFonts w:ascii="Times New Roman" w:eastAsia="Times New Roman" w:hAnsi="Times New Roman" w:cs="Times New Roman"/>
          <w:sz w:val="24"/>
          <w:szCs w:val="24"/>
          <w:lang w:eastAsia="ru-RU"/>
        </w:rPr>
      </w:pPr>
    </w:p>
    <w:p w:rsidR="006E5C2E" w:rsidRDefault="006E5C2E" w:rsidP="00EB3494">
      <w:pPr>
        <w:spacing w:after="0" w:line="240" w:lineRule="auto"/>
        <w:rPr>
          <w:rFonts w:ascii="Times New Roman" w:eastAsia="Times New Roman" w:hAnsi="Times New Roman" w:cs="Times New Roman"/>
          <w:sz w:val="24"/>
          <w:szCs w:val="24"/>
          <w:lang w:eastAsia="ru-RU"/>
        </w:rPr>
      </w:pPr>
    </w:p>
    <w:p w:rsidR="006E5C2E" w:rsidRPr="00EB3494" w:rsidRDefault="006E5C2E"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tbl>
      <w:tblPr>
        <w:tblW w:w="15213" w:type="dxa"/>
        <w:tblInd w:w="-743" w:type="dxa"/>
        <w:tblLook w:val="04A0" w:firstRow="1" w:lastRow="0" w:firstColumn="1" w:lastColumn="0" w:noHBand="0" w:noVBand="1"/>
      </w:tblPr>
      <w:tblGrid>
        <w:gridCol w:w="709"/>
        <w:gridCol w:w="284"/>
        <w:gridCol w:w="567"/>
        <w:gridCol w:w="9125"/>
        <w:gridCol w:w="3459"/>
        <w:gridCol w:w="833"/>
        <w:gridCol w:w="236"/>
      </w:tblGrid>
      <w:tr w:rsidR="00EB3494" w:rsidRPr="00EB3494" w:rsidTr="006F65F2">
        <w:trPr>
          <w:gridAfter w:val="3"/>
          <w:wAfter w:w="4528" w:type="dxa"/>
          <w:trHeight w:val="540"/>
        </w:trPr>
        <w:tc>
          <w:tcPr>
            <w:tcW w:w="709" w:type="dxa"/>
            <w:tcBorders>
              <w:top w:val="nil"/>
              <w:left w:val="nil"/>
              <w:bottom w:val="nil"/>
              <w:right w:val="nil"/>
            </w:tcBorders>
            <w:shd w:val="clear" w:color="auto" w:fill="auto"/>
            <w:noWrap/>
            <w:vAlign w:val="bottom"/>
            <w:hideMark/>
          </w:tcPr>
          <w:p w:rsidR="00EB3494" w:rsidRPr="00EB3494" w:rsidRDefault="00EB3494" w:rsidP="00EB3494">
            <w:pPr>
              <w:spacing w:after="0" w:line="240" w:lineRule="auto"/>
              <w:rPr>
                <w:rFonts w:ascii="Times New Roman" w:eastAsia="Times New Roman" w:hAnsi="Times New Roman" w:cs="Times New Roman"/>
                <w:color w:val="000000"/>
                <w:sz w:val="24"/>
                <w:szCs w:val="24"/>
                <w:lang w:eastAsia="ru-RU"/>
              </w:rPr>
            </w:pPr>
          </w:p>
        </w:tc>
        <w:tc>
          <w:tcPr>
            <w:tcW w:w="284" w:type="dxa"/>
            <w:tcBorders>
              <w:top w:val="nil"/>
              <w:left w:val="nil"/>
              <w:bottom w:val="nil"/>
              <w:right w:val="nil"/>
            </w:tcBorders>
            <w:shd w:val="clear" w:color="auto" w:fill="auto"/>
            <w:noWrap/>
            <w:vAlign w:val="bottom"/>
            <w:hideMark/>
          </w:tcPr>
          <w:p w:rsidR="00EB3494" w:rsidRPr="00EB3494" w:rsidRDefault="00EB3494" w:rsidP="00EB3494">
            <w:pPr>
              <w:spacing w:after="0" w:line="240" w:lineRule="auto"/>
              <w:rPr>
                <w:rFonts w:ascii="Times New Roman" w:eastAsia="Times New Roman" w:hAnsi="Times New Roman" w:cs="Times New Roman"/>
                <w:color w:val="000000"/>
                <w:sz w:val="24"/>
                <w:szCs w:val="24"/>
                <w:lang w:eastAsia="ru-RU"/>
              </w:rPr>
            </w:pPr>
          </w:p>
        </w:tc>
        <w:tc>
          <w:tcPr>
            <w:tcW w:w="9692" w:type="dxa"/>
            <w:gridSpan w:val="2"/>
            <w:tcBorders>
              <w:top w:val="nil"/>
              <w:left w:val="nil"/>
              <w:bottom w:val="nil"/>
              <w:right w:val="nil"/>
            </w:tcBorders>
            <w:shd w:val="clear" w:color="auto" w:fill="auto"/>
            <w:noWrap/>
            <w:vAlign w:val="bottom"/>
            <w:hideMark/>
          </w:tcPr>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Приложение № 1</w:t>
            </w: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 xml:space="preserve">К Договору № _______ от ______________                  </w:t>
            </w: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center"/>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Форма заявки на изготовление топливных карт</w:t>
            </w: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5"/>
              <w:gridCol w:w="1417"/>
              <w:gridCol w:w="1083"/>
              <w:gridCol w:w="1974"/>
              <w:gridCol w:w="1175"/>
              <w:gridCol w:w="2259"/>
            </w:tblGrid>
            <w:tr w:rsidR="00EB3494" w:rsidRPr="00EB3494" w:rsidTr="006F65F2">
              <w:tc>
                <w:tcPr>
                  <w:tcW w:w="1305" w:type="dxa"/>
                  <w:shd w:val="clear" w:color="auto" w:fill="auto"/>
                </w:tcPr>
                <w:p w:rsidR="00EB3494" w:rsidRPr="00EB3494" w:rsidRDefault="00EC0FE9" w:rsidP="00EB3494">
                  <w:pPr>
                    <w:spacing w:after="0" w:line="240" w:lineRule="auto"/>
                    <w:jc w:val="center"/>
                    <w:rPr>
                      <w:rFonts w:ascii="Times New Roman" w:eastAsia="Calibri" w:hAnsi="Times New Roman" w:cs="Times New Roman"/>
                      <w:sz w:val="28"/>
                      <w:lang w:eastAsia="ru-RU"/>
                    </w:rPr>
                  </w:pPr>
                  <w:r>
                    <w:rPr>
                      <w:rFonts w:ascii="Times New Roman" w:eastAsia="Times New Roman" w:hAnsi="Times New Roman" w:cs="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left:0;text-align:left;margin-left:-10.1pt;margin-top:34.85pt;width:422pt;height:128.15pt;rotation:-1635191fd;z-index:251659264" filled="f">
                        <v:stroke r:id="rId21" o:title=""/>
                        <v:shadow color="#868686"/>
                        <v:textpath style="font-family:&quot;Arial Black&quot;;v-text-kern:t" trim="t" fitpath="t" string="ОБРАЗЕЦ"/>
                      </v:shape>
                    </w:pict>
                  </w:r>
                  <w:r w:rsidR="00EB3494" w:rsidRPr="00EB3494">
                    <w:rPr>
                      <w:rFonts w:ascii="Times New Roman" w:eastAsia="Calibri" w:hAnsi="Times New Roman" w:cs="Times New Roman"/>
                      <w:sz w:val="28"/>
                      <w:lang w:eastAsia="ru-RU"/>
                    </w:rPr>
                    <w:t>№ п/п</w:t>
                  </w:r>
                </w:p>
              </w:tc>
              <w:tc>
                <w:tcPr>
                  <w:tcW w:w="1417"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r w:rsidRPr="00EB3494">
                    <w:rPr>
                      <w:rFonts w:ascii="Times New Roman" w:eastAsia="Calibri" w:hAnsi="Times New Roman" w:cs="Times New Roman"/>
                      <w:sz w:val="28"/>
                      <w:lang w:eastAsia="ru-RU"/>
                    </w:rPr>
                    <w:t>№ карты</w:t>
                  </w:r>
                </w:p>
              </w:tc>
              <w:tc>
                <w:tcPr>
                  <w:tcW w:w="1083"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r w:rsidRPr="00EB3494">
                    <w:rPr>
                      <w:rFonts w:ascii="Times New Roman" w:eastAsia="Calibri" w:hAnsi="Times New Roman" w:cs="Times New Roman"/>
                      <w:sz w:val="28"/>
                      <w:lang w:val="en-US" w:eastAsia="ru-RU"/>
                    </w:rPr>
                    <w:t>PIN</w:t>
                  </w:r>
                  <w:r w:rsidRPr="00EB3494">
                    <w:rPr>
                      <w:rFonts w:ascii="Times New Roman" w:eastAsia="Calibri" w:hAnsi="Times New Roman" w:cs="Times New Roman"/>
                      <w:sz w:val="28"/>
                      <w:lang w:eastAsia="ru-RU"/>
                    </w:rPr>
                    <w:t>-код</w:t>
                  </w:r>
                </w:p>
              </w:tc>
              <w:tc>
                <w:tcPr>
                  <w:tcW w:w="1808"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roofErr w:type="spellStart"/>
                  <w:r w:rsidRPr="00EB3494">
                    <w:rPr>
                      <w:rFonts w:ascii="Times New Roman" w:eastAsia="Calibri" w:hAnsi="Times New Roman" w:cs="Times New Roman"/>
                      <w:sz w:val="28"/>
                      <w:lang w:eastAsia="ru-RU"/>
                    </w:rPr>
                    <w:t>Гос.номер</w:t>
                  </w:r>
                  <w:proofErr w:type="spellEnd"/>
                  <w:r w:rsidRPr="00EB3494">
                    <w:rPr>
                      <w:rFonts w:ascii="Times New Roman" w:eastAsia="Calibri" w:hAnsi="Times New Roman" w:cs="Times New Roman"/>
                      <w:sz w:val="28"/>
                      <w:lang w:eastAsia="ru-RU"/>
                    </w:rPr>
                    <w:t xml:space="preserve"> транспортного средства</w:t>
                  </w:r>
                </w:p>
              </w:tc>
              <w:tc>
                <w:tcPr>
                  <w:tcW w:w="1059"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r w:rsidRPr="00EB3494">
                    <w:rPr>
                      <w:rFonts w:ascii="Times New Roman" w:eastAsia="Calibri" w:hAnsi="Times New Roman" w:cs="Times New Roman"/>
                      <w:sz w:val="28"/>
                      <w:lang w:eastAsia="ru-RU"/>
                    </w:rPr>
                    <w:t>Вид топлива</w:t>
                  </w:r>
                </w:p>
              </w:tc>
              <w:tc>
                <w:tcPr>
                  <w:tcW w:w="2259"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r w:rsidRPr="00EB3494">
                    <w:rPr>
                      <w:rFonts w:ascii="Times New Roman" w:eastAsia="Calibri" w:hAnsi="Times New Roman" w:cs="Times New Roman"/>
                      <w:sz w:val="28"/>
                      <w:lang w:eastAsia="ru-RU"/>
                    </w:rPr>
                    <w:t>Максимальная выборка (лимит) л/сутки</w:t>
                  </w:r>
                </w:p>
                <w:p w:rsidR="00EB3494" w:rsidRPr="00EB3494" w:rsidRDefault="00EB3494" w:rsidP="00EB3494">
                  <w:pPr>
                    <w:spacing w:after="0" w:line="240" w:lineRule="auto"/>
                    <w:rPr>
                      <w:rFonts w:ascii="Times New Roman" w:eastAsia="Calibri" w:hAnsi="Times New Roman" w:cs="Times New Roman"/>
                      <w:sz w:val="28"/>
                      <w:lang w:eastAsia="ru-RU"/>
                    </w:rPr>
                  </w:pPr>
                </w:p>
              </w:tc>
            </w:tr>
            <w:tr w:rsidR="00EB3494" w:rsidRPr="00EB3494" w:rsidTr="006F65F2">
              <w:tc>
                <w:tcPr>
                  <w:tcW w:w="1305"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417"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083"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808"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059"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2259"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r>
            <w:tr w:rsidR="00EB3494" w:rsidRPr="00EB3494" w:rsidTr="006F65F2">
              <w:tc>
                <w:tcPr>
                  <w:tcW w:w="1305"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417"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083"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808"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059"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2259"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r>
            <w:tr w:rsidR="00EB3494" w:rsidRPr="00EB3494" w:rsidTr="006F65F2">
              <w:tc>
                <w:tcPr>
                  <w:tcW w:w="1305"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417"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083"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808"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059"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2259"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r>
            <w:tr w:rsidR="00EB3494" w:rsidRPr="00EB3494" w:rsidTr="006F65F2">
              <w:tc>
                <w:tcPr>
                  <w:tcW w:w="1305"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417"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083"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808"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059"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2259"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r>
            <w:tr w:rsidR="00EB3494" w:rsidRPr="00EB3494" w:rsidTr="006F65F2">
              <w:tc>
                <w:tcPr>
                  <w:tcW w:w="1305"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417"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083"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808"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059"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2259"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r>
          </w:tbl>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«ПОСТАВЩИК»                                                                          «ПОКУПАТЕЛЬ»</w:t>
            </w:r>
          </w:p>
          <w:p w:rsidR="00EB3494" w:rsidRPr="00EB3494" w:rsidRDefault="00EB3494" w:rsidP="00EB3494">
            <w:pPr>
              <w:spacing w:after="0" w:line="240" w:lineRule="auto"/>
              <w:rPr>
                <w:rFonts w:ascii="Times New Roman" w:eastAsia="Times New Roman" w:hAnsi="Times New Roman" w:cs="Times New Roman"/>
                <w:b/>
                <w:sz w:val="24"/>
                <w:szCs w:val="24"/>
                <w:lang w:eastAsia="ru-RU"/>
              </w:rPr>
            </w:pPr>
          </w:p>
          <w:p w:rsidR="00EB3494" w:rsidRPr="00EB3494" w:rsidRDefault="00EB3494" w:rsidP="00EB3494">
            <w:pPr>
              <w:spacing w:after="0" w:line="240" w:lineRule="auto"/>
              <w:jc w:val="both"/>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________________________</w:t>
            </w:r>
            <w:r w:rsidRPr="00EB3494">
              <w:rPr>
                <w:rFonts w:ascii="Times New Roman" w:eastAsia="Times New Roman" w:hAnsi="Times New Roman" w:cs="Times New Roman"/>
                <w:b/>
                <w:sz w:val="24"/>
                <w:szCs w:val="24"/>
                <w:lang w:eastAsia="ru-RU"/>
              </w:rPr>
              <w:tab/>
            </w:r>
            <w:r w:rsidRPr="00EB3494">
              <w:rPr>
                <w:rFonts w:ascii="Times New Roman" w:eastAsia="Times New Roman" w:hAnsi="Times New Roman" w:cs="Times New Roman"/>
                <w:b/>
                <w:sz w:val="24"/>
                <w:szCs w:val="24"/>
                <w:lang w:eastAsia="ru-RU"/>
              </w:rPr>
              <w:tab/>
            </w:r>
            <w:r w:rsidRPr="00EB3494">
              <w:rPr>
                <w:rFonts w:ascii="Times New Roman" w:eastAsia="Times New Roman" w:hAnsi="Times New Roman" w:cs="Times New Roman"/>
                <w:b/>
                <w:sz w:val="24"/>
                <w:szCs w:val="24"/>
                <w:lang w:eastAsia="ru-RU"/>
              </w:rPr>
              <w:tab/>
            </w:r>
            <w:r w:rsidRPr="00EB3494">
              <w:rPr>
                <w:rFonts w:ascii="Times New Roman" w:eastAsia="Times New Roman" w:hAnsi="Times New Roman" w:cs="Times New Roman"/>
                <w:b/>
                <w:sz w:val="24"/>
                <w:szCs w:val="24"/>
                <w:lang w:eastAsia="ru-RU"/>
              </w:rPr>
              <w:tab/>
            </w:r>
            <w:r w:rsidR="000A64FE" w:rsidRPr="00EB3494">
              <w:rPr>
                <w:rFonts w:ascii="Times New Roman" w:eastAsia="Times New Roman" w:hAnsi="Times New Roman" w:cs="Times New Roman"/>
                <w:b/>
                <w:sz w:val="24"/>
                <w:szCs w:val="24"/>
                <w:lang w:eastAsia="ru-RU"/>
              </w:rPr>
              <w:t>________________________</w:t>
            </w:r>
          </w:p>
          <w:p w:rsidR="00EB3494" w:rsidRPr="00EB3494" w:rsidRDefault="00EB3494" w:rsidP="00EB3494">
            <w:pPr>
              <w:spacing w:after="0" w:line="240" w:lineRule="auto"/>
              <w:jc w:val="both"/>
              <w:rPr>
                <w:rFonts w:ascii="Times New Roman" w:eastAsia="Times New Roman" w:hAnsi="Times New Roman" w:cs="Times New Roman"/>
                <w:b/>
                <w:sz w:val="24"/>
                <w:szCs w:val="24"/>
                <w:lang w:eastAsia="ru-RU"/>
              </w:rPr>
            </w:pPr>
          </w:p>
          <w:p w:rsidR="00EB3494" w:rsidRPr="00EB3494" w:rsidRDefault="00EB3494" w:rsidP="00EB3494">
            <w:pPr>
              <w:spacing w:after="0" w:line="240" w:lineRule="auto"/>
              <w:jc w:val="both"/>
              <w:rPr>
                <w:rFonts w:ascii="Times New Roman" w:eastAsia="Times New Roman" w:hAnsi="Times New Roman" w:cs="Times New Roman"/>
                <w:b/>
                <w:sz w:val="24"/>
                <w:szCs w:val="24"/>
                <w:lang w:eastAsia="ru-RU"/>
              </w:rPr>
            </w:pPr>
          </w:p>
          <w:p w:rsidR="00EB3494" w:rsidRPr="00EB3494" w:rsidRDefault="00EB3494" w:rsidP="00EB3494">
            <w:pPr>
              <w:spacing w:after="0" w:line="240" w:lineRule="auto"/>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 xml:space="preserve">_________________/______________/           </w:t>
            </w:r>
            <w:r w:rsidRPr="00EB3494">
              <w:rPr>
                <w:rFonts w:ascii="Times New Roman" w:eastAsia="Times New Roman" w:hAnsi="Times New Roman" w:cs="Times New Roman"/>
                <w:b/>
                <w:sz w:val="24"/>
                <w:szCs w:val="24"/>
                <w:lang w:eastAsia="ru-RU"/>
              </w:rPr>
              <w:tab/>
              <w:t xml:space="preserve">             _______________/_______________/</w:t>
            </w: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6E5C2E" w:rsidRDefault="006E5C2E" w:rsidP="00EB3494">
            <w:pPr>
              <w:spacing w:after="0" w:line="240" w:lineRule="auto"/>
              <w:ind w:hanging="84"/>
              <w:jc w:val="right"/>
              <w:rPr>
                <w:rFonts w:ascii="Times New Roman" w:eastAsia="Times New Roman" w:hAnsi="Times New Roman" w:cs="Times New Roman"/>
                <w:sz w:val="24"/>
                <w:szCs w:val="24"/>
                <w:lang w:eastAsia="ru-RU"/>
              </w:rPr>
            </w:pPr>
          </w:p>
          <w:p w:rsidR="006E5C2E" w:rsidRDefault="006E5C2E" w:rsidP="00EB3494">
            <w:pPr>
              <w:spacing w:after="0" w:line="240" w:lineRule="auto"/>
              <w:ind w:hanging="84"/>
              <w:jc w:val="right"/>
              <w:rPr>
                <w:rFonts w:ascii="Times New Roman" w:eastAsia="Times New Roman" w:hAnsi="Times New Roman" w:cs="Times New Roman"/>
                <w:sz w:val="24"/>
                <w:szCs w:val="24"/>
                <w:lang w:eastAsia="ru-RU"/>
              </w:rPr>
            </w:pPr>
          </w:p>
          <w:p w:rsidR="006E5C2E" w:rsidRDefault="006E5C2E" w:rsidP="00EB3494">
            <w:pPr>
              <w:spacing w:after="0" w:line="240" w:lineRule="auto"/>
              <w:ind w:hanging="84"/>
              <w:jc w:val="right"/>
              <w:rPr>
                <w:rFonts w:ascii="Times New Roman" w:eastAsia="Times New Roman" w:hAnsi="Times New Roman" w:cs="Times New Roman"/>
                <w:sz w:val="24"/>
                <w:szCs w:val="24"/>
                <w:lang w:eastAsia="ru-RU"/>
              </w:rPr>
            </w:pPr>
          </w:p>
          <w:p w:rsidR="006E5C2E" w:rsidRDefault="006E5C2E" w:rsidP="00EB3494">
            <w:pPr>
              <w:spacing w:after="0" w:line="240" w:lineRule="auto"/>
              <w:ind w:hanging="84"/>
              <w:jc w:val="right"/>
              <w:rPr>
                <w:rFonts w:ascii="Times New Roman" w:eastAsia="Times New Roman" w:hAnsi="Times New Roman" w:cs="Times New Roman"/>
                <w:sz w:val="24"/>
                <w:szCs w:val="24"/>
                <w:lang w:eastAsia="ru-RU"/>
              </w:rPr>
            </w:pPr>
          </w:p>
          <w:p w:rsidR="006E5C2E" w:rsidRDefault="006E5C2E" w:rsidP="00EB3494">
            <w:pPr>
              <w:spacing w:after="0" w:line="240" w:lineRule="auto"/>
              <w:ind w:hanging="84"/>
              <w:jc w:val="right"/>
              <w:rPr>
                <w:rFonts w:ascii="Times New Roman" w:eastAsia="Times New Roman" w:hAnsi="Times New Roman" w:cs="Times New Roman"/>
                <w:sz w:val="24"/>
                <w:szCs w:val="24"/>
                <w:lang w:eastAsia="ru-RU"/>
              </w:rPr>
            </w:pPr>
          </w:p>
          <w:p w:rsidR="006E5C2E" w:rsidRDefault="006E5C2E" w:rsidP="00EB3494">
            <w:pPr>
              <w:spacing w:after="0" w:line="240" w:lineRule="auto"/>
              <w:ind w:hanging="84"/>
              <w:jc w:val="right"/>
              <w:rPr>
                <w:rFonts w:ascii="Times New Roman" w:eastAsia="Times New Roman" w:hAnsi="Times New Roman" w:cs="Times New Roman"/>
                <w:sz w:val="24"/>
                <w:szCs w:val="24"/>
                <w:lang w:eastAsia="ru-RU"/>
              </w:rPr>
            </w:pPr>
          </w:p>
          <w:p w:rsidR="006E5C2E" w:rsidRPr="00EB3494" w:rsidRDefault="006E5C2E"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color w:val="000000"/>
                <w:sz w:val="24"/>
                <w:szCs w:val="24"/>
                <w:lang w:eastAsia="ru-RU"/>
              </w:rPr>
            </w:pPr>
          </w:p>
          <w:p w:rsidR="00EB3494" w:rsidRPr="00EB3494" w:rsidRDefault="00EB3494" w:rsidP="00EB3494">
            <w:pPr>
              <w:spacing w:after="0" w:line="240" w:lineRule="auto"/>
              <w:jc w:val="right"/>
              <w:rPr>
                <w:rFonts w:ascii="Times New Roman" w:eastAsia="Times New Roman" w:hAnsi="Times New Roman" w:cs="Times New Roman"/>
                <w:color w:val="000000"/>
                <w:sz w:val="24"/>
                <w:szCs w:val="24"/>
                <w:lang w:eastAsia="ru-RU"/>
              </w:rPr>
            </w:pPr>
            <w:r w:rsidRPr="00EB3494">
              <w:rPr>
                <w:rFonts w:ascii="Times New Roman" w:eastAsia="Times New Roman" w:hAnsi="Times New Roman" w:cs="Times New Roman"/>
                <w:color w:val="000000"/>
                <w:sz w:val="24"/>
                <w:szCs w:val="24"/>
                <w:lang w:eastAsia="ru-RU"/>
              </w:rPr>
              <w:lastRenderedPageBreak/>
              <w:t xml:space="preserve">Приложение № 2 </w:t>
            </w:r>
          </w:p>
        </w:tc>
      </w:tr>
      <w:tr w:rsidR="00EB3494" w:rsidRPr="00EB3494" w:rsidTr="006F65F2">
        <w:trPr>
          <w:gridAfter w:val="3"/>
          <w:wAfter w:w="4528" w:type="dxa"/>
          <w:trHeight w:val="552"/>
        </w:trPr>
        <w:tc>
          <w:tcPr>
            <w:tcW w:w="709" w:type="dxa"/>
            <w:tcBorders>
              <w:top w:val="nil"/>
              <w:left w:val="nil"/>
              <w:bottom w:val="nil"/>
              <w:right w:val="nil"/>
            </w:tcBorders>
            <w:shd w:val="clear" w:color="auto" w:fill="auto"/>
            <w:noWrap/>
            <w:vAlign w:val="bottom"/>
            <w:hideMark/>
          </w:tcPr>
          <w:p w:rsidR="00EB3494" w:rsidRPr="00EB3494" w:rsidRDefault="00EB3494" w:rsidP="00EB3494">
            <w:pPr>
              <w:spacing w:after="0" w:line="240" w:lineRule="auto"/>
              <w:rPr>
                <w:rFonts w:ascii="Times New Roman" w:eastAsia="Times New Roman" w:hAnsi="Times New Roman" w:cs="Times New Roman"/>
                <w:color w:val="000000"/>
                <w:sz w:val="24"/>
                <w:szCs w:val="24"/>
                <w:lang w:eastAsia="ru-RU"/>
              </w:rPr>
            </w:pPr>
          </w:p>
        </w:tc>
        <w:tc>
          <w:tcPr>
            <w:tcW w:w="284" w:type="dxa"/>
            <w:tcBorders>
              <w:top w:val="nil"/>
              <w:left w:val="nil"/>
              <w:bottom w:val="nil"/>
              <w:right w:val="nil"/>
            </w:tcBorders>
            <w:shd w:val="clear" w:color="auto" w:fill="auto"/>
            <w:noWrap/>
            <w:vAlign w:val="bottom"/>
            <w:hideMark/>
          </w:tcPr>
          <w:p w:rsidR="00EB3494" w:rsidRPr="00EB3494" w:rsidRDefault="00EB3494" w:rsidP="00EB3494">
            <w:pPr>
              <w:spacing w:after="0" w:line="240" w:lineRule="auto"/>
              <w:rPr>
                <w:rFonts w:ascii="Times New Roman" w:eastAsia="Times New Roman" w:hAnsi="Times New Roman" w:cs="Times New Roman"/>
                <w:color w:val="000000"/>
                <w:sz w:val="24"/>
                <w:szCs w:val="24"/>
                <w:lang w:eastAsia="ru-RU"/>
              </w:rPr>
            </w:pPr>
          </w:p>
        </w:tc>
        <w:tc>
          <w:tcPr>
            <w:tcW w:w="9692" w:type="dxa"/>
            <w:gridSpan w:val="2"/>
            <w:tcBorders>
              <w:top w:val="nil"/>
              <w:left w:val="nil"/>
              <w:bottom w:val="nil"/>
              <w:right w:val="nil"/>
            </w:tcBorders>
            <w:shd w:val="clear" w:color="auto" w:fill="auto"/>
            <w:noWrap/>
            <w:vAlign w:val="bottom"/>
            <w:hideMark/>
          </w:tcPr>
          <w:p w:rsidR="00EB3494" w:rsidRPr="00EB3494" w:rsidRDefault="00EB3494" w:rsidP="00EB3494">
            <w:pPr>
              <w:spacing w:after="0" w:line="240" w:lineRule="auto"/>
              <w:jc w:val="right"/>
              <w:rPr>
                <w:rFonts w:ascii="Times New Roman" w:eastAsia="Times New Roman" w:hAnsi="Times New Roman" w:cs="Times New Roman"/>
                <w:color w:val="000000"/>
                <w:sz w:val="24"/>
                <w:szCs w:val="24"/>
                <w:lang w:eastAsia="ru-RU"/>
              </w:rPr>
            </w:pPr>
            <w:r w:rsidRPr="00EB3494">
              <w:rPr>
                <w:rFonts w:ascii="Times New Roman" w:eastAsia="Times New Roman" w:hAnsi="Times New Roman" w:cs="Times New Roman"/>
                <w:color w:val="000000"/>
                <w:sz w:val="24"/>
                <w:szCs w:val="24"/>
                <w:lang w:eastAsia="ru-RU"/>
              </w:rPr>
              <w:t>к Договору №__________ от __________</w:t>
            </w:r>
          </w:p>
        </w:tc>
      </w:tr>
      <w:tr w:rsidR="00EB3494" w:rsidRPr="00EB3494" w:rsidTr="006F65F2">
        <w:trPr>
          <w:trHeight w:val="924"/>
        </w:trPr>
        <w:tc>
          <w:tcPr>
            <w:tcW w:w="709" w:type="dxa"/>
            <w:tcBorders>
              <w:top w:val="nil"/>
              <w:left w:val="nil"/>
              <w:bottom w:val="nil"/>
              <w:right w:val="nil"/>
            </w:tcBorders>
            <w:shd w:val="clear" w:color="auto" w:fill="auto"/>
            <w:noWrap/>
            <w:vAlign w:val="bottom"/>
            <w:hideMark/>
          </w:tcPr>
          <w:p w:rsidR="00EB3494" w:rsidRPr="00EB3494" w:rsidRDefault="00EB3494" w:rsidP="00EB3494">
            <w:pPr>
              <w:spacing w:after="0" w:line="240" w:lineRule="auto"/>
              <w:rPr>
                <w:rFonts w:ascii="Times New Roman" w:eastAsia="Times New Roman" w:hAnsi="Times New Roman" w:cs="Times New Roman"/>
                <w:color w:val="000000"/>
                <w:sz w:val="24"/>
                <w:szCs w:val="24"/>
                <w:lang w:eastAsia="ru-RU"/>
              </w:rPr>
            </w:pPr>
          </w:p>
        </w:tc>
        <w:tc>
          <w:tcPr>
            <w:tcW w:w="284" w:type="dxa"/>
            <w:tcBorders>
              <w:top w:val="nil"/>
              <w:left w:val="nil"/>
              <w:bottom w:val="nil"/>
              <w:right w:val="nil"/>
            </w:tcBorders>
            <w:shd w:val="clear" w:color="auto" w:fill="auto"/>
            <w:noWrap/>
            <w:vAlign w:val="bottom"/>
            <w:hideMark/>
          </w:tcPr>
          <w:p w:rsidR="00EB3494" w:rsidRPr="00EB3494" w:rsidRDefault="00EB3494" w:rsidP="00EB3494">
            <w:pPr>
              <w:spacing w:after="0" w:line="240" w:lineRule="auto"/>
              <w:rPr>
                <w:rFonts w:ascii="Times New Roman" w:eastAsia="Times New Roman" w:hAnsi="Times New Roman" w:cs="Times New Roman"/>
                <w:color w:val="000000"/>
                <w:sz w:val="24"/>
                <w:szCs w:val="24"/>
                <w:lang w:eastAsia="ru-RU"/>
              </w:rPr>
            </w:pPr>
          </w:p>
        </w:tc>
        <w:tc>
          <w:tcPr>
            <w:tcW w:w="9692" w:type="dxa"/>
            <w:gridSpan w:val="2"/>
            <w:tcBorders>
              <w:top w:val="nil"/>
              <w:left w:val="nil"/>
              <w:bottom w:val="nil"/>
              <w:right w:val="nil"/>
            </w:tcBorders>
            <w:shd w:val="clear" w:color="auto" w:fill="auto"/>
            <w:noWrap/>
            <w:vAlign w:val="bottom"/>
            <w:hideMark/>
          </w:tcPr>
          <w:p w:rsidR="00EB3494" w:rsidRPr="00EB3494" w:rsidRDefault="00EB3494" w:rsidP="00EB3494">
            <w:pPr>
              <w:spacing w:after="0" w:line="240" w:lineRule="auto"/>
              <w:jc w:val="right"/>
              <w:rPr>
                <w:rFonts w:ascii="Times New Roman" w:eastAsia="Times New Roman" w:hAnsi="Times New Roman" w:cs="Times New Roman"/>
                <w:color w:val="000000"/>
                <w:sz w:val="24"/>
                <w:szCs w:val="24"/>
                <w:lang w:eastAsia="ru-RU"/>
              </w:rPr>
            </w:pPr>
          </w:p>
        </w:tc>
        <w:tc>
          <w:tcPr>
            <w:tcW w:w="3459" w:type="dxa"/>
            <w:tcBorders>
              <w:top w:val="nil"/>
              <w:left w:val="nil"/>
              <w:bottom w:val="nil"/>
              <w:right w:val="nil"/>
            </w:tcBorders>
            <w:shd w:val="clear" w:color="auto" w:fill="auto"/>
            <w:noWrap/>
            <w:vAlign w:val="bottom"/>
            <w:hideMark/>
          </w:tcPr>
          <w:p w:rsidR="00EB3494" w:rsidRPr="00EB3494" w:rsidRDefault="00EB3494" w:rsidP="00EB3494">
            <w:pPr>
              <w:spacing w:after="0" w:line="240" w:lineRule="auto"/>
              <w:jc w:val="right"/>
              <w:rPr>
                <w:rFonts w:ascii="Times New Roman" w:eastAsia="Times New Roman" w:hAnsi="Times New Roman" w:cs="Times New Roman"/>
                <w:color w:val="000000"/>
                <w:sz w:val="24"/>
                <w:szCs w:val="24"/>
                <w:lang w:eastAsia="ru-RU"/>
              </w:rPr>
            </w:pPr>
          </w:p>
        </w:tc>
        <w:tc>
          <w:tcPr>
            <w:tcW w:w="833" w:type="dxa"/>
            <w:tcBorders>
              <w:top w:val="nil"/>
              <w:left w:val="nil"/>
              <w:bottom w:val="nil"/>
              <w:right w:val="nil"/>
            </w:tcBorders>
            <w:shd w:val="clear" w:color="auto" w:fill="auto"/>
            <w:noWrap/>
            <w:vAlign w:val="bottom"/>
            <w:hideMark/>
          </w:tcPr>
          <w:p w:rsidR="00EB3494" w:rsidRPr="00EB3494" w:rsidRDefault="00EB3494" w:rsidP="00EB3494">
            <w:pPr>
              <w:spacing w:after="0" w:line="240" w:lineRule="auto"/>
              <w:jc w:val="right"/>
              <w:rPr>
                <w:rFonts w:ascii="Times New Roman" w:eastAsia="Times New Roman" w:hAnsi="Times New Roman" w:cs="Times New Roman"/>
                <w:color w:val="000000"/>
                <w:sz w:val="24"/>
                <w:szCs w:val="24"/>
                <w:lang w:eastAsia="ru-RU"/>
              </w:rPr>
            </w:pPr>
          </w:p>
        </w:tc>
        <w:tc>
          <w:tcPr>
            <w:tcW w:w="236" w:type="dxa"/>
            <w:tcBorders>
              <w:top w:val="nil"/>
              <w:left w:val="nil"/>
              <w:bottom w:val="nil"/>
              <w:right w:val="nil"/>
            </w:tcBorders>
            <w:shd w:val="clear" w:color="auto" w:fill="auto"/>
            <w:noWrap/>
            <w:vAlign w:val="bottom"/>
            <w:hideMark/>
          </w:tcPr>
          <w:p w:rsidR="00EB3494" w:rsidRPr="00EB3494" w:rsidRDefault="00EB3494" w:rsidP="00EB3494">
            <w:pPr>
              <w:spacing w:after="0" w:line="240" w:lineRule="auto"/>
              <w:jc w:val="right"/>
              <w:rPr>
                <w:rFonts w:ascii="Times New Roman" w:eastAsia="Times New Roman" w:hAnsi="Times New Roman" w:cs="Times New Roman"/>
                <w:color w:val="000000"/>
                <w:sz w:val="24"/>
                <w:szCs w:val="24"/>
                <w:lang w:eastAsia="ru-RU"/>
              </w:rPr>
            </w:pPr>
          </w:p>
        </w:tc>
      </w:tr>
      <w:tr w:rsidR="00EB3494" w:rsidRPr="00EB3494" w:rsidTr="006F65F2">
        <w:trPr>
          <w:gridAfter w:val="3"/>
          <w:wAfter w:w="4528" w:type="dxa"/>
          <w:trHeight w:val="276"/>
        </w:trPr>
        <w:tc>
          <w:tcPr>
            <w:tcW w:w="1068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B3494" w:rsidRPr="00EB3494" w:rsidRDefault="00EB3494" w:rsidP="00EB3494">
            <w:pPr>
              <w:spacing w:after="0" w:line="240" w:lineRule="auto"/>
              <w:jc w:val="center"/>
              <w:rPr>
                <w:rFonts w:ascii="Times New Roman" w:eastAsia="Times New Roman" w:hAnsi="Times New Roman" w:cs="Times New Roman"/>
                <w:color w:val="000000"/>
                <w:sz w:val="24"/>
                <w:szCs w:val="24"/>
                <w:lang w:eastAsia="ru-RU"/>
              </w:rPr>
            </w:pPr>
            <w:r w:rsidRPr="00EB3494">
              <w:rPr>
                <w:rFonts w:ascii="Times New Roman" w:eastAsia="Times New Roman" w:hAnsi="Times New Roman" w:cs="Times New Roman"/>
                <w:color w:val="000000"/>
                <w:sz w:val="24"/>
                <w:szCs w:val="24"/>
                <w:lang w:eastAsia="ru-RU"/>
              </w:rPr>
              <w:t>Точки обслуживания</w:t>
            </w:r>
          </w:p>
        </w:tc>
      </w:tr>
      <w:tr w:rsidR="00EB3494" w:rsidRPr="00EB3494" w:rsidTr="006F65F2">
        <w:trPr>
          <w:gridAfter w:val="3"/>
          <w:wAfter w:w="4528" w:type="dxa"/>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3494" w:rsidRPr="00EB3494" w:rsidRDefault="00EB3494" w:rsidP="00EB3494">
            <w:pPr>
              <w:spacing w:after="0" w:line="240" w:lineRule="auto"/>
              <w:jc w:val="center"/>
              <w:rPr>
                <w:rFonts w:ascii="Times New Roman" w:eastAsia="Times New Roman" w:hAnsi="Times New Roman" w:cs="Times New Roman"/>
                <w:color w:val="000000"/>
                <w:sz w:val="24"/>
                <w:szCs w:val="24"/>
                <w:lang w:eastAsia="ru-RU"/>
              </w:rPr>
            </w:pPr>
            <w:r w:rsidRPr="00EB3494">
              <w:rPr>
                <w:rFonts w:ascii="Times New Roman" w:eastAsia="Times New Roman" w:hAnsi="Times New Roman" w:cs="Times New Roman"/>
                <w:color w:val="000000"/>
                <w:sz w:val="24"/>
                <w:szCs w:val="24"/>
                <w:lang w:eastAsia="ru-RU"/>
              </w:rPr>
              <w:t>1</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EB3494" w:rsidRPr="00EB3494" w:rsidRDefault="00EC0FE9" w:rsidP="00EB349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sz w:val="24"/>
                <w:szCs w:val="24"/>
                <w:lang w:eastAsia="ru-RU"/>
              </w:rPr>
              <w:pict>
                <v:shape id="_x0000_s1033" type="#_x0000_t136" style="position:absolute;left:0;text-align:left;margin-left:22.15pt;margin-top:25.3pt;width:432.45pt;height:128.15pt;rotation:-1302432fd;z-index:251660288;mso-position-horizontal-relative:text;mso-position-vertical-relative:text" filled="f">
                  <v:stroke r:id="rId21" o:title=""/>
                  <v:shadow color="#868686"/>
                  <v:textpath style="font-family:&quot;Arial Black&quot;;v-text-kern:t" trim="t" fitpath="t" string="ОБРАЗЕЦ"/>
                </v:shape>
              </w:pict>
            </w:r>
          </w:p>
        </w:tc>
        <w:tc>
          <w:tcPr>
            <w:tcW w:w="9125" w:type="dxa"/>
            <w:tcBorders>
              <w:top w:val="single" w:sz="4" w:space="0" w:color="auto"/>
              <w:left w:val="nil"/>
              <w:bottom w:val="single" w:sz="4" w:space="0" w:color="auto"/>
              <w:right w:val="single" w:sz="4" w:space="0" w:color="auto"/>
            </w:tcBorders>
            <w:shd w:val="clear" w:color="auto" w:fill="auto"/>
            <w:vAlign w:val="center"/>
            <w:hideMark/>
          </w:tcPr>
          <w:p w:rsidR="00EB3494" w:rsidRPr="00EB3494" w:rsidRDefault="00EB3494" w:rsidP="00EB3494">
            <w:pPr>
              <w:spacing w:after="0" w:line="240" w:lineRule="auto"/>
              <w:jc w:val="center"/>
              <w:rPr>
                <w:rFonts w:ascii="Times New Roman" w:eastAsia="Times New Roman" w:hAnsi="Times New Roman" w:cs="Times New Roman"/>
                <w:color w:val="000000"/>
                <w:sz w:val="24"/>
                <w:szCs w:val="24"/>
                <w:lang w:eastAsia="ru-RU"/>
              </w:rPr>
            </w:pPr>
          </w:p>
        </w:tc>
      </w:tr>
      <w:tr w:rsidR="00EB3494" w:rsidRPr="00EB3494" w:rsidTr="006F65F2">
        <w:trPr>
          <w:gridAfter w:val="3"/>
          <w:wAfter w:w="4528" w:type="dxa"/>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3494" w:rsidRPr="00EB3494" w:rsidRDefault="00EB3494" w:rsidP="00EB3494">
            <w:pPr>
              <w:spacing w:after="0" w:line="240" w:lineRule="auto"/>
              <w:jc w:val="center"/>
              <w:rPr>
                <w:rFonts w:ascii="Times New Roman" w:eastAsia="Times New Roman" w:hAnsi="Times New Roman" w:cs="Times New Roman"/>
                <w:color w:val="000000"/>
                <w:sz w:val="24"/>
                <w:szCs w:val="24"/>
                <w:lang w:eastAsia="ru-RU"/>
              </w:rPr>
            </w:pPr>
            <w:r w:rsidRPr="00EB3494">
              <w:rPr>
                <w:rFonts w:ascii="Times New Roman" w:eastAsia="Times New Roman" w:hAnsi="Times New Roman" w:cs="Times New Roman"/>
                <w:color w:val="000000"/>
                <w:sz w:val="24"/>
                <w:szCs w:val="24"/>
                <w:lang w:eastAsia="ru-RU"/>
              </w:rPr>
              <w:t>2</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EB3494" w:rsidRPr="00EB3494" w:rsidRDefault="00EB3494" w:rsidP="00EB3494">
            <w:pPr>
              <w:spacing w:after="0" w:line="240" w:lineRule="auto"/>
              <w:jc w:val="center"/>
              <w:rPr>
                <w:rFonts w:ascii="Times New Roman" w:eastAsia="Times New Roman" w:hAnsi="Times New Roman" w:cs="Times New Roman"/>
                <w:color w:val="000000"/>
                <w:sz w:val="24"/>
                <w:szCs w:val="24"/>
                <w:lang w:eastAsia="ru-RU"/>
              </w:rPr>
            </w:pPr>
          </w:p>
        </w:tc>
        <w:tc>
          <w:tcPr>
            <w:tcW w:w="9125" w:type="dxa"/>
            <w:tcBorders>
              <w:top w:val="single" w:sz="4" w:space="0" w:color="auto"/>
              <w:left w:val="nil"/>
              <w:bottom w:val="single" w:sz="4" w:space="0" w:color="auto"/>
              <w:right w:val="single" w:sz="4" w:space="0" w:color="auto"/>
            </w:tcBorders>
            <w:shd w:val="clear" w:color="auto" w:fill="auto"/>
            <w:vAlign w:val="center"/>
          </w:tcPr>
          <w:p w:rsidR="00EB3494" w:rsidRPr="00EB3494" w:rsidRDefault="00EB3494" w:rsidP="00EB3494">
            <w:pPr>
              <w:spacing w:after="0" w:line="240" w:lineRule="auto"/>
              <w:jc w:val="center"/>
              <w:rPr>
                <w:rFonts w:ascii="Times New Roman" w:eastAsia="Times New Roman" w:hAnsi="Times New Roman" w:cs="Times New Roman"/>
                <w:color w:val="000000"/>
                <w:sz w:val="24"/>
                <w:szCs w:val="24"/>
                <w:lang w:eastAsia="ru-RU"/>
              </w:rPr>
            </w:pPr>
          </w:p>
        </w:tc>
      </w:tr>
      <w:tr w:rsidR="00EB3494" w:rsidRPr="00EB3494" w:rsidTr="006F65F2">
        <w:trPr>
          <w:gridAfter w:val="3"/>
          <w:wAfter w:w="4528" w:type="dxa"/>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3494" w:rsidRPr="00EB3494" w:rsidRDefault="00EB3494" w:rsidP="00EB3494">
            <w:pPr>
              <w:spacing w:after="0" w:line="240" w:lineRule="auto"/>
              <w:jc w:val="center"/>
              <w:rPr>
                <w:rFonts w:ascii="Times New Roman" w:eastAsia="Times New Roman" w:hAnsi="Times New Roman" w:cs="Times New Roman"/>
                <w:color w:val="000000"/>
                <w:sz w:val="24"/>
                <w:szCs w:val="24"/>
                <w:lang w:eastAsia="ru-RU"/>
              </w:rPr>
            </w:pPr>
            <w:r w:rsidRPr="00EB3494">
              <w:rPr>
                <w:rFonts w:ascii="Times New Roman" w:eastAsia="Times New Roman" w:hAnsi="Times New Roman" w:cs="Times New Roman"/>
                <w:color w:val="000000"/>
                <w:sz w:val="24"/>
                <w:szCs w:val="24"/>
                <w:lang w:eastAsia="ru-RU"/>
              </w:rPr>
              <w:t>3</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EB3494" w:rsidRPr="00EB3494" w:rsidRDefault="00EB3494" w:rsidP="00EB3494">
            <w:pPr>
              <w:spacing w:after="0" w:line="240" w:lineRule="auto"/>
              <w:jc w:val="center"/>
              <w:rPr>
                <w:rFonts w:ascii="Times New Roman" w:eastAsia="Times New Roman" w:hAnsi="Times New Roman" w:cs="Times New Roman"/>
                <w:color w:val="000000"/>
                <w:sz w:val="24"/>
                <w:szCs w:val="24"/>
                <w:lang w:eastAsia="ru-RU"/>
              </w:rPr>
            </w:pPr>
          </w:p>
        </w:tc>
        <w:tc>
          <w:tcPr>
            <w:tcW w:w="9125" w:type="dxa"/>
            <w:tcBorders>
              <w:top w:val="single" w:sz="4" w:space="0" w:color="auto"/>
              <w:left w:val="nil"/>
              <w:bottom w:val="single" w:sz="4" w:space="0" w:color="auto"/>
              <w:right w:val="single" w:sz="4" w:space="0" w:color="auto"/>
            </w:tcBorders>
            <w:shd w:val="clear" w:color="auto" w:fill="auto"/>
            <w:vAlign w:val="center"/>
          </w:tcPr>
          <w:p w:rsidR="00EB3494" w:rsidRPr="00EB3494" w:rsidRDefault="00EB3494" w:rsidP="00EB3494">
            <w:pPr>
              <w:spacing w:after="0" w:line="240" w:lineRule="auto"/>
              <w:jc w:val="center"/>
              <w:rPr>
                <w:rFonts w:ascii="Times New Roman" w:eastAsia="Times New Roman" w:hAnsi="Times New Roman" w:cs="Times New Roman"/>
                <w:color w:val="000000"/>
                <w:sz w:val="24"/>
                <w:szCs w:val="24"/>
                <w:lang w:eastAsia="ru-RU"/>
              </w:rPr>
            </w:pPr>
          </w:p>
        </w:tc>
      </w:tr>
    </w:tbl>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0A64FE" w:rsidRPr="000A64FE" w:rsidRDefault="000A64FE" w:rsidP="000A64FE">
      <w:pPr>
        <w:tabs>
          <w:tab w:val="left" w:pos="924"/>
        </w:tabs>
        <w:suppressAutoHyphens/>
        <w:spacing w:after="0" w:line="240" w:lineRule="auto"/>
        <w:rPr>
          <w:rFonts w:ascii="Times New Roman" w:eastAsia="Times New Roman" w:hAnsi="Times New Roman" w:cs="Times New Roman"/>
          <w:b/>
          <w:sz w:val="24"/>
          <w:szCs w:val="24"/>
          <w:lang w:eastAsia="ru-RU"/>
        </w:rPr>
      </w:pPr>
      <w:r w:rsidRPr="000A64FE">
        <w:rPr>
          <w:rFonts w:ascii="Times New Roman" w:eastAsia="Times New Roman" w:hAnsi="Times New Roman" w:cs="Times New Roman"/>
          <w:b/>
          <w:sz w:val="24"/>
          <w:szCs w:val="24"/>
          <w:lang w:eastAsia="ru-RU"/>
        </w:rPr>
        <w:t>«ПОСТАВЩИК»                                                                          «ПОКУПАТЕЛЬ»</w:t>
      </w:r>
    </w:p>
    <w:p w:rsidR="000A64FE" w:rsidRPr="000A64FE" w:rsidRDefault="000A64FE" w:rsidP="000A64FE">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Pr="000A64FE" w:rsidRDefault="000A64FE" w:rsidP="000A64FE">
      <w:pPr>
        <w:tabs>
          <w:tab w:val="left" w:pos="924"/>
        </w:tabs>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________________________</w:t>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sidRPr="00EB3494">
        <w:rPr>
          <w:rFonts w:ascii="Times New Roman" w:eastAsia="Times New Roman" w:hAnsi="Times New Roman" w:cs="Times New Roman"/>
          <w:b/>
          <w:sz w:val="24"/>
          <w:szCs w:val="24"/>
          <w:lang w:eastAsia="ru-RU"/>
        </w:rPr>
        <w:t>________________________</w:t>
      </w:r>
    </w:p>
    <w:p w:rsidR="000A64FE" w:rsidRPr="000A64FE" w:rsidRDefault="000A64FE" w:rsidP="000A64FE">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Pr="000A64FE" w:rsidRDefault="000A64FE" w:rsidP="000A64FE">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Pr="000A64FE" w:rsidRDefault="000A64FE" w:rsidP="000A64FE">
      <w:pPr>
        <w:tabs>
          <w:tab w:val="left" w:pos="924"/>
        </w:tabs>
        <w:suppressAutoHyphens/>
        <w:spacing w:after="0" w:line="240" w:lineRule="auto"/>
        <w:rPr>
          <w:rFonts w:ascii="Times New Roman" w:eastAsia="Times New Roman" w:hAnsi="Times New Roman" w:cs="Times New Roman"/>
          <w:b/>
          <w:sz w:val="24"/>
          <w:szCs w:val="24"/>
          <w:lang w:eastAsia="ru-RU"/>
        </w:rPr>
      </w:pPr>
      <w:r w:rsidRPr="000A64FE">
        <w:rPr>
          <w:rFonts w:ascii="Times New Roman" w:eastAsia="Times New Roman" w:hAnsi="Times New Roman" w:cs="Times New Roman"/>
          <w:b/>
          <w:sz w:val="24"/>
          <w:szCs w:val="24"/>
          <w:lang w:eastAsia="ru-RU"/>
        </w:rPr>
        <w:t xml:space="preserve">_________________/______________/           </w:t>
      </w:r>
      <w:r w:rsidRPr="000A64FE">
        <w:rPr>
          <w:rFonts w:ascii="Times New Roman" w:eastAsia="Times New Roman" w:hAnsi="Times New Roman" w:cs="Times New Roman"/>
          <w:b/>
          <w:sz w:val="24"/>
          <w:szCs w:val="24"/>
          <w:lang w:eastAsia="ru-RU"/>
        </w:rPr>
        <w:tab/>
        <w:t xml:space="preserve">             _______________/_______________/</w:t>
      </w: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Pr="00CE4AA8" w:rsidRDefault="000A64FE" w:rsidP="00EB3494">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4C7684" w:rsidRDefault="004C7684" w:rsidP="00AB0EBB">
      <w:pPr>
        <w:spacing w:after="0" w:line="240" w:lineRule="auto"/>
        <w:jc w:val="center"/>
        <w:rPr>
          <w:rFonts w:ascii="Times New Roman" w:eastAsia="Times New Roman" w:hAnsi="Times New Roman" w:cs="Times New Roman"/>
          <w:b/>
          <w:bCs/>
          <w:spacing w:val="14"/>
          <w:sz w:val="24"/>
          <w:szCs w:val="24"/>
          <w:lang w:eastAsia="ru-RU"/>
        </w:rPr>
      </w:pPr>
    </w:p>
    <w:p w:rsidR="00386A2E" w:rsidRPr="00386A2E" w:rsidRDefault="00005E91"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213" w:name="_Toc535576932"/>
      <w:r w:rsidRPr="00AA5967">
        <w:rPr>
          <w:rFonts w:ascii="Times New Roman" w:eastAsia="Times New Roman" w:hAnsi="Times New Roman" w:cs="Times New Roman"/>
          <w:b/>
          <w:sz w:val="24"/>
          <w:szCs w:val="24"/>
          <w:lang w:val="x-none" w:eastAsia="ar-SA"/>
        </w:rPr>
        <w:lastRenderedPageBreak/>
        <w:t xml:space="preserve">Приложение </w:t>
      </w:r>
      <w:r w:rsidR="00AA5967" w:rsidRPr="00AA5967">
        <w:rPr>
          <w:rFonts w:ascii="Times New Roman" w:eastAsia="Times New Roman" w:hAnsi="Times New Roman" w:cs="Times New Roman"/>
          <w:b/>
          <w:sz w:val="24"/>
          <w:szCs w:val="24"/>
          <w:lang w:val="x-none" w:eastAsia="ar-SA"/>
        </w:rPr>
        <w:t xml:space="preserve">№ </w:t>
      </w:r>
      <w:r w:rsidR="00AA5967" w:rsidRPr="00AA5967">
        <w:rPr>
          <w:rFonts w:ascii="Times New Roman" w:eastAsia="Times New Roman" w:hAnsi="Times New Roman" w:cs="Times New Roman"/>
          <w:b/>
          <w:sz w:val="24"/>
          <w:szCs w:val="24"/>
          <w:lang w:eastAsia="ar-SA"/>
        </w:rPr>
        <w:t>5</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213"/>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 xml:space="preserve">на право заключения </w:t>
            </w:r>
            <w:r w:rsidR="005717A0">
              <w:rPr>
                <w:rFonts w:ascii="Times New Roman" w:eastAsia="Calibri" w:hAnsi="Times New Roman" w:cs="Times New Roman"/>
                <w:bCs/>
                <w:sz w:val="24"/>
                <w:szCs w:val="24"/>
              </w:rPr>
              <w:t>договоров поставки автомобильного топлива</w:t>
            </w:r>
            <w:r w:rsidRPr="00386A2E">
              <w:rPr>
                <w:rFonts w:ascii="Times New Roman" w:eastAsia="Calibri" w:hAnsi="Times New Roman" w:cs="Times New Roman"/>
                <w:sz w:val="24"/>
                <w:szCs w:val="24"/>
              </w:rPr>
              <w:t xml:space="preserve">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2D66A2" w:rsidRDefault="002D66A2" w:rsidP="00AA5967">
      <w:pPr>
        <w:suppressAutoHyphens/>
        <w:spacing w:after="0" w:line="240" w:lineRule="auto"/>
        <w:jc w:val="center"/>
        <w:rPr>
          <w:rFonts w:ascii="Times New Roman" w:eastAsia="Times New Roman" w:hAnsi="Times New Roman" w:cs="Times New Roman"/>
          <w:sz w:val="24"/>
          <w:szCs w:val="24"/>
          <w:lang w:eastAsia="ar-SA"/>
        </w:rPr>
      </w:pPr>
    </w:p>
    <w:p w:rsidR="00AA5967" w:rsidRPr="00AA5967" w:rsidRDefault="00B93CC3" w:rsidP="00AA5967">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w:t>
      </w:r>
      <w:r w:rsidR="00AA5967" w:rsidRPr="00AA5967">
        <w:rPr>
          <w:rFonts w:ascii="Times New Roman" w:eastAsia="Times New Roman" w:hAnsi="Times New Roman" w:cs="Times New Roman"/>
          <w:sz w:val="24"/>
          <w:szCs w:val="24"/>
          <w:lang w:eastAsia="ar-SA"/>
        </w:rPr>
        <w:t>ПИСЬ ДОКУМЕНТОВ,</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ВХОДЯЩИХ В СОСТАВ ЗАЯВКИ НА УЧАСТИЕ</w:t>
      </w:r>
      <w:r w:rsidR="00587DB0">
        <w:rPr>
          <w:rFonts w:ascii="Times New Roman" w:eastAsia="Times New Roman" w:hAnsi="Times New Roman" w:cs="Times New Roman"/>
          <w:sz w:val="24"/>
          <w:szCs w:val="24"/>
          <w:lang w:eastAsia="ar-SA"/>
        </w:rPr>
        <w:t xml:space="preserve"> </w:t>
      </w:r>
      <w:r w:rsidRPr="00AA5967">
        <w:rPr>
          <w:rFonts w:ascii="Times New Roman" w:eastAsia="Times New Roman" w:hAnsi="Times New Roman" w:cs="Times New Roman"/>
          <w:caps/>
          <w:sz w:val="24"/>
          <w:szCs w:val="24"/>
          <w:lang w:eastAsia="ar-SA"/>
        </w:rPr>
        <w:t xml:space="preserve">В </w:t>
      </w:r>
      <w:r w:rsidRPr="00AA5967">
        <w:rPr>
          <w:rFonts w:ascii="Times New Roman" w:eastAsia="Times New Roman" w:hAnsi="Times New Roman" w:cs="Times New Roman"/>
          <w:sz w:val="24"/>
          <w:szCs w:val="24"/>
          <w:lang w:eastAsia="ar-SA"/>
        </w:rPr>
        <w:t>ЗАПРОСЕ ПРЕДЛОЖЕНИЙ</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bookmarkStart w:id="214" w:name="_Toc394314190"/>
      <w:bookmarkStart w:id="215" w:name="_Toc406503482"/>
      <w:r w:rsidRPr="00AA5967">
        <w:rPr>
          <w:rFonts w:ascii="Times New Roman" w:eastAsia="Times New Roman" w:hAnsi="Times New Roman" w:cs="Times New Roman"/>
          <w:sz w:val="24"/>
          <w:szCs w:val="24"/>
          <w:lang w:eastAsia="ar-SA"/>
        </w:rPr>
        <w:t>Наименование и адрес Участника закупки: _____________________________</w:t>
      </w:r>
      <w:bookmarkEnd w:id="214"/>
      <w:bookmarkEnd w:id="215"/>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AA5967" w:rsidRPr="00AA5967" w:rsidTr="006818FB">
        <w:tc>
          <w:tcPr>
            <w:tcW w:w="10173" w:type="dxa"/>
            <w:gridSpan w:val="5"/>
            <w:shd w:val="clear" w:color="auto" w:fill="auto"/>
          </w:tcPr>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Наименование предмета закупки:____________________ </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c>
        <w:tc>
          <w:tcPr>
            <w:tcW w:w="8085" w:type="dxa"/>
            <w:gridSpan w:val="2"/>
            <w:shd w:val="clear" w:color="auto" w:fill="auto"/>
          </w:tcPr>
          <w:p w:rsidR="00AA5967" w:rsidRPr="00AA5967" w:rsidRDefault="00AA5967" w:rsidP="00AA5967">
            <w:pPr>
              <w:suppressAutoHyphens/>
              <w:spacing w:after="0" w:line="240" w:lineRule="auto"/>
              <w:jc w:val="both"/>
              <w:rPr>
                <w:rFonts w:ascii="Calibri" w:eastAsia="Calibri" w:hAnsi="Calibri" w:cs="Times New Roman"/>
                <w:u w:val="single"/>
                <w:lang w:eastAsia="ar-SA"/>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Номер листа</w:t>
            </w:r>
          </w:p>
        </w:tc>
      </w:tr>
      <w:tr w:rsidR="00AA5967" w:rsidRPr="00AA5967" w:rsidTr="00DC63CB">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 xml:space="preserve">Письмо о подаче оферты </w:t>
            </w:r>
            <w:r w:rsidR="00B06F74" w:rsidRPr="00A55A6A">
              <w:rPr>
                <w:rFonts w:ascii="Times New Roman" w:eastAsia="Times New Roman" w:hAnsi="Times New Roman"/>
                <w:b/>
                <w:spacing w:val="5"/>
                <w:sz w:val="24"/>
                <w:szCs w:val="24"/>
              </w:rPr>
              <w:t>(Лот № ______)</w:t>
            </w:r>
            <w:r w:rsidR="00B06F74" w:rsidRPr="00AA5967">
              <w:rPr>
                <w:rFonts w:ascii="Times New Roman" w:eastAsia="Times New Roman" w:hAnsi="Times New Roman" w:cs="Times New Roman"/>
                <w:spacing w:val="5"/>
                <w:sz w:val="24"/>
                <w:szCs w:val="24"/>
              </w:rPr>
              <w:t xml:space="preserve"> </w:t>
            </w:r>
            <w:r w:rsidRPr="00AA5967">
              <w:rPr>
                <w:rFonts w:ascii="Times New Roman" w:eastAsia="Times New Roman" w:hAnsi="Times New Roman" w:cs="Times New Roman"/>
                <w:spacing w:val="5"/>
                <w:sz w:val="24"/>
                <w:szCs w:val="24"/>
              </w:rPr>
              <w:t>(Приложение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Коммерческое предложение</w:t>
            </w:r>
            <w:r w:rsidR="00B06F74">
              <w:rPr>
                <w:rFonts w:ascii="Times New Roman" w:eastAsia="Times New Roman" w:hAnsi="Times New Roman" w:cs="Times New Roman"/>
                <w:sz w:val="24"/>
                <w:szCs w:val="24"/>
              </w:rPr>
              <w:t xml:space="preserve"> </w:t>
            </w:r>
            <w:r w:rsidR="00B06F74" w:rsidRPr="00A55A6A">
              <w:rPr>
                <w:rFonts w:ascii="Times New Roman" w:eastAsia="Times New Roman" w:hAnsi="Times New Roman"/>
                <w:b/>
                <w:spacing w:val="5"/>
                <w:sz w:val="24"/>
                <w:szCs w:val="24"/>
              </w:rPr>
              <w:t>(Лот № ______)</w:t>
            </w:r>
            <w:r w:rsidRPr="00AA5967">
              <w:rPr>
                <w:rFonts w:ascii="Times New Roman" w:eastAsia="Times New Roman" w:hAnsi="Times New Roman" w:cs="Times New Roman"/>
                <w:sz w:val="24"/>
                <w:szCs w:val="24"/>
              </w:rPr>
              <w:t xml:space="preserve"> (Форма 1)</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Техническое предложение </w:t>
            </w:r>
            <w:r w:rsidR="00B06F74" w:rsidRPr="00A55A6A">
              <w:rPr>
                <w:rFonts w:ascii="Times New Roman" w:eastAsia="Times New Roman" w:hAnsi="Times New Roman"/>
                <w:b/>
                <w:spacing w:val="5"/>
                <w:sz w:val="24"/>
                <w:szCs w:val="24"/>
              </w:rPr>
              <w:t>(Лот № ______)</w:t>
            </w:r>
            <w:r w:rsidR="00B06F74" w:rsidRPr="00AA5967">
              <w:rPr>
                <w:rFonts w:ascii="Times New Roman" w:eastAsia="Times New Roman" w:hAnsi="Times New Roman" w:cs="Times New Roman"/>
                <w:sz w:val="24"/>
                <w:szCs w:val="24"/>
              </w:rPr>
              <w:t xml:space="preserve"> </w:t>
            </w:r>
            <w:r w:rsidRPr="00AA5967">
              <w:rPr>
                <w:rFonts w:ascii="Times New Roman" w:eastAsia="Times New Roman" w:hAnsi="Times New Roman" w:cs="Times New Roman"/>
                <w:sz w:val="24"/>
                <w:szCs w:val="24"/>
              </w:rPr>
              <w:t>(Форма 2)</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Сведения из единого реестра субъектов малого и среднего предпринимательства или Декларация (Форма 4) </w:t>
            </w:r>
            <w:r w:rsidRPr="00EC4D50">
              <w:rPr>
                <w:rFonts w:ascii="Times New Roman" w:eastAsia="Times New Roman" w:hAnsi="Times New Roman" w:cs="Times New Roman"/>
                <w:i/>
                <w:sz w:val="24"/>
                <w:szCs w:val="24"/>
              </w:rPr>
              <w:t>(по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0C06FB"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0C06FB"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0C06FB" w:rsidRPr="00AA5967" w:rsidRDefault="000C06FB" w:rsidP="00AA0C46">
            <w:pPr>
              <w:spacing w:after="0" w:line="240" w:lineRule="auto"/>
              <w:rPr>
                <w:rFonts w:ascii="Times New Roman" w:eastAsia="Times New Roman" w:hAnsi="Times New Roman" w:cs="Times New Roman"/>
                <w:sz w:val="24"/>
                <w:szCs w:val="24"/>
              </w:rPr>
            </w:pPr>
            <w:r w:rsidRPr="000C06FB">
              <w:rPr>
                <w:rFonts w:ascii="Times New Roman" w:eastAsia="Times New Roman" w:hAnsi="Times New Roman" w:cs="Times New Roman"/>
                <w:sz w:val="24"/>
                <w:szCs w:val="24"/>
              </w:rPr>
              <w:t>Справка о материально-технических ресурсах (форма 5)</w:t>
            </w:r>
            <w:r w:rsidR="00FD3F94">
              <w:t xml:space="preserve"> </w:t>
            </w:r>
          </w:p>
        </w:tc>
        <w:tc>
          <w:tcPr>
            <w:tcW w:w="1417"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Официальное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Выписка из единого государственного реестра юридических </w:t>
            </w:r>
            <w:r w:rsidRPr="00941B15">
              <w:rPr>
                <w:rFonts w:ascii="Times New Roman" w:eastAsia="Times New Roman" w:hAnsi="Times New Roman" w:cs="Times New Roman"/>
                <w:sz w:val="24"/>
                <w:szCs w:val="24"/>
              </w:rPr>
              <w:t>лиц</w:t>
            </w:r>
            <w:r w:rsidR="0014475F" w:rsidRPr="00941B15">
              <w:rPr>
                <w:rFonts w:ascii="Times New Roman" w:hAnsi="Times New Roman" w:cs="Times New Roman"/>
                <w:sz w:val="24"/>
                <w:szCs w:val="24"/>
              </w:rPr>
              <w:t xml:space="preserve"> </w:t>
            </w:r>
            <w:r w:rsidR="00941B15" w:rsidRPr="00941B15">
              <w:rPr>
                <w:rFonts w:ascii="Times New Roman" w:hAnsi="Times New Roman" w:cs="Times New Roman"/>
                <w:sz w:val="24"/>
                <w:szCs w:val="24"/>
              </w:rPr>
              <w:t xml:space="preserve">(оригинал </w:t>
            </w:r>
            <w:r w:rsidR="0014475F" w:rsidRPr="00941B15">
              <w:rPr>
                <w:rFonts w:ascii="Times New Roman" w:eastAsia="Times New Roman" w:hAnsi="Times New Roman" w:cs="Times New Roman"/>
                <w:sz w:val="24"/>
                <w:szCs w:val="24"/>
              </w:rPr>
              <w:t>или</w:t>
            </w:r>
            <w:r w:rsidR="0014475F" w:rsidRPr="0014475F">
              <w:rPr>
                <w:rFonts w:ascii="Times New Roman" w:eastAsia="Times New Roman" w:hAnsi="Times New Roman" w:cs="Times New Roman"/>
                <w:sz w:val="24"/>
                <w:szCs w:val="24"/>
              </w:rPr>
              <w:t xml:space="preserve"> копия, заверенная уполномоченным лицом Участника закупки</w:t>
            </w:r>
            <w:r w:rsidR="00941B15">
              <w:rPr>
                <w:rFonts w:ascii="Times New Roman" w:eastAsia="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1</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6818FB" w:rsidP="00AA5967">
            <w:pPr>
              <w:spacing w:after="0" w:line="240" w:lineRule="auto"/>
              <w:rPr>
                <w:rFonts w:ascii="Times New Roman" w:eastAsia="Times New Roman" w:hAnsi="Times New Roman" w:cs="Times New Roman"/>
                <w:sz w:val="24"/>
                <w:szCs w:val="24"/>
              </w:rPr>
            </w:pPr>
            <w:r w:rsidRPr="006818FB">
              <w:rPr>
                <w:rFonts w:ascii="Times New Roman" w:eastAsia="Times New Roman" w:hAnsi="Times New Roman" w:cs="Times New Roman"/>
                <w:sz w:val="24"/>
                <w:szCs w:val="24"/>
              </w:rPr>
              <w:t>Копия решения о назначении или об избрании (продлении полномочий) лица на должность,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2</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242A69">
            <w:pPr>
              <w:spacing w:after="0" w:line="240" w:lineRule="auto"/>
              <w:rPr>
                <w:rFonts w:ascii="Times New Roman" w:eastAsia="Times New Roman" w:hAnsi="Times New Roman" w:cs="Times New Roman"/>
                <w:sz w:val="24"/>
                <w:szCs w:val="24"/>
              </w:rPr>
            </w:pPr>
            <w:r w:rsidRPr="00AA5967">
              <w:rPr>
                <w:rFonts w:ascii="Times New Roman" w:eastAsia="Calibri" w:hAnsi="Times New Roman" w:cs="Times New Roman"/>
                <w:sz w:val="24"/>
                <w:szCs w:val="24"/>
              </w:rPr>
              <w:t>Копия Устава, заверен</w:t>
            </w:r>
            <w:r w:rsidR="00941B15">
              <w:rPr>
                <w:rFonts w:ascii="Times New Roman" w:eastAsia="Calibri" w:hAnsi="Times New Roman" w:cs="Times New Roman"/>
                <w:sz w:val="24"/>
                <w:szCs w:val="24"/>
              </w:rPr>
              <w:t>н</w:t>
            </w:r>
            <w:r w:rsidRPr="00AA5967">
              <w:rPr>
                <w:rFonts w:ascii="Times New Roman" w:eastAsia="Calibri" w:hAnsi="Times New Roman" w:cs="Times New Roman"/>
                <w:sz w:val="24"/>
                <w:szCs w:val="24"/>
              </w:rPr>
              <w:t>а</w:t>
            </w:r>
            <w:r w:rsidR="00941B15">
              <w:rPr>
                <w:rFonts w:ascii="Times New Roman" w:eastAsia="Calibri" w:hAnsi="Times New Roman" w:cs="Times New Roman"/>
                <w:sz w:val="24"/>
                <w:szCs w:val="24"/>
              </w:rPr>
              <w:t>я</w:t>
            </w:r>
            <w:r w:rsidRPr="00AA5967">
              <w:rPr>
                <w:rFonts w:ascii="Times New Roman" w:eastAsia="Calibri" w:hAnsi="Times New Roman" w:cs="Times New Roman"/>
                <w:sz w:val="24"/>
                <w:szCs w:val="24"/>
              </w:rPr>
              <w:t xml:space="preserve">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44070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440707" w:rsidRPr="00AA5967" w:rsidRDefault="0044070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3</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440707" w:rsidRPr="00AA5967" w:rsidRDefault="00A068C0" w:rsidP="00AA5967">
            <w:pPr>
              <w:spacing w:after="0" w:line="240" w:lineRule="auto"/>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 xml:space="preserve">Решение Участника закупки об одобрении сделки, </w:t>
            </w:r>
            <w:r>
              <w:rPr>
                <w:rFonts w:ascii="Times New Roman" w:eastAsia="Times New Roman" w:hAnsi="Times New Roman" w:cs="Times New Roman"/>
                <w:sz w:val="24"/>
                <w:szCs w:val="24"/>
              </w:rPr>
              <w:t>(</w:t>
            </w:r>
            <w:r w:rsidRPr="00AA5967">
              <w:rPr>
                <w:rFonts w:ascii="Times New Roman" w:eastAsia="Times New Roman" w:hAnsi="Times New Roman" w:cs="Times New Roman"/>
                <w:sz w:val="24"/>
                <w:szCs w:val="24"/>
              </w:rPr>
              <w:t>оригинал или копия,</w:t>
            </w:r>
            <w:r w:rsidRPr="00AA5967">
              <w:rPr>
                <w:rFonts w:ascii="Times New Roman" w:eastAsia="Calibri" w:hAnsi="Times New Roman" w:cs="Times New Roman"/>
                <w:sz w:val="24"/>
                <w:szCs w:val="24"/>
              </w:rPr>
              <w:t xml:space="preserve"> заверенная </w:t>
            </w:r>
            <w:r w:rsidRPr="00AA5967">
              <w:rPr>
                <w:rFonts w:ascii="Times New Roman" w:eastAsia="Times New Roman" w:hAnsi="Times New Roman" w:cs="Times New Roman"/>
                <w:sz w:val="24"/>
                <w:szCs w:val="24"/>
              </w:rPr>
              <w:t>уполномоченным лицом Участника закупки</w:t>
            </w:r>
            <w:r w:rsidRPr="00AA5967">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4</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DA7E6D">
            <w:pPr>
              <w:spacing w:after="0" w:line="240" w:lineRule="auto"/>
              <w:rPr>
                <w:rFonts w:ascii="Times New Roman" w:eastAsia="Times New Roman" w:hAnsi="Times New Roman" w:cs="Times New Roman"/>
                <w:sz w:val="24"/>
                <w:szCs w:val="24"/>
              </w:rPr>
            </w:pPr>
            <w:r w:rsidRPr="0013695A">
              <w:rPr>
                <w:rFonts w:ascii="Times New Roman" w:eastAsia="Times New Roman" w:hAnsi="Times New Roman" w:cs="Times New Roman"/>
                <w:sz w:val="24"/>
                <w:szCs w:val="24"/>
              </w:rPr>
              <w:t>Копи</w:t>
            </w:r>
            <w:r>
              <w:rPr>
                <w:rFonts w:ascii="Times New Roman" w:eastAsia="Times New Roman" w:hAnsi="Times New Roman" w:cs="Times New Roman"/>
                <w:sz w:val="24"/>
                <w:szCs w:val="24"/>
              </w:rPr>
              <w:t>и</w:t>
            </w:r>
            <w:r w:rsidRPr="0013695A">
              <w:rPr>
                <w:rFonts w:ascii="Times New Roman" w:eastAsia="Times New Roman" w:hAnsi="Times New Roman" w:cs="Times New Roman"/>
                <w:sz w:val="24"/>
                <w:szCs w:val="24"/>
              </w:rPr>
              <w:t xml:space="preserve"> </w:t>
            </w:r>
            <w:r w:rsidRPr="00E97DC4">
              <w:rPr>
                <w:rFonts w:ascii="Times New Roman" w:eastAsia="Times New Roman" w:hAnsi="Times New Roman" w:cs="Times New Roman"/>
                <w:sz w:val="24"/>
                <w:szCs w:val="24"/>
              </w:rPr>
              <w:t>бухгалтерского баланса</w:t>
            </w:r>
            <w:r w:rsidRPr="00941B15">
              <w:rPr>
                <w:rFonts w:ascii="Times New Roman" w:eastAsia="Times New Roman" w:hAnsi="Times New Roman" w:cs="Times New Roman"/>
                <w:bCs/>
                <w:sz w:val="24"/>
                <w:lang w:eastAsia="ar-SA"/>
              </w:rPr>
              <w:t xml:space="preserve"> </w:t>
            </w:r>
            <w:r w:rsidRPr="00941B15">
              <w:rPr>
                <w:rFonts w:ascii="Times New Roman" w:eastAsia="Times New Roman" w:hAnsi="Times New Roman" w:cs="Times New Roman"/>
                <w:bCs/>
                <w:sz w:val="24"/>
                <w:szCs w:val="24"/>
              </w:rPr>
              <w:t>и отчет</w:t>
            </w:r>
            <w:r>
              <w:rPr>
                <w:rFonts w:ascii="Times New Roman" w:eastAsia="Times New Roman" w:hAnsi="Times New Roman" w:cs="Times New Roman"/>
                <w:bCs/>
                <w:sz w:val="24"/>
                <w:szCs w:val="24"/>
              </w:rPr>
              <w:t>а</w:t>
            </w:r>
            <w:r w:rsidRPr="00941B15">
              <w:rPr>
                <w:rFonts w:ascii="Times New Roman" w:eastAsia="Times New Roman" w:hAnsi="Times New Roman" w:cs="Times New Roman"/>
                <w:bCs/>
                <w:sz w:val="24"/>
                <w:szCs w:val="24"/>
              </w:rPr>
              <w:t xml:space="preserve"> о финансовых результатах</w:t>
            </w:r>
            <w:r w:rsidRPr="00E97DC4">
              <w:rPr>
                <w:rFonts w:ascii="Times New Roman" w:eastAsia="Times New Roman" w:hAnsi="Times New Roman" w:cs="Times New Roman"/>
                <w:sz w:val="24"/>
                <w:szCs w:val="24"/>
              </w:rPr>
              <w:t xml:space="preserve"> </w:t>
            </w:r>
            <w:r w:rsidRPr="0013695A">
              <w:rPr>
                <w:rFonts w:ascii="Times New Roman" w:eastAsia="Times New Roman" w:hAnsi="Times New Roman" w:cs="Times New Roman"/>
                <w:sz w:val="24"/>
                <w:szCs w:val="24"/>
              </w:rPr>
              <w:t>за</w:t>
            </w:r>
            <w:r w:rsidRPr="0013695A">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216" w:name="ОтчетностьЗаПрошлый2"/>
            <w:r w:rsidRPr="0013695A">
              <w:rPr>
                <w:rFonts w:ascii="Times New Roman" w:eastAsia="Times New Roman" w:hAnsi="Times New Roman" w:cs="Times New Roman"/>
                <w:sz w:val="24"/>
                <w:szCs w:val="24"/>
              </w:rPr>
              <w:instrText xml:space="preserve"> FORMTEXT </w:instrText>
            </w:r>
            <w:r w:rsidR="00EC0FE9">
              <w:rPr>
                <w:rFonts w:ascii="Times New Roman" w:eastAsia="Times New Roman" w:hAnsi="Times New Roman" w:cs="Times New Roman"/>
                <w:sz w:val="24"/>
                <w:szCs w:val="24"/>
              </w:rPr>
            </w:r>
            <w:r w:rsidR="00EC0FE9">
              <w:rPr>
                <w:rFonts w:ascii="Times New Roman" w:eastAsia="Times New Roman" w:hAnsi="Times New Roman" w:cs="Times New Roman"/>
                <w:sz w:val="24"/>
                <w:szCs w:val="24"/>
              </w:rPr>
              <w:fldChar w:fldCharType="separate"/>
            </w:r>
            <w:r w:rsidRPr="0013695A">
              <w:rPr>
                <w:rFonts w:ascii="Times New Roman" w:eastAsia="Times New Roman" w:hAnsi="Times New Roman" w:cs="Times New Roman"/>
                <w:sz w:val="24"/>
                <w:szCs w:val="24"/>
              </w:rPr>
              <w:fldChar w:fldCharType="end"/>
            </w:r>
            <w:bookmarkEnd w:id="216"/>
            <w:r w:rsidRPr="0013695A">
              <w:rPr>
                <w:rFonts w:ascii="Times New Roman" w:eastAsia="Times New Roman" w:hAnsi="Times New Roman" w:cs="Times New Roman"/>
                <w:sz w:val="24"/>
                <w:szCs w:val="24"/>
              </w:rPr>
              <w:t xml:space="preserve"> 201</w:t>
            </w:r>
            <w:r w:rsidR="00DA7E6D">
              <w:rPr>
                <w:rFonts w:ascii="Times New Roman" w:eastAsia="Times New Roman" w:hAnsi="Times New Roman" w:cs="Times New Roman"/>
                <w:sz w:val="24"/>
                <w:szCs w:val="24"/>
              </w:rPr>
              <w:t>8</w:t>
            </w:r>
            <w:r w:rsidRPr="0013695A">
              <w:rPr>
                <w:rFonts w:ascii="Times New Roman" w:eastAsia="Times New Roman" w:hAnsi="Times New Roman" w:cs="Times New Roman"/>
                <w:sz w:val="24"/>
                <w:szCs w:val="24"/>
              </w:rPr>
              <w:t xml:space="preserve"> год</w:t>
            </w:r>
            <w:r w:rsidRPr="0013695A">
              <w:rPr>
                <w:rFonts w:ascii="Times New Roman" w:eastAsia="Times New Roman" w:hAnsi="Times New Roman" w:cs="Times New Roman"/>
                <w:bCs/>
                <w:sz w:val="24"/>
                <w:szCs w:val="24"/>
              </w:rPr>
              <w:t xml:space="preserve"> с отметкой </w:t>
            </w:r>
            <w:r w:rsidR="002C652D" w:rsidRPr="00CD26EC">
              <w:rPr>
                <w:rFonts w:ascii="Times New Roman" w:eastAsia="Times New Roman" w:hAnsi="Times New Roman" w:cs="Times New Roman"/>
                <w:bCs/>
                <w:sz w:val="24"/>
                <w:lang w:eastAsia="ar-SA"/>
              </w:rPr>
              <w:t>о приеме</w:t>
            </w:r>
            <w:r w:rsidR="00110686">
              <w:rPr>
                <w:rFonts w:ascii="Times New Roman" w:eastAsia="Times New Roman" w:hAnsi="Times New Roman" w:cs="Times New Roman"/>
                <w:bCs/>
                <w:sz w:val="24"/>
                <w:lang w:eastAsia="ar-SA"/>
              </w:rPr>
              <w:t xml:space="preserve"> (квитанцией о приеме)</w:t>
            </w:r>
            <w:r w:rsidRPr="0013695A">
              <w:rPr>
                <w:rFonts w:ascii="Times New Roman" w:eastAsia="Times New Roman" w:hAnsi="Times New Roman" w:cs="Times New Roman"/>
                <w:sz w:val="24"/>
                <w:szCs w:val="24"/>
              </w:rPr>
              <w:t>, заверен</w:t>
            </w:r>
            <w:r>
              <w:rPr>
                <w:rFonts w:ascii="Times New Roman" w:eastAsia="Times New Roman" w:hAnsi="Times New Roman" w:cs="Times New Roman"/>
                <w:sz w:val="24"/>
                <w:szCs w:val="24"/>
              </w:rPr>
              <w:t>ные</w:t>
            </w:r>
            <w:r w:rsidRPr="0013695A">
              <w:rPr>
                <w:rFonts w:ascii="Times New Roman" w:eastAsia="Times New Roman" w:hAnsi="Times New Roman" w:cs="Times New Roman"/>
                <w:sz w:val="24"/>
                <w:szCs w:val="24"/>
              </w:rPr>
              <w:t xml:space="preserve"> уполномоченным лицом Участника</w:t>
            </w:r>
            <w:r>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5</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2E78F4">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bCs/>
                <w:sz w:val="24"/>
                <w:szCs w:val="24"/>
              </w:rPr>
              <w:t xml:space="preserve">Копии </w:t>
            </w:r>
            <w:r w:rsidR="00B06F74" w:rsidRPr="006335FB">
              <w:rPr>
                <w:rFonts w:ascii="Times New Roman" w:eastAsia="Times New Roman" w:hAnsi="Times New Roman" w:cs="Times New Roman"/>
                <w:bCs/>
                <w:sz w:val="24"/>
                <w:lang w:eastAsia="ru-RU"/>
              </w:rPr>
              <w:t>документов, подтверждающих соответствие Товара требованиям, установленным в соответствии с законодательством Российской Федерации (копии сертификатов соответствия, деклараций о соответствии, санитарно-эпидемиологических заключений, регистрационных удостоверений и т.п.)</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CD6838"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CD6838" w:rsidRPr="00AA5967" w:rsidRDefault="00CD6838"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CD6838" w:rsidRDefault="00CD6838" w:rsidP="00692B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5A4995">
              <w:rPr>
                <w:rFonts w:ascii="Times New Roman" w:eastAsia="Times New Roman" w:hAnsi="Times New Roman" w:cs="Times New Roman"/>
                <w:sz w:val="24"/>
                <w:szCs w:val="24"/>
                <w:lang w:eastAsia="x-none"/>
              </w:rPr>
              <w:t xml:space="preserve">Письмо в произвольной форме об использовании универсального передаточного документа в качестве </w:t>
            </w:r>
            <w:r w:rsidRPr="005A4995">
              <w:rPr>
                <w:rFonts w:ascii="Times New Roman" w:eastAsia="Times New Roman" w:hAnsi="Times New Roman" w:cs="Times New Roman"/>
                <w:sz w:val="24"/>
                <w:szCs w:val="24"/>
                <w:lang w:eastAsia="x-none"/>
              </w:rPr>
              <w:lastRenderedPageBreak/>
              <w:t>первичного документа и счета-фа</w:t>
            </w:r>
            <w:r>
              <w:rPr>
                <w:rFonts w:ascii="Times New Roman" w:eastAsia="Times New Roman" w:hAnsi="Times New Roman" w:cs="Times New Roman"/>
                <w:sz w:val="24"/>
                <w:szCs w:val="24"/>
                <w:lang w:eastAsia="x-none"/>
              </w:rPr>
              <w:t xml:space="preserve">ктуры </w:t>
            </w:r>
            <w:r w:rsidRPr="006D56D2">
              <w:rPr>
                <w:rFonts w:ascii="Times New Roman" w:eastAsia="Times New Roman" w:hAnsi="Times New Roman" w:cs="Times New Roman"/>
                <w:i/>
                <w:sz w:val="24"/>
                <w:szCs w:val="24"/>
                <w:lang w:eastAsia="x-none"/>
              </w:rPr>
              <w:t>(в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rsidR="00CD6838" w:rsidRPr="00AA5967" w:rsidRDefault="00CD6838"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CD6838" w:rsidRPr="00AA5967" w:rsidRDefault="00CD6838"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CD6838" w:rsidRPr="00AA5967" w:rsidRDefault="00CD6838" w:rsidP="00AA5967">
            <w:pPr>
              <w:spacing w:after="0" w:line="240" w:lineRule="auto"/>
              <w:rPr>
                <w:rFonts w:ascii="Times New Roman" w:eastAsia="Times New Roman" w:hAnsi="Times New Roman" w:cs="Times New Roman"/>
                <w:color w:val="FF0000"/>
                <w:sz w:val="24"/>
                <w:szCs w:val="24"/>
                <w:highlight w:val="yellow"/>
              </w:rPr>
            </w:pPr>
          </w:p>
        </w:tc>
      </w:tr>
      <w:tr w:rsidR="00CD6838" w:rsidRPr="00AA5967" w:rsidTr="00E47C40">
        <w:trPr>
          <w:gridAfter w:val="1"/>
          <w:wAfter w:w="8071" w:type="dxa"/>
          <w:trHeight w:val="1137"/>
        </w:trPr>
        <w:tc>
          <w:tcPr>
            <w:tcW w:w="675" w:type="dxa"/>
            <w:tcBorders>
              <w:top w:val="single" w:sz="4" w:space="0" w:color="000000"/>
              <w:left w:val="single" w:sz="4" w:space="0" w:color="000000"/>
              <w:bottom w:val="single" w:sz="4" w:space="0" w:color="000000"/>
            </w:tcBorders>
            <w:shd w:val="clear" w:color="auto" w:fill="auto"/>
          </w:tcPr>
          <w:p w:rsidR="00CD6838" w:rsidRPr="00AA5967" w:rsidRDefault="00CD6838" w:rsidP="002E78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17.</w:t>
            </w:r>
          </w:p>
        </w:tc>
        <w:tc>
          <w:tcPr>
            <w:tcW w:w="6101" w:type="dxa"/>
            <w:tcBorders>
              <w:top w:val="single" w:sz="4" w:space="0" w:color="000000"/>
              <w:left w:val="single" w:sz="4" w:space="0" w:color="000000"/>
              <w:bottom w:val="single" w:sz="4" w:space="0" w:color="000000"/>
            </w:tcBorders>
            <w:shd w:val="clear" w:color="auto" w:fill="auto"/>
          </w:tcPr>
          <w:p w:rsidR="00CD6838" w:rsidRPr="00AA5967" w:rsidRDefault="00CD6838" w:rsidP="00692BB7">
            <w:pPr>
              <w:spacing w:after="0" w:line="240" w:lineRule="auto"/>
              <w:rPr>
                <w:rFonts w:ascii="Times New Roman" w:eastAsia="Calibri" w:hAnsi="Times New Roman" w:cs="Times New Roman"/>
                <w:i/>
                <w:sz w:val="24"/>
                <w:szCs w:val="24"/>
                <w:u w:val="single"/>
              </w:rPr>
            </w:pPr>
            <w:r w:rsidRPr="00AA5967">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CD6838" w:rsidRPr="00AA5967" w:rsidRDefault="00CD6838"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CD6838" w:rsidRPr="00AA5967" w:rsidRDefault="00CD6838"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CD6838" w:rsidRPr="00AA5967" w:rsidRDefault="00CD6838" w:rsidP="00AA5967">
            <w:pPr>
              <w:spacing w:after="0" w:line="240" w:lineRule="auto"/>
              <w:rPr>
                <w:rFonts w:ascii="Times New Roman" w:eastAsia="Times New Roman" w:hAnsi="Times New Roman" w:cs="Times New Roman"/>
                <w:color w:val="FF0000"/>
                <w:sz w:val="24"/>
                <w:szCs w:val="24"/>
                <w:highlight w:val="yellow"/>
              </w:rPr>
            </w:pPr>
          </w:p>
        </w:tc>
      </w:tr>
      <w:tr w:rsidR="00CD6838" w:rsidRPr="00AA5967" w:rsidTr="00DC63CB">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CD6838" w:rsidRPr="00AA5967" w:rsidRDefault="00CD6838" w:rsidP="00AA5967">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CD6838" w:rsidRPr="00AA5967" w:rsidRDefault="00CD6838"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CD6838" w:rsidRPr="00AA5967" w:rsidRDefault="00CD6838" w:rsidP="00AA5967">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CD6838" w:rsidRPr="00AA5967" w:rsidRDefault="00CD6838" w:rsidP="00AA5967">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CD6838" w:rsidRPr="00AA5967" w:rsidRDefault="00CD6838" w:rsidP="00AA5967">
            <w:pPr>
              <w:spacing w:after="0" w:line="240" w:lineRule="auto"/>
              <w:rPr>
                <w:rFonts w:ascii="Times New Roman" w:eastAsia="Times New Roman" w:hAnsi="Times New Roman" w:cs="Times New Roman"/>
                <w:color w:val="FF0000"/>
                <w:sz w:val="24"/>
                <w:szCs w:val="24"/>
              </w:rPr>
            </w:pPr>
          </w:p>
        </w:tc>
      </w:tr>
    </w:tbl>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color w:val="FF0000"/>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Дата «_____»______________20__ г.</w:t>
      </w:r>
    </w:p>
    <w:p w:rsidR="00AA5967" w:rsidRPr="00AA5967"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A5967" w:rsidRPr="00E97DC4"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lang w:eastAsia="ar-SA"/>
        </w:rPr>
      </w:pPr>
      <w:r w:rsidRPr="00E97DC4">
        <w:rPr>
          <w:rFonts w:ascii="Times New Roman" w:eastAsia="Times New Roman" w:hAnsi="Times New Roman" w:cs="Times New Roman"/>
          <w:lang w:eastAsia="ar-SA"/>
        </w:rPr>
        <w:t xml:space="preserve">Примечание: </w:t>
      </w:r>
    </w:p>
    <w:p w:rsidR="00AA5967" w:rsidRPr="00E97DC4" w:rsidRDefault="00AA5967" w:rsidP="00EB3494">
      <w:pPr>
        <w:pStyle w:val="afff9"/>
        <w:numPr>
          <w:ilvl w:val="0"/>
          <w:numId w:val="37"/>
        </w:numPr>
        <w:tabs>
          <w:tab w:val="left" w:pos="0"/>
          <w:tab w:val="left" w:pos="284"/>
        </w:tabs>
        <w:spacing w:after="0" w:line="240" w:lineRule="auto"/>
        <w:ind w:left="0" w:firstLine="0"/>
        <w:jc w:val="both"/>
        <w:rPr>
          <w:rFonts w:ascii="Times New Roman" w:eastAsia="Times New Roman" w:hAnsi="Times New Roman"/>
        </w:rPr>
      </w:pPr>
      <w:r w:rsidRPr="00E97DC4">
        <w:rPr>
          <w:rFonts w:ascii="Times New Roman" w:eastAsia="Times New Roman" w:hAnsi="Times New Roman"/>
        </w:rPr>
        <w:t>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E97DC4" w:rsidRPr="00526A19" w:rsidRDefault="00526A19" w:rsidP="00526A19">
      <w:pPr>
        <w:tabs>
          <w:tab w:val="left" w:pos="0"/>
          <w:tab w:val="left" w:pos="284"/>
        </w:tabs>
        <w:spacing w:after="0" w:line="240" w:lineRule="auto"/>
        <w:jc w:val="both"/>
        <w:rPr>
          <w:rFonts w:ascii="Times New Roman" w:eastAsia="Times New Roman" w:hAnsi="Times New Roman"/>
        </w:rPr>
      </w:pPr>
      <w:r w:rsidRPr="00526A19">
        <w:rPr>
          <w:rFonts w:ascii="Times New Roman" w:eastAsia="Times New Roman" w:hAnsi="Times New Roman"/>
        </w:rPr>
        <w:t>2)</w:t>
      </w:r>
      <w:r w:rsidRPr="00526A19">
        <w:rPr>
          <w:rFonts w:ascii="Times New Roman" w:eastAsia="Times New Roman" w:hAnsi="Times New Roman"/>
        </w:rPr>
        <w:tab/>
      </w:r>
      <w:r w:rsidR="004C4BC7" w:rsidRPr="004C4BC7">
        <w:rPr>
          <w:rFonts w:ascii="Times New Roman" w:eastAsia="Times New Roman" w:hAnsi="Times New Roman"/>
        </w:rPr>
        <w:t xml:space="preserve">Организации, не сдавшие отчетность в налоговую инспекцию, некоммерческие организации, индивидуальные предприниматели </w:t>
      </w:r>
      <w:r w:rsidRPr="00526A19">
        <w:rPr>
          <w:rFonts w:ascii="Times New Roman" w:eastAsia="Times New Roman" w:hAnsi="Times New Roman"/>
        </w:rPr>
        <w:t>и организации, зарегистрированные после 1 января 201</w:t>
      </w:r>
      <w:r w:rsidR="00083DD9">
        <w:rPr>
          <w:rFonts w:ascii="Times New Roman" w:eastAsia="Times New Roman" w:hAnsi="Times New Roman"/>
        </w:rPr>
        <w:t>9</w:t>
      </w:r>
      <w:r w:rsidRPr="00526A19">
        <w:rPr>
          <w:rFonts w:ascii="Times New Roman" w:eastAsia="Times New Roman" w:hAnsi="Times New Roman"/>
        </w:rPr>
        <w:t xml:space="preserve"> года, указывают в п.1</w:t>
      </w:r>
      <w:r w:rsidR="00694843">
        <w:rPr>
          <w:rFonts w:ascii="Times New Roman" w:eastAsia="Times New Roman" w:hAnsi="Times New Roman"/>
        </w:rPr>
        <w:t>4</w:t>
      </w:r>
      <w:r w:rsidRPr="00526A19">
        <w:rPr>
          <w:rFonts w:ascii="Times New Roman" w:eastAsia="Times New Roman" w:hAnsi="Times New Roman"/>
        </w:rPr>
        <w:t xml:space="preserve"> описи сведения с учетом требований п. 3.3. настоящей Документации</w:t>
      </w:r>
      <w:r w:rsidR="00E97DC4" w:rsidRPr="00526A19">
        <w:rPr>
          <w:rFonts w:ascii="Times New Roman" w:eastAsia="Times New Roman" w:hAnsi="Times New Roman"/>
        </w:rPr>
        <w:t>.</w:t>
      </w:r>
    </w:p>
    <w:p w:rsidR="00AA5967" w:rsidRDefault="00E97DC4" w:rsidP="00AA5967">
      <w:pPr>
        <w:spacing w:after="0"/>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A5967" w:rsidRPr="00E97DC4">
        <w:rPr>
          <w:rFonts w:ascii="Times New Roman" w:eastAsia="Times New Roman" w:hAnsi="Times New Roman" w:cs="Times New Roman"/>
          <w:lang w:eastAsia="ar-SA"/>
        </w:rPr>
        <w:t xml:space="preserve">) Документы должны быть подшиты в том (требование </w:t>
      </w:r>
      <w:proofErr w:type="spellStart"/>
      <w:r w:rsidR="00AA5967" w:rsidRPr="00E97DC4">
        <w:rPr>
          <w:rFonts w:ascii="Times New Roman" w:eastAsia="Times New Roman" w:hAnsi="Times New Roman" w:cs="Times New Roman"/>
          <w:lang w:eastAsia="ar-SA"/>
        </w:rPr>
        <w:t>п.п</w:t>
      </w:r>
      <w:proofErr w:type="spellEnd"/>
      <w:r w:rsidR="00AA5967" w:rsidRPr="00E97DC4">
        <w:rPr>
          <w:rFonts w:ascii="Times New Roman" w:eastAsia="Times New Roman" w:hAnsi="Times New Roman" w:cs="Times New Roman"/>
          <w:lang w:eastAsia="ar-SA"/>
        </w:rPr>
        <w:t>. 4.4.</w:t>
      </w:r>
      <w:r w:rsidR="00941B15">
        <w:rPr>
          <w:rFonts w:ascii="Times New Roman" w:eastAsia="Times New Roman" w:hAnsi="Times New Roman" w:cs="Times New Roman"/>
          <w:lang w:eastAsia="ar-SA"/>
        </w:rPr>
        <w:t>6</w:t>
      </w:r>
      <w:r w:rsidR="00AA5967" w:rsidRPr="00E97DC4">
        <w:rPr>
          <w:rFonts w:ascii="Times New Roman" w:eastAsia="Times New Roman" w:hAnsi="Times New Roman" w:cs="Times New Roman"/>
          <w:lang w:eastAsia="ar-SA"/>
        </w:rPr>
        <w:t>. п. 4.4. Документации, пронумерованы согласно описи).</w:t>
      </w:r>
    </w:p>
    <w:p w:rsidR="00684979" w:rsidRPr="00E97DC4" w:rsidRDefault="00684979" w:rsidP="00AA5967">
      <w:pPr>
        <w:spacing w:after="0"/>
        <w:jc w:val="both"/>
        <w:rPr>
          <w:rFonts w:ascii="Calibri" w:eastAsia="Calibri" w:hAnsi="Calibri" w:cs="Times New Roman"/>
        </w:rPr>
      </w:pPr>
    </w:p>
    <w:sectPr w:rsidR="00684979" w:rsidRPr="00E97DC4" w:rsidSect="00FA74E8">
      <w:headerReference w:type="default" r:id="rId22"/>
      <w:pgSz w:w="11906" w:h="16838"/>
      <w:pgMar w:top="1135" w:right="567" w:bottom="426" w:left="1418" w:header="567" w:footer="62"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472B" w:rsidRDefault="0056472B" w:rsidP="003A2F0D">
      <w:pPr>
        <w:spacing w:after="0" w:line="240" w:lineRule="auto"/>
      </w:pPr>
      <w:r>
        <w:separator/>
      </w:r>
    </w:p>
  </w:endnote>
  <w:endnote w:type="continuationSeparator" w:id="0">
    <w:p w:rsidR="0056472B" w:rsidRDefault="0056472B"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472B" w:rsidRDefault="0056472B" w:rsidP="003A2F0D">
      <w:pPr>
        <w:spacing w:after="0" w:line="240" w:lineRule="auto"/>
      </w:pPr>
      <w:r>
        <w:separator/>
      </w:r>
    </w:p>
  </w:footnote>
  <w:footnote w:type="continuationSeparator" w:id="0">
    <w:p w:rsidR="0056472B" w:rsidRDefault="0056472B" w:rsidP="003A2F0D">
      <w:pPr>
        <w:spacing w:after="0" w:line="240" w:lineRule="auto"/>
      </w:pPr>
      <w:r>
        <w:continuationSeparator/>
      </w:r>
    </w:p>
  </w:footnote>
  <w:footnote w:id="1">
    <w:p w:rsidR="0056472B" w:rsidRPr="00390286" w:rsidRDefault="0056472B" w:rsidP="003A2F0D">
      <w:pPr>
        <w:pStyle w:val="afff2"/>
        <w:spacing w:line="240" w:lineRule="auto"/>
        <w:rPr>
          <w:sz w:val="20"/>
        </w:rPr>
      </w:pPr>
      <w:r w:rsidRPr="00390286">
        <w:rPr>
          <w:rStyle w:val="afffffb"/>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(исполнителя</w:t>
      </w:r>
      <w:r w:rsidR="00DF6686">
        <w:rPr>
          <w:sz w:val="20"/>
        </w:rPr>
        <w:t>,</w:t>
      </w:r>
      <w:r w:rsidR="00DF6686" w:rsidRPr="00DF6686">
        <w:rPr>
          <w:sz w:val="20"/>
        </w:rPr>
        <w:t xml:space="preserve"> </w:t>
      </w:r>
      <w:r w:rsidR="00DF6686" w:rsidRPr="00390286">
        <w:rPr>
          <w:sz w:val="20"/>
        </w:rPr>
        <w:t>подрядчика</w:t>
      </w:r>
      <w:r w:rsidRPr="00390286">
        <w:rPr>
          <w:sz w:val="20"/>
        </w:rPr>
        <w:t>)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5515987"/>
      <w:docPartObj>
        <w:docPartGallery w:val="Page Numbers (Top of Page)"/>
        <w:docPartUnique/>
      </w:docPartObj>
    </w:sdtPr>
    <w:sdtEndPr/>
    <w:sdtContent>
      <w:p w:rsidR="0056472B" w:rsidRDefault="0056472B">
        <w:pPr>
          <w:pStyle w:val="aff8"/>
          <w:jc w:val="center"/>
        </w:pPr>
        <w:r>
          <w:fldChar w:fldCharType="begin"/>
        </w:r>
        <w:r>
          <w:instrText>PAGE   \* MERGEFORMAT</w:instrText>
        </w:r>
        <w:r>
          <w:fldChar w:fldCharType="separate"/>
        </w:r>
        <w:r w:rsidR="00EC0FE9">
          <w:rPr>
            <w:noProof/>
          </w:rPr>
          <w:t>7</w:t>
        </w:r>
        <w:r>
          <w:fldChar w:fldCharType="end"/>
        </w:r>
      </w:p>
    </w:sdtContent>
  </w:sdt>
  <w:p w:rsidR="0056472B" w:rsidRDefault="0056472B" w:rsidP="00340C98">
    <w:pPr>
      <w:pStyle w:val="aff8"/>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72B" w:rsidRDefault="0056472B">
    <w:pPr>
      <w:pStyle w:val="aff8"/>
      <w:jc w:val="center"/>
    </w:pPr>
  </w:p>
  <w:p w:rsidR="0056472B" w:rsidRDefault="0056472B">
    <w:pPr>
      <w:pStyle w:val="aff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4927439"/>
      <w:docPartObj>
        <w:docPartGallery w:val="Page Numbers (Top of Page)"/>
        <w:docPartUnique/>
      </w:docPartObj>
    </w:sdtPr>
    <w:sdtEndPr/>
    <w:sdtContent>
      <w:p w:rsidR="0056472B" w:rsidRDefault="0056472B" w:rsidP="00B831C4">
        <w:pPr>
          <w:pStyle w:val="aff8"/>
          <w:jc w:val="center"/>
        </w:pPr>
        <w:r>
          <w:fldChar w:fldCharType="begin"/>
        </w:r>
        <w:r>
          <w:instrText>PAGE   \* MERGEFORMAT</w:instrText>
        </w:r>
        <w:r>
          <w:fldChar w:fldCharType="separate"/>
        </w:r>
        <w:r w:rsidR="00EC0FE9">
          <w:rPr>
            <w:noProof/>
          </w:rPr>
          <w:t>49</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CF36DCBE"/>
    <w:lvl w:ilvl="0">
      <w:start w:val="1"/>
      <w:numFmt w:val="bullet"/>
      <w:pStyle w:val="3"/>
      <w:lvlText w:val=""/>
      <w:lvlJc w:val="left"/>
      <w:pPr>
        <w:tabs>
          <w:tab w:val="num" w:pos="926"/>
        </w:tabs>
        <w:ind w:left="926" w:hanging="360"/>
      </w:pPr>
      <w:rPr>
        <w:rFonts w:ascii="Symbol" w:hAnsi="Symbol" w:hint="default"/>
      </w:rPr>
    </w:lvl>
  </w:abstractNum>
  <w:abstractNum w:abstractNumId="1">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3">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4">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5">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6">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7">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7">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8">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9">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0">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1">
    <w:nsid w:val="0000001B"/>
    <w:multiLevelType w:val="multilevel"/>
    <w:tmpl w:val="0000001B"/>
    <w:name w:val="WW8Num34"/>
    <w:lvl w:ilvl="0">
      <w:start w:val="1"/>
      <w:numFmt w:val="decimal"/>
      <w:pStyle w:val="3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4">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5">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8">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9">
    <w:nsid w:val="00000025"/>
    <w:multiLevelType w:val="singleLevel"/>
    <w:tmpl w:val="00000025"/>
    <w:name w:val="WW8Num45"/>
    <w:lvl w:ilvl="0">
      <w:start w:val="1"/>
      <w:numFmt w:val="bullet"/>
      <w:pStyle w:val="32"/>
      <w:lvlText w:val=""/>
      <w:lvlJc w:val="left"/>
      <w:pPr>
        <w:tabs>
          <w:tab w:val="num" w:pos="0"/>
        </w:tabs>
        <w:ind w:left="1080" w:hanging="360"/>
      </w:pPr>
      <w:rPr>
        <w:rFonts w:ascii="Symbol" w:hAnsi="Symbol" w:cs="Symbol" w:hint="default"/>
      </w:rPr>
    </w:lvl>
  </w:abstractNum>
  <w:abstractNum w:abstractNumId="30">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nsid w:val="00000027"/>
    <w:multiLevelType w:val="multilevel"/>
    <w:tmpl w:val="00000027"/>
    <w:name w:val="WW8Num52"/>
    <w:lvl w:ilvl="0">
      <w:start w:val="1"/>
      <w:numFmt w:val="bullet"/>
      <w:pStyle w:val="33"/>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2">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nsid w:val="04AB470A"/>
    <w:multiLevelType w:val="hybridMultilevel"/>
    <w:tmpl w:val="1E60B1EC"/>
    <w:lvl w:ilvl="0" w:tplc="0724344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0A2E4A6E"/>
    <w:multiLevelType w:val="multilevel"/>
    <w:tmpl w:val="2EC6D42C"/>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359"/>
        </w:tabs>
        <w:ind w:left="-900" w:firstLine="1260"/>
      </w:pPr>
      <w:rPr>
        <w:rFonts w:ascii="Symbol" w:hAnsi="Symbol" w:hint="default"/>
      </w:rPr>
    </w:lvl>
    <w:lvl w:ilvl="2">
      <w:start w:val="1"/>
      <w:numFmt w:val="decimal"/>
      <w:lvlText w:val="2.%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7">
    <w:nsid w:val="0EB570AE"/>
    <w:multiLevelType w:val="multilevel"/>
    <w:tmpl w:val="7D7A47B6"/>
    <w:lvl w:ilvl="0">
      <w:start w:val="4"/>
      <w:numFmt w:val="decimal"/>
      <w:lvlText w:val="%1."/>
      <w:lvlJc w:val="left"/>
      <w:pPr>
        <w:tabs>
          <w:tab w:val="num" w:pos="360"/>
        </w:tabs>
        <w:ind w:left="360" w:hanging="360"/>
      </w:pPr>
      <w:rPr>
        <w:rFonts w:cs="Times New Roman" w:hint="default"/>
      </w:rPr>
    </w:lvl>
    <w:lvl w:ilvl="1">
      <w:start w:val="4"/>
      <w:numFmt w:val="decimal"/>
      <w:lvlText w:val="4.%2."/>
      <w:lvlJc w:val="left"/>
      <w:pPr>
        <w:tabs>
          <w:tab w:val="num" w:pos="792"/>
        </w:tabs>
        <w:ind w:left="792" w:hanging="792"/>
      </w:pPr>
      <w:rPr>
        <w:rFonts w:cs="Times New Roman" w:hint="default"/>
        <w:b/>
        <w:i w:val="0"/>
      </w:rPr>
    </w:lvl>
    <w:lvl w:ilvl="2">
      <w:start w:val="1"/>
      <w:numFmt w:val="decimal"/>
      <w:lvlText w:val="4.4.%3"/>
      <w:lvlJc w:val="left"/>
      <w:pPr>
        <w:tabs>
          <w:tab w:val="num" w:pos="1800"/>
        </w:tabs>
        <w:ind w:left="1584" w:hanging="1224"/>
      </w:pPr>
      <w:rPr>
        <w:rFonts w:cs="Times New Roman" w:hint="default"/>
        <w:b w:val="0"/>
        <w:i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8">
    <w:nsid w:val="1AB40FE6"/>
    <w:multiLevelType w:val="multilevel"/>
    <w:tmpl w:val="25AA5B04"/>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391651D3"/>
    <w:multiLevelType w:val="hybridMultilevel"/>
    <w:tmpl w:val="D6D2C4E8"/>
    <w:lvl w:ilvl="0" w:tplc="984C2E0C">
      <w:start w:val="1"/>
      <w:numFmt w:val="decimal"/>
      <w:lvlText w:val="%1."/>
      <w:lvlJc w:val="left"/>
      <w:pPr>
        <w:ind w:left="1069" w:hanging="360"/>
      </w:pPr>
      <w:rPr>
        <w:b w:val="0"/>
        <w:strike w:val="0"/>
        <w:color w:val="auto"/>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2">
    <w:nsid w:val="3BAD0AE1"/>
    <w:multiLevelType w:val="multilevel"/>
    <w:tmpl w:val="0419001F"/>
    <w:styleLink w:val="13"/>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3">
    <w:nsid w:val="4D5A4A91"/>
    <w:multiLevelType w:val="multilevel"/>
    <w:tmpl w:val="FC060C8A"/>
    <w:lvl w:ilvl="0">
      <w:start w:val="4"/>
      <w:numFmt w:val="decimal"/>
      <w:lvlText w:val="%1."/>
      <w:lvlJc w:val="left"/>
      <w:pPr>
        <w:tabs>
          <w:tab w:val="num" w:pos="495"/>
        </w:tabs>
        <w:ind w:left="495" w:hanging="495"/>
      </w:pPr>
      <w:rPr>
        <w:rFonts w:cs="Times New Roman" w:hint="default"/>
        <w:b w:val="0"/>
      </w:rPr>
    </w:lvl>
    <w:lvl w:ilvl="1">
      <w:start w:val="1"/>
      <w:numFmt w:val="decimal"/>
      <w:lvlText w:val="%1.%2."/>
      <w:lvlJc w:val="left"/>
      <w:pPr>
        <w:tabs>
          <w:tab w:val="num" w:pos="495"/>
        </w:tabs>
        <w:ind w:left="495" w:hanging="495"/>
      </w:pPr>
      <w:rPr>
        <w:rFonts w:cs="Times New Roman" w:hint="default"/>
        <w:b/>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4">
    <w:nsid w:val="54672AA8"/>
    <w:multiLevelType w:val="hybridMultilevel"/>
    <w:tmpl w:val="D032CD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0031EDA"/>
    <w:multiLevelType w:val="multilevel"/>
    <w:tmpl w:val="C96838C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62575D2F"/>
    <w:multiLevelType w:val="multilevel"/>
    <w:tmpl w:val="0419001F"/>
    <w:numStyleLink w:val="13"/>
  </w:abstractNum>
  <w:abstractNum w:abstractNumId="47">
    <w:nsid w:val="687D4EA1"/>
    <w:multiLevelType w:val="multilevel"/>
    <w:tmpl w:val="99FE4AF6"/>
    <w:lvl w:ilvl="0">
      <w:start w:val="1"/>
      <w:numFmt w:val="decimal"/>
      <w:lvlText w:val="%1."/>
      <w:lvlJc w:val="left"/>
      <w:pPr>
        <w:tabs>
          <w:tab w:val="num" w:pos="720"/>
        </w:tabs>
        <w:ind w:left="720" w:hanging="360"/>
      </w:pPr>
      <w:rPr>
        <w:rFonts w:hint="default"/>
      </w:rPr>
    </w:lvl>
    <w:lvl w:ilvl="1">
      <w:start w:val="10"/>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nsid w:val="6AEE06F3"/>
    <w:multiLevelType w:val="multilevel"/>
    <w:tmpl w:val="6D14341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7D8476C7"/>
    <w:multiLevelType w:val="hybridMultilevel"/>
    <w:tmpl w:val="7E38D0EA"/>
    <w:lvl w:ilvl="0" w:tplc="216214CE">
      <w:start w:val="3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30"/>
  </w:num>
  <w:num w:numId="30">
    <w:abstractNumId w:val="31"/>
  </w:num>
  <w:num w:numId="31">
    <w:abstractNumId w:val="32"/>
  </w:num>
  <w:num w:numId="32">
    <w:abstractNumId w:val="36"/>
  </w:num>
  <w:num w:numId="33">
    <w:abstractNumId w:val="49"/>
  </w:num>
  <w:num w:numId="34">
    <w:abstractNumId w:val="34"/>
  </w:num>
  <w:num w:numId="35">
    <w:abstractNumId w:val="39"/>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44"/>
  </w:num>
  <w:num w:numId="38">
    <w:abstractNumId w:val="50"/>
  </w:num>
  <w:num w:numId="39">
    <w:abstractNumId w:val="48"/>
  </w:num>
  <w:num w:numId="4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6"/>
    <w:lvlOverride w:ilvl="0">
      <w:lvl w:ilvl="0">
        <w:start w:val="1"/>
        <w:numFmt w:val="decimal"/>
        <w:lvlText w:val="%1."/>
        <w:lvlJc w:val="left"/>
        <w:pPr>
          <w:tabs>
            <w:tab w:val="num" w:pos="360"/>
          </w:tabs>
          <w:ind w:left="360" w:hanging="360"/>
        </w:pPr>
        <w:rPr>
          <w:rFonts w:cs="Times New Roman" w:hint="default"/>
        </w:rPr>
      </w:lvl>
    </w:lvlOverride>
    <w:lvlOverride w:ilvl="1">
      <w:lvl w:ilvl="1">
        <w:start w:val="1"/>
        <w:numFmt w:val="decimal"/>
        <w:lvlText w:val="%1.%2."/>
        <w:lvlJc w:val="left"/>
        <w:pPr>
          <w:tabs>
            <w:tab w:val="num" w:pos="792"/>
          </w:tabs>
          <w:ind w:left="792" w:hanging="432"/>
        </w:pPr>
        <w:rPr>
          <w:rFonts w:cs="Times New Roman" w:hint="default"/>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42">
    <w:abstractNumId w:val="42"/>
  </w:num>
  <w:num w:numId="43">
    <w:abstractNumId w:val="33"/>
  </w:num>
  <w:num w:numId="44">
    <w:abstractNumId w:val="37"/>
  </w:num>
  <w:num w:numId="45">
    <w:abstractNumId w:val="35"/>
  </w:num>
  <w:num w:numId="46">
    <w:abstractNumId w:val="43"/>
  </w:num>
  <w:num w:numId="47">
    <w:abstractNumId w:val="38"/>
  </w:num>
  <w:num w:numId="48">
    <w:abstractNumId w:val="47"/>
  </w:num>
  <w:num w:numId="49">
    <w:abstractNumId w:val="45"/>
  </w:num>
  <w:num w:numId="5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F0D"/>
    <w:rsid w:val="000027E7"/>
    <w:rsid w:val="00002F45"/>
    <w:rsid w:val="00003B85"/>
    <w:rsid w:val="000052CB"/>
    <w:rsid w:val="00005E91"/>
    <w:rsid w:val="0000608D"/>
    <w:rsid w:val="000075D0"/>
    <w:rsid w:val="0001367B"/>
    <w:rsid w:val="000138AD"/>
    <w:rsid w:val="000149A0"/>
    <w:rsid w:val="00014B71"/>
    <w:rsid w:val="00015590"/>
    <w:rsid w:val="00020B7A"/>
    <w:rsid w:val="00021575"/>
    <w:rsid w:val="00023C4E"/>
    <w:rsid w:val="00026547"/>
    <w:rsid w:val="00031EA0"/>
    <w:rsid w:val="00034112"/>
    <w:rsid w:val="00034413"/>
    <w:rsid w:val="000350B5"/>
    <w:rsid w:val="0003646B"/>
    <w:rsid w:val="00037A1E"/>
    <w:rsid w:val="00040B5D"/>
    <w:rsid w:val="000411B1"/>
    <w:rsid w:val="0004143F"/>
    <w:rsid w:val="00041F4E"/>
    <w:rsid w:val="0004274E"/>
    <w:rsid w:val="00044622"/>
    <w:rsid w:val="00044C7B"/>
    <w:rsid w:val="00046312"/>
    <w:rsid w:val="00046FE7"/>
    <w:rsid w:val="00050965"/>
    <w:rsid w:val="0005213E"/>
    <w:rsid w:val="000538B8"/>
    <w:rsid w:val="00054BAD"/>
    <w:rsid w:val="00056705"/>
    <w:rsid w:val="00056A67"/>
    <w:rsid w:val="00061C70"/>
    <w:rsid w:val="000633FB"/>
    <w:rsid w:val="00063491"/>
    <w:rsid w:val="0006509C"/>
    <w:rsid w:val="00065905"/>
    <w:rsid w:val="0006606F"/>
    <w:rsid w:val="00070C32"/>
    <w:rsid w:val="00071C0F"/>
    <w:rsid w:val="00072C68"/>
    <w:rsid w:val="00074D87"/>
    <w:rsid w:val="000751F0"/>
    <w:rsid w:val="00075724"/>
    <w:rsid w:val="00080B64"/>
    <w:rsid w:val="00081051"/>
    <w:rsid w:val="0008155B"/>
    <w:rsid w:val="000819C4"/>
    <w:rsid w:val="00081D7B"/>
    <w:rsid w:val="000835BB"/>
    <w:rsid w:val="00083DD9"/>
    <w:rsid w:val="00084C0A"/>
    <w:rsid w:val="000861EA"/>
    <w:rsid w:val="00086C23"/>
    <w:rsid w:val="00086F1A"/>
    <w:rsid w:val="000873A9"/>
    <w:rsid w:val="00093708"/>
    <w:rsid w:val="000938E6"/>
    <w:rsid w:val="0009390E"/>
    <w:rsid w:val="00094B29"/>
    <w:rsid w:val="00094CC2"/>
    <w:rsid w:val="000959B5"/>
    <w:rsid w:val="00096824"/>
    <w:rsid w:val="000A0C6C"/>
    <w:rsid w:val="000A2584"/>
    <w:rsid w:val="000A4017"/>
    <w:rsid w:val="000A5776"/>
    <w:rsid w:val="000A64FE"/>
    <w:rsid w:val="000A7256"/>
    <w:rsid w:val="000B02B4"/>
    <w:rsid w:val="000B2380"/>
    <w:rsid w:val="000B3C88"/>
    <w:rsid w:val="000B4196"/>
    <w:rsid w:val="000B5A13"/>
    <w:rsid w:val="000B78E3"/>
    <w:rsid w:val="000C0156"/>
    <w:rsid w:val="000C06FB"/>
    <w:rsid w:val="000C0C73"/>
    <w:rsid w:val="000C1744"/>
    <w:rsid w:val="000C41FD"/>
    <w:rsid w:val="000C6107"/>
    <w:rsid w:val="000C70E6"/>
    <w:rsid w:val="000D0104"/>
    <w:rsid w:val="000D12A0"/>
    <w:rsid w:val="000D12F9"/>
    <w:rsid w:val="000D137B"/>
    <w:rsid w:val="000D4EEA"/>
    <w:rsid w:val="000E0514"/>
    <w:rsid w:val="000E46AC"/>
    <w:rsid w:val="000E650E"/>
    <w:rsid w:val="000E7D6A"/>
    <w:rsid w:val="000F082D"/>
    <w:rsid w:val="000F1F37"/>
    <w:rsid w:val="000F2A23"/>
    <w:rsid w:val="000F3C42"/>
    <w:rsid w:val="000F45E4"/>
    <w:rsid w:val="00100644"/>
    <w:rsid w:val="00102DEC"/>
    <w:rsid w:val="00102FA0"/>
    <w:rsid w:val="00105E15"/>
    <w:rsid w:val="00110686"/>
    <w:rsid w:val="00110CBC"/>
    <w:rsid w:val="00111521"/>
    <w:rsid w:val="00114004"/>
    <w:rsid w:val="00114400"/>
    <w:rsid w:val="00114A6A"/>
    <w:rsid w:val="00120649"/>
    <w:rsid w:val="0012069F"/>
    <w:rsid w:val="00121BEA"/>
    <w:rsid w:val="0012330C"/>
    <w:rsid w:val="00124986"/>
    <w:rsid w:val="00125BD6"/>
    <w:rsid w:val="0012629D"/>
    <w:rsid w:val="00126CE3"/>
    <w:rsid w:val="0012708B"/>
    <w:rsid w:val="0012767C"/>
    <w:rsid w:val="00130819"/>
    <w:rsid w:val="00136358"/>
    <w:rsid w:val="0013695A"/>
    <w:rsid w:val="001370AB"/>
    <w:rsid w:val="00137646"/>
    <w:rsid w:val="00140328"/>
    <w:rsid w:val="00141129"/>
    <w:rsid w:val="00141C63"/>
    <w:rsid w:val="00142301"/>
    <w:rsid w:val="00142321"/>
    <w:rsid w:val="00143C02"/>
    <w:rsid w:val="0014475F"/>
    <w:rsid w:val="00146076"/>
    <w:rsid w:val="00146507"/>
    <w:rsid w:val="00147ECF"/>
    <w:rsid w:val="00152D0A"/>
    <w:rsid w:val="00154FF9"/>
    <w:rsid w:val="00157A29"/>
    <w:rsid w:val="0016230C"/>
    <w:rsid w:val="0016235B"/>
    <w:rsid w:val="00162A97"/>
    <w:rsid w:val="00162E88"/>
    <w:rsid w:val="00163EEE"/>
    <w:rsid w:val="00164F7E"/>
    <w:rsid w:val="00165A85"/>
    <w:rsid w:val="00171926"/>
    <w:rsid w:val="001737F8"/>
    <w:rsid w:val="00175A36"/>
    <w:rsid w:val="00176171"/>
    <w:rsid w:val="00176DE5"/>
    <w:rsid w:val="0017717D"/>
    <w:rsid w:val="00181CFD"/>
    <w:rsid w:val="00182044"/>
    <w:rsid w:val="00182627"/>
    <w:rsid w:val="001836A2"/>
    <w:rsid w:val="00184FE2"/>
    <w:rsid w:val="00190845"/>
    <w:rsid w:val="00191740"/>
    <w:rsid w:val="0019255A"/>
    <w:rsid w:val="00192A74"/>
    <w:rsid w:val="00192D1D"/>
    <w:rsid w:val="00192E27"/>
    <w:rsid w:val="001956F3"/>
    <w:rsid w:val="00196CE5"/>
    <w:rsid w:val="001A4E72"/>
    <w:rsid w:val="001A4F92"/>
    <w:rsid w:val="001A637A"/>
    <w:rsid w:val="001A7B49"/>
    <w:rsid w:val="001B19FF"/>
    <w:rsid w:val="001B576F"/>
    <w:rsid w:val="001B6087"/>
    <w:rsid w:val="001B7581"/>
    <w:rsid w:val="001C1193"/>
    <w:rsid w:val="001C1307"/>
    <w:rsid w:val="001C15DF"/>
    <w:rsid w:val="001C301A"/>
    <w:rsid w:val="001C3734"/>
    <w:rsid w:val="001C6DD7"/>
    <w:rsid w:val="001D04FD"/>
    <w:rsid w:val="001D0A71"/>
    <w:rsid w:val="001D107D"/>
    <w:rsid w:val="001D17A7"/>
    <w:rsid w:val="001D36E7"/>
    <w:rsid w:val="001D3A65"/>
    <w:rsid w:val="001D5787"/>
    <w:rsid w:val="001D5BFF"/>
    <w:rsid w:val="001D735A"/>
    <w:rsid w:val="001D73F2"/>
    <w:rsid w:val="001D7F04"/>
    <w:rsid w:val="001E076F"/>
    <w:rsid w:val="001E0A22"/>
    <w:rsid w:val="001E221D"/>
    <w:rsid w:val="001E36F2"/>
    <w:rsid w:val="001E3EA4"/>
    <w:rsid w:val="001E5320"/>
    <w:rsid w:val="001E5F58"/>
    <w:rsid w:val="001E6A62"/>
    <w:rsid w:val="001E79FD"/>
    <w:rsid w:val="001E7E71"/>
    <w:rsid w:val="001F096F"/>
    <w:rsid w:val="001F1062"/>
    <w:rsid w:val="001F19FB"/>
    <w:rsid w:val="001F1D1F"/>
    <w:rsid w:val="001F1E46"/>
    <w:rsid w:val="001F273B"/>
    <w:rsid w:val="001F28F1"/>
    <w:rsid w:val="001F3622"/>
    <w:rsid w:val="001F413B"/>
    <w:rsid w:val="001F56D9"/>
    <w:rsid w:val="001F748F"/>
    <w:rsid w:val="001F7C34"/>
    <w:rsid w:val="00200646"/>
    <w:rsid w:val="00204104"/>
    <w:rsid w:val="00204DAB"/>
    <w:rsid w:val="00204F3F"/>
    <w:rsid w:val="00206720"/>
    <w:rsid w:val="002069EF"/>
    <w:rsid w:val="002070D4"/>
    <w:rsid w:val="002076ED"/>
    <w:rsid w:val="00210EA3"/>
    <w:rsid w:val="00215B98"/>
    <w:rsid w:val="002174FB"/>
    <w:rsid w:val="002179F8"/>
    <w:rsid w:val="002203F1"/>
    <w:rsid w:val="0022099B"/>
    <w:rsid w:val="00222830"/>
    <w:rsid w:val="002233ED"/>
    <w:rsid w:val="002237A9"/>
    <w:rsid w:val="00224EE0"/>
    <w:rsid w:val="00226D33"/>
    <w:rsid w:val="0022751B"/>
    <w:rsid w:val="00230AD9"/>
    <w:rsid w:val="00232161"/>
    <w:rsid w:val="00234378"/>
    <w:rsid w:val="00234565"/>
    <w:rsid w:val="00236669"/>
    <w:rsid w:val="002422A4"/>
    <w:rsid w:val="00242A69"/>
    <w:rsid w:val="00242E95"/>
    <w:rsid w:val="0024429B"/>
    <w:rsid w:val="002466AA"/>
    <w:rsid w:val="002469CF"/>
    <w:rsid w:val="00251CF5"/>
    <w:rsid w:val="002521D1"/>
    <w:rsid w:val="00253DCE"/>
    <w:rsid w:val="00254AB7"/>
    <w:rsid w:val="00255216"/>
    <w:rsid w:val="00255699"/>
    <w:rsid w:val="00255862"/>
    <w:rsid w:val="00255FE3"/>
    <w:rsid w:val="002571B4"/>
    <w:rsid w:val="00263B8E"/>
    <w:rsid w:val="0026461A"/>
    <w:rsid w:val="002649A9"/>
    <w:rsid w:val="002666EF"/>
    <w:rsid w:val="00267389"/>
    <w:rsid w:val="0026744C"/>
    <w:rsid w:val="0027498A"/>
    <w:rsid w:val="00274FF6"/>
    <w:rsid w:val="002801B2"/>
    <w:rsid w:val="00281CCD"/>
    <w:rsid w:val="00282A8C"/>
    <w:rsid w:val="00290A93"/>
    <w:rsid w:val="00290FF5"/>
    <w:rsid w:val="002942B9"/>
    <w:rsid w:val="00294C7B"/>
    <w:rsid w:val="00295CD1"/>
    <w:rsid w:val="00296CC8"/>
    <w:rsid w:val="00297774"/>
    <w:rsid w:val="002A0152"/>
    <w:rsid w:val="002A4AB2"/>
    <w:rsid w:val="002A6B76"/>
    <w:rsid w:val="002B2A67"/>
    <w:rsid w:val="002B3784"/>
    <w:rsid w:val="002B4793"/>
    <w:rsid w:val="002B4AA3"/>
    <w:rsid w:val="002B4CF2"/>
    <w:rsid w:val="002B55CB"/>
    <w:rsid w:val="002B64EA"/>
    <w:rsid w:val="002C1998"/>
    <w:rsid w:val="002C2709"/>
    <w:rsid w:val="002C400E"/>
    <w:rsid w:val="002C4319"/>
    <w:rsid w:val="002C58C2"/>
    <w:rsid w:val="002C6277"/>
    <w:rsid w:val="002C652D"/>
    <w:rsid w:val="002D09CE"/>
    <w:rsid w:val="002D1D61"/>
    <w:rsid w:val="002D66A2"/>
    <w:rsid w:val="002D723C"/>
    <w:rsid w:val="002E0DEF"/>
    <w:rsid w:val="002E2C38"/>
    <w:rsid w:val="002E2FC3"/>
    <w:rsid w:val="002E37CA"/>
    <w:rsid w:val="002E498C"/>
    <w:rsid w:val="002E78F4"/>
    <w:rsid w:val="002F2B0E"/>
    <w:rsid w:val="002F4613"/>
    <w:rsid w:val="002F49D6"/>
    <w:rsid w:val="002F595F"/>
    <w:rsid w:val="002F6631"/>
    <w:rsid w:val="00301428"/>
    <w:rsid w:val="00304673"/>
    <w:rsid w:val="003051E8"/>
    <w:rsid w:val="00306376"/>
    <w:rsid w:val="00306C56"/>
    <w:rsid w:val="00306ED9"/>
    <w:rsid w:val="00310E9A"/>
    <w:rsid w:val="003111D6"/>
    <w:rsid w:val="00312378"/>
    <w:rsid w:val="003134BF"/>
    <w:rsid w:val="00314384"/>
    <w:rsid w:val="003146E2"/>
    <w:rsid w:val="00323459"/>
    <w:rsid w:val="00325F6C"/>
    <w:rsid w:val="0032660B"/>
    <w:rsid w:val="00326EE8"/>
    <w:rsid w:val="003270D4"/>
    <w:rsid w:val="0033012B"/>
    <w:rsid w:val="00330E6A"/>
    <w:rsid w:val="00331970"/>
    <w:rsid w:val="003323D1"/>
    <w:rsid w:val="00332778"/>
    <w:rsid w:val="0033404D"/>
    <w:rsid w:val="0033446C"/>
    <w:rsid w:val="00336C65"/>
    <w:rsid w:val="0033729E"/>
    <w:rsid w:val="0033743F"/>
    <w:rsid w:val="00340C98"/>
    <w:rsid w:val="00344BFE"/>
    <w:rsid w:val="003465A6"/>
    <w:rsid w:val="00346610"/>
    <w:rsid w:val="0035032D"/>
    <w:rsid w:val="003512B1"/>
    <w:rsid w:val="00352938"/>
    <w:rsid w:val="00356633"/>
    <w:rsid w:val="00357329"/>
    <w:rsid w:val="00361419"/>
    <w:rsid w:val="00362D78"/>
    <w:rsid w:val="003631CB"/>
    <w:rsid w:val="0036424B"/>
    <w:rsid w:val="0036472A"/>
    <w:rsid w:val="0036595A"/>
    <w:rsid w:val="0037037B"/>
    <w:rsid w:val="00370D17"/>
    <w:rsid w:val="0037123B"/>
    <w:rsid w:val="00372F4F"/>
    <w:rsid w:val="003735B4"/>
    <w:rsid w:val="00375094"/>
    <w:rsid w:val="003758A2"/>
    <w:rsid w:val="00376B5A"/>
    <w:rsid w:val="003806F2"/>
    <w:rsid w:val="00381311"/>
    <w:rsid w:val="00384CF4"/>
    <w:rsid w:val="00384D8F"/>
    <w:rsid w:val="00385A0E"/>
    <w:rsid w:val="00386A2E"/>
    <w:rsid w:val="00386E25"/>
    <w:rsid w:val="00394289"/>
    <w:rsid w:val="003A00CD"/>
    <w:rsid w:val="003A1353"/>
    <w:rsid w:val="003A2F0D"/>
    <w:rsid w:val="003A40A9"/>
    <w:rsid w:val="003A453B"/>
    <w:rsid w:val="003A49B4"/>
    <w:rsid w:val="003A5FAE"/>
    <w:rsid w:val="003A6D3F"/>
    <w:rsid w:val="003A6EE5"/>
    <w:rsid w:val="003A7117"/>
    <w:rsid w:val="003B2221"/>
    <w:rsid w:val="003C0A87"/>
    <w:rsid w:val="003C2487"/>
    <w:rsid w:val="003C2B70"/>
    <w:rsid w:val="003C3478"/>
    <w:rsid w:val="003C34C7"/>
    <w:rsid w:val="003C4F30"/>
    <w:rsid w:val="003C5942"/>
    <w:rsid w:val="003D0BFD"/>
    <w:rsid w:val="003D3EF7"/>
    <w:rsid w:val="003D696A"/>
    <w:rsid w:val="003E40C2"/>
    <w:rsid w:val="003E581A"/>
    <w:rsid w:val="003E684A"/>
    <w:rsid w:val="003E715A"/>
    <w:rsid w:val="003F0B6B"/>
    <w:rsid w:val="003F27A3"/>
    <w:rsid w:val="003F3649"/>
    <w:rsid w:val="003F3D63"/>
    <w:rsid w:val="003F424E"/>
    <w:rsid w:val="003F502D"/>
    <w:rsid w:val="003F5D67"/>
    <w:rsid w:val="003F648E"/>
    <w:rsid w:val="003F6A60"/>
    <w:rsid w:val="00401DA4"/>
    <w:rsid w:val="004033AE"/>
    <w:rsid w:val="00403659"/>
    <w:rsid w:val="00404BFB"/>
    <w:rsid w:val="00411647"/>
    <w:rsid w:val="00411B82"/>
    <w:rsid w:val="00415C7D"/>
    <w:rsid w:val="00416865"/>
    <w:rsid w:val="00416C29"/>
    <w:rsid w:val="00416F97"/>
    <w:rsid w:val="0042011B"/>
    <w:rsid w:val="00423F1C"/>
    <w:rsid w:val="00423FB5"/>
    <w:rsid w:val="00424299"/>
    <w:rsid w:val="00424606"/>
    <w:rsid w:val="00425FB7"/>
    <w:rsid w:val="0042770A"/>
    <w:rsid w:val="00427DA2"/>
    <w:rsid w:val="00432F7C"/>
    <w:rsid w:val="00436562"/>
    <w:rsid w:val="0043708A"/>
    <w:rsid w:val="00440707"/>
    <w:rsid w:val="00441081"/>
    <w:rsid w:val="00447A61"/>
    <w:rsid w:val="00447F50"/>
    <w:rsid w:val="0045090B"/>
    <w:rsid w:val="004518FA"/>
    <w:rsid w:val="00451F5C"/>
    <w:rsid w:val="0045320B"/>
    <w:rsid w:val="004543EF"/>
    <w:rsid w:val="004556B8"/>
    <w:rsid w:val="00455DA4"/>
    <w:rsid w:val="00455DE6"/>
    <w:rsid w:val="004573EA"/>
    <w:rsid w:val="004602DA"/>
    <w:rsid w:val="00462FD3"/>
    <w:rsid w:val="00464100"/>
    <w:rsid w:val="00466A36"/>
    <w:rsid w:val="00466CD1"/>
    <w:rsid w:val="00467330"/>
    <w:rsid w:val="00472513"/>
    <w:rsid w:val="00472AC3"/>
    <w:rsid w:val="00472D95"/>
    <w:rsid w:val="004737CE"/>
    <w:rsid w:val="00475180"/>
    <w:rsid w:val="00475CED"/>
    <w:rsid w:val="00476055"/>
    <w:rsid w:val="0047782F"/>
    <w:rsid w:val="0048220C"/>
    <w:rsid w:val="00482D65"/>
    <w:rsid w:val="0048411A"/>
    <w:rsid w:val="00484606"/>
    <w:rsid w:val="00485C1B"/>
    <w:rsid w:val="00486F5E"/>
    <w:rsid w:val="00487DEA"/>
    <w:rsid w:val="004900C5"/>
    <w:rsid w:val="00491405"/>
    <w:rsid w:val="0049175B"/>
    <w:rsid w:val="004938EB"/>
    <w:rsid w:val="00494547"/>
    <w:rsid w:val="004945A4"/>
    <w:rsid w:val="00494D31"/>
    <w:rsid w:val="00495075"/>
    <w:rsid w:val="00496685"/>
    <w:rsid w:val="00496C1E"/>
    <w:rsid w:val="004A2798"/>
    <w:rsid w:val="004A57AF"/>
    <w:rsid w:val="004A5AE7"/>
    <w:rsid w:val="004A6657"/>
    <w:rsid w:val="004B06D0"/>
    <w:rsid w:val="004B1053"/>
    <w:rsid w:val="004B188D"/>
    <w:rsid w:val="004B3DDD"/>
    <w:rsid w:val="004B62CE"/>
    <w:rsid w:val="004B7664"/>
    <w:rsid w:val="004C3142"/>
    <w:rsid w:val="004C32E9"/>
    <w:rsid w:val="004C3EBA"/>
    <w:rsid w:val="004C4BC7"/>
    <w:rsid w:val="004C7684"/>
    <w:rsid w:val="004C79C7"/>
    <w:rsid w:val="004D003F"/>
    <w:rsid w:val="004D3AD3"/>
    <w:rsid w:val="004D50E0"/>
    <w:rsid w:val="004D561D"/>
    <w:rsid w:val="004D782D"/>
    <w:rsid w:val="004E0B18"/>
    <w:rsid w:val="004E1966"/>
    <w:rsid w:val="004E1AC1"/>
    <w:rsid w:val="004E21EB"/>
    <w:rsid w:val="004E22F9"/>
    <w:rsid w:val="004E2D47"/>
    <w:rsid w:val="004E323F"/>
    <w:rsid w:val="004E50DC"/>
    <w:rsid w:val="004E6115"/>
    <w:rsid w:val="004E643F"/>
    <w:rsid w:val="004E7173"/>
    <w:rsid w:val="004F3305"/>
    <w:rsid w:val="004F4F10"/>
    <w:rsid w:val="004F539A"/>
    <w:rsid w:val="00500951"/>
    <w:rsid w:val="00501886"/>
    <w:rsid w:val="005021CF"/>
    <w:rsid w:val="00502FAF"/>
    <w:rsid w:val="00503DB5"/>
    <w:rsid w:val="0050608D"/>
    <w:rsid w:val="00506F39"/>
    <w:rsid w:val="0051079F"/>
    <w:rsid w:val="0051349D"/>
    <w:rsid w:val="00516D88"/>
    <w:rsid w:val="00520829"/>
    <w:rsid w:val="005230E8"/>
    <w:rsid w:val="005231CB"/>
    <w:rsid w:val="0052513A"/>
    <w:rsid w:val="00526A19"/>
    <w:rsid w:val="0052782D"/>
    <w:rsid w:val="00534557"/>
    <w:rsid w:val="005371E0"/>
    <w:rsid w:val="00537635"/>
    <w:rsid w:val="005403FD"/>
    <w:rsid w:val="005415B0"/>
    <w:rsid w:val="0054409D"/>
    <w:rsid w:val="0054546D"/>
    <w:rsid w:val="00545E9E"/>
    <w:rsid w:val="00546066"/>
    <w:rsid w:val="00546471"/>
    <w:rsid w:val="00546AE9"/>
    <w:rsid w:val="00551C0A"/>
    <w:rsid w:val="0055637A"/>
    <w:rsid w:val="00557928"/>
    <w:rsid w:val="00561220"/>
    <w:rsid w:val="005632A8"/>
    <w:rsid w:val="00563D3C"/>
    <w:rsid w:val="00563D70"/>
    <w:rsid w:val="00563E73"/>
    <w:rsid w:val="0056472B"/>
    <w:rsid w:val="00570277"/>
    <w:rsid w:val="005717A0"/>
    <w:rsid w:val="00576DBA"/>
    <w:rsid w:val="0058165D"/>
    <w:rsid w:val="00582437"/>
    <w:rsid w:val="00583746"/>
    <w:rsid w:val="00583950"/>
    <w:rsid w:val="00584636"/>
    <w:rsid w:val="00585414"/>
    <w:rsid w:val="00587DB0"/>
    <w:rsid w:val="0059086F"/>
    <w:rsid w:val="00590B88"/>
    <w:rsid w:val="00593F0F"/>
    <w:rsid w:val="00595D5D"/>
    <w:rsid w:val="00595F4B"/>
    <w:rsid w:val="005A007A"/>
    <w:rsid w:val="005A0478"/>
    <w:rsid w:val="005A0893"/>
    <w:rsid w:val="005A4513"/>
    <w:rsid w:val="005A48DB"/>
    <w:rsid w:val="005A4995"/>
    <w:rsid w:val="005A616C"/>
    <w:rsid w:val="005A64C3"/>
    <w:rsid w:val="005A6ECC"/>
    <w:rsid w:val="005A6EEB"/>
    <w:rsid w:val="005A77C7"/>
    <w:rsid w:val="005B007F"/>
    <w:rsid w:val="005B01D4"/>
    <w:rsid w:val="005B021E"/>
    <w:rsid w:val="005B1F11"/>
    <w:rsid w:val="005B29BE"/>
    <w:rsid w:val="005B3C4E"/>
    <w:rsid w:val="005B4182"/>
    <w:rsid w:val="005B49E3"/>
    <w:rsid w:val="005B50FE"/>
    <w:rsid w:val="005B52E2"/>
    <w:rsid w:val="005B5D16"/>
    <w:rsid w:val="005B76DC"/>
    <w:rsid w:val="005B7BD5"/>
    <w:rsid w:val="005C0A19"/>
    <w:rsid w:val="005C44DC"/>
    <w:rsid w:val="005C4D6B"/>
    <w:rsid w:val="005C4DA6"/>
    <w:rsid w:val="005D0E89"/>
    <w:rsid w:val="005D0EF5"/>
    <w:rsid w:val="005D1D5A"/>
    <w:rsid w:val="005D26D1"/>
    <w:rsid w:val="005D297F"/>
    <w:rsid w:val="005D2EF3"/>
    <w:rsid w:val="005D32AB"/>
    <w:rsid w:val="005D4709"/>
    <w:rsid w:val="005E1605"/>
    <w:rsid w:val="005E37DC"/>
    <w:rsid w:val="005E3C0F"/>
    <w:rsid w:val="005E430A"/>
    <w:rsid w:val="005E5F29"/>
    <w:rsid w:val="005E7199"/>
    <w:rsid w:val="005E759F"/>
    <w:rsid w:val="005F08D3"/>
    <w:rsid w:val="005F2344"/>
    <w:rsid w:val="005F25F0"/>
    <w:rsid w:val="005F34B0"/>
    <w:rsid w:val="0060119E"/>
    <w:rsid w:val="00604AED"/>
    <w:rsid w:val="00604BE0"/>
    <w:rsid w:val="006067B0"/>
    <w:rsid w:val="00606D7B"/>
    <w:rsid w:val="00606E42"/>
    <w:rsid w:val="00607D75"/>
    <w:rsid w:val="00610B67"/>
    <w:rsid w:val="00612A4A"/>
    <w:rsid w:val="00613328"/>
    <w:rsid w:val="00614595"/>
    <w:rsid w:val="00616728"/>
    <w:rsid w:val="006211F1"/>
    <w:rsid w:val="0062299B"/>
    <w:rsid w:val="0062334F"/>
    <w:rsid w:val="00623575"/>
    <w:rsid w:val="00624F86"/>
    <w:rsid w:val="006259DD"/>
    <w:rsid w:val="006325CC"/>
    <w:rsid w:val="006335FB"/>
    <w:rsid w:val="0063383B"/>
    <w:rsid w:val="00633F40"/>
    <w:rsid w:val="00634A91"/>
    <w:rsid w:val="00634FF6"/>
    <w:rsid w:val="00635A50"/>
    <w:rsid w:val="00635EA0"/>
    <w:rsid w:val="00636F5F"/>
    <w:rsid w:val="006422D6"/>
    <w:rsid w:val="00643F49"/>
    <w:rsid w:val="006460C5"/>
    <w:rsid w:val="00647783"/>
    <w:rsid w:val="006540E9"/>
    <w:rsid w:val="006542FA"/>
    <w:rsid w:val="006562BB"/>
    <w:rsid w:val="00657F19"/>
    <w:rsid w:val="006602E0"/>
    <w:rsid w:val="00660D6E"/>
    <w:rsid w:val="0066204C"/>
    <w:rsid w:val="00663584"/>
    <w:rsid w:val="00665128"/>
    <w:rsid w:val="0066673F"/>
    <w:rsid w:val="00667AEB"/>
    <w:rsid w:val="00672E11"/>
    <w:rsid w:val="006742C0"/>
    <w:rsid w:val="00675506"/>
    <w:rsid w:val="00675666"/>
    <w:rsid w:val="00675F9F"/>
    <w:rsid w:val="00676AD5"/>
    <w:rsid w:val="006808FC"/>
    <w:rsid w:val="00680D23"/>
    <w:rsid w:val="006815CA"/>
    <w:rsid w:val="006818FB"/>
    <w:rsid w:val="006848EE"/>
    <w:rsid w:val="00684979"/>
    <w:rsid w:val="00684A1C"/>
    <w:rsid w:val="00685611"/>
    <w:rsid w:val="00686844"/>
    <w:rsid w:val="0068712A"/>
    <w:rsid w:val="00687C3A"/>
    <w:rsid w:val="006905BF"/>
    <w:rsid w:val="00694843"/>
    <w:rsid w:val="00696027"/>
    <w:rsid w:val="006978F8"/>
    <w:rsid w:val="006A0186"/>
    <w:rsid w:val="006A11E4"/>
    <w:rsid w:val="006A232A"/>
    <w:rsid w:val="006A3C14"/>
    <w:rsid w:val="006A3E4F"/>
    <w:rsid w:val="006A4E0A"/>
    <w:rsid w:val="006B10D4"/>
    <w:rsid w:val="006B10F7"/>
    <w:rsid w:val="006B29AA"/>
    <w:rsid w:val="006B302B"/>
    <w:rsid w:val="006B32A6"/>
    <w:rsid w:val="006B4F85"/>
    <w:rsid w:val="006B525F"/>
    <w:rsid w:val="006B602A"/>
    <w:rsid w:val="006B6399"/>
    <w:rsid w:val="006B6ECF"/>
    <w:rsid w:val="006B7D60"/>
    <w:rsid w:val="006C1F16"/>
    <w:rsid w:val="006C3CA4"/>
    <w:rsid w:val="006C4043"/>
    <w:rsid w:val="006C5223"/>
    <w:rsid w:val="006C5AF5"/>
    <w:rsid w:val="006C5C76"/>
    <w:rsid w:val="006C6767"/>
    <w:rsid w:val="006C7D3F"/>
    <w:rsid w:val="006D1F9B"/>
    <w:rsid w:val="006D4109"/>
    <w:rsid w:val="006D518A"/>
    <w:rsid w:val="006D53BB"/>
    <w:rsid w:val="006D56D2"/>
    <w:rsid w:val="006D5A9D"/>
    <w:rsid w:val="006E1540"/>
    <w:rsid w:val="006E1F30"/>
    <w:rsid w:val="006E2235"/>
    <w:rsid w:val="006E2828"/>
    <w:rsid w:val="006E28A7"/>
    <w:rsid w:val="006E3523"/>
    <w:rsid w:val="006E3527"/>
    <w:rsid w:val="006E5C2E"/>
    <w:rsid w:val="006E6D30"/>
    <w:rsid w:val="006E783B"/>
    <w:rsid w:val="006F104B"/>
    <w:rsid w:val="006F2685"/>
    <w:rsid w:val="006F2E0F"/>
    <w:rsid w:val="006F38F1"/>
    <w:rsid w:val="006F3E7C"/>
    <w:rsid w:val="006F5615"/>
    <w:rsid w:val="00700ABD"/>
    <w:rsid w:val="0070126E"/>
    <w:rsid w:val="00703DFA"/>
    <w:rsid w:val="007041A2"/>
    <w:rsid w:val="00705A8A"/>
    <w:rsid w:val="00705EE7"/>
    <w:rsid w:val="00705F2D"/>
    <w:rsid w:val="00705FB2"/>
    <w:rsid w:val="00706857"/>
    <w:rsid w:val="00707186"/>
    <w:rsid w:val="00711ED9"/>
    <w:rsid w:val="00711F5E"/>
    <w:rsid w:val="00713DE9"/>
    <w:rsid w:val="00715327"/>
    <w:rsid w:val="00716772"/>
    <w:rsid w:val="007173AA"/>
    <w:rsid w:val="007217CE"/>
    <w:rsid w:val="007229B6"/>
    <w:rsid w:val="00723AAF"/>
    <w:rsid w:val="00726E88"/>
    <w:rsid w:val="00730A41"/>
    <w:rsid w:val="00730D70"/>
    <w:rsid w:val="00734353"/>
    <w:rsid w:val="00734F7D"/>
    <w:rsid w:val="007353A3"/>
    <w:rsid w:val="00735BA7"/>
    <w:rsid w:val="00736171"/>
    <w:rsid w:val="00736710"/>
    <w:rsid w:val="007401FD"/>
    <w:rsid w:val="00745E68"/>
    <w:rsid w:val="00746705"/>
    <w:rsid w:val="00746F70"/>
    <w:rsid w:val="007475BD"/>
    <w:rsid w:val="0075067B"/>
    <w:rsid w:val="007507CA"/>
    <w:rsid w:val="0075084E"/>
    <w:rsid w:val="0075182F"/>
    <w:rsid w:val="007519F2"/>
    <w:rsid w:val="00755DE0"/>
    <w:rsid w:val="0076265F"/>
    <w:rsid w:val="00763379"/>
    <w:rsid w:val="0076413E"/>
    <w:rsid w:val="007656EC"/>
    <w:rsid w:val="007669B2"/>
    <w:rsid w:val="00770071"/>
    <w:rsid w:val="00772797"/>
    <w:rsid w:val="007728A4"/>
    <w:rsid w:val="00772C34"/>
    <w:rsid w:val="007735DE"/>
    <w:rsid w:val="00773BB3"/>
    <w:rsid w:val="00780C0E"/>
    <w:rsid w:val="0078137E"/>
    <w:rsid w:val="00782655"/>
    <w:rsid w:val="00782BBB"/>
    <w:rsid w:val="00782BEF"/>
    <w:rsid w:val="00783229"/>
    <w:rsid w:val="00786FCC"/>
    <w:rsid w:val="0079023E"/>
    <w:rsid w:val="007902C0"/>
    <w:rsid w:val="0079211B"/>
    <w:rsid w:val="007927D3"/>
    <w:rsid w:val="00793970"/>
    <w:rsid w:val="00795570"/>
    <w:rsid w:val="007956AE"/>
    <w:rsid w:val="00795945"/>
    <w:rsid w:val="007A25D9"/>
    <w:rsid w:val="007A2C51"/>
    <w:rsid w:val="007A4963"/>
    <w:rsid w:val="007A6AEA"/>
    <w:rsid w:val="007A7022"/>
    <w:rsid w:val="007A7526"/>
    <w:rsid w:val="007B3F30"/>
    <w:rsid w:val="007B4C2F"/>
    <w:rsid w:val="007B5337"/>
    <w:rsid w:val="007B6B9D"/>
    <w:rsid w:val="007C04EF"/>
    <w:rsid w:val="007C058A"/>
    <w:rsid w:val="007C206A"/>
    <w:rsid w:val="007C3586"/>
    <w:rsid w:val="007C5585"/>
    <w:rsid w:val="007C7B9A"/>
    <w:rsid w:val="007D0A4A"/>
    <w:rsid w:val="007D145F"/>
    <w:rsid w:val="007D4446"/>
    <w:rsid w:val="007D5B95"/>
    <w:rsid w:val="007D706F"/>
    <w:rsid w:val="007E0141"/>
    <w:rsid w:val="007E0274"/>
    <w:rsid w:val="007E027D"/>
    <w:rsid w:val="007E17DD"/>
    <w:rsid w:val="007E2409"/>
    <w:rsid w:val="007E3903"/>
    <w:rsid w:val="007E3ADD"/>
    <w:rsid w:val="007E45CD"/>
    <w:rsid w:val="007E4F61"/>
    <w:rsid w:val="007E7C7A"/>
    <w:rsid w:val="007F0086"/>
    <w:rsid w:val="007F06A1"/>
    <w:rsid w:val="007F2059"/>
    <w:rsid w:val="007F214B"/>
    <w:rsid w:val="007F26A5"/>
    <w:rsid w:val="007F3560"/>
    <w:rsid w:val="007F381F"/>
    <w:rsid w:val="007F457E"/>
    <w:rsid w:val="007F5765"/>
    <w:rsid w:val="007F6D16"/>
    <w:rsid w:val="0080224B"/>
    <w:rsid w:val="00804A56"/>
    <w:rsid w:val="00804A85"/>
    <w:rsid w:val="00805834"/>
    <w:rsid w:val="008077BB"/>
    <w:rsid w:val="00810294"/>
    <w:rsid w:val="0081135D"/>
    <w:rsid w:val="00811D14"/>
    <w:rsid w:val="008120ED"/>
    <w:rsid w:val="008152E8"/>
    <w:rsid w:val="008173B1"/>
    <w:rsid w:val="008204BA"/>
    <w:rsid w:val="00822C29"/>
    <w:rsid w:val="00822E0F"/>
    <w:rsid w:val="008251BC"/>
    <w:rsid w:val="00826ED8"/>
    <w:rsid w:val="00830B18"/>
    <w:rsid w:val="0083226A"/>
    <w:rsid w:val="0083241A"/>
    <w:rsid w:val="0083302D"/>
    <w:rsid w:val="00833977"/>
    <w:rsid w:val="008352B2"/>
    <w:rsid w:val="00836452"/>
    <w:rsid w:val="008379B1"/>
    <w:rsid w:val="00842439"/>
    <w:rsid w:val="0084251A"/>
    <w:rsid w:val="00842C17"/>
    <w:rsid w:val="00843EB0"/>
    <w:rsid w:val="00845E74"/>
    <w:rsid w:val="00846019"/>
    <w:rsid w:val="00847D3B"/>
    <w:rsid w:val="00850198"/>
    <w:rsid w:val="0085264A"/>
    <w:rsid w:val="0085390C"/>
    <w:rsid w:val="00854496"/>
    <w:rsid w:val="00854D6B"/>
    <w:rsid w:val="00856459"/>
    <w:rsid w:val="00857610"/>
    <w:rsid w:val="008628B9"/>
    <w:rsid w:val="00864A28"/>
    <w:rsid w:val="00865499"/>
    <w:rsid w:val="00865AF7"/>
    <w:rsid w:val="00866110"/>
    <w:rsid w:val="00867CDC"/>
    <w:rsid w:val="00870992"/>
    <w:rsid w:val="008727EC"/>
    <w:rsid w:val="008730D0"/>
    <w:rsid w:val="00874B82"/>
    <w:rsid w:val="00875615"/>
    <w:rsid w:val="0088077B"/>
    <w:rsid w:val="00883AC0"/>
    <w:rsid w:val="00883C98"/>
    <w:rsid w:val="00885369"/>
    <w:rsid w:val="00887BA6"/>
    <w:rsid w:val="008903EF"/>
    <w:rsid w:val="008919C0"/>
    <w:rsid w:val="00894B43"/>
    <w:rsid w:val="008965D7"/>
    <w:rsid w:val="00896F79"/>
    <w:rsid w:val="008A0DE1"/>
    <w:rsid w:val="008A3EFC"/>
    <w:rsid w:val="008A4646"/>
    <w:rsid w:val="008B188D"/>
    <w:rsid w:val="008B2667"/>
    <w:rsid w:val="008B2685"/>
    <w:rsid w:val="008B44E2"/>
    <w:rsid w:val="008B51BE"/>
    <w:rsid w:val="008B65CF"/>
    <w:rsid w:val="008C0AC6"/>
    <w:rsid w:val="008C3D02"/>
    <w:rsid w:val="008C583E"/>
    <w:rsid w:val="008C5879"/>
    <w:rsid w:val="008C5A6B"/>
    <w:rsid w:val="008C5CEF"/>
    <w:rsid w:val="008C783F"/>
    <w:rsid w:val="008D0212"/>
    <w:rsid w:val="008D0F22"/>
    <w:rsid w:val="008D70F6"/>
    <w:rsid w:val="008E2A5E"/>
    <w:rsid w:val="008E33FA"/>
    <w:rsid w:val="008E38AA"/>
    <w:rsid w:val="008E4F71"/>
    <w:rsid w:val="008E6BEC"/>
    <w:rsid w:val="008E73B8"/>
    <w:rsid w:val="008F0CCD"/>
    <w:rsid w:val="008F1A6A"/>
    <w:rsid w:val="008F2B52"/>
    <w:rsid w:val="008F43FB"/>
    <w:rsid w:val="0090032C"/>
    <w:rsid w:val="00901C1E"/>
    <w:rsid w:val="00901D2C"/>
    <w:rsid w:val="00904934"/>
    <w:rsid w:val="00906BAB"/>
    <w:rsid w:val="00907AC5"/>
    <w:rsid w:val="0091094A"/>
    <w:rsid w:val="00910D7F"/>
    <w:rsid w:val="009119B9"/>
    <w:rsid w:val="0091404E"/>
    <w:rsid w:val="00914570"/>
    <w:rsid w:val="00915456"/>
    <w:rsid w:val="00916AFC"/>
    <w:rsid w:val="00917673"/>
    <w:rsid w:val="00917B72"/>
    <w:rsid w:val="00917C83"/>
    <w:rsid w:val="009228C7"/>
    <w:rsid w:val="00924767"/>
    <w:rsid w:val="00926308"/>
    <w:rsid w:val="00927148"/>
    <w:rsid w:val="009271BF"/>
    <w:rsid w:val="00932749"/>
    <w:rsid w:val="00933CAE"/>
    <w:rsid w:val="00936C71"/>
    <w:rsid w:val="00937CFD"/>
    <w:rsid w:val="00941B15"/>
    <w:rsid w:val="009453A2"/>
    <w:rsid w:val="00950BBC"/>
    <w:rsid w:val="00953452"/>
    <w:rsid w:val="00954223"/>
    <w:rsid w:val="00954A44"/>
    <w:rsid w:val="00955B09"/>
    <w:rsid w:val="00955D72"/>
    <w:rsid w:val="0095675A"/>
    <w:rsid w:val="0096051A"/>
    <w:rsid w:val="0096063E"/>
    <w:rsid w:val="009607AA"/>
    <w:rsid w:val="00963480"/>
    <w:rsid w:val="009660E0"/>
    <w:rsid w:val="00966542"/>
    <w:rsid w:val="009675F5"/>
    <w:rsid w:val="00972547"/>
    <w:rsid w:val="00972BCB"/>
    <w:rsid w:val="00973599"/>
    <w:rsid w:val="00973629"/>
    <w:rsid w:val="009744CA"/>
    <w:rsid w:val="00991BE4"/>
    <w:rsid w:val="00993354"/>
    <w:rsid w:val="00995D2A"/>
    <w:rsid w:val="009A1151"/>
    <w:rsid w:val="009A1C8B"/>
    <w:rsid w:val="009A4911"/>
    <w:rsid w:val="009A6D59"/>
    <w:rsid w:val="009A77DB"/>
    <w:rsid w:val="009A79D8"/>
    <w:rsid w:val="009B13C3"/>
    <w:rsid w:val="009B154B"/>
    <w:rsid w:val="009B1BAC"/>
    <w:rsid w:val="009B5462"/>
    <w:rsid w:val="009C1942"/>
    <w:rsid w:val="009C521C"/>
    <w:rsid w:val="009C5C82"/>
    <w:rsid w:val="009C6B97"/>
    <w:rsid w:val="009C7B08"/>
    <w:rsid w:val="009D3D76"/>
    <w:rsid w:val="009D449B"/>
    <w:rsid w:val="009D458F"/>
    <w:rsid w:val="009D7629"/>
    <w:rsid w:val="009E2AB5"/>
    <w:rsid w:val="009E2C23"/>
    <w:rsid w:val="009E36EF"/>
    <w:rsid w:val="009F0D66"/>
    <w:rsid w:val="009F2529"/>
    <w:rsid w:val="009F2B31"/>
    <w:rsid w:val="009F40E5"/>
    <w:rsid w:val="009F6FE3"/>
    <w:rsid w:val="00A02EB9"/>
    <w:rsid w:val="00A0399B"/>
    <w:rsid w:val="00A068C0"/>
    <w:rsid w:val="00A0742B"/>
    <w:rsid w:val="00A0746B"/>
    <w:rsid w:val="00A12335"/>
    <w:rsid w:val="00A137F5"/>
    <w:rsid w:val="00A14618"/>
    <w:rsid w:val="00A21526"/>
    <w:rsid w:val="00A23480"/>
    <w:rsid w:val="00A24E75"/>
    <w:rsid w:val="00A24EF6"/>
    <w:rsid w:val="00A26C9E"/>
    <w:rsid w:val="00A31DAC"/>
    <w:rsid w:val="00A32277"/>
    <w:rsid w:val="00A32ED9"/>
    <w:rsid w:val="00A35F0F"/>
    <w:rsid w:val="00A36A85"/>
    <w:rsid w:val="00A37678"/>
    <w:rsid w:val="00A37719"/>
    <w:rsid w:val="00A3797C"/>
    <w:rsid w:val="00A379D7"/>
    <w:rsid w:val="00A4091B"/>
    <w:rsid w:val="00A45FCF"/>
    <w:rsid w:val="00A47138"/>
    <w:rsid w:val="00A50128"/>
    <w:rsid w:val="00A55FAB"/>
    <w:rsid w:val="00A61416"/>
    <w:rsid w:val="00A63694"/>
    <w:rsid w:val="00A660EE"/>
    <w:rsid w:val="00A66523"/>
    <w:rsid w:val="00A7206C"/>
    <w:rsid w:val="00A72657"/>
    <w:rsid w:val="00A734B7"/>
    <w:rsid w:val="00A761FE"/>
    <w:rsid w:val="00A7781D"/>
    <w:rsid w:val="00A80930"/>
    <w:rsid w:val="00A80BAC"/>
    <w:rsid w:val="00A85FD9"/>
    <w:rsid w:val="00A871DD"/>
    <w:rsid w:val="00A90171"/>
    <w:rsid w:val="00A90D05"/>
    <w:rsid w:val="00A90DA4"/>
    <w:rsid w:val="00A912B4"/>
    <w:rsid w:val="00A94708"/>
    <w:rsid w:val="00A94E55"/>
    <w:rsid w:val="00A9522C"/>
    <w:rsid w:val="00AA0109"/>
    <w:rsid w:val="00AA0C46"/>
    <w:rsid w:val="00AA3B8E"/>
    <w:rsid w:val="00AA4B22"/>
    <w:rsid w:val="00AA514D"/>
    <w:rsid w:val="00AA527A"/>
    <w:rsid w:val="00AA5967"/>
    <w:rsid w:val="00AA732F"/>
    <w:rsid w:val="00AA7BDF"/>
    <w:rsid w:val="00AB0EBB"/>
    <w:rsid w:val="00AB3FA1"/>
    <w:rsid w:val="00AB5489"/>
    <w:rsid w:val="00AB5610"/>
    <w:rsid w:val="00AB58B1"/>
    <w:rsid w:val="00AC2F8A"/>
    <w:rsid w:val="00AC32B3"/>
    <w:rsid w:val="00AC5380"/>
    <w:rsid w:val="00AC601C"/>
    <w:rsid w:val="00AC6B75"/>
    <w:rsid w:val="00AC6EF2"/>
    <w:rsid w:val="00AD1629"/>
    <w:rsid w:val="00AD2FD2"/>
    <w:rsid w:val="00AD4F10"/>
    <w:rsid w:val="00AD50CE"/>
    <w:rsid w:val="00AD5491"/>
    <w:rsid w:val="00AD6E1B"/>
    <w:rsid w:val="00AE0639"/>
    <w:rsid w:val="00AE1C90"/>
    <w:rsid w:val="00AE43D4"/>
    <w:rsid w:val="00AE4BC2"/>
    <w:rsid w:val="00AE59FB"/>
    <w:rsid w:val="00AE7088"/>
    <w:rsid w:val="00AF04D8"/>
    <w:rsid w:val="00AF1069"/>
    <w:rsid w:val="00AF2247"/>
    <w:rsid w:val="00AF2E86"/>
    <w:rsid w:val="00AF356B"/>
    <w:rsid w:val="00AF377D"/>
    <w:rsid w:val="00AF3C19"/>
    <w:rsid w:val="00AF451C"/>
    <w:rsid w:val="00AF655D"/>
    <w:rsid w:val="00AF787D"/>
    <w:rsid w:val="00B0170B"/>
    <w:rsid w:val="00B019DC"/>
    <w:rsid w:val="00B02D80"/>
    <w:rsid w:val="00B04297"/>
    <w:rsid w:val="00B0506E"/>
    <w:rsid w:val="00B0513D"/>
    <w:rsid w:val="00B06F74"/>
    <w:rsid w:val="00B07594"/>
    <w:rsid w:val="00B077CE"/>
    <w:rsid w:val="00B114D1"/>
    <w:rsid w:val="00B1172B"/>
    <w:rsid w:val="00B12361"/>
    <w:rsid w:val="00B12599"/>
    <w:rsid w:val="00B176C8"/>
    <w:rsid w:val="00B23B38"/>
    <w:rsid w:val="00B24144"/>
    <w:rsid w:val="00B24564"/>
    <w:rsid w:val="00B2459E"/>
    <w:rsid w:val="00B250F9"/>
    <w:rsid w:val="00B30731"/>
    <w:rsid w:val="00B30BC7"/>
    <w:rsid w:val="00B31185"/>
    <w:rsid w:val="00B35C85"/>
    <w:rsid w:val="00B37318"/>
    <w:rsid w:val="00B41070"/>
    <w:rsid w:val="00B4112C"/>
    <w:rsid w:val="00B437A4"/>
    <w:rsid w:val="00B4414B"/>
    <w:rsid w:val="00B442D8"/>
    <w:rsid w:val="00B44AFA"/>
    <w:rsid w:val="00B451B3"/>
    <w:rsid w:val="00B45777"/>
    <w:rsid w:val="00B45E26"/>
    <w:rsid w:val="00B46681"/>
    <w:rsid w:val="00B46CC4"/>
    <w:rsid w:val="00B5042F"/>
    <w:rsid w:val="00B50DD8"/>
    <w:rsid w:val="00B540C1"/>
    <w:rsid w:val="00B54A7F"/>
    <w:rsid w:val="00B55DC1"/>
    <w:rsid w:val="00B566A9"/>
    <w:rsid w:val="00B676B5"/>
    <w:rsid w:val="00B676F6"/>
    <w:rsid w:val="00B70965"/>
    <w:rsid w:val="00B720D8"/>
    <w:rsid w:val="00B7269C"/>
    <w:rsid w:val="00B728F0"/>
    <w:rsid w:val="00B743B2"/>
    <w:rsid w:val="00B7581B"/>
    <w:rsid w:val="00B80976"/>
    <w:rsid w:val="00B831C4"/>
    <w:rsid w:val="00B87D7B"/>
    <w:rsid w:val="00B902D6"/>
    <w:rsid w:val="00B93CC3"/>
    <w:rsid w:val="00BA065F"/>
    <w:rsid w:val="00BA0710"/>
    <w:rsid w:val="00BA0FD3"/>
    <w:rsid w:val="00BA1D95"/>
    <w:rsid w:val="00BA21C6"/>
    <w:rsid w:val="00BA41B2"/>
    <w:rsid w:val="00BA5334"/>
    <w:rsid w:val="00BA7036"/>
    <w:rsid w:val="00BA7074"/>
    <w:rsid w:val="00BB10C0"/>
    <w:rsid w:val="00BB12A5"/>
    <w:rsid w:val="00BB1F46"/>
    <w:rsid w:val="00BB2120"/>
    <w:rsid w:val="00BB2531"/>
    <w:rsid w:val="00BB38F8"/>
    <w:rsid w:val="00BB4BF6"/>
    <w:rsid w:val="00BB5921"/>
    <w:rsid w:val="00BB688A"/>
    <w:rsid w:val="00BB6B22"/>
    <w:rsid w:val="00BC1437"/>
    <w:rsid w:val="00BC1C1C"/>
    <w:rsid w:val="00BC3630"/>
    <w:rsid w:val="00BC4748"/>
    <w:rsid w:val="00BD2BDD"/>
    <w:rsid w:val="00BD41E0"/>
    <w:rsid w:val="00BD641C"/>
    <w:rsid w:val="00BD70E2"/>
    <w:rsid w:val="00BE1C8C"/>
    <w:rsid w:val="00BE59C5"/>
    <w:rsid w:val="00BE5BE9"/>
    <w:rsid w:val="00BE6625"/>
    <w:rsid w:val="00BF3611"/>
    <w:rsid w:val="00BF4D2F"/>
    <w:rsid w:val="00BF5BDD"/>
    <w:rsid w:val="00C024A0"/>
    <w:rsid w:val="00C041B7"/>
    <w:rsid w:val="00C05DD6"/>
    <w:rsid w:val="00C067E6"/>
    <w:rsid w:val="00C06D35"/>
    <w:rsid w:val="00C105DE"/>
    <w:rsid w:val="00C10C23"/>
    <w:rsid w:val="00C12396"/>
    <w:rsid w:val="00C1320D"/>
    <w:rsid w:val="00C13661"/>
    <w:rsid w:val="00C13E60"/>
    <w:rsid w:val="00C1531E"/>
    <w:rsid w:val="00C172A2"/>
    <w:rsid w:val="00C174DB"/>
    <w:rsid w:val="00C21446"/>
    <w:rsid w:val="00C21F22"/>
    <w:rsid w:val="00C22BD1"/>
    <w:rsid w:val="00C252AB"/>
    <w:rsid w:val="00C25BFD"/>
    <w:rsid w:val="00C273FC"/>
    <w:rsid w:val="00C27F2A"/>
    <w:rsid w:val="00C3087C"/>
    <w:rsid w:val="00C33724"/>
    <w:rsid w:val="00C34B29"/>
    <w:rsid w:val="00C41D14"/>
    <w:rsid w:val="00C44DAB"/>
    <w:rsid w:val="00C46094"/>
    <w:rsid w:val="00C4746B"/>
    <w:rsid w:val="00C51A99"/>
    <w:rsid w:val="00C53309"/>
    <w:rsid w:val="00C53C0A"/>
    <w:rsid w:val="00C55A54"/>
    <w:rsid w:val="00C55C6E"/>
    <w:rsid w:val="00C6092F"/>
    <w:rsid w:val="00C62BB7"/>
    <w:rsid w:val="00C63D5F"/>
    <w:rsid w:val="00C640BE"/>
    <w:rsid w:val="00C6759D"/>
    <w:rsid w:val="00C67A15"/>
    <w:rsid w:val="00C67E11"/>
    <w:rsid w:val="00C73B3F"/>
    <w:rsid w:val="00C74FB1"/>
    <w:rsid w:val="00C7594A"/>
    <w:rsid w:val="00C75ADF"/>
    <w:rsid w:val="00C76824"/>
    <w:rsid w:val="00C77D0D"/>
    <w:rsid w:val="00C808CD"/>
    <w:rsid w:val="00C8455A"/>
    <w:rsid w:val="00C84925"/>
    <w:rsid w:val="00C84C13"/>
    <w:rsid w:val="00C854B0"/>
    <w:rsid w:val="00C91011"/>
    <w:rsid w:val="00C923F0"/>
    <w:rsid w:val="00C93E29"/>
    <w:rsid w:val="00C94048"/>
    <w:rsid w:val="00C94AA9"/>
    <w:rsid w:val="00C95410"/>
    <w:rsid w:val="00C95AB3"/>
    <w:rsid w:val="00C960FE"/>
    <w:rsid w:val="00CA38C7"/>
    <w:rsid w:val="00CA7A65"/>
    <w:rsid w:val="00CB0B3B"/>
    <w:rsid w:val="00CB1045"/>
    <w:rsid w:val="00CB176E"/>
    <w:rsid w:val="00CB339F"/>
    <w:rsid w:val="00CB3ADA"/>
    <w:rsid w:val="00CB559D"/>
    <w:rsid w:val="00CC2815"/>
    <w:rsid w:val="00CC38A2"/>
    <w:rsid w:val="00CC50E6"/>
    <w:rsid w:val="00CC5C31"/>
    <w:rsid w:val="00CC7937"/>
    <w:rsid w:val="00CD26EC"/>
    <w:rsid w:val="00CD30C2"/>
    <w:rsid w:val="00CD4479"/>
    <w:rsid w:val="00CD6806"/>
    <w:rsid w:val="00CD6838"/>
    <w:rsid w:val="00CD6BBB"/>
    <w:rsid w:val="00CD7659"/>
    <w:rsid w:val="00CE134D"/>
    <w:rsid w:val="00CE4616"/>
    <w:rsid w:val="00CE4767"/>
    <w:rsid w:val="00CE490A"/>
    <w:rsid w:val="00CE4AA8"/>
    <w:rsid w:val="00CF105B"/>
    <w:rsid w:val="00CF23FD"/>
    <w:rsid w:val="00CF322E"/>
    <w:rsid w:val="00CF32F6"/>
    <w:rsid w:val="00D00F4D"/>
    <w:rsid w:val="00D01B5A"/>
    <w:rsid w:val="00D01DFF"/>
    <w:rsid w:val="00D02F1E"/>
    <w:rsid w:val="00D06191"/>
    <w:rsid w:val="00D10D90"/>
    <w:rsid w:val="00D1161B"/>
    <w:rsid w:val="00D12246"/>
    <w:rsid w:val="00D12452"/>
    <w:rsid w:val="00D12669"/>
    <w:rsid w:val="00D14F0B"/>
    <w:rsid w:val="00D16090"/>
    <w:rsid w:val="00D16095"/>
    <w:rsid w:val="00D16A02"/>
    <w:rsid w:val="00D202C2"/>
    <w:rsid w:val="00D208EC"/>
    <w:rsid w:val="00D21FB1"/>
    <w:rsid w:val="00D22E68"/>
    <w:rsid w:val="00D24693"/>
    <w:rsid w:val="00D24B7B"/>
    <w:rsid w:val="00D2728E"/>
    <w:rsid w:val="00D3126C"/>
    <w:rsid w:val="00D31445"/>
    <w:rsid w:val="00D36B30"/>
    <w:rsid w:val="00D3777A"/>
    <w:rsid w:val="00D401FE"/>
    <w:rsid w:val="00D405AC"/>
    <w:rsid w:val="00D423E3"/>
    <w:rsid w:val="00D4436B"/>
    <w:rsid w:val="00D4552F"/>
    <w:rsid w:val="00D50884"/>
    <w:rsid w:val="00D50CAC"/>
    <w:rsid w:val="00D50F2B"/>
    <w:rsid w:val="00D51B21"/>
    <w:rsid w:val="00D521C5"/>
    <w:rsid w:val="00D528A7"/>
    <w:rsid w:val="00D55327"/>
    <w:rsid w:val="00D56294"/>
    <w:rsid w:val="00D56E75"/>
    <w:rsid w:val="00D611E2"/>
    <w:rsid w:val="00D6241F"/>
    <w:rsid w:val="00D63BB8"/>
    <w:rsid w:val="00D640F2"/>
    <w:rsid w:val="00D64DDB"/>
    <w:rsid w:val="00D64E02"/>
    <w:rsid w:val="00D66A2E"/>
    <w:rsid w:val="00D67693"/>
    <w:rsid w:val="00D67D4C"/>
    <w:rsid w:val="00D709DE"/>
    <w:rsid w:val="00D73F10"/>
    <w:rsid w:val="00D75E05"/>
    <w:rsid w:val="00D77FBC"/>
    <w:rsid w:val="00D81282"/>
    <w:rsid w:val="00D8253D"/>
    <w:rsid w:val="00D827D7"/>
    <w:rsid w:val="00D844D2"/>
    <w:rsid w:val="00D84BA7"/>
    <w:rsid w:val="00D8560A"/>
    <w:rsid w:val="00D875E2"/>
    <w:rsid w:val="00D900BC"/>
    <w:rsid w:val="00D90638"/>
    <w:rsid w:val="00D90890"/>
    <w:rsid w:val="00D90986"/>
    <w:rsid w:val="00D909D4"/>
    <w:rsid w:val="00D90F2F"/>
    <w:rsid w:val="00D917FD"/>
    <w:rsid w:val="00D92A97"/>
    <w:rsid w:val="00D92FB2"/>
    <w:rsid w:val="00D93B90"/>
    <w:rsid w:val="00D946C5"/>
    <w:rsid w:val="00D9714C"/>
    <w:rsid w:val="00D97523"/>
    <w:rsid w:val="00D97589"/>
    <w:rsid w:val="00D97A76"/>
    <w:rsid w:val="00DA157E"/>
    <w:rsid w:val="00DA2C63"/>
    <w:rsid w:val="00DA3A58"/>
    <w:rsid w:val="00DA4321"/>
    <w:rsid w:val="00DA46C2"/>
    <w:rsid w:val="00DA5B96"/>
    <w:rsid w:val="00DA7E6D"/>
    <w:rsid w:val="00DB0024"/>
    <w:rsid w:val="00DB2676"/>
    <w:rsid w:val="00DB3CC9"/>
    <w:rsid w:val="00DB4AAE"/>
    <w:rsid w:val="00DB5784"/>
    <w:rsid w:val="00DB5D28"/>
    <w:rsid w:val="00DB5D57"/>
    <w:rsid w:val="00DB645B"/>
    <w:rsid w:val="00DB7E93"/>
    <w:rsid w:val="00DC0A52"/>
    <w:rsid w:val="00DC126A"/>
    <w:rsid w:val="00DC3E03"/>
    <w:rsid w:val="00DC48CA"/>
    <w:rsid w:val="00DC63CB"/>
    <w:rsid w:val="00DC6987"/>
    <w:rsid w:val="00DC6B46"/>
    <w:rsid w:val="00DC6F77"/>
    <w:rsid w:val="00DC7E1D"/>
    <w:rsid w:val="00DD02E1"/>
    <w:rsid w:val="00DD2AC8"/>
    <w:rsid w:val="00DD2FAD"/>
    <w:rsid w:val="00DD4BB9"/>
    <w:rsid w:val="00DD5726"/>
    <w:rsid w:val="00DD5943"/>
    <w:rsid w:val="00DD5B86"/>
    <w:rsid w:val="00DD6C5E"/>
    <w:rsid w:val="00DE0D47"/>
    <w:rsid w:val="00DE1CC0"/>
    <w:rsid w:val="00DE267E"/>
    <w:rsid w:val="00DE4283"/>
    <w:rsid w:val="00DE46AF"/>
    <w:rsid w:val="00DE5E0C"/>
    <w:rsid w:val="00DE6F5A"/>
    <w:rsid w:val="00DE76CA"/>
    <w:rsid w:val="00DE7CDC"/>
    <w:rsid w:val="00DF282B"/>
    <w:rsid w:val="00DF43E8"/>
    <w:rsid w:val="00DF6686"/>
    <w:rsid w:val="00DF6DFC"/>
    <w:rsid w:val="00DF7A55"/>
    <w:rsid w:val="00E011FD"/>
    <w:rsid w:val="00E025B7"/>
    <w:rsid w:val="00E03F87"/>
    <w:rsid w:val="00E050BB"/>
    <w:rsid w:val="00E06882"/>
    <w:rsid w:val="00E10171"/>
    <w:rsid w:val="00E1117E"/>
    <w:rsid w:val="00E11545"/>
    <w:rsid w:val="00E1243D"/>
    <w:rsid w:val="00E124A4"/>
    <w:rsid w:val="00E13055"/>
    <w:rsid w:val="00E1315F"/>
    <w:rsid w:val="00E13A04"/>
    <w:rsid w:val="00E1604A"/>
    <w:rsid w:val="00E165F1"/>
    <w:rsid w:val="00E2100D"/>
    <w:rsid w:val="00E22D9B"/>
    <w:rsid w:val="00E2325E"/>
    <w:rsid w:val="00E24C72"/>
    <w:rsid w:val="00E2766D"/>
    <w:rsid w:val="00E341E7"/>
    <w:rsid w:val="00E346F3"/>
    <w:rsid w:val="00E361EF"/>
    <w:rsid w:val="00E415E8"/>
    <w:rsid w:val="00E4184A"/>
    <w:rsid w:val="00E41994"/>
    <w:rsid w:val="00E43611"/>
    <w:rsid w:val="00E43C10"/>
    <w:rsid w:val="00E44A1E"/>
    <w:rsid w:val="00E451FD"/>
    <w:rsid w:val="00E45481"/>
    <w:rsid w:val="00E45F2F"/>
    <w:rsid w:val="00E47C40"/>
    <w:rsid w:val="00E50CCA"/>
    <w:rsid w:val="00E50DE5"/>
    <w:rsid w:val="00E510E4"/>
    <w:rsid w:val="00E521CD"/>
    <w:rsid w:val="00E5378A"/>
    <w:rsid w:val="00E54552"/>
    <w:rsid w:val="00E5566A"/>
    <w:rsid w:val="00E5596E"/>
    <w:rsid w:val="00E5649E"/>
    <w:rsid w:val="00E567CC"/>
    <w:rsid w:val="00E56BDE"/>
    <w:rsid w:val="00E576D8"/>
    <w:rsid w:val="00E579E9"/>
    <w:rsid w:val="00E57B8B"/>
    <w:rsid w:val="00E61C85"/>
    <w:rsid w:val="00E61FB9"/>
    <w:rsid w:val="00E62A1A"/>
    <w:rsid w:val="00E64DA2"/>
    <w:rsid w:val="00E65A18"/>
    <w:rsid w:val="00E67A9E"/>
    <w:rsid w:val="00E70DE4"/>
    <w:rsid w:val="00E71552"/>
    <w:rsid w:val="00E72598"/>
    <w:rsid w:val="00E76108"/>
    <w:rsid w:val="00E76E82"/>
    <w:rsid w:val="00E77887"/>
    <w:rsid w:val="00E80481"/>
    <w:rsid w:val="00E80822"/>
    <w:rsid w:val="00E814EB"/>
    <w:rsid w:val="00E84F8E"/>
    <w:rsid w:val="00E97586"/>
    <w:rsid w:val="00E9774D"/>
    <w:rsid w:val="00E978C5"/>
    <w:rsid w:val="00E97DC4"/>
    <w:rsid w:val="00EA050A"/>
    <w:rsid w:val="00EA2015"/>
    <w:rsid w:val="00EA2730"/>
    <w:rsid w:val="00EA3914"/>
    <w:rsid w:val="00EA598C"/>
    <w:rsid w:val="00EA749F"/>
    <w:rsid w:val="00EB038D"/>
    <w:rsid w:val="00EB138E"/>
    <w:rsid w:val="00EB175D"/>
    <w:rsid w:val="00EB3494"/>
    <w:rsid w:val="00EB37FE"/>
    <w:rsid w:val="00EB450F"/>
    <w:rsid w:val="00EB569A"/>
    <w:rsid w:val="00EB6CDD"/>
    <w:rsid w:val="00EB7686"/>
    <w:rsid w:val="00EB7761"/>
    <w:rsid w:val="00EB7C92"/>
    <w:rsid w:val="00EB7CF3"/>
    <w:rsid w:val="00EC0FE9"/>
    <w:rsid w:val="00EC1637"/>
    <w:rsid w:val="00EC1DF7"/>
    <w:rsid w:val="00EC2869"/>
    <w:rsid w:val="00EC4D50"/>
    <w:rsid w:val="00EC6627"/>
    <w:rsid w:val="00EC7F9C"/>
    <w:rsid w:val="00ED1A4B"/>
    <w:rsid w:val="00ED228F"/>
    <w:rsid w:val="00ED4B81"/>
    <w:rsid w:val="00ED4D45"/>
    <w:rsid w:val="00ED61BF"/>
    <w:rsid w:val="00EE0D69"/>
    <w:rsid w:val="00EF0056"/>
    <w:rsid w:val="00EF232F"/>
    <w:rsid w:val="00EF28EE"/>
    <w:rsid w:val="00EF39B3"/>
    <w:rsid w:val="00EF6414"/>
    <w:rsid w:val="00EF6C98"/>
    <w:rsid w:val="00F00BC2"/>
    <w:rsid w:val="00F00C44"/>
    <w:rsid w:val="00F01103"/>
    <w:rsid w:val="00F0369B"/>
    <w:rsid w:val="00F0776D"/>
    <w:rsid w:val="00F100F7"/>
    <w:rsid w:val="00F13355"/>
    <w:rsid w:val="00F1382E"/>
    <w:rsid w:val="00F21262"/>
    <w:rsid w:val="00F224A9"/>
    <w:rsid w:val="00F2336E"/>
    <w:rsid w:val="00F23DC5"/>
    <w:rsid w:val="00F2428A"/>
    <w:rsid w:val="00F24BFB"/>
    <w:rsid w:val="00F25A01"/>
    <w:rsid w:val="00F262CD"/>
    <w:rsid w:val="00F264E5"/>
    <w:rsid w:val="00F30B2A"/>
    <w:rsid w:val="00F331D7"/>
    <w:rsid w:val="00F3514C"/>
    <w:rsid w:val="00F35795"/>
    <w:rsid w:val="00F3607A"/>
    <w:rsid w:val="00F3747D"/>
    <w:rsid w:val="00F404F9"/>
    <w:rsid w:val="00F41799"/>
    <w:rsid w:val="00F424CD"/>
    <w:rsid w:val="00F42751"/>
    <w:rsid w:val="00F4530C"/>
    <w:rsid w:val="00F46DD7"/>
    <w:rsid w:val="00F51A41"/>
    <w:rsid w:val="00F526DF"/>
    <w:rsid w:val="00F5362E"/>
    <w:rsid w:val="00F539BE"/>
    <w:rsid w:val="00F54034"/>
    <w:rsid w:val="00F55C7A"/>
    <w:rsid w:val="00F601ED"/>
    <w:rsid w:val="00F603E6"/>
    <w:rsid w:val="00F60DC3"/>
    <w:rsid w:val="00F6158F"/>
    <w:rsid w:val="00F63DBF"/>
    <w:rsid w:val="00F6413F"/>
    <w:rsid w:val="00F650AA"/>
    <w:rsid w:val="00F651C0"/>
    <w:rsid w:val="00F6638A"/>
    <w:rsid w:val="00F678D3"/>
    <w:rsid w:val="00F71E57"/>
    <w:rsid w:val="00F722BC"/>
    <w:rsid w:val="00F74103"/>
    <w:rsid w:val="00F746E6"/>
    <w:rsid w:val="00F76405"/>
    <w:rsid w:val="00F7681D"/>
    <w:rsid w:val="00F77DA2"/>
    <w:rsid w:val="00F80501"/>
    <w:rsid w:val="00F80C23"/>
    <w:rsid w:val="00F81539"/>
    <w:rsid w:val="00F82473"/>
    <w:rsid w:val="00F83C08"/>
    <w:rsid w:val="00F84B6C"/>
    <w:rsid w:val="00F85C33"/>
    <w:rsid w:val="00F868AB"/>
    <w:rsid w:val="00F878D1"/>
    <w:rsid w:val="00F87C7D"/>
    <w:rsid w:val="00F91092"/>
    <w:rsid w:val="00F920D0"/>
    <w:rsid w:val="00F92BB3"/>
    <w:rsid w:val="00F93629"/>
    <w:rsid w:val="00F93CED"/>
    <w:rsid w:val="00F97274"/>
    <w:rsid w:val="00FA15DB"/>
    <w:rsid w:val="00FA216A"/>
    <w:rsid w:val="00FA2826"/>
    <w:rsid w:val="00FA2C1F"/>
    <w:rsid w:val="00FA4F02"/>
    <w:rsid w:val="00FA66DA"/>
    <w:rsid w:val="00FA74E8"/>
    <w:rsid w:val="00FB2A60"/>
    <w:rsid w:val="00FB4444"/>
    <w:rsid w:val="00FB51CD"/>
    <w:rsid w:val="00FB53B7"/>
    <w:rsid w:val="00FB6A14"/>
    <w:rsid w:val="00FB77FF"/>
    <w:rsid w:val="00FC089E"/>
    <w:rsid w:val="00FC0C47"/>
    <w:rsid w:val="00FC181F"/>
    <w:rsid w:val="00FC1A1C"/>
    <w:rsid w:val="00FC2134"/>
    <w:rsid w:val="00FC406C"/>
    <w:rsid w:val="00FC658B"/>
    <w:rsid w:val="00FC6D53"/>
    <w:rsid w:val="00FD10E9"/>
    <w:rsid w:val="00FD3052"/>
    <w:rsid w:val="00FD3F94"/>
    <w:rsid w:val="00FD4DD3"/>
    <w:rsid w:val="00FE06E3"/>
    <w:rsid w:val="00FE22E7"/>
    <w:rsid w:val="00FE343B"/>
    <w:rsid w:val="00FE36AD"/>
    <w:rsid w:val="00FE50FC"/>
    <w:rsid w:val="00FE557E"/>
    <w:rsid w:val="00FE61D2"/>
    <w:rsid w:val="00FE6DB2"/>
    <w:rsid w:val="00FE768A"/>
    <w:rsid w:val="00FE7991"/>
    <w:rsid w:val="00FF0167"/>
    <w:rsid w:val="00FF02D5"/>
    <w:rsid w:val="00FF03DB"/>
    <w:rsid w:val="00FF0726"/>
    <w:rsid w:val="00FF24F1"/>
    <w:rsid w:val="00FF2C9E"/>
    <w:rsid w:val="00FF4414"/>
    <w:rsid w:val="00FF4979"/>
    <w:rsid w:val="00FF4B3C"/>
    <w:rsid w:val="00FF6358"/>
    <w:rsid w:val="00FF6C0C"/>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line number" w:uiPriority="0"/>
    <w:lsdException w:name="page number" w:uiPriority="0"/>
    <w:lsdException w:name="endnote text" w:uiPriority="0"/>
    <w:lsdException w:name="List"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D97523"/>
  </w:style>
  <w:style w:type="paragraph" w:styleId="1">
    <w:name w:val="heading 1"/>
    <w:basedOn w:val="a4"/>
    <w:next w:val="a4"/>
    <w:link w:val="14"/>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4">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5">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6">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6"/>
    <w:uiPriority w:val="99"/>
    <w:rsid w:val="003A2F0D"/>
  </w:style>
  <w:style w:type="character" w:styleId="ab">
    <w:name w:val="page number"/>
    <w:basedOn w:val="16"/>
    <w:rsid w:val="003A2F0D"/>
  </w:style>
  <w:style w:type="character" w:customStyle="1" w:styleId="17">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6"/>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8">
    <w:name w:val="Ариал Знак1"/>
    <w:rsid w:val="003A2F0D"/>
    <w:rPr>
      <w:rFonts w:ascii="Arial" w:eastAsia="Times New Roman" w:hAnsi="Arial" w:cs="Arial"/>
      <w:sz w:val="24"/>
      <w:szCs w:val="24"/>
    </w:rPr>
  </w:style>
  <w:style w:type="character" w:customStyle="1" w:styleId="19">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a">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b">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c">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6"/>
    <w:rsid w:val="003A2F0D"/>
  </w:style>
  <w:style w:type="character" w:customStyle="1" w:styleId="fontstyle27">
    <w:name w:val="fontstyle27"/>
    <w:basedOn w:val="16"/>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d">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6"/>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e">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f">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1f0">
    <w:name w:val="Заголовок1"/>
    <w:basedOn w:val="a4"/>
    <w:next w:val="aff6"/>
    <w:rsid w:val="003A2F0D"/>
    <w:pPr>
      <w:keepNext/>
      <w:suppressAutoHyphens/>
      <w:spacing w:before="240" w:after="120"/>
    </w:pPr>
    <w:rPr>
      <w:rFonts w:ascii="Arial" w:eastAsia="Microsoft YaHei" w:hAnsi="Arial" w:cs="Mangal"/>
      <w:sz w:val="28"/>
      <w:szCs w:val="28"/>
      <w:lang w:eastAsia="ar-SA"/>
    </w:rPr>
  </w:style>
  <w:style w:type="paragraph" w:styleId="aff6">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6"/>
    <w:rsid w:val="003A2F0D"/>
    <w:rPr>
      <w:rFonts w:ascii="Times New Roman" w:eastAsia="Times New Roman" w:hAnsi="Times New Roman" w:cs="Times New Roman"/>
      <w:sz w:val="24"/>
      <w:szCs w:val="24"/>
      <w:lang w:val="x-none" w:eastAsia="ar-SA"/>
    </w:rPr>
  </w:style>
  <w:style w:type="paragraph" w:styleId="aff7">
    <w:name w:val="List"/>
    <w:basedOn w:val="aff6"/>
    <w:rsid w:val="003A2F0D"/>
    <w:rPr>
      <w:rFonts w:cs="Mangal"/>
    </w:rPr>
  </w:style>
  <w:style w:type="paragraph" w:customStyle="1" w:styleId="1f1">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2">
    <w:name w:val="Указатель1"/>
    <w:basedOn w:val="a4"/>
    <w:rsid w:val="003A2F0D"/>
    <w:pPr>
      <w:suppressLineNumbers/>
      <w:suppressAutoHyphens/>
    </w:pPr>
    <w:rPr>
      <w:rFonts w:ascii="Calibri" w:eastAsia="Calibri" w:hAnsi="Calibri" w:cs="Mangal"/>
      <w:lang w:eastAsia="ar-SA"/>
    </w:rPr>
  </w:style>
  <w:style w:type="paragraph" w:styleId="aff8">
    <w:name w:val="header"/>
    <w:basedOn w:val="a4"/>
    <w:link w:val="1f3"/>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3">
    <w:name w:val="Верхний колонтитул Знак1"/>
    <w:basedOn w:val="a5"/>
    <w:link w:val="aff8"/>
    <w:uiPriority w:val="99"/>
    <w:rsid w:val="003A2F0D"/>
    <w:rPr>
      <w:rFonts w:ascii="Courier New" w:eastAsia="Times New Roman" w:hAnsi="Courier New" w:cs="Courier New"/>
      <w:sz w:val="20"/>
      <w:szCs w:val="20"/>
      <w:lang w:eastAsia="ar-SA"/>
    </w:rPr>
  </w:style>
  <w:style w:type="paragraph" w:styleId="aff9">
    <w:name w:val="footer"/>
    <w:basedOn w:val="a4"/>
    <w:link w:val="1f4"/>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4">
    <w:name w:val="Нижний колонтитул Знак1"/>
    <w:basedOn w:val="a5"/>
    <w:link w:val="aff9"/>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a">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a"/>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5">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6">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b">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b"/>
    <w:rsid w:val="003A2F0D"/>
    <w:rPr>
      <w:rFonts w:ascii="Calibri" w:eastAsia="Calibri" w:hAnsi="Calibri" w:cs="Times New Roman"/>
      <w:sz w:val="20"/>
      <w:szCs w:val="20"/>
    </w:rPr>
  </w:style>
  <w:style w:type="paragraph" w:styleId="affc">
    <w:name w:val="annotation subject"/>
    <w:basedOn w:val="1f6"/>
    <w:next w:val="1f6"/>
    <w:link w:val="1f7"/>
    <w:rsid w:val="003A2F0D"/>
    <w:rPr>
      <w:b/>
      <w:bCs/>
    </w:rPr>
  </w:style>
  <w:style w:type="character" w:customStyle="1" w:styleId="1f7">
    <w:name w:val="Тема примечания Знак1"/>
    <w:basedOn w:val="29"/>
    <w:link w:val="affc"/>
    <w:rsid w:val="003A2F0D"/>
    <w:rPr>
      <w:rFonts w:ascii="Times New Roman" w:eastAsia="Times New Roman" w:hAnsi="Times New Roman" w:cs="Times New Roman"/>
      <w:b/>
      <w:bCs/>
      <w:sz w:val="20"/>
      <w:szCs w:val="20"/>
      <w:lang w:eastAsia="ar-SA"/>
    </w:rPr>
  </w:style>
  <w:style w:type="paragraph" w:styleId="affd">
    <w:name w:val="Balloon Text"/>
    <w:basedOn w:val="a4"/>
    <w:link w:val="1f8"/>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8">
    <w:name w:val="Текст выноски Знак1"/>
    <w:basedOn w:val="a5"/>
    <w:link w:val="affd"/>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e">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9">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0">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1">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2">
    <w:name w:val="footnote text"/>
    <w:basedOn w:val="a4"/>
    <w:link w:val="1fa"/>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a">
    <w:name w:val="Текст сноски Знак1"/>
    <w:basedOn w:val="a5"/>
    <w:link w:val="afff2"/>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3">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b">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c">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d">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e">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4">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5">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f">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0">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6">
    <w:name w:val="Подпункт"/>
    <w:basedOn w:val="a2"/>
    <w:rsid w:val="003A2F0D"/>
    <w:pPr>
      <w:numPr>
        <w:numId w:val="0"/>
      </w:numPr>
      <w:ind w:left="1134" w:hanging="1134"/>
    </w:pPr>
    <w:rPr>
      <w:bCs/>
      <w:sz w:val="22"/>
      <w:szCs w:val="22"/>
    </w:rPr>
  </w:style>
  <w:style w:type="paragraph" w:customStyle="1" w:styleId="a0">
    <w:name w:val="Подподпункт"/>
    <w:basedOn w:val="afff6"/>
    <w:rsid w:val="003A2F0D"/>
    <w:pPr>
      <w:numPr>
        <w:numId w:val="15"/>
      </w:numPr>
    </w:pPr>
  </w:style>
  <w:style w:type="paragraph" w:customStyle="1" w:styleId="afff7">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8">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9">
    <w:name w:val="List Paragraph"/>
    <w:basedOn w:val="a4"/>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a">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b">
    <w:name w:val="Ариал Таблица"/>
    <w:basedOn w:val="afff8"/>
    <w:rsid w:val="003A2F0D"/>
    <w:pPr>
      <w:widowControl w:val="0"/>
      <w:spacing w:before="0" w:after="0" w:line="240" w:lineRule="auto"/>
      <w:ind w:firstLine="0"/>
      <w:textAlignment w:val="baseline"/>
    </w:pPr>
    <w:rPr>
      <w:szCs w:val="20"/>
    </w:rPr>
  </w:style>
  <w:style w:type="paragraph" w:customStyle="1" w:styleId="afffc">
    <w:name w:val="АриалТабл"/>
    <w:basedOn w:val="afff8"/>
    <w:rsid w:val="003A2F0D"/>
    <w:pPr>
      <w:widowControl w:val="0"/>
      <w:spacing w:before="0" w:after="0" w:line="240" w:lineRule="auto"/>
      <w:ind w:firstLine="0"/>
      <w:textAlignment w:val="baseline"/>
    </w:pPr>
  </w:style>
  <w:style w:type="paragraph" w:styleId="afffd">
    <w:name w:val="endnote text"/>
    <w:basedOn w:val="a4"/>
    <w:link w:val="1ff1"/>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1">
    <w:name w:val="Текст концевой сноски Знак1"/>
    <w:basedOn w:val="a5"/>
    <w:link w:val="afffd"/>
    <w:rsid w:val="003A2F0D"/>
    <w:rPr>
      <w:rFonts w:ascii="Times New Roman" w:eastAsia="Times New Roman" w:hAnsi="Times New Roman" w:cs="Times New Roman"/>
      <w:sz w:val="20"/>
      <w:szCs w:val="20"/>
      <w:lang w:eastAsia="ar-SA"/>
    </w:rPr>
  </w:style>
  <w:style w:type="paragraph" w:customStyle="1" w:styleId="afffe">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0">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1">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2">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2">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3">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4">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5">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6">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7">
    <w:name w:val="Title"/>
    <w:basedOn w:val="a4"/>
    <w:next w:val="affff8"/>
    <w:link w:val="1ff3"/>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3">
    <w:name w:val="Название Знак1"/>
    <w:basedOn w:val="a5"/>
    <w:link w:val="affff7"/>
    <w:rsid w:val="003A2F0D"/>
    <w:rPr>
      <w:rFonts w:ascii="Arial" w:eastAsia="Times New Roman" w:hAnsi="Arial" w:cs="Times New Roman"/>
      <w:b/>
      <w:kern w:val="1"/>
      <w:sz w:val="32"/>
      <w:szCs w:val="20"/>
      <w:lang w:val="x-none" w:eastAsia="ar-SA"/>
    </w:rPr>
  </w:style>
  <w:style w:type="paragraph" w:styleId="affff8">
    <w:name w:val="Subtitle"/>
    <w:basedOn w:val="a4"/>
    <w:next w:val="a4"/>
    <w:link w:val="1ff4"/>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4">
    <w:name w:val="Подзаголовок Знак1"/>
    <w:basedOn w:val="a5"/>
    <w:link w:val="affff8"/>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9"/>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5">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9">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6">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9"/>
    <w:rsid w:val="003A2F0D"/>
    <w:pPr>
      <w:spacing w:before="120" w:after="0"/>
      <w:ind w:left="0"/>
      <w:jc w:val="both"/>
    </w:pPr>
    <w:rPr>
      <w:rFonts w:cs="Arial"/>
    </w:rPr>
  </w:style>
  <w:style w:type="paragraph" w:customStyle="1" w:styleId="32">
    <w:name w:val="Гринатом_3"/>
    <w:basedOn w:val="afff9"/>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7"/>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a">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b">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7">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c">
    <w:name w:val="index heading"/>
    <w:basedOn w:val="a4"/>
    <w:next w:val="1ff7"/>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d">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e">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0">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1">
    <w:name w:val="подзаголовок"/>
    <w:basedOn w:val="aff6"/>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8">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2">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3">
    <w:name w:val="Стиль текста"/>
    <w:basedOn w:val="aff6"/>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4">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5">
    <w:name w:val="Заголовок таблицы"/>
    <w:basedOn w:val="afffff4"/>
    <w:rsid w:val="003A2F0D"/>
    <w:pPr>
      <w:jc w:val="center"/>
    </w:pPr>
    <w:rPr>
      <w:b/>
      <w:bCs/>
    </w:rPr>
  </w:style>
  <w:style w:type="paragraph" w:customStyle="1" w:styleId="100">
    <w:name w:val="Оглавление 10"/>
    <w:basedOn w:val="1f2"/>
    <w:rsid w:val="003A2F0D"/>
    <w:pPr>
      <w:tabs>
        <w:tab w:val="right" w:leader="dot" w:pos="7091"/>
      </w:tabs>
      <w:ind w:left="2547"/>
    </w:pPr>
  </w:style>
  <w:style w:type="paragraph" w:customStyle="1" w:styleId="afffff6">
    <w:name w:val="Содержимое врезки"/>
    <w:basedOn w:val="aff6"/>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7">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8">
    <w:name w:val="Основной текст_"/>
    <w:link w:val="3e"/>
    <w:locked/>
    <w:rsid w:val="003A2F0D"/>
    <w:rPr>
      <w:shd w:val="clear" w:color="auto" w:fill="FFFFFF"/>
    </w:rPr>
  </w:style>
  <w:style w:type="paragraph" w:customStyle="1" w:styleId="3e">
    <w:name w:val="Основной текст3"/>
    <w:basedOn w:val="a4"/>
    <w:link w:val="afffff8"/>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9">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a">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b">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9">
    <w:name w:val="Сетка таблицы1"/>
    <w:basedOn w:val="a6"/>
    <w:next w:val="afffffa"/>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5"/>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a"/>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a"/>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a"/>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a"/>
    <w:uiPriority w:val="59"/>
    <w:rsid w:val="00CA7A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36"/>
      </w:numPr>
      <w:spacing w:after="0" w:line="240" w:lineRule="auto"/>
    </w:pPr>
    <w:rPr>
      <w:rFonts w:ascii="Times New Roman" w:eastAsia="Times New Roman" w:hAnsi="Times New Roman" w:cs="Times New Roman"/>
      <w:sz w:val="24"/>
      <w:szCs w:val="24"/>
      <w:lang w:eastAsia="ru-RU"/>
    </w:rPr>
  </w:style>
  <w:style w:type="table" w:customStyle="1" w:styleId="62">
    <w:name w:val="Сетка таблицы6"/>
    <w:basedOn w:val="a6"/>
    <w:next w:val="afffffa"/>
    <w:uiPriority w:val="59"/>
    <w:rsid w:val="008460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fffffa"/>
    <w:uiPriority w:val="59"/>
    <w:rsid w:val="00DB0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a">
    <w:name w:val="Неразрешенное упоминание1"/>
    <w:basedOn w:val="a5"/>
    <w:uiPriority w:val="99"/>
    <w:semiHidden/>
    <w:unhideWhenUsed/>
    <w:rsid w:val="00B12599"/>
    <w:rPr>
      <w:color w:val="808080"/>
      <w:shd w:val="clear" w:color="auto" w:fill="E6E6E6"/>
    </w:rPr>
  </w:style>
  <w:style w:type="character" w:customStyle="1" w:styleId="2f5">
    <w:name w:val="Неразрешенное упоминание2"/>
    <w:basedOn w:val="a5"/>
    <w:uiPriority w:val="99"/>
    <w:semiHidden/>
    <w:unhideWhenUsed/>
    <w:rsid w:val="00F84B6C"/>
    <w:rPr>
      <w:color w:val="808080"/>
      <w:shd w:val="clear" w:color="auto" w:fill="E6E6E6"/>
    </w:rPr>
  </w:style>
  <w:style w:type="numbering" w:customStyle="1" w:styleId="13">
    <w:name w:val="Текущий список1"/>
    <w:rsid w:val="00EB3494"/>
    <w:pPr>
      <w:numPr>
        <w:numId w:val="4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line number" w:uiPriority="0"/>
    <w:lsdException w:name="page number" w:uiPriority="0"/>
    <w:lsdException w:name="endnote text" w:uiPriority="0"/>
    <w:lsdException w:name="List"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D97523"/>
  </w:style>
  <w:style w:type="paragraph" w:styleId="1">
    <w:name w:val="heading 1"/>
    <w:basedOn w:val="a4"/>
    <w:next w:val="a4"/>
    <w:link w:val="14"/>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4">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5">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6">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6"/>
    <w:uiPriority w:val="99"/>
    <w:rsid w:val="003A2F0D"/>
  </w:style>
  <w:style w:type="character" w:styleId="ab">
    <w:name w:val="page number"/>
    <w:basedOn w:val="16"/>
    <w:rsid w:val="003A2F0D"/>
  </w:style>
  <w:style w:type="character" w:customStyle="1" w:styleId="17">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6"/>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8">
    <w:name w:val="Ариал Знак1"/>
    <w:rsid w:val="003A2F0D"/>
    <w:rPr>
      <w:rFonts w:ascii="Arial" w:eastAsia="Times New Roman" w:hAnsi="Arial" w:cs="Arial"/>
      <w:sz w:val="24"/>
      <w:szCs w:val="24"/>
    </w:rPr>
  </w:style>
  <w:style w:type="character" w:customStyle="1" w:styleId="19">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a">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b">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c">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6"/>
    <w:rsid w:val="003A2F0D"/>
  </w:style>
  <w:style w:type="character" w:customStyle="1" w:styleId="fontstyle27">
    <w:name w:val="fontstyle27"/>
    <w:basedOn w:val="16"/>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d">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6"/>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e">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f">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1f0">
    <w:name w:val="Заголовок1"/>
    <w:basedOn w:val="a4"/>
    <w:next w:val="aff6"/>
    <w:rsid w:val="003A2F0D"/>
    <w:pPr>
      <w:keepNext/>
      <w:suppressAutoHyphens/>
      <w:spacing w:before="240" w:after="120"/>
    </w:pPr>
    <w:rPr>
      <w:rFonts w:ascii="Arial" w:eastAsia="Microsoft YaHei" w:hAnsi="Arial" w:cs="Mangal"/>
      <w:sz w:val="28"/>
      <w:szCs w:val="28"/>
      <w:lang w:eastAsia="ar-SA"/>
    </w:rPr>
  </w:style>
  <w:style w:type="paragraph" w:styleId="aff6">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6"/>
    <w:rsid w:val="003A2F0D"/>
    <w:rPr>
      <w:rFonts w:ascii="Times New Roman" w:eastAsia="Times New Roman" w:hAnsi="Times New Roman" w:cs="Times New Roman"/>
      <w:sz w:val="24"/>
      <w:szCs w:val="24"/>
      <w:lang w:val="x-none" w:eastAsia="ar-SA"/>
    </w:rPr>
  </w:style>
  <w:style w:type="paragraph" w:styleId="aff7">
    <w:name w:val="List"/>
    <w:basedOn w:val="aff6"/>
    <w:rsid w:val="003A2F0D"/>
    <w:rPr>
      <w:rFonts w:cs="Mangal"/>
    </w:rPr>
  </w:style>
  <w:style w:type="paragraph" w:customStyle="1" w:styleId="1f1">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2">
    <w:name w:val="Указатель1"/>
    <w:basedOn w:val="a4"/>
    <w:rsid w:val="003A2F0D"/>
    <w:pPr>
      <w:suppressLineNumbers/>
      <w:suppressAutoHyphens/>
    </w:pPr>
    <w:rPr>
      <w:rFonts w:ascii="Calibri" w:eastAsia="Calibri" w:hAnsi="Calibri" w:cs="Mangal"/>
      <w:lang w:eastAsia="ar-SA"/>
    </w:rPr>
  </w:style>
  <w:style w:type="paragraph" w:styleId="aff8">
    <w:name w:val="header"/>
    <w:basedOn w:val="a4"/>
    <w:link w:val="1f3"/>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3">
    <w:name w:val="Верхний колонтитул Знак1"/>
    <w:basedOn w:val="a5"/>
    <w:link w:val="aff8"/>
    <w:uiPriority w:val="99"/>
    <w:rsid w:val="003A2F0D"/>
    <w:rPr>
      <w:rFonts w:ascii="Courier New" w:eastAsia="Times New Roman" w:hAnsi="Courier New" w:cs="Courier New"/>
      <w:sz w:val="20"/>
      <w:szCs w:val="20"/>
      <w:lang w:eastAsia="ar-SA"/>
    </w:rPr>
  </w:style>
  <w:style w:type="paragraph" w:styleId="aff9">
    <w:name w:val="footer"/>
    <w:basedOn w:val="a4"/>
    <w:link w:val="1f4"/>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4">
    <w:name w:val="Нижний колонтитул Знак1"/>
    <w:basedOn w:val="a5"/>
    <w:link w:val="aff9"/>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a">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a"/>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5">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6">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b">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b"/>
    <w:rsid w:val="003A2F0D"/>
    <w:rPr>
      <w:rFonts w:ascii="Calibri" w:eastAsia="Calibri" w:hAnsi="Calibri" w:cs="Times New Roman"/>
      <w:sz w:val="20"/>
      <w:szCs w:val="20"/>
    </w:rPr>
  </w:style>
  <w:style w:type="paragraph" w:styleId="affc">
    <w:name w:val="annotation subject"/>
    <w:basedOn w:val="1f6"/>
    <w:next w:val="1f6"/>
    <w:link w:val="1f7"/>
    <w:rsid w:val="003A2F0D"/>
    <w:rPr>
      <w:b/>
      <w:bCs/>
    </w:rPr>
  </w:style>
  <w:style w:type="character" w:customStyle="1" w:styleId="1f7">
    <w:name w:val="Тема примечания Знак1"/>
    <w:basedOn w:val="29"/>
    <w:link w:val="affc"/>
    <w:rsid w:val="003A2F0D"/>
    <w:rPr>
      <w:rFonts w:ascii="Times New Roman" w:eastAsia="Times New Roman" w:hAnsi="Times New Roman" w:cs="Times New Roman"/>
      <w:b/>
      <w:bCs/>
      <w:sz w:val="20"/>
      <w:szCs w:val="20"/>
      <w:lang w:eastAsia="ar-SA"/>
    </w:rPr>
  </w:style>
  <w:style w:type="paragraph" w:styleId="affd">
    <w:name w:val="Balloon Text"/>
    <w:basedOn w:val="a4"/>
    <w:link w:val="1f8"/>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8">
    <w:name w:val="Текст выноски Знак1"/>
    <w:basedOn w:val="a5"/>
    <w:link w:val="affd"/>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e">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9">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0">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1">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2">
    <w:name w:val="footnote text"/>
    <w:basedOn w:val="a4"/>
    <w:link w:val="1fa"/>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a">
    <w:name w:val="Текст сноски Знак1"/>
    <w:basedOn w:val="a5"/>
    <w:link w:val="afff2"/>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3">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b">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c">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d">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e">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4">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5">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f">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0">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6">
    <w:name w:val="Подпункт"/>
    <w:basedOn w:val="a2"/>
    <w:rsid w:val="003A2F0D"/>
    <w:pPr>
      <w:numPr>
        <w:numId w:val="0"/>
      </w:numPr>
      <w:ind w:left="1134" w:hanging="1134"/>
    </w:pPr>
    <w:rPr>
      <w:bCs/>
      <w:sz w:val="22"/>
      <w:szCs w:val="22"/>
    </w:rPr>
  </w:style>
  <w:style w:type="paragraph" w:customStyle="1" w:styleId="a0">
    <w:name w:val="Подподпункт"/>
    <w:basedOn w:val="afff6"/>
    <w:rsid w:val="003A2F0D"/>
    <w:pPr>
      <w:numPr>
        <w:numId w:val="15"/>
      </w:numPr>
    </w:pPr>
  </w:style>
  <w:style w:type="paragraph" w:customStyle="1" w:styleId="afff7">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8">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9">
    <w:name w:val="List Paragraph"/>
    <w:basedOn w:val="a4"/>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a">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b">
    <w:name w:val="Ариал Таблица"/>
    <w:basedOn w:val="afff8"/>
    <w:rsid w:val="003A2F0D"/>
    <w:pPr>
      <w:widowControl w:val="0"/>
      <w:spacing w:before="0" w:after="0" w:line="240" w:lineRule="auto"/>
      <w:ind w:firstLine="0"/>
      <w:textAlignment w:val="baseline"/>
    </w:pPr>
    <w:rPr>
      <w:szCs w:val="20"/>
    </w:rPr>
  </w:style>
  <w:style w:type="paragraph" w:customStyle="1" w:styleId="afffc">
    <w:name w:val="АриалТабл"/>
    <w:basedOn w:val="afff8"/>
    <w:rsid w:val="003A2F0D"/>
    <w:pPr>
      <w:widowControl w:val="0"/>
      <w:spacing w:before="0" w:after="0" w:line="240" w:lineRule="auto"/>
      <w:ind w:firstLine="0"/>
      <w:textAlignment w:val="baseline"/>
    </w:pPr>
  </w:style>
  <w:style w:type="paragraph" w:styleId="afffd">
    <w:name w:val="endnote text"/>
    <w:basedOn w:val="a4"/>
    <w:link w:val="1ff1"/>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1">
    <w:name w:val="Текст концевой сноски Знак1"/>
    <w:basedOn w:val="a5"/>
    <w:link w:val="afffd"/>
    <w:rsid w:val="003A2F0D"/>
    <w:rPr>
      <w:rFonts w:ascii="Times New Roman" w:eastAsia="Times New Roman" w:hAnsi="Times New Roman" w:cs="Times New Roman"/>
      <w:sz w:val="20"/>
      <w:szCs w:val="20"/>
      <w:lang w:eastAsia="ar-SA"/>
    </w:rPr>
  </w:style>
  <w:style w:type="paragraph" w:customStyle="1" w:styleId="afffe">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0">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1">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2">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2">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3">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4">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5">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6">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7">
    <w:name w:val="Title"/>
    <w:basedOn w:val="a4"/>
    <w:next w:val="affff8"/>
    <w:link w:val="1ff3"/>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3">
    <w:name w:val="Название Знак1"/>
    <w:basedOn w:val="a5"/>
    <w:link w:val="affff7"/>
    <w:rsid w:val="003A2F0D"/>
    <w:rPr>
      <w:rFonts w:ascii="Arial" w:eastAsia="Times New Roman" w:hAnsi="Arial" w:cs="Times New Roman"/>
      <w:b/>
      <w:kern w:val="1"/>
      <w:sz w:val="32"/>
      <w:szCs w:val="20"/>
      <w:lang w:val="x-none" w:eastAsia="ar-SA"/>
    </w:rPr>
  </w:style>
  <w:style w:type="paragraph" w:styleId="affff8">
    <w:name w:val="Subtitle"/>
    <w:basedOn w:val="a4"/>
    <w:next w:val="a4"/>
    <w:link w:val="1ff4"/>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4">
    <w:name w:val="Подзаголовок Знак1"/>
    <w:basedOn w:val="a5"/>
    <w:link w:val="affff8"/>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9"/>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5">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9">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6">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9"/>
    <w:rsid w:val="003A2F0D"/>
    <w:pPr>
      <w:spacing w:before="120" w:after="0"/>
      <w:ind w:left="0"/>
      <w:jc w:val="both"/>
    </w:pPr>
    <w:rPr>
      <w:rFonts w:cs="Arial"/>
    </w:rPr>
  </w:style>
  <w:style w:type="paragraph" w:customStyle="1" w:styleId="32">
    <w:name w:val="Гринатом_3"/>
    <w:basedOn w:val="afff9"/>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7"/>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a">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b">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7">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c">
    <w:name w:val="index heading"/>
    <w:basedOn w:val="a4"/>
    <w:next w:val="1ff7"/>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d">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e">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0">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1">
    <w:name w:val="подзаголовок"/>
    <w:basedOn w:val="aff6"/>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8">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2">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3">
    <w:name w:val="Стиль текста"/>
    <w:basedOn w:val="aff6"/>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4">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5">
    <w:name w:val="Заголовок таблицы"/>
    <w:basedOn w:val="afffff4"/>
    <w:rsid w:val="003A2F0D"/>
    <w:pPr>
      <w:jc w:val="center"/>
    </w:pPr>
    <w:rPr>
      <w:b/>
      <w:bCs/>
    </w:rPr>
  </w:style>
  <w:style w:type="paragraph" w:customStyle="1" w:styleId="100">
    <w:name w:val="Оглавление 10"/>
    <w:basedOn w:val="1f2"/>
    <w:rsid w:val="003A2F0D"/>
    <w:pPr>
      <w:tabs>
        <w:tab w:val="right" w:leader="dot" w:pos="7091"/>
      </w:tabs>
      <w:ind w:left="2547"/>
    </w:pPr>
  </w:style>
  <w:style w:type="paragraph" w:customStyle="1" w:styleId="afffff6">
    <w:name w:val="Содержимое врезки"/>
    <w:basedOn w:val="aff6"/>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7">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8">
    <w:name w:val="Основной текст_"/>
    <w:link w:val="3e"/>
    <w:locked/>
    <w:rsid w:val="003A2F0D"/>
    <w:rPr>
      <w:shd w:val="clear" w:color="auto" w:fill="FFFFFF"/>
    </w:rPr>
  </w:style>
  <w:style w:type="paragraph" w:customStyle="1" w:styleId="3e">
    <w:name w:val="Основной текст3"/>
    <w:basedOn w:val="a4"/>
    <w:link w:val="afffff8"/>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9">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a">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b">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9">
    <w:name w:val="Сетка таблицы1"/>
    <w:basedOn w:val="a6"/>
    <w:next w:val="afffffa"/>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5"/>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a"/>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a"/>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a"/>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a"/>
    <w:uiPriority w:val="59"/>
    <w:rsid w:val="00CA7A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36"/>
      </w:numPr>
      <w:spacing w:after="0" w:line="240" w:lineRule="auto"/>
    </w:pPr>
    <w:rPr>
      <w:rFonts w:ascii="Times New Roman" w:eastAsia="Times New Roman" w:hAnsi="Times New Roman" w:cs="Times New Roman"/>
      <w:sz w:val="24"/>
      <w:szCs w:val="24"/>
      <w:lang w:eastAsia="ru-RU"/>
    </w:rPr>
  </w:style>
  <w:style w:type="table" w:customStyle="1" w:styleId="62">
    <w:name w:val="Сетка таблицы6"/>
    <w:basedOn w:val="a6"/>
    <w:next w:val="afffffa"/>
    <w:uiPriority w:val="59"/>
    <w:rsid w:val="008460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fffffa"/>
    <w:uiPriority w:val="59"/>
    <w:rsid w:val="00DB0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a">
    <w:name w:val="Неразрешенное упоминание1"/>
    <w:basedOn w:val="a5"/>
    <w:uiPriority w:val="99"/>
    <w:semiHidden/>
    <w:unhideWhenUsed/>
    <w:rsid w:val="00B12599"/>
    <w:rPr>
      <w:color w:val="808080"/>
      <w:shd w:val="clear" w:color="auto" w:fill="E6E6E6"/>
    </w:rPr>
  </w:style>
  <w:style w:type="character" w:customStyle="1" w:styleId="2f5">
    <w:name w:val="Неразрешенное упоминание2"/>
    <w:basedOn w:val="a5"/>
    <w:uiPriority w:val="99"/>
    <w:semiHidden/>
    <w:unhideWhenUsed/>
    <w:rsid w:val="00F84B6C"/>
    <w:rPr>
      <w:color w:val="808080"/>
      <w:shd w:val="clear" w:color="auto" w:fill="E6E6E6"/>
    </w:rPr>
  </w:style>
  <w:style w:type="numbering" w:customStyle="1" w:styleId="13">
    <w:name w:val="Текущий список1"/>
    <w:rsid w:val="00EB3494"/>
    <w:pPr>
      <w:numPr>
        <w:numId w:val="4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34618">
      <w:bodyDiv w:val="1"/>
      <w:marLeft w:val="0"/>
      <w:marRight w:val="0"/>
      <w:marTop w:val="0"/>
      <w:marBottom w:val="0"/>
      <w:divBdr>
        <w:top w:val="none" w:sz="0" w:space="0" w:color="auto"/>
        <w:left w:val="none" w:sz="0" w:space="0" w:color="auto"/>
        <w:bottom w:val="none" w:sz="0" w:space="0" w:color="auto"/>
        <w:right w:val="none" w:sz="0" w:space="0" w:color="auto"/>
      </w:divBdr>
    </w:div>
    <w:div w:id="41246408">
      <w:bodyDiv w:val="1"/>
      <w:marLeft w:val="0"/>
      <w:marRight w:val="0"/>
      <w:marTop w:val="0"/>
      <w:marBottom w:val="0"/>
      <w:divBdr>
        <w:top w:val="none" w:sz="0" w:space="0" w:color="auto"/>
        <w:left w:val="none" w:sz="0" w:space="0" w:color="auto"/>
        <w:bottom w:val="none" w:sz="0" w:space="0" w:color="auto"/>
        <w:right w:val="none" w:sz="0" w:space="0" w:color="auto"/>
      </w:divBdr>
    </w:div>
    <w:div w:id="41641091">
      <w:bodyDiv w:val="1"/>
      <w:marLeft w:val="0"/>
      <w:marRight w:val="0"/>
      <w:marTop w:val="0"/>
      <w:marBottom w:val="0"/>
      <w:divBdr>
        <w:top w:val="none" w:sz="0" w:space="0" w:color="auto"/>
        <w:left w:val="none" w:sz="0" w:space="0" w:color="auto"/>
        <w:bottom w:val="none" w:sz="0" w:space="0" w:color="auto"/>
        <w:right w:val="none" w:sz="0" w:space="0" w:color="auto"/>
      </w:divBdr>
    </w:div>
    <w:div w:id="56516080">
      <w:bodyDiv w:val="1"/>
      <w:marLeft w:val="0"/>
      <w:marRight w:val="0"/>
      <w:marTop w:val="0"/>
      <w:marBottom w:val="0"/>
      <w:divBdr>
        <w:top w:val="none" w:sz="0" w:space="0" w:color="auto"/>
        <w:left w:val="none" w:sz="0" w:space="0" w:color="auto"/>
        <w:bottom w:val="none" w:sz="0" w:space="0" w:color="auto"/>
        <w:right w:val="none" w:sz="0" w:space="0" w:color="auto"/>
      </w:divBdr>
    </w:div>
    <w:div w:id="58480421">
      <w:bodyDiv w:val="1"/>
      <w:marLeft w:val="0"/>
      <w:marRight w:val="0"/>
      <w:marTop w:val="0"/>
      <w:marBottom w:val="0"/>
      <w:divBdr>
        <w:top w:val="none" w:sz="0" w:space="0" w:color="auto"/>
        <w:left w:val="none" w:sz="0" w:space="0" w:color="auto"/>
        <w:bottom w:val="none" w:sz="0" w:space="0" w:color="auto"/>
        <w:right w:val="none" w:sz="0" w:space="0" w:color="auto"/>
      </w:divBdr>
    </w:div>
    <w:div w:id="70857705">
      <w:bodyDiv w:val="1"/>
      <w:marLeft w:val="0"/>
      <w:marRight w:val="0"/>
      <w:marTop w:val="0"/>
      <w:marBottom w:val="0"/>
      <w:divBdr>
        <w:top w:val="none" w:sz="0" w:space="0" w:color="auto"/>
        <w:left w:val="none" w:sz="0" w:space="0" w:color="auto"/>
        <w:bottom w:val="none" w:sz="0" w:space="0" w:color="auto"/>
        <w:right w:val="none" w:sz="0" w:space="0" w:color="auto"/>
      </w:divBdr>
    </w:div>
    <w:div w:id="78989693">
      <w:bodyDiv w:val="1"/>
      <w:marLeft w:val="0"/>
      <w:marRight w:val="0"/>
      <w:marTop w:val="0"/>
      <w:marBottom w:val="0"/>
      <w:divBdr>
        <w:top w:val="none" w:sz="0" w:space="0" w:color="auto"/>
        <w:left w:val="none" w:sz="0" w:space="0" w:color="auto"/>
        <w:bottom w:val="none" w:sz="0" w:space="0" w:color="auto"/>
        <w:right w:val="none" w:sz="0" w:space="0" w:color="auto"/>
      </w:divBdr>
    </w:div>
    <w:div w:id="119149312">
      <w:bodyDiv w:val="1"/>
      <w:marLeft w:val="0"/>
      <w:marRight w:val="0"/>
      <w:marTop w:val="0"/>
      <w:marBottom w:val="0"/>
      <w:divBdr>
        <w:top w:val="none" w:sz="0" w:space="0" w:color="auto"/>
        <w:left w:val="none" w:sz="0" w:space="0" w:color="auto"/>
        <w:bottom w:val="none" w:sz="0" w:space="0" w:color="auto"/>
        <w:right w:val="none" w:sz="0" w:space="0" w:color="auto"/>
      </w:divBdr>
    </w:div>
    <w:div w:id="156655824">
      <w:bodyDiv w:val="1"/>
      <w:marLeft w:val="0"/>
      <w:marRight w:val="0"/>
      <w:marTop w:val="0"/>
      <w:marBottom w:val="0"/>
      <w:divBdr>
        <w:top w:val="none" w:sz="0" w:space="0" w:color="auto"/>
        <w:left w:val="none" w:sz="0" w:space="0" w:color="auto"/>
        <w:bottom w:val="none" w:sz="0" w:space="0" w:color="auto"/>
        <w:right w:val="none" w:sz="0" w:space="0" w:color="auto"/>
      </w:divBdr>
    </w:div>
    <w:div w:id="158157621">
      <w:bodyDiv w:val="1"/>
      <w:marLeft w:val="0"/>
      <w:marRight w:val="0"/>
      <w:marTop w:val="0"/>
      <w:marBottom w:val="0"/>
      <w:divBdr>
        <w:top w:val="none" w:sz="0" w:space="0" w:color="auto"/>
        <w:left w:val="none" w:sz="0" w:space="0" w:color="auto"/>
        <w:bottom w:val="none" w:sz="0" w:space="0" w:color="auto"/>
        <w:right w:val="none" w:sz="0" w:space="0" w:color="auto"/>
      </w:divBdr>
    </w:div>
    <w:div w:id="162090227">
      <w:bodyDiv w:val="1"/>
      <w:marLeft w:val="0"/>
      <w:marRight w:val="0"/>
      <w:marTop w:val="0"/>
      <w:marBottom w:val="0"/>
      <w:divBdr>
        <w:top w:val="none" w:sz="0" w:space="0" w:color="auto"/>
        <w:left w:val="none" w:sz="0" w:space="0" w:color="auto"/>
        <w:bottom w:val="none" w:sz="0" w:space="0" w:color="auto"/>
        <w:right w:val="none" w:sz="0" w:space="0" w:color="auto"/>
      </w:divBdr>
    </w:div>
    <w:div w:id="163128360">
      <w:bodyDiv w:val="1"/>
      <w:marLeft w:val="0"/>
      <w:marRight w:val="0"/>
      <w:marTop w:val="0"/>
      <w:marBottom w:val="0"/>
      <w:divBdr>
        <w:top w:val="none" w:sz="0" w:space="0" w:color="auto"/>
        <w:left w:val="none" w:sz="0" w:space="0" w:color="auto"/>
        <w:bottom w:val="none" w:sz="0" w:space="0" w:color="auto"/>
        <w:right w:val="none" w:sz="0" w:space="0" w:color="auto"/>
      </w:divBdr>
    </w:div>
    <w:div w:id="170141589">
      <w:bodyDiv w:val="1"/>
      <w:marLeft w:val="0"/>
      <w:marRight w:val="0"/>
      <w:marTop w:val="0"/>
      <w:marBottom w:val="0"/>
      <w:divBdr>
        <w:top w:val="none" w:sz="0" w:space="0" w:color="auto"/>
        <w:left w:val="none" w:sz="0" w:space="0" w:color="auto"/>
        <w:bottom w:val="none" w:sz="0" w:space="0" w:color="auto"/>
        <w:right w:val="none" w:sz="0" w:space="0" w:color="auto"/>
      </w:divBdr>
    </w:div>
    <w:div w:id="182325314">
      <w:bodyDiv w:val="1"/>
      <w:marLeft w:val="0"/>
      <w:marRight w:val="0"/>
      <w:marTop w:val="0"/>
      <w:marBottom w:val="0"/>
      <w:divBdr>
        <w:top w:val="none" w:sz="0" w:space="0" w:color="auto"/>
        <w:left w:val="none" w:sz="0" w:space="0" w:color="auto"/>
        <w:bottom w:val="none" w:sz="0" w:space="0" w:color="auto"/>
        <w:right w:val="none" w:sz="0" w:space="0" w:color="auto"/>
      </w:divBdr>
    </w:div>
    <w:div w:id="184171813">
      <w:bodyDiv w:val="1"/>
      <w:marLeft w:val="0"/>
      <w:marRight w:val="0"/>
      <w:marTop w:val="0"/>
      <w:marBottom w:val="0"/>
      <w:divBdr>
        <w:top w:val="none" w:sz="0" w:space="0" w:color="auto"/>
        <w:left w:val="none" w:sz="0" w:space="0" w:color="auto"/>
        <w:bottom w:val="none" w:sz="0" w:space="0" w:color="auto"/>
        <w:right w:val="none" w:sz="0" w:space="0" w:color="auto"/>
      </w:divBdr>
    </w:div>
    <w:div w:id="185336763">
      <w:bodyDiv w:val="1"/>
      <w:marLeft w:val="0"/>
      <w:marRight w:val="0"/>
      <w:marTop w:val="0"/>
      <w:marBottom w:val="0"/>
      <w:divBdr>
        <w:top w:val="none" w:sz="0" w:space="0" w:color="auto"/>
        <w:left w:val="none" w:sz="0" w:space="0" w:color="auto"/>
        <w:bottom w:val="none" w:sz="0" w:space="0" w:color="auto"/>
        <w:right w:val="none" w:sz="0" w:space="0" w:color="auto"/>
      </w:divBdr>
    </w:div>
    <w:div w:id="192618410">
      <w:bodyDiv w:val="1"/>
      <w:marLeft w:val="0"/>
      <w:marRight w:val="0"/>
      <w:marTop w:val="0"/>
      <w:marBottom w:val="0"/>
      <w:divBdr>
        <w:top w:val="none" w:sz="0" w:space="0" w:color="auto"/>
        <w:left w:val="none" w:sz="0" w:space="0" w:color="auto"/>
        <w:bottom w:val="none" w:sz="0" w:space="0" w:color="auto"/>
        <w:right w:val="none" w:sz="0" w:space="0" w:color="auto"/>
      </w:divBdr>
    </w:div>
    <w:div w:id="200824491">
      <w:bodyDiv w:val="1"/>
      <w:marLeft w:val="0"/>
      <w:marRight w:val="0"/>
      <w:marTop w:val="0"/>
      <w:marBottom w:val="0"/>
      <w:divBdr>
        <w:top w:val="none" w:sz="0" w:space="0" w:color="auto"/>
        <w:left w:val="none" w:sz="0" w:space="0" w:color="auto"/>
        <w:bottom w:val="none" w:sz="0" w:space="0" w:color="auto"/>
        <w:right w:val="none" w:sz="0" w:space="0" w:color="auto"/>
      </w:divBdr>
    </w:div>
    <w:div w:id="208961238">
      <w:bodyDiv w:val="1"/>
      <w:marLeft w:val="0"/>
      <w:marRight w:val="0"/>
      <w:marTop w:val="0"/>
      <w:marBottom w:val="0"/>
      <w:divBdr>
        <w:top w:val="none" w:sz="0" w:space="0" w:color="auto"/>
        <w:left w:val="none" w:sz="0" w:space="0" w:color="auto"/>
        <w:bottom w:val="none" w:sz="0" w:space="0" w:color="auto"/>
        <w:right w:val="none" w:sz="0" w:space="0" w:color="auto"/>
      </w:divBdr>
    </w:div>
    <w:div w:id="225336745">
      <w:bodyDiv w:val="1"/>
      <w:marLeft w:val="0"/>
      <w:marRight w:val="0"/>
      <w:marTop w:val="0"/>
      <w:marBottom w:val="0"/>
      <w:divBdr>
        <w:top w:val="none" w:sz="0" w:space="0" w:color="auto"/>
        <w:left w:val="none" w:sz="0" w:space="0" w:color="auto"/>
        <w:bottom w:val="none" w:sz="0" w:space="0" w:color="auto"/>
        <w:right w:val="none" w:sz="0" w:space="0" w:color="auto"/>
      </w:divBdr>
    </w:div>
    <w:div w:id="232542527">
      <w:bodyDiv w:val="1"/>
      <w:marLeft w:val="0"/>
      <w:marRight w:val="0"/>
      <w:marTop w:val="0"/>
      <w:marBottom w:val="0"/>
      <w:divBdr>
        <w:top w:val="none" w:sz="0" w:space="0" w:color="auto"/>
        <w:left w:val="none" w:sz="0" w:space="0" w:color="auto"/>
        <w:bottom w:val="none" w:sz="0" w:space="0" w:color="auto"/>
        <w:right w:val="none" w:sz="0" w:space="0" w:color="auto"/>
      </w:divBdr>
    </w:div>
    <w:div w:id="283657987">
      <w:bodyDiv w:val="1"/>
      <w:marLeft w:val="0"/>
      <w:marRight w:val="0"/>
      <w:marTop w:val="0"/>
      <w:marBottom w:val="0"/>
      <w:divBdr>
        <w:top w:val="none" w:sz="0" w:space="0" w:color="auto"/>
        <w:left w:val="none" w:sz="0" w:space="0" w:color="auto"/>
        <w:bottom w:val="none" w:sz="0" w:space="0" w:color="auto"/>
        <w:right w:val="none" w:sz="0" w:space="0" w:color="auto"/>
      </w:divBdr>
    </w:div>
    <w:div w:id="299965376">
      <w:bodyDiv w:val="1"/>
      <w:marLeft w:val="0"/>
      <w:marRight w:val="0"/>
      <w:marTop w:val="0"/>
      <w:marBottom w:val="0"/>
      <w:divBdr>
        <w:top w:val="none" w:sz="0" w:space="0" w:color="auto"/>
        <w:left w:val="none" w:sz="0" w:space="0" w:color="auto"/>
        <w:bottom w:val="none" w:sz="0" w:space="0" w:color="auto"/>
        <w:right w:val="none" w:sz="0" w:space="0" w:color="auto"/>
      </w:divBdr>
    </w:div>
    <w:div w:id="304623459">
      <w:bodyDiv w:val="1"/>
      <w:marLeft w:val="0"/>
      <w:marRight w:val="0"/>
      <w:marTop w:val="0"/>
      <w:marBottom w:val="0"/>
      <w:divBdr>
        <w:top w:val="none" w:sz="0" w:space="0" w:color="auto"/>
        <w:left w:val="none" w:sz="0" w:space="0" w:color="auto"/>
        <w:bottom w:val="none" w:sz="0" w:space="0" w:color="auto"/>
        <w:right w:val="none" w:sz="0" w:space="0" w:color="auto"/>
      </w:divBdr>
    </w:div>
    <w:div w:id="315692136">
      <w:bodyDiv w:val="1"/>
      <w:marLeft w:val="0"/>
      <w:marRight w:val="0"/>
      <w:marTop w:val="0"/>
      <w:marBottom w:val="0"/>
      <w:divBdr>
        <w:top w:val="none" w:sz="0" w:space="0" w:color="auto"/>
        <w:left w:val="none" w:sz="0" w:space="0" w:color="auto"/>
        <w:bottom w:val="none" w:sz="0" w:space="0" w:color="auto"/>
        <w:right w:val="none" w:sz="0" w:space="0" w:color="auto"/>
      </w:divBdr>
    </w:div>
    <w:div w:id="324938257">
      <w:bodyDiv w:val="1"/>
      <w:marLeft w:val="0"/>
      <w:marRight w:val="0"/>
      <w:marTop w:val="0"/>
      <w:marBottom w:val="0"/>
      <w:divBdr>
        <w:top w:val="none" w:sz="0" w:space="0" w:color="auto"/>
        <w:left w:val="none" w:sz="0" w:space="0" w:color="auto"/>
        <w:bottom w:val="none" w:sz="0" w:space="0" w:color="auto"/>
        <w:right w:val="none" w:sz="0" w:space="0" w:color="auto"/>
      </w:divBdr>
    </w:div>
    <w:div w:id="327639945">
      <w:bodyDiv w:val="1"/>
      <w:marLeft w:val="0"/>
      <w:marRight w:val="0"/>
      <w:marTop w:val="0"/>
      <w:marBottom w:val="0"/>
      <w:divBdr>
        <w:top w:val="none" w:sz="0" w:space="0" w:color="auto"/>
        <w:left w:val="none" w:sz="0" w:space="0" w:color="auto"/>
        <w:bottom w:val="none" w:sz="0" w:space="0" w:color="auto"/>
        <w:right w:val="none" w:sz="0" w:space="0" w:color="auto"/>
      </w:divBdr>
    </w:div>
    <w:div w:id="331417507">
      <w:bodyDiv w:val="1"/>
      <w:marLeft w:val="0"/>
      <w:marRight w:val="0"/>
      <w:marTop w:val="0"/>
      <w:marBottom w:val="0"/>
      <w:divBdr>
        <w:top w:val="none" w:sz="0" w:space="0" w:color="auto"/>
        <w:left w:val="none" w:sz="0" w:space="0" w:color="auto"/>
        <w:bottom w:val="none" w:sz="0" w:space="0" w:color="auto"/>
        <w:right w:val="none" w:sz="0" w:space="0" w:color="auto"/>
      </w:divBdr>
    </w:div>
    <w:div w:id="338315064">
      <w:bodyDiv w:val="1"/>
      <w:marLeft w:val="0"/>
      <w:marRight w:val="0"/>
      <w:marTop w:val="0"/>
      <w:marBottom w:val="0"/>
      <w:divBdr>
        <w:top w:val="none" w:sz="0" w:space="0" w:color="auto"/>
        <w:left w:val="none" w:sz="0" w:space="0" w:color="auto"/>
        <w:bottom w:val="none" w:sz="0" w:space="0" w:color="auto"/>
        <w:right w:val="none" w:sz="0" w:space="0" w:color="auto"/>
      </w:divBdr>
    </w:div>
    <w:div w:id="344282909">
      <w:bodyDiv w:val="1"/>
      <w:marLeft w:val="0"/>
      <w:marRight w:val="0"/>
      <w:marTop w:val="0"/>
      <w:marBottom w:val="0"/>
      <w:divBdr>
        <w:top w:val="none" w:sz="0" w:space="0" w:color="auto"/>
        <w:left w:val="none" w:sz="0" w:space="0" w:color="auto"/>
        <w:bottom w:val="none" w:sz="0" w:space="0" w:color="auto"/>
        <w:right w:val="none" w:sz="0" w:space="0" w:color="auto"/>
      </w:divBdr>
    </w:div>
    <w:div w:id="373887497">
      <w:bodyDiv w:val="1"/>
      <w:marLeft w:val="0"/>
      <w:marRight w:val="0"/>
      <w:marTop w:val="0"/>
      <w:marBottom w:val="0"/>
      <w:divBdr>
        <w:top w:val="none" w:sz="0" w:space="0" w:color="auto"/>
        <w:left w:val="none" w:sz="0" w:space="0" w:color="auto"/>
        <w:bottom w:val="none" w:sz="0" w:space="0" w:color="auto"/>
        <w:right w:val="none" w:sz="0" w:space="0" w:color="auto"/>
      </w:divBdr>
    </w:div>
    <w:div w:id="381368345">
      <w:bodyDiv w:val="1"/>
      <w:marLeft w:val="0"/>
      <w:marRight w:val="0"/>
      <w:marTop w:val="0"/>
      <w:marBottom w:val="0"/>
      <w:divBdr>
        <w:top w:val="none" w:sz="0" w:space="0" w:color="auto"/>
        <w:left w:val="none" w:sz="0" w:space="0" w:color="auto"/>
        <w:bottom w:val="none" w:sz="0" w:space="0" w:color="auto"/>
        <w:right w:val="none" w:sz="0" w:space="0" w:color="auto"/>
      </w:divBdr>
    </w:div>
    <w:div w:id="384179767">
      <w:bodyDiv w:val="1"/>
      <w:marLeft w:val="0"/>
      <w:marRight w:val="0"/>
      <w:marTop w:val="0"/>
      <w:marBottom w:val="0"/>
      <w:divBdr>
        <w:top w:val="none" w:sz="0" w:space="0" w:color="auto"/>
        <w:left w:val="none" w:sz="0" w:space="0" w:color="auto"/>
        <w:bottom w:val="none" w:sz="0" w:space="0" w:color="auto"/>
        <w:right w:val="none" w:sz="0" w:space="0" w:color="auto"/>
      </w:divBdr>
    </w:div>
    <w:div w:id="385028110">
      <w:bodyDiv w:val="1"/>
      <w:marLeft w:val="0"/>
      <w:marRight w:val="0"/>
      <w:marTop w:val="0"/>
      <w:marBottom w:val="0"/>
      <w:divBdr>
        <w:top w:val="none" w:sz="0" w:space="0" w:color="auto"/>
        <w:left w:val="none" w:sz="0" w:space="0" w:color="auto"/>
        <w:bottom w:val="none" w:sz="0" w:space="0" w:color="auto"/>
        <w:right w:val="none" w:sz="0" w:space="0" w:color="auto"/>
      </w:divBdr>
    </w:div>
    <w:div w:id="397242249">
      <w:bodyDiv w:val="1"/>
      <w:marLeft w:val="0"/>
      <w:marRight w:val="0"/>
      <w:marTop w:val="0"/>
      <w:marBottom w:val="0"/>
      <w:divBdr>
        <w:top w:val="none" w:sz="0" w:space="0" w:color="auto"/>
        <w:left w:val="none" w:sz="0" w:space="0" w:color="auto"/>
        <w:bottom w:val="none" w:sz="0" w:space="0" w:color="auto"/>
        <w:right w:val="none" w:sz="0" w:space="0" w:color="auto"/>
      </w:divBdr>
    </w:div>
    <w:div w:id="423841338">
      <w:bodyDiv w:val="1"/>
      <w:marLeft w:val="0"/>
      <w:marRight w:val="0"/>
      <w:marTop w:val="0"/>
      <w:marBottom w:val="0"/>
      <w:divBdr>
        <w:top w:val="none" w:sz="0" w:space="0" w:color="auto"/>
        <w:left w:val="none" w:sz="0" w:space="0" w:color="auto"/>
        <w:bottom w:val="none" w:sz="0" w:space="0" w:color="auto"/>
        <w:right w:val="none" w:sz="0" w:space="0" w:color="auto"/>
      </w:divBdr>
    </w:div>
    <w:div w:id="429206972">
      <w:bodyDiv w:val="1"/>
      <w:marLeft w:val="0"/>
      <w:marRight w:val="0"/>
      <w:marTop w:val="0"/>
      <w:marBottom w:val="0"/>
      <w:divBdr>
        <w:top w:val="none" w:sz="0" w:space="0" w:color="auto"/>
        <w:left w:val="none" w:sz="0" w:space="0" w:color="auto"/>
        <w:bottom w:val="none" w:sz="0" w:space="0" w:color="auto"/>
        <w:right w:val="none" w:sz="0" w:space="0" w:color="auto"/>
      </w:divBdr>
    </w:div>
    <w:div w:id="432017133">
      <w:bodyDiv w:val="1"/>
      <w:marLeft w:val="0"/>
      <w:marRight w:val="0"/>
      <w:marTop w:val="0"/>
      <w:marBottom w:val="0"/>
      <w:divBdr>
        <w:top w:val="none" w:sz="0" w:space="0" w:color="auto"/>
        <w:left w:val="none" w:sz="0" w:space="0" w:color="auto"/>
        <w:bottom w:val="none" w:sz="0" w:space="0" w:color="auto"/>
        <w:right w:val="none" w:sz="0" w:space="0" w:color="auto"/>
      </w:divBdr>
    </w:div>
    <w:div w:id="461655355">
      <w:bodyDiv w:val="1"/>
      <w:marLeft w:val="0"/>
      <w:marRight w:val="0"/>
      <w:marTop w:val="0"/>
      <w:marBottom w:val="0"/>
      <w:divBdr>
        <w:top w:val="none" w:sz="0" w:space="0" w:color="auto"/>
        <w:left w:val="none" w:sz="0" w:space="0" w:color="auto"/>
        <w:bottom w:val="none" w:sz="0" w:space="0" w:color="auto"/>
        <w:right w:val="none" w:sz="0" w:space="0" w:color="auto"/>
      </w:divBdr>
    </w:div>
    <w:div w:id="467287370">
      <w:bodyDiv w:val="1"/>
      <w:marLeft w:val="0"/>
      <w:marRight w:val="0"/>
      <w:marTop w:val="0"/>
      <w:marBottom w:val="0"/>
      <w:divBdr>
        <w:top w:val="none" w:sz="0" w:space="0" w:color="auto"/>
        <w:left w:val="none" w:sz="0" w:space="0" w:color="auto"/>
        <w:bottom w:val="none" w:sz="0" w:space="0" w:color="auto"/>
        <w:right w:val="none" w:sz="0" w:space="0" w:color="auto"/>
      </w:divBdr>
    </w:div>
    <w:div w:id="491413897">
      <w:bodyDiv w:val="1"/>
      <w:marLeft w:val="0"/>
      <w:marRight w:val="0"/>
      <w:marTop w:val="0"/>
      <w:marBottom w:val="0"/>
      <w:divBdr>
        <w:top w:val="none" w:sz="0" w:space="0" w:color="auto"/>
        <w:left w:val="none" w:sz="0" w:space="0" w:color="auto"/>
        <w:bottom w:val="none" w:sz="0" w:space="0" w:color="auto"/>
        <w:right w:val="none" w:sz="0" w:space="0" w:color="auto"/>
      </w:divBdr>
    </w:div>
    <w:div w:id="521213510">
      <w:bodyDiv w:val="1"/>
      <w:marLeft w:val="0"/>
      <w:marRight w:val="0"/>
      <w:marTop w:val="0"/>
      <w:marBottom w:val="0"/>
      <w:divBdr>
        <w:top w:val="none" w:sz="0" w:space="0" w:color="auto"/>
        <w:left w:val="none" w:sz="0" w:space="0" w:color="auto"/>
        <w:bottom w:val="none" w:sz="0" w:space="0" w:color="auto"/>
        <w:right w:val="none" w:sz="0" w:space="0" w:color="auto"/>
      </w:divBdr>
    </w:div>
    <w:div w:id="522400752">
      <w:bodyDiv w:val="1"/>
      <w:marLeft w:val="0"/>
      <w:marRight w:val="0"/>
      <w:marTop w:val="0"/>
      <w:marBottom w:val="0"/>
      <w:divBdr>
        <w:top w:val="none" w:sz="0" w:space="0" w:color="auto"/>
        <w:left w:val="none" w:sz="0" w:space="0" w:color="auto"/>
        <w:bottom w:val="none" w:sz="0" w:space="0" w:color="auto"/>
        <w:right w:val="none" w:sz="0" w:space="0" w:color="auto"/>
      </w:divBdr>
    </w:div>
    <w:div w:id="534273723">
      <w:bodyDiv w:val="1"/>
      <w:marLeft w:val="0"/>
      <w:marRight w:val="0"/>
      <w:marTop w:val="0"/>
      <w:marBottom w:val="0"/>
      <w:divBdr>
        <w:top w:val="none" w:sz="0" w:space="0" w:color="auto"/>
        <w:left w:val="none" w:sz="0" w:space="0" w:color="auto"/>
        <w:bottom w:val="none" w:sz="0" w:space="0" w:color="auto"/>
        <w:right w:val="none" w:sz="0" w:space="0" w:color="auto"/>
      </w:divBdr>
    </w:div>
    <w:div w:id="543717326">
      <w:bodyDiv w:val="1"/>
      <w:marLeft w:val="0"/>
      <w:marRight w:val="0"/>
      <w:marTop w:val="0"/>
      <w:marBottom w:val="0"/>
      <w:divBdr>
        <w:top w:val="none" w:sz="0" w:space="0" w:color="auto"/>
        <w:left w:val="none" w:sz="0" w:space="0" w:color="auto"/>
        <w:bottom w:val="none" w:sz="0" w:space="0" w:color="auto"/>
        <w:right w:val="none" w:sz="0" w:space="0" w:color="auto"/>
      </w:divBdr>
    </w:div>
    <w:div w:id="550842994">
      <w:bodyDiv w:val="1"/>
      <w:marLeft w:val="0"/>
      <w:marRight w:val="0"/>
      <w:marTop w:val="0"/>
      <w:marBottom w:val="0"/>
      <w:divBdr>
        <w:top w:val="none" w:sz="0" w:space="0" w:color="auto"/>
        <w:left w:val="none" w:sz="0" w:space="0" w:color="auto"/>
        <w:bottom w:val="none" w:sz="0" w:space="0" w:color="auto"/>
        <w:right w:val="none" w:sz="0" w:space="0" w:color="auto"/>
      </w:divBdr>
    </w:div>
    <w:div w:id="574751540">
      <w:bodyDiv w:val="1"/>
      <w:marLeft w:val="0"/>
      <w:marRight w:val="0"/>
      <w:marTop w:val="0"/>
      <w:marBottom w:val="0"/>
      <w:divBdr>
        <w:top w:val="none" w:sz="0" w:space="0" w:color="auto"/>
        <w:left w:val="none" w:sz="0" w:space="0" w:color="auto"/>
        <w:bottom w:val="none" w:sz="0" w:space="0" w:color="auto"/>
        <w:right w:val="none" w:sz="0" w:space="0" w:color="auto"/>
      </w:divBdr>
    </w:div>
    <w:div w:id="597295590">
      <w:bodyDiv w:val="1"/>
      <w:marLeft w:val="0"/>
      <w:marRight w:val="0"/>
      <w:marTop w:val="0"/>
      <w:marBottom w:val="0"/>
      <w:divBdr>
        <w:top w:val="none" w:sz="0" w:space="0" w:color="auto"/>
        <w:left w:val="none" w:sz="0" w:space="0" w:color="auto"/>
        <w:bottom w:val="none" w:sz="0" w:space="0" w:color="auto"/>
        <w:right w:val="none" w:sz="0" w:space="0" w:color="auto"/>
      </w:divBdr>
    </w:div>
    <w:div w:id="639506270">
      <w:bodyDiv w:val="1"/>
      <w:marLeft w:val="0"/>
      <w:marRight w:val="0"/>
      <w:marTop w:val="0"/>
      <w:marBottom w:val="0"/>
      <w:divBdr>
        <w:top w:val="none" w:sz="0" w:space="0" w:color="auto"/>
        <w:left w:val="none" w:sz="0" w:space="0" w:color="auto"/>
        <w:bottom w:val="none" w:sz="0" w:space="0" w:color="auto"/>
        <w:right w:val="none" w:sz="0" w:space="0" w:color="auto"/>
      </w:divBdr>
    </w:div>
    <w:div w:id="642078185">
      <w:bodyDiv w:val="1"/>
      <w:marLeft w:val="0"/>
      <w:marRight w:val="0"/>
      <w:marTop w:val="0"/>
      <w:marBottom w:val="0"/>
      <w:divBdr>
        <w:top w:val="none" w:sz="0" w:space="0" w:color="auto"/>
        <w:left w:val="none" w:sz="0" w:space="0" w:color="auto"/>
        <w:bottom w:val="none" w:sz="0" w:space="0" w:color="auto"/>
        <w:right w:val="none" w:sz="0" w:space="0" w:color="auto"/>
      </w:divBdr>
    </w:div>
    <w:div w:id="654798418">
      <w:bodyDiv w:val="1"/>
      <w:marLeft w:val="0"/>
      <w:marRight w:val="0"/>
      <w:marTop w:val="0"/>
      <w:marBottom w:val="0"/>
      <w:divBdr>
        <w:top w:val="none" w:sz="0" w:space="0" w:color="auto"/>
        <w:left w:val="none" w:sz="0" w:space="0" w:color="auto"/>
        <w:bottom w:val="none" w:sz="0" w:space="0" w:color="auto"/>
        <w:right w:val="none" w:sz="0" w:space="0" w:color="auto"/>
      </w:divBdr>
    </w:div>
    <w:div w:id="660810966">
      <w:bodyDiv w:val="1"/>
      <w:marLeft w:val="0"/>
      <w:marRight w:val="0"/>
      <w:marTop w:val="0"/>
      <w:marBottom w:val="0"/>
      <w:divBdr>
        <w:top w:val="none" w:sz="0" w:space="0" w:color="auto"/>
        <w:left w:val="none" w:sz="0" w:space="0" w:color="auto"/>
        <w:bottom w:val="none" w:sz="0" w:space="0" w:color="auto"/>
        <w:right w:val="none" w:sz="0" w:space="0" w:color="auto"/>
      </w:divBdr>
    </w:div>
    <w:div w:id="662586286">
      <w:bodyDiv w:val="1"/>
      <w:marLeft w:val="0"/>
      <w:marRight w:val="0"/>
      <w:marTop w:val="0"/>
      <w:marBottom w:val="0"/>
      <w:divBdr>
        <w:top w:val="none" w:sz="0" w:space="0" w:color="auto"/>
        <w:left w:val="none" w:sz="0" w:space="0" w:color="auto"/>
        <w:bottom w:val="none" w:sz="0" w:space="0" w:color="auto"/>
        <w:right w:val="none" w:sz="0" w:space="0" w:color="auto"/>
      </w:divBdr>
    </w:div>
    <w:div w:id="691300905">
      <w:bodyDiv w:val="1"/>
      <w:marLeft w:val="0"/>
      <w:marRight w:val="0"/>
      <w:marTop w:val="0"/>
      <w:marBottom w:val="0"/>
      <w:divBdr>
        <w:top w:val="none" w:sz="0" w:space="0" w:color="auto"/>
        <w:left w:val="none" w:sz="0" w:space="0" w:color="auto"/>
        <w:bottom w:val="none" w:sz="0" w:space="0" w:color="auto"/>
        <w:right w:val="none" w:sz="0" w:space="0" w:color="auto"/>
      </w:divBdr>
    </w:div>
    <w:div w:id="692071086">
      <w:bodyDiv w:val="1"/>
      <w:marLeft w:val="0"/>
      <w:marRight w:val="0"/>
      <w:marTop w:val="0"/>
      <w:marBottom w:val="0"/>
      <w:divBdr>
        <w:top w:val="none" w:sz="0" w:space="0" w:color="auto"/>
        <w:left w:val="none" w:sz="0" w:space="0" w:color="auto"/>
        <w:bottom w:val="none" w:sz="0" w:space="0" w:color="auto"/>
        <w:right w:val="none" w:sz="0" w:space="0" w:color="auto"/>
      </w:divBdr>
    </w:div>
    <w:div w:id="697005305">
      <w:bodyDiv w:val="1"/>
      <w:marLeft w:val="0"/>
      <w:marRight w:val="0"/>
      <w:marTop w:val="0"/>
      <w:marBottom w:val="0"/>
      <w:divBdr>
        <w:top w:val="none" w:sz="0" w:space="0" w:color="auto"/>
        <w:left w:val="none" w:sz="0" w:space="0" w:color="auto"/>
        <w:bottom w:val="none" w:sz="0" w:space="0" w:color="auto"/>
        <w:right w:val="none" w:sz="0" w:space="0" w:color="auto"/>
      </w:divBdr>
    </w:div>
    <w:div w:id="719283724">
      <w:bodyDiv w:val="1"/>
      <w:marLeft w:val="0"/>
      <w:marRight w:val="0"/>
      <w:marTop w:val="0"/>
      <w:marBottom w:val="0"/>
      <w:divBdr>
        <w:top w:val="none" w:sz="0" w:space="0" w:color="auto"/>
        <w:left w:val="none" w:sz="0" w:space="0" w:color="auto"/>
        <w:bottom w:val="none" w:sz="0" w:space="0" w:color="auto"/>
        <w:right w:val="none" w:sz="0" w:space="0" w:color="auto"/>
      </w:divBdr>
    </w:div>
    <w:div w:id="724646348">
      <w:bodyDiv w:val="1"/>
      <w:marLeft w:val="0"/>
      <w:marRight w:val="0"/>
      <w:marTop w:val="0"/>
      <w:marBottom w:val="0"/>
      <w:divBdr>
        <w:top w:val="none" w:sz="0" w:space="0" w:color="auto"/>
        <w:left w:val="none" w:sz="0" w:space="0" w:color="auto"/>
        <w:bottom w:val="none" w:sz="0" w:space="0" w:color="auto"/>
        <w:right w:val="none" w:sz="0" w:space="0" w:color="auto"/>
      </w:divBdr>
    </w:div>
    <w:div w:id="737943594">
      <w:bodyDiv w:val="1"/>
      <w:marLeft w:val="0"/>
      <w:marRight w:val="0"/>
      <w:marTop w:val="0"/>
      <w:marBottom w:val="0"/>
      <w:divBdr>
        <w:top w:val="none" w:sz="0" w:space="0" w:color="auto"/>
        <w:left w:val="none" w:sz="0" w:space="0" w:color="auto"/>
        <w:bottom w:val="none" w:sz="0" w:space="0" w:color="auto"/>
        <w:right w:val="none" w:sz="0" w:space="0" w:color="auto"/>
      </w:divBdr>
    </w:div>
    <w:div w:id="752825356">
      <w:bodyDiv w:val="1"/>
      <w:marLeft w:val="0"/>
      <w:marRight w:val="0"/>
      <w:marTop w:val="0"/>
      <w:marBottom w:val="0"/>
      <w:divBdr>
        <w:top w:val="none" w:sz="0" w:space="0" w:color="auto"/>
        <w:left w:val="none" w:sz="0" w:space="0" w:color="auto"/>
        <w:bottom w:val="none" w:sz="0" w:space="0" w:color="auto"/>
        <w:right w:val="none" w:sz="0" w:space="0" w:color="auto"/>
      </w:divBdr>
    </w:div>
    <w:div w:id="759185039">
      <w:bodyDiv w:val="1"/>
      <w:marLeft w:val="0"/>
      <w:marRight w:val="0"/>
      <w:marTop w:val="0"/>
      <w:marBottom w:val="0"/>
      <w:divBdr>
        <w:top w:val="none" w:sz="0" w:space="0" w:color="auto"/>
        <w:left w:val="none" w:sz="0" w:space="0" w:color="auto"/>
        <w:bottom w:val="none" w:sz="0" w:space="0" w:color="auto"/>
        <w:right w:val="none" w:sz="0" w:space="0" w:color="auto"/>
      </w:divBdr>
    </w:div>
    <w:div w:id="763460062">
      <w:bodyDiv w:val="1"/>
      <w:marLeft w:val="0"/>
      <w:marRight w:val="0"/>
      <w:marTop w:val="0"/>
      <w:marBottom w:val="0"/>
      <w:divBdr>
        <w:top w:val="none" w:sz="0" w:space="0" w:color="auto"/>
        <w:left w:val="none" w:sz="0" w:space="0" w:color="auto"/>
        <w:bottom w:val="none" w:sz="0" w:space="0" w:color="auto"/>
        <w:right w:val="none" w:sz="0" w:space="0" w:color="auto"/>
      </w:divBdr>
    </w:div>
    <w:div w:id="782312423">
      <w:bodyDiv w:val="1"/>
      <w:marLeft w:val="0"/>
      <w:marRight w:val="0"/>
      <w:marTop w:val="0"/>
      <w:marBottom w:val="0"/>
      <w:divBdr>
        <w:top w:val="none" w:sz="0" w:space="0" w:color="auto"/>
        <w:left w:val="none" w:sz="0" w:space="0" w:color="auto"/>
        <w:bottom w:val="none" w:sz="0" w:space="0" w:color="auto"/>
        <w:right w:val="none" w:sz="0" w:space="0" w:color="auto"/>
      </w:divBdr>
    </w:div>
    <w:div w:id="831138937">
      <w:bodyDiv w:val="1"/>
      <w:marLeft w:val="0"/>
      <w:marRight w:val="0"/>
      <w:marTop w:val="0"/>
      <w:marBottom w:val="0"/>
      <w:divBdr>
        <w:top w:val="none" w:sz="0" w:space="0" w:color="auto"/>
        <w:left w:val="none" w:sz="0" w:space="0" w:color="auto"/>
        <w:bottom w:val="none" w:sz="0" w:space="0" w:color="auto"/>
        <w:right w:val="none" w:sz="0" w:space="0" w:color="auto"/>
      </w:divBdr>
    </w:div>
    <w:div w:id="848519354">
      <w:bodyDiv w:val="1"/>
      <w:marLeft w:val="0"/>
      <w:marRight w:val="0"/>
      <w:marTop w:val="0"/>
      <w:marBottom w:val="0"/>
      <w:divBdr>
        <w:top w:val="none" w:sz="0" w:space="0" w:color="auto"/>
        <w:left w:val="none" w:sz="0" w:space="0" w:color="auto"/>
        <w:bottom w:val="none" w:sz="0" w:space="0" w:color="auto"/>
        <w:right w:val="none" w:sz="0" w:space="0" w:color="auto"/>
      </w:divBdr>
    </w:div>
    <w:div w:id="852651995">
      <w:bodyDiv w:val="1"/>
      <w:marLeft w:val="0"/>
      <w:marRight w:val="0"/>
      <w:marTop w:val="0"/>
      <w:marBottom w:val="0"/>
      <w:divBdr>
        <w:top w:val="none" w:sz="0" w:space="0" w:color="auto"/>
        <w:left w:val="none" w:sz="0" w:space="0" w:color="auto"/>
        <w:bottom w:val="none" w:sz="0" w:space="0" w:color="auto"/>
        <w:right w:val="none" w:sz="0" w:space="0" w:color="auto"/>
      </w:divBdr>
    </w:div>
    <w:div w:id="855534310">
      <w:bodyDiv w:val="1"/>
      <w:marLeft w:val="0"/>
      <w:marRight w:val="0"/>
      <w:marTop w:val="0"/>
      <w:marBottom w:val="0"/>
      <w:divBdr>
        <w:top w:val="none" w:sz="0" w:space="0" w:color="auto"/>
        <w:left w:val="none" w:sz="0" w:space="0" w:color="auto"/>
        <w:bottom w:val="none" w:sz="0" w:space="0" w:color="auto"/>
        <w:right w:val="none" w:sz="0" w:space="0" w:color="auto"/>
      </w:divBdr>
    </w:div>
    <w:div w:id="858591762">
      <w:bodyDiv w:val="1"/>
      <w:marLeft w:val="0"/>
      <w:marRight w:val="0"/>
      <w:marTop w:val="0"/>
      <w:marBottom w:val="0"/>
      <w:divBdr>
        <w:top w:val="none" w:sz="0" w:space="0" w:color="auto"/>
        <w:left w:val="none" w:sz="0" w:space="0" w:color="auto"/>
        <w:bottom w:val="none" w:sz="0" w:space="0" w:color="auto"/>
        <w:right w:val="none" w:sz="0" w:space="0" w:color="auto"/>
      </w:divBdr>
    </w:div>
    <w:div w:id="869992775">
      <w:bodyDiv w:val="1"/>
      <w:marLeft w:val="0"/>
      <w:marRight w:val="0"/>
      <w:marTop w:val="0"/>
      <w:marBottom w:val="0"/>
      <w:divBdr>
        <w:top w:val="none" w:sz="0" w:space="0" w:color="auto"/>
        <w:left w:val="none" w:sz="0" w:space="0" w:color="auto"/>
        <w:bottom w:val="none" w:sz="0" w:space="0" w:color="auto"/>
        <w:right w:val="none" w:sz="0" w:space="0" w:color="auto"/>
      </w:divBdr>
    </w:div>
    <w:div w:id="883295421">
      <w:bodyDiv w:val="1"/>
      <w:marLeft w:val="0"/>
      <w:marRight w:val="0"/>
      <w:marTop w:val="0"/>
      <w:marBottom w:val="0"/>
      <w:divBdr>
        <w:top w:val="none" w:sz="0" w:space="0" w:color="auto"/>
        <w:left w:val="none" w:sz="0" w:space="0" w:color="auto"/>
        <w:bottom w:val="none" w:sz="0" w:space="0" w:color="auto"/>
        <w:right w:val="none" w:sz="0" w:space="0" w:color="auto"/>
      </w:divBdr>
    </w:div>
    <w:div w:id="902838890">
      <w:bodyDiv w:val="1"/>
      <w:marLeft w:val="0"/>
      <w:marRight w:val="0"/>
      <w:marTop w:val="0"/>
      <w:marBottom w:val="0"/>
      <w:divBdr>
        <w:top w:val="none" w:sz="0" w:space="0" w:color="auto"/>
        <w:left w:val="none" w:sz="0" w:space="0" w:color="auto"/>
        <w:bottom w:val="none" w:sz="0" w:space="0" w:color="auto"/>
        <w:right w:val="none" w:sz="0" w:space="0" w:color="auto"/>
      </w:divBdr>
    </w:div>
    <w:div w:id="910309402">
      <w:bodyDiv w:val="1"/>
      <w:marLeft w:val="0"/>
      <w:marRight w:val="0"/>
      <w:marTop w:val="0"/>
      <w:marBottom w:val="0"/>
      <w:divBdr>
        <w:top w:val="none" w:sz="0" w:space="0" w:color="auto"/>
        <w:left w:val="none" w:sz="0" w:space="0" w:color="auto"/>
        <w:bottom w:val="none" w:sz="0" w:space="0" w:color="auto"/>
        <w:right w:val="none" w:sz="0" w:space="0" w:color="auto"/>
      </w:divBdr>
    </w:div>
    <w:div w:id="912810460">
      <w:bodyDiv w:val="1"/>
      <w:marLeft w:val="0"/>
      <w:marRight w:val="0"/>
      <w:marTop w:val="0"/>
      <w:marBottom w:val="0"/>
      <w:divBdr>
        <w:top w:val="none" w:sz="0" w:space="0" w:color="auto"/>
        <w:left w:val="none" w:sz="0" w:space="0" w:color="auto"/>
        <w:bottom w:val="none" w:sz="0" w:space="0" w:color="auto"/>
        <w:right w:val="none" w:sz="0" w:space="0" w:color="auto"/>
      </w:divBdr>
    </w:div>
    <w:div w:id="915169991">
      <w:bodyDiv w:val="1"/>
      <w:marLeft w:val="0"/>
      <w:marRight w:val="0"/>
      <w:marTop w:val="0"/>
      <w:marBottom w:val="0"/>
      <w:divBdr>
        <w:top w:val="none" w:sz="0" w:space="0" w:color="auto"/>
        <w:left w:val="none" w:sz="0" w:space="0" w:color="auto"/>
        <w:bottom w:val="none" w:sz="0" w:space="0" w:color="auto"/>
        <w:right w:val="none" w:sz="0" w:space="0" w:color="auto"/>
      </w:divBdr>
    </w:div>
    <w:div w:id="929510333">
      <w:bodyDiv w:val="1"/>
      <w:marLeft w:val="0"/>
      <w:marRight w:val="0"/>
      <w:marTop w:val="0"/>
      <w:marBottom w:val="0"/>
      <w:divBdr>
        <w:top w:val="none" w:sz="0" w:space="0" w:color="auto"/>
        <w:left w:val="none" w:sz="0" w:space="0" w:color="auto"/>
        <w:bottom w:val="none" w:sz="0" w:space="0" w:color="auto"/>
        <w:right w:val="none" w:sz="0" w:space="0" w:color="auto"/>
      </w:divBdr>
    </w:div>
    <w:div w:id="942801764">
      <w:bodyDiv w:val="1"/>
      <w:marLeft w:val="0"/>
      <w:marRight w:val="0"/>
      <w:marTop w:val="0"/>
      <w:marBottom w:val="0"/>
      <w:divBdr>
        <w:top w:val="none" w:sz="0" w:space="0" w:color="auto"/>
        <w:left w:val="none" w:sz="0" w:space="0" w:color="auto"/>
        <w:bottom w:val="none" w:sz="0" w:space="0" w:color="auto"/>
        <w:right w:val="none" w:sz="0" w:space="0" w:color="auto"/>
      </w:divBdr>
    </w:div>
    <w:div w:id="947810224">
      <w:bodyDiv w:val="1"/>
      <w:marLeft w:val="0"/>
      <w:marRight w:val="0"/>
      <w:marTop w:val="0"/>
      <w:marBottom w:val="0"/>
      <w:divBdr>
        <w:top w:val="none" w:sz="0" w:space="0" w:color="auto"/>
        <w:left w:val="none" w:sz="0" w:space="0" w:color="auto"/>
        <w:bottom w:val="none" w:sz="0" w:space="0" w:color="auto"/>
        <w:right w:val="none" w:sz="0" w:space="0" w:color="auto"/>
      </w:divBdr>
    </w:div>
    <w:div w:id="949819791">
      <w:bodyDiv w:val="1"/>
      <w:marLeft w:val="0"/>
      <w:marRight w:val="0"/>
      <w:marTop w:val="0"/>
      <w:marBottom w:val="0"/>
      <w:divBdr>
        <w:top w:val="none" w:sz="0" w:space="0" w:color="auto"/>
        <w:left w:val="none" w:sz="0" w:space="0" w:color="auto"/>
        <w:bottom w:val="none" w:sz="0" w:space="0" w:color="auto"/>
        <w:right w:val="none" w:sz="0" w:space="0" w:color="auto"/>
      </w:divBdr>
    </w:div>
    <w:div w:id="959720753">
      <w:bodyDiv w:val="1"/>
      <w:marLeft w:val="0"/>
      <w:marRight w:val="0"/>
      <w:marTop w:val="0"/>
      <w:marBottom w:val="0"/>
      <w:divBdr>
        <w:top w:val="none" w:sz="0" w:space="0" w:color="auto"/>
        <w:left w:val="none" w:sz="0" w:space="0" w:color="auto"/>
        <w:bottom w:val="none" w:sz="0" w:space="0" w:color="auto"/>
        <w:right w:val="none" w:sz="0" w:space="0" w:color="auto"/>
      </w:divBdr>
    </w:div>
    <w:div w:id="963459547">
      <w:bodyDiv w:val="1"/>
      <w:marLeft w:val="0"/>
      <w:marRight w:val="0"/>
      <w:marTop w:val="0"/>
      <w:marBottom w:val="0"/>
      <w:divBdr>
        <w:top w:val="none" w:sz="0" w:space="0" w:color="auto"/>
        <w:left w:val="none" w:sz="0" w:space="0" w:color="auto"/>
        <w:bottom w:val="none" w:sz="0" w:space="0" w:color="auto"/>
        <w:right w:val="none" w:sz="0" w:space="0" w:color="auto"/>
      </w:divBdr>
    </w:div>
    <w:div w:id="978606447">
      <w:bodyDiv w:val="1"/>
      <w:marLeft w:val="0"/>
      <w:marRight w:val="0"/>
      <w:marTop w:val="0"/>
      <w:marBottom w:val="0"/>
      <w:divBdr>
        <w:top w:val="none" w:sz="0" w:space="0" w:color="auto"/>
        <w:left w:val="none" w:sz="0" w:space="0" w:color="auto"/>
        <w:bottom w:val="none" w:sz="0" w:space="0" w:color="auto"/>
        <w:right w:val="none" w:sz="0" w:space="0" w:color="auto"/>
      </w:divBdr>
    </w:div>
    <w:div w:id="982124475">
      <w:bodyDiv w:val="1"/>
      <w:marLeft w:val="0"/>
      <w:marRight w:val="0"/>
      <w:marTop w:val="0"/>
      <w:marBottom w:val="0"/>
      <w:divBdr>
        <w:top w:val="none" w:sz="0" w:space="0" w:color="auto"/>
        <w:left w:val="none" w:sz="0" w:space="0" w:color="auto"/>
        <w:bottom w:val="none" w:sz="0" w:space="0" w:color="auto"/>
        <w:right w:val="none" w:sz="0" w:space="0" w:color="auto"/>
      </w:divBdr>
    </w:div>
    <w:div w:id="1001618690">
      <w:bodyDiv w:val="1"/>
      <w:marLeft w:val="0"/>
      <w:marRight w:val="0"/>
      <w:marTop w:val="0"/>
      <w:marBottom w:val="0"/>
      <w:divBdr>
        <w:top w:val="none" w:sz="0" w:space="0" w:color="auto"/>
        <w:left w:val="none" w:sz="0" w:space="0" w:color="auto"/>
        <w:bottom w:val="none" w:sz="0" w:space="0" w:color="auto"/>
        <w:right w:val="none" w:sz="0" w:space="0" w:color="auto"/>
      </w:divBdr>
    </w:div>
    <w:div w:id="1005474614">
      <w:bodyDiv w:val="1"/>
      <w:marLeft w:val="0"/>
      <w:marRight w:val="0"/>
      <w:marTop w:val="0"/>
      <w:marBottom w:val="0"/>
      <w:divBdr>
        <w:top w:val="none" w:sz="0" w:space="0" w:color="auto"/>
        <w:left w:val="none" w:sz="0" w:space="0" w:color="auto"/>
        <w:bottom w:val="none" w:sz="0" w:space="0" w:color="auto"/>
        <w:right w:val="none" w:sz="0" w:space="0" w:color="auto"/>
      </w:divBdr>
    </w:div>
    <w:div w:id="1017846943">
      <w:bodyDiv w:val="1"/>
      <w:marLeft w:val="0"/>
      <w:marRight w:val="0"/>
      <w:marTop w:val="0"/>
      <w:marBottom w:val="0"/>
      <w:divBdr>
        <w:top w:val="none" w:sz="0" w:space="0" w:color="auto"/>
        <w:left w:val="none" w:sz="0" w:space="0" w:color="auto"/>
        <w:bottom w:val="none" w:sz="0" w:space="0" w:color="auto"/>
        <w:right w:val="none" w:sz="0" w:space="0" w:color="auto"/>
      </w:divBdr>
    </w:div>
    <w:div w:id="1052267935">
      <w:bodyDiv w:val="1"/>
      <w:marLeft w:val="0"/>
      <w:marRight w:val="0"/>
      <w:marTop w:val="0"/>
      <w:marBottom w:val="0"/>
      <w:divBdr>
        <w:top w:val="none" w:sz="0" w:space="0" w:color="auto"/>
        <w:left w:val="none" w:sz="0" w:space="0" w:color="auto"/>
        <w:bottom w:val="none" w:sz="0" w:space="0" w:color="auto"/>
        <w:right w:val="none" w:sz="0" w:space="0" w:color="auto"/>
      </w:divBdr>
    </w:div>
    <w:div w:id="1072584950">
      <w:bodyDiv w:val="1"/>
      <w:marLeft w:val="0"/>
      <w:marRight w:val="0"/>
      <w:marTop w:val="0"/>
      <w:marBottom w:val="0"/>
      <w:divBdr>
        <w:top w:val="none" w:sz="0" w:space="0" w:color="auto"/>
        <w:left w:val="none" w:sz="0" w:space="0" w:color="auto"/>
        <w:bottom w:val="none" w:sz="0" w:space="0" w:color="auto"/>
        <w:right w:val="none" w:sz="0" w:space="0" w:color="auto"/>
      </w:divBdr>
    </w:div>
    <w:div w:id="1081637668">
      <w:bodyDiv w:val="1"/>
      <w:marLeft w:val="0"/>
      <w:marRight w:val="0"/>
      <w:marTop w:val="0"/>
      <w:marBottom w:val="0"/>
      <w:divBdr>
        <w:top w:val="none" w:sz="0" w:space="0" w:color="auto"/>
        <w:left w:val="none" w:sz="0" w:space="0" w:color="auto"/>
        <w:bottom w:val="none" w:sz="0" w:space="0" w:color="auto"/>
        <w:right w:val="none" w:sz="0" w:space="0" w:color="auto"/>
      </w:divBdr>
    </w:div>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 w:id="1086266614">
      <w:bodyDiv w:val="1"/>
      <w:marLeft w:val="0"/>
      <w:marRight w:val="0"/>
      <w:marTop w:val="0"/>
      <w:marBottom w:val="0"/>
      <w:divBdr>
        <w:top w:val="none" w:sz="0" w:space="0" w:color="auto"/>
        <w:left w:val="none" w:sz="0" w:space="0" w:color="auto"/>
        <w:bottom w:val="none" w:sz="0" w:space="0" w:color="auto"/>
        <w:right w:val="none" w:sz="0" w:space="0" w:color="auto"/>
      </w:divBdr>
    </w:div>
    <w:div w:id="1103265452">
      <w:bodyDiv w:val="1"/>
      <w:marLeft w:val="0"/>
      <w:marRight w:val="0"/>
      <w:marTop w:val="0"/>
      <w:marBottom w:val="0"/>
      <w:divBdr>
        <w:top w:val="none" w:sz="0" w:space="0" w:color="auto"/>
        <w:left w:val="none" w:sz="0" w:space="0" w:color="auto"/>
        <w:bottom w:val="none" w:sz="0" w:space="0" w:color="auto"/>
        <w:right w:val="none" w:sz="0" w:space="0" w:color="auto"/>
      </w:divBdr>
    </w:div>
    <w:div w:id="1105154624">
      <w:bodyDiv w:val="1"/>
      <w:marLeft w:val="0"/>
      <w:marRight w:val="0"/>
      <w:marTop w:val="0"/>
      <w:marBottom w:val="0"/>
      <w:divBdr>
        <w:top w:val="none" w:sz="0" w:space="0" w:color="auto"/>
        <w:left w:val="none" w:sz="0" w:space="0" w:color="auto"/>
        <w:bottom w:val="none" w:sz="0" w:space="0" w:color="auto"/>
        <w:right w:val="none" w:sz="0" w:space="0" w:color="auto"/>
      </w:divBdr>
    </w:div>
    <w:div w:id="1123034111">
      <w:bodyDiv w:val="1"/>
      <w:marLeft w:val="0"/>
      <w:marRight w:val="0"/>
      <w:marTop w:val="0"/>
      <w:marBottom w:val="0"/>
      <w:divBdr>
        <w:top w:val="none" w:sz="0" w:space="0" w:color="auto"/>
        <w:left w:val="none" w:sz="0" w:space="0" w:color="auto"/>
        <w:bottom w:val="none" w:sz="0" w:space="0" w:color="auto"/>
        <w:right w:val="none" w:sz="0" w:space="0" w:color="auto"/>
      </w:divBdr>
    </w:div>
    <w:div w:id="1172721136">
      <w:bodyDiv w:val="1"/>
      <w:marLeft w:val="0"/>
      <w:marRight w:val="0"/>
      <w:marTop w:val="0"/>
      <w:marBottom w:val="0"/>
      <w:divBdr>
        <w:top w:val="none" w:sz="0" w:space="0" w:color="auto"/>
        <w:left w:val="none" w:sz="0" w:space="0" w:color="auto"/>
        <w:bottom w:val="none" w:sz="0" w:space="0" w:color="auto"/>
        <w:right w:val="none" w:sz="0" w:space="0" w:color="auto"/>
      </w:divBdr>
    </w:div>
    <w:div w:id="1187139431">
      <w:bodyDiv w:val="1"/>
      <w:marLeft w:val="0"/>
      <w:marRight w:val="0"/>
      <w:marTop w:val="0"/>
      <w:marBottom w:val="0"/>
      <w:divBdr>
        <w:top w:val="none" w:sz="0" w:space="0" w:color="auto"/>
        <w:left w:val="none" w:sz="0" w:space="0" w:color="auto"/>
        <w:bottom w:val="none" w:sz="0" w:space="0" w:color="auto"/>
        <w:right w:val="none" w:sz="0" w:space="0" w:color="auto"/>
      </w:divBdr>
    </w:div>
    <w:div w:id="1191334770">
      <w:bodyDiv w:val="1"/>
      <w:marLeft w:val="0"/>
      <w:marRight w:val="0"/>
      <w:marTop w:val="0"/>
      <w:marBottom w:val="0"/>
      <w:divBdr>
        <w:top w:val="none" w:sz="0" w:space="0" w:color="auto"/>
        <w:left w:val="none" w:sz="0" w:space="0" w:color="auto"/>
        <w:bottom w:val="none" w:sz="0" w:space="0" w:color="auto"/>
        <w:right w:val="none" w:sz="0" w:space="0" w:color="auto"/>
      </w:divBdr>
    </w:div>
    <w:div w:id="1241788127">
      <w:bodyDiv w:val="1"/>
      <w:marLeft w:val="0"/>
      <w:marRight w:val="0"/>
      <w:marTop w:val="0"/>
      <w:marBottom w:val="0"/>
      <w:divBdr>
        <w:top w:val="none" w:sz="0" w:space="0" w:color="auto"/>
        <w:left w:val="none" w:sz="0" w:space="0" w:color="auto"/>
        <w:bottom w:val="none" w:sz="0" w:space="0" w:color="auto"/>
        <w:right w:val="none" w:sz="0" w:space="0" w:color="auto"/>
      </w:divBdr>
    </w:div>
    <w:div w:id="1254434546">
      <w:bodyDiv w:val="1"/>
      <w:marLeft w:val="0"/>
      <w:marRight w:val="0"/>
      <w:marTop w:val="0"/>
      <w:marBottom w:val="0"/>
      <w:divBdr>
        <w:top w:val="none" w:sz="0" w:space="0" w:color="auto"/>
        <w:left w:val="none" w:sz="0" w:space="0" w:color="auto"/>
        <w:bottom w:val="none" w:sz="0" w:space="0" w:color="auto"/>
        <w:right w:val="none" w:sz="0" w:space="0" w:color="auto"/>
      </w:divBdr>
    </w:div>
    <w:div w:id="1266885488">
      <w:bodyDiv w:val="1"/>
      <w:marLeft w:val="0"/>
      <w:marRight w:val="0"/>
      <w:marTop w:val="0"/>
      <w:marBottom w:val="0"/>
      <w:divBdr>
        <w:top w:val="none" w:sz="0" w:space="0" w:color="auto"/>
        <w:left w:val="none" w:sz="0" w:space="0" w:color="auto"/>
        <w:bottom w:val="none" w:sz="0" w:space="0" w:color="auto"/>
        <w:right w:val="none" w:sz="0" w:space="0" w:color="auto"/>
      </w:divBdr>
    </w:div>
    <w:div w:id="1272665861">
      <w:bodyDiv w:val="1"/>
      <w:marLeft w:val="0"/>
      <w:marRight w:val="0"/>
      <w:marTop w:val="0"/>
      <w:marBottom w:val="0"/>
      <w:divBdr>
        <w:top w:val="none" w:sz="0" w:space="0" w:color="auto"/>
        <w:left w:val="none" w:sz="0" w:space="0" w:color="auto"/>
        <w:bottom w:val="none" w:sz="0" w:space="0" w:color="auto"/>
        <w:right w:val="none" w:sz="0" w:space="0" w:color="auto"/>
      </w:divBdr>
    </w:div>
    <w:div w:id="1288783149">
      <w:bodyDiv w:val="1"/>
      <w:marLeft w:val="0"/>
      <w:marRight w:val="0"/>
      <w:marTop w:val="0"/>
      <w:marBottom w:val="0"/>
      <w:divBdr>
        <w:top w:val="none" w:sz="0" w:space="0" w:color="auto"/>
        <w:left w:val="none" w:sz="0" w:space="0" w:color="auto"/>
        <w:bottom w:val="none" w:sz="0" w:space="0" w:color="auto"/>
        <w:right w:val="none" w:sz="0" w:space="0" w:color="auto"/>
      </w:divBdr>
    </w:div>
    <w:div w:id="1289701566">
      <w:bodyDiv w:val="1"/>
      <w:marLeft w:val="0"/>
      <w:marRight w:val="0"/>
      <w:marTop w:val="0"/>
      <w:marBottom w:val="0"/>
      <w:divBdr>
        <w:top w:val="none" w:sz="0" w:space="0" w:color="auto"/>
        <w:left w:val="none" w:sz="0" w:space="0" w:color="auto"/>
        <w:bottom w:val="none" w:sz="0" w:space="0" w:color="auto"/>
        <w:right w:val="none" w:sz="0" w:space="0" w:color="auto"/>
      </w:divBdr>
    </w:div>
    <w:div w:id="1308127942">
      <w:bodyDiv w:val="1"/>
      <w:marLeft w:val="0"/>
      <w:marRight w:val="0"/>
      <w:marTop w:val="0"/>
      <w:marBottom w:val="0"/>
      <w:divBdr>
        <w:top w:val="none" w:sz="0" w:space="0" w:color="auto"/>
        <w:left w:val="none" w:sz="0" w:space="0" w:color="auto"/>
        <w:bottom w:val="none" w:sz="0" w:space="0" w:color="auto"/>
        <w:right w:val="none" w:sz="0" w:space="0" w:color="auto"/>
      </w:divBdr>
    </w:div>
    <w:div w:id="1318533763">
      <w:bodyDiv w:val="1"/>
      <w:marLeft w:val="0"/>
      <w:marRight w:val="0"/>
      <w:marTop w:val="0"/>
      <w:marBottom w:val="0"/>
      <w:divBdr>
        <w:top w:val="none" w:sz="0" w:space="0" w:color="auto"/>
        <w:left w:val="none" w:sz="0" w:space="0" w:color="auto"/>
        <w:bottom w:val="none" w:sz="0" w:space="0" w:color="auto"/>
        <w:right w:val="none" w:sz="0" w:space="0" w:color="auto"/>
      </w:divBdr>
    </w:div>
    <w:div w:id="1325861343">
      <w:bodyDiv w:val="1"/>
      <w:marLeft w:val="0"/>
      <w:marRight w:val="0"/>
      <w:marTop w:val="0"/>
      <w:marBottom w:val="0"/>
      <w:divBdr>
        <w:top w:val="none" w:sz="0" w:space="0" w:color="auto"/>
        <w:left w:val="none" w:sz="0" w:space="0" w:color="auto"/>
        <w:bottom w:val="none" w:sz="0" w:space="0" w:color="auto"/>
        <w:right w:val="none" w:sz="0" w:space="0" w:color="auto"/>
      </w:divBdr>
    </w:div>
    <w:div w:id="1329594681">
      <w:bodyDiv w:val="1"/>
      <w:marLeft w:val="0"/>
      <w:marRight w:val="0"/>
      <w:marTop w:val="0"/>
      <w:marBottom w:val="0"/>
      <w:divBdr>
        <w:top w:val="none" w:sz="0" w:space="0" w:color="auto"/>
        <w:left w:val="none" w:sz="0" w:space="0" w:color="auto"/>
        <w:bottom w:val="none" w:sz="0" w:space="0" w:color="auto"/>
        <w:right w:val="none" w:sz="0" w:space="0" w:color="auto"/>
      </w:divBdr>
    </w:div>
    <w:div w:id="1334381673">
      <w:bodyDiv w:val="1"/>
      <w:marLeft w:val="0"/>
      <w:marRight w:val="0"/>
      <w:marTop w:val="0"/>
      <w:marBottom w:val="0"/>
      <w:divBdr>
        <w:top w:val="none" w:sz="0" w:space="0" w:color="auto"/>
        <w:left w:val="none" w:sz="0" w:space="0" w:color="auto"/>
        <w:bottom w:val="none" w:sz="0" w:space="0" w:color="auto"/>
        <w:right w:val="none" w:sz="0" w:space="0" w:color="auto"/>
      </w:divBdr>
    </w:div>
    <w:div w:id="1349984803">
      <w:bodyDiv w:val="1"/>
      <w:marLeft w:val="0"/>
      <w:marRight w:val="0"/>
      <w:marTop w:val="0"/>
      <w:marBottom w:val="0"/>
      <w:divBdr>
        <w:top w:val="none" w:sz="0" w:space="0" w:color="auto"/>
        <w:left w:val="none" w:sz="0" w:space="0" w:color="auto"/>
        <w:bottom w:val="none" w:sz="0" w:space="0" w:color="auto"/>
        <w:right w:val="none" w:sz="0" w:space="0" w:color="auto"/>
      </w:divBdr>
    </w:div>
    <w:div w:id="1358265905">
      <w:bodyDiv w:val="1"/>
      <w:marLeft w:val="0"/>
      <w:marRight w:val="0"/>
      <w:marTop w:val="0"/>
      <w:marBottom w:val="0"/>
      <w:divBdr>
        <w:top w:val="none" w:sz="0" w:space="0" w:color="auto"/>
        <w:left w:val="none" w:sz="0" w:space="0" w:color="auto"/>
        <w:bottom w:val="none" w:sz="0" w:space="0" w:color="auto"/>
        <w:right w:val="none" w:sz="0" w:space="0" w:color="auto"/>
      </w:divBdr>
    </w:div>
    <w:div w:id="1377777614">
      <w:bodyDiv w:val="1"/>
      <w:marLeft w:val="0"/>
      <w:marRight w:val="0"/>
      <w:marTop w:val="0"/>
      <w:marBottom w:val="0"/>
      <w:divBdr>
        <w:top w:val="none" w:sz="0" w:space="0" w:color="auto"/>
        <w:left w:val="none" w:sz="0" w:space="0" w:color="auto"/>
        <w:bottom w:val="none" w:sz="0" w:space="0" w:color="auto"/>
        <w:right w:val="none" w:sz="0" w:space="0" w:color="auto"/>
      </w:divBdr>
    </w:div>
    <w:div w:id="1378429080">
      <w:bodyDiv w:val="1"/>
      <w:marLeft w:val="0"/>
      <w:marRight w:val="0"/>
      <w:marTop w:val="0"/>
      <w:marBottom w:val="0"/>
      <w:divBdr>
        <w:top w:val="none" w:sz="0" w:space="0" w:color="auto"/>
        <w:left w:val="none" w:sz="0" w:space="0" w:color="auto"/>
        <w:bottom w:val="none" w:sz="0" w:space="0" w:color="auto"/>
        <w:right w:val="none" w:sz="0" w:space="0" w:color="auto"/>
      </w:divBdr>
    </w:div>
    <w:div w:id="1391421949">
      <w:bodyDiv w:val="1"/>
      <w:marLeft w:val="0"/>
      <w:marRight w:val="0"/>
      <w:marTop w:val="0"/>
      <w:marBottom w:val="0"/>
      <w:divBdr>
        <w:top w:val="none" w:sz="0" w:space="0" w:color="auto"/>
        <w:left w:val="none" w:sz="0" w:space="0" w:color="auto"/>
        <w:bottom w:val="none" w:sz="0" w:space="0" w:color="auto"/>
        <w:right w:val="none" w:sz="0" w:space="0" w:color="auto"/>
      </w:divBdr>
    </w:div>
    <w:div w:id="1391687094">
      <w:bodyDiv w:val="1"/>
      <w:marLeft w:val="0"/>
      <w:marRight w:val="0"/>
      <w:marTop w:val="0"/>
      <w:marBottom w:val="0"/>
      <w:divBdr>
        <w:top w:val="none" w:sz="0" w:space="0" w:color="auto"/>
        <w:left w:val="none" w:sz="0" w:space="0" w:color="auto"/>
        <w:bottom w:val="none" w:sz="0" w:space="0" w:color="auto"/>
        <w:right w:val="none" w:sz="0" w:space="0" w:color="auto"/>
      </w:divBdr>
    </w:div>
    <w:div w:id="1392539339">
      <w:bodyDiv w:val="1"/>
      <w:marLeft w:val="0"/>
      <w:marRight w:val="0"/>
      <w:marTop w:val="0"/>
      <w:marBottom w:val="0"/>
      <w:divBdr>
        <w:top w:val="none" w:sz="0" w:space="0" w:color="auto"/>
        <w:left w:val="none" w:sz="0" w:space="0" w:color="auto"/>
        <w:bottom w:val="none" w:sz="0" w:space="0" w:color="auto"/>
        <w:right w:val="none" w:sz="0" w:space="0" w:color="auto"/>
      </w:divBdr>
    </w:div>
    <w:div w:id="1423066314">
      <w:bodyDiv w:val="1"/>
      <w:marLeft w:val="0"/>
      <w:marRight w:val="0"/>
      <w:marTop w:val="0"/>
      <w:marBottom w:val="0"/>
      <w:divBdr>
        <w:top w:val="none" w:sz="0" w:space="0" w:color="auto"/>
        <w:left w:val="none" w:sz="0" w:space="0" w:color="auto"/>
        <w:bottom w:val="none" w:sz="0" w:space="0" w:color="auto"/>
        <w:right w:val="none" w:sz="0" w:space="0" w:color="auto"/>
      </w:divBdr>
    </w:div>
    <w:div w:id="1441217691">
      <w:bodyDiv w:val="1"/>
      <w:marLeft w:val="0"/>
      <w:marRight w:val="0"/>
      <w:marTop w:val="0"/>
      <w:marBottom w:val="0"/>
      <w:divBdr>
        <w:top w:val="none" w:sz="0" w:space="0" w:color="auto"/>
        <w:left w:val="none" w:sz="0" w:space="0" w:color="auto"/>
        <w:bottom w:val="none" w:sz="0" w:space="0" w:color="auto"/>
        <w:right w:val="none" w:sz="0" w:space="0" w:color="auto"/>
      </w:divBdr>
    </w:div>
    <w:div w:id="1468353002">
      <w:bodyDiv w:val="1"/>
      <w:marLeft w:val="0"/>
      <w:marRight w:val="0"/>
      <w:marTop w:val="0"/>
      <w:marBottom w:val="0"/>
      <w:divBdr>
        <w:top w:val="none" w:sz="0" w:space="0" w:color="auto"/>
        <w:left w:val="none" w:sz="0" w:space="0" w:color="auto"/>
        <w:bottom w:val="none" w:sz="0" w:space="0" w:color="auto"/>
        <w:right w:val="none" w:sz="0" w:space="0" w:color="auto"/>
      </w:divBdr>
    </w:div>
    <w:div w:id="1490949766">
      <w:bodyDiv w:val="1"/>
      <w:marLeft w:val="0"/>
      <w:marRight w:val="0"/>
      <w:marTop w:val="0"/>
      <w:marBottom w:val="0"/>
      <w:divBdr>
        <w:top w:val="none" w:sz="0" w:space="0" w:color="auto"/>
        <w:left w:val="none" w:sz="0" w:space="0" w:color="auto"/>
        <w:bottom w:val="none" w:sz="0" w:space="0" w:color="auto"/>
        <w:right w:val="none" w:sz="0" w:space="0" w:color="auto"/>
      </w:divBdr>
    </w:div>
    <w:div w:id="1498574006">
      <w:bodyDiv w:val="1"/>
      <w:marLeft w:val="0"/>
      <w:marRight w:val="0"/>
      <w:marTop w:val="0"/>
      <w:marBottom w:val="0"/>
      <w:divBdr>
        <w:top w:val="none" w:sz="0" w:space="0" w:color="auto"/>
        <w:left w:val="none" w:sz="0" w:space="0" w:color="auto"/>
        <w:bottom w:val="none" w:sz="0" w:space="0" w:color="auto"/>
        <w:right w:val="none" w:sz="0" w:space="0" w:color="auto"/>
      </w:divBdr>
    </w:div>
    <w:div w:id="1520197601">
      <w:bodyDiv w:val="1"/>
      <w:marLeft w:val="0"/>
      <w:marRight w:val="0"/>
      <w:marTop w:val="0"/>
      <w:marBottom w:val="0"/>
      <w:divBdr>
        <w:top w:val="none" w:sz="0" w:space="0" w:color="auto"/>
        <w:left w:val="none" w:sz="0" w:space="0" w:color="auto"/>
        <w:bottom w:val="none" w:sz="0" w:space="0" w:color="auto"/>
        <w:right w:val="none" w:sz="0" w:space="0" w:color="auto"/>
      </w:divBdr>
    </w:div>
    <w:div w:id="1525171881">
      <w:bodyDiv w:val="1"/>
      <w:marLeft w:val="0"/>
      <w:marRight w:val="0"/>
      <w:marTop w:val="0"/>
      <w:marBottom w:val="0"/>
      <w:divBdr>
        <w:top w:val="none" w:sz="0" w:space="0" w:color="auto"/>
        <w:left w:val="none" w:sz="0" w:space="0" w:color="auto"/>
        <w:bottom w:val="none" w:sz="0" w:space="0" w:color="auto"/>
        <w:right w:val="none" w:sz="0" w:space="0" w:color="auto"/>
      </w:divBdr>
    </w:div>
    <w:div w:id="1542477030">
      <w:bodyDiv w:val="1"/>
      <w:marLeft w:val="0"/>
      <w:marRight w:val="0"/>
      <w:marTop w:val="0"/>
      <w:marBottom w:val="0"/>
      <w:divBdr>
        <w:top w:val="none" w:sz="0" w:space="0" w:color="auto"/>
        <w:left w:val="none" w:sz="0" w:space="0" w:color="auto"/>
        <w:bottom w:val="none" w:sz="0" w:space="0" w:color="auto"/>
        <w:right w:val="none" w:sz="0" w:space="0" w:color="auto"/>
      </w:divBdr>
    </w:div>
    <w:div w:id="1547527406">
      <w:bodyDiv w:val="1"/>
      <w:marLeft w:val="0"/>
      <w:marRight w:val="0"/>
      <w:marTop w:val="0"/>
      <w:marBottom w:val="0"/>
      <w:divBdr>
        <w:top w:val="none" w:sz="0" w:space="0" w:color="auto"/>
        <w:left w:val="none" w:sz="0" w:space="0" w:color="auto"/>
        <w:bottom w:val="none" w:sz="0" w:space="0" w:color="auto"/>
        <w:right w:val="none" w:sz="0" w:space="0" w:color="auto"/>
      </w:divBdr>
    </w:div>
    <w:div w:id="1580942544">
      <w:bodyDiv w:val="1"/>
      <w:marLeft w:val="0"/>
      <w:marRight w:val="0"/>
      <w:marTop w:val="0"/>
      <w:marBottom w:val="0"/>
      <w:divBdr>
        <w:top w:val="none" w:sz="0" w:space="0" w:color="auto"/>
        <w:left w:val="none" w:sz="0" w:space="0" w:color="auto"/>
        <w:bottom w:val="none" w:sz="0" w:space="0" w:color="auto"/>
        <w:right w:val="none" w:sz="0" w:space="0" w:color="auto"/>
      </w:divBdr>
    </w:div>
    <w:div w:id="1593202976">
      <w:bodyDiv w:val="1"/>
      <w:marLeft w:val="0"/>
      <w:marRight w:val="0"/>
      <w:marTop w:val="0"/>
      <w:marBottom w:val="0"/>
      <w:divBdr>
        <w:top w:val="none" w:sz="0" w:space="0" w:color="auto"/>
        <w:left w:val="none" w:sz="0" w:space="0" w:color="auto"/>
        <w:bottom w:val="none" w:sz="0" w:space="0" w:color="auto"/>
        <w:right w:val="none" w:sz="0" w:space="0" w:color="auto"/>
      </w:divBdr>
    </w:div>
    <w:div w:id="1635014585">
      <w:bodyDiv w:val="1"/>
      <w:marLeft w:val="0"/>
      <w:marRight w:val="0"/>
      <w:marTop w:val="0"/>
      <w:marBottom w:val="0"/>
      <w:divBdr>
        <w:top w:val="none" w:sz="0" w:space="0" w:color="auto"/>
        <w:left w:val="none" w:sz="0" w:space="0" w:color="auto"/>
        <w:bottom w:val="none" w:sz="0" w:space="0" w:color="auto"/>
        <w:right w:val="none" w:sz="0" w:space="0" w:color="auto"/>
      </w:divBdr>
    </w:div>
    <w:div w:id="1652296245">
      <w:bodyDiv w:val="1"/>
      <w:marLeft w:val="0"/>
      <w:marRight w:val="0"/>
      <w:marTop w:val="0"/>
      <w:marBottom w:val="0"/>
      <w:divBdr>
        <w:top w:val="none" w:sz="0" w:space="0" w:color="auto"/>
        <w:left w:val="none" w:sz="0" w:space="0" w:color="auto"/>
        <w:bottom w:val="none" w:sz="0" w:space="0" w:color="auto"/>
        <w:right w:val="none" w:sz="0" w:space="0" w:color="auto"/>
      </w:divBdr>
    </w:div>
    <w:div w:id="1682587384">
      <w:bodyDiv w:val="1"/>
      <w:marLeft w:val="0"/>
      <w:marRight w:val="0"/>
      <w:marTop w:val="0"/>
      <w:marBottom w:val="0"/>
      <w:divBdr>
        <w:top w:val="none" w:sz="0" w:space="0" w:color="auto"/>
        <w:left w:val="none" w:sz="0" w:space="0" w:color="auto"/>
        <w:bottom w:val="none" w:sz="0" w:space="0" w:color="auto"/>
        <w:right w:val="none" w:sz="0" w:space="0" w:color="auto"/>
      </w:divBdr>
    </w:div>
    <w:div w:id="1704743885">
      <w:bodyDiv w:val="1"/>
      <w:marLeft w:val="0"/>
      <w:marRight w:val="0"/>
      <w:marTop w:val="0"/>
      <w:marBottom w:val="0"/>
      <w:divBdr>
        <w:top w:val="none" w:sz="0" w:space="0" w:color="auto"/>
        <w:left w:val="none" w:sz="0" w:space="0" w:color="auto"/>
        <w:bottom w:val="none" w:sz="0" w:space="0" w:color="auto"/>
        <w:right w:val="none" w:sz="0" w:space="0" w:color="auto"/>
      </w:divBdr>
    </w:div>
    <w:div w:id="1707103076">
      <w:bodyDiv w:val="1"/>
      <w:marLeft w:val="0"/>
      <w:marRight w:val="0"/>
      <w:marTop w:val="0"/>
      <w:marBottom w:val="0"/>
      <w:divBdr>
        <w:top w:val="none" w:sz="0" w:space="0" w:color="auto"/>
        <w:left w:val="none" w:sz="0" w:space="0" w:color="auto"/>
        <w:bottom w:val="none" w:sz="0" w:space="0" w:color="auto"/>
        <w:right w:val="none" w:sz="0" w:space="0" w:color="auto"/>
      </w:divBdr>
    </w:div>
    <w:div w:id="1735466189">
      <w:bodyDiv w:val="1"/>
      <w:marLeft w:val="0"/>
      <w:marRight w:val="0"/>
      <w:marTop w:val="0"/>
      <w:marBottom w:val="0"/>
      <w:divBdr>
        <w:top w:val="none" w:sz="0" w:space="0" w:color="auto"/>
        <w:left w:val="none" w:sz="0" w:space="0" w:color="auto"/>
        <w:bottom w:val="none" w:sz="0" w:space="0" w:color="auto"/>
        <w:right w:val="none" w:sz="0" w:space="0" w:color="auto"/>
      </w:divBdr>
    </w:div>
    <w:div w:id="1770002651">
      <w:bodyDiv w:val="1"/>
      <w:marLeft w:val="0"/>
      <w:marRight w:val="0"/>
      <w:marTop w:val="0"/>
      <w:marBottom w:val="0"/>
      <w:divBdr>
        <w:top w:val="none" w:sz="0" w:space="0" w:color="auto"/>
        <w:left w:val="none" w:sz="0" w:space="0" w:color="auto"/>
        <w:bottom w:val="none" w:sz="0" w:space="0" w:color="auto"/>
        <w:right w:val="none" w:sz="0" w:space="0" w:color="auto"/>
      </w:divBdr>
    </w:div>
    <w:div w:id="1774279495">
      <w:bodyDiv w:val="1"/>
      <w:marLeft w:val="0"/>
      <w:marRight w:val="0"/>
      <w:marTop w:val="0"/>
      <w:marBottom w:val="0"/>
      <w:divBdr>
        <w:top w:val="none" w:sz="0" w:space="0" w:color="auto"/>
        <w:left w:val="none" w:sz="0" w:space="0" w:color="auto"/>
        <w:bottom w:val="none" w:sz="0" w:space="0" w:color="auto"/>
        <w:right w:val="none" w:sz="0" w:space="0" w:color="auto"/>
      </w:divBdr>
    </w:div>
    <w:div w:id="1791052416">
      <w:bodyDiv w:val="1"/>
      <w:marLeft w:val="0"/>
      <w:marRight w:val="0"/>
      <w:marTop w:val="0"/>
      <w:marBottom w:val="0"/>
      <w:divBdr>
        <w:top w:val="none" w:sz="0" w:space="0" w:color="auto"/>
        <w:left w:val="none" w:sz="0" w:space="0" w:color="auto"/>
        <w:bottom w:val="none" w:sz="0" w:space="0" w:color="auto"/>
        <w:right w:val="none" w:sz="0" w:space="0" w:color="auto"/>
      </w:divBdr>
    </w:div>
    <w:div w:id="1809470523">
      <w:bodyDiv w:val="1"/>
      <w:marLeft w:val="0"/>
      <w:marRight w:val="0"/>
      <w:marTop w:val="0"/>
      <w:marBottom w:val="0"/>
      <w:divBdr>
        <w:top w:val="none" w:sz="0" w:space="0" w:color="auto"/>
        <w:left w:val="none" w:sz="0" w:space="0" w:color="auto"/>
        <w:bottom w:val="none" w:sz="0" w:space="0" w:color="auto"/>
        <w:right w:val="none" w:sz="0" w:space="0" w:color="auto"/>
      </w:divBdr>
    </w:div>
    <w:div w:id="1819225343">
      <w:bodyDiv w:val="1"/>
      <w:marLeft w:val="0"/>
      <w:marRight w:val="0"/>
      <w:marTop w:val="0"/>
      <w:marBottom w:val="0"/>
      <w:divBdr>
        <w:top w:val="none" w:sz="0" w:space="0" w:color="auto"/>
        <w:left w:val="none" w:sz="0" w:space="0" w:color="auto"/>
        <w:bottom w:val="none" w:sz="0" w:space="0" w:color="auto"/>
        <w:right w:val="none" w:sz="0" w:space="0" w:color="auto"/>
      </w:divBdr>
    </w:div>
    <w:div w:id="1879929389">
      <w:bodyDiv w:val="1"/>
      <w:marLeft w:val="0"/>
      <w:marRight w:val="0"/>
      <w:marTop w:val="0"/>
      <w:marBottom w:val="0"/>
      <w:divBdr>
        <w:top w:val="none" w:sz="0" w:space="0" w:color="auto"/>
        <w:left w:val="none" w:sz="0" w:space="0" w:color="auto"/>
        <w:bottom w:val="none" w:sz="0" w:space="0" w:color="auto"/>
        <w:right w:val="none" w:sz="0" w:space="0" w:color="auto"/>
      </w:divBdr>
    </w:div>
    <w:div w:id="1910724893">
      <w:bodyDiv w:val="1"/>
      <w:marLeft w:val="0"/>
      <w:marRight w:val="0"/>
      <w:marTop w:val="0"/>
      <w:marBottom w:val="0"/>
      <w:divBdr>
        <w:top w:val="none" w:sz="0" w:space="0" w:color="auto"/>
        <w:left w:val="none" w:sz="0" w:space="0" w:color="auto"/>
        <w:bottom w:val="none" w:sz="0" w:space="0" w:color="auto"/>
        <w:right w:val="none" w:sz="0" w:space="0" w:color="auto"/>
      </w:divBdr>
    </w:div>
    <w:div w:id="1913196587">
      <w:bodyDiv w:val="1"/>
      <w:marLeft w:val="0"/>
      <w:marRight w:val="0"/>
      <w:marTop w:val="0"/>
      <w:marBottom w:val="0"/>
      <w:divBdr>
        <w:top w:val="none" w:sz="0" w:space="0" w:color="auto"/>
        <w:left w:val="none" w:sz="0" w:space="0" w:color="auto"/>
        <w:bottom w:val="none" w:sz="0" w:space="0" w:color="auto"/>
        <w:right w:val="none" w:sz="0" w:space="0" w:color="auto"/>
      </w:divBdr>
    </w:div>
    <w:div w:id="1930505158">
      <w:bodyDiv w:val="1"/>
      <w:marLeft w:val="0"/>
      <w:marRight w:val="0"/>
      <w:marTop w:val="0"/>
      <w:marBottom w:val="0"/>
      <w:divBdr>
        <w:top w:val="none" w:sz="0" w:space="0" w:color="auto"/>
        <w:left w:val="none" w:sz="0" w:space="0" w:color="auto"/>
        <w:bottom w:val="none" w:sz="0" w:space="0" w:color="auto"/>
        <w:right w:val="none" w:sz="0" w:space="0" w:color="auto"/>
      </w:divBdr>
    </w:div>
    <w:div w:id="1930964884">
      <w:bodyDiv w:val="1"/>
      <w:marLeft w:val="0"/>
      <w:marRight w:val="0"/>
      <w:marTop w:val="0"/>
      <w:marBottom w:val="0"/>
      <w:divBdr>
        <w:top w:val="none" w:sz="0" w:space="0" w:color="auto"/>
        <w:left w:val="none" w:sz="0" w:space="0" w:color="auto"/>
        <w:bottom w:val="none" w:sz="0" w:space="0" w:color="auto"/>
        <w:right w:val="none" w:sz="0" w:space="0" w:color="auto"/>
      </w:divBdr>
    </w:div>
    <w:div w:id="1940405638">
      <w:bodyDiv w:val="1"/>
      <w:marLeft w:val="0"/>
      <w:marRight w:val="0"/>
      <w:marTop w:val="0"/>
      <w:marBottom w:val="0"/>
      <w:divBdr>
        <w:top w:val="none" w:sz="0" w:space="0" w:color="auto"/>
        <w:left w:val="none" w:sz="0" w:space="0" w:color="auto"/>
        <w:bottom w:val="none" w:sz="0" w:space="0" w:color="auto"/>
        <w:right w:val="none" w:sz="0" w:space="0" w:color="auto"/>
      </w:divBdr>
    </w:div>
    <w:div w:id="1940674714">
      <w:bodyDiv w:val="1"/>
      <w:marLeft w:val="0"/>
      <w:marRight w:val="0"/>
      <w:marTop w:val="0"/>
      <w:marBottom w:val="0"/>
      <w:divBdr>
        <w:top w:val="none" w:sz="0" w:space="0" w:color="auto"/>
        <w:left w:val="none" w:sz="0" w:space="0" w:color="auto"/>
        <w:bottom w:val="none" w:sz="0" w:space="0" w:color="auto"/>
        <w:right w:val="none" w:sz="0" w:space="0" w:color="auto"/>
      </w:divBdr>
    </w:div>
    <w:div w:id="1989281078">
      <w:bodyDiv w:val="1"/>
      <w:marLeft w:val="0"/>
      <w:marRight w:val="0"/>
      <w:marTop w:val="0"/>
      <w:marBottom w:val="0"/>
      <w:divBdr>
        <w:top w:val="none" w:sz="0" w:space="0" w:color="auto"/>
        <w:left w:val="none" w:sz="0" w:space="0" w:color="auto"/>
        <w:bottom w:val="none" w:sz="0" w:space="0" w:color="auto"/>
        <w:right w:val="none" w:sz="0" w:space="0" w:color="auto"/>
      </w:divBdr>
    </w:div>
    <w:div w:id="2044135772">
      <w:bodyDiv w:val="1"/>
      <w:marLeft w:val="0"/>
      <w:marRight w:val="0"/>
      <w:marTop w:val="0"/>
      <w:marBottom w:val="0"/>
      <w:divBdr>
        <w:top w:val="none" w:sz="0" w:space="0" w:color="auto"/>
        <w:left w:val="none" w:sz="0" w:space="0" w:color="auto"/>
        <w:bottom w:val="none" w:sz="0" w:space="0" w:color="auto"/>
        <w:right w:val="none" w:sz="0" w:space="0" w:color="auto"/>
      </w:divBdr>
    </w:div>
    <w:div w:id="2053143000">
      <w:bodyDiv w:val="1"/>
      <w:marLeft w:val="0"/>
      <w:marRight w:val="0"/>
      <w:marTop w:val="0"/>
      <w:marBottom w:val="0"/>
      <w:divBdr>
        <w:top w:val="none" w:sz="0" w:space="0" w:color="auto"/>
        <w:left w:val="none" w:sz="0" w:space="0" w:color="auto"/>
        <w:bottom w:val="none" w:sz="0" w:space="0" w:color="auto"/>
        <w:right w:val="none" w:sz="0" w:space="0" w:color="auto"/>
      </w:divBdr>
    </w:div>
    <w:div w:id="2063015295">
      <w:bodyDiv w:val="1"/>
      <w:marLeft w:val="0"/>
      <w:marRight w:val="0"/>
      <w:marTop w:val="0"/>
      <w:marBottom w:val="0"/>
      <w:divBdr>
        <w:top w:val="none" w:sz="0" w:space="0" w:color="auto"/>
        <w:left w:val="none" w:sz="0" w:space="0" w:color="auto"/>
        <w:bottom w:val="none" w:sz="0" w:space="0" w:color="auto"/>
        <w:right w:val="none" w:sz="0" w:space="0" w:color="auto"/>
      </w:divBdr>
    </w:div>
    <w:div w:id="2064064544">
      <w:bodyDiv w:val="1"/>
      <w:marLeft w:val="0"/>
      <w:marRight w:val="0"/>
      <w:marTop w:val="0"/>
      <w:marBottom w:val="0"/>
      <w:divBdr>
        <w:top w:val="none" w:sz="0" w:space="0" w:color="auto"/>
        <w:left w:val="none" w:sz="0" w:space="0" w:color="auto"/>
        <w:bottom w:val="none" w:sz="0" w:space="0" w:color="auto"/>
        <w:right w:val="none" w:sz="0" w:space="0" w:color="auto"/>
      </w:divBdr>
    </w:div>
    <w:div w:id="2073964387">
      <w:bodyDiv w:val="1"/>
      <w:marLeft w:val="0"/>
      <w:marRight w:val="0"/>
      <w:marTop w:val="0"/>
      <w:marBottom w:val="0"/>
      <w:divBdr>
        <w:top w:val="none" w:sz="0" w:space="0" w:color="auto"/>
        <w:left w:val="none" w:sz="0" w:space="0" w:color="auto"/>
        <w:bottom w:val="none" w:sz="0" w:space="0" w:color="auto"/>
        <w:right w:val="none" w:sz="0" w:space="0" w:color="auto"/>
      </w:divBdr>
    </w:div>
    <w:div w:id="2074307205">
      <w:bodyDiv w:val="1"/>
      <w:marLeft w:val="0"/>
      <w:marRight w:val="0"/>
      <w:marTop w:val="0"/>
      <w:marBottom w:val="0"/>
      <w:divBdr>
        <w:top w:val="none" w:sz="0" w:space="0" w:color="auto"/>
        <w:left w:val="none" w:sz="0" w:space="0" w:color="auto"/>
        <w:bottom w:val="none" w:sz="0" w:space="0" w:color="auto"/>
        <w:right w:val="none" w:sz="0" w:space="0" w:color="auto"/>
      </w:divBdr>
    </w:div>
    <w:div w:id="2101490406">
      <w:bodyDiv w:val="1"/>
      <w:marLeft w:val="0"/>
      <w:marRight w:val="0"/>
      <w:marTop w:val="0"/>
      <w:marBottom w:val="0"/>
      <w:divBdr>
        <w:top w:val="none" w:sz="0" w:space="0" w:color="auto"/>
        <w:left w:val="none" w:sz="0" w:space="0" w:color="auto"/>
        <w:bottom w:val="none" w:sz="0" w:space="0" w:color="auto"/>
        <w:right w:val="none" w:sz="0" w:space="0" w:color="auto"/>
      </w:divBdr>
    </w:div>
    <w:div w:id="2110807683">
      <w:bodyDiv w:val="1"/>
      <w:marLeft w:val="0"/>
      <w:marRight w:val="0"/>
      <w:marTop w:val="0"/>
      <w:marBottom w:val="0"/>
      <w:divBdr>
        <w:top w:val="none" w:sz="0" w:space="0" w:color="auto"/>
        <w:left w:val="none" w:sz="0" w:space="0" w:color="auto"/>
        <w:bottom w:val="none" w:sz="0" w:space="0" w:color="auto"/>
        <w:right w:val="none" w:sz="0" w:space="0" w:color="auto"/>
      </w:divBdr>
    </w:div>
    <w:div w:id="2115124152">
      <w:bodyDiv w:val="1"/>
      <w:marLeft w:val="0"/>
      <w:marRight w:val="0"/>
      <w:marTop w:val="0"/>
      <w:marBottom w:val="0"/>
      <w:divBdr>
        <w:top w:val="none" w:sz="0" w:space="0" w:color="auto"/>
        <w:left w:val="none" w:sz="0" w:space="0" w:color="auto"/>
        <w:bottom w:val="none" w:sz="0" w:space="0" w:color="auto"/>
        <w:right w:val="none" w:sz="0" w:space="0" w:color="auto"/>
      </w:divBdr>
    </w:div>
    <w:div w:id="2117093391">
      <w:bodyDiv w:val="1"/>
      <w:marLeft w:val="0"/>
      <w:marRight w:val="0"/>
      <w:marTop w:val="0"/>
      <w:marBottom w:val="0"/>
      <w:divBdr>
        <w:top w:val="none" w:sz="0" w:space="0" w:color="auto"/>
        <w:left w:val="none" w:sz="0" w:space="0" w:color="auto"/>
        <w:bottom w:val="none" w:sz="0" w:space="0" w:color="auto"/>
        <w:right w:val="none" w:sz="0" w:space="0" w:color="auto"/>
      </w:divBdr>
    </w:div>
    <w:div w:id="2117942952">
      <w:bodyDiv w:val="1"/>
      <w:marLeft w:val="0"/>
      <w:marRight w:val="0"/>
      <w:marTop w:val="0"/>
      <w:marBottom w:val="0"/>
      <w:divBdr>
        <w:top w:val="none" w:sz="0" w:space="0" w:color="auto"/>
        <w:left w:val="none" w:sz="0" w:space="0" w:color="auto"/>
        <w:bottom w:val="none" w:sz="0" w:space="0" w:color="auto"/>
        <w:right w:val="none" w:sz="0" w:space="0" w:color="auto"/>
      </w:divBdr>
    </w:div>
    <w:div w:id="2122802160">
      <w:bodyDiv w:val="1"/>
      <w:marLeft w:val="0"/>
      <w:marRight w:val="0"/>
      <w:marTop w:val="0"/>
      <w:marBottom w:val="0"/>
      <w:divBdr>
        <w:top w:val="none" w:sz="0" w:space="0" w:color="auto"/>
        <w:left w:val="none" w:sz="0" w:space="0" w:color="auto"/>
        <w:bottom w:val="none" w:sz="0" w:space="0" w:color="auto"/>
        <w:right w:val="none" w:sz="0" w:space="0" w:color="auto"/>
      </w:divBdr>
    </w:div>
    <w:div w:id="213575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consultantplus://offline/ref=450CFA5A6A6F7D1F3501306841E58B07A0E258366E69E38E4BC176B2CDs2wDF" TargetMode="External"/><Relationship Id="rId3" Type="http://schemas.openxmlformats.org/officeDocument/2006/relationships/styles" Target="styles.xml"/><Relationship Id="rId21" Type="http://schemas.openxmlformats.org/officeDocument/2006/relationships/image" Target="media/image1.jpe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consultantplus://offline/ref=450CFA5A6A6F7D1F3501306841E58B07A0E258366D63E38E4BC176B2CDs2wDF" TargetMode="External"/><Relationship Id="rId2" Type="http://schemas.openxmlformats.org/officeDocument/2006/relationships/numbering" Target="numbering.xml"/><Relationship Id="rId16" Type="http://schemas.openxmlformats.org/officeDocument/2006/relationships/hyperlink" Target="consultantplus://offline/ref=450CFA5A6A6F7D1F3501306841E58B07A0E258366E69E38E4BC176B2CDs2wDF" TargetMode="External"/><Relationship Id="rId20" Type="http://schemas.openxmlformats.org/officeDocument/2006/relationships/hyperlink" Target="mailto:matrehin@mures.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ntTable" Target="fontTable.xml"/><Relationship Id="rId10" Type="http://schemas.openxmlformats.org/officeDocument/2006/relationships/hyperlink" Target="mailto:%20rusnakav@mures.ru" TargetMode="External"/><Relationship Id="rId19" Type="http://schemas.openxmlformats.org/officeDocument/2006/relationships/hyperlink" Target="consultantplus://offline/ref=450CFA5A6A6F7D1F3501306841E58B07A0E258366D63E38E4BC176B2CDs2wDF" TargetMode="External"/><Relationship Id="rId4" Type="http://schemas.microsoft.com/office/2007/relationships/stylesWithEffects" Target="stylesWithEffects.xml"/><Relationship Id="rId9" Type="http://schemas.openxmlformats.org/officeDocument/2006/relationships/hyperlink" Target="mailto:rusnakav@mures.ru" TargetMode="External"/><Relationship Id="rId14" Type="http://schemas.openxmlformats.org/officeDocument/2006/relationships/hyperlink" Target="http://www.mures.ru/"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1AB5D5-3F23-47ED-B042-3D018F71D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1315</TotalTime>
  <Pages>49</Pages>
  <Words>18634</Words>
  <Characters>106218</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Анна В. Руснак</cp:lastModifiedBy>
  <cp:revision>467</cp:revision>
  <cp:lastPrinted>2016-07-25T13:52:00Z</cp:lastPrinted>
  <dcterms:created xsi:type="dcterms:W3CDTF">2018-07-12T12:15:00Z</dcterms:created>
  <dcterms:modified xsi:type="dcterms:W3CDTF">2019-01-25T08:42:00Z</dcterms:modified>
</cp:coreProperties>
</file>