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25.0</w:t>
      </w:r>
      <w:r w:rsid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AD0139" w:rsidRDefault="008C457F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 w:rsidR="00AD0139"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ГОСТ 10585-2013 или нефтепродуктов аналогичного или лучшего качества (далее также – Продукция, Товар).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Общее количество поставляемой Продукции: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18 500 тонн.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Сведения о начальной (максимальной) цене договора: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459 884 285 (Четыреста пятьдесят девять миллионов восемьсот восемьдесят четыре тысячи двести восемьдесят пять) рублей 00 копеек (24 858,61 руб./</w:t>
      </w:r>
      <w:proofErr w:type="spellStart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в том числе НДС.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18 560 рублей 95 копеек, с учетом НДС.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1 тонны Продукции железнодорожным транспортом </w:t>
      </w:r>
      <w:proofErr w:type="gramStart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ж</w:t>
      </w:r>
      <w:proofErr w:type="gramEnd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/д станции назначения составляет 6 297 рублей 66 копеек, с учетом НДС.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</w:t>
      </w:r>
      <w:bookmarkStart w:id="8" w:name="_GoBack"/>
      <w:bookmarkEnd w:id="8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</w:t>
      </w:r>
      <w:proofErr w:type="gramStart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ж</w:t>
      </w:r>
      <w:proofErr w:type="gramEnd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/д станции назначения, указанной в заявке Покупателя.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транспортными расходами при поставке Продукции на </w:t>
      </w:r>
      <w:proofErr w:type="gramStart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 ж</w:t>
      </w:r>
      <w:proofErr w:type="gramEnd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/д станция назначения понимается: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ставку услуг транспортного экспедитора, предусмотренную договором Поставщика;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сборы и тарифы, уплачиваемые отправителем при отправлении груза в прямом железнодорожном сообщении;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наливу, подаче и уборке вагонов на станции отправления;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транспортные и иные дополнительные расходы на станции отправления.</w:t>
      </w:r>
    </w:p>
    <w:p w:rsid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 Срок поставки: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10.05.2019г. по 31.05.2019г. включительно.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Комсомольск-Мурманский </w:t>
      </w:r>
      <w:proofErr w:type="gramStart"/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9 000 тонн,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Оленегорск </w:t>
      </w:r>
      <w:proofErr w:type="gramStart"/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1 000 тонн,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5 000 тонн,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ст. Никель-Мурманский </w:t>
      </w:r>
      <w:proofErr w:type="gramStart"/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1 500 тонн,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Кандалакша </w:t>
      </w:r>
      <w:proofErr w:type="gramStart"/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Октябрьской</w:t>
      </w:r>
      <w:proofErr w:type="gramEnd"/>
      <w:r w:rsidRPr="00AD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ж/д – 2 000 тонн.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Особые условия: 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 Иные условия: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AD0139" w:rsidRPr="00AD0139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D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Условия оплаты:</w:t>
      </w:r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AD0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 оплата Покупателем не производится.</w:t>
      </w:r>
    </w:p>
    <w:p w:rsidR="00B90CEA" w:rsidRPr="00B90CEA" w:rsidRDefault="00E20FD0" w:rsidP="00AD01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07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B90CEA" w:rsidRPr="00B90CEA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B90CEA" w:rsidRPr="00B90CEA">
        <w:rPr>
          <w:rFonts w:ascii="Times New Roman" w:hAnsi="Times New Roman"/>
          <w:sz w:val="24"/>
          <w:szCs w:val="24"/>
        </w:rPr>
        <w:t>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153019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CF072F" w:rsidRPr="00CF072F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F072F"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CF072F" w:rsidRPr="00CF072F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F07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F072F" w:rsidRPr="00CF072F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обеспечения;</w:t>
      </w:r>
    </w:p>
    <w:p w:rsidR="00CF072F" w:rsidRPr="00CF072F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F072F" w:rsidRPr="00CF072F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CF072F" w:rsidRDefault="00CF072F" w:rsidP="00CF072F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обеспечения.</w:t>
      </w:r>
    </w:p>
    <w:p w:rsidR="00E439F3" w:rsidRPr="00FB6727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Default="00CF072F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0B8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EF28C0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закупке проводилось </w:t>
      </w:r>
      <w:r w:rsidR="00D60143"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>25.0</w:t>
      </w:r>
      <w:r w:rsidR="00CF072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60143"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 г. Мурманск, ул.</w:t>
      </w:r>
      <w:r w:rsidR="003F0134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4E91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F3" w:rsidRPr="004F22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EF28C0" w:rsidRDefault="00E439F3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аналогичного или лучшего качества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– запрос предложений)</w:t>
      </w:r>
      <w:r w:rsidR="006F79DB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437D39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0A2BD5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DC5129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534819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Default="00CF072F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34819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819" w:rsidRPr="00A8078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D60143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И.А. Обухов       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A2E" w:rsidRDefault="00CF072F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Default="00D60143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D60143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="00894C3C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894C3C" w:rsidRPr="00894C3C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</w:p>
    <w:p w:rsidR="00894C3C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CF072F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72F">
        <w:rPr>
          <w:rFonts w:ascii="Times New Roman" w:eastAsia="Times New Roman" w:hAnsi="Times New Roman" w:cs="Times New Roman"/>
          <w:sz w:val="24"/>
          <w:szCs w:val="24"/>
          <w:lang w:eastAsia="ar-SA"/>
        </w:rPr>
        <w:t>Н.Г. Грошева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20015D" w:rsidRDefault="002B770A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CF072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F072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Бычкова</w:t>
      </w:r>
      <w:r w:rsidR="00011B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20015D" w:rsidRDefault="0020015D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ECC" w:rsidRPr="00A80788" w:rsidRDefault="00B365B7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A41241">
      <w:headerReference w:type="even" r:id="rId9"/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01" w:rsidRDefault="00C9031B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BA2AD2" w:rsidRDefault="00B53A01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F072F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C903BD" w:rsidRPr="00C903BD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7628E7" w:rsidRPr="00B53A01" w:rsidRDefault="00C9031B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31B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25.0</w:t>
            </w:r>
            <w:r w:rsidR="00EC7F10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C9031B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34C38"/>
    <w:rsid w:val="0043538A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34A9"/>
    <w:rsid w:val="00AD0139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812DA"/>
    <w:rsid w:val="00C8265F"/>
    <w:rsid w:val="00C8375A"/>
    <w:rsid w:val="00C9031B"/>
    <w:rsid w:val="00C903BD"/>
    <w:rsid w:val="00CA2B42"/>
    <w:rsid w:val="00CB3A40"/>
    <w:rsid w:val="00CE3030"/>
    <w:rsid w:val="00CE5B5F"/>
    <w:rsid w:val="00CE7C9C"/>
    <w:rsid w:val="00CF072F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F28C0"/>
    <w:rsid w:val="00F16A10"/>
    <w:rsid w:val="00F24B18"/>
    <w:rsid w:val="00F26195"/>
    <w:rsid w:val="00F26FDA"/>
    <w:rsid w:val="00F2744C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D73CF-73C9-4264-82B0-CDD18D702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3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281</cp:revision>
  <cp:lastPrinted>2019-04-25T05:46:00Z</cp:lastPrinted>
  <dcterms:created xsi:type="dcterms:W3CDTF">2016-08-26T13:02:00Z</dcterms:created>
  <dcterms:modified xsi:type="dcterms:W3CDTF">2019-04-25T06:06:00Z</dcterms:modified>
</cp:coreProperties>
</file>