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8202E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0F44D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01B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0F44D5" w:rsidRPr="0068202E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451D4C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501B77" w:rsidRPr="00F54221" w:rsidRDefault="00127D98" w:rsidP="00501B7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="00501B77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договора:</w:t>
      </w:r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3"/>
      <w:bookmarkStart w:id="8" w:name="OLE_LINK82"/>
      <w:bookmarkStart w:id="9" w:name="OLE_LINK81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7"/>
      <w:bookmarkEnd w:id="8"/>
      <w:bookmarkEnd w:id="9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0" w:name="OLE_LINK68"/>
      <w:bookmarkStart w:id="11" w:name="OLE_LINK67"/>
      <w:bookmarkStart w:id="12" w:name="OLE_LINK66"/>
      <w:bookmarkStart w:id="13" w:name="OLE_LINK65"/>
      <w:bookmarkStart w:id="14" w:name="OLE_LINK64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склада Поставщика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5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571C3">
        <w:rPr>
          <w:rFonts w:ascii="Times New Roman" w:eastAsia="Times New Roman" w:hAnsi="Times New Roman" w:cs="Times New Roman"/>
          <w:sz w:val="24"/>
          <w:szCs w:val="24"/>
          <w:lang w:eastAsia="ru-RU"/>
        </w:rPr>
        <w:t>32 560 000 (Тридцать два миллиона пятьсот шестьдесят тысяч) рублей 00 копеек (40 700,00 руб./тонна)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1B77" w:rsidRPr="00F54221" w:rsidRDefault="00501B77" w:rsidP="00501B7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договорам займа), договорам факторинга, лизинга и т.п.)). </w:t>
      </w:r>
      <w:proofErr w:type="gramEnd"/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A3AF6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Pr="003A3AF6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Pr="003A3A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1.2.,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вании заявок Продукцию.        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501B77" w:rsidRPr="00F54221" w:rsidRDefault="00501B77" w:rsidP="00501B77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501B77" w:rsidRPr="00F54221" w:rsidRDefault="00501B77" w:rsidP="00501B7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6" w:name="OLE_LINK27"/>
      <w:bookmarkStart w:id="17" w:name="OLE_LINK26"/>
      <w:bookmarkStart w:id="18" w:name="OLE_LINK22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6"/>
      <w:bookmarkEnd w:id="17"/>
      <w:bookmarkEnd w:id="18"/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</w:t>
      </w:r>
      <w:r w:rsidR="00526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501B77" w:rsidRPr="00F54221" w:rsidRDefault="00501B77" w:rsidP="00501B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501B77" w:rsidRPr="00F54221" w:rsidRDefault="00501B77" w:rsidP="00501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Pr="006828BF">
        <w:rPr>
          <w:rFonts w:ascii="Times New Roman" w:eastAsia="Times New Roman" w:hAnsi="Times New Roman" w:cs="Times New Roman"/>
          <w:sz w:val="24"/>
          <w:szCs w:val="24"/>
          <w:lang w:eastAsia="ru-RU"/>
        </w:rPr>
        <w:t>1 628 000 (Один миллион шестьсот двадцать восемь тысяч)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127D98" w:rsidRDefault="00501B77" w:rsidP="00501B7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6828BF">
        <w:rPr>
          <w:rFonts w:ascii="Times New Roman" w:eastAsia="Times New Roman" w:hAnsi="Times New Roman" w:cs="Times New Roman"/>
          <w:sz w:val="24"/>
          <w:szCs w:val="24"/>
          <w:lang w:eastAsia="ru-RU"/>
        </w:rPr>
        <w:t>1 628 000 (Один миллион шестьсот двадцать восемь тысяч)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127D98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68202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27D98" w:rsidRPr="00451D4C" w:rsidRDefault="00127D98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bookmarkStart w:id="20" w:name="_Hlk3057628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127D98" w:rsidRPr="00451D4C" w:rsidRDefault="00DF7C46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7C4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127D98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27D98" w:rsidRPr="00451D4C" w:rsidRDefault="00A612B1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127D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bookmarkEnd w:id="20"/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D1CC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612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D1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61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D1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68202E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68202E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2B1" w:rsidRPr="0000058E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A612B1" w:rsidRPr="00A25781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26.02.2020 в 11:40 (</w:t>
      </w:r>
      <w:proofErr w:type="gram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A612B1" w:rsidRPr="00A25781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Страна происхождения Продукции – Россия.</w:t>
      </w:r>
    </w:p>
    <w:p w:rsidR="00A612B1" w:rsidRPr="00A25781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2B1" w:rsidRPr="00A25781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A612B1" w:rsidRPr="00A25781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26.02.2020 в 16:30 (</w:t>
      </w:r>
      <w:proofErr w:type="gram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A612B1" w:rsidRPr="000437F9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A4FD4" w:rsidRPr="00A25781" w:rsidRDefault="005A4FD4" w:rsidP="005A4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ийская Федерация</w:t>
      </w:r>
      <w:bookmarkStart w:id="21" w:name="_GoBack"/>
      <w:bookmarkEnd w:id="21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E76B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A54" w:rsidRPr="0068202E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8202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68202E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68202E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0898" w:rsidRPr="00E76B2E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22" w:name="_Hlk525285814"/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B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B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00C0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00C0" w:rsidRPr="00E76B2E" w:rsidRDefault="00E100C0" w:rsidP="00E100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Pr="00E76B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00C0" w:rsidRPr="00E76B2E" w:rsidRDefault="00E100C0" w:rsidP="00E100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00C0" w:rsidRPr="00E76B2E" w:rsidRDefault="00E100C0" w:rsidP="00E100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Pr="00E76B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100C0" w:rsidRPr="00E76B2E" w:rsidRDefault="00E100C0" w:rsidP="00E100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00C0" w:rsidRPr="00E76B2E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54F2" w:rsidRPr="0068202E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 7.5.5.3. Положения о закупке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товаров, работ, услуг АО «МЭС» (ИНН 5190907139, ОГРН 1095190009111) </w:t>
      </w:r>
      <w:r w:rsidR="00595ECC" w:rsidRPr="002A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595ECC" w:rsidRPr="002A6274">
        <w:rPr>
          <w:rFonts w:ascii="Times New Roman" w:eastAsia="Times New Roman" w:hAnsi="Times New Roman"/>
          <w:sz w:val="24"/>
          <w:szCs w:val="24"/>
          <w:lang w:eastAsia="ru-RU"/>
        </w:rPr>
        <w:t>п. 4.12.1. Документации</w:t>
      </w:r>
      <w:r w:rsidR="00595EC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0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10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127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10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127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 адресу: г. Мурманск, ул. Свердлова, д. 39, корп. 1, 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0A7FCE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59F" w:rsidRPr="0068202E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1EF4" w:rsidRPr="002F1EF4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Pr="002F1EF4" w:rsidRDefault="002F1EF4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31102812"/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4" w:name="_Hlk31104575"/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2626C9" w:rsidRDefault="002626C9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  <w:p w:rsidR="003A081B" w:rsidRPr="002F1EF4" w:rsidRDefault="003A081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DF7C46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554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5" w:name="_Hlk30499358"/>
            <w:r w:rsidRPr="002F1E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6" w:name="_Hlk15055222"/>
            <w:bookmarkEnd w:id="25"/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6"/>
      <w:tr w:rsidR="002F1EF4" w:rsidRPr="002F1EF4" w:rsidTr="00D456BA">
        <w:trPr>
          <w:trHeight w:val="453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80"/>
        </w:trPr>
        <w:tc>
          <w:tcPr>
            <w:tcW w:w="6017" w:type="dxa"/>
          </w:tcPr>
          <w:p w:rsidR="002F1EF4" w:rsidRPr="002F1EF4" w:rsidRDefault="00DF7C46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</w:tc>
      </w:tr>
      <w:bookmarkEnd w:id="23"/>
      <w:bookmarkEnd w:id="24"/>
    </w:tbl>
    <w:p w:rsidR="002D2E11" w:rsidRPr="0068202E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22"/>
    <w:p w:rsidR="00127D98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E5" w:rsidRDefault="00467CE5">
      <w:pPr>
        <w:spacing w:after="0" w:line="240" w:lineRule="auto"/>
      </w:pPr>
      <w:r>
        <w:separator/>
      </w:r>
    </w:p>
  </w:endnote>
  <w:endnote w:type="continuationSeparator" w:id="0">
    <w:p w:rsidR="00467CE5" w:rsidRDefault="0046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5A4FD4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E5" w:rsidRDefault="00467CE5">
      <w:pPr>
        <w:spacing w:after="0" w:line="240" w:lineRule="auto"/>
      </w:pPr>
      <w:r>
        <w:separator/>
      </w:r>
    </w:p>
  </w:footnote>
  <w:footnote w:type="continuationSeparator" w:id="0">
    <w:p w:rsidR="00467CE5" w:rsidRDefault="0046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5A4FD4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127D98">
      <w:rPr>
        <w:rFonts w:ascii="Times New Roman" w:eastAsia="Times New Roman" w:hAnsi="Times New Roman" w:cs="Times New Roman"/>
        <w:sz w:val="17"/>
        <w:szCs w:val="17"/>
        <w:lang w:eastAsia="ru-RU"/>
      </w:rPr>
      <w:t>28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501B77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678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1CCA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C6086-1957-4D62-B11E-882DE415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13</cp:revision>
  <cp:lastPrinted>2020-02-27T12:53:00Z</cp:lastPrinted>
  <dcterms:created xsi:type="dcterms:W3CDTF">2020-01-28T11:03:00Z</dcterms:created>
  <dcterms:modified xsi:type="dcterms:W3CDTF">2020-02-28T07:07:00Z</dcterms:modified>
</cp:coreProperties>
</file>