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7F5391">
        <w:rPr>
          <w:rFonts w:ascii="Times New Roman" w:eastAsia="Times New Roman" w:hAnsi="Times New Roman" w:cs="Times New Roman"/>
          <w:sz w:val="24"/>
          <w:szCs w:val="24"/>
          <w:lang w:eastAsia="ar-SA"/>
        </w:rPr>
        <w:t>УТВЕРЖДЕНО:</w:t>
      </w:r>
    </w:p>
    <w:p w14:paraId="185CC493" w14:textId="2836A7D9" w:rsidR="006C3AEF"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825FF2">
        <w:rPr>
          <w:rFonts w:ascii="Times New Roman" w:eastAsia="Times New Roman" w:hAnsi="Times New Roman" w:cs="Times New Roman"/>
          <w:sz w:val="24"/>
          <w:szCs w:val="24"/>
          <w:lang w:eastAsia="ar-SA"/>
        </w:rPr>
        <w:t>Г</w:t>
      </w:r>
      <w:r w:rsidR="00A156BF" w:rsidRPr="007F5391">
        <w:rPr>
          <w:rFonts w:ascii="Times New Roman" w:eastAsia="Times New Roman" w:hAnsi="Times New Roman" w:cs="Times New Roman"/>
          <w:sz w:val="24"/>
          <w:szCs w:val="24"/>
          <w:lang w:eastAsia="ar-SA"/>
        </w:rPr>
        <w:t>е</w:t>
      </w:r>
      <w:r w:rsidR="00AD61F7" w:rsidRPr="007F5391">
        <w:rPr>
          <w:rFonts w:ascii="Times New Roman" w:eastAsia="Times New Roman" w:hAnsi="Times New Roman" w:cs="Times New Roman"/>
          <w:sz w:val="24"/>
          <w:szCs w:val="24"/>
          <w:lang w:eastAsia="ar-SA"/>
        </w:rPr>
        <w:t>неральн</w:t>
      </w:r>
      <w:r w:rsidR="00825FF2">
        <w:rPr>
          <w:rFonts w:ascii="Times New Roman" w:eastAsia="Times New Roman" w:hAnsi="Times New Roman" w:cs="Times New Roman"/>
          <w:sz w:val="24"/>
          <w:szCs w:val="24"/>
          <w:lang w:eastAsia="ar-SA"/>
        </w:rPr>
        <w:t>ый</w:t>
      </w:r>
      <w:r w:rsidR="00AD61F7" w:rsidRPr="007F5391">
        <w:rPr>
          <w:rFonts w:ascii="Times New Roman" w:eastAsia="Times New Roman" w:hAnsi="Times New Roman" w:cs="Times New Roman"/>
          <w:sz w:val="24"/>
          <w:szCs w:val="24"/>
          <w:lang w:eastAsia="ar-SA"/>
        </w:rPr>
        <w:t xml:space="preserve"> директор</w:t>
      </w:r>
      <w:r w:rsidR="00CC0571" w:rsidRPr="007F5391">
        <w:rPr>
          <w:rFonts w:ascii="Times New Roman" w:eastAsia="Times New Roman" w:hAnsi="Times New Roman" w:cs="Times New Roman"/>
          <w:sz w:val="24"/>
          <w:szCs w:val="24"/>
          <w:lang w:eastAsia="ar-SA"/>
        </w:rPr>
        <w:t xml:space="preserve"> </w:t>
      </w:r>
      <w:r w:rsidR="006C3AEF" w:rsidRPr="007F5391">
        <w:rPr>
          <w:rFonts w:ascii="Times New Roman" w:eastAsia="Times New Roman" w:hAnsi="Times New Roman" w:cs="Times New Roman"/>
          <w:sz w:val="24"/>
          <w:szCs w:val="24"/>
          <w:lang w:eastAsia="ar-SA"/>
        </w:rPr>
        <w:t>АО «М</w:t>
      </w:r>
      <w:r w:rsidR="00E25596" w:rsidRPr="007F5391">
        <w:rPr>
          <w:rFonts w:ascii="Times New Roman" w:eastAsia="Times New Roman" w:hAnsi="Times New Roman" w:cs="Times New Roman"/>
          <w:sz w:val="24"/>
          <w:szCs w:val="24"/>
          <w:lang w:eastAsia="ar-SA"/>
        </w:rPr>
        <w:t>ЭС</w:t>
      </w:r>
      <w:r w:rsidR="006C3AEF" w:rsidRPr="007F5391">
        <w:rPr>
          <w:rFonts w:ascii="Times New Roman" w:eastAsia="Times New Roman" w:hAnsi="Times New Roman" w:cs="Times New Roman"/>
          <w:sz w:val="24"/>
          <w:szCs w:val="24"/>
          <w:lang w:eastAsia="ar-SA"/>
        </w:rPr>
        <w:t>»</w:t>
      </w:r>
    </w:p>
    <w:p w14:paraId="39EDF3E6" w14:textId="38B080DA" w:rsidR="00AD61F7"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825FF2">
        <w:rPr>
          <w:rFonts w:ascii="Times New Roman" w:eastAsia="Times New Roman" w:hAnsi="Times New Roman" w:cs="Times New Roman"/>
          <w:sz w:val="24"/>
          <w:szCs w:val="24"/>
          <w:lang w:eastAsia="ar-SA"/>
        </w:rPr>
        <w:t>А.А. Степанов</w:t>
      </w:r>
    </w:p>
    <w:p w14:paraId="78B296BE" w14:textId="18D21051"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6D3ED3" w:rsidRPr="007F5391">
        <w:rPr>
          <w:rFonts w:ascii="Times New Roman" w:eastAsia="Times New Roman" w:hAnsi="Times New Roman" w:cs="Times New Roman"/>
          <w:sz w:val="24"/>
          <w:szCs w:val="24"/>
          <w:lang w:eastAsia="ar-SA"/>
        </w:rPr>
        <w:t xml:space="preserve">Приказ </w:t>
      </w:r>
      <w:r w:rsidR="003816D0" w:rsidRPr="007F5391">
        <w:rPr>
          <w:rFonts w:ascii="Times New Roman" w:eastAsia="Times New Roman" w:hAnsi="Times New Roman" w:cs="Times New Roman"/>
          <w:sz w:val="24"/>
          <w:szCs w:val="24"/>
          <w:lang w:eastAsia="ar-SA"/>
        </w:rPr>
        <w:t>№</w:t>
      </w:r>
      <w:r w:rsidR="007E58CD" w:rsidRPr="007F5391">
        <w:rPr>
          <w:rFonts w:ascii="Times New Roman" w:eastAsia="Times New Roman" w:hAnsi="Times New Roman" w:cs="Times New Roman"/>
          <w:sz w:val="24"/>
          <w:szCs w:val="24"/>
          <w:lang w:eastAsia="ar-SA"/>
        </w:rPr>
        <w:t xml:space="preserve"> </w:t>
      </w:r>
      <w:r w:rsidR="001D3E4D">
        <w:rPr>
          <w:rFonts w:ascii="Times New Roman" w:eastAsia="Times New Roman" w:hAnsi="Times New Roman" w:cs="Times New Roman"/>
          <w:sz w:val="24"/>
          <w:szCs w:val="24"/>
          <w:lang w:eastAsia="ar-SA"/>
        </w:rPr>
        <w:t>84</w:t>
      </w:r>
      <w:r w:rsidR="004B2C4E">
        <w:rPr>
          <w:rFonts w:ascii="Times New Roman" w:eastAsia="Times New Roman" w:hAnsi="Times New Roman" w:cs="Times New Roman"/>
          <w:sz w:val="24"/>
          <w:szCs w:val="24"/>
          <w:lang w:eastAsia="ar-SA"/>
        </w:rPr>
        <w:t>-</w:t>
      </w:r>
      <w:r w:rsidR="00B43E3A" w:rsidRPr="00EE2930">
        <w:rPr>
          <w:rFonts w:ascii="Times New Roman" w:eastAsia="Times New Roman" w:hAnsi="Times New Roman" w:cs="Times New Roman"/>
          <w:sz w:val="24"/>
          <w:szCs w:val="24"/>
          <w:lang w:eastAsia="ar-SA"/>
        </w:rPr>
        <w:t>з</w:t>
      </w:r>
      <w:r w:rsidR="00AE04D0" w:rsidRPr="00EE2930">
        <w:rPr>
          <w:rFonts w:ascii="Times New Roman" w:eastAsia="Times New Roman" w:hAnsi="Times New Roman" w:cs="Times New Roman"/>
          <w:sz w:val="24"/>
          <w:szCs w:val="24"/>
          <w:lang w:eastAsia="ar-SA"/>
        </w:rPr>
        <w:t xml:space="preserve"> от </w:t>
      </w:r>
      <w:r w:rsidR="0094774E">
        <w:rPr>
          <w:rFonts w:ascii="Times New Roman" w:eastAsia="Times New Roman" w:hAnsi="Times New Roman" w:cs="Times New Roman"/>
          <w:sz w:val="24"/>
          <w:szCs w:val="24"/>
          <w:lang w:eastAsia="ar-SA"/>
        </w:rPr>
        <w:t>06</w:t>
      </w:r>
      <w:r w:rsidRPr="00EE2930">
        <w:rPr>
          <w:rFonts w:ascii="Times New Roman" w:eastAsia="Times New Roman" w:hAnsi="Times New Roman" w:cs="Times New Roman"/>
          <w:sz w:val="24"/>
          <w:szCs w:val="24"/>
          <w:lang w:eastAsia="ar-SA"/>
        </w:rPr>
        <w:t>.</w:t>
      </w:r>
      <w:r w:rsidR="000F7ECA" w:rsidRPr="00EE2930">
        <w:rPr>
          <w:rFonts w:ascii="Times New Roman" w:eastAsia="Times New Roman" w:hAnsi="Times New Roman" w:cs="Times New Roman"/>
          <w:sz w:val="24"/>
          <w:szCs w:val="24"/>
          <w:lang w:eastAsia="ar-SA"/>
        </w:rPr>
        <w:t>0</w:t>
      </w:r>
      <w:r w:rsidR="0094774E">
        <w:rPr>
          <w:rFonts w:ascii="Times New Roman" w:eastAsia="Times New Roman" w:hAnsi="Times New Roman" w:cs="Times New Roman"/>
          <w:sz w:val="24"/>
          <w:szCs w:val="24"/>
          <w:lang w:eastAsia="ar-SA"/>
        </w:rPr>
        <w:t>3</w:t>
      </w:r>
      <w:r w:rsidRPr="00EE2930">
        <w:rPr>
          <w:rFonts w:ascii="Times New Roman" w:eastAsia="Times New Roman" w:hAnsi="Times New Roman" w:cs="Times New Roman"/>
          <w:sz w:val="24"/>
          <w:szCs w:val="24"/>
          <w:lang w:eastAsia="ar-SA"/>
        </w:rPr>
        <w:t>.</w:t>
      </w:r>
      <w:r w:rsidR="006C3AEF" w:rsidRPr="007F5391">
        <w:rPr>
          <w:rFonts w:ascii="Times New Roman" w:eastAsia="Times New Roman" w:hAnsi="Times New Roman" w:cs="Times New Roman"/>
          <w:sz w:val="24"/>
          <w:szCs w:val="24"/>
          <w:lang w:eastAsia="ar-SA"/>
        </w:rPr>
        <w:t>20</w:t>
      </w:r>
      <w:r w:rsidR="000F7ECA" w:rsidRPr="007F5391">
        <w:rPr>
          <w:rFonts w:ascii="Times New Roman" w:eastAsia="Times New Roman" w:hAnsi="Times New Roman" w:cs="Times New Roman"/>
          <w:sz w:val="24"/>
          <w:szCs w:val="24"/>
          <w:lang w:eastAsia="ar-SA"/>
        </w:rPr>
        <w:t>20</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042BB6D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0A2183">
        <w:rPr>
          <w:rFonts w:ascii="Times New Roman" w:eastAsia="Times New Roman" w:hAnsi="Times New Roman" w:cs="Times New Roman"/>
          <w:b/>
          <w:sz w:val="28"/>
          <w:szCs w:val="28"/>
          <w:lang w:eastAsia="ar-SA"/>
        </w:rPr>
        <w:t xml:space="preserve">1,5% </w:t>
      </w:r>
      <w:r w:rsidR="004153AB" w:rsidRPr="004153AB">
        <w:rPr>
          <w:rFonts w:ascii="Times New Roman" w:eastAsia="Times New Roman" w:hAnsi="Times New Roman" w:cs="Times New Roman"/>
          <w:b/>
          <w:sz w:val="28"/>
          <w:szCs w:val="28"/>
          <w:lang w:eastAsia="ar-SA"/>
        </w:rPr>
        <w:t>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722E7BA1"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323A57">
        <w:rPr>
          <w:rFonts w:ascii="Times New Roman" w:eastAsia="Times New Roman" w:hAnsi="Times New Roman" w:cs="Times New Roman"/>
          <w:b/>
          <w:sz w:val="24"/>
          <w:szCs w:val="24"/>
          <w:lang w:eastAsia="ar-SA"/>
        </w:rPr>
        <w:t>1,5 %</w:t>
      </w:r>
      <w:r w:rsidR="00625C88">
        <w:rPr>
          <w:rFonts w:ascii="Times New Roman" w:eastAsia="Times New Roman" w:hAnsi="Times New Roman" w:cs="Times New Roman"/>
          <w:b/>
          <w:sz w:val="24"/>
          <w:szCs w:val="24"/>
          <w:lang w:eastAsia="ar-SA"/>
        </w:rPr>
        <w:t xml:space="preserve"> </w:t>
      </w:r>
      <w:r w:rsidR="004153AB" w:rsidRPr="004153AB">
        <w:rPr>
          <w:rFonts w:ascii="Times New Roman" w:eastAsia="Times New Roman" w:hAnsi="Times New Roman" w:cs="Times New Roman"/>
          <w:b/>
          <w:sz w:val="24"/>
          <w:szCs w:val="24"/>
          <w:lang w:eastAsia="ar-SA"/>
        </w:rPr>
        <w:t>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46A1B9AC"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w:t>
      </w:r>
      <w:r w:rsidR="000546C6">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p>
    <w:p w14:paraId="6B2D07E3" w14:textId="7F37EB33"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FD0810">
        <w:rPr>
          <w:rFonts w:ascii="Times New Roman" w:eastAsia="Times New Roman" w:hAnsi="Times New Roman" w:cs="Times New Roman"/>
          <w:sz w:val="24"/>
          <w:szCs w:val="24"/>
          <w:lang w:eastAsia="ar-SA"/>
        </w:rPr>
        <w:t>6</w:t>
      </w:r>
      <w:r w:rsidR="004153AB" w:rsidRPr="004153AB">
        <w:rPr>
          <w:rFonts w:ascii="Times New Roman" w:eastAsia="Times New Roman" w:hAnsi="Times New Roman" w:cs="Times New Roman"/>
          <w:sz w:val="24"/>
          <w:szCs w:val="24"/>
          <w:lang w:eastAsia="ar-SA"/>
        </w:rPr>
        <w:t>; 8 (953) 753 06 95.</w:t>
      </w:r>
    </w:p>
    <w:p w14:paraId="39947AFD" w14:textId="3AEE4171" w:rsidR="009D47AD" w:rsidRPr="00E27B7D"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rPr>
      </w:pPr>
      <w:r w:rsidRPr="00E27B7D">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E27B7D">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E27B7D">
        <w:rPr>
          <w:rFonts w:ascii="Times New Roman" w:eastAsia="Times New Roman" w:hAnsi="Times New Roman" w:cs="Times New Roman"/>
          <w:b/>
          <w:sz w:val="24"/>
          <w:szCs w:val="24"/>
          <w:lang w:eastAsia="ar-SA"/>
        </w:rPr>
        <w:t>:</w:t>
      </w:r>
      <w:r w:rsidRPr="00E27B7D">
        <w:rPr>
          <w:rFonts w:ascii="Times New Roman" w:eastAsia="Times New Roman" w:hAnsi="Times New Roman" w:cs="Times New Roman"/>
          <w:sz w:val="24"/>
          <w:szCs w:val="24"/>
          <w:lang w:eastAsia="ar-SA"/>
        </w:rPr>
        <w:t xml:space="preserve"> </w:t>
      </w:r>
      <w:hyperlink r:id="rId9" w:history="1">
        <w:r w:rsidR="00FD0810" w:rsidRPr="00182EAB">
          <w:rPr>
            <w:rStyle w:val="a3"/>
            <w:rFonts w:ascii="Times New Roman" w:hAnsi="Times New Roman" w:cs="Times New Roman"/>
            <w:lang w:val="en-US"/>
          </w:rPr>
          <w:t>rusnakav</w:t>
        </w:r>
        <w:r w:rsidR="00FD0810" w:rsidRPr="00E27B7D">
          <w:rPr>
            <w:rStyle w:val="a3"/>
            <w:rFonts w:ascii="Times New Roman" w:hAnsi="Times New Roman" w:cs="Times New Roman"/>
          </w:rPr>
          <w:t>@</w:t>
        </w:r>
        <w:r w:rsidR="00FD0810" w:rsidRPr="00182EAB">
          <w:rPr>
            <w:rStyle w:val="a3"/>
            <w:rFonts w:ascii="Times New Roman" w:hAnsi="Times New Roman" w:cs="Times New Roman"/>
            <w:lang w:val="en-US"/>
          </w:rPr>
          <w:t>mures</w:t>
        </w:r>
        <w:r w:rsidR="00FD0810" w:rsidRPr="00E27B7D">
          <w:rPr>
            <w:rStyle w:val="a3"/>
            <w:rFonts w:ascii="Times New Roman" w:hAnsi="Times New Roman" w:cs="Times New Roman"/>
          </w:rPr>
          <w:t>.</w:t>
        </w:r>
        <w:proofErr w:type="spellStart"/>
        <w:r w:rsidR="00FD0810" w:rsidRPr="00182EAB">
          <w:rPr>
            <w:rStyle w:val="a3"/>
            <w:rFonts w:ascii="Times New Roman" w:hAnsi="Times New Roman" w:cs="Times New Roman"/>
            <w:lang w:val="en-US"/>
          </w:rPr>
          <w:t>ru</w:t>
        </w:r>
        <w:proofErr w:type="spellEnd"/>
      </w:hyperlink>
      <w:r w:rsidR="006B4BD5" w:rsidRPr="00E27B7D">
        <w:rPr>
          <w:rFonts w:ascii="Times New Roman" w:hAnsi="Times New Roman" w:cs="Times New Roman"/>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4A26CD26" w14:textId="4FB8DB40"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39" w:name="_Toc410044309"/>
      <w:bookmarkStart w:id="40" w:name="_Toc368061865"/>
      <w:bookmarkStart w:id="41" w:name="_Toc368062029"/>
      <w:bookmarkStart w:id="42" w:name="_Toc370824125"/>
      <w:bookmarkStart w:id="43" w:name="_Toc394314146"/>
      <w:bookmarkStart w:id="44" w:name="_Toc429079255"/>
      <w:bookmarkEnd w:id="35"/>
      <w:bookmarkEnd w:id="36"/>
      <w:bookmarkEnd w:id="37"/>
      <w:bookmarkEnd w:id="38"/>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5" w:name="OLE_LINK81"/>
      <w:bookmarkStart w:id="46" w:name="OLE_LINK82"/>
      <w:bookmarkStart w:id="47" w:name="OLE_LINK83"/>
      <w:r w:rsidRPr="00DD3A04">
        <w:rPr>
          <w:rFonts w:ascii="Times New Roman" w:eastAsia="Times New Roman" w:hAnsi="Times New Roman" w:cs="Times New Roman"/>
          <w:sz w:val="24"/>
          <w:szCs w:val="24"/>
          <w:lang w:eastAsia="ru-RU"/>
        </w:rPr>
        <w:t xml:space="preserve">поставка мазута флотского Ф5, </w:t>
      </w:r>
      <w:bookmarkEnd w:id="45"/>
      <w:bookmarkEnd w:id="46"/>
      <w:bookmarkEnd w:id="47"/>
      <w:r w:rsidRPr="00DD3A04">
        <w:rPr>
          <w:rFonts w:ascii="Times New Roman" w:eastAsia="Times New Roman" w:hAnsi="Times New Roman" w:cs="Times New Roman"/>
          <w:sz w:val="24"/>
          <w:szCs w:val="24"/>
          <w:lang w:eastAsia="ru-RU"/>
        </w:rPr>
        <w:t xml:space="preserve">не более 1,5% по ГОСТ 10585-2013 (далее также – </w:t>
      </w:r>
      <w:bookmarkStart w:id="48" w:name="OLE_LINK64"/>
      <w:bookmarkStart w:id="49" w:name="OLE_LINK65"/>
      <w:bookmarkStart w:id="50" w:name="OLE_LINK66"/>
      <w:bookmarkStart w:id="51" w:name="OLE_LINK67"/>
      <w:bookmarkStart w:id="52" w:name="OLE_LINK68"/>
      <w:r w:rsidRPr="00DD3A04">
        <w:rPr>
          <w:rFonts w:ascii="Times New Roman" w:eastAsia="Times New Roman" w:hAnsi="Times New Roman" w:cs="Times New Roman"/>
          <w:sz w:val="24"/>
          <w:szCs w:val="24"/>
          <w:lang w:eastAsia="ru-RU"/>
        </w:rPr>
        <w:t>Продукция</w:t>
      </w:r>
      <w:bookmarkEnd w:id="48"/>
      <w:bookmarkEnd w:id="49"/>
      <w:bookmarkEnd w:id="50"/>
      <w:bookmarkEnd w:id="51"/>
      <w:bookmarkEnd w:id="52"/>
      <w:r w:rsidRPr="00DD3A04">
        <w:rPr>
          <w:rFonts w:ascii="Times New Roman" w:eastAsia="Times New Roman" w:hAnsi="Times New Roman" w:cs="Times New Roman"/>
          <w:sz w:val="24"/>
          <w:szCs w:val="24"/>
          <w:lang w:eastAsia="ru-RU"/>
        </w:rPr>
        <w:t>, Товар).</w:t>
      </w:r>
    </w:p>
    <w:p w14:paraId="4D990671" w14:textId="137C22A0"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FD0810" w:rsidRPr="00FD0810">
        <w:rPr>
          <w:rFonts w:ascii="Times New Roman" w:eastAsia="Times New Roman" w:hAnsi="Times New Roman" w:cs="Times New Roman"/>
          <w:sz w:val="24"/>
          <w:szCs w:val="24"/>
          <w:lang w:eastAsia="ru-RU"/>
        </w:rPr>
        <w:t xml:space="preserve">3800 </w:t>
      </w:r>
      <w:r w:rsidRPr="00DD3A04">
        <w:rPr>
          <w:rFonts w:ascii="Times New Roman" w:eastAsia="Times New Roman" w:hAnsi="Times New Roman" w:cs="Times New Roman"/>
          <w:sz w:val="24"/>
          <w:szCs w:val="24"/>
          <w:lang w:eastAsia="ru-RU"/>
        </w:rPr>
        <w:t>тонн.</w:t>
      </w:r>
    </w:p>
    <w:p w14:paraId="1F66BC43"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Хранение Продукции осуществляется на франко-складе Поставщика, который указывается Поставщиком в заявке.</w:t>
      </w:r>
    </w:p>
    <w:p w14:paraId="435126E3"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xml:space="preserve">Поставка Продукции </w:t>
      </w:r>
      <w:proofErr w:type="gramStart"/>
      <w:r w:rsidRPr="00FD0810">
        <w:rPr>
          <w:rFonts w:ascii="Times New Roman" w:eastAsia="Times New Roman" w:hAnsi="Times New Roman" w:cs="Times New Roman"/>
          <w:sz w:val="24"/>
          <w:szCs w:val="24"/>
          <w:lang w:eastAsia="ru-RU"/>
        </w:rPr>
        <w:t>в</w:t>
      </w:r>
      <w:proofErr w:type="gramEnd"/>
      <w:r w:rsidRPr="00FD0810">
        <w:rPr>
          <w:rFonts w:ascii="Times New Roman" w:eastAsia="Times New Roman" w:hAnsi="Times New Roman" w:cs="Times New Roman"/>
          <w:sz w:val="24"/>
          <w:szCs w:val="24"/>
          <w:lang w:eastAsia="ru-RU"/>
        </w:rPr>
        <w:t>/</w:t>
      </w:r>
      <w:proofErr w:type="gramStart"/>
      <w:r w:rsidRPr="00FD0810">
        <w:rPr>
          <w:rFonts w:ascii="Times New Roman" w:eastAsia="Times New Roman" w:hAnsi="Times New Roman" w:cs="Times New Roman"/>
          <w:sz w:val="24"/>
          <w:szCs w:val="24"/>
          <w:lang w:eastAsia="ru-RU"/>
        </w:rPr>
        <w:t>до</w:t>
      </w:r>
      <w:proofErr w:type="gramEnd"/>
      <w:r w:rsidRPr="00FD0810">
        <w:rPr>
          <w:rFonts w:ascii="Times New Roman" w:eastAsia="Times New Roman" w:hAnsi="Times New Roman" w:cs="Times New Roman"/>
          <w:sz w:val="24"/>
          <w:szCs w:val="24"/>
          <w:lang w:eastAsia="ru-RU"/>
        </w:rPr>
        <w:t xml:space="preserve"> резервуар/склада Покупателя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w:t>
      </w:r>
    </w:p>
    <w:p w14:paraId="421BF0CD" w14:textId="1B4DB66C" w:rsidR="00DD3A04" w:rsidRPr="00DD3A04"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r w:rsidR="00DD3A04" w:rsidRPr="00DD3A04">
        <w:rPr>
          <w:rFonts w:ascii="Times New Roman" w:eastAsia="Times New Roman" w:hAnsi="Times New Roman" w:cs="Times New Roman"/>
          <w:sz w:val="24"/>
          <w:szCs w:val="24"/>
          <w:lang w:eastAsia="ru-RU"/>
        </w:rPr>
        <w:t>.</w:t>
      </w:r>
    </w:p>
    <w:p w14:paraId="580704A0" w14:textId="77777777" w:rsidR="00FD0810" w:rsidRPr="00FD0810" w:rsidRDefault="00DD3A04" w:rsidP="00FD081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3" w:name="_Hlk14189755"/>
      <w:r w:rsidRPr="00DD3A04">
        <w:rPr>
          <w:rFonts w:ascii="Times New Roman" w:eastAsia="Times New Roman" w:hAnsi="Times New Roman" w:cs="Times New Roman"/>
          <w:b/>
          <w:sz w:val="24"/>
          <w:szCs w:val="24"/>
          <w:lang w:eastAsia="ru-RU"/>
        </w:rPr>
        <w:t>(максимальной) цене договора</w:t>
      </w:r>
      <w:bookmarkEnd w:id="53"/>
      <w:r w:rsidRPr="00DD3A04">
        <w:rPr>
          <w:rFonts w:ascii="Times New Roman" w:eastAsia="Times New Roman" w:hAnsi="Times New Roman" w:cs="Times New Roman"/>
          <w:b/>
          <w:sz w:val="24"/>
          <w:szCs w:val="24"/>
          <w:lang w:eastAsia="ru-RU"/>
        </w:rPr>
        <w:t xml:space="preserve">: </w:t>
      </w:r>
      <w:r w:rsidR="00FD0810" w:rsidRPr="00FD0810">
        <w:rPr>
          <w:rFonts w:ascii="Times New Roman" w:eastAsia="Times New Roman" w:hAnsi="Times New Roman" w:cs="Times New Roman"/>
          <w:sz w:val="24"/>
          <w:szCs w:val="24"/>
          <w:lang w:eastAsia="ru-RU"/>
        </w:rPr>
        <w:t>154 660 000 (Сто пятьдесят четыре миллиона шестьсот шестьдесят тысяч) рублей 00 копеек (40 700,00 руб./тонна).</w:t>
      </w:r>
    </w:p>
    <w:p w14:paraId="0953C444" w14:textId="204965F1" w:rsidR="00DD3A04" w:rsidRPr="00DD3A04" w:rsidRDefault="00FD0810" w:rsidP="00FD0810">
      <w:pPr>
        <w:spacing w:after="0" w:line="240" w:lineRule="auto"/>
        <w:ind w:firstLine="708"/>
        <w:jc w:val="both"/>
        <w:rPr>
          <w:rFonts w:ascii="Times New Roman" w:eastAsia="Times New Roman" w:hAnsi="Times New Roman" w:cs="Times New Roman"/>
          <w:sz w:val="24"/>
          <w:szCs w:val="24"/>
          <w:lang w:eastAsia="ar-SA"/>
        </w:rPr>
      </w:pPr>
      <w:proofErr w:type="gramStart"/>
      <w:r w:rsidRPr="00FD0810">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(включая НДС), хранение Продукции на франко-складе Поставщика, расходы на погрузку-разгрузку, услуги по доставке в/на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w:t>
      </w:r>
      <w:proofErr w:type="gramEnd"/>
      <w:r w:rsidRPr="00FD0810">
        <w:rPr>
          <w:rFonts w:ascii="Times New Roman" w:eastAsia="Times New Roman" w:hAnsi="Times New Roman" w:cs="Times New Roman"/>
          <w:sz w:val="24"/>
          <w:szCs w:val="24"/>
          <w:lang w:eastAsia="ru-RU"/>
        </w:rPr>
        <w:t xml:space="preserve"> (</w:t>
      </w:r>
      <w:proofErr w:type="gramStart"/>
      <w:r w:rsidRPr="00FD0810">
        <w:rPr>
          <w:rFonts w:ascii="Times New Roman" w:eastAsia="Times New Roman" w:hAnsi="Times New Roman" w:cs="Times New Roman"/>
          <w:sz w:val="24"/>
          <w:szCs w:val="24"/>
          <w:lang w:eastAsia="ru-RU"/>
        </w:rPr>
        <w:t>в том числе по кредитным договорам (договорам займа), договорам факторинга, лизинга и т.п.))</w:t>
      </w:r>
      <w:r w:rsidR="00DD3A04" w:rsidRPr="00DD3A04">
        <w:rPr>
          <w:rFonts w:ascii="Times New Roman" w:eastAsia="Times New Roman" w:hAnsi="Times New Roman" w:cs="Times New Roman"/>
          <w:sz w:val="24"/>
          <w:szCs w:val="24"/>
          <w:lang w:eastAsia="ar-SA"/>
        </w:rPr>
        <w:t xml:space="preserve">. </w:t>
      </w:r>
      <w:proofErr w:type="gramEnd"/>
    </w:p>
    <w:p w14:paraId="41A68C80" w14:textId="6911271E" w:rsidR="00DD3A04" w:rsidRPr="00DD3A04" w:rsidRDefault="00313728" w:rsidP="00DD3A04">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DD3A04" w:rsidRPr="00DD3A04">
        <w:rPr>
          <w:rFonts w:ascii="Times New Roman" w:eastAsia="Times New Roman" w:hAnsi="Times New Roman" w:cs="Times New Roman"/>
          <w:sz w:val="24"/>
          <w:szCs w:val="24"/>
          <w:lang w:eastAsia="ru-RU"/>
        </w:rPr>
        <w:t xml:space="preserve"> </w:t>
      </w:r>
      <w:r w:rsidR="00FD0810" w:rsidRPr="00FD0810">
        <w:rPr>
          <w:rFonts w:ascii="Times New Roman" w:eastAsia="Times New Roman" w:hAnsi="Times New Roman" w:cs="Times New Roman"/>
          <w:sz w:val="24"/>
          <w:szCs w:val="24"/>
          <w:lang w:eastAsia="ru-RU"/>
        </w:rPr>
        <w:t>с момента подписания договора по 31.03.2020 включительно</w:t>
      </w:r>
      <w:r w:rsidR="00DD3A04" w:rsidRPr="00DD3A04">
        <w:rPr>
          <w:rFonts w:ascii="Times New Roman" w:eastAsia="Times New Roman" w:hAnsi="Times New Roman" w:cs="Times New Roman"/>
          <w:sz w:val="24"/>
          <w:szCs w:val="24"/>
          <w:lang w:eastAsia="ru-RU"/>
        </w:rPr>
        <w:t>.</w:t>
      </w:r>
    </w:p>
    <w:p w14:paraId="2D68DE59" w14:textId="4E7E4100" w:rsidR="00DD3A04" w:rsidRPr="00DD3A04"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p>
    <w:p w14:paraId="2A8544CC"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Франко-склад Поставщика, который указывается Поставщиком в заявке.</w:t>
      </w:r>
    </w:p>
    <w:p w14:paraId="2B26B9A0" w14:textId="55AD087F" w:rsidR="00DD3A04" w:rsidRPr="00DD3A04"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xml:space="preserve">Резервуар/склад  Покупателя - Филиал АО «МЭС» «Александровская теплосеть», Заозерский район, г. </w:t>
      </w:r>
      <w:proofErr w:type="spellStart"/>
      <w:r w:rsidRPr="00FD0810">
        <w:rPr>
          <w:rFonts w:ascii="Times New Roman" w:eastAsia="Times New Roman" w:hAnsi="Times New Roman" w:cs="Times New Roman"/>
          <w:sz w:val="24"/>
          <w:szCs w:val="24"/>
          <w:lang w:eastAsia="ru-RU"/>
        </w:rPr>
        <w:t>Заозерск</w:t>
      </w:r>
      <w:proofErr w:type="spellEnd"/>
      <w:r w:rsidRPr="00FD0810">
        <w:rPr>
          <w:rFonts w:ascii="Times New Roman" w:eastAsia="Times New Roman" w:hAnsi="Times New Roman" w:cs="Times New Roman"/>
          <w:sz w:val="24"/>
          <w:szCs w:val="24"/>
          <w:lang w:eastAsia="ru-RU"/>
        </w:rPr>
        <w:t xml:space="preserve">, ул. </w:t>
      </w:r>
      <w:proofErr w:type="spellStart"/>
      <w:r w:rsidRPr="00FD0810">
        <w:rPr>
          <w:rFonts w:ascii="Times New Roman" w:eastAsia="Times New Roman" w:hAnsi="Times New Roman" w:cs="Times New Roman"/>
          <w:sz w:val="24"/>
          <w:szCs w:val="24"/>
          <w:lang w:eastAsia="ru-RU"/>
        </w:rPr>
        <w:t>Колышкина</w:t>
      </w:r>
      <w:proofErr w:type="spellEnd"/>
      <w:r w:rsidRPr="00FD0810">
        <w:rPr>
          <w:rFonts w:ascii="Times New Roman" w:eastAsia="Times New Roman" w:hAnsi="Times New Roman" w:cs="Times New Roman"/>
          <w:sz w:val="24"/>
          <w:szCs w:val="24"/>
          <w:lang w:eastAsia="ru-RU"/>
        </w:rPr>
        <w:t xml:space="preserve"> (далее по тексту – резервуар/склад Покупателя)</w:t>
      </w:r>
      <w:r w:rsidR="00DD3A04" w:rsidRPr="00DD3A04">
        <w:rPr>
          <w:rFonts w:ascii="Times New Roman" w:eastAsia="Times New Roman" w:hAnsi="Times New Roman" w:cs="Times New Roman"/>
          <w:sz w:val="24"/>
          <w:szCs w:val="24"/>
          <w:lang w:eastAsia="ru-RU"/>
        </w:rPr>
        <w:t>.</w:t>
      </w:r>
    </w:p>
    <w:p w14:paraId="373B2F67" w14:textId="77777777"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14339829"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Срок хранения на франко-складе Поставщика - по 15.05.2020 включительно.</w:t>
      </w:r>
    </w:p>
    <w:p w14:paraId="1A611C83"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xml:space="preserve">Адрес склада Поставщика и страна происхождения Продукции указываются в п. 1.5.5. проекта Договора.        </w:t>
      </w:r>
    </w:p>
    <w:p w14:paraId="651108B9"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p>
    <w:p w14:paraId="4D079418"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автомобильным транспортом. Оригинал заявки направляется по почте.</w:t>
      </w:r>
    </w:p>
    <w:p w14:paraId="36C92F84"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5F30A9C7"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Заявка на поставку может содержать следующие сведения:</w:t>
      </w:r>
    </w:p>
    <w:p w14:paraId="68EE146D"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lastRenderedPageBreak/>
        <w:t>- номер Договора, на основании которого делается заявка;</w:t>
      </w:r>
    </w:p>
    <w:p w14:paraId="10929156"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наименование Продукции;</w:t>
      </w:r>
    </w:p>
    <w:p w14:paraId="61DE4DC2"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количество Продукции;</w:t>
      </w:r>
    </w:p>
    <w:p w14:paraId="2859EA30"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способ поставки (вид транспортного средства);</w:t>
      </w:r>
    </w:p>
    <w:p w14:paraId="1C79FDB2"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xml:space="preserve">- срок поставки; </w:t>
      </w:r>
    </w:p>
    <w:p w14:paraId="0F06495E" w14:textId="77777777" w:rsidR="00FD0810" w:rsidRPr="00FD0810"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 xml:space="preserve">- особые отметки </w:t>
      </w:r>
      <w:r w:rsidRPr="00FD0810">
        <w:rPr>
          <w:rFonts w:ascii="Times New Roman" w:eastAsia="Times New Roman" w:hAnsi="Times New Roman" w:cs="Times New Roman"/>
          <w:i/>
          <w:sz w:val="24"/>
          <w:szCs w:val="24"/>
          <w:lang w:eastAsia="ru-RU"/>
        </w:rPr>
        <w:t>(в случае необходимости)</w:t>
      </w:r>
      <w:r w:rsidRPr="00FD0810">
        <w:rPr>
          <w:rFonts w:ascii="Times New Roman" w:eastAsia="Times New Roman" w:hAnsi="Times New Roman" w:cs="Times New Roman"/>
          <w:sz w:val="24"/>
          <w:szCs w:val="24"/>
          <w:lang w:eastAsia="ru-RU"/>
        </w:rPr>
        <w:t>.</w:t>
      </w:r>
    </w:p>
    <w:p w14:paraId="51659774" w14:textId="7F395B5C" w:rsidR="00DD3A04" w:rsidRPr="00DD3A04" w:rsidRDefault="00FD0810" w:rsidP="00FD0810">
      <w:pPr>
        <w:spacing w:after="0" w:line="240" w:lineRule="auto"/>
        <w:ind w:firstLine="708"/>
        <w:jc w:val="both"/>
        <w:rPr>
          <w:rFonts w:ascii="Times New Roman" w:eastAsia="Times New Roman" w:hAnsi="Times New Roman" w:cs="Times New Roman"/>
          <w:sz w:val="24"/>
          <w:szCs w:val="24"/>
          <w:lang w:eastAsia="ru-RU"/>
        </w:rPr>
      </w:pPr>
      <w:r w:rsidRPr="00FD0810">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r w:rsidR="00DD3A04" w:rsidRPr="00DD3A04">
        <w:rPr>
          <w:rFonts w:ascii="Times New Roman" w:eastAsia="Times New Roman" w:hAnsi="Times New Roman" w:cs="Times New Roman"/>
          <w:sz w:val="24"/>
          <w:szCs w:val="24"/>
          <w:lang w:eastAsia="ru-RU"/>
        </w:rPr>
        <w:t>.</w:t>
      </w:r>
    </w:p>
    <w:p w14:paraId="5672CBCF"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p>
    <w:p w14:paraId="41700B5E" w14:textId="7FD67858" w:rsidR="00DD3A04" w:rsidRPr="00181CC0" w:rsidRDefault="00181CC0" w:rsidP="00DD3A04">
      <w:pPr>
        <w:spacing w:after="0" w:line="240" w:lineRule="auto"/>
        <w:ind w:firstLine="708"/>
        <w:jc w:val="both"/>
        <w:rPr>
          <w:rFonts w:ascii="Times New Roman" w:eastAsia="Times New Roman" w:hAnsi="Times New Roman" w:cs="Times New Roman"/>
          <w:sz w:val="24"/>
          <w:szCs w:val="24"/>
          <w:lang w:eastAsia="ru-RU"/>
        </w:rPr>
      </w:pPr>
      <w:proofErr w:type="gramStart"/>
      <w:r w:rsidRPr="00181CC0">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подписания товарной накладной формы ТОРГ-12 (в случае использования Поставщиком универсального передаточного документа, указывается:</w:t>
      </w:r>
      <w:proofErr w:type="gramEnd"/>
      <w:r w:rsidRPr="00181CC0">
        <w:rPr>
          <w:rFonts w:ascii="Times New Roman" w:eastAsia="Times New Roman" w:hAnsi="Times New Roman" w:cs="Times New Roman"/>
          <w:sz w:val="24"/>
          <w:szCs w:val="24"/>
          <w:lang w:eastAsia="ru-RU"/>
        </w:rPr>
        <w:t xml:space="preserve"> </w:t>
      </w:r>
      <w:proofErr w:type="gramStart"/>
      <w:r w:rsidRPr="00181CC0">
        <w:rPr>
          <w:rFonts w:ascii="Times New Roman" w:eastAsia="Times New Roman" w:hAnsi="Times New Roman" w:cs="Times New Roman"/>
          <w:sz w:val="24"/>
          <w:szCs w:val="24"/>
          <w:lang w:eastAsia="ru-RU"/>
        </w:rPr>
        <w:t>УПД)  Покупателем.</w:t>
      </w:r>
      <w:proofErr w:type="gramEnd"/>
      <w:r w:rsidRPr="00181CC0">
        <w:rPr>
          <w:rFonts w:ascii="Times New Roman" w:eastAsia="Times New Roman" w:hAnsi="Times New Roman" w:cs="Times New Roman"/>
          <w:sz w:val="24"/>
          <w:szCs w:val="24"/>
          <w:lang w:eastAsia="ru-RU"/>
        </w:rPr>
        <w:t xml:space="preserve"> </w:t>
      </w:r>
      <w:proofErr w:type="gramStart"/>
      <w:r w:rsidRPr="00181CC0">
        <w:rPr>
          <w:rFonts w:ascii="Times New Roman" w:eastAsia="Times New Roman" w:hAnsi="Times New Roman" w:cs="Times New Roman"/>
          <w:sz w:val="24"/>
          <w:szCs w:val="24"/>
          <w:lang w:eastAsia="ru-RU"/>
        </w:rPr>
        <w:t>Срок оплаты Продукции начинает исчисляться от даты, следующей за днем подписания товарной накладной формы ТОРГ-12 (в случае использования Поставщиком универсального передаточного документа, указывается:</w:t>
      </w:r>
      <w:proofErr w:type="gramEnd"/>
      <w:r w:rsidRPr="00181CC0">
        <w:rPr>
          <w:rFonts w:ascii="Times New Roman" w:eastAsia="Times New Roman" w:hAnsi="Times New Roman" w:cs="Times New Roman"/>
          <w:sz w:val="24"/>
          <w:szCs w:val="24"/>
          <w:lang w:eastAsia="ru-RU"/>
        </w:rPr>
        <w:t xml:space="preserve"> </w:t>
      </w:r>
      <w:proofErr w:type="gramStart"/>
      <w:r w:rsidRPr="00181CC0">
        <w:rPr>
          <w:rFonts w:ascii="Times New Roman" w:eastAsia="Times New Roman" w:hAnsi="Times New Roman" w:cs="Times New Roman"/>
          <w:sz w:val="24"/>
          <w:szCs w:val="24"/>
          <w:lang w:eastAsia="ru-RU"/>
        </w:rPr>
        <w:t>УПД) Покупателем.</w:t>
      </w:r>
      <w:proofErr w:type="gramEnd"/>
      <w:r w:rsidRPr="00181CC0">
        <w:rPr>
          <w:rFonts w:ascii="Times New Roman" w:eastAsia="Times New Roman" w:hAnsi="Times New Roman" w:cs="Times New Roman"/>
          <w:sz w:val="24"/>
          <w:szCs w:val="24"/>
          <w:lang w:eastAsia="ru-RU"/>
        </w:rPr>
        <w:t xml:space="preserve"> За Продукцию, </w:t>
      </w:r>
      <w:proofErr w:type="spellStart"/>
      <w:r w:rsidRPr="00181CC0">
        <w:rPr>
          <w:rFonts w:ascii="Times New Roman" w:eastAsia="Times New Roman" w:hAnsi="Times New Roman" w:cs="Times New Roman"/>
          <w:sz w:val="24"/>
          <w:szCs w:val="24"/>
          <w:lang w:eastAsia="ru-RU"/>
        </w:rPr>
        <w:t>неприбывшую</w:t>
      </w:r>
      <w:proofErr w:type="spellEnd"/>
      <w:r w:rsidRPr="00181CC0">
        <w:rPr>
          <w:rFonts w:ascii="Times New Roman" w:eastAsia="Times New Roman" w:hAnsi="Times New Roman" w:cs="Times New Roman"/>
          <w:sz w:val="24"/>
          <w:szCs w:val="24"/>
          <w:lang w:eastAsia="ru-RU"/>
        </w:rPr>
        <w:t xml:space="preserve"> на франко-склад Поставщика, оплата Покупателем не производится</w:t>
      </w:r>
      <w:r w:rsidR="00DD3A04" w:rsidRPr="00181CC0">
        <w:rPr>
          <w:rFonts w:ascii="Times New Roman" w:eastAsia="Times New Roman" w:hAnsi="Times New Roman" w:cs="Times New Roman"/>
          <w:sz w:val="24"/>
          <w:szCs w:val="24"/>
          <w:lang w:eastAsia="ru-RU"/>
        </w:rPr>
        <w:t>.</w:t>
      </w:r>
    </w:p>
    <w:p w14:paraId="0270E0E8" w14:textId="0088BD25" w:rsidR="00DD3A04" w:rsidRPr="00181CC0" w:rsidRDefault="00181CC0" w:rsidP="00DD3A04">
      <w:pPr>
        <w:spacing w:after="0" w:line="240" w:lineRule="auto"/>
        <w:ind w:firstLine="708"/>
        <w:jc w:val="both"/>
        <w:rPr>
          <w:rFonts w:ascii="Times New Roman" w:eastAsia="Times New Roman" w:hAnsi="Times New Roman" w:cs="Times New Roman"/>
          <w:sz w:val="24"/>
          <w:szCs w:val="24"/>
          <w:lang w:eastAsia="ru-RU"/>
        </w:rPr>
      </w:pPr>
      <w:r w:rsidRPr="00181CC0">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r w:rsidR="00DD3A04" w:rsidRPr="00181CC0">
        <w:rPr>
          <w:rFonts w:ascii="Times New Roman" w:eastAsia="Times New Roman" w:hAnsi="Times New Roman" w:cs="Times New Roman"/>
          <w:sz w:val="24"/>
          <w:szCs w:val="24"/>
          <w:lang w:eastAsia="ru-RU"/>
        </w:rPr>
        <w:t>.</w:t>
      </w:r>
    </w:p>
    <w:p w14:paraId="3F70C9E5" w14:textId="2FCBCC18" w:rsidR="00DD3A04" w:rsidRPr="00DD3A04" w:rsidRDefault="00181CC0" w:rsidP="00DD3A04">
      <w:pPr>
        <w:spacing w:after="0" w:line="240" w:lineRule="auto"/>
        <w:ind w:firstLine="708"/>
        <w:jc w:val="both"/>
        <w:rPr>
          <w:rFonts w:ascii="Times New Roman" w:eastAsia="Times New Roman" w:hAnsi="Times New Roman" w:cs="Times New Roman"/>
          <w:sz w:val="24"/>
          <w:szCs w:val="24"/>
          <w:lang w:eastAsia="ru-RU"/>
        </w:rPr>
      </w:pPr>
      <w:proofErr w:type="gramStart"/>
      <w:r w:rsidRPr="00181CC0">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w:t>
      </w:r>
      <w:proofErr w:type="gramEnd"/>
      <w:r w:rsidRPr="00181CC0">
        <w:rPr>
          <w:rFonts w:ascii="Times New Roman" w:eastAsia="Times New Roman" w:hAnsi="Times New Roman" w:cs="Times New Roman"/>
          <w:sz w:val="24"/>
          <w:szCs w:val="24"/>
          <w:lang w:eastAsia="ru-RU"/>
        </w:rPr>
        <w:t xml:space="preserve">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DD3A04" w:rsidRPr="00DD3A04">
        <w:rPr>
          <w:rFonts w:ascii="Times New Roman" w:eastAsia="Times New Roman" w:hAnsi="Times New Roman" w:cs="Times New Roman"/>
          <w:sz w:val="24"/>
          <w:szCs w:val="24"/>
          <w:lang w:eastAsia="ru-RU"/>
        </w:rPr>
        <w:t xml:space="preserve">. </w:t>
      </w:r>
    </w:p>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3F5CE1AF" w14:textId="69CE589C" w:rsidR="00313728" w:rsidRPr="00313728" w:rsidRDefault="00313728" w:rsidP="00313728">
      <w:pPr>
        <w:spacing w:after="0" w:line="240" w:lineRule="auto"/>
        <w:ind w:firstLine="708"/>
        <w:jc w:val="both"/>
        <w:rPr>
          <w:rFonts w:ascii="Times New Roman" w:eastAsia="Times New Roman" w:hAnsi="Times New Roman" w:cs="Times New Roman"/>
          <w:sz w:val="24"/>
          <w:szCs w:val="24"/>
          <w:lang w:eastAsia="ru-RU"/>
        </w:rPr>
      </w:pPr>
      <w:r w:rsidRPr="00313728">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FD0810" w:rsidRPr="00FD0810">
        <w:rPr>
          <w:rFonts w:ascii="Times New Roman" w:eastAsia="Times New Roman" w:hAnsi="Times New Roman" w:cs="Times New Roman"/>
          <w:sz w:val="24"/>
          <w:szCs w:val="24"/>
          <w:lang w:eastAsia="ru-RU"/>
        </w:rPr>
        <w:t>7 733 000 (Семь миллионов семьсот тридцать три тысячи</w:t>
      </w:r>
      <w:r w:rsidR="00D71496" w:rsidRPr="00D71496">
        <w:rPr>
          <w:rFonts w:ascii="Times New Roman" w:eastAsia="Times New Roman" w:hAnsi="Times New Roman" w:cs="Times New Roman"/>
          <w:sz w:val="24"/>
          <w:szCs w:val="24"/>
          <w:lang w:eastAsia="ru-RU"/>
        </w:rPr>
        <w:t>) рублей 00 копеек</w:t>
      </w:r>
      <w:r w:rsidRPr="00313728">
        <w:rPr>
          <w:rFonts w:ascii="Times New Roman" w:eastAsia="Times New Roman" w:hAnsi="Times New Roman" w:cs="Times New Roman"/>
          <w:sz w:val="24"/>
          <w:szCs w:val="24"/>
          <w:lang w:eastAsia="ru-RU"/>
        </w:rPr>
        <w:t xml:space="preserve"> (5% начальной (максимальной) цены договора).</w:t>
      </w:r>
    </w:p>
    <w:p w14:paraId="624CF07D" w14:textId="46170C73" w:rsidR="00313728" w:rsidRPr="00313728" w:rsidRDefault="00313728" w:rsidP="00313728">
      <w:pPr>
        <w:spacing w:after="0" w:line="240" w:lineRule="auto"/>
        <w:ind w:firstLine="708"/>
        <w:jc w:val="both"/>
        <w:rPr>
          <w:rFonts w:ascii="Times New Roman" w:eastAsia="Times New Roman" w:hAnsi="Times New Roman" w:cs="Times New Roman"/>
          <w:sz w:val="24"/>
          <w:szCs w:val="24"/>
          <w:lang w:eastAsia="ru-RU"/>
        </w:rPr>
      </w:pPr>
      <w:r w:rsidRPr="00313728">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FD0810" w:rsidRPr="00FD0810">
        <w:rPr>
          <w:rFonts w:ascii="Times New Roman" w:eastAsia="Times New Roman" w:hAnsi="Times New Roman" w:cs="Times New Roman"/>
          <w:sz w:val="24"/>
          <w:szCs w:val="24"/>
          <w:lang w:eastAsia="ru-RU"/>
        </w:rPr>
        <w:t>7 733 000 (Семь миллионов семьсот тридцать три тысячи</w:t>
      </w:r>
      <w:r w:rsidR="00D71496" w:rsidRPr="00D71496">
        <w:rPr>
          <w:rFonts w:ascii="Times New Roman" w:eastAsia="Times New Roman" w:hAnsi="Times New Roman" w:cs="Times New Roman"/>
          <w:sz w:val="24"/>
          <w:szCs w:val="24"/>
          <w:lang w:eastAsia="ru-RU"/>
        </w:rPr>
        <w:t>) рублей 00 копеек</w:t>
      </w:r>
      <w:r w:rsidRPr="00313728">
        <w:rPr>
          <w:rFonts w:ascii="Times New Roman" w:eastAsia="Times New Roman" w:hAnsi="Times New Roman" w:cs="Times New Roman"/>
          <w:sz w:val="24"/>
          <w:szCs w:val="24"/>
          <w:lang w:eastAsia="ru-RU"/>
        </w:rPr>
        <w:t xml:space="preserve"> (5% начальной (максимальной) цены договора).</w:t>
      </w:r>
    </w:p>
    <w:p w14:paraId="71F57E9D" w14:textId="7F003308"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0A2183">
        <w:rPr>
          <w:rFonts w:ascii="Times New Roman" w:eastAsia="Times New Roman" w:hAnsi="Times New Roman" w:cs="Times New Roman"/>
          <w:bCs/>
          <w:snapToGrid w:val="0"/>
          <w:sz w:val="24"/>
          <w:szCs w:val="24"/>
          <w:lang w:eastAsia="ru-RU"/>
        </w:rPr>
        <w:t xml:space="preserve">1,5%  </w:t>
      </w:r>
      <w:r w:rsidR="006B17A5">
        <w:rPr>
          <w:rFonts w:ascii="Times New Roman" w:eastAsia="Times New Roman" w:hAnsi="Times New Roman" w:cs="Times New Roman"/>
          <w:bCs/>
          <w:snapToGrid w:val="0"/>
          <w:sz w:val="24"/>
          <w:szCs w:val="24"/>
          <w:lang w:eastAsia="ru-RU"/>
        </w:rPr>
        <w:t>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43779687" w:rsidR="00F577DC" w:rsidRPr="008414F5"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4" w:name="_Toc491095884"/>
      <w:bookmarkStart w:id="55" w:name="_Toc483316533"/>
      <w:bookmarkStart w:id="56" w:name="_Toc483302498"/>
      <w:bookmarkStart w:id="57" w:name="_Toc24982162"/>
      <w:bookmarkStart w:id="58" w:name="_Toc24982379"/>
      <w:bookmarkStart w:id="59" w:name="_Toc366762352"/>
      <w:bookmarkStart w:id="60" w:name="_Toc368061866"/>
      <w:bookmarkStart w:id="61" w:name="_Toc368062030"/>
      <w:bookmarkStart w:id="62" w:name="_Toc370824126"/>
      <w:bookmarkStart w:id="63" w:name="_Toc394314147"/>
      <w:bookmarkStart w:id="64" w:name="_Toc410044310"/>
      <w:bookmarkEnd w:id="39"/>
      <w:bookmarkEnd w:id="40"/>
      <w:bookmarkEnd w:id="41"/>
      <w:bookmarkEnd w:id="42"/>
      <w:bookmarkEnd w:id="43"/>
      <w:bookmarkEnd w:id="44"/>
      <w:r w:rsidRPr="008414F5">
        <w:rPr>
          <w:rFonts w:ascii="Times New Roman" w:eastAsia="Times New Roman" w:hAnsi="Times New Roman" w:cs="Times New Roman"/>
          <w:b/>
          <w:sz w:val="24"/>
          <w:szCs w:val="26"/>
          <w:lang w:eastAsia="ar-SA"/>
        </w:rPr>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FD0810">
        <w:rPr>
          <w:rFonts w:ascii="Times New Roman" w:eastAsia="Times New Roman" w:hAnsi="Times New Roman" w:cs="Times New Roman"/>
          <w:b/>
          <w:sz w:val="24"/>
          <w:szCs w:val="26"/>
          <w:lang w:eastAsia="ar-SA"/>
        </w:rPr>
        <w:t>17</w:t>
      </w:r>
      <w:r w:rsidR="00F802DD" w:rsidRPr="006A72D5">
        <w:rPr>
          <w:rFonts w:ascii="Times New Roman" w:eastAsia="Times New Roman" w:hAnsi="Times New Roman" w:cs="Times New Roman"/>
          <w:b/>
          <w:sz w:val="24"/>
          <w:szCs w:val="26"/>
          <w:lang w:eastAsia="ar-SA"/>
        </w:rPr>
        <w:t>.</w:t>
      </w:r>
      <w:r w:rsidR="00340668" w:rsidRPr="006A72D5">
        <w:rPr>
          <w:rFonts w:ascii="Times New Roman" w:eastAsia="Times New Roman" w:hAnsi="Times New Roman" w:cs="Times New Roman"/>
          <w:b/>
          <w:sz w:val="24"/>
          <w:szCs w:val="26"/>
          <w:lang w:eastAsia="ar-SA"/>
        </w:rPr>
        <w:t>0</w:t>
      </w:r>
      <w:r w:rsidR="00FD0810">
        <w:rPr>
          <w:rFonts w:ascii="Times New Roman" w:eastAsia="Times New Roman" w:hAnsi="Times New Roman" w:cs="Times New Roman"/>
          <w:b/>
          <w:sz w:val="24"/>
          <w:szCs w:val="26"/>
          <w:lang w:eastAsia="ar-SA"/>
        </w:rPr>
        <w:t>3</w:t>
      </w:r>
      <w:r w:rsidRPr="006A72D5">
        <w:rPr>
          <w:rFonts w:ascii="Times New Roman" w:eastAsia="Times New Roman" w:hAnsi="Times New Roman" w:cs="Times New Roman"/>
          <w:b/>
          <w:sz w:val="24"/>
          <w:szCs w:val="26"/>
          <w:lang w:eastAsia="ar-SA"/>
        </w:rPr>
        <w:t>.20</w:t>
      </w:r>
      <w:r w:rsidR="00340668" w:rsidRPr="006A72D5">
        <w:rPr>
          <w:rFonts w:ascii="Times New Roman" w:eastAsia="Times New Roman" w:hAnsi="Times New Roman" w:cs="Times New Roman"/>
          <w:b/>
          <w:sz w:val="24"/>
          <w:szCs w:val="26"/>
          <w:lang w:eastAsia="ar-SA"/>
        </w:rPr>
        <w:t>20</w:t>
      </w:r>
      <w:r w:rsidRPr="006A72D5">
        <w:rPr>
          <w:rFonts w:ascii="Times New Roman" w:eastAsia="Times New Roman" w:hAnsi="Times New Roman" w:cs="Times New Roman"/>
          <w:b/>
          <w:sz w:val="24"/>
          <w:szCs w:val="26"/>
          <w:lang w:eastAsia="ar-SA"/>
        </w:rPr>
        <w:t xml:space="preserve"> </w:t>
      </w:r>
      <w:r w:rsidRPr="006A72D5">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6A72D5">
        <w:rPr>
          <w:rFonts w:ascii="Times New Roman" w:eastAsia="Times New Roman" w:hAnsi="Times New Roman" w:cs="Times New Roman"/>
          <w:bCs/>
          <w:sz w:val="24"/>
          <w:szCs w:val="26"/>
          <w:lang w:eastAsia="ar-SA"/>
        </w:rPr>
        <w:t>каб</w:t>
      </w:r>
      <w:proofErr w:type="spellEnd"/>
      <w:r w:rsidRPr="006A72D5">
        <w:rPr>
          <w:rFonts w:ascii="Times New Roman" w:eastAsia="Times New Roman" w:hAnsi="Times New Roman" w:cs="Times New Roman"/>
          <w:bCs/>
          <w:sz w:val="24"/>
          <w:szCs w:val="26"/>
          <w:lang w:eastAsia="ar-SA"/>
        </w:rPr>
        <w:t>. 40</w:t>
      </w:r>
      <w:r w:rsidR="009345D9" w:rsidRPr="006A72D5">
        <w:rPr>
          <w:rFonts w:ascii="Times New Roman" w:eastAsia="Times New Roman" w:hAnsi="Times New Roman" w:cs="Times New Roman"/>
          <w:bCs/>
          <w:sz w:val="24"/>
          <w:szCs w:val="26"/>
          <w:lang w:eastAsia="ar-SA"/>
        </w:rPr>
        <w:t>8</w:t>
      </w:r>
      <w:r w:rsidRPr="006A72D5">
        <w:rPr>
          <w:rFonts w:ascii="Times New Roman" w:eastAsia="Times New Roman" w:hAnsi="Times New Roman" w:cs="Times New Roman"/>
          <w:bCs/>
          <w:sz w:val="24"/>
          <w:szCs w:val="26"/>
          <w:lang w:eastAsia="ar-SA"/>
        </w:rPr>
        <w:t>.</w:t>
      </w:r>
      <w:bookmarkEnd w:id="54"/>
      <w:bookmarkEnd w:id="55"/>
      <w:bookmarkEnd w:id="56"/>
      <w:bookmarkEnd w:id="57"/>
      <w:bookmarkEnd w:id="58"/>
      <w:r w:rsidR="00F42E71" w:rsidRPr="008414F5">
        <w:rPr>
          <w:rFonts w:ascii="Times New Roman" w:eastAsia="Times New Roman" w:hAnsi="Times New Roman" w:cs="Times New Roman"/>
          <w:bCs/>
          <w:sz w:val="24"/>
          <w:szCs w:val="26"/>
          <w:lang w:eastAsia="ar-SA"/>
        </w:rPr>
        <w:t xml:space="preserve"> </w:t>
      </w:r>
    </w:p>
    <w:p w14:paraId="210AC892" w14:textId="435C6802" w:rsidR="00F577DC" w:rsidRPr="008414F5"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рассмотрения заявок</w:t>
      </w:r>
      <w:r w:rsidRPr="008414F5">
        <w:rPr>
          <w:rFonts w:ascii="Times New Roman" w:eastAsia="Times New Roman" w:hAnsi="Times New Roman" w:cs="Times New Roman"/>
          <w:sz w:val="24"/>
          <w:szCs w:val="24"/>
          <w:lang w:eastAsia="ar-SA"/>
        </w:rPr>
        <w:t xml:space="preserve"> </w:t>
      </w:r>
      <w:r w:rsidRPr="008414F5">
        <w:rPr>
          <w:rFonts w:ascii="Times New Roman" w:eastAsia="Times New Roman" w:hAnsi="Times New Roman" w:cs="Times New Roman"/>
          <w:b/>
          <w:sz w:val="24"/>
          <w:szCs w:val="24"/>
          <w:lang w:eastAsia="ar-SA"/>
        </w:rPr>
        <w:t>на участие в закупке:</w:t>
      </w:r>
      <w:r w:rsidRPr="008414F5">
        <w:rPr>
          <w:rFonts w:ascii="Times New Roman" w:eastAsia="Times New Roman" w:hAnsi="Times New Roman" w:cs="Times New Roman"/>
          <w:sz w:val="24"/>
          <w:szCs w:val="24"/>
          <w:lang w:eastAsia="ar-SA"/>
        </w:rPr>
        <w:t xml:space="preserve"> </w:t>
      </w:r>
      <w:r w:rsidR="00FD0810">
        <w:rPr>
          <w:rFonts w:ascii="Times New Roman" w:eastAsia="Times New Roman" w:hAnsi="Times New Roman" w:cs="Times New Roman"/>
          <w:b/>
          <w:sz w:val="24"/>
          <w:szCs w:val="24"/>
          <w:lang w:eastAsia="ar-SA"/>
        </w:rPr>
        <w:t>17</w:t>
      </w:r>
      <w:r w:rsidR="006A72D5" w:rsidRPr="006A72D5">
        <w:rPr>
          <w:rFonts w:ascii="Times New Roman" w:eastAsia="Times New Roman" w:hAnsi="Times New Roman" w:cs="Times New Roman"/>
          <w:b/>
          <w:sz w:val="24"/>
          <w:szCs w:val="24"/>
          <w:lang w:eastAsia="ar-SA"/>
        </w:rPr>
        <w:t>.</w:t>
      </w:r>
      <w:r w:rsidR="00340668" w:rsidRPr="006A72D5">
        <w:rPr>
          <w:rFonts w:ascii="Times New Roman" w:eastAsia="Times New Roman" w:hAnsi="Times New Roman" w:cs="Times New Roman"/>
          <w:b/>
          <w:sz w:val="24"/>
          <w:szCs w:val="24"/>
          <w:lang w:eastAsia="ar-SA"/>
        </w:rPr>
        <w:t>0</w:t>
      </w:r>
      <w:r w:rsidR="00FD0810">
        <w:rPr>
          <w:rFonts w:ascii="Times New Roman" w:eastAsia="Times New Roman" w:hAnsi="Times New Roman" w:cs="Times New Roman"/>
          <w:b/>
          <w:sz w:val="24"/>
          <w:szCs w:val="24"/>
          <w:lang w:eastAsia="ar-SA"/>
        </w:rPr>
        <w:t>3</w:t>
      </w:r>
      <w:r w:rsidR="00843BF3" w:rsidRPr="006A72D5">
        <w:rPr>
          <w:rFonts w:ascii="Times New Roman" w:eastAsia="Times New Roman" w:hAnsi="Times New Roman" w:cs="Times New Roman"/>
          <w:b/>
          <w:sz w:val="24"/>
          <w:szCs w:val="24"/>
          <w:lang w:eastAsia="ar-SA"/>
        </w:rPr>
        <w:t>.</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00F802DD" w:rsidRPr="006A72D5">
        <w:rPr>
          <w:rFonts w:ascii="Times New Roman" w:eastAsia="Times New Roman" w:hAnsi="Times New Roman" w:cs="Times New Roman"/>
          <w:b/>
          <w:sz w:val="24"/>
          <w:szCs w:val="24"/>
          <w:lang w:eastAsia="ar-SA"/>
        </w:rPr>
        <w:t xml:space="preserve"> </w:t>
      </w:r>
      <w:r w:rsidRPr="006A72D5">
        <w:rPr>
          <w:rFonts w:ascii="Times New Roman" w:eastAsia="Times New Roman" w:hAnsi="Times New Roman" w:cs="Times New Roman"/>
          <w:b/>
          <w:sz w:val="24"/>
          <w:szCs w:val="24"/>
          <w:lang w:eastAsia="ar-SA"/>
        </w:rPr>
        <w:t xml:space="preserve">в </w:t>
      </w:r>
      <w:r w:rsidR="00D749F6" w:rsidRPr="00D749F6">
        <w:rPr>
          <w:rFonts w:ascii="Times New Roman" w:eastAsia="Times New Roman" w:hAnsi="Times New Roman" w:cs="Times New Roman"/>
          <w:b/>
          <w:sz w:val="24"/>
          <w:szCs w:val="24"/>
          <w:lang w:eastAsia="ar-SA"/>
        </w:rPr>
        <w:t>09</w:t>
      </w:r>
      <w:r w:rsidRPr="00D749F6">
        <w:rPr>
          <w:rFonts w:ascii="Times New Roman" w:eastAsia="Times New Roman" w:hAnsi="Times New Roman" w:cs="Times New Roman"/>
          <w:b/>
          <w:sz w:val="24"/>
          <w:szCs w:val="24"/>
          <w:lang w:eastAsia="ar-SA"/>
        </w:rPr>
        <w:t>:</w:t>
      </w:r>
      <w:r w:rsidR="00D749F6" w:rsidRPr="00D749F6">
        <w:rPr>
          <w:rFonts w:ascii="Times New Roman" w:eastAsia="Times New Roman" w:hAnsi="Times New Roman" w:cs="Times New Roman"/>
          <w:b/>
          <w:sz w:val="24"/>
          <w:szCs w:val="24"/>
          <w:lang w:eastAsia="ar-SA"/>
        </w:rPr>
        <w:t>0</w:t>
      </w:r>
      <w:r w:rsidR="00FF4A64" w:rsidRPr="00D749F6">
        <w:rPr>
          <w:rFonts w:ascii="Times New Roman" w:eastAsia="Times New Roman" w:hAnsi="Times New Roman" w:cs="Times New Roman"/>
          <w:b/>
          <w:sz w:val="24"/>
          <w:szCs w:val="24"/>
          <w:lang w:eastAsia="ar-SA"/>
        </w:rPr>
        <w:t>0</w:t>
      </w:r>
      <w:r w:rsidR="00084946" w:rsidRPr="00D749F6">
        <w:rPr>
          <w:rFonts w:ascii="Times New Roman" w:eastAsia="Times New Roman" w:hAnsi="Times New Roman" w:cs="Times New Roman"/>
          <w:b/>
          <w:sz w:val="24"/>
          <w:szCs w:val="24"/>
          <w:lang w:eastAsia="ar-SA"/>
        </w:rPr>
        <w:t xml:space="preserve"> </w:t>
      </w:r>
      <w:r w:rsidRPr="00D749F6">
        <w:rPr>
          <w:rFonts w:ascii="Times New Roman" w:eastAsia="Times New Roman" w:hAnsi="Times New Roman" w:cs="Times New Roman"/>
          <w:sz w:val="24"/>
          <w:szCs w:val="24"/>
          <w:lang w:eastAsia="ar-SA"/>
        </w:rPr>
        <w:t>(</w:t>
      </w:r>
      <w:proofErr w:type="gramStart"/>
      <w:r w:rsidRPr="00D749F6">
        <w:rPr>
          <w:rFonts w:ascii="Times New Roman" w:eastAsia="Times New Roman" w:hAnsi="Times New Roman" w:cs="Times New Roman"/>
          <w:sz w:val="24"/>
          <w:szCs w:val="24"/>
          <w:lang w:eastAsia="ar-SA"/>
        </w:rPr>
        <w:t>МСК</w:t>
      </w:r>
      <w:proofErr w:type="gramEnd"/>
      <w:r w:rsidRPr="00D749F6">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D749F6">
        <w:rPr>
          <w:rFonts w:ascii="Times New Roman" w:eastAsia="Times New Roman" w:hAnsi="Times New Roman" w:cs="Times New Roman"/>
          <w:sz w:val="24"/>
          <w:szCs w:val="24"/>
          <w:lang w:eastAsia="ar-SA"/>
        </w:rPr>
        <w:t>каб</w:t>
      </w:r>
      <w:proofErr w:type="spellEnd"/>
      <w:r w:rsidRPr="00D749F6">
        <w:rPr>
          <w:rFonts w:ascii="Times New Roman" w:eastAsia="Times New Roman" w:hAnsi="Times New Roman" w:cs="Times New Roman"/>
          <w:sz w:val="24"/>
          <w:szCs w:val="24"/>
          <w:lang w:eastAsia="ar-SA"/>
        </w:rPr>
        <w:t>. 40</w:t>
      </w:r>
      <w:r w:rsidR="009345D9" w:rsidRPr="00D749F6">
        <w:rPr>
          <w:rFonts w:ascii="Times New Roman" w:eastAsia="Times New Roman" w:hAnsi="Times New Roman" w:cs="Times New Roman"/>
          <w:sz w:val="24"/>
          <w:szCs w:val="24"/>
          <w:lang w:eastAsia="ar-SA"/>
        </w:rPr>
        <w:t>8</w:t>
      </w:r>
      <w:r w:rsidRPr="00D749F6">
        <w:rPr>
          <w:rFonts w:ascii="Times New Roman" w:eastAsia="Times New Roman" w:hAnsi="Times New Roman" w:cs="Times New Roman"/>
          <w:sz w:val="24"/>
          <w:szCs w:val="24"/>
          <w:lang w:eastAsia="ar-SA"/>
        </w:rPr>
        <w:t>.</w:t>
      </w:r>
    </w:p>
    <w:p w14:paraId="35BD3AA4" w14:textId="75079A8C"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6A72D5">
        <w:rPr>
          <w:rFonts w:ascii="Times New Roman" w:eastAsia="Times New Roman" w:hAnsi="Times New Roman" w:cs="Times New Roman"/>
          <w:b/>
          <w:sz w:val="24"/>
          <w:szCs w:val="24"/>
          <w:lang w:eastAsia="ar-SA"/>
        </w:rPr>
        <w:t>):</w:t>
      </w:r>
      <w:r w:rsidR="00024280" w:rsidRPr="006A72D5">
        <w:rPr>
          <w:rFonts w:ascii="Times New Roman" w:eastAsia="Times New Roman" w:hAnsi="Times New Roman" w:cs="Times New Roman"/>
          <w:sz w:val="24"/>
          <w:szCs w:val="24"/>
          <w:lang w:eastAsia="ar-SA"/>
        </w:rPr>
        <w:t xml:space="preserve"> </w:t>
      </w:r>
      <w:r w:rsidR="00FD0810">
        <w:rPr>
          <w:rFonts w:ascii="Times New Roman" w:eastAsia="Times New Roman" w:hAnsi="Times New Roman" w:cs="Times New Roman"/>
          <w:b/>
          <w:sz w:val="24"/>
          <w:szCs w:val="24"/>
          <w:lang w:eastAsia="ar-SA"/>
        </w:rPr>
        <w:t>20</w:t>
      </w:r>
      <w:r w:rsidR="00F802DD" w:rsidRPr="00A87517">
        <w:rPr>
          <w:rFonts w:ascii="Times New Roman" w:eastAsia="Times New Roman" w:hAnsi="Times New Roman" w:cs="Times New Roman"/>
          <w:b/>
          <w:sz w:val="24"/>
          <w:szCs w:val="24"/>
          <w:lang w:eastAsia="ar-SA"/>
        </w:rPr>
        <w:t>.</w:t>
      </w:r>
      <w:r w:rsidR="00340668" w:rsidRPr="006A72D5">
        <w:rPr>
          <w:rFonts w:ascii="Times New Roman" w:eastAsia="Times New Roman" w:hAnsi="Times New Roman" w:cs="Times New Roman"/>
          <w:b/>
          <w:sz w:val="24"/>
          <w:szCs w:val="24"/>
          <w:lang w:eastAsia="ar-SA"/>
        </w:rPr>
        <w:t>0</w:t>
      </w:r>
      <w:r w:rsidR="00A87517">
        <w:rPr>
          <w:rFonts w:ascii="Times New Roman" w:eastAsia="Times New Roman" w:hAnsi="Times New Roman" w:cs="Times New Roman"/>
          <w:b/>
          <w:sz w:val="24"/>
          <w:szCs w:val="24"/>
          <w:lang w:eastAsia="ar-SA"/>
        </w:rPr>
        <w:t>3</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w:t>
      </w:r>
      <w:r w:rsidRPr="008414F5">
        <w:rPr>
          <w:rFonts w:ascii="Times New Roman" w:eastAsia="Times New Roman" w:hAnsi="Times New Roman" w:cs="Times New Roman"/>
          <w:b/>
          <w:sz w:val="24"/>
          <w:szCs w:val="24"/>
          <w:lang w:eastAsia="ar-SA"/>
        </w:rPr>
        <w:t xml:space="preserve">в </w:t>
      </w:r>
      <w:r w:rsidR="00132F4D" w:rsidRPr="008414F5">
        <w:rPr>
          <w:rFonts w:ascii="Times New Roman" w:eastAsia="Times New Roman" w:hAnsi="Times New Roman" w:cs="Times New Roman"/>
          <w:b/>
          <w:sz w:val="24"/>
          <w:szCs w:val="24"/>
          <w:lang w:eastAsia="ar-SA"/>
        </w:rPr>
        <w:t>14</w:t>
      </w:r>
      <w:r w:rsidRPr="008414F5">
        <w:rPr>
          <w:rFonts w:ascii="Times New Roman" w:eastAsia="Times New Roman" w:hAnsi="Times New Roman" w:cs="Times New Roman"/>
          <w:b/>
          <w:sz w:val="24"/>
          <w:szCs w:val="24"/>
          <w:lang w:eastAsia="ar-SA"/>
        </w:rPr>
        <w:t>:</w:t>
      </w:r>
      <w:r w:rsidR="00F07BBB" w:rsidRPr="008414F5">
        <w:rPr>
          <w:rFonts w:ascii="Times New Roman" w:eastAsia="Times New Roman" w:hAnsi="Times New Roman" w:cs="Times New Roman"/>
          <w:b/>
          <w:sz w:val="24"/>
          <w:szCs w:val="24"/>
          <w:lang w:eastAsia="ar-SA"/>
        </w:rPr>
        <w:t>00</w:t>
      </w:r>
      <w:r w:rsidRPr="008414F5">
        <w:rPr>
          <w:rFonts w:ascii="Times New Roman" w:eastAsia="Times New Roman" w:hAnsi="Times New Roman" w:cs="Times New Roman"/>
          <w:sz w:val="24"/>
          <w:szCs w:val="24"/>
          <w:lang w:eastAsia="ar-SA"/>
        </w:rPr>
        <w:t xml:space="preserve"> (</w:t>
      </w:r>
      <w:proofErr w:type="gramStart"/>
      <w:r w:rsidRPr="008414F5">
        <w:rPr>
          <w:rFonts w:ascii="Times New Roman" w:eastAsia="Times New Roman" w:hAnsi="Times New Roman" w:cs="Times New Roman"/>
          <w:sz w:val="24"/>
          <w:szCs w:val="24"/>
          <w:lang w:eastAsia="ar-SA"/>
        </w:rPr>
        <w:t>МСК</w:t>
      </w:r>
      <w:proofErr w:type="gramEnd"/>
      <w:r w:rsidRPr="008414F5">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8414F5">
        <w:rPr>
          <w:rFonts w:ascii="Times New Roman" w:eastAsia="Times New Roman" w:hAnsi="Times New Roman" w:cs="Times New Roman"/>
          <w:sz w:val="24"/>
          <w:szCs w:val="24"/>
          <w:lang w:eastAsia="ar-SA"/>
        </w:rPr>
        <w:t>каб</w:t>
      </w:r>
      <w:proofErr w:type="spellEnd"/>
      <w:r w:rsidRPr="008414F5">
        <w:rPr>
          <w:rFonts w:ascii="Times New Roman" w:eastAsia="Times New Roman" w:hAnsi="Times New Roman" w:cs="Times New Roman"/>
          <w:sz w:val="24"/>
          <w:szCs w:val="24"/>
          <w:lang w:eastAsia="ar-SA"/>
        </w:rPr>
        <w:t>. 40</w:t>
      </w:r>
      <w:r w:rsidR="009345D9" w:rsidRPr="008414F5">
        <w:rPr>
          <w:rFonts w:ascii="Times New Roman" w:eastAsia="Times New Roman" w:hAnsi="Times New Roman" w:cs="Times New Roman"/>
          <w:sz w:val="24"/>
          <w:szCs w:val="24"/>
          <w:lang w:eastAsia="ar-SA"/>
        </w:rPr>
        <w:t>8</w:t>
      </w:r>
      <w:r w:rsidRPr="008414F5">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5" w:name="_Toc483302499"/>
      <w:bookmarkStart w:id="66" w:name="_Toc483316534"/>
      <w:bookmarkStart w:id="67" w:name="_Toc491095885"/>
      <w:bookmarkStart w:id="68" w:name="_Toc24982163"/>
      <w:bookmarkStart w:id="69" w:name="_Toc24982380"/>
      <w:bookmarkStart w:id="70"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5"/>
      <w:bookmarkEnd w:id="66"/>
      <w:bookmarkEnd w:id="67"/>
      <w:bookmarkEnd w:id="68"/>
      <w:bookmarkEnd w:id="69"/>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9"/>
      <w:bookmarkEnd w:id="60"/>
      <w:bookmarkEnd w:id="61"/>
      <w:bookmarkEnd w:id="62"/>
      <w:bookmarkEnd w:id="63"/>
      <w:bookmarkEnd w:id="64"/>
      <w:r w:rsidR="00BD5C0C" w:rsidRPr="003C4537">
        <w:rPr>
          <w:rFonts w:ascii="Times New Roman" w:hAnsi="Times New Roman" w:cs="Times New Roman"/>
          <w:sz w:val="24"/>
          <w:szCs w:val="24"/>
          <w:lang w:eastAsia="ar-SA"/>
        </w:rPr>
        <w:t>.</w:t>
      </w:r>
      <w:bookmarkEnd w:id="70"/>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1" w:name="_Toc366762353"/>
      <w:bookmarkStart w:id="72" w:name="_Toc368061867"/>
      <w:bookmarkStart w:id="73" w:name="_Toc368062031"/>
      <w:bookmarkStart w:id="74" w:name="_Toc370824127"/>
      <w:bookmarkStart w:id="75" w:name="_Toc394314148"/>
      <w:bookmarkStart w:id="76" w:name="_Toc410044311"/>
      <w:bookmarkStart w:id="77" w:name="_Toc429079257"/>
      <w:bookmarkStart w:id="78" w:name="_Toc483302500"/>
      <w:bookmarkStart w:id="79" w:name="_Toc483316535"/>
      <w:bookmarkStart w:id="80" w:name="_Toc491095886"/>
      <w:bookmarkStart w:id="81" w:name="_Toc24982164"/>
      <w:bookmarkStart w:id="82"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1"/>
      <w:bookmarkEnd w:id="72"/>
      <w:bookmarkEnd w:id="73"/>
      <w:bookmarkEnd w:id="74"/>
      <w:bookmarkEnd w:id="75"/>
      <w:bookmarkEnd w:id="76"/>
      <w:bookmarkEnd w:id="77"/>
      <w:bookmarkEnd w:id="78"/>
      <w:bookmarkEnd w:id="79"/>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0"/>
      <w:bookmarkEnd w:id="81"/>
      <w:bookmarkEnd w:id="82"/>
    </w:p>
    <w:p w14:paraId="29B962B3" w14:textId="05341A0F" w:rsidR="00167A77" w:rsidRPr="00BE5E5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bookmarkStart w:id="83" w:name="_Hlk30065893"/>
      <w:r w:rsidR="000C5821">
        <w:rPr>
          <w:rFonts w:ascii="Times New Roman" w:hAnsi="Times New Roman" w:cs="Times New Roman"/>
          <w:lang w:val="en-US"/>
        </w:rPr>
        <w:fldChar w:fldCharType="begin"/>
      </w:r>
      <w:r w:rsidR="000C5821" w:rsidRPr="000C5821">
        <w:rPr>
          <w:rFonts w:ascii="Times New Roman" w:hAnsi="Times New Roman" w:cs="Times New Roman"/>
        </w:rPr>
        <w:instrText xml:space="preserve"> </w:instrText>
      </w:r>
      <w:r w:rsidR="000C5821">
        <w:rPr>
          <w:rFonts w:ascii="Times New Roman" w:hAnsi="Times New Roman" w:cs="Times New Roman"/>
          <w:lang w:val="en-US"/>
        </w:rPr>
        <w:instrText>HYPERLINK</w:instrText>
      </w:r>
      <w:r w:rsidR="000C5821" w:rsidRPr="000C5821">
        <w:rPr>
          <w:rFonts w:ascii="Times New Roman" w:hAnsi="Times New Roman" w:cs="Times New Roman"/>
        </w:rPr>
        <w:instrText xml:space="preserve"> "</w:instrText>
      </w:r>
      <w:r w:rsidR="000C5821">
        <w:rPr>
          <w:rFonts w:ascii="Times New Roman" w:hAnsi="Times New Roman" w:cs="Times New Roman"/>
          <w:lang w:val="en-US"/>
        </w:rPr>
        <w:instrText>mailto</w:instrText>
      </w:r>
      <w:r w:rsidR="000C5821" w:rsidRPr="000C5821">
        <w:rPr>
          <w:rFonts w:ascii="Times New Roman" w:hAnsi="Times New Roman" w:cs="Times New Roman"/>
        </w:rPr>
        <w:instrText>:</w:instrText>
      </w:r>
      <w:r w:rsidR="000C5821" w:rsidRPr="000C5821">
        <w:rPr>
          <w:rFonts w:ascii="Times New Roman" w:hAnsi="Times New Roman" w:cs="Times New Roman"/>
          <w:lang w:val="en-US"/>
        </w:rPr>
        <w:instrText>rusnakav</w:instrText>
      </w:r>
      <w:r w:rsidR="000C5821" w:rsidRPr="000C5821">
        <w:rPr>
          <w:rFonts w:ascii="Times New Roman" w:hAnsi="Times New Roman" w:cs="Times New Roman"/>
        </w:rPr>
        <w:instrText>@</w:instrText>
      </w:r>
      <w:r w:rsidR="000C5821" w:rsidRPr="000C5821">
        <w:rPr>
          <w:rFonts w:ascii="Times New Roman" w:hAnsi="Times New Roman" w:cs="Times New Roman"/>
          <w:lang w:val="en-US"/>
        </w:rPr>
        <w:instrText>mures</w:instrText>
      </w:r>
      <w:r w:rsidR="000C5821" w:rsidRPr="000C5821">
        <w:rPr>
          <w:rFonts w:ascii="Times New Roman" w:hAnsi="Times New Roman" w:cs="Times New Roman"/>
        </w:rPr>
        <w:instrText>.</w:instrText>
      </w:r>
      <w:r w:rsidR="000C5821" w:rsidRPr="000C5821">
        <w:rPr>
          <w:rFonts w:ascii="Times New Roman" w:hAnsi="Times New Roman" w:cs="Times New Roman"/>
          <w:lang w:val="en-US"/>
        </w:rPr>
        <w:instrText>ru</w:instrText>
      </w:r>
      <w:r w:rsidR="000C5821" w:rsidRPr="000C5821">
        <w:rPr>
          <w:rFonts w:ascii="Times New Roman" w:hAnsi="Times New Roman" w:cs="Times New Roman"/>
        </w:rPr>
        <w:instrText xml:space="preserve">" </w:instrText>
      </w:r>
      <w:r w:rsidR="000C5821">
        <w:rPr>
          <w:rFonts w:ascii="Times New Roman" w:hAnsi="Times New Roman" w:cs="Times New Roman"/>
          <w:lang w:val="en-US"/>
        </w:rPr>
        <w:fldChar w:fldCharType="separate"/>
      </w:r>
      <w:r w:rsidR="000C5821" w:rsidRPr="00182EAB">
        <w:rPr>
          <w:rStyle w:val="a3"/>
          <w:rFonts w:ascii="Times New Roman" w:hAnsi="Times New Roman" w:cs="Times New Roman"/>
          <w:lang w:val="en-US"/>
        </w:rPr>
        <w:t>rusnakav</w:t>
      </w:r>
      <w:r w:rsidR="000C5821" w:rsidRPr="00182EAB">
        <w:rPr>
          <w:rStyle w:val="a3"/>
          <w:rFonts w:ascii="Times New Roman" w:hAnsi="Times New Roman" w:cs="Times New Roman"/>
        </w:rPr>
        <w:t>@</w:t>
      </w:r>
      <w:r w:rsidR="000C5821" w:rsidRPr="00182EAB">
        <w:rPr>
          <w:rStyle w:val="a3"/>
          <w:rFonts w:ascii="Times New Roman" w:hAnsi="Times New Roman" w:cs="Times New Roman"/>
          <w:lang w:val="en-US"/>
        </w:rPr>
        <w:t>mures</w:t>
      </w:r>
      <w:r w:rsidR="000C5821" w:rsidRPr="00182EAB">
        <w:rPr>
          <w:rStyle w:val="a3"/>
          <w:rFonts w:ascii="Times New Roman" w:hAnsi="Times New Roman" w:cs="Times New Roman"/>
        </w:rPr>
        <w:t>.</w:t>
      </w:r>
      <w:proofErr w:type="spellStart"/>
      <w:r w:rsidR="000C5821" w:rsidRPr="00182EAB">
        <w:rPr>
          <w:rStyle w:val="a3"/>
          <w:rFonts w:ascii="Times New Roman" w:hAnsi="Times New Roman" w:cs="Times New Roman"/>
          <w:lang w:val="en-US"/>
        </w:rPr>
        <w:t>ru</w:t>
      </w:r>
      <w:bookmarkEnd w:id="83"/>
      <w:proofErr w:type="spellEnd"/>
      <w:r w:rsidR="000C5821">
        <w:rPr>
          <w:rFonts w:ascii="Times New Roman" w:hAnsi="Times New Roman" w:cs="Times New Roman"/>
          <w:lang w:val="en-US"/>
        </w:rPr>
        <w:fldChar w:fldCharType="end"/>
      </w:r>
      <w:hyperlink r:id="rId10"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7C6AADBD"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6A72D5">
        <w:rPr>
          <w:rFonts w:ascii="Times New Roman" w:eastAsia="Times New Roman" w:hAnsi="Times New Roman"/>
          <w:sz w:val="24"/>
          <w:szCs w:val="24"/>
          <w:lang w:eastAsia="ar-SA"/>
        </w:rPr>
        <w:t xml:space="preserve">с </w:t>
      </w:r>
      <w:r w:rsidR="007D1806">
        <w:rPr>
          <w:rFonts w:ascii="Times New Roman" w:eastAsia="Times New Roman" w:hAnsi="Times New Roman"/>
          <w:b/>
          <w:sz w:val="24"/>
          <w:szCs w:val="24"/>
          <w:lang w:eastAsia="ar-SA"/>
        </w:rPr>
        <w:t>06</w:t>
      </w:r>
      <w:r w:rsidR="00215FD2" w:rsidRPr="006A72D5">
        <w:rPr>
          <w:rFonts w:ascii="Times New Roman" w:eastAsia="Times New Roman" w:hAnsi="Times New Roman"/>
          <w:b/>
          <w:sz w:val="24"/>
          <w:szCs w:val="24"/>
          <w:lang w:eastAsia="ar-SA"/>
        </w:rPr>
        <w:t>.</w:t>
      </w:r>
      <w:r w:rsidR="00967F09" w:rsidRPr="006A72D5">
        <w:rPr>
          <w:rFonts w:ascii="Times New Roman" w:eastAsia="Times New Roman" w:hAnsi="Times New Roman"/>
          <w:b/>
          <w:sz w:val="24"/>
          <w:szCs w:val="24"/>
          <w:lang w:eastAsia="ar-SA"/>
        </w:rPr>
        <w:t>0</w:t>
      </w:r>
      <w:r w:rsidR="007D1806">
        <w:rPr>
          <w:rFonts w:ascii="Times New Roman" w:eastAsia="Times New Roman" w:hAnsi="Times New Roman"/>
          <w:b/>
          <w:sz w:val="24"/>
          <w:szCs w:val="24"/>
          <w:lang w:eastAsia="ar-SA"/>
        </w:rPr>
        <w:t>3</w:t>
      </w:r>
      <w:r w:rsidR="00D61925" w:rsidRPr="006A72D5">
        <w:rPr>
          <w:rFonts w:ascii="Times New Roman" w:eastAsia="Times New Roman" w:hAnsi="Times New Roman"/>
          <w:b/>
          <w:sz w:val="24"/>
          <w:szCs w:val="24"/>
          <w:lang w:eastAsia="ar-SA"/>
        </w:rPr>
        <w:t>.20</w:t>
      </w:r>
      <w:r w:rsidR="00967F09"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по </w:t>
      </w:r>
      <w:r w:rsidR="007D1806">
        <w:rPr>
          <w:rFonts w:ascii="Times New Roman" w:eastAsia="Times New Roman" w:hAnsi="Times New Roman"/>
          <w:b/>
          <w:sz w:val="24"/>
          <w:szCs w:val="24"/>
          <w:lang w:eastAsia="ar-SA"/>
        </w:rPr>
        <w:t>16</w:t>
      </w:r>
      <w:r w:rsidR="00D11D0F" w:rsidRPr="006A72D5">
        <w:rPr>
          <w:rFonts w:ascii="Times New Roman" w:eastAsia="Times New Roman" w:hAnsi="Times New Roman"/>
          <w:b/>
          <w:sz w:val="24"/>
          <w:szCs w:val="24"/>
          <w:lang w:eastAsia="ar-SA"/>
        </w:rPr>
        <w:t>.</w:t>
      </w:r>
      <w:r w:rsidR="00306EBB" w:rsidRPr="006A72D5">
        <w:rPr>
          <w:rFonts w:ascii="Times New Roman" w:eastAsia="Times New Roman" w:hAnsi="Times New Roman"/>
          <w:b/>
          <w:sz w:val="24"/>
          <w:szCs w:val="24"/>
          <w:lang w:eastAsia="ar-SA"/>
        </w:rPr>
        <w:t>0</w:t>
      </w:r>
      <w:r w:rsidR="007D1806">
        <w:rPr>
          <w:rFonts w:ascii="Times New Roman" w:eastAsia="Times New Roman" w:hAnsi="Times New Roman"/>
          <w:b/>
          <w:sz w:val="24"/>
          <w:szCs w:val="24"/>
          <w:lang w:eastAsia="ar-SA"/>
        </w:rPr>
        <w:t>3</w:t>
      </w:r>
      <w:r w:rsidR="00D61925" w:rsidRPr="006A72D5">
        <w:rPr>
          <w:rFonts w:ascii="Times New Roman" w:eastAsia="Times New Roman" w:hAnsi="Times New Roman"/>
          <w:b/>
          <w:sz w:val="24"/>
          <w:szCs w:val="24"/>
          <w:lang w:eastAsia="ar-SA"/>
        </w:rPr>
        <w:t>.20</w:t>
      </w:r>
      <w:r w:rsidR="00306EBB"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5D7CFB1E"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6A72D5">
        <w:rPr>
          <w:rFonts w:ascii="Times New Roman" w:eastAsia="Times New Roman" w:hAnsi="Times New Roman" w:cs="Times New Roman"/>
          <w:b/>
          <w:sz w:val="24"/>
          <w:szCs w:val="24"/>
          <w:lang w:eastAsia="ar-SA"/>
        </w:rPr>
        <w:t xml:space="preserve">с </w:t>
      </w:r>
      <w:r w:rsidR="007D1806">
        <w:rPr>
          <w:rFonts w:ascii="Times New Roman" w:eastAsia="Times New Roman" w:hAnsi="Times New Roman" w:cs="Times New Roman"/>
          <w:b/>
          <w:sz w:val="24"/>
          <w:szCs w:val="24"/>
          <w:lang w:eastAsia="ar-SA"/>
        </w:rPr>
        <w:t>06</w:t>
      </w:r>
      <w:r w:rsidR="00AF6C0A" w:rsidRPr="006A72D5">
        <w:rPr>
          <w:rFonts w:ascii="Times New Roman" w:eastAsia="Times New Roman" w:hAnsi="Times New Roman" w:cs="Times New Roman"/>
          <w:b/>
          <w:sz w:val="24"/>
          <w:szCs w:val="24"/>
          <w:lang w:eastAsia="ar-SA"/>
        </w:rPr>
        <w:t>.</w:t>
      </w:r>
      <w:r w:rsidR="00816519" w:rsidRPr="006A72D5">
        <w:rPr>
          <w:rFonts w:ascii="Times New Roman" w:eastAsia="Times New Roman" w:hAnsi="Times New Roman" w:cs="Times New Roman"/>
          <w:b/>
          <w:sz w:val="24"/>
          <w:szCs w:val="24"/>
          <w:lang w:eastAsia="ar-SA"/>
        </w:rPr>
        <w:t>0</w:t>
      </w:r>
      <w:r w:rsidR="007D1806">
        <w:rPr>
          <w:rFonts w:ascii="Times New Roman" w:eastAsia="Times New Roman" w:hAnsi="Times New Roman" w:cs="Times New Roman"/>
          <w:b/>
          <w:sz w:val="24"/>
          <w:szCs w:val="24"/>
          <w:lang w:eastAsia="ar-SA"/>
        </w:rPr>
        <w:t>3</w:t>
      </w:r>
      <w:r w:rsidRPr="006A72D5">
        <w:rPr>
          <w:rFonts w:ascii="Times New Roman" w:eastAsia="Times New Roman" w:hAnsi="Times New Roman" w:cs="Times New Roman"/>
          <w:b/>
          <w:sz w:val="24"/>
          <w:szCs w:val="24"/>
          <w:lang w:eastAsia="ar-SA"/>
        </w:rPr>
        <w:t>.20</w:t>
      </w:r>
      <w:r w:rsidR="0081651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w:t>
      </w:r>
      <w:proofErr w:type="gramStart"/>
      <w:r w:rsidRPr="006A72D5">
        <w:rPr>
          <w:rFonts w:ascii="Times New Roman" w:eastAsia="Times New Roman" w:hAnsi="Times New Roman" w:cs="Times New Roman"/>
          <w:b/>
          <w:sz w:val="24"/>
          <w:szCs w:val="24"/>
          <w:lang w:eastAsia="ar-SA"/>
        </w:rPr>
        <w:t>МСК</w:t>
      </w:r>
      <w:proofErr w:type="gramEnd"/>
      <w:r w:rsidRPr="006A72D5">
        <w:rPr>
          <w:rFonts w:ascii="Times New Roman" w:eastAsia="Times New Roman" w:hAnsi="Times New Roman" w:cs="Times New Roman"/>
          <w:b/>
          <w:sz w:val="24"/>
          <w:szCs w:val="24"/>
          <w:lang w:eastAsia="ar-SA"/>
        </w:rPr>
        <w:t xml:space="preserve">) </w:t>
      </w:r>
      <w:r w:rsidR="007D1806">
        <w:rPr>
          <w:rFonts w:ascii="Times New Roman" w:eastAsia="Times New Roman" w:hAnsi="Times New Roman" w:cs="Times New Roman"/>
          <w:b/>
          <w:sz w:val="24"/>
          <w:szCs w:val="24"/>
          <w:lang w:eastAsia="ar-SA"/>
        </w:rPr>
        <w:t>16</w:t>
      </w:r>
      <w:r w:rsidRPr="006A72D5">
        <w:rPr>
          <w:rFonts w:ascii="Times New Roman" w:eastAsia="Times New Roman" w:hAnsi="Times New Roman" w:cs="Times New Roman"/>
          <w:b/>
          <w:sz w:val="24"/>
          <w:szCs w:val="24"/>
          <w:lang w:eastAsia="ar-SA"/>
        </w:rPr>
        <w:t>.</w:t>
      </w:r>
      <w:r w:rsidR="00DA7285" w:rsidRPr="006A72D5">
        <w:rPr>
          <w:rFonts w:ascii="Times New Roman" w:eastAsia="Times New Roman" w:hAnsi="Times New Roman" w:cs="Times New Roman"/>
          <w:b/>
          <w:sz w:val="24"/>
          <w:szCs w:val="24"/>
          <w:lang w:eastAsia="ar-SA"/>
        </w:rPr>
        <w:t>0</w:t>
      </w:r>
      <w:r w:rsidR="007D1806">
        <w:rPr>
          <w:rFonts w:ascii="Times New Roman" w:eastAsia="Times New Roman" w:hAnsi="Times New Roman" w:cs="Times New Roman"/>
          <w:b/>
          <w:sz w:val="24"/>
          <w:szCs w:val="24"/>
          <w:lang w:eastAsia="ar-SA"/>
        </w:rPr>
        <w:t>3</w:t>
      </w:r>
      <w:r w:rsidRPr="006A72D5">
        <w:rPr>
          <w:rFonts w:ascii="Times New Roman" w:eastAsia="Times New Roman" w:hAnsi="Times New Roman" w:cs="Times New Roman"/>
          <w:b/>
          <w:sz w:val="24"/>
          <w:szCs w:val="24"/>
          <w:lang w:eastAsia="ar-SA"/>
        </w:rPr>
        <w:t>.20</w:t>
      </w:r>
      <w:r w:rsidR="00DA728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23AB905C"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1" w:history="1">
        <w:r w:rsidR="00EC7627" w:rsidRPr="00182EAB">
          <w:rPr>
            <w:rStyle w:val="a3"/>
          </w:rPr>
          <w:t xml:space="preserve"> </w:t>
        </w:r>
        <w:r w:rsidR="00EC7627" w:rsidRPr="00182EAB">
          <w:rPr>
            <w:rStyle w:val="a3"/>
            <w:rFonts w:ascii="Times New Roman" w:hAnsi="Times New Roman" w:cs="Times New Roman"/>
            <w:lang w:val="en-US"/>
          </w:rPr>
          <w:t>rusnakav</w:t>
        </w:r>
        <w:r w:rsidR="00EC7627" w:rsidRPr="00182EAB">
          <w:rPr>
            <w:rStyle w:val="a3"/>
            <w:rFonts w:ascii="Times New Roman" w:hAnsi="Times New Roman" w:cs="Times New Roman"/>
          </w:rPr>
          <w:t>@</w:t>
        </w:r>
        <w:r w:rsidR="00EC7627" w:rsidRPr="00182EAB">
          <w:rPr>
            <w:rStyle w:val="a3"/>
            <w:rFonts w:ascii="Times New Roman" w:hAnsi="Times New Roman" w:cs="Times New Roman"/>
            <w:lang w:val="en-US"/>
          </w:rPr>
          <w:t>mures</w:t>
        </w:r>
        <w:r w:rsidR="00EC7627" w:rsidRPr="00182EAB">
          <w:rPr>
            <w:rStyle w:val="a3"/>
            <w:rFonts w:ascii="Times New Roman" w:hAnsi="Times New Roman" w:cs="Times New Roman"/>
          </w:rPr>
          <w:t>.</w:t>
        </w:r>
        <w:r w:rsidR="00EC7627" w:rsidRPr="00182EAB">
          <w:rPr>
            <w:rStyle w:val="a3"/>
            <w:rFonts w:ascii="Times New Roman" w:hAnsi="Times New Roman" w:cs="Times New Roman"/>
            <w:lang w:val="en-US"/>
          </w:rPr>
          <w:t>ru</w:t>
        </w:r>
      </w:hyperlink>
      <w:r w:rsidR="00A877A1" w:rsidRPr="00A877A1">
        <w:rPr>
          <w:rFonts w:ascii="Times New Roman" w:hAnsi="Times New Roman" w:cs="Times New Roman"/>
          <w:sz w:val="24"/>
          <w:szCs w:val="24"/>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3EE7DAEA"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EC7627">
        <w:rPr>
          <w:rFonts w:ascii="Times New Roman" w:eastAsia="Times New Roman" w:hAnsi="Times New Roman" w:cs="Times New Roman"/>
          <w:b/>
          <w:sz w:val="24"/>
          <w:szCs w:val="24"/>
          <w:lang w:eastAsia="ar-SA"/>
        </w:rPr>
        <w:t>06</w:t>
      </w:r>
      <w:r w:rsidRPr="006A72D5">
        <w:rPr>
          <w:rFonts w:ascii="Times New Roman" w:eastAsia="Times New Roman" w:hAnsi="Times New Roman" w:cs="Times New Roman"/>
          <w:b/>
          <w:sz w:val="24"/>
          <w:szCs w:val="24"/>
          <w:lang w:eastAsia="ar-SA"/>
        </w:rPr>
        <w:t>.</w:t>
      </w:r>
      <w:r w:rsidR="00D75742" w:rsidRPr="006A72D5">
        <w:rPr>
          <w:rFonts w:ascii="Times New Roman" w:eastAsia="Times New Roman" w:hAnsi="Times New Roman" w:cs="Times New Roman"/>
          <w:b/>
          <w:sz w:val="24"/>
          <w:szCs w:val="24"/>
          <w:lang w:eastAsia="ar-SA"/>
        </w:rPr>
        <w:t>0</w:t>
      </w:r>
      <w:r w:rsidR="00EC7627">
        <w:rPr>
          <w:rFonts w:ascii="Times New Roman" w:eastAsia="Times New Roman" w:hAnsi="Times New Roman" w:cs="Times New Roman"/>
          <w:b/>
          <w:sz w:val="24"/>
          <w:szCs w:val="24"/>
          <w:lang w:eastAsia="ar-SA"/>
        </w:rPr>
        <w:t>3</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w:t>
      </w:r>
      <w:proofErr w:type="gramStart"/>
      <w:r w:rsidRPr="006A72D5">
        <w:rPr>
          <w:rFonts w:ascii="Times New Roman" w:eastAsia="Times New Roman" w:hAnsi="Times New Roman" w:cs="Times New Roman"/>
          <w:b/>
          <w:sz w:val="24"/>
          <w:szCs w:val="24"/>
          <w:lang w:eastAsia="ar-SA"/>
        </w:rPr>
        <w:t>МСК</w:t>
      </w:r>
      <w:proofErr w:type="gramEnd"/>
      <w:r w:rsidRPr="006A72D5">
        <w:rPr>
          <w:rFonts w:ascii="Times New Roman" w:eastAsia="Times New Roman" w:hAnsi="Times New Roman" w:cs="Times New Roman"/>
          <w:b/>
          <w:sz w:val="24"/>
          <w:szCs w:val="24"/>
          <w:lang w:eastAsia="ar-SA"/>
        </w:rPr>
        <w:t>)</w:t>
      </w:r>
      <w:r w:rsidRPr="006A72D5">
        <w:rPr>
          <w:b/>
        </w:rPr>
        <w:t xml:space="preserve"> </w:t>
      </w:r>
      <w:r w:rsidR="00EC7627">
        <w:rPr>
          <w:rFonts w:ascii="Times New Roman" w:hAnsi="Times New Roman" w:cs="Times New Roman"/>
          <w:b/>
        </w:rPr>
        <w:t>10</w:t>
      </w:r>
      <w:r w:rsidRPr="00191F6C">
        <w:rPr>
          <w:rFonts w:ascii="Times New Roman" w:eastAsia="Times New Roman" w:hAnsi="Times New Roman" w:cs="Times New Roman"/>
          <w:b/>
          <w:sz w:val="24"/>
          <w:szCs w:val="24"/>
          <w:lang w:eastAsia="ar-SA"/>
        </w:rPr>
        <w:t>.</w:t>
      </w:r>
      <w:r w:rsidR="00E033C9" w:rsidRPr="006A72D5">
        <w:rPr>
          <w:rFonts w:ascii="Times New Roman" w:eastAsia="Times New Roman" w:hAnsi="Times New Roman" w:cs="Times New Roman"/>
          <w:b/>
          <w:sz w:val="24"/>
          <w:szCs w:val="24"/>
          <w:lang w:eastAsia="ar-SA"/>
        </w:rPr>
        <w:t>0</w:t>
      </w:r>
      <w:r w:rsidR="00EC7627">
        <w:rPr>
          <w:rFonts w:ascii="Times New Roman" w:eastAsia="Times New Roman" w:hAnsi="Times New Roman" w:cs="Times New Roman"/>
          <w:b/>
          <w:sz w:val="24"/>
          <w:szCs w:val="24"/>
          <w:lang w:eastAsia="ar-SA"/>
        </w:rPr>
        <w:t>3</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7F1BFD36"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w:t>
      </w:r>
      <w:proofErr w:type="gramStart"/>
      <w:r w:rsidRPr="006A72D5">
        <w:rPr>
          <w:rFonts w:ascii="Times New Roman" w:eastAsia="Times New Roman" w:hAnsi="Times New Roman" w:cs="Times New Roman"/>
          <w:b/>
          <w:sz w:val="24"/>
          <w:szCs w:val="24"/>
          <w:lang w:eastAsia="ar-SA"/>
        </w:rPr>
        <w:t xml:space="preserve">начала/окончания срока </w:t>
      </w:r>
      <w:r w:rsidRPr="006A72D5">
        <w:rPr>
          <w:rFonts w:ascii="Times New Roman" w:eastAsia="Times New Roman" w:hAnsi="Times New Roman" w:cs="Times New Roman"/>
          <w:b/>
          <w:sz w:val="24"/>
          <w:szCs w:val="24"/>
          <w:lang w:eastAsia="ru-RU"/>
        </w:rPr>
        <w:t>предоставления</w:t>
      </w:r>
      <w:proofErr w:type="gramEnd"/>
      <w:r w:rsidRPr="006A72D5">
        <w:rPr>
          <w:rFonts w:ascii="Times New Roman" w:eastAsia="Times New Roman" w:hAnsi="Times New Roman" w:cs="Times New Roman"/>
          <w:b/>
          <w:sz w:val="24"/>
          <w:szCs w:val="24"/>
          <w:lang w:eastAsia="ru-RU"/>
        </w:rPr>
        <w:t xml:space="preserve"> Участникам закупки разъяснений положений Документации</w:t>
      </w:r>
      <w:r w:rsidRPr="006A72D5">
        <w:rPr>
          <w:b/>
        </w:rPr>
        <w:t xml:space="preserve"> </w:t>
      </w:r>
      <w:r w:rsidRPr="006A72D5">
        <w:rPr>
          <w:rFonts w:ascii="Times New Roman" w:eastAsia="Times New Roman" w:hAnsi="Times New Roman" w:cs="Times New Roman"/>
          <w:b/>
          <w:sz w:val="24"/>
          <w:szCs w:val="24"/>
          <w:lang w:eastAsia="ru-RU"/>
        </w:rPr>
        <w:t>и (или) извещения</w:t>
      </w:r>
      <w:r w:rsidRPr="006A72D5">
        <w:rPr>
          <w:rFonts w:ascii="Times New Roman" w:eastAsia="Times New Roman" w:hAnsi="Times New Roman" w:cs="Times New Roman"/>
          <w:b/>
          <w:sz w:val="24"/>
          <w:szCs w:val="24"/>
          <w:lang w:eastAsia="ar-SA"/>
        </w:rPr>
        <w:t xml:space="preserve">: с </w:t>
      </w:r>
      <w:r w:rsidR="00EC7627">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w:t>
      </w:r>
      <w:r w:rsidR="00CB2EB3" w:rsidRPr="006A72D5">
        <w:rPr>
          <w:rFonts w:ascii="Times New Roman" w:eastAsia="Times New Roman" w:hAnsi="Times New Roman" w:cs="Times New Roman"/>
          <w:b/>
          <w:sz w:val="24"/>
          <w:szCs w:val="24"/>
          <w:lang w:eastAsia="ar-SA"/>
        </w:rPr>
        <w:t>0</w:t>
      </w:r>
      <w:r w:rsidR="00EC7627">
        <w:rPr>
          <w:rFonts w:ascii="Times New Roman" w:eastAsia="Times New Roman" w:hAnsi="Times New Roman" w:cs="Times New Roman"/>
          <w:b/>
          <w:sz w:val="24"/>
          <w:szCs w:val="24"/>
          <w:lang w:eastAsia="ar-SA"/>
        </w:rPr>
        <w:t>3</w:t>
      </w:r>
      <w:r w:rsidRPr="006A72D5">
        <w:rPr>
          <w:rFonts w:ascii="Times New Roman" w:eastAsia="Times New Roman" w:hAnsi="Times New Roman" w:cs="Times New Roman"/>
          <w:b/>
          <w:sz w:val="24"/>
          <w:szCs w:val="24"/>
          <w:lang w:eastAsia="ar-SA"/>
        </w:rPr>
        <w:t>.20</w:t>
      </w:r>
      <w:r w:rsidR="00CB2EB3"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w:t>
      </w:r>
      <w:r w:rsidR="00EC7627">
        <w:rPr>
          <w:rFonts w:ascii="Times New Roman" w:eastAsia="Times New Roman" w:hAnsi="Times New Roman" w:cs="Times New Roman"/>
          <w:b/>
          <w:sz w:val="24"/>
          <w:szCs w:val="24"/>
          <w:lang w:eastAsia="ar-SA"/>
        </w:rPr>
        <w:t>13</w:t>
      </w:r>
      <w:r w:rsidRPr="006A72D5">
        <w:rPr>
          <w:rFonts w:ascii="Times New Roman" w:eastAsia="Times New Roman" w:hAnsi="Times New Roman" w:cs="Times New Roman"/>
          <w:b/>
          <w:sz w:val="24"/>
          <w:szCs w:val="24"/>
          <w:lang w:eastAsia="ar-SA"/>
        </w:rPr>
        <w:t>.</w:t>
      </w:r>
      <w:r w:rsidR="0074619B" w:rsidRPr="006A72D5">
        <w:rPr>
          <w:rFonts w:ascii="Times New Roman" w:eastAsia="Times New Roman" w:hAnsi="Times New Roman" w:cs="Times New Roman"/>
          <w:b/>
          <w:sz w:val="24"/>
          <w:szCs w:val="24"/>
          <w:lang w:eastAsia="ar-SA"/>
        </w:rPr>
        <w:t>0</w:t>
      </w:r>
      <w:r w:rsidR="00EC7627">
        <w:rPr>
          <w:rFonts w:ascii="Times New Roman" w:eastAsia="Times New Roman" w:hAnsi="Times New Roman" w:cs="Times New Roman"/>
          <w:b/>
          <w:sz w:val="24"/>
          <w:szCs w:val="24"/>
          <w:lang w:eastAsia="ar-SA"/>
        </w:rPr>
        <w:t>3</w:t>
      </w:r>
      <w:r w:rsidRPr="006A72D5">
        <w:rPr>
          <w:rFonts w:ascii="Times New Roman" w:eastAsia="Times New Roman" w:hAnsi="Times New Roman" w:cs="Times New Roman"/>
          <w:b/>
          <w:sz w:val="24"/>
          <w:szCs w:val="24"/>
          <w:lang w:eastAsia="ar-SA"/>
        </w:rPr>
        <w:t>.20</w:t>
      </w:r>
      <w:r w:rsidR="0074619B"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lastRenderedPageBreak/>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3"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3"/>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897DF3" w14:textId="77777777" w:rsidR="00F74410" w:rsidRDefault="00F74410"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7B1B68F" w14:textId="77777777" w:rsidR="00F74410" w:rsidRDefault="00F74410"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435F5A" w14:textId="77777777" w:rsidR="000646CF" w:rsidRDefault="000646C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CADCB14" w14:textId="77777777" w:rsidR="000646CF" w:rsidRDefault="000646C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2546768" w14:textId="77777777" w:rsidR="000646CF" w:rsidRDefault="000646C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B0FA98A" w14:textId="77777777" w:rsidR="000646CF" w:rsidRDefault="000646C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7B55947" w14:textId="77777777" w:rsidR="00F74410" w:rsidRDefault="00F74410"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44264A">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44264A">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44264A">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44264A">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44264A">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44264A">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44264A">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28</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44264A">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44264A">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44264A">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0635D">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44264A">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bookmarkStart w:id="122" w:name="_GoBack"/>
      <w:bookmarkEnd w:id="122"/>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3" w:name="_Toc366761027"/>
      <w:bookmarkStart w:id="124" w:name="_Toc24982387"/>
      <w:r w:rsidRPr="00150866">
        <w:rPr>
          <w:b/>
          <w:bCs/>
          <w:szCs w:val="28"/>
        </w:rPr>
        <w:t>Термины и определения</w:t>
      </w:r>
      <w:bookmarkEnd w:id="123"/>
      <w:bookmarkEnd w:id="124"/>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5"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6" w:name="_Toc24982388"/>
      <w:r w:rsidRPr="00150866">
        <w:rPr>
          <w:b/>
          <w:bCs/>
          <w:szCs w:val="28"/>
        </w:rPr>
        <w:t>Общие положения</w:t>
      </w:r>
      <w:bookmarkEnd w:id="125"/>
      <w:bookmarkEnd w:id="126"/>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7" w:name="_Toc366762358"/>
      <w:bookmarkStart w:id="128" w:name="_Toc368061873"/>
      <w:bookmarkStart w:id="129" w:name="_Toc368062037"/>
      <w:bookmarkStart w:id="130" w:name="_Toc370824133"/>
      <w:bookmarkStart w:id="131" w:name="_Toc394314155"/>
      <w:bookmarkStart w:id="132" w:name="_Toc410044318"/>
      <w:bookmarkStart w:id="133" w:name="_Toc429079263"/>
      <w:bookmarkStart w:id="134" w:name="_Toc483302508"/>
      <w:bookmarkStart w:id="135" w:name="_Toc483316543"/>
      <w:bookmarkStart w:id="136" w:name="_Toc491095894"/>
      <w:bookmarkStart w:id="137" w:name="_Toc536175352"/>
      <w:bookmarkStart w:id="138" w:name="_Toc536175846"/>
      <w:bookmarkStart w:id="139" w:name="_Toc24982172"/>
      <w:bookmarkStart w:id="140"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7"/>
      <w:bookmarkEnd w:id="128"/>
      <w:bookmarkEnd w:id="129"/>
      <w:bookmarkEnd w:id="130"/>
      <w:bookmarkEnd w:id="131"/>
      <w:bookmarkEnd w:id="132"/>
      <w:r w:rsidRPr="006C3AEF">
        <w:rPr>
          <w:rFonts w:ascii="Times New Roman" w:eastAsia="Times New Roman" w:hAnsi="Times New Roman" w:cs="Times New Roman"/>
          <w:b/>
          <w:bCs/>
          <w:sz w:val="24"/>
          <w:szCs w:val="26"/>
          <w:lang w:eastAsia="ar-SA"/>
        </w:rPr>
        <w:t xml:space="preserve"> конкурентных переговоров</w:t>
      </w:r>
      <w:bookmarkEnd w:id="133"/>
      <w:bookmarkEnd w:id="134"/>
      <w:bookmarkEnd w:id="135"/>
      <w:bookmarkEnd w:id="136"/>
      <w:bookmarkEnd w:id="137"/>
      <w:bookmarkEnd w:id="138"/>
      <w:bookmarkEnd w:id="139"/>
      <w:bookmarkEnd w:id="140"/>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59"/>
      <w:bookmarkStart w:id="142" w:name="_Toc368061874"/>
      <w:bookmarkStart w:id="143" w:name="_Toc368062038"/>
      <w:bookmarkStart w:id="144" w:name="_Toc370824134"/>
      <w:bookmarkStart w:id="145" w:name="_Toc394314156"/>
      <w:bookmarkStart w:id="146" w:name="_Toc410044319"/>
      <w:bookmarkStart w:id="147" w:name="_Toc429079264"/>
      <w:bookmarkStart w:id="148" w:name="_Toc483302509"/>
      <w:bookmarkStart w:id="149" w:name="_Toc483316544"/>
      <w:bookmarkStart w:id="150" w:name="_Toc491095895"/>
      <w:bookmarkStart w:id="151" w:name="_Toc536175353"/>
      <w:bookmarkStart w:id="152" w:name="_Toc536175847"/>
      <w:bookmarkStart w:id="153" w:name="_Toc24982173"/>
      <w:bookmarkStart w:id="154"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60"/>
      <w:bookmarkStart w:id="156" w:name="_Toc368061875"/>
      <w:bookmarkStart w:id="157" w:name="_Toc368062039"/>
      <w:bookmarkStart w:id="158" w:name="_Toc370824135"/>
      <w:bookmarkStart w:id="159" w:name="_Toc394314157"/>
      <w:bookmarkStart w:id="160" w:name="_Toc410044320"/>
      <w:bookmarkStart w:id="161" w:name="_Toc429079265"/>
      <w:bookmarkStart w:id="162" w:name="_Toc483302510"/>
      <w:bookmarkStart w:id="163" w:name="_Toc483316545"/>
      <w:bookmarkStart w:id="164" w:name="_Toc491095896"/>
      <w:bookmarkStart w:id="165" w:name="_Toc536175354"/>
      <w:bookmarkStart w:id="166" w:name="_Toc536175848"/>
      <w:bookmarkStart w:id="167" w:name="_Toc24982174"/>
      <w:bookmarkStart w:id="168"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5"/>
      <w:bookmarkEnd w:id="156"/>
      <w:bookmarkEnd w:id="157"/>
      <w:bookmarkEnd w:id="158"/>
      <w:bookmarkEnd w:id="159"/>
      <w:bookmarkEnd w:id="160"/>
      <w:r w:rsidRPr="006C3AEF">
        <w:rPr>
          <w:rFonts w:ascii="Times New Roman" w:eastAsia="Times New Roman" w:hAnsi="Times New Roman" w:cs="Times New Roman"/>
          <w:b/>
          <w:bCs/>
          <w:sz w:val="24"/>
          <w:szCs w:val="26"/>
          <w:lang w:eastAsia="ar-SA"/>
        </w:rPr>
        <w:t>конкурентных переговорах</w:t>
      </w:r>
      <w:bookmarkEnd w:id="161"/>
      <w:bookmarkEnd w:id="162"/>
      <w:bookmarkEnd w:id="163"/>
      <w:bookmarkEnd w:id="164"/>
      <w:bookmarkEnd w:id="165"/>
      <w:bookmarkEnd w:id="166"/>
      <w:bookmarkEnd w:id="167"/>
      <w:bookmarkEnd w:id="168"/>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6C3AEF">
        <w:rPr>
          <w:rFonts w:ascii="Times New Roman" w:eastAsia="Times New Roman" w:hAnsi="Times New Roman" w:cs="Times New Roman"/>
          <w:sz w:val="24"/>
          <w:szCs w:val="24"/>
          <w:lang w:eastAsia="ar-SA"/>
        </w:rPr>
        <w:lastRenderedPageBreak/>
        <w:t>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9" w:name="_Toc366762361"/>
      <w:bookmarkStart w:id="170" w:name="_Toc368061876"/>
      <w:bookmarkStart w:id="171" w:name="_Toc368062040"/>
      <w:bookmarkStart w:id="172" w:name="_Toc370824136"/>
      <w:bookmarkStart w:id="173" w:name="_Toc394314158"/>
      <w:bookmarkStart w:id="174" w:name="_Toc410044321"/>
      <w:bookmarkStart w:id="175" w:name="_Toc429079266"/>
      <w:bookmarkStart w:id="176" w:name="_Toc483302511"/>
      <w:bookmarkStart w:id="177" w:name="_Toc483316546"/>
      <w:bookmarkStart w:id="178" w:name="_Toc491095897"/>
      <w:bookmarkStart w:id="179" w:name="_Toc536175355"/>
      <w:bookmarkStart w:id="180" w:name="_Toc536175849"/>
      <w:bookmarkStart w:id="181" w:name="_Toc24982175"/>
      <w:bookmarkStart w:id="182" w:name="_Toc24982392"/>
      <w:r w:rsidRPr="00A441AC">
        <w:rPr>
          <w:rFonts w:ascii="Times New Roman" w:eastAsia="Times New Roman" w:hAnsi="Times New Roman" w:cs="Times New Roman"/>
          <w:b/>
          <w:bCs/>
          <w:sz w:val="24"/>
          <w:szCs w:val="26"/>
          <w:lang w:eastAsia="ar-SA"/>
        </w:rPr>
        <w:t xml:space="preserve">2.4. Отмена </w:t>
      </w:r>
      <w:bookmarkEnd w:id="169"/>
      <w:bookmarkEnd w:id="170"/>
      <w:bookmarkEnd w:id="171"/>
      <w:bookmarkEnd w:id="172"/>
      <w:bookmarkEnd w:id="173"/>
      <w:bookmarkEnd w:id="174"/>
      <w:r w:rsidRPr="00A441AC">
        <w:rPr>
          <w:rFonts w:ascii="Times New Roman" w:eastAsia="Times New Roman" w:hAnsi="Times New Roman" w:cs="Times New Roman"/>
          <w:b/>
          <w:bCs/>
          <w:sz w:val="24"/>
          <w:szCs w:val="26"/>
          <w:lang w:eastAsia="ar-SA"/>
        </w:rPr>
        <w:t>конкурентных переговоров</w:t>
      </w:r>
      <w:bookmarkEnd w:id="175"/>
      <w:bookmarkEnd w:id="176"/>
      <w:bookmarkEnd w:id="177"/>
      <w:bookmarkEnd w:id="178"/>
      <w:bookmarkEnd w:id="179"/>
      <w:bookmarkEnd w:id="180"/>
      <w:bookmarkEnd w:id="181"/>
      <w:bookmarkEnd w:id="182"/>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2"/>
      <w:bookmarkStart w:id="184" w:name="_Toc368061877"/>
      <w:bookmarkStart w:id="185" w:name="_Toc368062041"/>
      <w:bookmarkStart w:id="186" w:name="_Toc370824137"/>
      <w:bookmarkStart w:id="187" w:name="_Toc394314159"/>
      <w:bookmarkStart w:id="188" w:name="_Toc410044322"/>
      <w:bookmarkStart w:id="189" w:name="_Toc429079267"/>
      <w:bookmarkStart w:id="190" w:name="_Toc483302512"/>
      <w:bookmarkStart w:id="191" w:name="_Toc483316547"/>
      <w:bookmarkStart w:id="192" w:name="_Toc491095898"/>
      <w:bookmarkStart w:id="193" w:name="_Toc536175356"/>
      <w:bookmarkStart w:id="194" w:name="_Toc536175850"/>
      <w:bookmarkStart w:id="195" w:name="_Toc24982176"/>
      <w:bookmarkStart w:id="196" w:name="_Toc24982393"/>
      <w:r w:rsidRPr="00A441AC">
        <w:rPr>
          <w:rFonts w:ascii="Times New Roman" w:eastAsia="Times New Roman" w:hAnsi="Times New Roman" w:cs="Times New Roman"/>
          <w:b/>
          <w:bCs/>
          <w:sz w:val="24"/>
          <w:szCs w:val="26"/>
          <w:lang w:eastAsia="ar-SA"/>
        </w:rPr>
        <w:t>2.5. Возврат документов</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7" w:name="_Toc24982394"/>
      <w:r w:rsidRPr="00150866">
        <w:rPr>
          <w:b/>
          <w:bCs/>
          <w:szCs w:val="28"/>
        </w:rPr>
        <w:t>Требования к Участникам закупки. Заявка и прилагаемые к ней документы</w:t>
      </w:r>
      <w:bookmarkEnd w:id="197"/>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8" w:name="_Toc370824139"/>
      <w:bookmarkStart w:id="199" w:name="_Toc394314161"/>
      <w:bookmarkStart w:id="200" w:name="_Toc410044324"/>
      <w:bookmarkStart w:id="201" w:name="_Toc429079269"/>
      <w:bookmarkStart w:id="202" w:name="_Toc483302514"/>
      <w:bookmarkStart w:id="203" w:name="_Toc483316549"/>
      <w:bookmarkStart w:id="204" w:name="_Toc491095900"/>
      <w:bookmarkStart w:id="205" w:name="_Toc24982178"/>
      <w:bookmarkStart w:id="206"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8"/>
      <w:bookmarkEnd w:id="199"/>
      <w:bookmarkEnd w:id="200"/>
      <w:bookmarkEnd w:id="201"/>
      <w:bookmarkEnd w:id="202"/>
      <w:bookmarkEnd w:id="203"/>
      <w:bookmarkEnd w:id="204"/>
      <w:bookmarkEnd w:id="205"/>
      <w:bookmarkEnd w:id="206"/>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7" w:name="_Toc370824140"/>
      <w:bookmarkStart w:id="208" w:name="_Toc394314162"/>
      <w:bookmarkStart w:id="209" w:name="_Toc410044325"/>
      <w:bookmarkStart w:id="210"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 xml:space="preserve">сфере экономики и </w:t>
      </w:r>
      <w:r w:rsidRPr="00200528">
        <w:lastRenderedPageBreak/>
        <w:t>(или)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1" w:name="_Toc24982179"/>
      <w:bookmarkStart w:id="212"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1"/>
      <w:bookmarkEnd w:id="212"/>
    </w:p>
    <w:p w14:paraId="0C35328F" w14:textId="4A69CE6A" w:rsidR="00323A57" w:rsidRPr="006F3C41" w:rsidRDefault="00323A57" w:rsidP="00323A57">
      <w:pPr>
        <w:pStyle w:val="a4"/>
        <w:tabs>
          <w:tab w:val="clear" w:pos="709"/>
          <w:tab w:val="left" w:pos="0"/>
        </w:tabs>
        <w:spacing w:line="240" w:lineRule="atLeast"/>
        <w:ind w:left="0" w:firstLine="720"/>
        <w:jc w:val="both"/>
      </w:pPr>
      <w:bookmarkStart w:id="213" w:name="_Hlk14349238"/>
      <w:proofErr w:type="gramStart"/>
      <w:r>
        <w:t xml:space="preserve">- </w:t>
      </w:r>
      <w:r w:rsidR="000646CF" w:rsidRPr="000646CF">
        <w:t>наличие 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В виду ограничения массы транспортного средства по пути доставки мазута флотского Ф5, не более 1,5% по ГОСТ 10585-2013, полная разрешенная масса транспортного средства с грузом</w:t>
      </w:r>
      <w:r w:rsidRPr="005E6D19">
        <w:t xml:space="preserve"> – не более 20 тонн</w:t>
      </w:r>
      <w:r>
        <w:t>;</w:t>
      </w:r>
      <w:proofErr w:type="gramEnd"/>
    </w:p>
    <w:p w14:paraId="6FE15936" w14:textId="12794E74" w:rsidR="00323A57" w:rsidRPr="00B02F94" w:rsidRDefault="00323A57" w:rsidP="00323A57">
      <w:pPr>
        <w:pStyle w:val="a4"/>
        <w:tabs>
          <w:tab w:val="clear" w:pos="709"/>
          <w:tab w:val="left" w:pos="0"/>
        </w:tabs>
        <w:spacing w:line="240" w:lineRule="atLeast"/>
        <w:ind w:left="0" w:firstLine="720"/>
        <w:jc w:val="both"/>
      </w:pPr>
      <w:r>
        <w:t xml:space="preserve">- </w:t>
      </w:r>
      <w:r w:rsidR="000646CF" w:rsidRPr="000646CF">
        <w:t>наличие резервуарного парка для хранения мазута флотского Ф5, не более 1,5% по ГОСТ 10585-2013 объемом не менее 3</w:t>
      </w:r>
      <w:r w:rsidR="000646CF">
        <w:t>8</w:t>
      </w:r>
      <w:r w:rsidR="000646CF" w:rsidRPr="000646CF">
        <w:t>00 куб. метров, или договор на хранение нефтепродуктов (</w:t>
      </w:r>
      <w:proofErr w:type="gramStart"/>
      <w:r w:rsidR="000646CF" w:rsidRPr="000646CF">
        <w:t>место</w:t>
      </w:r>
      <w:proofErr w:type="gramEnd"/>
      <w:r w:rsidR="000646CF" w:rsidRPr="000646CF">
        <w:t xml:space="preserve"> откуда планируется осуществляться доставка мазута флотского Ф5, не более 1,5% по ГОСТ 10585-2013)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Pr="00AF6C0A">
        <w:t>;</w:t>
      </w:r>
    </w:p>
    <w:p w14:paraId="04738949" w14:textId="5D7BCD94" w:rsidR="001B2E74" w:rsidRPr="006F3C41" w:rsidRDefault="005E6D19" w:rsidP="00E27B7D">
      <w:pPr>
        <w:tabs>
          <w:tab w:val="left" w:pos="0"/>
        </w:tabs>
        <w:spacing w:after="0" w:line="240" w:lineRule="auto"/>
        <w:ind w:firstLine="720"/>
        <w:jc w:val="both"/>
        <w:rPr>
          <w:rFonts w:ascii="Times New Roman" w:hAnsi="Times New Roman" w:cs="Times New Roman"/>
          <w:sz w:val="24"/>
          <w:szCs w:val="24"/>
        </w:rPr>
      </w:pPr>
      <w:proofErr w:type="gramStart"/>
      <w:r w:rsidRPr="005E6D19">
        <w:rPr>
          <w:rFonts w:ascii="Times New Roman" w:hAnsi="Times New Roman" w:cs="Times New Roman"/>
          <w:sz w:val="24"/>
          <w:szCs w:val="24"/>
        </w:rPr>
        <w:t xml:space="preserve">- наличие производственных мощностей, необходимых для производства мазута флотского Ф5, не более </w:t>
      </w:r>
      <w:r w:rsidR="000A2183">
        <w:rPr>
          <w:rFonts w:ascii="Times New Roman" w:hAnsi="Times New Roman" w:cs="Times New Roman"/>
          <w:sz w:val="24"/>
          <w:szCs w:val="24"/>
        </w:rPr>
        <w:t xml:space="preserve">1,5%  </w:t>
      </w:r>
      <w:r w:rsidRPr="005E6D19">
        <w:rPr>
          <w:rFonts w:ascii="Times New Roman" w:hAnsi="Times New Roman" w:cs="Times New Roman"/>
          <w:sz w:val="24"/>
          <w:szCs w:val="24"/>
        </w:rPr>
        <w:t xml:space="preserve">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w:t>
      </w:r>
      <w:r w:rsidR="000A2183">
        <w:rPr>
          <w:rFonts w:ascii="Times New Roman" w:hAnsi="Times New Roman" w:cs="Times New Roman"/>
          <w:sz w:val="24"/>
          <w:szCs w:val="24"/>
        </w:rPr>
        <w:t xml:space="preserve">1,5%  </w:t>
      </w:r>
      <w:r w:rsidRPr="005E6D19">
        <w:rPr>
          <w:rFonts w:ascii="Times New Roman" w:hAnsi="Times New Roman" w:cs="Times New Roman"/>
          <w:sz w:val="24"/>
          <w:szCs w:val="24"/>
        </w:rPr>
        <w:t xml:space="preserve">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w:t>
      </w:r>
      <w:proofErr w:type="gramEnd"/>
    </w:p>
    <w:bookmarkEnd w:id="213"/>
    <w:p w14:paraId="5F6675E2" w14:textId="77777777" w:rsidR="00127412" w:rsidRDefault="00127412" w:rsidP="00E27B7D">
      <w:pPr>
        <w:tabs>
          <w:tab w:val="left" w:pos="0"/>
        </w:tabs>
        <w:spacing w:after="0" w:line="240" w:lineRule="auto"/>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4" w:name="_Toc24982180"/>
      <w:bookmarkStart w:id="215"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4"/>
      <w:bookmarkEnd w:id="215"/>
    </w:p>
    <w:p w14:paraId="5BC7C240" w14:textId="77777777" w:rsidR="005E6D19" w:rsidRDefault="005E6D19" w:rsidP="005E6D19">
      <w:pPr>
        <w:pStyle w:val="a4"/>
        <w:tabs>
          <w:tab w:val="clear" w:pos="425"/>
          <w:tab w:val="clear" w:pos="709"/>
          <w:tab w:val="left" w:pos="426"/>
          <w:tab w:val="left" w:pos="540"/>
          <w:tab w:val="left" w:pos="900"/>
          <w:tab w:val="left" w:pos="1276"/>
        </w:tabs>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у Участника закупки/привлекаемого перевозчика.</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6" w:name="_Toc483302515"/>
      <w:bookmarkStart w:id="217" w:name="_Toc483316550"/>
      <w:bookmarkStart w:id="218" w:name="_Toc491095901"/>
      <w:bookmarkStart w:id="219" w:name="_Toc24982181"/>
      <w:bookmarkStart w:id="220" w:name="_Toc24982398"/>
      <w:r w:rsidRPr="006C3AEF">
        <w:t>3.</w:t>
      </w:r>
      <w:r w:rsidR="00854134">
        <w:t>4</w:t>
      </w:r>
      <w:r w:rsidRPr="006C3AEF">
        <w:t>. Формирование заявки Участника</w:t>
      </w:r>
      <w:bookmarkEnd w:id="207"/>
      <w:bookmarkEnd w:id="208"/>
      <w:bookmarkEnd w:id="209"/>
      <w:bookmarkEnd w:id="210"/>
      <w:r w:rsidR="00B0267C" w:rsidRPr="00B0267C">
        <w:t xml:space="preserve"> закупки</w:t>
      </w:r>
      <w:bookmarkEnd w:id="216"/>
      <w:bookmarkEnd w:id="217"/>
      <w:bookmarkEnd w:id="218"/>
      <w:bookmarkEnd w:id="219"/>
      <w:bookmarkEnd w:id="220"/>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1"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3D7B9EA7"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2018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Участник закупки вправе предоставить заверенные уполномоченным лицом Участника закупки копии бухгалтерского баланса и отчета о финансовых результатах за 2019 год,</w:t>
      </w:r>
      <w:r w:rsidR="001063CA" w:rsidRPr="001063CA">
        <w:rPr>
          <w:rFonts w:ascii="Times New Roman" w:hAnsi="Times New Roman" w:cs="Times New Roman"/>
          <w:bCs/>
          <w:sz w:val="24"/>
          <w:szCs w:val="24"/>
        </w:rPr>
        <w:t xml:space="preserve"> поданные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35E0B3FA" w14:textId="779FD59C" w:rsidR="00323A57" w:rsidRPr="00B447C5" w:rsidRDefault="00323A57" w:rsidP="00323A57">
      <w:pPr>
        <w:spacing w:after="0" w:line="240" w:lineRule="atLeast"/>
        <w:jc w:val="both"/>
        <w:rPr>
          <w:rFonts w:ascii="Times New Roman" w:eastAsia="Times New Roman" w:hAnsi="Times New Roman" w:cs="Times New Roman"/>
          <w:sz w:val="24"/>
          <w:szCs w:val="24"/>
          <w:lang w:eastAsia="ar-SA"/>
        </w:rPr>
      </w:pPr>
      <w:bookmarkStart w:id="222" w:name="_Hlk29999066"/>
      <w:proofErr w:type="gramStart"/>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1 ед. </w:t>
      </w:r>
      <w:r w:rsidRPr="005361D2">
        <w:rPr>
          <w:rFonts w:ascii="Times New Roman" w:hAnsi="Times New Roman" w:cs="Times New Roman"/>
          <w:sz w:val="24"/>
          <w:szCs w:val="24"/>
        </w:rPr>
        <w:t xml:space="preserve">В виду ограничения массы транспортного средства по пути доставки </w:t>
      </w:r>
      <w:r w:rsidRPr="00594E12">
        <w:rPr>
          <w:rFonts w:ascii="Times New Roman" w:hAnsi="Times New Roman" w:cs="Times New Roman"/>
          <w:sz w:val="24"/>
          <w:szCs w:val="24"/>
        </w:rPr>
        <w:t xml:space="preserve">мазута флотского Ф5, не более </w:t>
      </w:r>
      <w:r w:rsidR="000A2183">
        <w:rPr>
          <w:rFonts w:ascii="Times New Roman" w:hAnsi="Times New Roman" w:cs="Times New Roman"/>
          <w:sz w:val="24"/>
          <w:szCs w:val="24"/>
        </w:rPr>
        <w:t xml:space="preserve">1,5%  </w:t>
      </w:r>
      <w:r w:rsidRPr="00594E12">
        <w:rPr>
          <w:rFonts w:ascii="Times New Roman" w:hAnsi="Times New Roman" w:cs="Times New Roman"/>
          <w:sz w:val="24"/>
          <w:szCs w:val="24"/>
        </w:rPr>
        <w:t>по ГОСТ 10585-2013</w:t>
      </w:r>
      <w:r w:rsidR="008D026E">
        <w:rPr>
          <w:rFonts w:ascii="Times New Roman" w:hAnsi="Times New Roman" w:cs="Times New Roman"/>
          <w:sz w:val="24"/>
          <w:szCs w:val="24"/>
        </w:rPr>
        <w:t>,</w:t>
      </w:r>
      <w:r w:rsidRPr="005361D2">
        <w:rPr>
          <w:rFonts w:ascii="Times New Roman" w:hAnsi="Times New Roman" w:cs="Times New Roman"/>
          <w:sz w:val="24"/>
          <w:szCs w:val="24"/>
        </w:rPr>
        <w:t xml:space="preserve"> полная разрешенная масса</w:t>
      </w:r>
      <w:proofErr w:type="gramEnd"/>
      <w:r w:rsidRPr="005361D2">
        <w:rPr>
          <w:rFonts w:ascii="Times New Roman" w:hAnsi="Times New Roman" w:cs="Times New Roman"/>
          <w:sz w:val="24"/>
          <w:szCs w:val="24"/>
        </w:rPr>
        <w:t xml:space="preserve"> транспортного средства с грузом – не более 20 тонн</w:t>
      </w:r>
      <w:r w:rsidRPr="00B447C5">
        <w:rPr>
          <w:rFonts w:ascii="Times New Roman" w:eastAsia="Times New Roman" w:hAnsi="Times New Roman" w:cs="Times New Roman"/>
          <w:sz w:val="24"/>
          <w:szCs w:val="24"/>
          <w:lang w:eastAsia="ar-SA"/>
        </w:rPr>
        <w:t>).</w:t>
      </w:r>
      <w:r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08654502" w14:textId="77777777" w:rsidR="00323A57" w:rsidRPr="00B447C5" w:rsidRDefault="00323A57" w:rsidP="00323A57">
      <w:pPr>
        <w:spacing w:after="0" w:line="240" w:lineRule="atLeast"/>
        <w:jc w:val="both"/>
        <w:rPr>
          <w:rFonts w:ascii="Times New Roman" w:eastAsia="Times New Roman" w:hAnsi="Times New Roman" w:cs="Times New Roman"/>
          <w:sz w:val="24"/>
          <w:szCs w:val="24"/>
          <w:lang w:eastAsia="ar-SA"/>
        </w:rPr>
      </w:pPr>
    </w:p>
    <w:p w14:paraId="30150045" w14:textId="5C5A0264" w:rsidR="00323A57" w:rsidRPr="00B447C5" w:rsidRDefault="00323A57" w:rsidP="00323A57">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мазута флотского Ф5, </w:t>
      </w:r>
      <w:r>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по ГОСТ 10585-2013 объемом не менее 3</w:t>
      </w:r>
      <w:r w:rsidR="008D026E">
        <w:rPr>
          <w:rFonts w:ascii="Times New Roman" w:eastAsia="Times New Roman" w:hAnsi="Times New Roman" w:cs="Times New Roman"/>
          <w:sz w:val="24"/>
          <w:szCs w:val="24"/>
          <w:lang w:eastAsia="ar-SA"/>
        </w:rPr>
        <w:t>8</w:t>
      </w:r>
      <w:r w:rsidRPr="00B447C5">
        <w:rPr>
          <w:rFonts w:ascii="Times New Roman" w:eastAsia="Times New Roman" w:hAnsi="Times New Roman" w:cs="Times New Roman"/>
          <w:sz w:val="24"/>
          <w:szCs w:val="24"/>
          <w:lang w:eastAsia="ar-SA"/>
        </w:rPr>
        <w:t xml:space="preserve">00 куб. </w:t>
      </w:r>
      <w:r w:rsidR="00777005" w:rsidRPr="00777005">
        <w:rPr>
          <w:rFonts w:ascii="Times New Roman" w:eastAsia="Times New Roman" w:hAnsi="Times New Roman" w:cs="Times New Roman"/>
          <w:sz w:val="24"/>
          <w:szCs w:val="24"/>
          <w:lang w:eastAsia="ar-SA"/>
        </w:rPr>
        <w:t>метров</w:t>
      </w:r>
      <w:r w:rsidRPr="00B447C5">
        <w:rPr>
          <w:rFonts w:ascii="Times New Roman" w:eastAsia="Times New Roman" w:hAnsi="Times New Roman" w:cs="Times New Roman"/>
          <w:sz w:val="24"/>
          <w:szCs w:val="24"/>
          <w:lang w:eastAsia="ar-SA"/>
        </w:rPr>
        <w:t xml:space="preserve">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w:t>
      </w:r>
      <w:proofErr w:type="gramStart"/>
      <w:r w:rsidRPr="00B447C5">
        <w:rPr>
          <w:rFonts w:ascii="Times New Roman" w:eastAsia="Times New Roman" w:hAnsi="Times New Roman" w:cs="Times New Roman"/>
          <w:sz w:val="24"/>
          <w:szCs w:val="24"/>
          <w:lang w:eastAsia="ar-SA"/>
        </w:rPr>
        <w:t>место</w:t>
      </w:r>
      <w:proofErr w:type="gramEnd"/>
      <w:r w:rsidRPr="00B447C5">
        <w:rPr>
          <w:rFonts w:ascii="Times New Roman" w:eastAsia="Times New Roman" w:hAnsi="Times New Roman" w:cs="Times New Roman"/>
          <w:sz w:val="24"/>
          <w:szCs w:val="24"/>
          <w:lang w:eastAsia="ar-SA"/>
        </w:rPr>
        <w:t xml:space="preserve"> откуда планируется осуществляться доставка мазута флотского Ф5</w:t>
      </w:r>
      <w:r>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ru-RU"/>
        </w:rPr>
        <w:t>по ГОСТ 10585-2013</w:t>
      </w:r>
      <w:r w:rsidRPr="00B447C5">
        <w:rPr>
          <w:rFonts w:ascii="Times New Roman" w:eastAsia="Times New Roman" w:hAnsi="Times New Roman" w:cs="Times New Roman"/>
          <w:sz w:val="24"/>
          <w:szCs w:val="24"/>
          <w:lang w:eastAsia="ar-SA"/>
        </w:rPr>
        <w:t xml:space="preserve">). </w:t>
      </w:r>
      <w:r w:rsidRPr="00B447C5">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30B826CB" w14:textId="77777777" w:rsidR="00323A57" w:rsidRPr="00B447C5" w:rsidRDefault="00323A57" w:rsidP="00323A57">
      <w:pPr>
        <w:spacing w:after="0" w:line="240" w:lineRule="atLeast"/>
        <w:jc w:val="both"/>
        <w:rPr>
          <w:rFonts w:ascii="Times New Roman" w:eastAsia="Times New Roman" w:hAnsi="Times New Roman" w:cs="Times New Roman"/>
          <w:i/>
          <w:sz w:val="24"/>
          <w:szCs w:val="24"/>
          <w:lang w:eastAsia="ar-SA"/>
        </w:rPr>
      </w:pPr>
    </w:p>
    <w:p w14:paraId="2A4CE2A4" w14:textId="77777777" w:rsidR="00323A57" w:rsidRPr="00B447C5" w:rsidRDefault="00323A57" w:rsidP="00DA50CE">
      <w:pPr>
        <w:spacing w:after="0" w:line="240" w:lineRule="atLeast"/>
        <w:jc w:val="both"/>
        <w:rPr>
          <w:rFonts w:ascii="Times New Roman" w:eastAsia="Times New Roman" w:hAnsi="Times New Roman" w:cs="Times New Roman"/>
          <w:i/>
          <w:sz w:val="24"/>
          <w:szCs w:val="24"/>
          <w:lang w:eastAsia="ar-SA"/>
        </w:rPr>
      </w:pPr>
    </w:p>
    <w:bookmarkEnd w:id="222"/>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02D6658C"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по ГОСТ 10585-2013, с указанием в таком паспорте функционального назначения объекта резервуарного парка для хранения темных нефтепродукто</w:t>
      </w:r>
      <w:r w:rsidR="00267607">
        <w:rPr>
          <w:rFonts w:ascii="Times New Roman" w:eastAsia="Times New Roman" w:hAnsi="Times New Roman" w:cs="Times New Roman"/>
          <w:sz w:val="24"/>
          <w:szCs w:val="24"/>
          <w:lang w:eastAsia="ar-SA"/>
        </w:rPr>
        <w:t xml:space="preserve">в. </w:t>
      </w:r>
      <w:r w:rsidR="00267607" w:rsidRPr="00267607">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00267607" w:rsidRPr="00267607">
        <w:rPr>
          <w:rFonts w:ascii="Times New Roman" w:hAnsi="Times New Roman" w:cs="Times New Roman"/>
          <w:i/>
          <w:sz w:val="24"/>
          <w:szCs w:val="24"/>
        </w:rPr>
        <w:t xml:space="preserve"> (форма 6 Приложения № 1 к Документации)</w:t>
      </w:r>
      <w:r w:rsidR="00267607" w:rsidRPr="00267607">
        <w:rPr>
          <w:rFonts w:ascii="Times New Roman" w:eastAsia="Times New Roman" w:hAnsi="Times New Roman" w:cs="Times New Roman"/>
          <w:sz w:val="24"/>
          <w:szCs w:val="24"/>
          <w:lang w:eastAsia="ar-SA"/>
        </w:rPr>
        <w:t>;</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53D99A5F"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w:t>
      </w:r>
      <w:proofErr w:type="gramStart"/>
      <w:r w:rsidRPr="00B447C5">
        <w:rPr>
          <w:rFonts w:ascii="Times New Roman" w:eastAsia="Times New Roman" w:hAnsi="Times New Roman" w:cs="Times New Roman"/>
          <w:sz w:val="24"/>
          <w:szCs w:val="24"/>
          <w:lang w:eastAsia="ar-SA"/>
        </w:rPr>
        <w:t>Участника закупки копии заключений экспертизы промышленной безопасности</w:t>
      </w:r>
      <w:proofErr w:type="gramEnd"/>
      <w:r w:rsidRPr="00B447C5">
        <w:rPr>
          <w:rFonts w:ascii="Times New Roman" w:eastAsia="Times New Roman" w:hAnsi="Times New Roman" w:cs="Times New Roman"/>
          <w:sz w:val="24"/>
          <w:szCs w:val="24"/>
          <w:lang w:eastAsia="ar-SA"/>
        </w:rPr>
        <w:t xml:space="preserve">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6C47DE3F"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proofErr w:type="gramStart"/>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по ГОСТ 10585-2013</w:t>
      </w:r>
      <w:r w:rsidR="00F352B3">
        <w:rPr>
          <w:rFonts w:ascii="Times New Roman" w:eastAsia="Times New Roman" w:hAnsi="Times New Roman" w:cs="Times New Roman"/>
          <w:sz w:val="24"/>
          <w:szCs w:val="24"/>
          <w:lang w:eastAsia="ru-RU"/>
        </w:rPr>
        <w:t>,</w:t>
      </w:r>
      <w:proofErr w:type="gramEnd"/>
    </w:p>
    <w:p w14:paraId="08E39AD2" w14:textId="2790F4C5"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lastRenderedPageBreak/>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3" w:name="_Toc24982399"/>
      <w:r w:rsidRPr="00501814">
        <w:rPr>
          <w:b/>
          <w:bCs/>
          <w:szCs w:val="28"/>
        </w:rPr>
        <w:t xml:space="preserve">Порядок проведения </w:t>
      </w:r>
      <w:bookmarkEnd w:id="221"/>
      <w:r w:rsidRPr="00501814">
        <w:rPr>
          <w:b/>
          <w:bCs/>
          <w:iCs/>
          <w:szCs w:val="28"/>
          <w:lang w:val="x-none"/>
        </w:rPr>
        <w:t>конкурентных переговоров</w:t>
      </w:r>
      <w:bookmarkEnd w:id="223"/>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4" w:name="_Toc366762372"/>
      <w:bookmarkStart w:id="225" w:name="_Toc368061886"/>
      <w:bookmarkStart w:id="226" w:name="_Toc368062050"/>
      <w:bookmarkStart w:id="227" w:name="_Toc370824148"/>
      <w:bookmarkStart w:id="228" w:name="_Toc394314170"/>
      <w:bookmarkStart w:id="229" w:name="_Toc410044333"/>
      <w:bookmarkStart w:id="230" w:name="_Toc429079277"/>
      <w:bookmarkStart w:id="231" w:name="_Toc483302523"/>
      <w:bookmarkStart w:id="232" w:name="_Toc483316558"/>
      <w:bookmarkStart w:id="233"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4"/>
      <w:bookmarkEnd w:id="225"/>
      <w:bookmarkEnd w:id="226"/>
      <w:bookmarkEnd w:id="227"/>
      <w:bookmarkEnd w:id="228"/>
      <w:bookmarkEnd w:id="229"/>
      <w:bookmarkEnd w:id="230"/>
      <w:bookmarkEnd w:id="231"/>
      <w:bookmarkEnd w:id="232"/>
      <w:bookmarkEnd w:id="233"/>
    </w:p>
    <w:p w14:paraId="2A32D072" w14:textId="563242FE" w:rsidR="007E57E2" w:rsidRPr="007108B6" w:rsidRDefault="006C3AEF" w:rsidP="007108B6">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E31E0C" w:rsidRPr="00E31E0C">
        <w:rPr>
          <w:rFonts w:ascii="Times New Roman" w:eastAsia="Times New Roman" w:hAnsi="Times New Roman" w:cs="Times New Roman"/>
          <w:sz w:val="24"/>
          <w:szCs w:val="24"/>
          <w:lang w:eastAsia="ru-RU"/>
        </w:rPr>
        <w:t>154 660 000 (Сто пятьдесят четыре миллиона шестьсот шестьдесят тысяч) рублей 00 копеек</w:t>
      </w:r>
      <w:r w:rsidR="00EA2B67" w:rsidRPr="00EA2B67">
        <w:rPr>
          <w:rFonts w:ascii="Times New Roman" w:eastAsia="Times New Roman" w:hAnsi="Times New Roman" w:cs="Times New Roman"/>
          <w:sz w:val="24"/>
          <w:szCs w:val="24"/>
          <w:lang w:eastAsia="ru-RU"/>
        </w:rPr>
        <w:t xml:space="preserve"> (40 700,00 руб./тонна).</w:t>
      </w:r>
    </w:p>
    <w:p w14:paraId="7A737822" w14:textId="76FD6F63" w:rsidR="007E57E2" w:rsidRPr="007E57E2" w:rsidRDefault="007108B6" w:rsidP="007108B6">
      <w:pPr>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4F008F"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1868AB93" w:rsidR="007E57E2" w:rsidRDefault="00CE3220"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4" w:name="_Toc366762373"/>
      <w:bookmarkStart w:id="235" w:name="_Toc368061887"/>
      <w:bookmarkStart w:id="236" w:name="_Toc368062051"/>
      <w:bookmarkStart w:id="237" w:name="_Toc370824149"/>
      <w:bookmarkStart w:id="238" w:name="_Toc394314171"/>
      <w:bookmarkStart w:id="239" w:name="_Toc410044334"/>
      <w:bookmarkStart w:id="240" w:name="_Toc429079278"/>
      <w:bookmarkStart w:id="241" w:name="_Toc483302524"/>
      <w:bookmarkStart w:id="242" w:name="_Toc483316559"/>
      <w:bookmarkStart w:id="243" w:name="_Toc491095910"/>
      <w:proofErr w:type="gramStart"/>
      <w:r w:rsidRPr="00CE3220">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хранение Продукции на франко-складе Поставщика, расходы на погрузку-разгрузку, услуги по доставке в/на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w:t>
      </w:r>
      <w:r w:rsidRPr="00CE3220">
        <w:rPr>
          <w:rFonts w:ascii="Times New Roman" w:eastAsia="Times New Roman" w:hAnsi="Times New Roman" w:cs="Times New Roman"/>
          <w:sz w:val="24"/>
          <w:szCs w:val="24"/>
          <w:lang w:eastAsia="ar-SA"/>
        </w:rPr>
        <w:lastRenderedPageBreak/>
        <w:t>комиссии, другие платежи, подлежащие уплате Поставщиком своим кредиторам</w:t>
      </w:r>
      <w:proofErr w:type="gramEnd"/>
      <w:r w:rsidRPr="00CE3220">
        <w:rPr>
          <w:rFonts w:ascii="Times New Roman" w:eastAsia="Times New Roman" w:hAnsi="Times New Roman" w:cs="Times New Roman"/>
          <w:sz w:val="24"/>
          <w:szCs w:val="24"/>
          <w:lang w:eastAsia="ar-SA"/>
        </w:rPr>
        <w:t xml:space="preserve"> (</w:t>
      </w:r>
      <w:proofErr w:type="gramStart"/>
      <w:r w:rsidRPr="00CE3220">
        <w:rPr>
          <w:rFonts w:ascii="Times New Roman" w:eastAsia="Times New Roman" w:hAnsi="Times New Roman" w:cs="Times New Roman"/>
          <w:sz w:val="24"/>
          <w:szCs w:val="24"/>
          <w:lang w:eastAsia="ar-SA"/>
        </w:rPr>
        <w:t>в том числе по кредитным договорам (договорам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roofErr w:type="gramEnd"/>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4" w:name="_Toc24982183"/>
      <w:bookmarkStart w:id="245"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4"/>
      <w:bookmarkEnd w:id="235"/>
      <w:bookmarkEnd w:id="236"/>
      <w:bookmarkEnd w:id="237"/>
      <w:bookmarkEnd w:id="238"/>
      <w:bookmarkEnd w:id="239"/>
      <w:bookmarkEnd w:id="240"/>
      <w:bookmarkEnd w:id="241"/>
      <w:bookmarkEnd w:id="242"/>
      <w:bookmarkEnd w:id="243"/>
      <w:bookmarkEnd w:id="244"/>
      <w:bookmarkEnd w:id="245"/>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6"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6"/>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7" w:name="_Toc366762374"/>
      <w:bookmarkStart w:id="248" w:name="_Toc368061888"/>
      <w:bookmarkStart w:id="249" w:name="_Toc368062052"/>
      <w:bookmarkStart w:id="250" w:name="_Toc370824150"/>
      <w:bookmarkStart w:id="251" w:name="_Toc394314172"/>
      <w:bookmarkStart w:id="252" w:name="_Toc410044335"/>
      <w:bookmarkStart w:id="253" w:name="_Toc429079279"/>
      <w:bookmarkStart w:id="254" w:name="_Toc483302526"/>
      <w:bookmarkStart w:id="255" w:name="_Toc483316560"/>
      <w:bookmarkStart w:id="256" w:name="_Toc491095911"/>
      <w:bookmarkStart w:id="257" w:name="_Toc536175369"/>
      <w:bookmarkStart w:id="258" w:name="_Toc536175863"/>
      <w:bookmarkStart w:id="259" w:name="_Toc24982184"/>
      <w:bookmarkStart w:id="260" w:name="_Toc24982401"/>
      <w:bookmarkStart w:id="261" w:name="_Toc366762375"/>
      <w:bookmarkStart w:id="262" w:name="_Toc368061889"/>
      <w:bookmarkStart w:id="263" w:name="_Toc368062053"/>
      <w:bookmarkStart w:id="264" w:name="_Toc370824151"/>
      <w:bookmarkStart w:id="265" w:name="_Toc394314173"/>
      <w:bookmarkStart w:id="266" w:name="_Toc410044336"/>
      <w:bookmarkStart w:id="267" w:name="_Toc429079280"/>
      <w:bookmarkStart w:id="268" w:name="_Toc483302527"/>
      <w:bookmarkStart w:id="269" w:name="_Toc483316561"/>
      <w:bookmarkStart w:id="270"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1" w:name="_Toc536175864"/>
      <w:bookmarkStart w:id="272" w:name="_Toc536175370"/>
      <w:bookmarkStart w:id="273" w:name="_Toc24982185"/>
      <w:bookmarkStart w:id="274" w:name="_Toc24982402"/>
      <w:bookmarkStart w:id="275" w:name="_Toc366762376"/>
      <w:bookmarkStart w:id="276" w:name="_Toc368061890"/>
      <w:bookmarkStart w:id="277" w:name="_Toc368062054"/>
      <w:bookmarkStart w:id="278" w:name="_Toc370824152"/>
      <w:bookmarkStart w:id="279" w:name="_Toc394314174"/>
      <w:bookmarkStart w:id="280" w:name="_Toc410044337"/>
      <w:bookmarkStart w:id="281" w:name="_Toc483302528"/>
      <w:bookmarkStart w:id="282" w:name="_Toc483316562"/>
      <w:bookmarkStart w:id="283" w:name="_Toc491095913"/>
      <w:bookmarkEnd w:id="261"/>
      <w:bookmarkEnd w:id="262"/>
      <w:bookmarkEnd w:id="263"/>
      <w:bookmarkEnd w:id="264"/>
      <w:bookmarkEnd w:id="265"/>
      <w:bookmarkEnd w:id="266"/>
      <w:bookmarkEnd w:id="267"/>
      <w:bookmarkEnd w:id="268"/>
      <w:bookmarkEnd w:id="269"/>
      <w:bookmarkEnd w:id="270"/>
      <w:r w:rsidRPr="007B513A">
        <w:rPr>
          <w:rFonts w:ascii="Times New Roman" w:eastAsia="Times New Roman" w:hAnsi="Times New Roman" w:cs="Times New Roman"/>
          <w:b/>
          <w:bCs/>
          <w:sz w:val="24"/>
          <w:szCs w:val="26"/>
          <w:lang w:eastAsia="ar-SA"/>
        </w:rPr>
        <w:lastRenderedPageBreak/>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1"/>
      <w:bookmarkEnd w:id="272"/>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3"/>
      <w:bookmarkEnd w:id="274"/>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w:t>
      </w:r>
      <w:r w:rsidRPr="007B513A">
        <w:rPr>
          <w:rFonts w:ascii="Times New Roman" w:eastAsia="Calibri" w:hAnsi="Times New Roman" w:cs="Times New Roman"/>
          <w:sz w:val="24"/>
          <w:szCs w:val="24"/>
        </w:rPr>
        <w:lastRenderedPageBreak/>
        <w:t xml:space="preserve">информация о таком договоре в части сведений о количестве и об общей стоимости включается Заказчиком в отчет, предусмотренный </w:t>
      </w:r>
      <w:hyperlink r:id="rId14"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4" w:name="_Toc24982186"/>
      <w:bookmarkStart w:id="285" w:name="_Toc24982403"/>
      <w:bookmarkStart w:id="286" w:name="_Hlk14186139"/>
      <w:bookmarkStart w:id="287" w:name="_Toc366762377"/>
      <w:bookmarkStart w:id="288" w:name="_Toc368061891"/>
      <w:bookmarkStart w:id="289" w:name="_Toc368062055"/>
      <w:bookmarkStart w:id="290" w:name="_Toc370824153"/>
      <w:bookmarkStart w:id="291" w:name="_Toc394314175"/>
      <w:bookmarkStart w:id="292" w:name="_Toc410044338"/>
      <w:bookmarkStart w:id="293" w:name="_Toc429079282"/>
      <w:bookmarkStart w:id="294" w:name="_Toc483302530"/>
      <w:bookmarkStart w:id="295" w:name="_Toc483316564"/>
      <w:bookmarkStart w:id="296" w:name="_Toc491095915"/>
      <w:bookmarkEnd w:id="275"/>
      <w:bookmarkEnd w:id="276"/>
      <w:bookmarkEnd w:id="277"/>
      <w:bookmarkEnd w:id="278"/>
      <w:bookmarkEnd w:id="279"/>
      <w:bookmarkEnd w:id="280"/>
      <w:bookmarkEnd w:id="281"/>
      <w:bookmarkEnd w:id="282"/>
      <w:bookmarkEnd w:id="283"/>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4"/>
      <w:bookmarkEnd w:id="285"/>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7" w:name="_Toc429079281"/>
      <w:bookmarkStart w:id="298" w:name="_Toc483302529"/>
      <w:bookmarkStart w:id="299" w:name="_Toc483316563"/>
      <w:bookmarkStart w:id="300" w:name="_Toc491095914"/>
      <w:bookmarkStart w:id="301" w:name="_Toc536175372"/>
      <w:bookmarkStart w:id="302" w:name="_Toc536175866"/>
      <w:bookmarkStart w:id="303" w:name="_Toc24982187"/>
      <w:bookmarkStart w:id="304" w:name="_Toc24982404"/>
      <w:r w:rsidRPr="00DB38B7">
        <w:rPr>
          <w:rFonts w:ascii="Times New Roman" w:eastAsia="Times New Roman" w:hAnsi="Times New Roman" w:cs="Times New Roman"/>
          <w:b/>
          <w:bCs/>
          <w:iCs/>
          <w:sz w:val="24"/>
          <w:szCs w:val="24"/>
          <w:lang w:eastAsia="ru-RU"/>
        </w:rPr>
        <w:t>4.12. Проведение переговоров</w:t>
      </w:r>
      <w:bookmarkEnd w:id="297"/>
      <w:bookmarkEnd w:id="298"/>
      <w:bookmarkEnd w:id="299"/>
      <w:bookmarkEnd w:id="300"/>
      <w:bookmarkEnd w:id="301"/>
      <w:bookmarkEnd w:id="302"/>
      <w:bookmarkEnd w:id="303"/>
      <w:bookmarkEnd w:id="304"/>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w:t>
      </w:r>
      <w:r w:rsidRPr="00DB38B7">
        <w:rPr>
          <w:rFonts w:ascii="Times New Roman" w:eastAsia="Calibri" w:hAnsi="Times New Roman" w:cs="Times New Roman"/>
          <w:sz w:val="24"/>
          <w:szCs w:val="24"/>
        </w:rPr>
        <w:lastRenderedPageBreak/>
        <w:t xml:space="preserve">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5" w:name="_Toc24982188"/>
      <w:bookmarkStart w:id="306" w:name="_Toc24982405"/>
      <w:bookmarkEnd w:id="286"/>
      <w:r w:rsidRPr="006C3AEF">
        <w:rPr>
          <w:rFonts w:ascii="Times New Roman" w:eastAsia="Times New Roman" w:hAnsi="Times New Roman" w:cs="Times New Roman"/>
          <w:b/>
          <w:bCs/>
          <w:sz w:val="24"/>
          <w:szCs w:val="26"/>
          <w:lang w:eastAsia="ar-SA"/>
        </w:rPr>
        <w:t xml:space="preserve">4.13. </w:t>
      </w:r>
      <w:bookmarkEnd w:id="287"/>
      <w:bookmarkEnd w:id="288"/>
      <w:bookmarkEnd w:id="289"/>
      <w:bookmarkEnd w:id="290"/>
      <w:bookmarkEnd w:id="291"/>
      <w:bookmarkEnd w:id="292"/>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93"/>
      <w:bookmarkEnd w:id="294"/>
      <w:bookmarkEnd w:id="295"/>
      <w:bookmarkEnd w:id="296"/>
      <w:bookmarkEnd w:id="305"/>
      <w:bookmarkEnd w:id="306"/>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7" w:name="_Hlk14443057"/>
            <w:r w:rsidRPr="005E306D">
              <w:rPr>
                <w:rFonts w:ascii="Times New Roman" w:eastAsia="Times New Roman" w:hAnsi="Times New Roman" w:cs="Times New Roman"/>
                <w:b/>
                <w:sz w:val="24"/>
                <w:szCs w:val="24"/>
                <w:lang w:eastAsia="ru-RU"/>
              </w:rPr>
              <w:lastRenderedPageBreak/>
              <w:t>флотского Ф5</w:t>
            </w:r>
            <w:r>
              <w:rPr>
                <w:rFonts w:ascii="Times New Roman" w:eastAsia="Times New Roman" w:hAnsi="Times New Roman" w:cs="Times New Roman"/>
                <w:b/>
                <w:sz w:val="24"/>
                <w:szCs w:val="24"/>
                <w:lang w:eastAsia="ru-RU"/>
              </w:rPr>
              <w:t xml:space="preserve"> </w:t>
            </w:r>
            <w:bookmarkEnd w:id="307"/>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204A5EAE"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lastRenderedPageBreak/>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w:t>
            </w:r>
            <w:r w:rsidRPr="005159CA">
              <w:rPr>
                <w:rFonts w:ascii="Times New Roman" w:eastAsia="Times New Roman" w:hAnsi="Times New Roman" w:cs="Times New Roman"/>
                <w:sz w:val="24"/>
                <w:szCs w:val="24"/>
                <w:lang w:eastAsia="ru-RU"/>
              </w:rPr>
              <w:lastRenderedPageBreak/>
              <w:t xml:space="preserve">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14:paraId="6D994AE0" w14:textId="77777777" w:rsidR="00FA1677" w:rsidRPr="00FA1677" w:rsidRDefault="00FA1677" w:rsidP="00FA1677">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A1677">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3800 тонн; </w:t>
            </w:r>
          </w:p>
          <w:p w14:paraId="2CDA53BC" w14:textId="77777777" w:rsidR="00FA1677" w:rsidRPr="00FA1677" w:rsidRDefault="00FA1677" w:rsidP="00FA1677">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A1677">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3040 тонн до 3800 тонн включительно;</w:t>
            </w:r>
          </w:p>
          <w:p w14:paraId="4ECB1D8D" w14:textId="77777777" w:rsidR="00FA1677" w:rsidRPr="00FA1677" w:rsidRDefault="00FA1677" w:rsidP="00FA1677">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A1677">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2280 тонн до 3040 тонн включительно;</w:t>
            </w:r>
          </w:p>
          <w:p w14:paraId="61398449" w14:textId="77777777" w:rsidR="00FA1677" w:rsidRPr="00FA1677" w:rsidRDefault="00FA1677" w:rsidP="00FA1677">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A1677">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1520 тонн до 2280 тонн включительно;</w:t>
            </w:r>
          </w:p>
          <w:p w14:paraId="7694CB18" w14:textId="77777777" w:rsidR="00FA1677" w:rsidRPr="00FA1677" w:rsidRDefault="00FA1677" w:rsidP="00FA1677">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A1677">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760 тонн до 1520 тонн включительно;</w:t>
            </w:r>
          </w:p>
          <w:p w14:paraId="41A06A5F" w14:textId="424E15DE" w:rsidR="007108B6" w:rsidRPr="007108B6" w:rsidRDefault="00FA1677" w:rsidP="00FA1677">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A1677">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760 тонн включительно</w:t>
            </w:r>
            <w:r w:rsidR="00FB4C95" w:rsidRPr="00FB4C95">
              <w:rPr>
                <w:rFonts w:ascii="Times New Roman" w:eastAsia="Times New Roman" w:hAnsi="Times New Roman" w:cs="Times New Roman"/>
                <w:sz w:val="24"/>
                <w:szCs w:val="24"/>
                <w:lang w:eastAsia="ru-RU"/>
              </w:rPr>
              <w:t>.</w:t>
            </w:r>
          </w:p>
          <w:p w14:paraId="302B7B15" w14:textId="77777777" w:rsidR="00494296" w:rsidRPr="00494296" w:rsidRDefault="00494296" w:rsidP="00FA1677">
            <w:pPr>
              <w:spacing w:after="0" w:line="240" w:lineRule="auto"/>
              <w:ind w:firstLine="459"/>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DD949B"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6E5DB148"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05A64709" w:rsidR="00494296" w:rsidRPr="00EA1444"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484EDA">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-201</w:t>
            </w:r>
            <w:r w:rsidR="00484EDA">
              <w:rPr>
                <w:rFonts w:ascii="Times New Roman" w:eastAsia="Times New Roman" w:hAnsi="Times New Roman" w:cs="Times New Roman"/>
                <w:bCs/>
                <w:sz w:val="24"/>
                <w:szCs w:val="24"/>
                <w:lang w:eastAsia="ru-RU"/>
              </w:rPr>
              <w:t>9</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r w:rsidR="0055070A">
              <w:rPr>
                <w:rFonts w:ascii="Times New Roman" w:eastAsia="Calibri" w:hAnsi="Times New Roman" w:cs="Times New Roman"/>
                <w:bCs/>
                <w:sz w:val="24"/>
                <w:szCs w:val="24"/>
                <w:lang w:eastAsia="ar-SA"/>
              </w:rPr>
              <w:t>.</w:t>
            </w:r>
          </w:p>
          <w:p w14:paraId="56FFDAE4" w14:textId="77777777" w:rsidR="00EA1444" w:rsidRPr="0055070A" w:rsidRDefault="00EA1444" w:rsidP="00AB6CC3">
            <w:pPr>
              <w:spacing w:after="0" w:line="240" w:lineRule="auto"/>
              <w:ind w:left="208"/>
              <w:jc w:val="both"/>
              <w:rPr>
                <w:rFonts w:ascii="Times New Roman" w:eastAsia="Times New Roman" w:hAnsi="Times New Roman" w:cs="Times New Roman"/>
                <w:bCs/>
                <w:sz w:val="24"/>
                <w:szCs w:val="24"/>
                <w:lang w:eastAsia="ru-RU"/>
              </w:rPr>
            </w:pPr>
          </w:p>
          <w:p w14:paraId="5EB2163B" w14:textId="6DBCF8EB" w:rsidR="00ED1A54" w:rsidRPr="009554E4" w:rsidRDefault="00EA1444" w:rsidP="008F5612">
            <w:pPr>
              <w:spacing w:after="0" w:line="240" w:lineRule="auto"/>
              <w:jc w:val="both"/>
              <w:rPr>
                <w:rFonts w:ascii="Times New Roman" w:eastAsia="Times New Roman" w:hAnsi="Times New Roman" w:cs="Times New Roman"/>
                <w:sz w:val="24"/>
                <w:szCs w:val="24"/>
                <w:lang w:eastAsia="ru-RU"/>
              </w:rPr>
            </w:pPr>
            <w:r w:rsidRPr="00EA1444">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8"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8"/>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9" w:name="_Toc366761031"/>
      <w:bookmarkStart w:id="310" w:name="_Toc366762382"/>
      <w:bookmarkStart w:id="311" w:name="_Toc368061892"/>
      <w:bookmarkStart w:id="312" w:name="_Toc368062056"/>
      <w:bookmarkStart w:id="313" w:name="_Toc370824154"/>
      <w:bookmarkStart w:id="314" w:name="_Toc394314176"/>
      <w:bookmarkStart w:id="315" w:name="_Toc410044339"/>
      <w:bookmarkStart w:id="316" w:name="_Toc429079283"/>
      <w:bookmarkStart w:id="317" w:name="_Toc483302531"/>
      <w:bookmarkStart w:id="318" w:name="_Toc483316565"/>
      <w:bookmarkStart w:id="319" w:name="_Toc491095916"/>
      <w:bookmarkStart w:id="320" w:name="_Toc536175374"/>
      <w:bookmarkStart w:id="321" w:name="_Toc536175868"/>
      <w:bookmarkStart w:id="322" w:name="_Toc24982189"/>
      <w:bookmarkStart w:id="323" w:name="_Toc24982406"/>
      <w:r w:rsidRPr="00DB38B7">
        <w:rPr>
          <w:rFonts w:ascii="Times New Roman" w:eastAsia="Times New Roman" w:hAnsi="Times New Roman" w:cs="Times New Roman"/>
          <w:b/>
          <w:bCs/>
          <w:sz w:val="24"/>
          <w:szCs w:val="24"/>
          <w:lang w:eastAsia="ar-SA"/>
        </w:rPr>
        <w:t>4.14. Заключение Договора</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4" w:name="_Toc429079284"/>
      <w:bookmarkStart w:id="325" w:name="_Toc483302532"/>
      <w:bookmarkStart w:id="326" w:name="_Toc483316566"/>
      <w:bookmarkStart w:id="327" w:name="_Toc491095917"/>
      <w:bookmarkStart w:id="328" w:name="_Toc536175375"/>
      <w:bookmarkStart w:id="329" w:name="_Toc536175869"/>
      <w:bookmarkStart w:id="330" w:name="_Toc24982190"/>
      <w:bookmarkStart w:id="331"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4"/>
      <w:bookmarkEnd w:id="325"/>
      <w:bookmarkEnd w:id="326"/>
      <w:bookmarkEnd w:id="327"/>
      <w:bookmarkEnd w:id="328"/>
      <w:bookmarkEnd w:id="329"/>
      <w:bookmarkEnd w:id="330"/>
      <w:bookmarkEnd w:id="331"/>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2" w:name="_Toc366761032"/>
      <w:bookmarkStart w:id="333" w:name="_Toc366762383"/>
      <w:bookmarkStart w:id="334" w:name="_Toc368061893"/>
      <w:bookmarkStart w:id="335" w:name="_Toc368062057"/>
      <w:bookmarkStart w:id="336" w:name="_Toc370824155"/>
      <w:bookmarkStart w:id="337" w:name="_Toc394314177"/>
      <w:bookmarkStart w:id="338" w:name="_Toc410044340"/>
      <w:bookmarkStart w:id="339" w:name="_Toc429079285"/>
      <w:bookmarkStart w:id="340" w:name="_Toc483302533"/>
      <w:bookmarkStart w:id="341" w:name="_Toc483316567"/>
      <w:bookmarkStart w:id="342" w:name="_Toc491095918"/>
      <w:bookmarkStart w:id="343" w:name="_Toc24982191"/>
      <w:bookmarkStart w:id="344"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2"/>
      <w:bookmarkEnd w:id="333"/>
      <w:bookmarkEnd w:id="334"/>
      <w:bookmarkEnd w:id="335"/>
      <w:bookmarkEnd w:id="336"/>
      <w:bookmarkEnd w:id="337"/>
      <w:bookmarkEnd w:id="338"/>
      <w:bookmarkEnd w:id="339"/>
      <w:bookmarkEnd w:id="340"/>
      <w:bookmarkEnd w:id="341"/>
      <w:bookmarkEnd w:id="342"/>
      <w:bookmarkEnd w:id="343"/>
      <w:bookmarkEnd w:id="344"/>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06683FF8" w14:textId="750400BC" w:rsidR="00E00356" w:rsidRPr="00E00356" w:rsidRDefault="00E00356" w:rsidP="00E00356">
      <w:pPr>
        <w:spacing w:after="0" w:line="240" w:lineRule="auto"/>
        <w:ind w:firstLine="708"/>
        <w:jc w:val="both"/>
        <w:rPr>
          <w:rFonts w:ascii="Times New Roman" w:eastAsia="Times New Roman" w:hAnsi="Times New Roman" w:cs="Times New Roman"/>
          <w:sz w:val="24"/>
          <w:szCs w:val="24"/>
          <w:lang w:eastAsia="ru-RU"/>
        </w:rPr>
      </w:pPr>
      <w:r w:rsidRPr="00E00356">
        <w:rPr>
          <w:rFonts w:ascii="Times New Roman" w:eastAsia="Times New Roman" w:hAnsi="Times New Roman" w:cs="Times New Roman"/>
          <w:sz w:val="24"/>
          <w:szCs w:val="24"/>
          <w:lang w:eastAsia="ru-RU"/>
        </w:rPr>
        <w:lastRenderedPageBreak/>
        <w:t xml:space="preserve">Размер обеспечения заявки на участие в конкурентных переговорах, составляет </w:t>
      </w:r>
      <w:r w:rsidR="00FA1677" w:rsidRPr="00FA1677">
        <w:rPr>
          <w:rFonts w:ascii="Times New Roman" w:eastAsia="Times New Roman" w:hAnsi="Times New Roman" w:cs="Times New Roman"/>
          <w:sz w:val="24"/>
          <w:szCs w:val="24"/>
          <w:lang w:eastAsia="ru-RU"/>
        </w:rPr>
        <w:t>7 733 000 (Семь миллионов семьсот тридцать три тысячи</w:t>
      </w:r>
      <w:r w:rsidR="005D4A5C" w:rsidRPr="005D4A5C">
        <w:rPr>
          <w:rFonts w:ascii="Times New Roman" w:eastAsia="Times New Roman" w:hAnsi="Times New Roman" w:cs="Times New Roman"/>
          <w:sz w:val="24"/>
          <w:szCs w:val="24"/>
          <w:lang w:eastAsia="ru-RU"/>
        </w:rPr>
        <w:t>) рублей 00 копеек</w:t>
      </w:r>
      <w:r w:rsidRPr="00E00356">
        <w:rPr>
          <w:rFonts w:ascii="Times New Roman" w:eastAsia="Times New Roman" w:hAnsi="Times New Roman" w:cs="Times New Roman"/>
          <w:sz w:val="24"/>
          <w:szCs w:val="24"/>
          <w:lang w:eastAsia="ru-RU"/>
        </w:rPr>
        <w:t xml:space="preserve">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5"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5"/>
    <w:p w14:paraId="79CB18C8" w14:textId="4DDB5F93"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F000B5">
        <w:rPr>
          <w:rFonts w:ascii="Times New Roman" w:eastAsia="Times New Roman" w:hAnsi="Times New Roman" w:cs="Times New Roman"/>
          <w:sz w:val="24"/>
          <w:szCs w:val="24"/>
          <w:lang w:eastAsia="ru-RU"/>
        </w:rPr>
        <w:t>В назначении платежа необходимо указать: «</w:t>
      </w:r>
      <w:r w:rsidR="00933DA2" w:rsidRPr="00F000B5">
        <w:rPr>
          <w:rFonts w:ascii="Times New Roman" w:eastAsia="Times New Roman" w:hAnsi="Times New Roman" w:cs="Times New Roman"/>
          <w:sz w:val="24"/>
          <w:szCs w:val="24"/>
          <w:lang w:eastAsia="ru-RU"/>
        </w:rPr>
        <w:t>Д</w:t>
      </w:r>
      <w:r w:rsidRPr="00F000B5">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мазута флотского Ф5, </w:t>
      </w:r>
      <w:r w:rsidR="00A81515" w:rsidRPr="00F000B5">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Pr="00F000B5">
        <w:rPr>
          <w:rFonts w:ascii="Times New Roman" w:eastAsia="Times New Roman" w:hAnsi="Times New Roman" w:cs="Times New Roman"/>
          <w:sz w:val="24"/>
          <w:szCs w:val="24"/>
          <w:lang w:eastAsia="ru-RU"/>
        </w:rPr>
        <w:t>по ГОСТ 10585-2013».</w:t>
      </w:r>
      <w:r w:rsidRPr="00145BF6">
        <w:rPr>
          <w:rFonts w:ascii="Times New Roman" w:eastAsia="Times New Roman" w:hAnsi="Times New Roman" w:cs="Times New Roman"/>
          <w:sz w:val="24"/>
          <w:szCs w:val="24"/>
          <w:lang w:eastAsia="ru-RU"/>
        </w:rPr>
        <w:t xml:space="preserve">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57DE6FB4" w14:textId="131F754D" w:rsidR="00E00356" w:rsidRPr="00E00356" w:rsidRDefault="00E00356" w:rsidP="00E00356">
      <w:pPr>
        <w:spacing w:after="0" w:line="240" w:lineRule="auto"/>
        <w:ind w:firstLine="708"/>
        <w:jc w:val="both"/>
        <w:rPr>
          <w:rFonts w:ascii="Times New Roman" w:eastAsia="Times New Roman" w:hAnsi="Times New Roman" w:cs="Times New Roman"/>
          <w:sz w:val="24"/>
          <w:szCs w:val="24"/>
          <w:lang w:eastAsia="ru-RU"/>
        </w:rPr>
      </w:pPr>
      <w:r w:rsidRPr="00E00356">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DD5DCE" w:rsidRPr="00DD5DCE">
        <w:rPr>
          <w:rFonts w:ascii="Times New Roman" w:eastAsia="Times New Roman" w:hAnsi="Times New Roman" w:cs="Times New Roman"/>
          <w:sz w:val="24"/>
          <w:szCs w:val="24"/>
          <w:lang w:eastAsia="ru-RU"/>
        </w:rPr>
        <w:t>7 733 000 (Семь миллионов семьсот тридцать три тысячи</w:t>
      </w:r>
      <w:r w:rsidR="005D4A5C" w:rsidRPr="005D4A5C">
        <w:rPr>
          <w:rFonts w:ascii="Times New Roman" w:eastAsia="Times New Roman" w:hAnsi="Times New Roman" w:cs="Times New Roman"/>
          <w:sz w:val="24"/>
          <w:szCs w:val="24"/>
          <w:lang w:eastAsia="ru-RU"/>
        </w:rPr>
        <w:t>) рублей 00 копеек</w:t>
      </w:r>
      <w:r w:rsidRPr="00E00356">
        <w:rPr>
          <w:rFonts w:ascii="Times New Roman" w:eastAsia="Times New Roman" w:hAnsi="Times New Roman" w:cs="Times New Roman"/>
          <w:sz w:val="24"/>
          <w:szCs w:val="24"/>
          <w:lang w:eastAsia="ru-RU"/>
        </w:rPr>
        <w:t xml:space="preserve"> (5%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0127847B"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В назначении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Pr="00EC10DD">
        <w:rPr>
          <w:rFonts w:ascii="Times New Roman" w:eastAsia="Times New Roman" w:hAnsi="Times New Roman" w:cs="Times New Roman"/>
          <w:sz w:val="24"/>
          <w:szCs w:val="24"/>
          <w:lang w:eastAsia="ru-RU"/>
        </w:rPr>
        <w:t xml:space="preserve">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6" w:name="_Toc366762384"/>
      <w:bookmarkStart w:id="347" w:name="_Toc368061894"/>
      <w:bookmarkStart w:id="348" w:name="_Toc368062058"/>
      <w:bookmarkStart w:id="349" w:name="_Toc370824156"/>
      <w:bookmarkStart w:id="350" w:name="_Toc394314178"/>
      <w:bookmarkStart w:id="351" w:name="_Toc410044341"/>
      <w:bookmarkStart w:id="352" w:name="_Toc429079286"/>
      <w:bookmarkStart w:id="353" w:name="_Toc483302535"/>
      <w:bookmarkStart w:id="354" w:name="_Toc483316569"/>
      <w:bookmarkStart w:id="355"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3C0B77FA"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Полное наименование: Акционерное общество «Мурманэнергосбыт»</w:t>
      </w:r>
    </w:p>
    <w:p w14:paraId="0E39F140" w14:textId="176F08ED" w:rsidR="000F6B14" w:rsidRPr="00B647E6" w:rsidRDefault="000F6B14" w:rsidP="00B647E6">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Сокращенное наименование: АО «МЭС»</w:t>
      </w:r>
    </w:p>
    <w:p w14:paraId="05B9E964"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ИНН 5190907139, КПП 785150001</w:t>
      </w:r>
    </w:p>
    <w:p w14:paraId="483B60B8"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СТ-ПЕТЕРБУРГСКИЙ Ф-Л ПАО «ПРОМСВЯЗЬБАНК», Санкт-Петербург</w:t>
      </w:r>
    </w:p>
    <w:p w14:paraId="28FA3FF2"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БИК 044030920</w:t>
      </w:r>
    </w:p>
    <w:p w14:paraId="2373FD3C"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К/</w:t>
      </w:r>
      <w:proofErr w:type="spellStart"/>
      <w:r w:rsidRPr="00B647E6">
        <w:rPr>
          <w:rFonts w:ascii="Times New Roman" w:eastAsia="Times New Roman" w:hAnsi="Times New Roman" w:cs="Times New Roman"/>
          <w:b/>
          <w:bCs/>
          <w:sz w:val="24"/>
          <w:szCs w:val="24"/>
          <w:lang w:eastAsia="ru-RU"/>
        </w:rPr>
        <w:t>сч</w:t>
      </w:r>
      <w:proofErr w:type="spellEnd"/>
      <w:r w:rsidRPr="00B647E6">
        <w:rPr>
          <w:rFonts w:ascii="Times New Roman" w:eastAsia="Times New Roman" w:hAnsi="Times New Roman" w:cs="Times New Roman"/>
          <w:b/>
          <w:bCs/>
          <w:sz w:val="24"/>
          <w:szCs w:val="24"/>
          <w:lang w:eastAsia="ru-RU"/>
        </w:rPr>
        <w:t xml:space="preserve"> № 30101810000000000920</w:t>
      </w:r>
    </w:p>
    <w:p w14:paraId="33C6A3DD"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Р/</w:t>
      </w:r>
      <w:proofErr w:type="spellStart"/>
      <w:r w:rsidRPr="00B647E6">
        <w:rPr>
          <w:rFonts w:ascii="Times New Roman" w:eastAsia="Times New Roman" w:hAnsi="Times New Roman" w:cs="Times New Roman"/>
          <w:b/>
          <w:bCs/>
          <w:sz w:val="24"/>
          <w:szCs w:val="24"/>
          <w:lang w:eastAsia="ru-RU"/>
        </w:rPr>
        <w:t>сч</w:t>
      </w:r>
      <w:proofErr w:type="spellEnd"/>
      <w:r w:rsidRPr="00B647E6">
        <w:rPr>
          <w:rFonts w:ascii="Times New Roman" w:eastAsia="Times New Roman" w:hAnsi="Times New Roman" w:cs="Times New Roman"/>
          <w:b/>
          <w:bCs/>
          <w:sz w:val="24"/>
          <w:szCs w:val="24"/>
          <w:lang w:eastAsia="ru-RU"/>
        </w:rPr>
        <w:t xml:space="preserve"> № 40602810806000000064</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6"/>
      <w:bookmarkEnd w:id="347"/>
      <w:bookmarkEnd w:id="348"/>
      <w:bookmarkEnd w:id="349"/>
      <w:bookmarkEnd w:id="350"/>
      <w:bookmarkEnd w:id="351"/>
      <w:bookmarkEnd w:id="352"/>
      <w:bookmarkEnd w:id="353"/>
      <w:bookmarkEnd w:id="354"/>
      <w:bookmarkEnd w:id="355"/>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6" w:name="_Toc366761033"/>
      <w:bookmarkStart w:id="357" w:name="_Toc24982409"/>
      <w:r w:rsidRPr="003A6FFF">
        <w:rPr>
          <w:rFonts w:ascii="Times New Roman" w:eastAsia="Times New Roman" w:hAnsi="Times New Roman" w:cs="Times New Roman"/>
          <w:b/>
          <w:bCs/>
          <w:sz w:val="24"/>
          <w:szCs w:val="24"/>
          <w:lang w:eastAsia="ar-SA"/>
        </w:rPr>
        <w:t>5. Техническое задание</w:t>
      </w:r>
      <w:bookmarkEnd w:id="356"/>
      <w:bookmarkEnd w:id="357"/>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8"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E43AC" w:rsidRPr="004E43AC" w14:paraId="01E6D67E"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D01343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23BF9B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0,05</w:t>
            </w:r>
          </w:p>
        </w:tc>
      </w:tr>
      <w:tr w:rsidR="004E43AC" w:rsidRPr="004E43AC" w14:paraId="3C83A9D9"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BF558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3A3FCC0C" w14:textId="390D8215" w:rsidR="004E43AC" w:rsidRPr="004E43AC" w:rsidRDefault="004E43AC" w:rsidP="000C1EC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1,5</w:t>
            </w:r>
          </w:p>
        </w:tc>
      </w:tr>
      <w:tr w:rsidR="004E43AC" w:rsidRPr="004E43AC" w14:paraId="389F0CB3"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2217BA3B"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03503F75"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80</w:t>
            </w:r>
          </w:p>
        </w:tc>
      </w:tr>
      <w:tr w:rsidR="004E43AC" w:rsidRPr="004E43AC" w14:paraId="6D13F552"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48B6F46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DCB58A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0,3</w:t>
            </w:r>
          </w:p>
        </w:tc>
      </w:tr>
      <w:tr w:rsidR="004E43AC" w:rsidRPr="004E43AC" w14:paraId="3C10DF18"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31B74D04"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6012609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-5</w:t>
            </w:r>
          </w:p>
        </w:tc>
      </w:tr>
      <w:tr w:rsidR="004E43AC" w:rsidRPr="004E43AC" w14:paraId="25CDA75E"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6E4B6BD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5E74116F"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41 454</w:t>
            </w:r>
          </w:p>
        </w:tc>
      </w:tr>
      <w:tr w:rsidR="004E43AC" w:rsidRPr="004E43AC" w14:paraId="55D0D48E"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5D9A8508"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0BEE737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0,1</w:t>
            </w:r>
          </w:p>
        </w:tc>
      </w:tr>
      <w:tr w:rsidR="004E43AC" w:rsidRPr="004E43AC" w14:paraId="473AA9A4"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47771F2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FF22322"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958.3</w:t>
            </w:r>
          </w:p>
        </w:tc>
      </w:tr>
      <w:tr w:rsidR="004E43AC" w:rsidRPr="004E43AC" w14:paraId="61ADB2C6"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8ACDB3"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58020CB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36,20</w:t>
            </w:r>
          </w:p>
        </w:tc>
      </w:tr>
      <w:tr w:rsidR="004E43AC" w:rsidRPr="004E43AC" w14:paraId="1EF6DEF6"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FB032E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59E24CF"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6,00</w:t>
            </w:r>
          </w:p>
        </w:tc>
      </w:tr>
    </w:tbl>
    <w:p w14:paraId="783D5E77" w14:textId="655DE5DA" w:rsidR="004E43AC" w:rsidRDefault="004E43AC" w:rsidP="00470565">
      <w:pPr>
        <w:spacing w:after="0" w:line="240" w:lineRule="auto"/>
        <w:jc w:val="both"/>
        <w:rPr>
          <w:rFonts w:ascii="Times New Roman" w:hAnsi="Times New Roman" w:cs="Times New Roman"/>
          <w:sz w:val="24"/>
          <w:szCs w:val="24"/>
        </w:rPr>
      </w:pPr>
    </w:p>
    <w:p w14:paraId="5E47C851" w14:textId="77777777" w:rsidR="004E43AC" w:rsidRPr="00470565" w:rsidRDefault="004E43AC" w:rsidP="00470565">
      <w:pPr>
        <w:spacing w:after="0" w:line="240" w:lineRule="auto"/>
        <w:jc w:val="both"/>
        <w:rPr>
          <w:rFonts w:ascii="Times New Roman" w:hAnsi="Times New Roman" w:cs="Times New Roman"/>
          <w:sz w:val="24"/>
          <w:szCs w:val="24"/>
        </w:rPr>
      </w:pPr>
    </w:p>
    <w:p w14:paraId="3761D691"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sz w:val="24"/>
          <w:szCs w:val="24"/>
          <w:lang w:eastAsia="ru-RU"/>
        </w:rPr>
        <w:t xml:space="preserve">Мазут флотский Ф5 получают из продуктов прямой перегонки нефти с добавлением до 22% </w:t>
      </w:r>
      <w:proofErr w:type="spellStart"/>
      <w:proofErr w:type="gramStart"/>
      <w:r w:rsidRPr="004E43AC">
        <w:rPr>
          <w:rFonts w:ascii="Times New Roman" w:eastAsia="Times New Roman" w:hAnsi="Times New Roman" w:cs="Times New Roman"/>
          <w:sz w:val="24"/>
          <w:szCs w:val="24"/>
          <w:lang w:eastAsia="ru-RU"/>
        </w:rPr>
        <w:t>керосино-газойлевых</w:t>
      </w:r>
      <w:proofErr w:type="spellEnd"/>
      <w:proofErr w:type="gramEnd"/>
      <w:r w:rsidRPr="004E43AC">
        <w:rPr>
          <w:rFonts w:ascii="Times New Roman" w:eastAsia="Times New Roman" w:hAnsi="Times New Roman" w:cs="Times New Roman"/>
          <w:sz w:val="24"/>
          <w:szCs w:val="24"/>
          <w:lang w:eastAsia="ru-RU"/>
        </w:rPr>
        <w:t xml:space="preserve"> фракций или термического крекинга. Разрешается добавлять в мазут флотский Ф5 депрессорную присадку, допущенную к применению.</w:t>
      </w:r>
      <w:r w:rsidRPr="004E43AC">
        <w:rPr>
          <w:rFonts w:ascii="Times New Roman" w:eastAsia="Times New Roman" w:hAnsi="Times New Roman" w:cs="Times New Roman"/>
          <w:b/>
          <w:bCs/>
          <w:sz w:val="24"/>
          <w:szCs w:val="24"/>
          <w:lang w:eastAsia="ru-RU"/>
        </w:rPr>
        <w:t xml:space="preserve"> </w:t>
      </w:r>
    </w:p>
    <w:p w14:paraId="3F714D7F"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lastRenderedPageBreak/>
        <w:t xml:space="preserve">Согласно ГОСТ Р 50837.6-95 «Топлива остаточные. Определение </w:t>
      </w:r>
      <w:proofErr w:type="spellStart"/>
      <w:r w:rsidRPr="004E43AC">
        <w:rPr>
          <w:rFonts w:ascii="Times New Roman" w:eastAsia="Times New Roman" w:hAnsi="Times New Roman" w:cs="Times New Roman"/>
          <w:b/>
          <w:bCs/>
          <w:sz w:val="24"/>
          <w:szCs w:val="24"/>
          <w:lang w:eastAsia="ru-RU"/>
        </w:rPr>
        <w:t>прямогонности</w:t>
      </w:r>
      <w:proofErr w:type="spellEnd"/>
      <w:r w:rsidRPr="004E43AC">
        <w:rPr>
          <w:rFonts w:ascii="Times New Roman" w:eastAsia="Times New Roman" w:hAnsi="Times New Roman" w:cs="Times New Roman"/>
          <w:b/>
          <w:bCs/>
          <w:sz w:val="24"/>
          <w:szCs w:val="24"/>
          <w:lang w:eastAsia="ru-RU"/>
        </w:rPr>
        <w:t>. Метод определения общего осадка»:</w:t>
      </w:r>
    </w:p>
    <w:p w14:paraId="78B6CC49"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старением и без него не более 0,03% является одним из критериев </w:t>
      </w:r>
      <w:proofErr w:type="spellStart"/>
      <w:r w:rsidRPr="004E43AC">
        <w:rPr>
          <w:rFonts w:ascii="Times New Roman" w:eastAsia="Times New Roman" w:hAnsi="Times New Roman" w:cs="Times New Roman"/>
          <w:b/>
          <w:bCs/>
          <w:sz w:val="24"/>
          <w:szCs w:val="24"/>
          <w:lang w:eastAsia="ru-RU"/>
        </w:rPr>
        <w:t>прямогонности</w:t>
      </w:r>
      <w:proofErr w:type="spellEnd"/>
      <w:r w:rsidRPr="004E43AC">
        <w:rPr>
          <w:rFonts w:ascii="Times New Roman" w:eastAsia="Times New Roman" w:hAnsi="Times New Roman" w:cs="Times New Roman"/>
          <w:b/>
          <w:bCs/>
          <w:sz w:val="24"/>
          <w:szCs w:val="24"/>
          <w:lang w:eastAsia="ru-RU"/>
        </w:rPr>
        <w:t xml:space="preserve"> остаточных топлив.</w:t>
      </w:r>
    </w:p>
    <w:p w14:paraId="17C813D8"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 xml:space="preserve">Примечание - Данный критерий определяют в том случае, если один из результатов, полученных при определении </w:t>
      </w:r>
      <w:proofErr w:type="spellStart"/>
      <w:r w:rsidRPr="004E43AC">
        <w:rPr>
          <w:rFonts w:ascii="Times New Roman" w:eastAsia="Times New Roman" w:hAnsi="Times New Roman" w:cs="Times New Roman"/>
          <w:b/>
          <w:bCs/>
          <w:sz w:val="24"/>
          <w:szCs w:val="24"/>
          <w:lang w:eastAsia="ru-RU"/>
        </w:rPr>
        <w:t>ксилольного</w:t>
      </w:r>
      <w:proofErr w:type="spellEnd"/>
      <w:r w:rsidRPr="004E43AC">
        <w:rPr>
          <w:rFonts w:ascii="Times New Roman" w:eastAsia="Times New Roman" w:hAnsi="Times New Roman" w:cs="Times New Roman"/>
          <w:b/>
          <w:bCs/>
          <w:sz w:val="24"/>
          <w:szCs w:val="24"/>
          <w:lang w:eastAsia="ru-RU"/>
        </w:rPr>
        <w:t xml:space="preserve"> и </w:t>
      </w:r>
      <w:proofErr w:type="spellStart"/>
      <w:r w:rsidRPr="004E43AC">
        <w:rPr>
          <w:rFonts w:ascii="Times New Roman" w:eastAsia="Times New Roman" w:hAnsi="Times New Roman" w:cs="Times New Roman"/>
          <w:b/>
          <w:bCs/>
          <w:sz w:val="24"/>
          <w:szCs w:val="24"/>
          <w:lang w:eastAsia="ru-RU"/>
        </w:rPr>
        <w:t>толуольного</w:t>
      </w:r>
      <w:proofErr w:type="spellEnd"/>
      <w:r w:rsidRPr="004E43AC">
        <w:rPr>
          <w:rFonts w:ascii="Times New Roman" w:eastAsia="Times New Roman" w:hAnsi="Times New Roman" w:cs="Times New Roman"/>
          <w:b/>
          <w:bCs/>
          <w:sz w:val="24"/>
          <w:szCs w:val="24"/>
          <w:lang w:eastAsia="ru-RU"/>
        </w:rPr>
        <w:t xml:space="preserve"> эквивалентов, более 30.</w:t>
      </w:r>
    </w:p>
    <w:p w14:paraId="71ADFABD"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Если данный критерий соответствует установленной норме, то остаточный продукт может быть отнесен к прямогонному.</w:t>
      </w:r>
    </w:p>
    <w:p w14:paraId="3A792A7C" w14:textId="77777777" w:rsidR="004E43AC" w:rsidRDefault="004E43AC" w:rsidP="004E43AC">
      <w:pPr>
        <w:spacing w:after="0" w:line="240" w:lineRule="auto"/>
        <w:ind w:firstLine="851"/>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Технология производства должна соответствовать технологии производства мазут флотский Ф5 ГОСТ 10585-2013.</w:t>
      </w:r>
    </w:p>
    <w:p w14:paraId="49D7193B" w14:textId="77777777" w:rsidR="00B351BA" w:rsidRPr="004E43AC" w:rsidRDefault="00B351BA" w:rsidP="004E43AC">
      <w:pPr>
        <w:spacing w:after="0" w:line="240" w:lineRule="auto"/>
        <w:ind w:firstLine="851"/>
        <w:rPr>
          <w:rFonts w:ascii="Times New Roman" w:eastAsia="Times New Roman" w:hAnsi="Times New Roman" w:cs="Times New Roman"/>
          <w:b/>
          <w:bCs/>
          <w:sz w:val="24"/>
          <w:szCs w:val="24"/>
          <w:lang w:eastAsia="ru-RU"/>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7EC276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AF5B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758FE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C19144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92B79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3DA525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9506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52A401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E9BAF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1B5DB2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8A4A5E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F7D87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DB4D7C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DC68CE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518B98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0919B8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D0841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CDE1C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55A352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0B6E28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31E27F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6EF37E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24022E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187181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6B3D19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B7D7B2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7E9996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7AEB3E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43944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40E147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B3420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9C8FD19"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EA285F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BFA456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B46214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C77102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EB3C24C"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9" w:name="_Toc536175873"/>
      <w:bookmarkStart w:id="360" w:name="_Toc24982410"/>
      <w:bookmarkEnd w:id="358"/>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9"/>
      <w:bookmarkEnd w:id="360"/>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61" w:name="_Toc483302538"/>
            <w:bookmarkStart w:id="362" w:name="_Toc483316572"/>
            <w:bookmarkStart w:id="363" w:name="_Toc491095923"/>
            <w:r w:rsidRPr="00DB38B7">
              <w:rPr>
                <w:rFonts w:ascii="Times New Roman" w:hAnsi="Times New Roman"/>
                <w:sz w:val="24"/>
                <w:szCs w:val="24"/>
                <w:lang w:eastAsia="ar-SA"/>
              </w:rPr>
              <w:t>о проведении конкурентных переговоров</w:t>
            </w:r>
            <w:bookmarkEnd w:id="361"/>
            <w:bookmarkEnd w:id="362"/>
            <w:bookmarkEnd w:id="363"/>
          </w:p>
          <w:p w14:paraId="104B3571" w14:textId="4F819013" w:rsidR="00DB38B7" w:rsidRPr="00DB38B7" w:rsidRDefault="00DB38B7" w:rsidP="00DB38B7">
            <w:pPr>
              <w:rPr>
                <w:rFonts w:ascii="Times New Roman" w:hAnsi="Times New Roman"/>
                <w:sz w:val="24"/>
                <w:szCs w:val="24"/>
                <w:lang w:eastAsia="ar-SA"/>
              </w:rPr>
            </w:pPr>
            <w:bookmarkStart w:id="364" w:name="_Toc483302539"/>
            <w:bookmarkStart w:id="365" w:name="_Toc483316573"/>
            <w:bookmarkStart w:id="366"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3A6FFF">
              <w:rPr>
                <w:rFonts w:ascii="Times New Roman" w:hAnsi="Times New Roman"/>
                <w:sz w:val="24"/>
                <w:szCs w:val="24"/>
                <w:lang w:eastAsia="ar-SA"/>
              </w:rPr>
              <w:t>по ГОСТ 10585-2013</w:t>
            </w:r>
            <w:bookmarkEnd w:id="364"/>
            <w:bookmarkEnd w:id="365"/>
            <w:bookmarkEnd w:id="366"/>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461F3421" w14:textId="77777777" w:rsidR="00622FDD" w:rsidRDefault="00622FDD" w:rsidP="00DB38B7">
      <w:pPr>
        <w:suppressAutoHyphens/>
        <w:spacing w:after="0" w:line="240" w:lineRule="auto"/>
        <w:ind w:right="5243"/>
        <w:jc w:val="both"/>
        <w:rPr>
          <w:rFonts w:ascii="Times New Roman" w:eastAsia="Times New Roman" w:hAnsi="Times New Roman"/>
          <w:sz w:val="24"/>
          <w:szCs w:val="20"/>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6123D66"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5"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003A6FFF" w:rsidRPr="003A6FFF">
        <w:rPr>
          <w:rFonts w:ascii="Times New Roman" w:eastAsia="Times New Roman" w:hAnsi="Times New Roman" w:cs="Times New Roman"/>
          <w:sz w:val="24"/>
          <w:szCs w:val="24"/>
          <w:lang w:eastAsia="ar-SA"/>
        </w:rPr>
        <w:t>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roofErr w:type="gramEnd"/>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7"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339D73C3"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7"/>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8" w:name="_Hlk14445107"/>
      <w:r w:rsidRPr="00DB38B7">
        <w:rPr>
          <w:rFonts w:ascii="Times New Roman" w:eastAsia="Times New Roman" w:hAnsi="Times New Roman" w:cs="Times New Roman"/>
          <w:sz w:val="24"/>
          <w:szCs w:val="24"/>
          <w:lang w:eastAsia="ar-SA"/>
        </w:rPr>
        <w:t>– на ____ л</w:t>
      </w:r>
      <w:bookmarkEnd w:id="368"/>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lastRenderedPageBreak/>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9"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9"/>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70" w:name="_Toc395195686"/>
      <w:bookmarkStart w:id="371" w:name="_Toc429079289"/>
      <w:bookmarkStart w:id="372" w:name="_Toc491095925"/>
      <w:bookmarkStart w:id="373" w:name="_Toc24982194"/>
      <w:bookmarkStart w:id="374" w:name="_Toc24982411"/>
      <w:bookmarkStart w:id="375" w:name="_Ref55336334"/>
      <w:bookmarkStart w:id="376"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7" w:name="_Ref214868178"/>
      <w:bookmarkEnd w:id="370"/>
      <w:bookmarkEnd w:id="371"/>
      <w:bookmarkEnd w:id="372"/>
      <w:bookmarkEnd w:id="373"/>
      <w:bookmarkEnd w:id="374"/>
    </w:p>
    <w:p w14:paraId="08226F80" w14:textId="3AD8C7B2"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78"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77"/>
      <w:bookmarkEnd w:id="378"/>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5E2157F9" w:rsidR="00E12959" w:rsidRPr="005118DA" w:rsidRDefault="00BA1AE4"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00E33A07">
              <w:rPr>
                <w:rFonts w:ascii="Times New Roman" w:eastAsia="Times New Roman" w:hAnsi="Times New Roman" w:cs="Times New Roman"/>
                <w:sz w:val="24"/>
                <w:szCs w:val="24"/>
                <w:lang w:eastAsia="ar-SA"/>
              </w:rPr>
              <w:t>800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3DE0056D" w:rsidR="005A79E8" w:rsidRPr="0052620D" w:rsidRDefault="008C7404"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8C7404">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(включая НДС), хранение Продукции на франко-складе Поставщика, расходы на погрузку-разгрузку, услуги по доставке в/на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w:t>
      </w:r>
      <w:proofErr w:type="gramEnd"/>
      <w:r w:rsidRPr="008C7404">
        <w:rPr>
          <w:rFonts w:ascii="Times New Roman" w:eastAsia="Times New Roman" w:hAnsi="Times New Roman" w:cs="Times New Roman"/>
          <w:lang w:eastAsia="ar-SA"/>
        </w:rPr>
        <w:t xml:space="preserve"> (</w:t>
      </w:r>
      <w:proofErr w:type="gramStart"/>
      <w:r w:rsidRPr="008C7404">
        <w:rPr>
          <w:rFonts w:ascii="Times New Roman" w:eastAsia="Times New Roman" w:hAnsi="Times New Roman" w:cs="Times New Roman"/>
          <w:lang w:eastAsia="ar-SA"/>
        </w:rPr>
        <w:t>в том числе по кредитным договорам (договорам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9" w:name="_Ref55336345"/>
      <w:bookmarkStart w:id="380" w:name="_Ref55335821"/>
      <w:bookmarkStart w:id="381" w:name="_Toc394314183"/>
      <w:bookmarkStart w:id="382" w:name="_Toc410044347"/>
      <w:bookmarkStart w:id="383" w:name="_Toc429079290"/>
      <w:bookmarkStart w:id="384" w:name="_Toc491095926"/>
      <w:bookmarkStart w:id="385" w:name="_Toc24982195"/>
      <w:bookmarkStart w:id="386"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9"/>
      <w:bookmarkEnd w:id="380"/>
      <w:bookmarkEnd w:id="381"/>
      <w:bookmarkEnd w:id="382"/>
      <w:bookmarkEnd w:id="383"/>
      <w:bookmarkEnd w:id="384"/>
      <w:bookmarkEnd w:id="385"/>
      <w:bookmarkEnd w:id="386"/>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47D906FD"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0A2183">
        <w:rPr>
          <w:rFonts w:ascii="Times New Roman" w:eastAsia="Times New Roman" w:hAnsi="Times New Roman"/>
          <w:sz w:val="24"/>
          <w:szCs w:val="24"/>
          <w:lang w:eastAsia="ar-SA"/>
        </w:rPr>
        <w:t xml:space="preserve">1,5%  </w:t>
      </w:r>
      <w:r w:rsidR="00B20AFF" w:rsidRPr="00B20AFF">
        <w:rPr>
          <w:rFonts w:ascii="Times New Roman" w:eastAsia="Times New Roman" w:hAnsi="Times New Roman"/>
          <w:sz w:val="24"/>
          <w:szCs w:val="24"/>
          <w:lang w:eastAsia="ar-SA"/>
        </w:rPr>
        <w:t xml:space="preserve">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2552"/>
        <w:gridCol w:w="6662"/>
      </w:tblGrid>
      <w:tr w:rsidR="00E12959" w:rsidRPr="00B17980" w14:paraId="7668C024" w14:textId="77777777" w:rsidTr="00075F8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552"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075F8E">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7" w:name="_Hlk529464494"/>
          </w:p>
        </w:tc>
        <w:tc>
          <w:tcPr>
            <w:tcW w:w="2552"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Заполняется 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 5 Документации – «Техническое задание»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E27B7D">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87"/>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763D4494" w:rsidR="003D2B9C" w:rsidRP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DE38BC">
        <w:rPr>
          <w:rFonts w:ascii="Times New Roman" w:eastAsia="Times New Roman" w:hAnsi="Times New Roman" w:cs="Times New Roman"/>
          <w:sz w:val="24"/>
          <w:szCs w:val="24"/>
          <w:lang w:eastAsia="ar-SA"/>
        </w:rPr>
        <w:t xml:space="preserve">Поставка Продукции </w:t>
      </w:r>
      <w:proofErr w:type="gramStart"/>
      <w:r w:rsidRPr="00DE38BC">
        <w:rPr>
          <w:rFonts w:ascii="Times New Roman" w:eastAsia="Times New Roman" w:hAnsi="Times New Roman" w:cs="Times New Roman"/>
          <w:sz w:val="24"/>
          <w:szCs w:val="24"/>
          <w:lang w:eastAsia="ar-SA"/>
        </w:rPr>
        <w:t>в</w:t>
      </w:r>
      <w:proofErr w:type="gramEnd"/>
      <w:r w:rsidRPr="00DE38BC">
        <w:rPr>
          <w:rFonts w:ascii="Times New Roman" w:eastAsia="Times New Roman" w:hAnsi="Times New Roman" w:cs="Times New Roman"/>
          <w:sz w:val="24"/>
          <w:szCs w:val="24"/>
          <w:lang w:eastAsia="ar-SA"/>
        </w:rPr>
        <w:t>/</w:t>
      </w:r>
      <w:proofErr w:type="gramStart"/>
      <w:r w:rsidRPr="00DE38BC">
        <w:rPr>
          <w:rFonts w:ascii="Times New Roman" w:eastAsia="Times New Roman" w:hAnsi="Times New Roman" w:cs="Times New Roman"/>
          <w:sz w:val="24"/>
          <w:szCs w:val="24"/>
          <w:lang w:eastAsia="ar-SA"/>
        </w:rPr>
        <w:t>до</w:t>
      </w:r>
      <w:proofErr w:type="gramEnd"/>
      <w:r w:rsidRPr="00DE38BC">
        <w:rPr>
          <w:rFonts w:ascii="Times New Roman" w:eastAsia="Times New Roman" w:hAnsi="Times New Roman" w:cs="Times New Roman"/>
          <w:sz w:val="24"/>
          <w:szCs w:val="24"/>
          <w:lang w:eastAsia="ar-SA"/>
        </w:rPr>
        <w:t xml:space="preserve"> резервуар/склада Покупателя осуществляется автомобильным транспортом Поставщика в строгом соответствии с заявкой Покупателя на поставку Продукции</w:t>
      </w:r>
      <w:r>
        <w:rPr>
          <w:rFonts w:ascii="Times New Roman" w:eastAsia="Times New Roman" w:hAnsi="Times New Roman" w:cs="Times New Roman"/>
          <w:bCs/>
          <w:spacing w:val="1"/>
          <w:sz w:val="24"/>
          <w:szCs w:val="24"/>
          <w:lang w:eastAsia="ar-SA"/>
        </w:rPr>
        <w:t>.</w:t>
      </w:r>
      <w:r w:rsidR="003D2B9C" w:rsidRPr="00DE38BC">
        <w:rPr>
          <w:rFonts w:ascii="Times New Roman" w:eastAsia="Times New Roman" w:hAnsi="Times New Roman" w:cs="Times New Roman"/>
          <w:bCs/>
          <w:spacing w:val="1"/>
          <w:sz w:val="24"/>
          <w:szCs w:val="24"/>
          <w:lang w:eastAsia="ar-SA"/>
        </w:rPr>
        <w:t xml:space="preserve"> </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20AAB5" w14:textId="44FB1D15" w:rsidR="00075F8E" w:rsidRPr="00E71AEA" w:rsidRDefault="00075F8E" w:rsidP="00075F8E">
      <w:pPr>
        <w:spacing w:after="0" w:line="240" w:lineRule="auto"/>
        <w:rPr>
          <w:rFonts w:ascii="Times New Roman" w:eastAsia="Calibri" w:hAnsi="Times New Roman" w:cs="Times New Roman"/>
          <w:sz w:val="24"/>
          <w:szCs w:val="24"/>
        </w:rPr>
      </w:pPr>
      <w:r w:rsidRPr="00E71AEA">
        <w:rPr>
          <w:rFonts w:ascii="Times New Roman" w:eastAsia="Calibri" w:hAnsi="Times New Roman" w:cs="Times New Roman"/>
          <w:sz w:val="24"/>
          <w:szCs w:val="24"/>
        </w:rPr>
        <w:t xml:space="preserve">Склад </w:t>
      </w:r>
      <w:r w:rsidR="00B51B07">
        <w:rPr>
          <w:rFonts w:ascii="Times New Roman" w:eastAsia="Times New Roman" w:hAnsi="Times New Roman" w:cs="Times New Roman"/>
          <w:sz w:val="24"/>
          <w:szCs w:val="24"/>
          <w:lang w:eastAsia="ar-SA"/>
        </w:rPr>
        <w:t>Поставщика</w:t>
      </w:r>
      <w:r w:rsidRPr="00E71AEA">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075F8E" w:rsidRPr="00075F8E" w14:paraId="2A6EB760" w14:textId="77777777" w:rsidTr="000D0550">
        <w:tc>
          <w:tcPr>
            <w:tcW w:w="846" w:type="dxa"/>
            <w:tcMar>
              <w:top w:w="0" w:type="dxa"/>
              <w:left w:w="108" w:type="dxa"/>
              <w:bottom w:w="0" w:type="dxa"/>
              <w:right w:w="108" w:type="dxa"/>
            </w:tcMar>
            <w:hideMark/>
          </w:tcPr>
          <w:p w14:paraId="6D41B658" w14:textId="0FB64D5B" w:rsidR="00075F8E" w:rsidRPr="00075F8E" w:rsidRDefault="00075F8E" w:rsidP="000D0550">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xml:space="preserve">№ </w:t>
            </w:r>
            <w:proofErr w:type="gramStart"/>
            <w:r w:rsidRPr="00075F8E">
              <w:rPr>
                <w:rFonts w:ascii="Times New Roman" w:eastAsia="Calibri" w:hAnsi="Times New Roman" w:cs="Times New Roman"/>
              </w:rPr>
              <w:t>п</w:t>
            </w:r>
            <w:proofErr w:type="gramEnd"/>
            <w:r w:rsidR="000D0550">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0CFD50F2" w14:textId="77777777" w:rsidR="00075F8E" w:rsidRPr="00075F8E" w:rsidRDefault="00075F8E" w:rsidP="00075F8E">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6D171ADE" w14:textId="77777777" w:rsidR="00075F8E" w:rsidRPr="00075F8E" w:rsidRDefault="00075F8E" w:rsidP="00075F8E">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075F8E" w:rsidRPr="00075F8E" w14:paraId="36EF3042" w14:textId="77777777" w:rsidTr="000D0550">
        <w:tc>
          <w:tcPr>
            <w:tcW w:w="846" w:type="dxa"/>
            <w:tcMar>
              <w:top w:w="0" w:type="dxa"/>
              <w:left w:w="108" w:type="dxa"/>
              <w:bottom w:w="0" w:type="dxa"/>
              <w:right w:w="108" w:type="dxa"/>
            </w:tcMar>
            <w:hideMark/>
          </w:tcPr>
          <w:p w14:paraId="747DB9F6" w14:textId="77777777" w:rsidR="00075F8E" w:rsidRPr="00075F8E" w:rsidRDefault="00075F8E" w:rsidP="003F6853">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1653F547" w14:textId="77777777" w:rsidR="00075F8E" w:rsidRPr="00075F8E" w:rsidRDefault="00075F8E" w:rsidP="00075F8E">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DF54F47" w14:textId="77777777" w:rsidR="00075F8E" w:rsidRPr="00075F8E" w:rsidRDefault="00075F8E" w:rsidP="00075F8E">
            <w:pPr>
              <w:spacing w:after="0" w:line="240" w:lineRule="auto"/>
              <w:rPr>
                <w:rFonts w:ascii="Times New Roman" w:eastAsia="Calibri" w:hAnsi="Times New Roman" w:cs="Times New Roman"/>
              </w:rPr>
            </w:pPr>
          </w:p>
        </w:tc>
      </w:tr>
      <w:tr w:rsidR="00075F8E" w:rsidRPr="00075F8E" w14:paraId="2A47FC1D" w14:textId="77777777" w:rsidTr="000D0550">
        <w:tc>
          <w:tcPr>
            <w:tcW w:w="846" w:type="dxa"/>
            <w:tcMar>
              <w:top w:w="0" w:type="dxa"/>
              <w:left w:w="108" w:type="dxa"/>
              <w:bottom w:w="0" w:type="dxa"/>
              <w:right w:w="108" w:type="dxa"/>
            </w:tcMar>
            <w:hideMark/>
          </w:tcPr>
          <w:p w14:paraId="111B292C" w14:textId="77777777" w:rsidR="00075F8E" w:rsidRPr="00075F8E" w:rsidRDefault="00075F8E" w:rsidP="00075F8E">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5A07449D" w14:textId="77777777" w:rsidR="00075F8E" w:rsidRPr="00075F8E" w:rsidRDefault="00075F8E" w:rsidP="00075F8E">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63E02DC0" w14:textId="77777777" w:rsidR="00075F8E" w:rsidRPr="00075F8E" w:rsidRDefault="00075F8E" w:rsidP="00075F8E">
            <w:pPr>
              <w:spacing w:after="0" w:line="240" w:lineRule="auto"/>
              <w:rPr>
                <w:rFonts w:ascii="Times New Roman" w:eastAsia="Calibri" w:hAnsi="Times New Roman" w:cs="Times New Roman"/>
              </w:rPr>
            </w:pPr>
          </w:p>
        </w:tc>
      </w:tr>
    </w:tbl>
    <w:p w14:paraId="269FA473" w14:textId="77777777" w:rsidR="00075F8E" w:rsidRDefault="00075F8E" w:rsidP="00075F8E">
      <w:pPr>
        <w:spacing w:after="0" w:line="240" w:lineRule="auto"/>
        <w:rPr>
          <w:rFonts w:ascii="Times New Roman" w:eastAsia="Calibri" w:hAnsi="Times New Roman" w:cs="Times New Roman"/>
          <w:sz w:val="24"/>
          <w:szCs w:val="24"/>
        </w:rPr>
      </w:pPr>
    </w:p>
    <w:p w14:paraId="5E00A32A" w14:textId="77777777" w:rsidR="00E71AEA" w:rsidRDefault="00E71AEA" w:rsidP="00075F8E">
      <w:pPr>
        <w:spacing w:after="0" w:line="240" w:lineRule="auto"/>
        <w:rPr>
          <w:rFonts w:ascii="Times New Roman" w:eastAsia="Calibri" w:hAnsi="Times New Roman" w:cs="Times New Roman"/>
          <w:color w:val="FF0000"/>
          <w:sz w:val="24"/>
          <w:szCs w:val="24"/>
          <w:highlight w:val="cyan"/>
        </w:rPr>
      </w:pPr>
    </w:p>
    <w:p w14:paraId="598076FF" w14:textId="77777777" w:rsidR="00E71AEA" w:rsidRDefault="00E71AEA" w:rsidP="00075F8E">
      <w:pPr>
        <w:spacing w:after="0" w:line="240" w:lineRule="auto"/>
        <w:rPr>
          <w:rFonts w:ascii="Times New Roman" w:eastAsia="Calibri" w:hAnsi="Times New Roman" w:cs="Times New Roman"/>
          <w:color w:val="FF0000"/>
          <w:sz w:val="24"/>
          <w:szCs w:val="24"/>
          <w:highlight w:val="cyan"/>
        </w:rPr>
      </w:pPr>
    </w:p>
    <w:p w14:paraId="3061EE54" w14:textId="77777777" w:rsidR="00E71AEA" w:rsidRDefault="00E71AEA" w:rsidP="00075F8E">
      <w:pPr>
        <w:spacing w:after="0" w:line="240" w:lineRule="auto"/>
        <w:rPr>
          <w:rFonts w:ascii="Times New Roman" w:eastAsia="Calibri" w:hAnsi="Times New Roman" w:cs="Times New Roman"/>
          <w:color w:val="FF0000"/>
          <w:sz w:val="24"/>
          <w:szCs w:val="24"/>
          <w:highlight w:val="cyan"/>
        </w:rPr>
      </w:pPr>
    </w:p>
    <w:p w14:paraId="318A169A" w14:textId="23B62864" w:rsidR="00E71AEA" w:rsidRPr="0090776D" w:rsidRDefault="00E71AEA" w:rsidP="00075F8E">
      <w:pPr>
        <w:spacing w:after="0" w:line="240" w:lineRule="auto"/>
        <w:rPr>
          <w:rFonts w:ascii="Times New Roman" w:eastAsia="Calibri" w:hAnsi="Times New Roman" w:cs="Times New Roman"/>
          <w:sz w:val="24"/>
          <w:szCs w:val="24"/>
        </w:rPr>
      </w:pPr>
      <w:r w:rsidRPr="0090776D">
        <w:rPr>
          <w:rFonts w:ascii="Times New Roman" w:eastAsia="Calibri" w:hAnsi="Times New Roman" w:cs="Times New Roman"/>
          <w:sz w:val="24"/>
          <w:szCs w:val="24"/>
        </w:rPr>
        <w:lastRenderedPageBreak/>
        <w:t>Срок хранения на франко-складе Поставщика - по 15.05.2020 включительно.</w:t>
      </w:r>
    </w:p>
    <w:p w14:paraId="3B4B30D3" w14:textId="06641503" w:rsidR="00E71AEA" w:rsidRDefault="00E71AEA" w:rsidP="00075F8E">
      <w:pPr>
        <w:spacing w:after="0" w:line="240" w:lineRule="auto"/>
        <w:rPr>
          <w:rFonts w:ascii="Times New Roman" w:eastAsia="Calibri" w:hAnsi="Times New Roman" w:cs="Times New Roman"/>
          <w:sz w:val="24"/>
          <w:szCs w:val="24"/>
        </w:rPr>
      </w:pPr>
      <w:r w:rsidRPr="00E71AEA">
        <w:rPr>
          <w:rFonts w:ascii="Times New Roman" w:eastAsia="Calibri" w:hAnsi="Times New Roman" w:cs="Times New Roman"/>
          <w:sz w:val="24"/>
          <w:szCs w:val="24"/>
        </w:rPr>
        <w:t>Франко-склад</w:t>
      </w:r>
      <w:r w:rsidR="0090776D">
        <w:rPr>
          <w:rFonts w:ascii="Times New Roman" w:eastAsia="Calibri" w:hAnsi="Times New Roman" w:cs="Times New Roman"/>
          <w:sz w:val="24"/>
          <w:szCs w:val="24"/>
        </w:rPr>
        <w:t xml:space="preserve"> </w:t>
      </w:r>
      <w:r w:rsidR="00234B4A">
        <w:rPr>
          <w:rFonts w:ascii="Times New Roman" w:eastAsia="Calibri" w:hAnsi="Times New Roman" w:cs="Times New Roman"/>
          <w:sz w:val="24"/>
          <w:szCs w:val="24"/>
        </w:rPr>
        <w:t>Поставщика</w:t>
      </w:r>
      <w:r>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E71AEA" w:rsidRPr="00075F8E" w14:paraId="1673C0A4" w14:textId="77777777" w:rsidTr="0044264A">
        <w:tc>
          <w:tcPr>
            <w:tcW w:w="846" w:type="dxa"/>
            <w:tcMar>
              <w:top w:w="0" w:type="dxa"/>
              <w:left w:w="108" w:type="dxa"/>
              <w:bottom w:w="0" w:type="dxa"/>
              <w:right w:w="108" w:type="dxa"/>
            </w:tcMar>
            <w:hideMark/>
          </w:tcPr>
          <w:p w14:paraId="19D7EAA8" w14:textId="77777777" w:rsidR="00E71AEA" w:rsidRPr="00075F8E" w:rsidRDefault="00E71AEA" w:rsidP="0044264A">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xml:space="preserve">№ </w:t>
            </w:r>
            <w:proofErr w:type="gramStart"/>
            <w:r w:rsidRPr="00075F8E">
              <w:rPr>
                <w:rFonts w:ascii="Times New Roman" w:eastAsia="Calibri" w:hAnsi="Times New Roman" w:cs="Times New Roman"/>
              </w:rPr>
              <w:t>п</w:t>
            </w:r>
            <w:proofErr w:type="gramEnd"/>
            <w:r>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0B51F1CC" w14:textId="77777777" w:rsidR="00E71AEA" w:rsidRPr="00075F8E" w:rsidRDefault="00E71AEA" w:rsidP="0044264A">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61B5CC84" w14:textId="77777777" w:rsidR="00E71AEA" w:rsidRPr="00075F8E" w:rsidRDefault="00E71AEA" w:rsidP="0044264A">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E71AEA" w:rsidRPr="00075F8E" w14:paraId="28F1C653" w14:textId="77777777" w:rsidTr="0044264A">
        <w:tc>
          <w:tcPr>
            <w:tcW w:w="846" w:type="dxa"/>
            <w:tcMar>
              <w:top w:w="0" w:type="dxa"/>
              <w:left w:w="108" w:type="dxa"/>
              <w:bottom w:w="0" w:type="dxa"/>
              <w:right w:w="108" w:type="dxa"/>
            </w:tcMar>
            <w:hideMark/>
          </w:tcPr>
          <w:p w14:paraId="71B22180" w14:textId="77777777" w:rsidR="00E71AEA" w:rsidRPr="00075F8E" w:rsidRDefault="00E71AEA" w:rsidP="0044264A">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59BC281B" w14:textId="77777777" w:rsidR="00E71AEA" w:rsidRPr="00075F8E" w:rsidRDefault="00E71AEA" w:rsidP="0044264A">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25B7059" w14:textId="77777777" w:rsidR="00E71AEA" w:rsidRPr="00075F8E" w:rsidRDefault="00E71AEA" w:rsidP="0044264A">
            <w:pPr>
              <w:spacing w:after="0" w:line="240" w:lineRule="auto"/>
              <w:rPr>
                <w:rFonts w:ascii="Times New Roman" w:eastAsia="Calibri" w:hAnsi="Times New Roman" w:cs="Times New Roman"/>
              </w:rPr>
            </w:pPr>
          </w:p>
        </w:tc>
      </w:tr>
      <w:tr w:rsidR="00E71AEA" w:rsidRPr="00075F8E" w14:paraId="2BBBC851" w14:textId="77777777" w:rsidTr="0044264A">
        <w:tc>
          <w:tcPr>
            <w:tcW w:w="846" w:type="dxa"/>
            <w:tcMar>
              <w:top w:w="0" w:type="dxa"/>
              <w:left w:w="108" w:type="dxa"/>
              <w:bottom w:w="0" w:type="dxa"/>
              <w:right w:w="108" w:type="dxa"/>
            </w:tcMar>
            <w:hideMark/>
          </w:tcPr>
          <w:p w14:paraId="5E521646" w14:textId="77777777" w:rsidR="00E71AEA" w:rsidRPr="00075F8E" w:rsidRDefault="00E71AEA" w:rsidP="0044264A">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0E2D5725" w14:textId="77777777" w:rsidR="00E71AEA" w:rsidRPr="00075F8E" w:rsidRDefault="00E71AEA" w:rsidP="0044264A">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7C74E680" w14:textId="77777777" w:rsidR="00E71AEA" w:rsidRPr="00075F8E" w:rsidRDefault="00E71AEA" w:rsidP="0044264A">
            <w:pPr>
              <w:spacing w:after="0" w:line="240" w:lineRule="auto"/>
              <w:rPr>
                <w:rFonts w:ascii="Times New Roman" w:eastAsia="Calibri" w:hAnsi="Times New Roman" w:cs="Times New Roman"/>
              </w:rPr>
            </w:pPr>
          </w:p>
        </w:tc>
      </w:tr>
    </w:tbl>
    <w:p w14:paraId="1A5BC107" w14:textId="77777777" w:rsidR="00E71AEA" w:rsidRPr="00E71AEA" w:rsidRDefault="00E71AEA" w:rsidP="00075F8E">
      <w:pPr>
        <w:spacing w:after="0" w:line="240" w:lineRule="auto"/>
        <w:rPr>
          <w:rFonts w:ascii="Times New Roman" w:eastAsia="Calibri" w:hAnsi="Times New Roman" w:cs="Times New Roman"/>
          <w:sz w:val="24"/>
          <w:szCs w:val="24"/>
        </w:rPr>
      </w:pPr>
    </w:p>
    <w:p w14:paraId="3337708F" w14:textId="77777777" w:rsidR="00E71AEA" w:rsidRPr="00075F8E" w:rsidRDefault="00E71AEA" w:rsidP="00075F8E">
      <w:pPr>
        <w:spacing w:after="0" w:line="240" w:lineRule="auto"/>
        <w:rPr>
          <w:rFonts w:ascii="Times New Roman" w:eastAsia="Calibri" w:hAnsi="Times New Roman" w:cs="Times New Roman"/>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Pr="00594E12"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39C3E7C1" w14:textId="3800D040" w:rsidR="00075F8E" w:rsidRPr="0090776D" w:rsidRDefault="00E71AEA" w:rsidP="00E71AEA">
      <w:pPr>
        <w:spacing w:after="0" w:line="240" w:lineRule="auto"/>
        <w:jc w:val="both"/>
        <w:rPr>
          <w:rFonts w:ascii="Times New Roman" w:eastAsia="Calibri" w:hAnsi="Times New Roman" w:cs="Times New Roman"/>
          <w:b/>
          <w:sz w:val="24"/>
          <w:szCs w:val="24"/>
        </w:rPr>
      </w:pPr>
      <w:r w:rsidRPr="00E71AEA">
        <w:rPr>
          <w:rFonts w:ascii="Times New Roman" w:eastAsia="Calibri" w:hAnsi="Times New Roman" w:cs="Times New Roman"/>
          <w:b/>
          <w:sz w:val="24"/>
          <w:szCs w:val="24"/>
        </w:rPr>
        <w:t>5.</w:t>
      </w:r>
      <w:r w:rsidR="00075F8E" w:rsidRPr="00E71AEA">
        <w:rPr>
          <w:rFonts w:ascii="Times New Roman" w:eastAsia="Calibri" w:hAnsi="Times New Roman" w:cs="Times New Roman"/>
          <w:b/>
          <w:sz w:val="24"/>
          <w:szCs w:val="24"/>
        </w:rPr>
        <w:t>*</w:t>
      </w:r>
      <w:r w:rsidR="00075F8E" w:rsidRPr="0090776D">
        <w:rPr>
          <w:rFonts w:ascii="Times New Roman" w:eastAsia="Calibri" w:hAnsi="Times New Roman" w:cs="Times New Roman"/>
          <w:b/>
          <w:sz w:val="24"/>
          <w:szCs w:val="24"/>
        </w:rPr>
        <w:t>Участник закупки указывает сведения о местах</w:t>
      </w:r>
      <w:r w:rsidR="00B75EF1" w:rsidRPr="0090776D">
        <w:rPr>
          <w:rFonts w:ascii="Times New Roman" w:eastAsia="Calibri" w:hAnsi="Times New Roman" w:cs="Times New Roman"/>
          <w:b/>
          <w:sz w:val="24"/>
          <w:szCs w:val="24"/>
        </w:rPr>
        <w:t>,</w:t>
      </w:r>
      <w:r w:rsidR="00075F8E" w:rsidRPr="0090776D">
        <w:rPr>
          <w:rFonts w:ascii="Times New Roman" w:eastAsia="Calibri" w:hAnsi="Times New Roman" w:cs="Times New Roman"/>
          <w:b/>
          <w:sz w:val="24"/>
          <w:szCs w:val="24"/>
        </w:rPr>
        <w:t xml:space="preserve"> откуда планируется осуществлять поставк</w:t>
      </w:r>
      <w:r w:rsidR="0007699B" w:rsidRPr="0090776D">
        <w:rPr>
          <w:rFonts w:ascii="Times New Roman" w:eastAsia="Calibri" w:hAnsi="Times New Roman" w:cs="Times New Roman"/>
          <w:b/>
          <w:sz w:val="24"/>
          <w:szCs w:val="24"/>
        </w:rPr>
        <w:t>у</w:t>
      </w:r>
      <w:r w:rsidR="00075F8E" w:rsidRPr="0090776D">
        <w:rPr>
          <w:rFonts w:ascii="Times New Roman" w:eastAsia="Calibri" w:hAnsi="Times New Roman" w:cs="Times New Roman"/>
          <w:b/>
          <w:sz w:val="24"/>
          <w:szCs w:val="24"/>
        </w:rPr>
        <w:t xml:space="preserve"> мазута флотского Ф5, не более 1,5% по ГОСТ 10585-2013.</w:t>
      </w:r>
    </w:p>
    <w:p w14:paraId="3E2E76BA" w14:textId="2C9A1775" w:rsidR="004714B6" w:rsidRPr="0090776D" w:rsidRDefault="00E71AEA" w:rsidP="00E71AEA">
      <w:pPr>
        <w:tabs>
          <w:tab w:val="num" w:pos="1276"/>
          <w:tab w:val="left" w:pos="1494"/>
        </w:tabs>
        <w:spacing w:after="0" w:line="240" w:lineRule="auto"/>
        <w:jc w:val="both"/>
        <w:rPr>
          <w:rFonts w:ascii="Times New Roman" w:hAnsi="Times New Roman" w:cs="Times New Roman"/>
          <w:b/>
          <w:sz w:val="24"/>
          <w:szCs w:val="24"/>
        </w:rPr>
      </w:pPr>
      <w:r w:rsidRPr="0090776D">
        <w:rPr>
          <w:rFonts w:ascii="Times New Roman" w:hAnsi="Times New Roman" w:cs="Times New Roman"/>
          <w:b/>
          <w:sz w:val="24"/>
          <w:szCs w:val="24"/>
        </w:rPr>
        <w:t>6.**</w:t>
      </w:r>
      <w:r w:rsidRPr="0090776D">
        <w:rPr>
          <w:rFonts w:ascii="Times New Roman" w:eastAsia="Calibri" w:hAnsi="Times New Roman" w:cs="Times New Roman"/>
          <w:b/>
          <w:sz w:val="24"/>
          <w:szCs w:val="24"/>
        </w:rPr>
        <w:t xml:space="preserve"> Участник закупки указывает </w:t>
      </w:r>
      <w:r w:rsidR="0090776D">
        <w:rPr>
          <w:rFonts w:ascii="Times New Roman" w:eastAsia="Calibri" w:hAnsi="Times New Roman" w:cs="Times New Roman"/>
          <w:b/>
          <w:sz w:val="24"/>
          <w:szCs w:val="24"/>
        </w:rPr>
        <w:t>ф</w:t>
      </w:r>
      <w:r w:rsidR="0090776D" w:rsidRPr="0090776D">
        <w:rPr>
          <w:rFonts w:ascii="Times New Roman" w:eastAsia="Calibri" w:hAnsi="Times New Roman" w:cs="Times New Roman"/>
          <w:b/>
          <w:sz w:val="24"/>
          <w:szCs w:val="24"/>
        </w:rPr>
        <w:t>ранко-склад Поставщика</w:t>
      </w:r>
      <w:r w:rsidR="0090776D" w:rsidRPr="0090776D">
        <w:rPr>
          <w:rFonts w:ascii="Times New Roman" w:eastAsia="Calibri" w:hAnsi="Times New Roman" w:cs="Times New Roman"/>
          <w:sz w:val="24"/>
          <w:szCs w:val="24"/>
        </w:rPr>
        <w:t xml:space="preserve"> </w:t>
      </w:r>
      <w:r w:rsidR="0090776D" w:rsidRPr="0090776D">
        <w:rPr>
          <w:rFonts w:ascii="Times New Roman" w:eastAsia="Calibri" w:hAnsi="Times New Roman" w:cs="Times New Roman"/>
          <w:sz w:val="24"/>
          <w:szCs w:val="24"/>
        </w:rPr>
        <w:t>(</w:t>
      </w:r>
      <w:r w:rsidRPr="0090776D">
        <w:rPr>
          <w:rFonts w:ascii="Times New Roman" w:eastAsia="Calibri" w:hAnsi="Times New Roman" w:cs="Times New Roman"/>
          <w:b/>
          <w:sz w:val="24"/>
          <w:szCs w:val="24"/>
        </w:rPr>
        <w:t>сведения о месте хранения мазута флотского Ф5, не более 1,5% по ГОСТ 10585-2013</w:t>
      </w:r>
      <w:r w:rsidR="0090776D" w:rsidRPr="0090776D">
        <w:rPr>
          <w:rFonts w:ascii="Times New Roman" w:eastAsia="Calibri" w:hAnsi="Times New Roman" w:cs="Times New Roman"/>
          <w:b/>
          <w:sz w:val="24"/>
          <w:szCs w:val="24"/>
        </w:rPr>
        <w:t>)</w:t>
      </w:r>
      <w:r w:rsidRPr="0090776D">
        <w:rPr>
          <w:rFonts w:ascii="Times New Roman" w:eastAsia="Calibri" w:hAnsi="Times New Roman" w:cs="Times New Roman"/>
          <w:b/>
          <w:sz w:val="24"/>
          <w:szCs w:val="24"/>
        </w:rPr>
        <w:t>.</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8"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9" w:name="_Toc24982196"/>
      <w:bookmarkStart w:id="390"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88"/>
      <w:bookmarkEnd w:id="389"/>
      <w:bookmarkEnd w:id="390"/>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91" w:name="_Toc491095928"/>
      <w:bookmarkStart w:id="392" w:name="_Toc24982197"/>
      <w:bookmarkStart w:id="393" w:name="_Toc24982414"/>
      <w:r>
        <w:lastRenderedPageBreak/>
        <w:t>Декларация о соответствии участника закупки</w:t>
      </w:r>
      <w:bookmarkEnd w:id="391"/>
      <w:bookmarkEnd w:id="392"/>
      <w:bookmarkEnd w:id="393"/>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5774DEB7" w14:textId="77777777" w:rsidR="00D561FE" w:rsidRDefault="00D561FE" w:rsidP="00D561FE">
      <w:pPr>
        <w:suppressAutoHyphens/>
        <w:spacing w:after="0" w:line="240" w:lineRule="auto"/>
        <w:rPr>
          <w:rFonts w:ascii="Times New Roman" w:eastAsia="Times New Roman" w:hAnsi="Times New Roman" w:cs="Times New Roman"/>
          <w:b/>
          <w:spacing w:val="36"/>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4" w:name="_Toc24982198"/>
      <w:bookmarkStart w:id="395" w:name="_Toc24982415"/>
      <w:bookmarkStart w:id="396" w:name="_Toc480200666"/>
      <w:bookmarkStart w:id="397" w:name="_Toc479941750"/>
      <w:bookmarkStart w:id="398" w:name="_Toc479855638"/>
      <w:bookmarkStart w:id="399" w:name="_Toc454979846"/>
      <w:bookmarkStart w:id="400" w:name="_Toc386464022"/>
      <w:bookmarkStart w:id="401" w:name="_Ref55336378"/>
      <w:bookmarkStart w:id="402"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bookmarkEnd w:id="394"/>
      <w:bookmarkEnd w:id="395"/>
    </w:p>
    <w:p w14:paraId="58426794" w14:textId="67DB46FA"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6"/>
      <w:bookmarkEnd w:id="397"/>
      <w:bookmarkEnd w:id="398"/>
      <w:bookmarkEnd w:id="399"/>
      <w:bookmarkEnd w:id="400"/>
      <w:bookmarkEnd w:id="401"/>
      <w:bookmarkEnd w:id="402"/>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4B89F33E"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9</w:t>
      </w:r>
      <w:r w:rsidR="007441BA" w:rsidRPr="002A29EC">
        <w:rPr>
          <w:rFonts w:ascii="Times New Roman" w:eastAsia="Times New Roman" w:hAnsi="Times New Roman" w:cs="Times New Roman"/>
          <w:sz w:val="24"/>
          <w:szCs w:val="24"/>
          <w:lang w:eastAsia="ar-SA"/>
        </w:rPr>
        <w:t xml:space="preserve"> годы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3"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03"/>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5F58C1E3" w:rsidR="007441BA" w:rsidRPr="00852DD6" w:rsidRDefault="00BD7E46" w:rsidP="00313C13">
      <w:pPr>
        <w:pStyle w:val="a4"/>
        <w:numPr>
          <w:ilvl w:val="0"/>
          <w:numId w:val="30"/>
        </w:numPr>
        <w:tabs>
          <w:tab w:val="clear" w:pos="425"/>
          <w:tab w:val="left" w:pos="0"/>
          <w:tab w:val="num" w:pos="567"/>
        </w:tabs>
        <w:ind w:left="0"/>
        <w:jc w:val="both"/>
        <w:rPr>
          <w:sz w:val="20"/>
          <w:szCs w:val="20"/>
        </w:rPr>
      </w:pPr>
      <w:r w:rsidRPr="002A29EC">
        <w:rPr>
          <w:sz w:val="20"/>
          <w:szCs w:val="20"/>
        </w:rPr>
        <w:lastRenderedPageBreak/>
        <w:t>3.</w:t>
      </w:r>
      <w:r w:rsidR="007441BA" w:rsidRPr="00852DD6">
        <w:rPr>
          <w:sz w:val="20"/>
          <w:szCs w:val="20"/>
        </w:rPr>
        <w:t>Участник закупки самостоятельно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40DC5" w:rsidRPr="00852DD6">
        <w:rPr>
          <w:sz w:val="20"/>
          <w:szCs w:val="20"/>
        </w:rPr>
        <w:t>мазута</w:t>
      </w:r>
      <w:r w:rsidR="00E828DA" w:rsidRPr="002A29EC">
        <w:t xml:space="preserve"> </w:t>
      </w:r>
      <w:r w:rsidR="00E828DA" w:rsidRPr="00852DD6">
        <w:rPr>
          <w:sz w:val="20"/>
          <w:szCs w:val="20"/>
        </w:rPr>
        <w:t>флотского Ф5</w:t>
      </w:r>
      <w:r w:rsidR="007441BA" w:rsidRPr="00852DD6">
        <w:rPr>
          <w:sz w:val="20"/>
          <w:szCs w:val="20"/>
        </w:rPr>
        <w:t>»</w:t>
      </w:r>
      <w:r w:rsidR="007441BA" w:rsidRPr="00852DD6">
        <w:rPr>
          <w:b/>
          <w:sz w:val="20"/>
          <w:szCs w:val="20"/>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41B7DB4C"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Pr="002A29EC">
        <w:rPr>
          <w:bCs/>
          <w:sz w:val="20"/>
          <w:szCs w:val="20"/>
          <w:lang w:eastAsia="ru-RU"/>
        </w:rPr>
        <w:t xml:space="preserve">»; </w:t>
      </w:r>
    </w:p>
    <w:p w14:paraId="3DAF801D" w14:textId="000744DB"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2AA9506D" w14:textId="64C52B0B" w:rsidR="00DB5208" w:rsidRPr="00EA1444" w:rsidRDefault="003A3915" w:rsidP="00EA1444">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733A48">
        <w:rPr>
          <w:bCs/>
          <w:sz w:val="20"/>
          <w:szCs w:val="20"/>
          <w:lang w:eastAsia="ru-RU"/>
        </w:rPr>
        <w:t>8</w:t>
      </w:r>
      <w:r w:rsidRPr="002A29EC">
        <w:rPr>
          <w:bCs/>
          <w:sz w:val="20"/>
          <w:szCs w:val="20"/>
          <w:lang w:eastAsia="ru-RU"/>
        </w:rPr>
        <w:t>-201</w:t>
      </w:r>
      <w:r w:rsidR="00733A48">
        <w:rPr>
          <w:bCs/>
          <w:sz w:val="20"/>
          <w:szCs w:val="20"/>
          <w:lang w:eastAsia="ru-RU"/>
        </w:rPr>
        <w:t>9</w:t>
      </w:r>
      <w:r w:rsidRPr="002A29EC">
        <w:rPr>
          <w:bCs/>
          <w:sz w:val="20"/>
          <w:szCs w:val="20"/>
          <w:lang w:eastAsia="ru-RU"/>
        </w:rPr>
        <w:t xml:space="preserve"> годы.</w:t>
      </w:r>
    </w:p>
    <w:p w14:paraId="28E16D97" w14:textId="23FDCF62" w:rsidR="00EA1444" w:rsidRPr="00EA1444" w:rsidRDefault="00EA1444" w:rsidP="00EA144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A1444">
        <w:rPr>
          <w:rFonts w:ascii="Times New Roman" w:eastAsia="Times New Roman" w:hAnsi="Times New Roman" w:cs="Times New Roman"/>
          <w:sz w:val="20"/>
          <w:szCs w:val="20"/>
          <w:lang w:eastAsia="ar-SA"/>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4" w:name="_Toc441766570"/>
      <w:bookmarkStart w:id="405" w:name="_Toc440887384"/>
      <w:bookmarkStart w:id="406" w:name="_Toc379967956"/>
      <w:bookmarkStart w:id="407" w:name="_Toc306106360"/>
      <w:bookmarkStart w:id="408" w:name="_Toc176240332"/>
      <w:bookmarkStart w:id="409" w:name="_Toc69728991"/>
      <w:bookmarkStart w:id="410" w:name="_Toc57314677"/>
      <w:bookmarkStart w:id="411" w:name="_Ref55336389"/>
      <w:bookmarkStart w:id="412" w:name="_Toc24982199"/>
      <w:bookmarkStart w:id="413"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4"/>
      <w:bookmarkEnd w:id="405"/>
      <w:bookmarkEnd w:id="406"/>
      <w:bookmarkEnd w:id="407"/>
      <w:bookmarkEnd w:id="408"/>
      <w:bookmarkEnd w:id="409"/>
      <w:bookmarkEnd w:id="410"/>
      <w:bookmarkEnd w:id="411"/>
      <w:bookmarkEnd w:id="412"/>
      <w:bookmarkEnd w:id="413"/>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414"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414"/>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5"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15"/>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278602B8" w14:textId="029BDF3F" w:rsidR="00D47519" w:rsidRPr="00DE12FE" w:rsidRDefault="00981BA5"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00D47519" w:rsidRPr="00DE12FE">
        <w:rPr>
          <w:rFonts w:ascii="Times New Roman" w:eastAsia="Times New Roman" w:hAnsi="Times New Roman"/>
          <w:snapToGrid w:val="0"/>
          <w:sz w:val="24"/>
          <w:szCs w:val="24"/>
          <w:lang w:eastAsia="ru-RU"/>
        </w:rPr>
        <w:t xml:space="preserve">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6"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7" w:name="_Toc483302545"/>
            <w:bookmarkStart w:id="418" w:name="_Toc483316580"/>
            <w:bookmarkStart w:id="419" w:name="_Toc491095931"/>
            <w:bookmarkStart w:id="420" w:name="_Toc24982201"/>
            <w:bookmarkStart w:id="421" w:name="_Toc24982418"/>
            <w:r w:rsidRPr="005B5320">
              <w:rPr>
                <w:rFonts w:ascii="Times New Roman" w:hAnsi="Times New Roman"/>
                <w:sz w:val="24"/>
                <w:szCs w:val="24"/>
                <w:lang w:eastAsia="ar-SA"/>
              </w:rPr>
              <w:t>о проведении конкурентных переговоров</w:t>
            </w:r>
            <w:bookmarkEnd w:id="417"/>
            <w:bookmarkEnd w:id="418"/>
            <w:bookmarkEnd w:id="419"/>
            <w:bookmarkEnd w:id="420"/>
            <w:bookmarkEnd w:id="421"/>
          </w:p>
          <w:p w14:paraId="0AC21430" w14:textId="24C18902"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2" w:name="_Toc24982202"/>
            <w:bookmarkStart w:id="423" w:name="_Toc24982419"/>
            <w:bookmarkStart w:id="424" w:name="_Toc483302546"/>
            <w:bookmarkStart w:id="425" w:name="_Toc483316581"/>
            <w:bookmarkStart w:id="426"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22"/>
            <w:bookmarkEnd w:id="423"/>
            <w:r w:rsidR="006B17A5">
              <w:rPr>
                <w:rFonts w:ascii="Times New Roman" w:hAnsi="Times New Roman"/>
                <w:sz w:val="24"/>
                <w:szCs w:val="24"/>
                <w:lang w:eastAsia="ar-SA"/>
              </w:rPr>
              <w:t xml:space="preserve"> </w:t>
            </w:r>
            <w:bookmarkEnd w:id="424"/>
            <w:bookmarkEnd w:id="425"/>
            <w:bookmarkEnd w:id="426"/>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3291F14"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0A2183">
        <w:rPr>
          <w:rFonts w:ascii="Times New Roman" w:eastAsia="Times New Roman" w:hAnsi="Times New Roman"/>
          <w:b/>
          <w:i/>
          <w:sz w:val="24"/>
          <w:szCs w:val="24"/>
          <w:lang w:eastAsia="ar-SA" w:bidi="en-US"/>
        </w:rPr>
        <w:t xml:space="preserve">1,5%  </w:t>
      </w:r>
      <w:r w:rsidR="00223098" w:rsidRPr="00223098">
        <w:rPr>
          <w:rFonts w:ascii="Times New Roman" w:eastAsia="Times New Roman" w:hAnsi="Times New Roman"/>
          <w:b/>
          <w:i/>
          <w:sz w:val="24"/>
          <w:szCs w:val="24"/>
          <w:lang w:eastAsia="ar-SA" w:bidi="en-US"/>
        </w:rPr>
        <w:t>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7"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8" w:name="_Toc483302548"/>
            <w:bookmarkStart w:id="429" w:name="_Toc483316583"/>
            <w:bookmarkStart w:id="430" w:name="_Toc491095934"/>
            <w:bookmarkStart w:id="431" w:name="_Toc24982204"/>
            <w:bookmarkStart w:id="432" w:name="_Toc24982421"/>
            <w:r w:rsidRPr="005B5320">
              <w:rPr>
                <w:rFonts w:ascii="Times New Roman" w:hAnsi="Times New Roman"/>
                <w:sz w:val="24"/>
                <w:szCs w:val="24"/>
                <w:lang w:eastAsia="ar-SA"/>
              </w:rPr>
              <w:t>о проведении конкурентных переговоров</w:t>
            </w:r>
            <w:bookmarkEnd w:id="428"/>
            <w:bookmarkEnd w:id="429"/>
            <w:bookmarkEnd w:id="430"/>
            <w:bookmarkEnd w:id="431"/>
            <w:bookmarkEnd w:id="432"/>
          </w:p>
          <w:p w14:paraId="7578848A" w14:textId="11F5CC54"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3" w:name="_Toc24982205"/>
            <w:bookmarkStart w:id="434" w:name="_Toc24982422"/>
            <w:bookmarkStart w:id="435" w:name="_Toc483302549"/>
            <w:bookmarkStart w:id="436" w:name="_Toc483316584"/>
            <w:bookmarkStart w:id="437"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33"/>
            <w:bookmarkEnd w:id="434"/>
            <w:r w:rsidR="006B17A5">
              <w:rPr>
                <w:rFonts w:ascii="Times New Roman" w:hAnsi="Times New Roman"/>
                <w:sz w:val="24"/>
                <w:szCs w:val="24"/>
                <w:lang w:eastAsia="ar-SA"/>
              </w:rPr>
              <w:t xml:space="preserve"> </w:t>
            </w:r>
            <w:bookmarkEnd w:id="435"/>
            <w:bookmarkEnd w:id="436"/>
            <w:bookmarkEnd w:id="437"/>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5"/>
      <w:bookmarkEnd w:id="376"/>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8"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9" w:name="_Toc483302551"/>
            <w:bookmarkStart w:id="440" w:name="_Toc483316586"/>
            <w:bookmarkStart w:id="441" w:name="_Toc491095937"/>
            <w:bookmarkStart w:id="442" w:name="_Toc24982207"/>
            <w:bookmarkStart w:id="443" w:name="_Toc24982424"/>
            <w:r w:rsidRPr="005B5320">
              <w:rPr>
                <w:rFonts w:ascii="Times New Roman" w:hAnsi="Times New Roman"/>
                <w:sz w:val="24"/>
                <w:szCs w:val="24"/>
                <w:lang w:eastAsia="ar-SA"/>
              </w:rPr>
              <w:t>о проведении конкурентных переговоров</w:t>
            </w:r>
            <w:bookmarkEnd w:id="439"/>
            <w:bookmarkEnd w:id="440"/>
            <w:bookmarkEnd w:id="441"/>
            <w:bookmarkEnd w:id="442"/>
            <w:bookmarkEnd w:id="443"/>
          </w:p>
          <w:p w14:paraId="1A370A91" w14:textId="4A02A5AD"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4" w:name="_Toc24982208"/>
            <w:bookmarkStart w:id="445" w:name="_Toc24982425"/>
            <w:bookmarkStart w:id="446" w:name="_Toc483302552"/>
            <w:bookmarkStart w:id="447" w:name="_Toc483316587"/>
            <w:bookmarkStart w:id="448"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44"/>
            <w:bookmarkEnd w:id="445"/>
            <w:r w:rsidR="006B17A5">
              <w:rPr>
                <w:rFonts w:ascii="Times New Roman" w:hAnsi="Times New Roman"/>
                <w:sz w:val="24"/>
                <w:szCs w:val="24"/>
                <w:lang w:eastAsia="ar-SA"/>
              </w:rPr>
              <w:t xml:space="preserve"> </w:t>
            </w:r>
            <w:bookmarkEnd w:id="446"/>
            <w:bookmarkEnd w:id="447"/>
            <w:bookmarkEnd w:id="448"/>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35809C56" w14:textId="274CC409"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val="x-none" w:eastAsia="ar-SA"/>
        </w:rPr>
        <w:t xml:space="preserve">ДОГОВОР ПОСТАВКИ № </w:t>
      </w:r>
    </w:p>
    <w:p w14:paraId="21FA699C" w14:textId="77777777" w:rsidR="00FE2FE8" w:rsidRPr="00FE2FE8" w:rsidRDefault="00FE2FE8" w:rsidP="00FE2FE8">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FE2FE8" w:rsidRPr="00FE2FE8" w14:paraId="518EE26E" w14:textId="77777777" w:rsidTr="0093398C">
        <w:trPr>
          <w:trHeight w:val="492"/>
        </w:trPr>
        <w:tc>
          <w:tcPr>
            <w:tcW w:w="4322" w:type="dxa"/>
            <w:shd w:val="clear" w:color="auto" w:fill="auto"/>
          </w:tcPr>
          <w:p w14:paraId="1EB23B66" w14:textId="77777777" w:rsidR="00FE2FE8" w:rsidRPr="00FE2FE8" w:rsidRDefault="00FE2FE8" w:rsidP="00FE2FE8">
            <w:pPr>
              <w:suppressAutoHyphens/>
              <w:snapToGrid w:val="0"/>
              <w:spacing w:after="0" w:line="240" w:lineRule="auto"/>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w:t>
            </w:r>
            <w:proofErr w:type="gramStart"/>
            <w:r w:rsidRPr="00FE2FE8">
              <w:rPr>
                <w:rFonts w:ascii="Times New Roman" w:eastAsia="Times New Roman" w:hAnsi="Times New Roman" w:cs="Times New Roman"/>
                <w:sz w:val="24"/>
                <w:szCs w:val="24"/>
                <w:lang w:eastAsia="ar-SA"/>
              </w:rPr>
              <w:t>г</w:t>
            </w:r>
            <w:proofErr w:type="gramEnd"/>
            <w:r w:rsidRPr="00FE2FE8">
              <w:rPr>
                <w:rFonts w:ascii="Times New Roman" w:eastAsia="Times New Roman" w:hAnsi="Times New Roman" w:cs="Times New Roman"/>
                <w:sz w:val="24"/>
                <w:szCs w:val="24"/>
                <w:lang w:eastAsia="ar-SA"/>
              </w:rPr>
              <w:t>. _____________</w:t>
            </w:r>
          </w:p>
        </w:tc>
        <w:tc>
          <w:tcPr>
            <w:tcW w:w="5459" w:type="dxa"/>
            <w:shd w:val="clear" w:color="auto" w:fill="auto"/>
          </w:tcPr>
          <w:p w14:paraId="369D7499" w14:textId="77777777" w:rsidR="00FE2FE8" w:rsidRPr="00FE2FE8" w:rsidRDefault="00FE2FE8" w:rsidP="00FE2FE8">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     »                            </w:t>
            </w:r>
            <w:proofErr w:type="gramStart"/>
            <w:r w:rsidRPr="00FE2FE8">
              <w:rPr>
                <w:rFonts w:ascii="Times New Roman" w:eastAsia="Times New Roman" w:hAnsi="Times New Roman" w:cs="Times New Roman"/>
                <w:sz w:val="24"/>
                <w:szCs w:val="24"/>
                <w:lang w:eastAsia="ar-SA"/>
              </w:rPr>
              <w:t>г</w:t>
            </w:r>
            <w:proofErr w:type="gramEnd"/>
            <w:r w:rsidRPr="00FE2FE8">
              <w:rPr>
                <w:rFonts w:ascii="Times New Roman" w:eastAsia="Times New Roman" w:hAnsi="Times New Roman" w:cs="Times New Roman"/>
                <w:sz w:val="24"/>
                <w:szCs w:val="24"/>
                <w:lang w:eastAsia="ar-SA"/>
              </w:rPr>
              <w:t>.</w:t>
            </w:r>
          </w:p>
        </w:tc>
      </w:tr>
    </w:tbl>
    <w:p w14:paraId="71916F6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736C7DCA" w14:textId="2967D91B" w:rsidR="00FE2FE8" w:rsidRPr="003A6BE4" w:rsidRDefault="003A6BE4"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794809">
        <w:rPr>
          <w:rFonts w:ascii="Times New Roman" w:hAnsi="Times New Roman"/>
          <w:b/>
          <w:bCs/>
          <w:sz w:val="24"/>
          <w:szCs w:val="24"/>
        </w:rPr>
        <w:t>___ «        » ( __ «     »)</w:t>
      </w:r>
      <w:r w:rsidRPr="00794809">
        <w:rPr>
          <w:sz w:val="24"/>
          <w:szCs w:val="24"/>
        </w:rPr>
        <w:fldChar w:fldCharType="begin"/>
      </w:r>
      <w:r w:rsidRPr="00794809">
        <w:rPr>
          <w:sz w:val="24"/>
          <w:szCs w:val="24"/>
        </w:rPr>
        <w:instrText xml:space="preserve"> COMMENTS </w:instrText>
      </w:r>
      <w:r w:rsidRPr="00794809">
        <w:rPr>
          <w:sz w:val="24"/>
          <w:szCs w:val="24"/>
        </w:rPr>
        <w:fldChar w:fldCharType="separate"/>
      </w:r>
      <w:r w:rsidRPr="00794809">
        <w:rPr>
          <w:sz w:val="24"/>
          <w:szCs w:val="24"/>
        </w:rPr>
        <w:fldChar w:fldCharType="end"/>
      </w:r>
      <w:r w:rsidRPr="00794809">
        <w:rPr>
          <w:rFonts w:ascii="Times New Roman" w:hAnsi="Times New Roman"/>
          <w:sz w:val="24"/>
          <w:szCs w:val="24"/>
        </w:rPr>
        <w:t>, в лице  _____   _________, действующего на основании _________</w:t>
      </w:r>
      <w:r w:rsidRPr="00794809">
        <w:rPr>
          <w:sz w:val="24"/>
          <w:szCs w:val="24"/>
        </w:rPr>
        <w:fldChar w:fldCharType="begin"/>
      </w:r>
      <w:r w:rsidRPr="00794809">
        <w:rPr>
          <w:sz w:val="24"/>
          <w:szCs w:val="24"/>
        </w:rPr>
        <w:instrText xml:space="preserve"> COMMENTS </w:instrText>
      </w:r>
      <w:r w:rsidRPr="00794809">
        <w:rPr>
          <w:sz w:val="24"/>
          <w:szCs w:val="24"/>
        </w:rPr>
        <w:fldChar w:fldCharType="separate"/>
      </w:r>
      <w:r w:rsidRPr="00794809">
        <w:rPr>
          <w:sz w:val="24"/>
          <w:szCs w:val="24"/>
        </w:rPr>
        <w:fldChar w:fldCharType="end"/>
      </w:r>
      <w:r w:rsidRPr="00794809">
        <w:rPr>
          <w:rFonts w:ascii="Times New Roman" w:hAnsi="Times New Roman"/>
          <w:sz w:val="24"/>
          <w:szCs w:val="24"/>
        </w:rPr>
        <w:t xml:space="preserve">, именуемое в дальнейшем Поставщик, с одной стороны, и  </w:t>
      </w:r>
      <w:r w:rsidRPr="00794809">
        <w:rPr>
          <w:rFonts w:ascii="Times New Roman" w:hAnsi="Times New Roman"/>
          <w:b/>
          <w:bCs/>
          <w:sz w:val="24"/>
          <w:szCs w:val="24"/>
        </w:rPr>
        <w:t xml:space="preserve">Акционерное </w:t>
      </w:r>
      <w:r>
        <w:rPr>
          <w:rFonts w:ascii="Times New Roman" w:hAnsi="Times New Roman"/>
          <w:b/>
          <w:bCs/>
          <w:sz w:val="24"/>
          <w:szCs w:val="24"/>
        </w:rPr>
        <w:t>общество «Мурманэнергосбыт» (АО </w:t>
      </w:r>
      <w:r w:rsidRPr="00794809">
        <w:rPr>
          <w:rFonts w:ascii="Times New Roman" w:hAnsi="Times New Roman"/>
          <w:b/>
          <w:bCs/>
          <w:sz w:val="24"/>
          <w:szCs w:val="24"/>
        </w:rPr>
        <w:t>«МЭС»)</w:t>
      </w:r>
      <w:r w:rsidRPr="0016343B">
        <w:rPr>
          <w:rFonts w:ascii="Times New Roman" w:hAnsi="Times New Roman"/>
          <w:bCs/>
          <w:sz w:val="24"/>
          <w:szCs w:val="24"/>
        </w:rPr>
        <w:t>,</w:t>
      </w:r>
      <w:r w:rsidRPr="00794809">
        <w:rPr>
          <w:rFonts w:ascii="Times New Roman" w:hAnsi="Times New Roman"/>
          <w:sz w:val="24"/>
          <w:szCs w:val="24"/>
        </w:rPr>
        <w:t xml:space="preserve"> в лице _______</w:t>
      </w:r>
      <w:r>
        <w:rPr>
          <w:rFonts w:ascii="Times New Roman" w:hAnsi="Times New Roman"/>
          <w:sz w:val="24"/>
          <w:szCs w:val="24"/>
        </w:rPr>
        <w:t>_____________________</w:t>
      </w:r>
      <w:r w:rsidRPr="00794809">
        <w:rPr>
          <w:rFonts w:ascii="Times New Roman" w:hAnsi="Times New Roman"/>
          <w:sz w:val="24"/>
          <w:szCs w:val="24"/>
        </w:rPr>
        <w:t>___, действующего на основании __________</w:t>
      </w:r>
      <w:proofErr w:type="gramStart"/>
      <w:r w:rsidRPr="00794809">
        <w:rPr>
          <w:rFonts w:ascii="Times New Roman" w:hAnsi="Times New Roman"/>
          <w:sz w:val="24"/>
          <w:szCs w:val="24"/>
        </w:rPr>
        <w:t xml:space="preserve"> ,</w:t>
      </w:r>
      <w:proofErr w:type="gramEnd"/>
      <w:r w:rsidRPr="00794809">
        <w:rPr>
          <w:rFonts w:ascii="Times New Roman" w:hAnsi="Times New Roman"/>
          <w:sz w:val="24"/>
          <w:szCs w:val="24"/>
        </w:rPr>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r w:rsidR="00FE2FE8" w:rsidRPr="003A6BE4">
        <w:rPr>
          <w:rFonts w:ascii="Times New Roman" w:eastAsia="Times New Roman" w:hAnsi="Times New Roman" w:cs="Times New Roman"/>
          <w:sz w:val="24"/>
          <w:szCs w:val="24"/>
          <w:lang w:val="x-none" w:eastAsia="ar-SA"/>
        </w:rPr>
        <w:t>:</w:t>
      </w:r>
    </w:p>
    <w:p w14:paraId="24229C74" w14:textId="77777777" w:rsidR="00FE2FE8" w:rsidRPr="001D2832" w:rsidRDefault="00FE2FE8" w:rsidP="00FE2FE8">
      <w:pPr>
        <w:suppressAutoHyphens/>
        <w:spacing w:after="0" w:line="240" w:lineRule="auto"/>
        <w:jc w:val="both"/>
        <w:rPr>
          <w:rFonts w:ascii="Times New Roman" w:eastAsia="Times New Roman" w:hAnsi="Times New Roman" w:cs="Times New Roman"/>
          <w:b/>
          <w:bCs/>
          <w:sz w:val="24"/>
          <w:szCs w:val="24"/>
          <w:lang w:val="x-none" w:eastAsia="ar-SA"/>
        </w:rPr>
      </w:pPr>
      <w:r w:rsidRPr="00C738FF">
        <w:rPr>
          <w:rFonts w:ascii="EuropeCond" w:eastAsia="Times New Roman" w:hAnsi="EuropeCond" w:cs="Times New Roman"/>
          <w:sz w:val="24"/>
          <w:szCs w:val="24"/>
          <w:highlight w:val="red"/>
          <w:lang w:val="x-none" w:eastAsia="ar-SA"/>
        </w:rPr>
        <w:fldChar w:fldCharType="begin"/>
      </w:r>
      <w:r w:rsidRPr="00C738FF">
        <w:rPr>
          <w:rFonts w:ascii="EuropeCond" w:eastAsia="Times New Roman" w:hAnsi="EuropeCond" w:cs="Times New Roman"/>
          <w:sz w:val="24"/>
          <w:szCs w:val="24"/>
          <w:highlight w:val="red"/>
          <w:lang w:val="x-none" w:eastAsia="ar-SA"/>
        </w:rPr>
        <w:instrText xml:space="preserve"> COMMENTS </w:instrText>
      </w:r>
      <w:r w:rsidRPr="00C738FF">
        <w:rPr>
          <w:rFonts w:ascii="EuropeCond" w:eastAsia="Times New Roman" w:hAnsi="EuropeCond" w:cs="Times New Roman"/>
          <w:sz w:val="24"/>
          <w:szCs w:val="24"/>
          <w:highlight w:val="red"/>
          <w:lang w:val="x-none" w:eastAsia="ar-SA"/>
        </w:rPr>
        <w:fldChar w:fldCharType="end"/>
      </w:r>
      <w:r w:rsidRPr="00C738FF">
        <w:rPr>
          <w:rFonts w:ascii="EuropeCond" w:eastAsia="Times New Roman" w:hAnsi="EuropeCond" w:cs="Times New Roman"/>
          <w:sz w:val="24"/>
          <w:szCs w:val="24"/>
          <w:highlight w:val="red"/>
          <w:lang w:val="x-none" w:eastAsia="ar-SA"/>
        </w:rPr>
        <w:fldChar w:fldCharType="begin"/>
      </w:r>
      <w:r w:rsidRPr="00C738FF">
        <w:rPr>
          <w:rFonts w:ascii="EuropeCond" w:eastAsia="Times New Roman" w:hAnsi="EuropeCond" w:cs="Times New Roman"/>
          <w:sz w:val="24"/>
          <w:szCs w:val="24"/>
          <w:highlight w:val="red"/>
          <w:lang w:val="x-none" w:eastAsia="ar-SA"/>
        </w:rPr>
        <w:instrText xml:space="preserve"> COMMENTS </w:instrText>
      </w:r>
      <w:r w:rsidRPr="00C738FF">
        <w:rPr>
          <w:rFonts w:ascii="EuropeCond" w:eastAsia="Times New Roman" w:hAnsi="EuropeCond" w:cs="Times New Roman"/>
          <w:sz w:val="24"/>
          <w:szCs w:val="24"/>
          <w:highlight w:val="red"/>
          <w:lang w:val="x-none" w:eastAsia="ar-SA"/>
        </w:rPr>
        <w:fldChar w:fldCharType="end"/>
      </w:r>
      <w:r w:rsidRPr="00C738FF">
        <w:rPr>
          <w:rFonts w:ascii="EuropeCond" w:eastAsia="Times New Roman" w:hAnsi="EuropeCond" w:cs="Times New Roman"/>
          <w:sz w:val="24"/>
          <w:szCs w:val="24"/>
          <w:highlight w:val="red"/>
          <w:lang w:val="x-none" w:eastAsia="ar-SA"/>
        </w:rPr>
        <w:fldChar w:fldCharType="begin"/>
      </w:r>
      <w:r w:rsidRPr="00C738FF">
        <w:rPr>
          <w:rFonts w:ascii="EuropeCond" w:eastAsia="Times New Roman" w:hAnsi="EuropeCond" w:cs="Times New Roman"/>
          <w:sz w:val="24"/>
          <w:szCs w:val="24"/>
          <w:highlight w:val="red"/>
          <w:lang w:val="x-none" w:eastAsia="ar-SA"/>
        </w:rPr>
        <w:instrText xml:space="preserve"> COMMENTS </w:instrText>
      </w:r>
      <w:r w:rsidRPr="00C738FF">
        <w:rPr>
          <w:rFonts w:ascii="EuropeCond" w:eastAsia="Times New Roman" w:hAnsi="EuropeCond" w:cs="Times New Roman"/>
          <w:sz w:val="24"/>
          <w:szCs w:val="24"/>
          <w:highlight w:val="red"/>
          <w:lang w:val="x-none" w:eastAsia="ar-SA"/>
        </w:rPr>
        <w:fldChar w:fldCharType="end"/>
      </w:r>
    </w:p>
    <w:p w14:paraId="5ED8E189" w14:textId="77777777" w:rsidR="00FE2FE8" w:rsidRPr="001D2832"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1D2832">
        <w:rPr>
          <w:rFonts w:ascii="Times New Roman" w:eastAsia="Times New Roman" w:hAnsi="Times New Roman" w:cs="Times New Roman"/>
          <w:b/>
          <w:bCs/>
          <w:sz w:val="24"/>
          <w:szCs w:val="24"/>
          <w:lang w:val="x-none" w:eastAsia="ar-SA"/>
        </w:rPr>
        <w:t>1. ПРЕДМЕТ ДОГОВОРА</w:t>
      </w:r>
    </w:p>
    <w:p w14:paraId="415124FA" w14:textId="77777777" w:rsidR="00FE2FE8" w:rsidRPr="001D2832" w:rsidRDefault="00FE2FE8" w:rsidP="00FE2FE8">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61046D59" w14:textId="6078DF04" w:rsidR="00FE2FE8" w:rsidRPr="001D2832" w:rsidRDefault="001D2832"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1D2832">
        <w:rPr>
          <w:rFonts w:ascii="Times New Roman" w:hAnsi="Times New Roman" w:cs="Times New Roman"/>
          <w:sz w:val="24"/>
          <w:szCs w:val="24"/>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1D2832">
        <w:rPr>
          <w:rFonts w:ascii="Times New Roman" w:hAnsi="Times New Roman" w:cs="Times New Roman"/>
          <w:i/>
          <w:sz w:val="24"/>
          <w:szCs w:val="24"/>
        </w:rPr>
        <w:t xml:space="preserve"> </w:t>
      </w:r>
      <w:r w:rsidRPr="001D2832">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r w:rsidR="00FE2FE8" w:rsidRPr="001D2832">
        <w:rPr>
          <w:rFonts w:ascii="Times New Roman" w:eastAsia="Times New Roman" w:hAnsi="Times New Roman" w:cs="Times New Roman"/>
          <w:sz w:val="24"/>
          <w:szCs w:val="24"/>
          <w:lang w:eastAsia="ar-SA"/>
        </w:rPr>
        <w:t>.</w:t>
      </w:r>
    </w:p>
    <w:p w14:paraId="01E3EA12" w14:textId="236A89FB" w:rsidR="00FE2FE8" w:rsidRPr="001D2832" w:rsidRDefault="001D2832"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proofErr w:type="gramStart"/>
      <w:r w:rsidRPr="001D2832">
        <w:rPr>
          <w:rFonts w:ascii="Times New Roman" w:hAnsi="Times New Roman" w:cs="Times New Roman"/>
          <w:sz w:val="24"/>
          <w:szCs w:val="24"/>
        </w:rPr>
        <w:t xml:space="preserve">Поставщик за свой счет оказывает услуги по организации хранения  Продукции на франко-складе Поставщика, в количестве согласно </w:t>
      </w:r>
      <w:proofErr w:type="spellStart"/>
      <w:r w:rsidRPr="001D2832">
        <w:rPr>
          <w:rFonts w:ascii="Times New Roman" w:hAnsi="Times New Roman" w:cs="Times New Roman"/>
          <w:sz w:val="24"/>
          <w:szCs w:val="24"/>
        </w:rPr>
        <w:t>п.п</w:t>
      </w:r>
      <w:proofErr w:type="spellEnd"/>
      <w:r w:rsidRPr="001D2832">
        <w:rPr>
          <w:rFonts w:ascii="Times New Roman" w:hAnsi="Times New Roman" w:cs="Times New Roman"/>
          <w:sz w:val="24"/>
          <w:szCs w:val="24"/>
        </w:rPr>
        <w:t xml:space="preserve">. 1.5.1. настоящего Договора, а также транспортировки Продукции в/на резервуар/склад  Покупателя с учетом </w:t>
      </w:r>
      <w:proofErr w:type="spellStart"/>
      <w:r w:rsidRPr="001D2832">
        <w:rPr>
          <w:rFonts w:ascii="Times New Roman" w:hAnsi="Times New Roman" w:cs="Times New Roman"/>
          <w:sz w:val="24"/>
          <w:szCs w:val="24"/>
        </w:rPr>
        <w:t>п.п</w:t>
      </w:r>
      <w:proofErr w:type="spellEnd"/>
      <w:r w:rsidRPr="001D2832">
        <w:rPr>
          <w:rFonts w:ascii="Times New Roman" w:hAnsi="Times New Roman" w:cs="Times New Roman"/>
          <w:sz w:val="24"/>
          <w:szCs w:val="24"/>
        </w:rPr>
        <w:t>. 1.5.4. настоящего Договора, а также выполняет иные действия, связанные с поставкой Продукции</w:t>
      </w:r>
      <w:r w:rsidR="00FE2FE8" w:rsidRPr="001D2832">
        <w:rPr>
          <w:rFonts w:ascii="Times New Roman" w:eastAsia="Times New Roman" w:hAnsi="Times New Roman" w:cs="Times New Roman"/>
          <w:sz w:val="24"/>
          <w:szCs w:val="24"/>
          <w:lang w:eastAsia="ar-SA"/>
        </w:rPr>
        <w:t>.</w:t>
      </w:r>
      <w:proofErr w:type="gramEnd"/>
    </w:p>
    <w:p w14:paraId="1F9755E2" w14:textId="32365ADF" w:rsidR="00FE2FE8" w:rsidRPr="001D2832"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1D2832">
        <w:rPr>
          <w:rFonts w:ascii="Times New Roman" w:eastAsia="Times New Roman" w:hAnsi="Times New Roman" w:cs="Times New Roman"/>
          <w:sz w:val="24"/>
          <w:szCs w:val="24"/>
          <w:lang w:eastAsia="ar-SA"/>
        </w:rPr>
        <w:t xml:space="preserve"> </w:t>
      </w:r>
      <w:r w:rsidR="001D2832" w:rsidRPr="001D2832">
        <w:rPr>
          <w:rFonts w:ascii="Times New Roman" w:hAnsi="Times New Roman" w:cs="Times New Roman"/>
          <w:sz w:val="24"/>
          <w:szCs w:val="24"/>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r w:rsidRPr="001D2832">
        <w:rPr>
          <w:rFonts w:ascii="Times New Roman" w:eastAsia="Times New Roman" w:hAnsi="Times New Roman" w:cs="Times New Roman"/>
          <w:sz w:val="24"/>
          <w:szCs w:val="24"/>
          <w:lang w:eastAsia="ar-SA"/>
        </w:rPr>
        <w:t>.</w:t>
      </w:r>
    </w:p>
    <w:p w14:paraId="0BC6926D" w14:textId="5CC03657" w:rsidR="00FE2FE8" w:rsidRPr="00B12091" w:rsidRDefault="001D2832"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1D2832">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w:t>
      </w:r>
      <w:r w:rsidRPr="00B12091">
        <w:rPr>
          <w:rFonts w:ascii="Times New Roman" w:hAnsi="Times New Roman" w:cs="Times New Roman"/>
          <w:sz w:val="24"/>
          <w:szCs w:val="24"/>
        </w:rPr>
        <w:t>лиц», Положением о закупке товаров, работ, услуг АО «МЭС» (ИНН 5190907139, ОГРН 1095190009111) на основании Протокола __________</w:t>
      </w:r>
      <w:r w:rsidR="00FE2FE8" w:rsidRPr="00B12091">
        <w:rPr>
          <w:rFonts w:ascii="Times New Roman" w:eastAsia="Times New Roman" w:hAnsi="Times New Roman" w:cs="Times New Roman"/>
          <w:i/>
          <w:sz w:val="24"/>
          <w:szCs w:val="24"/>
          <w:lang w:eastAsia="ar-SA"/>
        </w:rPr>
        <w:t>.</w:t>
      </w:r>
    </w:p>
    <w:p w14:paraId="5BEC297A" w14:textId="5787B3F1" w:rsidR="00FE2FE8" w:rsidRPr="00107B0E" w:rsidRDefault="00B12091"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107B0E">
        <w:rPr>
          <w:rFonts w:ascii="Times New Roman" w:hAnsi="Times New Roman" w:cs="Times New Roman"/>
          <w:sz w:val="24"/>
          <w:szCs w:val="24"/>
        </w:rPr>
        <w:t>Существенные условия Договора в</w:t>
      </w:r>
      <w:r w:rsidRPr="00107B0E">
        <w:rPr>
          <w:rFonts w:ascii="Times New Roman" w:hAnsi="Times New Roman" w:cs="Times New Roman"/>
          <w:i/>
          <w:sz w:val="24"/>
          <w:szCs w:val="24"/>
        </w:rPr>
        <w:t xml:space="preserve"> </w:t>
      </w:r>
      <w:r w:rsidRPr="00107B0E">
        <w:rPr>
          <w:rFonts w:ascii="Times New Roman" w:hAnsi="Times New Roman" w:cs="Times New Roman"/>
          <w:sz w:val="24"/>
          <w:szCs w:val="24"/>
        </w:rPr>
        <w:t>соответствии с Протоколом</w:t>
      </w:r>
      <w:r w:rsidRPr="00107B0E">
        <w:rPr>
          <w:rFonts w:ascii="Times New Roman" w:hAnsi="Times New Roman" w:cs="Times New Roman"/>
          <w:i/>
          <w:sz w:val="24"/>
          <w:szCs w:val="24"/>
        </w:rPr>
        <w:t xml:space="preserve"> </w:t>
      </w:r>
      <w:r w:rsidRPr="00107B0E">
        <w:rPr>
          <w:rFonts w:ascii="Times New Roman" w:hAnsi="Times New Roman" w:cs="Times New Roman"/>
          <w:sz w:val="24"/>
          <w:szCs w:val="24"/>
        </w:rPr>
        <w:t>_________</w:t>
      </w:r>
      <w:r w:rsidR="00FE2FE8" w:rsidRPr="00107B0E">
        <w:rPr>
          <w:rFonts w:ascii="Times New Roman" w:eastAsia="Times New Roman" w:hAnsi="Times New Roman" w:cs="Times New Roman"/>
          <w:sz w:val="24"/>
          <w:szCs w:val="24"/>
          <w:lang w:eastAsia="ar-SA"/>
        </w:rPr>
        <w:t>:</w:t>
      </w:r>
    </w:p>
    <w:p w14:paraId="0E000AE9" w14:textId="7E99219C" w:rsidR="00FE2FE8" w:rsidRPr="00107B0E" w:rsidRDefault="00107B0E"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107B0E">
        <w:rPr>
          <w:rFonts w:ascii="Times New Roman" w:hAnsi="Times New Roman" w:cs="Times New Roman"/>
          <w:sz w:val="24"/>
          <w:szCs w:val="24"/>
        </w:rPr>
        <w:t>Общее количество поставляемой Продукции: ____  тонн</w:t>
      </w:r>
      <w:r w:rsidR="00FE2FE8" w:rsidRPr="00107B0E">
        <w:rPr>
          <w:rFonts w:ascii="Times New Roman" w:eastAsia="Times New Roman" w:hAnsi="Times New Roman" w:cs="Times New Roman"/>
          <w:sz w:val="24"/>
          <w:szCs w:val="24"/>
          <w:lang w:eastAsia="ar-SA"/>
        </w:rPr>
        <w:t xml:space="preserve">. </w:t>
      </w:r>
    </w:p>
    <w:p w14:paraId="3FA69C72" w14:textId="77777777" w:rsidR="00107B0E" w:rsidRPr="00107B0E" w:rsidRDefault="00107B0E" w:rsidP="00107B0E">
      <w:pPr>
        <w:pStyle w:val="a4"/>
        <w:numPr>
          <w:ilvl w:val="2"/>
          <w:numId w:val="35"/>
        </w:numPr>
        <w:tabs>
          <w:tab w:val="clear" w:pos="425"/>
          <w:tab w:val="clear" w:pos="567"/>
          <w:tab w:val="clear" w:pos="709"/>
          <w:tab w:val="clear" w:pos="1790"/>
          <w:tab w:val="num" w:pos="1080"/>
        </w:tabs>
        <w:ind w:left="0" w:firstLine="567"/>
        <w:contextualSpacing w:val="0"/>
        <w:jc w:val="both"/>
      </w:pPr>
      <w:r w:rsidRPr="00107B0E">
        <w:t>Сведения о цене Договора:</w:t>
      </w:r>
    </w:p>
    <w:p w14:paraId="75CC94E2" w14:textId="77777777" w:rsidR="00107B0E" w:rsidRPr="00107B0E" w:rsidRDefault="00107B0E" w:rsidP="00107B0E">
      <w:pPr>
        <w:pStyle w:val="a4"/>
        <w:numPr>
          <w:ilvl w:val="3"/>
          <w:numId w:val="35"/>
        </w:numPr>
        <w:tabs>
          <w:tab w:val="clear" w:pos="425"/>
          <w:tab w:val="clear" w:pos="567"/>
          <w:tab w:val="clear" w:pos="709"/>
        </w:tabs>
        <w:ind w:left="0" w:firstLine="567"/>
        <w:contextualSpacing w:val="0"/>
        <w:jc w:val="both"/>
      </w:pPr>
      <w:r w:rsidRPr="00107B0E">
        <w:t>Цена 1 тонны Продукции определяется согласно п. 4.2. и составляет</w:t>
      </w:r>
      <w:proofErr w:type="gramStart"/>
      <w:r w:rsidRPr="00107B0E">
        <w:t xml:space="preserve">  __(         ) </w:t>
      </w:r>
      <w:proofErr w:type="gramEnd"/>
      <w:r w:rsidRPr="00107B0E">
        <w:t xml:space="preserve">рублей __ копеек, в том числе НДС </w:t>
      </w:r>
      <w:r w:rsidRPr="00107B0E">
        <w:rPr>
          <w:i/>
        </w:rPr>
        <w:t>(в случае, если Поставщик не является плательщиком НДС, указывается -  НДС не облагается)</w:t>
      </w:r>
      <w:r w:rsidRPr="00107B0E">
        <w:t xml:space="preserve">. </w:t>
      </w:r>
    </w:p>
    <w:p w14:paraId="437BC349" w14:textId="44788947" w:rsidR="00FE2FE8" w:rsidRPr="00107B0E" w:rsidRDefault="00107B0E" w:rsidP="00107B0E">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107B0E">
        <w:rPr>
          <w:rFonts w:ascii="Times New Roman" w:hAnsi="Times New Roman" w:cs="Times New Roman"/>
          <w:sz w:val="24"/>
          <w:szCs w:val="24"/>
        </w:rPr>
        <w:t>Цена общего количества поставляемой Продукции (цена Договора) составляет</w:t>
      </w:r>
      <w:proofErr w:type="gramStart"/>
      <w:r w:rsidRPr="00107B0E">
        <w:rPr>
          <w:rFonts w:ascii="Times New Roman" w:hAnsi="Times New Roman" w:cs="Times New Roman"/>
          <w:sz w:val="24"/>
          <w:szCs w:val="24"/>
        </w:rPr>
        <w:t xml:space="preserve">______ (  ) </w:t>
      </w:r>
      <w:proofErr w:type="gramEnd"/>
      <w:r w:rsidRPr="00107B0E">
        <w:rPr>
          <w:rFonts w:ascii="Times New Roman" w:hAnsi="Times New Roman" w:cs="Times New Roman"/>
          <w:sz w:val="24"/>
          <w:szCs w:val="24"/>
        </w:rPr>
        <w:t xml:space="preserve">рублей __ копеек, в том числе НДС </w:t>
      </w:r>
      <w:r w:rsidRPr="00107B0E">
        <w:rPr>
          <w:rFonts w:ascii="Times New Roman" w:hAnsi="Times New Roman" w:cs="Times New Roman"/>
          <w:i/>
          <w:sz w:val="24"/>
          <w:szCs w:val="24"/>
        </w:rPr>
        <w:t xml:space="preserve">(в случае, если Поставщик не является плательщиком НДС, указывается -  НДС не облагается). </w:t>
      </w:r>
      <w:r w:rsidRPr="00107B0E">
        <w:rPr>
          <w:rFonts w:ascii="Times New Roman" w:hAnsi="Times New Roman" w:cs="Times New Roman"/>
          <w:sz w:val="24"/>
          <w:szCs w:val="24"/>
        </w:rPr>
        <w:t xml:space="preserve">Цена Договора может измениться </w:t>
      </w:r>
      <w:r w:rsidRPr="00107B0E">
        <w:rPr>
          <w:rFonts w:ascii="Times New Roman" w:hAnsi="Times New Roman"/>
          <w:sz w:val="24"/>
          <w:szCs w:val="24"/>
        </w:rPr>
        <w:t xml:space="preserve">пропорционально поставленному количеству Продукции с учетом </w:t>
      </w:r>
      <w:proofErr w:type="spellStart"/>
      <w:r w:rsidRPr="00107B0E">
        <w:rPr>
          <w:rFonts w:ascii="Times New Roman" w:hAnsi="Times New Roman"/>
          <w:sz w:val="24"/>
          <w:szCs w:val="24"/>
        </w:rPr>
        <w:t>п.п</w:t>
      </w:r>
      <w:proofErr w:type="spellEnd"/>
      <w:r w:rsidRPr="00107B0E">
        <w:rPr>
          <w:rFonts w:ascii="Times New Roman" w:hAnsi="Times New Roman"/>
          <w:sz w:val="24"/>
          <w:szCs w:val="24"/>
        </w:rPr>
        <w:t>. 1.5.1. настоящего Договора</w:t>
      </w:r>
      <w:r w:rsidR="00FE2FE8" w:rsidRPr="00107B0E">
        <w:rPr>
          <w:rFonts w:ascii="Times New Roman" w:eastAsia="Times New Roman" w:hAnsi="Times New Roman" w:cs="EuropeCond"/>
          <w:spacing w:val="10"/>
          <w:sz w:val="24"/>
          <w:szCs w:val="24"/>
          <w:lang w:eastAsia="ar-SA"/>
        </w:rPr>
        <w:t>.</w:t>
      </w:r>
    </w:p>
    <w:p w14:paraId="7DFF92F8" w14:textId="77777777" w:rsidR="00FE2FE8" w:rsidRPr="00107B0E" w:rsidRDefault="00FE2FE8"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107B0E">
        <w:rPr>
          <w:rFonts w:ascii="Times New Roman" w:eastAsia="Times New Roman" w:hAnsi="Times New Roman" w:cs="Times New Roman"/>
          <w:sz w:val="24"/>
          <w:szCs w:val="24"/>
          <w:lang w:eastAsia="ar-SA"/>
        </w:rPr>
        <w:t>Срок поставки: _______________.</w:t>
      </w:r>
    </w:p>
    <w:p w14:paraId="07CB5447" w14:textId="77777777" w:rsidR="00107B0E" w:rsidRDefault="00107B0E" w:rsidP="00107B0E">
      <w:pPr>
        <w:pStyle w:val="a4"/>
        <w:numPr>
          <w:ilvl w:val="2"/>
          <w:numId w:val="35"/>
        </w:numPr>
        <w:tabs>
          <w:tab w:val="clear" w:pos="425"/>
          <w:tab w:val="clear" w:pos="567"/>
          <w:tab w:val="clear" w:pos="709"/>
          <w:tab w:val="clear" w:pos="1790"/>
          <w:tab w:val="num" w:pos="0"/>
          <w:tab w:val="num" w:pos="1080"/>
        </w:tabs>
        <w:ind w:left="0" w:firstLine="567"/>
        <w:contextualSpacing w:val="0"/>
        <w:jc w:val="both"/>
      </w:pPr>
      <w:r w:rsidRPr="00E55191">
        <w:t xml:space="preserve">Место поставки: </w:t>
      </w:r>
    </w:p>
    <w:p w14:paraId="1E6CDD85" w14:textId="77777777" w:rsidR="00107B0E" w:rsidRPr="00352FCF" w:rsidRDefault="00107B0E" w:rsidP="00107B0E">
      <w:pPr>
        <w:pStyle w:val="a4"/>
        <w:tabs>
          <w:tab w:val="num" w:pos="1080"/>
        </w:tabs>
        <w:ind w:left="567"/>
        <w:jc w:val="both"/>
      </w:pPr>
      <w:r w:rsidRPr="00352FCF">
        <w:t>Франко-склад Поставщика- __________________________.</w:t>
      </w:r>
    </w:p>
    <w:p w14:paraId="517AF3DC" w14:textId="77777777" w:rsidR="00107B0E" w:rsidRPr="00352FCF" w:rsidRDefault="00107B0E" w:rsidP="00107B0E">
      <w:pPr>
        <w:pStyle w:val="a4"/>
        <w:tabs>
          <w:tab w:val="num" w:pos="1080"/>
        </w:tabs>
        <w:ind w:left="0" w:firstLine="567"/>
        <w:jc w:val="both"/>
      </w:pPr>
      <w:r w:rsidRPr="00352FCF">
        <w:t>Резервуар/склад  Покупателя - ___________________________________.</w:t>
      </w:r>
    </w:p>
    <w:p w14:paraId="4670DA66" w14:textId="77777777" w:rsidR="00107B0E" w:rsidRDefault="00107B0E" w:rsidP="00107B0E">
      <w:pPr>
        <w:pStyle w:val="a4"/>
        <w:ind w:left="0" w:firstLine="567"/>
        <w:jc w:val="both"/>
      </w:pPr>
      <w:r w:rsidRPr="00352FCF">
        <w:t xml:space="preserve">Поставка Продукции </w:t>
      </w:r>
      <w:proofErr w:type="gramStart"/>
      <w:r w:rsidRPr="00352FCF">
        <w:t>в</w:t>
      </w:r>
      <w:proofErr w:type="gramEnd"/>
      <w:r w:rsidRPr="00352FCF">
        <w:t>/</w:t>
      </w:r>
      <w:proofErr w:type="gramStart"/>
      <w:r w:rsidRPr="00352FCF">
        <w:t>до</w:t>
      </w:r>
      <w:proofErr w:type="gramEnd"/>
      <w:r w:rsidRPr="00352FCF">
        <w:t xml:space="preserve"> резервуар/склада Покупателя осуществляется автомобильным транспортом Поставщика в строгом соответствии с заявкой П</w:t>
      </w:r>
      <w:r w:rsidRPr="00E55191">
        <w:t xml:space="preserve">окупателя на поставку Продукции </w:t>
      </w:r>
      <w:r w:rsidRPr="00E55191">
        <w:lastRenderedPageBreak/>
        <w:t xml:space="preserve">(далее – заявка, заявка на поставку) (форма заявки на поставку Продукции автомобильным транспортом -  Приложение № 1 </w:t>
      </w:r>
      <w:r>
        <w:t xml:space="preserve">к настоящему Договору).        </w:t>
      </w:r>
    </w:p>
    <w:p w14:paraId="50B630EC" w14:textId="7277592A" w:rsidR="00FE2FE8" w:rsidRPr="00107B0E" w:rsidRDefault="00107B0E" w:rsidP="00107B0E">
      <w:pPr>
        <w:pStyle w:val="a4"/>
        <w:ind w:left="0" w:firstLine="567"/>
        <w:jc w:val="both"/>
      </w:pPr>
      <w:r w:rsidRPr="00E55191">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r w:rsidR="00FE2FE8" w:rsidRPr="00107B0E">
        <w:t>.</w:t>
      </w:r>
    </w:p>
    <w:p w14:paraId="787FBF3F" w14:textId="69138570" w:rsidR="00FE2FE8" w:rsidRPr="000768E8" w:rsidRDefault="00FE2FE8" w:rsidP="00FE2FE8">
      <w:pPr>
        <w:numPr>
          <w:ilvl w:val="2"/>
          <w:numId w:val="35"/>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0768E8">
        <w:rPr>
          <w:rFonts w:ascii="Times New Roman" w:eastAsia="Times New Roman" w:hAnsi="Times New Roman" w:cs="Times New Roman"/>
          <w:sz w:val="24"/>
          <w:szCs w:val="24"/>
          <w:lang w:eastAsia="ar-SA"/>
        </w:rPr>
        <w:t xml:space="preserve">Особые условия: </w:t>
      </w:r>
      <w:r w:rsidRPr="000768E8">
        <w:rPr>
          <w:rFonts w:ascii="Times New Roman" w:eastAsia="Times New Roman" w:hAnsi="Times New Roman" w:cs="Times New Roman"/>
          <w:strike/>
          <w:sz w:val="24"/>
          <w:szCs w:val="24"/>
          <w:lang w:eastAsia="ar-SA"/>
        </w:rPr>
        <w:t xml:space="preserve"> </w:t>
      </w:r>
    </w:p>
    <w:p w14:paraId="1CE252B7" w14:textId="77777777" w:rsidR="000768E8" w:rsidRPr="000768E8" w:rsidRDefault="000768E8" w:rsidP="000768E8">
      <w:pPr>
        <w:suppressAutoHyphens/>
        <w:spacing w:after="0" w:line="240" w:lineRule="auto"/>
        <w:ind w:firstLine="426"/>
        <w:jc w:val="both"/>
        <w:rPr>
          <w:rFonts w:ascii="Times New Roman" w:eastAsia="Times New Roman" w:hAnsi="Times New Roman" w:cs="Times New Roman"/>
          <w:sz w:val="24"/>
          <w:szCs w:val="24"/>
          <w:lang w:eastAsia="ar-SA"/>
        </w:rPr>
      </w:pPr>
      <w:r w:rsidRPr="000768E8">
        <w:rPr>
          <w:rFonts w:ascii="Times New Roman" w:eastAsia="Times New Roman" w:hAnsi="Times New Roman" w:cs="Times New Roman"/>
          <w:sz w:val="24"/>
          <w:szCs w:val="24"/>
          <w:lang w:eastAsia="ar-SA"/>
        </w:rPr>
        <w:t>Склад Поставщика расположен по адресу: _________________________.</w:t>
      </w:r>
    </w:p>
    <w:p w14:paraId="355E5BE4" w14:textId="318BFBB7" w:rsidR="00FE2FE8" w:rsidRPr="000768E8" w:rsidRDefault="000768E8" w:rsidP="000768E8">
      <w:pPr>
        <w:suppressAutoHyphens/>
        <w:spacing w:after="0" w:line="240" w:lineRule="auto"/>
        <w:ind w:firstLine="426"/>
        <w:jc w:val="both"/>
        <w:rPr>
          <w:rFonts w:ascii="Times New Roman" w:eastAsia="Times New Roman" w:hAnsi="Times New Roman" w:cs="Times New Roman"/>
          <w:sz w:val="24"/>
          <w:szCs w:val="24"/>
          <w:lang w:eastAsia="ar-SA"/>
        </w:rPr>
      </w:pPr>
      <w:r w:rsidRPr="000768E8">
        <w:rPr>
          <w:rFonts w:ascii="Times New Roman" w:eastAsia="Times New Roman" w:hAnsi="Times New Roman" w:cs="Times New Roman"/>
          <w:sz w:val="24"/>
          <w:szCs w:val="24"/>
          <w:lang w:eastAsia="ar-SA"/>
        </w:rPr>
        <w:t>Срок хранения на франко-складе Поставщика – по 15.05.2020 включительно</w:t>
      </w:r>
      <w:r w:rsidR="00FE2FE8" w:rsidRPr="000768E8">
        <w:rPr>
          <w:rFonts w:ascii="Times New Roman" w:eastAsia="Times New Roman" w:hAnsi="Times New Roman" w:cs="Times New Roman"/>
          <w:sz w:val="24"/>
          <w:szCs w:val="24"/>
          <w:lang w:eastAsia="ar-SA"/>
        </w:rPr>
        <w:t>.</w:t>
      </w:r>
    </w:p>
    <w:p w14:paraId="7FF81948" w14:textId="77777777" w:rsidR="00FE2FE8" w:rsidRPr="000768E8" w:rsidRDefault="00FE2FE8" w:rsidP="00FE2FE8">
      <w:pPr>
        <w:tabs>
          <w:tab w:val="left" w:pos="1418"/>
        </w:tabs>
        <w:suppressAutoHyphens/>
        <w:spacing w:after="0" w:line="240" w:lineRule="auto"/>
        <w:jc w:val="both"/>
        <w:rPr>
          <w:rFonts w:ascii="Times New Roman" w:eastAsia="Times New Roman" w:hAnsi="Times New Roman" w:cs="Times New Roman"/>
          <w:b/>
          <w:sz w:val="24"/>
          <w:szCs w:val="24"/>
          <w:lang w:eastAsia="ar-SA"/>
        </w:rPr>
      </w:pPr>
      <w:r w:rsidRPr="000768E8">
        <w:rPr>
          <w:rFonts w:ascii="Times New Roman" w:eastAsia="Times New Roman" w:hAnsi="Times New Roman" w:cs="Times New Roman"/>
          <w:i/>
          <w:sz w:val="24"/>
          <w:szCs w:val="24"/>
          <w:lang w:eastAsia="ar-SA"/>
        </w:rPr>
        <w:t xml:space="preserve">       Иные условия при необходимости.</w:t>
      </w:r>
    </w:p>
    <w:p w14:paraId="6BEEEF17" w14:textId="77777777" w:rsidR="00FE2FE8" w:rsidRPr="000768E8" w:rsidRDefault="00FE2FE8" w:rsidP="00FE2F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768E8">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0768E8">
        <w:rPr>
          <w:rFonts w:ascii="Times New Roman" w:eastAsia="Times New Roman" w:hAnsi="Times New Roman" w:cs="Times New Roman"/>
          <w:sz w:val="24"/>
          <w:szCs w:val="24"/>
          <w:lang w:eastAsia="ar-SA"/>
        </w:rPr>
        <w:t xml:space="preserve"> .</w:t>
      </w:r>
      <w:proofErr w:type="gramEnd"/>
    </w:p>
    <w:p w14:paraId="48574303" w14:textId="77777777" w:rsidR="00FE2FE8" w:rsidRPr="004432B6"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p>
    <w:p w14:paraId="56B29518" w14:textId="77777777" w:rsidR="00FE2FE8" w:rsidRPr="004432B6"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r w:rsidRPr="004432B6">
        <w:rPr>
          <w:rFonts w:ascii="Times New Roman" w:eastAsia="Times New Roman" w:hAnsi="Times New Roman" w:cs="Times New Roman"/>
          <w:b/>
          <w:bCs/>
          <w:sz w:val="24"/>
          <w:szCs w:val="24"/>
          <w:lang w:eastAsia="ar-SA"/>
        </w:rPr>
        <w:t>2. СРОКИ И ПОРЯДОК ИСПОЛНЕНИЯ ОБЯЗАТЕЛЬСТВ</w:t>
      </w:r>
    </w:p>
    <w:p w14:paraId="1C0E8CBE" w14:textId="77777777" w:rsidR="00FE2FE8" w:rsidRPr="00B12091" w:rsidRDefault="00FE2FE8" w:rsidP="00FE2FE8">
      <w:pPr>
        <w:suppressAutoHyphens/>
        <w:spacing w:after="0" w:line="240" w:lineRule="auto"/>
        <w:ind w:firstLine="567"/>
        <w:jc w:val="both"/>
        <w:rPr>
          <w:rFonts w:ascii="Times New Roman" w:eastAsia="Times New Roman" w:hAnsi="Times New Roman" w:cs="Times New Roman"/>
          <w:b/>
          <w:bCs/>
          <w:sz w:val="24"/>
          <w:szCs w:val="24"/>
          <w:highlight w:val="red"/>
          <w:lang w:eastAsia="ar-SA"/>
        </w:rPr>
      </w:pPr>
    </w:p>
    <w:p w14:paraId="1BE363B2" w14:textId="77777777" w:rsidR="00323D8A" w:rsidRPr="00A712D5" w:rsidRDefault="00323D8A" w:rsidP="00323D8A">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proofErr w:type="gramStart"/>
      <w:r w:rsidRPr="00A712D5">
        <w:rPr>
          <w:rFonts w:ascii="Times New Roman" w:hAnsi="Times New Roman" w:cs="Times New Roman"/>
          <w:sz w:val="24"/>
          <w:szCs w:val="24"/>
        </w:rPr>
        <w:t>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франко-склад Поставщика.</w:t>
      </w:r>
      <w:proofErr w:type="gramEnd"/>
    </w:p>
    <w:p w14:paraId="7D747016" w14:textId="77777777" w:rsidR="00323D8A" w:rsidRPr="00A712D5" w:rsidRDefault="00323D8A" w:rsidP="00323D8A">
      <w:pPr>
        <w:tabs>
          <w:tab w:val="left" w:pos="1134"/>
        </w:tabs>
        <w:spacing w:after="0" w:line="240" w:lineRule="auto"/>
        <w:jc w:val="both"/>
        <w:rPr>
          <w:rFonts w:ascii="Times New Roman" w:hAnsi="Times New Roman" w:cs="Times New Roman"/>
          <w:sz w:val="24"/>
          <w:szCs w:val="24"/>
        </w:rPr>
      </w:pPr>
      <w:r w:rsidRPr="00A712D5">
        <w:rPr>
          <w:rFonts w:ascii="Times New Roman" w:hAnsi="Times New Roman" w:cs="Times New Roman"/>
          <w:sz w:val="24"/>
          <w:szCs w:val="24"/>
        </w:rPr>
        <w:t xml:space="preserve">         Обязательства Поставщика по Договору считаются исполненными с момента поставки Продукции </w:t>
      </w:r>
      <w:proofErr w:type="gramStart"/>
      <w:r w:rsidRPr="00A712D5">
        <w:rPr>
          <w:rFonts w:ascii="Times New Roman" w:hAnsi="Times New Roman" w:cs="Times New Roman"/>
          <w:sz w:val="24"/>
          <w:szCs w:val="24"/>
        </w:rPr>
        <w:t>в</w:t>
      </w:r>
      <w:proofErr w:type="gramEnd"/>
      <w:r w:rsidRPr="00A712D5">
        <w:rPr>
          <w:rFonts w:ascii="Times New Roman" w:hAnsi="Times New Roman" w:cs="Times New Roman"/>
          <w:sz w:val="24"/>
          <w:szCs w:val="24"/>
        </w:rPr>
        <w:t>/</w:t>
      </w:r>
      <w:proofErr w:type="gramStart"/>
      <w:r w:rsidRPr="00A712D5">
        <w:rPr>
          <w:rFonts w:ascii="Times New Roman" w:hAnsi="Times New Roman" w:cs="Times New Roman"/>
          <w:sz w:val="24"/>
          <w:szCs w:val="24"/>
        </w:rPr>
        <w:t>на</w:t>
      </w:r>
      <w:proofErr w:type="gramEnd"/>
      <w:r w:rsidRPr="00A712D5">
        <w:rPr>
          <w:rFonts w:ascii="Times New Roman" w:hAnsi="Times New Roman" w:cs="Times New Roman"/>
          <w:sz w:val="24"/>
          <w:szCs w:val="24"/>
        </w:rPr>
        <w:t xml:space="preserve"> резервуар/склад Покупателя, в соответствии с </w:t>
      </w:r>
      <w:proofErr w:type="spellStart"/>
      <w:r w:rsidRPr="00A712D5">
        <w:rPr>
          <w:rFonts w:ascii="Times New Roman" w:hAnsi="Times New Roman" w:cs="Times New Roman"/>
          <w:sz w:val="24"/>
          <w:szCs w:val="24"/>
        </w:rPr>
        <w:t>п.п</w:t>
      </w:r>
      <w:proofErr w:type="spellEnd"/>
      <w:r w:rsidRPr="00A712D5">
        <w:rPr>
          <w:rFonts w:ascii="Times New Roman" w:hAnsi="Times New Roman" w:cs="Times New Roman"/>
          <w:sz w:val="24"/>
          <w:szCs w:val="24"/>
        </w:rPr>
        <w:t>. 1.5.4. настоящего Договора.</w:t>
      </w:r>
    </w:p>
    <w:p w14:paraId="76FD06AE" w14:textId="77777777" w:rsidR="00323D8A" w:rsidRPr="00A712D5" w:rsidRDefault="00323D8A" w:rsidP="00323D8A">
      <w:pPr>
        <w:spacing w:after="0" w:line="240" w:lineRule="auto"/>
        <w:ind w:firstLine="567"/>
        <w:jc w:val="both"/>
        <w:rPr>
          <w:rFonts w:ascii="Times New Roman" w:hAnsi="Times New Roman" w:cs="Times New Roman"/>
          <w:sz w:val="24"/>
          <w:szCs w:val="24"/>
        </w:rPr>
      </w:pPr>
      <w:r w:rsidRPr="00A712D5">
        <w:rPr>
          <w:rFonts w:ascii="Times New Roman" w:hAnsi="Times New Roman" w:cs="Times New Roman"/>
          <w:sz w:val="24"/>
          <w:szCs w:val="24"/>
        </w:rPr>
        <w:t xml:space="preserve">2.2.  </w:t>
      </w:r>
      <w:proofErr w:type="gramStart"/>
      <w:r w:rsidRPr="00A712D5">
        <w:rPr>
          <w:rFonts w:ascii="Times New Roman" w:hAnsi="Times New Roman" w:cs="Times New Roman"/>
          <w:sz w:val="24"/>
          <w:szCs w:val="24"/>
        </w:rPr>
        <w:t>Факт поставки  Продукции  в/до резервуар/склада Покупателя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A712D5">
        <w:rPr>
          <w:rFonts w:ascii="Times New Roman" w:hAnsi="Times New Roman" w:cs="Times New Roman"/>
          <w:bCs/>
          <w:sz w:val="24"/>
          <w:szCs w:val="24"/>
        </w:rPr>
        <w:t xml:space="preserve"> (далее – транспортная накладная)</w:t>
      </w:r>
      <w:r w:rsidRPr="00A712D5">
        <w:rPr>
          <w:rFonts w:ascii="Times New Roman" w:hAnsi="Times New Roman" w:cs="Times New Roman"/>
          <w:sz w:val="24"/>
          <w:szCs w:val="24"/>
        </w:rPr>
        <w:t xml:space="preserve">. </w:t>
      </w:r>
      <w:proofErr w:type="gramEnd"/>
    </w:p>
    <w:p w14:paraId="63F649CE" w14:textId="77777777" w:rsidR="00323D8A" w:rsidRPr="00274027" w:rsidRDefault="00323D8A" w:rsidP="00323D8A">
      <w:pPr>
        <w:spacing w:after="0" w:line="240" w:lineRule="auto"/>
        <w:ind w:firstLine="567"/>
        <w:jc w:val="both"/>
        <w:rPr>
          <w:rFonts w:ascii="Times New Roman" w:hAnsi="Times New Roman" w:cs="Times New Roman"/>
          <w:sz w:val="24"/>
          <w:szCs w:val="24"/>
        </w:rPr>
      </w:pPr>
      <w:proofErr w:type="gramStart"/>
      <w:r w:rsidRPr="00A712D5">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в/на резервуар/склад Покупателя.</w:t>
      </w:r>
      <w:proofErr w:type="gramEnd"/>
    </w:p>
    <w:p w14:paraId="7A7A42C4" w14:textId="77777777" w:rsidR="00323D8A" w:rsidRPr="00274027" w:rsidRDefault="00323D8A" w:rsidP="004C69E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3F605EBA" w14:textId="77777777" w:rsidR="00323D8A" w:rsidRPr="00274027" w:rsidRDefault="00323D8A" w:rsidP="004C69EE">
      <w:pPr>
        <w:spacing w:after="0" w:line="240" w:lineRule="auto"/>
        <w:ind w:firstLine="567"/>
        <w:jc w:val="both"/>
        <w:rPr>
          <w:rFonts w:ascii="Times New Roman" w:hAnsi="Times New Roman" w:cs="Times New Roman"/>
          <w:sz w:val="24"/>
          <w:szCs w:val="24"/>
        </w:rPr>
      </w:pPr>
      <w:proofErr w:type="gramStart"/>
      <w:r w:rsidRPr="00274027">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roofErr w:type="gramEnd"/>
    </w:p>
    <w:p w14:paraId="6F1ED36B" w14:textId="77777777" w:rsidR="00323D8A" w:rsidRPr="00274027" w:rsidRDefault="00323D8A" w:rsidP="004C69E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0CA1A583" w14:textId="77777777" w:rsidR="00323D8A" w:rsidRPr="00B75426" w:rsidRDefault="00323D8A" w:rsidP="004C69EE">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752EE2">
        <w:rPr>
          <w:rFonts w:ascii="Times New Roman" w:hAnsi="Times New Roman" w:cs="Times New Roman"/>
          <w:sz w:val="24"/>
          <w:szCs w:val="24"/>
        </w:rPr>
        <w:t xml:space="preserve">Риск случайной гибели, утраты, недостачи или случайного повреждения Продукции переходит от Поставщика к Покупателю в момент поступления </w:t>
      </w:r>
      <w:r w:rsidRPr="00B75426">
        <w:rPr>
          <w:rFonts w:ascii="Times New Roman" w:hAnsi="Times New Roman" w:cs="Times New Roman"/>
          <w:sz w:val="24"/>
          <w:szCs w:val="24"/>
        </w:rPr>
        <w:t xml:space="preserve">Продукции </w:t>
      </w:r>
      <w:proofErr w:type="gramStart"/>
      <w:r w:rsidRPr="00B75426">
        <w:rPr>
          <w:rFonts w:ascii="Times New Roman" w:hAnsi="Times New Roman" w:cs="Times New Roman"/>
          <w:sz w:val="24"/>
          <w:szCs w:val="24"/>
        </w:rPr>
        <w:t>в</w:t>
      </w:r>
      <w:proofErr w:type="gramEnd"/>
      <w:r w:rsidRPr="00B75426">
        <w:rPr>
          <w:rFonts w:ascii="Times New Roman" w:hAnsi="Times New Roman" w:cs="Times New Roman"/>
          <w:sz w:val="24"/>
          <w:szCs w:val="24"/>
        </w:rPr>
        <w:t>/</w:t>
      </w:r>
      <w:proofErr w:type="gramStart"/>
      <w:r w:rsidRPr="00B75426">
        <w:rPr>
          <w:rFonts w:ascii="Times New Roman" w:hAnsi="Times New Roman" w:cs="Times New Roman"/>
          <w:sz w:val="24"/>
          <w:szCs w:val="24"/>
        </w:rPr>
        <w:t>на</w:t>
      </w:r>
      <w:proofErr w:type="gramEnd"/>
      <w:r w:rsidRPr="00B75426">
        <w:rPr>
          <w:rFonts w:ascii="Times New Roman" w:hAnsi="Times New Roman" w:cs="Times New Roman"/>
          <w:sz w:val="24"/>
          <w:szCs w:val="24"/>
        </w:rPr>
        <w:t xml:space="preserve"> резервуар/склад Покупателя, в соответствии с пунктом 5.13. Договора.</w:t>
      </w:r>
    </w:p>
    <w:p w14:paraId="30574CF6" w14:textId="77777777" w:rsidR="00323D8A" w:rsidRPr="00274027" w:rsidRDefault="00323D8A" w:rsidP="004C69EE">
      <w:pPr>
        <w:pStyle w:val="310"/>
        <w:tabs>
          <w:tab w:val="left" w:pos="1134"/>
        </w:tabs>
        <w:ind w:firstLine="0"/>
        <w:rPr>
          <w:rFonts w:ascii="Times New Roman" w:hAnsi="Times New Roman"/>
          <w:spacing w:val="0"/>
          <w:sz w:val="24"/>
          <w:szCs w:val="24"/>
        </w:rPr>
      </w:pPr>
      <w:r>
        <w:rPr>
          <w:rFonts w:ascii="Times New Roman" w:hAnsi="Times New Roman"/>
          <w:spacing w:val="0"/>
          <w:sz w:val="24"/>
          <w:szCs w:val="24"/>
          <w:lang w:val="ru-RU"/>
        </w:rPr>
        <w:t xml:space="preserve">         2.4. </w:t>
      </w:r>
      <w:r w:rsidRPr="00274027">
        <w:rPr>
          <w:rFonts w:ascii="Times New Roman" w:hAnsi="Times New Roman"/>
          <w:spacing w:val="0"/>
          <w:sz w:val="24"/>
          <w:szCs w:val="24"/>
          <w:lang w:val="ru-RU"/>
        </w:rPr>
        <w:t xml:space="preserve">Поставка </w:t>
      </w:r>
      <w:r w:rsidRPr="00274027">
        <w:rPr>
          <w:rFonts w:ascii="Times New Roman" w:hAnsi="Times New Roman"/>
          <w:spacing w:val="0"/>
          <w:sz w:val="24"/>
          <w:szCs w:val="24"/>
        </w:rPr>
        <w:t>Продукции производится на основании заявки на поставку Продукции</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содержащей отгрузочные реквизиты. </w:t>
      </w:r>
      <w:r w:rsidRPr="00274027">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274027">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274027">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274027">
        <w:rPr>
          <w:rFonts w:ascii="Times New Roman" w:hAnsi="Times New Roman"/>
          <w:spacing w:val="0"/>
          <w:sz w:val="24"/>
          <w:szCs w:val="24"/>
        </w:rPr>
        <w:t>. Оригинал заявки направляется по почте.</w:t>
      </w:r>
    </w:p>
    <w:p w14:paraId="20303FF4" w14:textId="77777777" w:rsidR="00323D8A" w:rsidRPr="00274027" w:rsidRDefault="00323D8A" w:rsidP="004C69EE">
      <w:pPr>
        <w:pStyle w:val="310"/>
        <w:tabs>
          <w:tab w:val="left" w:pos="1134"/>
        </w:tabs>
        <w:ind w:firstLine="720"/>
        <w:rPr>
          <w:rFonts w:ascii="Times New Roman" w:hAnsi="Times New Roman"/>
          <w:spacing w:val="0"/>
          <w:sz w:val="24"/>
          <w:szCs w:val="24"/>
          <w:lang w:val="ru-RU"/>
        </w:rPr>
      </w:pPr>
      <w:r w:rsidRPr="00274027">
        <w:rPr>
          <w:rFonts w:ascii="Times New Roman" w:hAnsi="Times New Roman"/>
          <w:spacing w:val="0"/>
          <w:sz w:val="24"/>
          <w:szCs w:val="24"/>
          <w:lang w:val="ru-RU"/>
        </w:rPr>
        <w:t xml:space="preserve">Покупатель </w:t>
      </w:r>
      <w:r w:rsidRPr="00274027">
        <w:rPr>
          <w:rFonts w:ascii="Times New Roman" w:hAnsi="Times New Roman"/>
          <w:spacing w:val="0"/>
          <w:sz w:val="24"/>
          <w:szCs w:val="24"/>
        </w:rPr>
        <w:t xml:space="preserve">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 xml:space="preserve">е сроки и объем на поставку Продукции не позднее 2 </w:t>
      </w:r>
      <w:r w:rsidRPr="00274027">
        <w:rPr>
          <w:rFonts w:ascii="Times New Roman" w:hAnsi="Times New Roman"/>
          <w:spacing w:val="0"/>
          <w:sz w:val="24"/>
          <w:szCs w:val="24"/>
        </w:rPr>
        <w:t>(</w:t>
      </w:r>
      <w:r w:rsidRPr="00274027">
        <w:rPr>
          <w:rFonts w:ascii="Times New Roman" w:hAnsi="Times New Roman"/>
          <w:spacing w:val="0"/>
          <w:sz w:val="24"/>
          <w:szCs w:val="24"/>
          <w:lang w:val="ru-RU"/>
        </w:rPr>
        <w:t>Двух</w:t>
      </w:r>
      <w:r w:rsidRPr="00274027">
        <w:rPr>
          <w:rFonts w:ascii="Times New Roman" w:hAnsi="Times New Roman"/>
          <w:spacing w:val="0"/>
          <w:sz w:val="24"/>
          <w:szCs w:val="24"/>
        </w:rPr>
        <w:t>)</w:t>
      </w:r>
      <w:r w:rsidRPr="00274027">
        <w:rPr>
          <w:rFonts w:ascii="Times New Roman" w:hAnsi="Times New Roman"/>
          <w:spacing w:val="0"/>
          <w:sz w:val="24"/>
          <w:szCs w:val="24"/>
          <w:lang w:val="ru-RU"/>
        </w:rPr>
        <w:t xml:space="preserve"> рабочих</w:t>
      </w:r>
      <w:r w:rsidRPr="00274027">
        <w:rPr>
          <w:rFonts w:ascii="Times New Roman" w:hAnsi="Times New Roman"/>
          <w:spacing w:val="0"/>
          <w:sz w:val="24"/>
          <w:szCs w:val="24"/>
        </w:rPr>
        <w:t xml:space="preserve"> дн</w:t>
      </w:r>
      <w:r w:rsidRPr="00274027">
        <w:rPr>
          <w:rFonts w:ascii="Times New Roman" w:hAnsi="Times New Roman"/>
          <w:spacing w:val="0"/>
          <w:sz w:val="24"/>
          <w:szCs w:val="24"/>
          <w:lang w:val="ru-RU"/>
        </w:rPr>
        <w:t>ей</w:t>
      </w:r>
      <w:r w:rsidRPr="00274027">
        <w:rPr>
          <w:rFonts w:ascii="Times New Roman" w:hAnsi="Times New Roman"/>
          <w:spacing w:val="0"/>
          <w:sz w:val="24"/>
          <w:szCs w:val="24"/>
        </w:rPr>
        <w:t xml:space="preserve"> до </w:t>
      </w:r>
      <w:r w:rsidRPr="00274027">
        <w:rPr>
          <w:rFonts w:ascii="Times New Roman" w:hAnsi="Times New Roman"/>
          <w:spacing w:val="0"/>
          <w:sz w:val="24"/>
          <w:szCs w:val="24"/>
          <w:lang w:val="ru-RU"/>
        </w:rPr>
        <w:t xml:space="preserve">даты </w:t>
      </w:r>
      <w:r w:rsidRPr="00274027">
        <w:rPr>
          <w:rFonts w:ascii="Times New Roman" w:hAnsi="Times New Roman"/>
          <w:spacing w:val="0"/>
          <w:sz w:val="24"/>
          <w:szCs w:val="24"/>
        </w:rPr>
        <w:t>поставки.</w:t>
      </w:r>
    </w:p>
    <w:p w14:paraId="76122B29" w14:textId="77777777" w:rsidR="00323D8A" w:rsidRPr="00274027" w:rsidRDefault="00323D8A" w:rsidP="004C69EE">
      <w:pPr>
        <w:pStyle w:val="310"/>
        <w:tabs>
          <w:tab w:val="left" w:pos="709"/>
        </w:tabs>
        <w:ind w:firstLine="0"/>
        <w:rPr>
          <w:rFonts w:ascii="Times New Roman" w:hAnsi="Times New Roman"/>
          <w:spacing w:val="0"/>
          <w:sz w:val="24"/>
          <w:szCs w:val="24"/>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274027">
        <w:rPr>
          <w:rFonts w:ascii="Times New Roman" w:hAnsi="Times New Roman"/>
          <w:bCs/>
          <w:spacing w:val="0"/>
          <w:sz w:val="24"/>
          <w:szCs w:val="24"/>
        </w:rPr>
        <w:t xml:space="preserve">единоличного исполнительного органа. </w:t>
      </w:r>
      <w:r w:rsidRPr="00274027">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20EB496" w14:textId="77777777" w:rsidR="00323D8A" w:rsidRPr="00274027" w:rsidRDefault="00323D8A" w:rsidP="00323D8A">
      <w:pPr>
        <w:pStyle w:val="310"/>
        <w:ind w:firstLine="567"/>
        <w:rPr>
          <w:rFonts w:ascii="Times New Roman" w:hAnsi="Times New Roman"/>
          <w:spacing w:val="0"/>
          <w:sz w:val="24"/>
          <w:szCs w:val="24"/>
        </w:rPr>
      </w:pPr>
      <w:r w:rsidRPr="00274027">
        <w:rPr>
          <w:rFonts w:ascii="Times New Roman" w:hAnsi="Times New Roman"/>
          <w:spacing w:val="0"/>
          <w:sz w:val="24"/>
          <w:szCs w:val="24"/>
        </w:rPr>
        <w:lastRenderedPageBreak/>
        <w:t>Заявка на поставку Продукции подписывается только со стороны Покупателя и не подлежит подписанию</w:t>
      </w:r>
      <w:r w:rsidRPr="00274027">
        <w:rPr>
          <w:rFonts w:ascii="Times New Roman" w:hAnsi="Times New Roman"/>
          <w:spacing w:val="0"/>
          <w:sz w:val="24"/>
          <w:szCs w:val="24"/>
          <w:lang w:val="ru-RU"/>
        </w:rPr>
        <w:t>,</w:t>
      </w:r>
      <w:r w:rsidRPr="00274027">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Pr>
          <w:rFonts w:ascii="Times New Roman" w:hAnsi="Times New Roman"/>
          <w:spacing w:val="0"/>
          <w:sz w:val="24"/>
          <w:szCs w:val="24"/>
          <w:lang w:val="ru-RU"/>
        </w:rPr>
        <w:t>7</w:t>
      </w:r>
      <w:r w:rsidRPr="00274027">
        <w:rPr>
          <w:rFonts w:ascii="Times New Roman" w:hAnsi="Times New Roman"/>
          <w:spacing w:val="0"/>
          <w:sz w:val="24"/>
          <w:szCs w:val="24"/>
        </w:rPr>
        <w:t xml:space="preserve">. настоящего Договора.  </w:t>
      </w:r>
    </w:p>
    <w:p w14:paraId="7932BF85" w14:textId="77777777" w:rsidR="00323D8A" w:rsidRPr="00E55191" w:rsidRDefault="00323D8A" w:rsidP="004C69EE">
      <w:pPr>
        <w:pStyle w:val="310"/>
        <w:numPr>
          <w:ilvl w:val="1"/>
          <w:numId w:val="43"/>
        </w:numPr>
        <w:ind w:left="0" w:firstLine="567"/>
        <w:rPr>
          <w:rFonts w:ascii="Times New Roman" w:hAnsi="Times New Roman"/>
          <w:spacing w:val="0"/>
          <w:sz w:val="24"/>
          <w:szCs w:val="24"/>
          <w:lang w:val="ru-RU"/>
        </w:rPr>
      </w:pPr>
      <w:r w:rsidRPr="00E55191">
        <w:rPr>
          <w:rFonts w:ascii="Times New Roman" w:hAnsi="Times New Roman"/>
          <w:spacing w:val="0"/>
          <w:sz w:val="24"/>
          <w:szCs w:val="24"/>
        </w:rPr>
        <w:t xml:space="preserve">Заявка </w:t>
      </w:r>
      <w:r w:rsidRPr="00E55191">
        <w:rPr>
          <w:rFonts w:ascii="Times New Roman" w:hAnsi="Times New Roman"/>
          <w:spacing w:val="0"/>
          <w:sz w:val="24"/>
          <w:szCs w:val="24"/>
          <w:lang w:val="ru-RU"/>
        </w:rPr>
        <w:t>на поставку может</w:t>
      </w:r>
      <w:r w:rsidRPr="00E55191">
        <w:rPr>
          <w:rFonts w:ascii="Times New Roman" w:hAnsi="Times New Roman"/>
          <w:spacing w:val="0"/>
          <w:sz w:val="24"/>
          <w:szCs w:val="24"/>
        </w:rPr>
        <w:t xml:space="preserve"> содержать следующие сведения</w:t>
      </w:r>
      <w:r w:rsidRPr="00E55191">
        <w:rPr>
          <w:rFonts w:ascii="Times New Roman" w:hAnsi="Times New Roman"/>
          <w:spacing w:val="0"/>
          <w:sz w:val="24"/>
          <w:szCs w:val="24"/>
          <w:lang w:val="ru-RU"/>
        </w:rPr>
        <w:t xml:space="preserve"> (Приложение № 1 к настоящему Договору):</w:t>
      </w:r>
    </w:p>
    <w:p w14:paraId="2AEA5A23" w14:textId="77777777" w:rsidR="00323D8A" w:rsidRPr="00E55191" w:rsidRDefault="00323D8A" w:rsidP="004C69EE">
      <w:pPr>
        <w:pStyle w:val="310"/>
        <w:tabs>
          <w:tab w:val="left" w:pos="993"/>
        </w:tabs>
        <w:ind w:firstLine="567"/>
        <w:rPr>
          <w:rFonts w:ascii="Times New Roman" w:hAnsi="Times New Roman"/>
          <w:spacing w:val="0"/>
          <w:sz w:val="24"/>
          <w:szCs w:val="24"/>
          <w:lang w:val="ru-RU"/>
        </w:rPr>
      </w:pPr>
      <w:r w:rsidRPr="00E55191">
        <w:rPr>
          <w:rFonts w:ascii="Times New Roman" w:hAnsi="Times New Roman"/>
          <w:spacing w:val="0"/>
          <w:sz w:val="24"/>
          <w:szCs w:val="24"/>
          <w:lang w:val="ru-RU"/>
        </w:rPr>
        <w:t xml:space="preserve">- номер Договора, на основании которого делается заявка; </w:t>
      </w:r>
    </w:p>
    <w:p w14:paraId="7B90BE43" w14:textId="77777777" w:rsidR="00323D8A" w:rsidRPr="00E55191" w:rsidRDefault="00323D8A" w:rsidP="004C69EE">
      <w:pPr>
        <w:pStyle w:val="310"/>
        <w:tabs>
          <w:tab w:val="left" w:pos="0"/>
        </w:tabs>
        <w:ind w:firstLine="567"/>
        <w:rPr>
          <w:rFonts w:ascii="Times New Roman" w:hAnsi="Times New Roman"/>
          <w:spacing w:val="0"/>
          <w:sz w:val="24"/>
          <w:szCs w:val="24"/>
          <w:lang w:val="ru-RU"/>
        </w:rPr>
      </w:pPr>
      <w:r w:rsidRPr="00E55191">
        <w:rPr>
          <w:rFonts w:ascii="Times New Roman" w:hAnsi="Times New Roman"/>
          <w:spacing w:val="0"/>
          <w:sz w:val="24"/>
          <w:szCs w:val="24"/>
          <w:lang w:val="ru-RU"/>
        </w:rPr>
        <w:t xml:space="preserve">- наименование Продукции; </w:t>
      </w:r>
    </w:p>
    <w:p w14:paraId="7AE01077" w14:textId="77777777" w:rsidR="00323D8A" w:rsidRPr="00274027" w:rsidRDefault="00323D8A" w:rsidP="004C69EE">
      <w:pPr>
        <w:pStyle w:val="310"/>
        <w:tabs>
          <w:tab w:val="left" w:pos="0"/>
        </w:tabs>
        <w:ind w:firstLine="567"/>
        <w:rPr>
          <w:rFonts w:ascii="Times New Roman" w:hAnsi="Times New Roman"/>
          <w:spacing w:val="0"/>
          <w:sz w:val="24"/>
          <w:szCs w:val="24"/>
          <w:lang w:val="ru-RU"/>
        </w:rPr>
      </w:pPr>
      <w:r w:rsidRPr="00E55191">
        <w:rPr>
          <w:rFonts w:ascii="Times New Roman" w:hAnsi="Times New Roman"/>
          <w:spacing w:val="0"/>
          <w:sz w:val="24"/>
          <w:szCs w:val="24"/>
          <w:lang w:val="ru-RU"/>
        </w:rPr>
        <w:t>- количество Продукции;</w:t>
      </w:r>
    </w:p>
    <w:p w14:paraId="00E49674" w14:textId="77777777" w:rsidR="00323D8A" w:rsidRPr="00274027" w:rsidRDefault="00323D8A" w:rsidP="004C69E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способ поставки (вид транспортного средства);</w:t>
      </w:r>
    </w:p>
    <w:p w14:paraId="5C6C7EEF" w14:textId="77777777" w:rsidR="00323D8A" w:rsidRPr="00274027" w:rsidRDefault="00323D8A" w:rsidP="004C69E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срок поставки; </w:t>
      </w:r>
    </w:p>
    <w:p w14:paraId="494E89C4" w14:textId="77777777" w:rsidR="00323D8A" w:rsidRPr="00274027" w:rsidRDefault="00323D8A" w:rsidP="004C69E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особые отметки </w:t>
      </w:r>
      <w:r w:rsidRPr="00274027">
        <w:rPr>
          <w:rFonts w:ascii="Times New Roman" w:hAnsi="Times New Roman"/>
          <w:i/>
          <w:spacing w:val="0"/>
          <w:sz w:val="24"/>
          <w:szCs w:val="24"/>
          <w:lang w:val="ru-RU"/>
        </w:rPr>
        <w:t>(в случае необходимости)</w:t>
      </w:r>
      <w:r w:rsidRPr="00274027">
        <w:rPr>
          <w:rFonts w:ascii="Times New Roman" w:hAnsi="Times New Roman"/>
          <w:spacing w:val="0"/>
          <w:sz w:val="24"/>
          <w:szCs w:val="24"/>
          <w:lang w:val="ru-RU"/>
        </w:rPr>
        <w:t>.</w:t>
      </w:r>
    </w:p>
    <w:p w14:paraId="6507FB91" w14:textId="77777777" w:rsidR="00323D8A" w:rsidRPr="00274027" w:rsidRDefault="00323D8A" w:rsidP="004C69E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rPr>
        <w:t>2.</w:t>
      </w:r>
      <w:r>
        <w:rPr>
          <w:rFonts w:ascii="Times New Roman" w:hAnsi="Times New Roman"/>
          <w:spacing w:val="0"/>
          <w:sz w:val="24"/>
          <w:szCs w:val="24"/>
          <w:lang w:val="ru-RU"/>
        </w:rPr>
        <w:t>6</w:t>
      </w:r>
      <w:r w:rsidRPr="00274027">
        <w:rPr>
          <w:rFonts w:ascii="Times New Roman" w:hAnsi="Times New Roman"/>
          <w:spacing w:val="0"/>
          <w:sz w:val="24"/>
          <w:szCs w:val="24"/>
        </w:rPr>
        <w:t xml:space="preserve">. </w:t>
      </w:r>
      <w:r w:rsidRPr="00274027">
        <w:rPr>
          <w:rFonts w:ascii="Times New Roman" w:hAnsi="Times New Roman"/>
          <w:spacing w:val="0"/>
          <w:sz w:val="24"/>
          <w:szCs w:val="24"/>
          <w:shd w:val="clear" w:color="auto" w:fill="FFFFFF"/>
          <w:lang w:val="ru-RU"/>
        </w:rPr>
        <w:t xml:space="preserve">Датой получения заявки Поставщиком считается день отправления заявки Покупателем посредством электронной почты или факсимильной связи. </w:t>
      </w:r>
      <w:proofErr w:type="gramStart"/>
      <w:r w:rsidRPr="00274027">
        <w:rPr>
          <w:rFonts w:ascii="Times New Roman" w:hAnsi="Times New Roman"/>
          <w:spacing w:val="0"/>
          <w:sz w:val="24"/>
          <w:szCs w:val="24"/>
          <w:shd w:val="clear" w:color="auto" w:fill="FFFFFF"/>
          <w:lang w:val="ru-RU"/>
        </w:rPr>
        <w:t>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roofErr w:type="gramEnd"/>
    </w:p>
    <w:p w14:paraId="7E4AE1EF" w14:textId="77777777" w:rsidR="00323D8A" w:rsidRPr="00274027" w:rsidRDefault="00323D8A" w:rsidP="004C69EE">
      <w:pPr>
        <w:pStyle w:val="310"/>
        <w:tabs>
          <w:tab w:val="left" w:pos="0"/>
          <w:tab w:val="left" w:pos="1134"/>
        </w:tabs>
        <w:ind w:firstLine="0"/>
        <w:rPr>
          <w:rFonts w:ascii="Times New Roman" w:hAnsi="Times New Roman"/>
          <w:spacing w:val="0"/>
          <w:sz w:val="24"/>
          <w:szCs w:val="24"/>
          <w:lang w:val="ru-RU"/>
        </w:rPr>
      </w:pPr>
      <w:r>
        <w:rPr>
          <w:rFonts w:ascii="Times New Roman" w:hAnsi="Times New Roman"/>
          <w:spacing w:val="0"/>
          <w:sz w:val="24"/>
          <w:szCs w:val="24"/>
          <w:lang w:val="ru-RU"/>
        </w:rPr>
        <w:t xml:space="preserve">         2.7. </w:t>
      </w:r>
      <w:r w:rsidRPr="00274027">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274027">
        <w:rPr>
          <w:rFonts w:ascii="Times New Roman" w:hAnsi="Times New Roman"/>
          <w:b/>
          <w:spacing w:val="0"/>
          <w:sz w:val="24"/>
          <w:szCs w:val="24"/>
        </w:rPr>
        <w:t xml:space="preserve"> </w:t>
      </w:r>
      <w:r w:rsidRPr="00274027">
        <w:rPr>
          <w:rFonts w:ascii="Times New Roman" w:hAnsi="Times New Roman"/>
          <w:spacing w:val="0"/>
          <w:sz w:val="24"/>
          <w:szCs w:val="24"/>
        </w:rPr>
        <w:t>Поставщиком в полном объеме.</w:t>
      </w:r>
    </w:p>
    <w:p w14:paraId="19CA7C1F" w14:textId="77777777" w:rsidR="00323D8A" w:rsidRPr="00274027" w:rsidRDefault="00323D8A" w:rsidP="004C69EE">
      <w:pPr>
        <w:pStyle w:val="310"/>
        <w:ind w:firstLine="567"/>
        <w:rPr>
          <w:rFonts w:ascii="Times New Roman" w:hAnsi="Times New Roman"/>
          <w:spacing w:val="0"/>
          <w:sz w:val="24"/>
          <w:szCs w:val="24"/>
        </w:rPr>
      </w:pPr>
      <w:r w:rsidRPr="00274027">
        <w:rPr>
          <w:rFonts w:ascii="Times New Roman" w:hAnsi="Times New Roman"/>
          <w:spacing w:val="0"/>
          <w:sz w:val="24"/>
          <w:szCs w:val="24"/>
        </w:rPr>
        <w:t>При наличии</w:t>
      </w:r>
      <w:r w:rsidRPr="00274027">
        <w:rPr>
          <w:rFonts w:ascii="Times New Roman" w:hAnsi="Times New Roman"/>
          <w:spacing w:val="0"/>
          <w:sz w:val="24"/>
          <w:szCs w:val="24"/>
          <w:lang w:val="ru-RU"/>
        </w:rPr>
        <w:t xml:space="preserve"> у Поставщика</w:t>
      </w:r>
      <w:r w:rsidRPr="00274027">
        <w:rPr>
          <w:rFonts w:ascii="Times New Roman" w:hAnsi="Times New Roman"/>
          <w:spacing w:val="0"/>
          <w:sz w:val="24"/>
          <w:szCs w:val="24"/>
        </w:rPr>
        <w:t xml:space="preserve"> обоснованных причин невозможности исполнения данной</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заявки, Покупатель 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е</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сроки на поставку Продукции,</w:t>
      </w:r>
      <w:r w:rsidRPr="00274027">
        <w:rPr>
          <w:rFonts w:ascii="Times New Roman" w:hAnsi="Times New Roman"/>
          <w:spacing w:val="0"/>
          <w:sz w:val="24"/>
          <w:szCs w:val="24"/>
        </w:rPr>
        <w:t xml:space="preserve"> либо отменить заявку.</w:t>
      </w:r>
    </w:p>
    <w:p w14:paraId="08087321" w14:textId="77777777" w:rsidR="00323D8A" w:rsidRPr="00274027" w:rsidRDefault="00323D8A" w:rsidP="004C69EE">
      <w:pPr>
        <w:pStyle w:val="310"/>
        <w:tabs>
          <w:tab w:val="left" w:pos="567"/>
        </w:tabs>
        <w:ind w:hanging="294"/>
        <w:rPr>
          <w:rFonts w:ascii="Times New Roman" w:hAnsi="Times New Roman"/>
          <w:spacing w:val="0"/>
          <w:sz w:val="24"/>
          <w:szCs w:val="24"/>
        </w:rPr>
      </w:pP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п. </w:t>
      </w:r>
      <w:r w:rsidRPr="00274027">
        <w:rPr>
          <w:rFonts w:ascii="Times New Roman" w:hAnsi="Times New Roman"/>
          <w:spacing w:val="0"/>
          <w:sz w:val="24"/>
          <w:szCs w:val="24"/>
          <w:lang w:val="ru-RU"/>
        </w:rPr>
        <w:t>2.</w:t>
      </w:r>
      <w:r>
        <w:rPr>
          <w:rFonts w:ascii="Times New Roman" w:hAnsi="Times New Roman"/>
          <w:spacing w:val="0"/>
          <w:sz w:val="24"/>
          <w:szCs w:val="24"/>
          <w:lang w:val="ru-RU"/>
        </w:rPr>
        <w:t>4</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Договора.  </w:t>
      </w:r>
    </w:p>
    <w:p w14:paraId="47355F80" w14:textId="77777777" w:rsidR="00323D8A" w:rsidRPr="00274027" w:rsidRDefault="00323D8A" w:rsidP="004C69EE">
      <w:pPr>
        <w:pStyle w:val="310"/>
        <w:tabs>
          <w:tab w:val="left" w:pos="567"/>
        </w:tabs>
        <w:ind w:hanging="294"/>
        <w:rPr>
          <w:rFonts w:ascii="Times New Roman" w:hAnsi="Times New Roman"/>
          <w:spacing w:val="0"/>
          <w:sz w:val="24"/>
          <w:szCs w:val="24"/>
          <w:lang w:val="ru-RU"/>
        </w:rPr>
      </w:pPr>
      <w:r w:rsidRPr="00274027">
        <w:rPr>
          <w:rFonts w:ascii="Times New Roman" w:hAnsi="Times New Roman"/>
          <w:spacing w:val="0"/>
          <w:sz w:val="24"/>
          <w:szCs w:val="24"/>
        </w:rPr>
        <w:tab/>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274027">
        <w:rPr>
          <w:rFonts w:ascii="Times New Roman" w:hAnsi="Times New Roman"/>
          <w:spacing w:val="0"/>
          <w:sz w:val="24"/>
          <w:szCs w:val="24"/>
        </w:rPr>
        <w:tab/>
      </w:r>
    </w:p>
    <w:p w14:paraId="659D9946" w14:textId="77777777" w:rsidR="00323D8A" w:rsidRPr="00274027" w:rsidRDefault="00323D8A" w:rsidP="004C69EE">
      <w:pPr>
        <w:pStyle w:val="310"/>
        <w:tabs>
          <w:tab w:val="num" w:pos="567"/>
        </w:tabs>
        <w:ind w:firstLine="426"/>
        <w:rPr>
          <w:rFonts w:ascii="Times New Roman" w:hAnsi="Times New Roman"/>
          <w:spacing w:val="0"/>
          <w:sz w:val="24"/>
          <w:szCs w:val="24"/>
          <w:lang w:val="ru-RU"/>
        </w:rPr>
      </w:pPr>
      <w:r w:rsidRPr="00274027">
        <w:rPr>
          <w:rFonts w:ascii="Times New Roman" w:hAnsi="Times New Roman"/>
          <w:spacing w:val="0"/>
          <w:sz w:val="24"/>
          <w:szCs w:val="24"/>
          <w:lang w:val="ru-RU"/>
        </w:rPr>
        <w:tab/>
      </w:r>
      <w:r w:rsidRPr="00274027">
        <w:rPr>
          <w:rFonts w:ascii="Times New Roman" w:hAnsi="Times New Roman"/>
          <w:spacing w:val="0"/>
          <w:sz w:val="24"/>
          <w:szCs w:val="24"/>
        </w:rPr>
        <w:t>2.</w:t>
      </w:r>
      <w:r>
        <w:rPr>
          <w:rFonts w:ascii="Times New Roman" w:hAnsi="Times New Roman"/>
          <w:spacing w:val="0"/>
          <w:sz w:val="24"/>
          <w:szCs w:val="24"/>
          <w:lang w:val="ru-RU"/>
        </w:rPr>
        <w:t>8</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6A0E0238" w14:textId="77777777" w:rsidR="00323D8A" w:rsidRPr="00274027" w:rsidRDefault="00323D8A" w:rsidP="004C69EE">
      <w:pPr>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2.</w:t>
      </w:r>
      <w:r>
        <w:rPr>
          <w:rFonts w:ascii="Times New Roman" w:hAnsi="Times New Roman" w:cs="Times New Roman"/>
          <w:sz w:val="24"/>
          <w:szCs w:val="24"/>
        </w:rPr>
        <w:t>9</w:t>
      </w:r>
      <w:r w:rsidRPr="00274027">
        <w:rPr>
          <w:rFonts w:ascii="Times New Roman" w:hAnsi="Times New Roman" w:cs="Times New Roman"/>
          <w:sz w:val="24"/>
          <w:szCs w:val="24"/>
        </w:rPr>
        <w:t>.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36781ED9" w14:textId="77777777" w:rsidR="00323D8A" w:rsidRPr="00274027" w:rsidRDefault="00323D8A" w:rsidP="004C69E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2.1</w:t>
      </w:r>
      <w:r>
        <w:rPr>
          <w:rFonts w:ascii="Times New Roman" w:hAnsi="Times New Roman" w:cs="Times New Roman"/>
          <w:sz w:val="24"/>
          <w:szCs w:val="24"/>
        </w:rPr>
        <w:t>0</w:t>
      </w:r>
      <w:r w:rsidRPr="00274027">
        <w:rPr>
          <w:rFonts w:ascii="Times New Roman" w:hAnsi="Times New Roman" w:cs="Times New Roman"/>
          <w:sz w:val="24"/>
          <w:szCs w:val="24"/>
        </w:rPr>
        <w:t>.</w:t>
      </w:r>
      <w:r w:rsidRPr="00274027">
        <w:rPr>
          <w:rFonts w:ascii="Times New Roman" w:hAnsi="Times New Roman" w:cs="Times New Roman"/>
          <w:color w:val="FF0000"/>
          <w:sz w:val="24"/>
          <w:szCs w:val="24"/>
        </w:rPr>
        <w:t xml:space="preserve"> </w:t>
      </w:r>
      <w:proofErr w:type="gramStart"/>
      <w:r w:rsidRPr="00274027">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1.5.3.</w:t>
      </w:r>
      <w:proofErr w:type="gramEnd"/>
      <w:r w:rsidRPr="00274027">
        <w:rPr>
          <w:rFonts w:ascii="Times New Roman" w:hAnsi="Times New Roman" w:cs="Times New Roman"/>
          <w:sz w:val="24"/>
          <w:szCs w:val="24"/>
        </w:rPr>
        <w:t xml:space="preserve"> </w:t>
      </w:r>
      <w:proofErr w:type="gramStart"/>
      <w:r w:rsidRPr="00274027">
        <w:rPr>
          <w:rFonts w:ascii="Times New Roman" w:hAnsi="Times New Roman" w:cs="Times New Roman"/>
          <w:sz w:val="24"/>
          <w:szCs w:val="24"/>
        </w:rPr>
        <w:t>Договора) в сроки и на условиях, предусмотренных уведомлением Покупателя.</w:t>
      </w:r>
      <w:proofErr w:type="gramEnd"/>
      <w:r w:rsidRPr="00274027">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39443204" w14:textId="77777777" w:rsidR="00323D8A" w:rsidRPr="00274027" w:rsidRDefault="00323D8A" w:rsidP="004C69E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083F8C5D" w14:textId="77777777" w:rsidR="00323D8A" w:rsidRPr="00274027" w:rsidRDefault="00323D8A" w:rsidP="004C69E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74027">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w:t>
      </w:r>
      <w:proofErr w:type="gramStart"/>
      <w:r w:rsidRPr="00274027">
        <w:rPr>
          <w:rFonts w:ascii="Times New Roman" w:hAnsi="Times New Roman" w:cs="Times New Roman"/>
          <w:sz w:val="24"/>
          <w:szCs w:val="24"/>
          <w:shd w:val="clear" w:color="auto" w:fill="FFFFFF"/>
        </w:rPr>
        <w:t>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roofErr w:type="gramEnd"/>
    </w:p>
    <w:p w14:paraId="08F87526" w14:textId="77777777" w:rsidR="00323D8A" w:rsidRPr="00274027" w:rsidRDefault="00323D8A" w:rsidP="004C69E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lastRenderedPageBreak/>
        <w:t>В случаях, указанных в настоящем пункте Договора, заключение каких-либо двухсторонних документов (соглашений) не требуется.</w:t>
      </w:r>
    </w:p>
    <w:p w14:paraId="3EB2F079" w14:textId="77777777" w:rsidR="00323D8A" w:rsidRPr="00274027" w:rsidRDefault="00323D8A" w:rsidP="004C69E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5.2.2. Договора, а также не исключает применение п. 5.4. – 5.9. Договора. </w:t>
      </w:r>
    </w:p>
    <w:p w14:paraId="7982CA1F" w14:textId="71C0183D" w:rsidR="00FE2FE8" w:rsidRPr="00B12091" w:rsidRDefault="00323D8A" w:rsidP="004C69EE">
      <w:pPr>
        <w:suppressAutoHyphens/>
        <w:spacing w:after="0" w:line="240" w:lineRule="auto"/>
        <w:ind w:firstLine="567"/>
        <w:jc w:val="both"/>
        <w:rPr>
          <w:rFonts w:ascii="Times New Roman" w:eastAsia="Times New Roman" w:hAnsi="Times New Roman" w:cs="Times New Roman"/>
          <w:sz w:val="24"/>
          <w:szCs w:val="24"/>
          <w:highlight w:val="red"/>
          <w:lang w:eastAsia="ar-SA"/>
        </w:rPr>
      </w:pPr>
      <w:r w:rsidRPr="00274027">
        <w:rPr>
          <w:rFonts w:ascii="Times New Roman" w:hAnsi="Times New Roman" w:cs="Times New Roman"/>
          <w:sz w:val="24"/>
          <w:szCs w:val="24"/>
        </w:rPr>
        <w:t xml:space="preserve">Оплата за восполненное (допоставленное) количество Продукции производится в порядке и сроки, предусмотренные настоящим </w:t>
      </w:r>
      <w:r w:rsidRPr="004C69EE">
        <w:rPr>
          <w:rFonts w:ascii="Times New Roman" w:hAnsi="Times New Roman" w:cs="Times New Roman"/>
          <w:sz w:val="24"/>
          <w:szCs w:val="24"/>
        </w:rPr>
        <w:t>Договором</w:t>
      </w:r>
      <w:r w:rsidR="00FE2FE8" w:rsidRPr="004C69EE">
        <w:rPr>
          <w:rFonts w:ascii="Times New Roman" w:eastAsia="Times New Roman" w:hAnsi="Times New Roman" w:cs="Times New Roman"/>
          <w:sz w:val="24"/>
          <w:szCs w:val="24"/>
          <w:lang w:eastAsia="ar-SA"/>
        </w:rPr>
        <w:t>.</w:t>
      </w:r>
    </w:p>
    <w:p w14:paraId="2990FC27" w14:textId="77777777" w:rsidR="00FE2FE8" w:rsidRPr="00B12091" w:rsidRDefault="00FE2FE8" w:rsidP="00FE2FE8">
      <w:pPr>
        <w:suppressAutoHyphens/>
        <w:spacing w:after="0" w:line="240" w:lineRule="auto"/>
        <w:jc w:val="both"/>
        <w:rPr>
          <w:rFonts w:ascii="Times New Roman" w:eastAsia="Times New Roman" w:hAnsi="Times New Roman" w:cs="Times New Roman"/>
          <w:sz w:val="24"/>
          <w:szCs w:val="24"/>
          <w:highlight w:val="red"/>
          <w:lang w:eastAsia="ar-SA"/>
        </w:rPr>
      </w:pPr>
    </w:p>
    <w:p w14:paraId="3A26256E" w14:textId="77777777" w:rsidR="00FE2FE8" w:rsidRPr="00D3760A" w:rsidRDefault="00FE2FE8" w:rsidP="00FE2FE8">
      <w:pPr>
        <w:suppressAutoHyphens/>
        <w:spacing w:after="0" w:line="240" w:lineRule="auto"/>
        <w:jc w:val="center"/>
        <w:rPr>
          <w:rFonts w:ascii="Times New Roman" w:eastAsia="Times New Roman" w:hAnsi="Times New Roman" w:cs="Times New Roman"/>
          <w:b/>
          <w:bCs/>
          <w:sz w:val="24"/>
          <w:szCs w:val="24"/>
          <w:lang w:eastAsia="ar-SA"/>
        </w:rPr>
      </w:pPr>
      <w:r w:rsidRPr="00D3760A">
        <w:rPr>
          <w:rFonts w:ascii="Times New Roman" w:eastAsia="Times New Roman" w:hAnsi="Times New Roman" w:cs="Times New Roman"/>
          <w:b/>
          <w:bCs/>
          <w:sz w:val="24"/>
          <w:szCs w:val="24"/>
          <w:lang w:eastAsia="ar-SA"/>
        </w:rPr>
        <w:t>3. СДАЧА-ПРИЕМКА ПРОДУКЦИИ</w:t>
      </w:r>
    </w:p>
    <w:p w14:paraId="6476CED1" w14:textId="77777777" w:rsidR="00FE2FE8" w:rsidRPr="00114E81" w:rsidRDefault="00FE2FE8" w:rsidP="00FE2FE8">
      <w:pPr>
        <w:suppressAutoHyphens/>
        <w:spacing w:after="0" w:line="240" w:lineRule="auto"/>
        <w:jc w:val="both"/>
        <w:rPr>
          <w:rFonts w:ascii="Times New Roman" w:eastAsia="Times New Roman" w:hAnsi="Times New Roman" w:cs="Times New Roman"/>
          <w:b/>
          <w:bCs/>
          <w:sz w:val="24"/>
          <w:szCs w:val="24"/>
          <w:lang w:eastAsia="ar-SA"/>
        </w:rPr>
      </w:pPr>
    </w:p>
    <w:p w14:paraId="65A4DADB" w14:textId="77777777" w:rsidR="00114E81" w:rsidRPr="00114E81" w:rsidRDefault="00FE2FE8" w:rsidP="00114E81">
      <w:pPr>
        <w:tabs>
          <w:tab w:val="left" w:pos="426"/>
          <w:tab w:val="left" w:pos="1276"/>
        </w:tabs>
        <w:spacing w:after="0" w:line="240" w:lineRule="auto"/>
        <w:jc w:val="both"/>
        <w:rPr>
          <w:rFonts w:ascii="Times New Roman" w:hAnsi="Times New Roman" w:cs="Times New Roman"/>
          <w:sz w:val="24"/>
          <w:szCs w:val="24"/>
        </w:rPr>
      </w:pPr>
      <w:r w:rsidRPr="00114E81">
        <w:rPr>
          <w:rFonts w:ascii="Times New Roman" w:eastAsia="Times New Roman" w:hAnsi="Times New Roman" w:cs="Times New Roman"/>
          <w:sz w:val="24"/>
          <w:szCs w:val="24"/>
          <w:lang w:eastAsia="ar-SA"/>
        </w:rPr>
        <w:tab/>
        <w:t xml:space="preserve">  3.1. </w:t>
      </w:r>
      <w:r w:rsidR="00114E81" w:rsidRPr="00114E81">
        <w:rPr>
          <w:rFonts w:ascii="Times New Roman" w:hAnsi="Times New Roman" w:cs="Times New Roman"/>
          <w:sz w:val="24"/>
          <w:szCs w:val="24"/>
        </w:rPr>
        <w:t xml:space="preserve">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006CEE56" w14:textId="77777777" w:rsidR="00114E81" w:rsidRPr="00114E81" w:rsidRDefault="00114E81" w:rsidP="00114E81">
      <w:pPr>
        <w:tabs>
          <w:tab w:val="left" w:pos="426"/>
          <w:tab w:val="left" w:pos="1276"/>
        </w:tabs>
        <w:spacing w:after="0" w:line="240" w:lineRule="auto"/>
        <w:ind w:firstLine="567"/>
        <w:jc w:val="both"/>
        <w:rPr>
          <w:rFonts w:ascii="Times New Roman" w:hAnsi="Times New Roman" w:cs="Times New Roman"/>
          <w:sz w:val="24"/>
          <w:szCs w:val="24"/>
        </w:rPr>
      </w:pPr>
      <w:proofErr w:type="gramStart"/>
      <w:r w:rsidRPr="00114E81">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w:t>
      </w:r>
      <w:proofErr w:type="gramEnd"/>
      <w:r w:rsidRPr="00114E81">
        <w:rPr>
          <w:rFonts w:ascii="Times New Roman" w:hAnsi="Times New Roman" w:cs="Times New Roman"/>
          <w:sz w:val="24"/>
          <w:szCs w:val="24"/>
        </w:rPr>
        <w:t xml:space="preserve">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6FABCB4C" w14:textId="6E00067F" w:rsidR="00FE2FE8" w:rsidRPr="00D6080D" w:rsidRDefault="00114E81" w:rsidP="00114E81">
      <w:pPr>
        <w:tabs>
          <w:tab w:val="left" w:pos="426"/>
          <w:tab w:val="left" w:pos="1276"/>
        </w:tabs>
        <w:suppressAutoHyphens/>
        <w:spacing w:after="0" w:line="240" w:lineRule="auto"/>
        <w:ind w:firstLine="709"/>
        <w:jc w:val="both"/>
        <w:rPr>
          <w:rFonts w:ascii="Times New Roman" w:eastAsia="Times New Roman" w:hAnsi="Times New Roman" w:cs="Times New Roman"/>
          <w:spacing w:val="10"/>
          <w:sz w:val="24"/>
          <w:szCs w:val="24"/>
          <w:lang w:eastAsia="ar-SA"/>
        </w:rPr>
      </w:pPr>
      <w:proofErr w:type="gramStart"/>
      <w:r w:rsidRPr="00114E81">
        <w:rPr>
          <w:rFonts w:ascii="Times New Roman" w:hAnsi="Times New Roman" w:cs="Times New Roman"/>
          <w:sz w:val="24"/>
          <w:szCs w:val="24"/>
        </w:rPr>
        <w:t xml:space="preserve">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w:t>
      </w:r>
      <w:r w:rsidRPr="00D6080D">
        <w:rPr>
          <w:rFonts w:ascii="Times New Roman" w:hAnsi="Times New Roman" w:cs="Times New Roman"/>
          <w:sz w:val="24"/>
          <w:szCs w:val="24"/>
        </w:rPr>
        <w:t>хозяйственной операции</w:t>
      </w:r>
      <w:r w:rsidR="00FE2FE8" w:rsidRPr="00D6080D">
        <w:rPr>
          <w:rFonts w:ascii="Times New Roman" w:eastAsia="Times New Roman" w:hAnsi="Times New Roman" w:cs="Times New Roman"/>
          <w:spacing w:val="10"/>
          <w:sz w:val="24"/>
          <w:szCs w:val="24"/>
          <w:lang w:eastAsia="ar-SA"/>
        </w:rPr>
        <w:t>.</w:t>
      </w:r>
      <w:proofErr w:type="gramEnd"/>
    </w:p>
    <w:p w14:paraId="2CA31B8C" w14:textId="3F3EFC8C" w:rsidR="00FE2FE8" w:rsidRPr="00D6080D" w:rsidRDefault="00FE2FE8" w:rsidP="00D6080D">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D6080D">
        <w:rPr>
          <w:rFonts w:ascii="Times New Roman" w:eastAsia="Times New Roman" w:hAnsi="Times New Roman" w:cs="Times New Roman"/>
          <w:sz w:val="24"/>
          <w:szCs w:val="24"/>
          <w:lang w:eastAsia="ar-SA"/>
        </w:rPr>
        <w:t xml:space="preserve">         3.2.  </w:t>
      </w:r>
      <w:r w:rsidR="00D6080D" w:rsidRPr="00D6080D">
        <w:rPr>
          <w:rFonts w:ascii="Times New Roman" w:hAnsi="Times New Roman" w:cs="Times New Roman"/>
          <w:sz w:val="24"/>
          <w:szCs w:val="24"/>
        </w:rPr>
        <w:t>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r w:rsidRPr="00D6080D">
        <w:rPr>
          <w:rFonts w:ascii="Times New Roman" w:eastAsia="Times New Roman" w:hAnsi="Times New Roman" w:cs="Times New Roman"/>
          <w:sz w:val="24"/>
          <w:szCs w:val="24"/>
          <w:lang w:eastAsia="ar-SA"/>
        </w:rPr>
        <w:t xml:space="preserve">. </w:t>
      </w:r>
    </w:p>
    <w:p w14:paraId="65ADEE84" w14:textId="77777777" w:rsidR="00D6080D" w:rsidRPr="00D6080D" w:rsidRDefault="00FE2FE8" w:rsidP="00D6080D">
      <w:pPr>
        <w:tabs>
          <w:tab w:val="left" w:pos="993"/>
        </w:tabs>
        <w:spacing w:after="0" w:line="240" w:lineRule="auto"/>
        <w:ind w:firstLine="567"/>
        <w:jc w:val="both"/>
        <w:rPr>
          <w:rFonts w:ascii="Times New Roman" w:hAnsi="Times New Roman" w:cs="Times New Roman"/>
          <w:sz w:val="24"/>
          <w:szCs w:val="24"/>
        </w:rPr>
      </w:pPr>
      <w:r w:rsidRPr="00D6080D">
        <w:rPr>
          <w:rFonts w:ascii="Times New Roman" w:eastAsia="Times New Roman" w:hAnsi="Times New Roman" w:cs="Times New Roman"/>
          <w:sz w:val="24"/>
          <w:szCs w:val="24"/>
          <w:lang w:eastAsia="ar-SA"/>
        </w:rPr>
        <w:t xml:space="preserve">3.3. </w:t>
      </w:r>
      <w:proofErr w:type="gramStart"/>
      <w:r w:rsidR="00D6080D" w:rsidRPr="00D6080D">
        <w:rPr>
          <w:rFonts w:ascii="Times New Roman" w:hAnsi="Times New Roman" w:cs="Times New Roman"/>
          <w:sz w:val="24"/>
          <w:szCs w:val="24"/>
        </w:rPr>
        <w:t>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w:t>
      </w:r>
      <w:proofErr w:type="gramEnd"/>
      <w:r w:rsidR="00D6080D" w:rsidRPr="00D6080D">
        <w:rPr>
          <w:rFonts w:ascii="Times New Roman" w:hAnsi="Times New Roman" w:cs="Times New Roman"/>
          <w:sz w:val="24"/>
          <w:szCs w:val="24"/>
        </w:rPr>
        <w:t xml:space="preserve"> г. в части, не противоречащей действующему законодательству и настоящему Договору. </w:t>
      </w:r>
    </w:p>
    <w:p w14:paraId="5CA43A1C" w14:textId="77777777" w:rsidR="00D6080D" w:rsidRPr="00D6080D" w:rsidRDefault="00D6080D" w:rsidP="00D6080D">
      <w:pPr>
        <w:spacing w:after="0" w:line="240" w:lineRule="auto"/>
        <w:ind w:firstLine="567"/>
        <w:jc w:val="both"/>
        <w:rPr>
          <w:rFonts w:ascii="Times New Roman" w:hAnsi="Times New Roman" w:cs="Times New Roman"/>
          <w:i/>
          <w:sz w:val="24"/>
          <w:szCs w:val="24"/>
        </w:rPr>
      </w:pPr>
      <w:r w:rsidRPr="00D6080D">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D6080D">
        <w:rPr>
          <w:rFonts w:ascii="Times New Roman" w:hAnsi="Times New Roman" w:cs="Times New Roman"/>
          <w:i/>
          <w:sz w:val="24"/>
          <w:szCs w:val="24"/>
        </w:rPr>
        <w:t>.</w:t>
      </w:r>
    </w:p>
    <w:p w14:paraId="36A1D9C7" w14:textId="23561D30" w:rsidR="00FE2FE8" w:rsidRPr="00D6080D" w:rsidRDefault="00D6080D" w:rsidP="00D6080D">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D6080D">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D6080D">
        <w:rPr>
          <w:rFonts w:ascii="Times New Roman" w:hAnsi="Times New Roman" w:cs="Times New Roman"/>
          <w:sz w:val="24"/>
          <w:szCs w:val="24"/>
        </w:rPr>
        <w:t>кт взв</w:t>
      </w:r>
      <w:proofErr w:type="gramEnd"/>
      <w:r w:rsidRPr="00D6080D">
        <w:rPr>
          <w:rFonts w:ascii="Times New Roman" w:hAnsi="Times New Roman" w:cs="Times New Roman"/>
          <w:sz w:val="24"/>
          <w:szCs w:val="24"/>
        </w:rPr>
        <w:t>ешивания автотранспортного средства на каждый груженый рейс представителю Покупателя, свидетельство (паспорт) о государственной поверке автомобильных весов, установленных в пунктах выдачи на франко-складе Поставщика (Грузоотправителя)</w:t>
      </w:r>
      <w:r w:rsidR="00FE2FE8" w:rsidRPr="00D6080D">
        <w:rPr>
          <w:rFonts w:ascii="Times New Roman" w:eastAsia="Times New Roman" w:hAnsi="Times New Roman" w:cs="Times New Roman"/>
          <w:sz w:val="24"/>
          <w:szCs w:val="24"/>
          <w:lang w:eastAsia="ar-SA"/>
        </w:rPr>
        <w:t>.</w:t>
      </w:r>
    </w:p>
    <w:p w14:paraId="065035A9" w14:textId="77777777" w:rsidR="00D6080D" w:rsidRPr="00D6080D" w:rsidRDefault="00FE2FE8" w:rsidP="00D6080D">
      <w:pPr>
        <w:pStyle w:val="aff"/>
        <w:tabs>
          <w:tab w:val="clear" w:pos="567"/>
          <w:tab w:val="clear" w:pos="709"/>
          <w:tab w:val="left" w:pos="708"/>
        </w:tabs>
        <w:rPr>
          <w:rFonts w:ascii="Times New Roman" w:hAnsi="Times New Roman"/>
          <w:szCs w:val="24"/>
        </w:rPr>
      </w:pPr>
      <w:r w:rsidRPr="00D6080D">
        <w:rPr>
          <w:rFonts w:ascii="Times New Roman" w:hAnsi="Times New Roman"/>
          <w:szCs w:val="24"/>
          <w:lang w:eastAsia="ar-SA"/>
        </w:rPr>
        <w:lastRenderedPageBreak/>
        <w:t xml:space="preserve">3.4.   </w:t>
      </w:r>
      <w:r w:rsidR="00D6080D" w:rsidRPr="00D6080D">
        <w:rPr>
          <w:rFonts w:ascii="Times New Roman" w:hAnsi="Times New Roman"/>
          <w:szCs w:val="24"/>
        </w:rPr>
        <w:t xml:space="preserve">В случае выявления Покупателем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sidR="00D6080D" w:rsidRPr="00D6080D">
        <w:rPr>
          <w:rFonts w:ascii="Times New Roman" w:hAnsi="Times New Roman"/>
          <w:bCs/>
          <w:szCs w:val="24"/>
        </w:rPr>
        <w:t xml:space="preserve">вызов представителей Поставщика по круглосуточному тел./факсу </w:t>
      </w:r>
      <w:r w:rsidR="00D6080D" w:rsidRPr="00D6080D">
        <w:rPr>
          <w:rFonts w:ascii="Times New Roman" w:hAnsi="Times New Roman"/>
          <w:b/>
          <w:bCs/>
          <w:szCs w:val="24"/>
        </w:rPr>
        <w:t>______________</w:t>
      </w:r>
      <w:proofErr w:type="gramStart"/>
      <w:r w:rsidR="00D6080D" w:rsidRPr="00D6080D">
        <w:rPr>
          <w:rFonts w:ascii="Times New Roman" w:hAnsi="Times New Roman"/>
          <w:szCs w:val="24"/>
        </w:rPr>
        <w:t xml:space="preserve"> .</w:t>
      </w:r>
      <w:proofErr w:type="gramEnd"/>
    </w:p>
    <w:p w14:paraId="15D64462" w14:textId="4E2753C9" w:rsidR="00FE2FE8" w:rsidRPr="00D6080D" w:rsidRDefault="00D6080D" w:rsidP="00D6080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D6080D">
        <w:rPr>
          <w:rFonts w:ascii="Times New Roman" w:hAnsi="Times New Roman"/>
          <w:sz w:val="24"/>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D6080D">
        <w:rPr>
          <w:rFonts w:ascii="Times New Roman" w:hAnsi="Times New Roman"/>
          <w:sz w:val="24"/>
          <w:szCs w:val="24"/>
        </w:rPr>
        <w:t>т.ч</w:t>
      </w:r>
      <w:proofErr w:type="spellEnd"/>
      <w:r w:rsidRPr="00D6080D">
        <w:rPr>
          <w:rFonts w:ascii="Times New Roman" w:hAnsi="Times New Roman"/>
          <w:sz w:val="24"/>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r w:rsidR="00FE2FE8" w:rsidRPr="00D6080D">
        <w:rPr>
          <w:rFonts w:ascii="Times New Roman" w:eastAsia="Times New Roman" w:hAnsi="Times New Roman" w:cs="Times New Roman"/>
          <w:sz w:val="24"/>
          <w:szCs w:val="24"/>
          <w:lang w:eastAsia="ar-SA"/>
        </w:rPr>
        <w:t>.</w:t>
      </w:r>
      <w:proofErr w:type="gramEnd"/>
    </w:p>
    <w:p w14:paraId="580A2576" w14:textId="2D96786E" w:rsidR="00FE2FE8" w:rsidRPr="00D6080D" w:rsidRDefault="00D6080D" w:rsidP="00FE2FE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4027">
        <w:rPr>
          <w:rFonts w:ascii="Times New Roman" w:hAnsi="Times New Roman"/>
          <w:sz w:val="24"/>
          <w:szCs w:val="24"/>
        </w:rPr>
        <w:t xml:space="preserve">В таком случае фактически принятая Продукция считается в количестве и </w:t>
      </w:r>
      <w:r w:rsidRPr="00D6080D">
        <w:rPr>
          <w:rFonts w:ascii="Times New Roman" w:hAnsi="Times New Roman"/>
          <w:sz w:val="24"/>
          <w:szCs w:val="24"/>
        </w:rPr>
        <w:t xml:space="preserve">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D6080D">
        <w:rPr>
          <w:rFonts w:ascii="Times New Roman" w:hAnsi="Times New Roman"/>
          <w:sz w:val="24"/>
          <w:szCs w:val="24"/>
        </w:rPr>
        <w:t>который</w:t>
      </w:r>
      <w:proofErr w:type="gramEnd"/>
      <w:r w:rsidRPr="00D6080D">
        <w:rPr>
          <w:rFonts w:ascii="Times New Roman" w:hAnsi="Times New Roman"/>
          <w:sz w:val="24"/>
          <w:szCs w:val="24"/>
        </w:rPr>
        <w:t xml:space="preserve">  служит основанием для расчетно-учетных операций между Сторонами по настоящему Договору</w:t>
      </w:r>
      <w:r w:rsidR="00FE2FE8" w:rsidRPr="00D6080D">
        <w:rPr>
          <w:rFonts w:ascii="Times New Roman" w:eastAsia="Times New Roman" w:hAnsi="Times New Roman" w:cs="Times New Roman"/>
          <w:sz w:val="24"/>
          <w:szCs w:val="24"/>
          <w:lang w:eastAsia="ar-SA"/>
        </w:rPr>
        <w:t>.</w:t>
      </w:r>
    </w:p>
    <w:p w14:paraId="184C131C" w14:textId="589CE507" w:rsidR="00FE2FE8" w:rsidRPr="00D6080D" w:rsidRDefault="00D6080D" w:rsidP="00FE2FE8">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D6080D">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r w:rsidR="00FE2FE8" w:rsidRPr="00D6080D">
        <w:rPr>
          <w:rFonts w:ascii="Times New Roman" w:eastAsia="Times New Roman" w:hAnsi="Times New Roman" w:cs="Times New Roman"/>
          <w:sz w:val="24"/>
          <w:szCs w:val="24"/>
          <w:lang w:eastAsia="ar-SA"/>
        </w:rPr>
        <w:t>.</w:t>
      </w:r>
      <w:proofErr w:type="gramEnd"/>
    </w:p>
    <w:p w14:paraId="32517B70" w14:textId="77777777" w:rsidR="00D6080D" w:rsidRPr="00D6080D" w:rsidRDefault="00D6080D" w:rsidP="00D6080D">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D6080D">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F1F75EC" w14:textId="7AF94BC1" w:rsidR="00FE2FE8" w:rsidRPr="00D6080D" w:rsidRDefault="00D6080D" w:rsidP="00D6080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D6080D">
        <w:rPr>
          <w:rFonts w:ascii="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D6080D">
        <w:rPr>
          <w:rFonts w:ascii="Times New Roman" w:hAnsi="Times New Roman" w:cs="Times New Roman"/>
          <w:b/>
          <w:sz w:val="24"/>
          <w:szCs w:val="24"/>
          <w:lang w:eastAsia="ru-RU"/>
        </w:rPr>
        <w:t xml:space="preserve"> </w:t>
      </w:r>
      <w:r w:rsidRPr="00D6080D">
        <w:rPr>
          <w:rFonts w:ascii="Times New Roman" w:hAnsi="Times New Roman" w:cs="Times New Roman"/>
          <w:sz w:val="24"/>
          <w:szCs w:val="24"/>
          <w:lang w:eastAsia="ru-RU"/>
        </w:rPr>
        <w:t xml:space="preserve">автотранспорта </w:t>
      </w:r>
      <w:proofErr w:type="gramStart"/>
      <w:r w:rsidRPr="00D6080D">
        <w:rPr>
          <w:rFonts w:ascii="Times New Roman" w:hAnsi="Times New Roman" w:cs="Times New Roman"/>
          <w:sz w:val="24"/>
          <w:szCs w:val="24"/>
          <w:lang w:eastAsia="ru-RU"/>
        </w:rPr>
        <w:t>в</w:t>
      </w:r>
      <w:proofErr w:type="gramEnd"/>
      <w:r w:rsidRPr="00D6080D">
        <w:rPr>
          <w:rFonts w:ascii="Times New Roman" w:hAnsi="Times New Roman" w:cs="Times New Roman"/>
          <w:sz w:val="24"/>
          <w:szCs w:val="24"/>
          <w:lang w:eastAsia="ru-RU"/>
        </w:rPr>
        <w:t>/</w:t>
      </w:r>
      <w:proofErr w:type="gramStart"/>
      <w:r w:rsidRPr="00D6080D">
        <w:rPr>
          <w:rFonts w:ascii="Times New Roman" w:hAnsi="Times New Roman" w:cs="Times New Roman"/>
          <w:sz w:val="24"/>
          <w:szCs w:val="24"/>
          <w:lang w:eastAsia="ru-RU"/>
        </w:rPr>
        <w:t>на</w:t>
      </w:r>
      <w:proofErr w:type="gramEnd"/>
      <w:r w:rsidRPr="00D6080D">
        <w:rPr>
          <w:rFonts w:ascii="Times New Roman" w:hAnsi="Times New Roman" w:cs="Times New Roman"/>
          <w:sz w:val="24"/>
          <w:szCs w:val="24"/>
          <w:lang w:eastAsia="ru-RU"/>
        </w:rPr>
        <w:t xml:space="preserve"> резервуар/склад Покупателя</w:t>
      </w:r>
      <w:r w:rsidR="00FE2FE8" w:rsidRPr="00D6080D">
        <w:rPr>
          <w:rFonts w:ascii="Times New Roman" w:eastAsia="Times New Roman" w:hAnsi="Times New Roman" w:cs="Times New Roman"/>
          <w:sz w:val="24"/>
          <w:szCs w:val="24"/>
          <w:lang w:eastAsia="ru-RU"/>
        </w:rPr>
        <w:t xml:space="preserve">.  </w:t>
      </w:r>
    </w:p>
    <w:p w14:paraId="54FBB8DF" w14:textId="61F2D164" w:rsidR="00FE2FE8" w:rsidRPr="00D6080D" w:rsidRDefault="00FE2FE8" w:rsidP="00FE2FE8">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D6080D">
        <w:rPr>
          <w:rFonts w:ascii="Times New Roman" w:eastAsia="Times New Roman" w:hAnsi="Times New Roman" w:cs="Times New Roman"/>
          <w:sz w:val="24"/>
          <w:szCs w:val="24"/>
          <w:lang w:eastAsia="ru-RU"/>
        </w:rPr>
        <w:t xml:space="preserve">3.7. </w:t>
      </w:r>
      <w:r w:rsidR="00D6080D" w:rsidRPr="00D6080D">
        <w:rPr>
          <w:rFonts w:ascii="Times New Roman" w:hAnsi="Times New Roman" w:cs="Times New Roman"/>
          <w:sz w:val="24"/>
          <w:szCs w:val="24"/>
          <w:lang w:eastAsia="ru-RU"/>
        </w:rPr>
        <w:t>При наличии разногласий по качеству, Продукция считается не поставленной до урегулирования разногласий с Поставщиком</w:t>
      </w:r>
      <w:r w:rsidRPr="00D6080D">
        <w:rPr>
          <w:rFonts w:ascii="Times New Roman" w:eastAsia="Times New Roman" w:hAnsi="Times New Roman" w:cs="Times New Roman"/>
          <w:sz w:val="24"/>
          <w:szCs w:val="24"/>
          <w:lang w:eastAsia="ru-RU"/>
        </w:rPr>
        <w:t>.</w:t>
      </w:r>
    </w:p>
    <w:p w14:paraId="57F0308E" w14:textId="77777777" w:rsidR="00FE2FE8" w:rsidRPr="00BA79B2" w:rsidRDefault="00FE2FE8" w:rsidP="00FE2FE8">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3483A6DB" w14:textId="77777777" w:rsidR="00FE2FE8" w:rsidRPr="00BA79B2" w:rsidRDefault="00FE2FE8" w:rsidP="00FE2FE8">
      <w:pPr>
        <w:numPr>
          <w:ilvl w:val="0"/>
          <w:numId w:val="38"/>
        </w:numPr>
        <w:suppressAutoHyphens/>
        <w:spacing w:after="0" w:line="240" w:lineRule="auto"/>
        <w:jc w:val="center"/>
        <w:rPr>
          <w:rFonts w:ascii="Times New Roman" w:eastAsia="Times New Roman" w:hAnsi="Times New Roman" w:cs="Times New Roman"/>
          <w:b/>
          <w:bCs/>
          <w:sz w:val="24"/>
          <w:szCs w:val="24"/>
          <w:lang w:eastAsia="ar-SA"/>
        </w:rPr>
      </w:pPr>
      <w:r w:rsidRPr="00BA79B2">
        <w:rPr>
          <w:rFonts w:ascii="Times New Roman" w:eastAsia="Times New Roman" w:hAnsi="Times New Roman" w:cs="Times New Roman"/>
          <w:b/>
          <w:bCs/>
          <w:sz w:val="24"/>
          <w:szCs w:val="24"/>
          <w:lang w:eastAsia="ar-SA"/>
        </w:rPr>
        <w:t>ПОРЯДОК РАСЧЕТОВ</w:t>
      </w:r>
    </w:p>
    <w:p w14:paraId="39A4EF48" w14:textId="77777777" w:rsidR="00FE2FE8" w:rsidRPr="00B12091" w:rsidRDefault="00FE2FE8" w:rsidP="00FE2FE8">
      <w:pPr>
        <w:suppressAutoHyphens/>
        <w:spacing w:after="0" w:line="240" w:lineRule="auto"/>
        <w:ind w:firstLine="567"/>
        <w:rPr>
          <w:rFonts w:ascii="Times New Roman" w:eastAsia="Times New Roman" w:hAnsi="Times New Roman" w:cs="Times New Roman"/>
          <w:b/>
          <w:bCs/>
          <w:sz w:val="24"/>
          <w:szCs w:val="24"/>
          <w:highlight w:val="red"/>
          <w:lang w:eastAsia="ar-SA"/>
        </w:rPr>
      </w:pPr>
    </w:p>
    <w:p w14:paraId="1D260D53" w14:textId="77777777" w:rsidR="00BA79B2" w:rsidRPr="00BA79B2" w:rsidRDefault="00BA79B2" w:rsidP="00BA79B2">
      <w:pPr>
        <w:numPr>
          <w:ilvl w:val="1"/>
          <w:numId w:val="38"/>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Оплата по настоящему Договору производится путем безналичного перечисления </w:t>
      </w:r>
      <w:r w:rsidRPr="00BA79B2">
        <w:rPr>
          <w:rFonts w:ascii="Times New Roman" w:hAnsi="Times New Roman" w:cs="Times New Roman"/>
          <w:sz w:val="24"/>
          <w:szCs w:val="24"/>
        </w:rPr>
        <w:t xml:space="preserve">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4E74D4B8" w14:textId="57D9F893" w:rsidR="00FE2FE8" w:rsidRPr="00BA79B2" w:rsidRDefault="00BA79B2" w:rsidP="00BA79B2">
      <w:pPr>
        <w:numPr>
          <w:ilvl w:val="1"/>
          <w:numId w:val="38"/>
        </w:numPr>
        <w:suppressAutoHyphens/>
        <w:spacing w:after="0" w:line="240" w:lineRule="auto"/>
        <w:ind w:left="0" w:firstLine="567"/>
        <w:jc w:val="both"/>
        <w:rPr>
          <w:rFonts w:ascii="EuropeCond" w:eastAsia="Times New Roman" w:hAnsi="EuropeCond" w:cs="EuropeCond"/>
          <w:lang w:eastAsia="ar-SA"/>
        </w:rPr>
      </w:pPr>
      <w:r w:rsidRPr="00BA79B2">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00FE2FE8" w:rsidRPr="00BA79B2">
        <w:rPr>
          <w:rFonts w:ascii="Times New Roman" w:eastAsia="Times New Roman" w:hAnsi="Times New Roman" w:cs="Times New Roman"/>
          <w:sz w:val="24"/>
          <w:szCs w:val="24"/>
          <w:lang w:eastAsia="ar-SA"/>
        </w:rPr>
        <w:t>.</w:t>
      </w:r>
      <w:r w:rsidR="00FE2FE8" w:rsidRPr="00BA79B2">
        <w:rPr>
          <w:rFonts w:ascii="EuropeCond" w:eastAsia="Times New Roman" w:hAnsi="EuropeCond" w:cs="EuropeCond"/>
          <w:lang w:eastAsia="ar-SA"/>
        </w:rPr>
        <w:t xml:space="preserve"> </w:t>
      </w:r>
    </w:p>
    <w:p w14:paraId="0380EE29" w14:textId="77777777" w:rsidR="00BA79B2" w:rsidRPr="00BA79B2" w:rsidRDefault="00FE2FE8" w:rsidP="00BA79B2">
      <w:pPr>
        <w:tabs>
          <w:tab w:val="left" w:pos="567"/>
        </w:tabs>
        <w:spacing w:after="0" w:line="240" w:lineRule="auto"/>
        <w:jc w:val="both"/>
        <w:rPr>
          <w:rFonts w:ascii="Times New Roman" w:hAnsi="Times New Roman" w:cs="Times New Roman"/>
          <w:sz w:val="24"/>
          <w:szCs w:val="24"/>
        </w:rPr>
      </w:pPr>
      <w:r w:rsidRPr="00BA79B2">
        <w:rPr>
          <w:rFonts w:ascii="Times New Roman" w:eastAsia="Times New Roman" w:hAnsi="Times New Roman" w:cs="Times New Roman"/>
          <w:sz w:val="24"/>
          <w:szCs w:val="24"/>
          <w:lang w:eastAsia="ar-SA"/>
        </w:rPr>
        <w:tab/>
        <w:t xml:space="preserve">4.2.1.  </w:t>
      </w:r>
      <w:proofErr w:type="gramStart"/>
      <w:r w:rsidR="00BA79B2" w:rsidRPr="00BA79B2">
        <w:rPr>
          <w:rFonts w:ascii="Times New Roman" w:hAnsi="Times New Roman" w:cs="Times New Roman"/>
          <w:sz w:val="24"/>
          <w:szCs w:val="24"/>
        </w:rPr>
        <w:t>Цена Продукции включает в себя: отпускную цену Поставщика, все таможенные пошлины, налоги (включая НДС), хранение Продукции на франко-складе Поставщика, расходы на погрузку-разгрузку, услуги по доставке в/на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00BA79B2" w:rsidRPr="00BA79B2">
        <w:rPr>
          <w:rFonts w:ascii="Times New Roman" w:hAnsi="Times New Roman" w:cs="Times New Roman"/>
          <w:sz w:val="24"/>
          <w:szCs w:val="24"/>
        </w:rPr>
        <w:t xml:space="preserve"> кредиторам (в том числе по кредитным договорам (договорам займа), договорам факторинга, лизинга и т.п.)). </w:t>
      </w:r>
    </w:p>
    <w:p w14:paraId="014A6229" w14:textId="043D5D96" w:rsidR="00FE2FE8" w:rsidRPr="00BA79B2" w:rsidRDefault="00BA79B2" w:rsidP="00BA79B2">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BA79B2">
        <w:rPr>
          <w:rFonts w:ascii="Times New Roman" w:hAnsi="Times New Roman" w:cs="Times New Roman"/>
          <w:sz w:val="24"/>
          <w:szCs w:val="24"/>
        </w:rPr>
        <w:tab/>
        <w:t>4.2.2.</w:t>
      </w:r>
      <w:r w:rsidRPr="00BA79B2">
        <w:rPr>
          <w:rFonts w:ascii="Times New Roman" w:hAnsi="Times New Roman" w:cs="Times New Roman"/>
          <w:b/>
          <w:sz w:val="24"/>
          <w:szCs w:val="24"/>
        </w:rPr>
        <w:t xml:space="preserve"> </w:t>
      </w:r>
      <w:r w:rsidRPr="00BA79B2">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r w:rsidR="00FE2FE8" w:rsidRPr="00BA79B2">
        <w:rPr>
          <w:rFonts w:ascii="Times New Roman" w:eastAsia="Times New Roman" w:hAnsi="Times New Roman" w:cs="Times New Roman"/>
          <w:sz w:val="24"/>
          <w:szCs w:val="24"/>
          <w:lang w:eastAsia="ar-SA"/>
        </w:rPr>
        <w:t>.</w:t>
      </w:r>
    </w:p>
    <w:p w14:paraId="6285965D" w14:textId="77777777" w:rsidR="00BA79B2" w:rsidRDefault="00BA79B2" w:rsidP="00BA79B2">
      <w:pPr>
        <w:numPr>
          <w:ilvl w:val="1"/>
          <w:numId w:val="39"/>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39E65DE1" w14:textId="77777777" w:rsidR="00BA79B2" w:rsidRPr="00274027" w:rsidRDefault="00BA79B2" w:rsidP="00BA79B2">
      <w:pPr>
        <w:numPr>
          <w:ilvl w:val="1"/>
          <w:numId w:val="39"/>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274027">
        <w:rPr>
          <w:rFonts w:ascii="Times New Roman" w:hAnsi="Times New Roman" w:cs="Times New Roman"/>
          <w:bCs/>
          <w:sz w:val="24"/>
          <w:szCs w:val="24"/>
          <w:lang w:val="x-none"/>
        </w:rPr>
        <w:t>Счет-фактур</w:t>
      </w:r>
      <w:r w:rsidRPr="00274027">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274027">
        <w:rPr>
          <w:rFonts w:ascii="Times New Roman" w:hAnsi="Times New Roman" w:cs="Times New Roman"/>
          <w:bCs/>
          <w:sz w:val="24"/>
          <w:szCs w:val="24"/>
          <w:lang w:val="x-none"/>
        </w:rPr>
        <w:t xml:space="preserve"> и товарн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накладн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формы № ТОРГ-12</w:t>
      </w:r>
      <w:r w:rsidRPr="00274027">
        <w:rPr>
          <w:rFonts w:ascii="Times New Roman" w:hAnsi="Times New Roman" w:cs="Times New Roman"/>
          <w:bCs/>
          <w:sz w:val="24"/>
          <w:szCs w:val="24"/>
        </w:rPr>
        <w:t>, счет на оплату (</w:t>
      </w:r>
      <w:r w:rsidRPr="00274027">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 xml:space="preserve"> Поставщик обязан </w:t>
      </w:r>
      <w:r w:rsidRPr="00274027">
        <w:rPr>
          <w:rFonts w:ascii="Times New Roman" w:hAnsi="Times New Roman" w:cs="Times New Roman"/>
          <w:bCs/>
          <w:sz w:val="24"/>
          <w:szCs w:val="24"/>
        </w:rPr>
        <w:t xml:space="preserve">выставить и </w:t>
      </w:r>
      <w:r w:rsidRPr="00274027">
        <w:rPr>
          <w:rFonts w:ascii="Times New Roman" w:hAnsi="Times New Roman" w:cs="Times New Roman"/>
          <w:bCs/>
          <w:sz w:val="24"/>
          <w:szCs w:val="24"/>
          <w:lang w:val="x-none"/>
        </w:rPr>
        <w:t>направить Покупателю по факсимильной связи ____________</w:t>
      </w:r>
      <w:r w:rsidRPr="00274027">
        <w:rPr>
          <w:rFonts w:ascii="Times New Roman" w:hAnsi="Times New Roman" w:cs="Times New Roman"/>
          <w:bCs/>
          <w:sz w:val="24"/>
          <w:szCs w:val="24"/>
        </w:rPr>
        <w:t xml:space="preserve"> </w:t>
      </w:r>
      <w:r>
        <w:rPr>
          <w:rFonts w:ascii="Times New Roman" w:hAnsi="Times New Roman" w:cs="Times New Roman"/>
          <w:bCs/>
          <w:sz w:val="24"/>
          <w:szCs w:val="24"/>
          <w:lang w:val="x-none"/>
        </w:rPr>
        <w:t>или по электронной почте:</w:t>
      </w:r>
      <w:r w:rsidRPr="00274027">
        <w:rPr>
          <w:rFonts w:ascii="Times New Roman" w:hAnsi="Times New Roman" w:cs="Times New Roman"/>
          <w:bCs/>
          <w:sz w:val="24"/>
          <w:szCs w:val="24"/>
          <w:lang w:val="x-none"/>
        </w:rPr>
        <w:t>_____________________</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274027">
        <w:rPr>
          <w:rFonts w:ascii="Times New Roman" w:hAnsi="Times New Roman" w:cs="Times New Roman"/>
          <w:bCs/>
          <w:sz w:val="24"/>
          <w:szCs w:val="24"/>
        </w:rPr>
        <w:t>5 (Пяти) календарных дней с даты поставки Продукции.</w:t>
      </w:r>
      <w:r w:rsidRPr="00274027">
        <w:rPr>
          <w:rFonts w:ascii="Times New Roman" w:hAnsi="Times New Roman" w:cs="Times New Roman"/>
          <w:bCs/>
          <w:sz w:val="24"/>
          <w:szCs w:val="24"/>
          <w:lang w:val="x-none"/>
        </w:rPr>
        <w:t xml:space="preserve"> </w:t>
      </w:r>
    </w:p>
    <w:p w14:paraId="55AC5063" w14:textId="77777777" w:rsidR="00BA79B2" w:rsidRDefault="00BA79B2" w:rsidP="00BA79B2">
      <w:pPr>
        <w:tabs>
          <w:tab w:val="left" w:pos="1134"/>
        </w:tabs>
        <w:spacing w:after="0" w:line="240" w:lineRule="auto"/>
        <w:ind w:firstLine="567"/>
        <w:jc w:val="both"/>
        <w:rPr>
          <w:rFonts w:ascii="Times New Roman" w:hAnsi="Times New Roman" w:cs="Times New Roman"/>
          <w:bCs/>
          <w:sz w:val="24"/>
          <w:szCs w:val="24"/>
        </w:rPr>
      </w:pPr>
      <w:r w:rsidRPr="00274027">
        <w:rPr>
          <w:rFonts w:ascii="Times New Roman" w:hAnsi="Times New Roman" w:cs="Times New Roman"/>
          <w:bCs/>
          <w:sz w:val="24"/>
          <w:szCs w:val="24"/>
          <w:lang w:val="x-none"/>
        </w:rPr>
        <w:lastRenderedPageBreak/>
        <w:t>В случае неполучения Покупателем оригинала счета-фактуры</w:t>
      </w:r>
      <w:r w:rsidRPr="00274027">
        <w:rPr>
          <w:rFonts w:ascii="Times New Roman" w:hAnsi="Times New Roman" w:cs="Times New Roman"/>
          <w:bCs/>
          <w:sz w:val="24"/>
          <w:szCs w:val="24"/>
        </w:rPr>
        <w:t xml:space="preserve">, товарной накладной формы ТОРГ-12 и счета на оплату </w:t>
      </w:r>
      <w:r w:rsidRPr="00274027">
        <w:rPr>
          <w:rFonts w:ascii="Times New Roman" w:hAnsi="Times New Roman" w:cs="Times New Roman"/>
          <w:bCs/>
          <w:sz w:val="24"/>
          <w:szCs w:val="24"/>
          <w:lang w:val="x-none"/>
        </w:rPr>
        <w:t>в вышеуказанный срок</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274027">
        <w:rPr>
          <w:rFonts w:ascii="Times New Roman" w:hAnsi="Times New Roman" w:cs="Times New Roman"/>
          <w:bCs/>
          <w:sz w:val="24"/>
          <w:szCs w:val="24"/>
        </w:rPr>
        <w:t xml:space="preserve">вышеуказанных документов, </w:t>
      </w:r>
      <w:proofErr w:type="spellStart"/>
      <w:r w:rsidRPr="00274027">
        <w:rPr>
          <w:rFonts w:ascii="Times New Roman" w:hAnsi="Times New Roman" w:cs="Times New Roman"/>
          <w:bCs/>
          <w:sz w:val="24"/>
          <w:szCs w:val="24"/>
        </w:rPr>
        <w:t>плю</w:t>
      </w:r>
      <w:proofErr w:type="spellEnd"/>
      <w:r w:rsidRPr="00274027">
        <w:rPr>
          <w:rFonts w:ascii="Times New Roman" w:hAnsi="Times New Roman" w:cs="Times New Roman"/>
          <w:bCs/>
          <w:sz w:val="24"/>
          <w:szCs w:val="24"/>
          <w:lang w:val="x-none"/>
        </w:rPr>
        <w:t>с 5 (</w:t>
      </w:r>
      <w:r w:rsidRPr="00274027">
        <w:rPr>
          <w:rFonts w:ascii="Times New Roman" w:hAnsi="Times New Roman" w:cs="Times New Roman"/>
          <w:bCs/>
          <w:sz w:val="24"/>
          <w:szCs w:val="24"/>
        </w:rPr>
        <w:t>П</w:t>
      </w:r>
      <w:r w:rsidRPr="00274027">
        <w:rPr>
          <w:rFonts w:ascii="Times New Roman" w:hAnsi="Times New Roman" w:cs="Times New Roman"/>
          <w:bCs/>
          <w:sz w:val="24"/>
          <w:szCs w:val="24"/>
          <w:lang w:val="x-none"/>
        </w:rPr>
        <w:t>ять) календарных дней.</w:t>
      </w:r>
    </w:p>
    <w:p w14:paraId="4E94C306" w14:textId="77777777" w:rsidR="00BA79B2" w:rsidRPr="00274027" w:rsidRDefault="00BA79B2" w:rsidP="00BA79B2">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ab/>
      </w:r>
      <w:r w:rsidRPr="00274027">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274027">
        <w:rPr>
          <w:rFonts w:ascii="Times New Roman" w:hAnsi="Times New Roman" w:cs="Times New Roman"/>
          <w:bCs/>
          <w:sz w:val="24"/>
          <w:szCs w:val="24"/>
        </w:rPr>
        <w:t xml:space="preserve"> указанным в настоящем пункте,</w:t>
      </w:r>
      <w:r w:rsidRPr="00274027">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25 числа месяца, следующего за отчетным.</w:t>
      </w:r>
    </w:p>
    <w:p w14:paraId="3C0AADF3" w14:textId="77777777" w:rsidR="00BA79B2" w:rsidRPr="00274027" w:rsidRDefault="00BA79B2" w:rsidP="00BA79B2">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 xml:space="preserve">          Исправление первичных учетных документов допускается только в соответствии с действующим законодательством.</w:t>
      </w:r>
    </w:p>
    <w:p w14:paraId="00C004EB" w14:textId="77777777" w:rsidR="00BA79B2" w:rsidRPr="00604D9A" w:rsidRDefault="00BA79B2" w:rsidP="00BA79B2">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w:t>
      </w:r>
      <w:r w:rsidRPr="004F2563">
        <w:rPr>
          <w:rFonts w:ascii="Times New Roman" w:hAnsi="Times New Roman" w:cs="Times New Roman"/>
          <w:sz w:val="24"/>
          <w:szCs w:val="24"/>
        </w:rPr>
        <w:t xml:space="preserve">4.5.    </w:t>
      </w:r>
      <w:proofErr w:type="gramStart"/>
      <w:r w:rsidRPr="00604D9A">
        <w:rPr>
          <w:rFonts w:ascii="Times New Roman" w:hAnsi="Times New Roman" w:cs="Times New Roman"/>
          <w:sz w:val="24"/>
          <w:szCs w:val="24"/>
        </w:rPr>
        <w:t xml:space="preserve">Покупатель производит оплату Продукции в течение ___ () календарных дней с даты подписания товарной накладной формы ТОРГ-12 </w:t>
      </w:r>
      <w:r w:rsidRPr="00604D9A">
        <w:rPr>
          <w:rFonts w:ascii="Times New Roman" w:hAnsi="Times New Roman" w:cs="Times New Roman"/>
          <w:bCs/>
          <w:sz w:val="24"/>
          <w:szCs w:val="24"/>
        </w:rPr>
        <w:t>(</w:t>
      </w:r>
      <w:r w:rsidRPr="00604D9A">
        <w:rPr>
          <w:rFonts w:ascii="Times New Roman" w:hAnsi="Times New Roman" w:cs="Times New Roman"/>
          <w:bCs/>
          <w:i/>
          <w:sz w:val="24"/>
          <w:szCs w:val="24"/>
        </w:rPr>
        <w:t>в случае использования Поставщиком универсального передаточного документа, указывается:</w:t>
      </w:r>
      <w:proofErr w:type="gramEnd"/>
      <w:r w:rsidRPr="00604D9A">
        <w:rPr>
          <w:rFonts w:ascii="Times New Roman" w:hAnsi="Times New Roman" w:cs="Times New Roman"/>
          <w:bCs/>
          <w:i/>
          <w:sz w:val="24"/>
          <w:szCs w:val="24"/>
        </w:rPr>
        <w:t xml:space="preserve"> </w:t>
      </w:r>
      <w:proofErr w:type="gramStart"/>
      <w:r w:rsidRPr="00604D9A">
        <w:rPr>
          <w:rFonts w:ascii="Times New Roman" w:hAnsi="Times New Roman" w:cs="Times New Roman"/>
          <w:bCs/>
          <w:i/>
          <w:sz w:val="24"/>
          <w:szCs w:val="24"/>
        </w:rPr>
        <w:t xml:space="preserve">УПД) </w:t>
      </w:r>
      <w:r w:rsidRPr="00604D9A">
        <w:rPr>
          <w:rFonts w:ascii="Times New Roman" w:hAnsi="Times New Roman" w:cs="Times New Roman"/>
          <w:bCs/>
          <w:sz w:val="24"/>
          <w:szCs w:val="24"/>
        </w:rPr>
        <w:t xml:space="preserve"> </w:t>
      </w:r>
      <w:r w:rsidRPr="00604D9A">
        <w:rPr>
          <w:rFonts w:ascii="Times New Roman" w:hAnsi="Times New Roman" w:cs="Times New Roman"/>
          <w:sz w:val="24"/>
          <w:szCs w:val="24"/>
        </w:rPr>
        <w:t>Покупателем.</w:t>
      </w:r>
      <w:proofErr w:type="gramEnd"/>
      <w:r w:rsidRPr="00604D9A">
        <w:rPr>
          <w:rFonts w:ascii="Times New Roman" w:hAnsi="Times New Roman" w:cs="Times New Roman"/>
          <w:sz w:val="24"/>
          <w:szCs w:val="24"/>
        </w:rPr>
        <w:t xml:space="preserve"> </w:t>
      </w:r>
      <w:proofErr w:type="gramStart"/>
      <w:r w:rsidRPr="00604D9A">
        <w:rPr>
          <w:rFonts w:ascii="Times New Roman" w:hAnsi="Times New Roman" w:cs="Times New Roman"/>
          <w:sz w:val="24"/>
          <w:szCs w:val="24"/>
        </w:rPr>
        <w:t xml:space="preserve">Срок оплаты Продукции начинает исчисляться от даты, следующей за днем подписания товарной накладной формы ТОРГ-12 </w:t>
      </w:r>
      <w:r w:rsidRPr="00604D9A">
        <w:rPr>
          <w:rFonts w:ascii="Times New Roman" w:hAnsi="Times New Roman" w:cs="Times New Roman"/>
          <w:bCs/>
          <w:sz w:val="24"/>
          <w:szCs w:val="24"/>
        </w:rPr>
        <w:t>(</w:t>
      </w:r>
      <w:r w:rsidRPr="00604D9A">
        <w:rPr>
          <w:rFonts w:ascii="Times New Roman" w:hAnsi="Times New Roman" w:cs="Times New Roman"/>
          <w:bCs/>
          <w:i/>
          <w:sz w:val="24"/>
          <w:szCs w:val="24"/>
        </w:rPr>
        <w:t>в случае использования Поставщиком универсального передаточного документа, указывается:</w:t>
      </w:r>
      <w:proofErr w:type="gramEnd"/>
      <w:r w:rsidRPr="00604D9A">
        <w:rPr>
          <w:rFonts w:ascii="Times New Roman" w:hAnsi="Times New Roman" w:cs="Times New Roman"/>
          <w:bCs/>
          <w:i/>
          <w:sz w:val="24"/>
          <w:szCs w:val="24"/>
        </w:rPr>
        <w:t xml:space="preserve"> </w:t>
      </w:r>
      <w:proofErr w:type="gramStart"/>
      <w:r w:rsidRPr="00604D9A">
        <w:rPr>
          <w:rFonts w:ascii="Times New Roman" w:hAnsi="Times New Roman" w:cs="Times New Roman"/>
          <w:bCs/>
          <w:i/>
          <w:sz w:val="24"/>
          <w:szCs w:val="24"/>
        </w:rPr>
        <w:t xml:space="preserve">УПД) </w:t>
      </w:r>
      <w:r w:rsidRPr="00604D9A">
        <w:rPr>
          <w:rFonts w:ascii="Times New Roman" w:hAnsi="Times New Roman" w:cs="Times New Roman"/>
          <w:bCs/>
          <w:sz w:val="24"/>
          <w:szCs w:val="24"/>
        </w:rPr>
        <w:t xml:space="preserve"> </w:t>
      </w:r>
      <w:r w:rsidRPr="00604D9A">
        <w:rPr>
          <w:rFonts w:ascii="Times New Roman" w:hAnsi="Times New Roman" w:cs="Times New Roman"/>
          <w:sz w:val="24"/>
          <w:szCs w:val="24"/>
        </w:rPr>
        <w:t>Покупателем.</w:t>
      </w:r>
      <w:proofErr w:type="gramEnd"/>
      <w:r w:rsidRPr="00604D9A">
        <w:rPr>
          <w:rFonts w:ascii="Times New Roman" w:hAnsi="Times New Roman" w:cs="Times New Roman"/>
          <w:sz w:val="24"/>
          <w:szCs w:val="24"/>
        </w:rPr>
        <w:t xml:space="preserve"> За Продукцию, </w:t>
      </w:r>
      <w:proofErr w:type="spellStart"/>
      <w:r w:rsidRPr="00604D9A">
        <w:rPr>
          <w:rFonts w:ascii="Times New Roman" w:hAnsi="Times New Roman" w:cs="Times New Roman"/>
          <w:sz w:val="24"/>
          <w:szCs w:val="24"/>
        </w:rPr>
        <w:t>неприбывшую</w:t>
      </w:r>
      <w:proofErr w:type="spellEnd"/>
      <w:r w:rsidRPr="00604D9A">
        <w:rPr>
          <w:rFonts w:ascii="Times New Roman" w:hAnsi="Times New Roman" w:cs="Times New Roman"/>
          <w:sz w:val="24"/>
          <w:szCs w:val="24"/>
        </w:rPr>
        <w:t xml:space="preserve"> на франко-склад Поставщика, оплата Покупателем не производится.</w:t>
      </w:r>
    </w:p>
    <w:p w14:paraId="61896357" w14:textId="77777777" w:rsidR="00BA79B2" w:rsidRPr="00274027" w:rsidRDefault="00BA79B2" w:rsidP="00BA79B2">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F2563">
        <w:rPr>
          <w:rFonts w:ascii="Times New Roman" w:hAnsi="Times New Roman" w:cs="Times New Roman"/>
          <w:sz w:val="24"/>
          <w:szCs w:val="24"/>
        </w:rPr>
        <w:t xml:space="preserve">  С момента поставки Продукции Покупателю</w:t>
      </w:r>
      <w:r w:rsidRPr="00274027">
        <w:rPr>
          <w:rFonts w:ascii="Times New Roman" w:hAnsi="Times New Roman" w:cs="Times New Roman"/>
          <w:sz w:val="24"/>
          <w:szCs w:val="24"/>
        </w:rPr>
        <w:t xml:space="preserve"> и до её оплаты, поставленная Продукция не признается находящейся в залоге у Поставщика.</w:t>
      </w:r>
    </w:p>
    <w:p w14:paraId="6EB4F4BE" w14:textId="77777777" w:rsidR="00BA79B2" w:rsidRPr="00274027" w:rsidRDefault="00BA79B2" w:rsidP="00BA79B2">
      <w:pPr>
        <w:tabs>
          <w:tab w:val="left" w:pos="42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w:t>
      </w:r>
      <w:proofErr w:type="gramStart"/>
      <w:r w:rsidRPr="00274027">
        <w:rPr>
          <w:rFonts w:ascii="Times New Roman" w:hAnsi="Times New Roman" w:cs="Times New Roman"/>
          <w:sz w:val="24"/>
          <w:szCs w:val="24"/>
        </w:rPr>
        <w:t>дней просрочки поставки Продукции</w:t>
      </w:r>
      <w:proofErr w:type="gramEnd"/>
      <w:r w:rsidRPr="00274027">
        <w:rPr>
          <w:rFonts w:ascii="Times New Roman" w:hAnsi="Times New Roman" w:cs="Times New Roman"/>
          <w:sz w:val="24"/>
          <w:szCs w:val="24"/>
        </w:rPr>
        <w:t>.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2F1E1728" w14:textId="77777777" w:rsidR="00BA79B2" w:rsidRPr="00274027" w:rsidRDefault="00BA79B2" w:rsidP="00BA79B2">
      <w:pPr>
        <w:spacing w:after="0" w:line="240" w:lineRule="auto"/>
        <w:jc w:val="both"/>
        <w:rPr>
          <w:rFonts w:ascii="Times New Roman" w:hAnsi="Times New Roman" w:cs="Times New Roman"/>
          <w:sz w:val="24"/>
          <w:szCs w:val="24"/>
        </w:rPr>
      </w:pPr>
      <w:r w:rsidRPr="00274027">
        <w:rPr>
          <w:rFonts w:ascii="Times New Roman" w:hAnsi="Times New Roman"/>
          <w:sz w:val="24"/>
          <w:szCs w:val="24"/>
        </w:rPr>
        <w:t xml:space="preserve">         4.6. </w:t>
      </w:r>
      <w:r w:rsidRPr="00274027">
        <w:rPr>
          <w:rFonts w:ascii="Times New Roman" w:hAnsi="Times New Roman" w:cs="Times New Roman"/>
          <w:sz w:val="24"/>
          <w:szCs w:val="24"/>
        </w:rPr>
        <w:t xml:space="preserve">   Датой оплаты по настоящему Договору является дата списания денежных сре</w:t>
      </w:r>
      <w:proofErr w:type="gramStart"/>
      <w:r w:rsidRPr="00274027">
        <w:rPr>
          <w:rFonts w:ascii="Times New Roman" w:hAnsi="Times New Roman" w:cs="Times New Roman"/>
          <w:sz w:val="24"/>
          <w:szCs w:val="24"/>
        </w:rPr>
        <w:t>дств          с р</w:t>
      </w:r>
      <w:proofErr w:type="gramEnd"/>
      <w:r w:rsidRPr="00274027">
        <w:rPr>
          <w:rFonts w:ascii="Times New Roman" w:hAnsi="Times New Roman" w:cs="Times New Roman"/>
          <w:sz w:val="24"/>
          <w:szCs w:val="24"/>
        </w:rPr>
        <w:t>асчетного счета Покупателя.</w:t>
      </w:r>
    </w:p>
    <w:p w14:paraId="20CA1C70" w14:textId="76A3C513" w:rsidR="00FE2FE8" w:rsidRPr="002154FF" w:rsidRDefault="00BA79B2" w:rsidP="00BA79B2">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274027">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274027">
        <w:rPr>
          <w:rFonts w:ascii="Times New Roman" w:hAnsi="Times New Roman" w:cs="Times New Roman"/>
          <w:sz w:val="24"/>
          <w:szCs w:val="24"/>
        </w:rPr>
        <w:t>т.ч</w:t>
      </w:r>
      <w:proofErr w:type="spellEnd"/>
      <w:r w:rsidRPr="00274027">
        <w:rPr>
          <w:rFonts w:ascii="Times New Roman" w:hAnsi="Times New Roman" w:cs="Times New Roman"/>
          <w:sz w:val="24"/>
          <w:szCs w:val="24"/>
        </w:rPr>
        <w:t xml:space="preserve">. НДС </w:t>
      </w:r>
      <w:r w:rsidRPr="00274027">
        <w:rPr>
          <w:rFonts w:ascii="Times New Roman" w:hAnsi="Times New Roman" w:cs="Times New Roman"/>
          <w:i/>
          <w:sz w:val="24"/>
          <w:szCs w:val="24"/>
        </w:rPr>
        <w:t xml:space="preserve">(в случае, если Поставщик не является плательщиком НДС, указывается -  НДС не </w:t>
      </w:r>
      <w:r w:rsidRPr="002154FF">
        <w:rPr>
          <w:rFonts w:ascii="Times New Roman" w:hAnsi="Times New Roman" w:cs="Times New Roman"/>
          <w:i/>
          <w:sz w:val="24"/>
          <w:szCs w:val="24"/>
        </w:rPr>
        <w:t>облагается)</w:t>
      </w:r>
      <w:r w:rsidRPr="002154FF">
        <w:rPr>
          <w:rFonts w:ascii="Times New Roman" w:hAnsi="Times New Roman" w:cs="Times New Roman"/>
          <w:sz w:val="24"/>
          <w:szCs w:val="24"/>
        </w:rPr>
        <w:t>».</w:t>
      </w:r>
    </w:p>
    <w:p w14:paraId="04B1AFE3" w14:textId="77777777" w:rsidR="00FE2FE8" w:rsidRPr="002154FF"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p>
    <w:p w14:paraId="2FB5379C" w14:textId="77777777" w:rsidR="00FE2FE8" w:rsidRPr="002154FF" w:rsidRDefault="00FE2FE8" w:rsidP="00FE2FE8">
      <w:pPr>
        <w:numPr>
          <w:ilvl w:val="0"/>
          <w:numId w:val="3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2154FF">
        <w:rPr>
          <w:rFonts w:ascii="Times New Roman" w:eastAsia="Times New Roman" w:hAnsi="Times New Roman" w:cs="Times New Roman"/>
          <w:b/>
          <w:bCs/>
          <w:sz w:val="24"/>
          <w:szCs w:val="24"/>
          <w:lang w:eastAsia="ar-SA"/>
        </w:rPr>
        <w:t>ОТВЕТСТВЕННОСТЬ СТОРОН</w:t>
      </w:r>
    </w:p>
    <w:p w14:paraId="56233296" w14:textId="77777777" w:rsidR="00FE2FE8" w:rsidRPr="002154FF"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1F58994F" w14:textId="7E15AE47" w:rsidR="00FE2FE8" w:rsidRPr="002154FF" w:rsidRDefault="002154FF" w:rsidP="00FE2FE8">
      <w:pPr>
        <w:numPr>
          <w:ilvl w:val="1"/>
          <w:numId w:val="37"/>
        </w:numPr>
        <w:suppressAutoHyphens/>
        <w:spacing w:after="0" w:line="240" w:lineRule="auto"/>
        <w:ind w:left="0" w:firstLine="567"/>
        <w:jc w:val="both"/>
        <w:rPr>
          <w:rFonts w:ascii="Times New Roman" w:eastAsia="Times New Roman" w:hAnsi="Times New Roman" w:cs="Times New Roman"/>
          <w:sz w:val="24"/>
          <w:szCs w:val="24"/>
          <w:lang w:eastAsia="ar-SA"/>
        </w:rPr>
      </w:pPr>
      <w:r w:rsidRPr="002154FF">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r w:rsidR="00FE2FE8" w:rsidRPr="002154FF">
        <w:rPr>
          <w:rFonts w:ascii="Times New Roman" w:eastAsia="Times New Roman" w:hAnsi="Times New Roman" w:cs="Times New Roman"/>
          <w:sz w:val="24"/>
          <w:szCs w:val="24"/>
          <w:lang w:eastAsia="ar-SA"/>
        </w:rPr>
        <w:t>.</w:t>
      </w:r>
    </w:p>
    <w:p w14:paraId="24FE25FF" w14:textId="13D95F21" w:rsidR="00FE2FE8" w:rsidRPr="002154FF"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2154FF">
        <w:rPr>
          <w:rFonts w:ascii="Times New Roman" w:eastAsia="Times New Roman" w:hAnsi="Times New Roman" w:cs="Times New Roman"/>
          <w:sz w:val="24"/>
          <w:szCs w:val="24"/>
          <w:lang w:eastAsia="ar-SA"/>
        </w:rPr>
        <w:t xml:space="preserve">5.2. </w:t>
      </w:r>
      <w:r w:rsidR="002154FF" w:rsidRPr="002154FF">
        <w:rPr>
          <w:rFonts w:ascii="Times New Roman" w:hAnsi="Times New Roman" w:cs="Times New Roman"/>
          <w:sz w:val="24"/>
          <w:szCs w:val="24"/>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r w:rsidRPr="002154FF">
        <w:rPr>
          <w:rFonts w:ascii="Times New Roman" w:eastAsia="Times New Roman" w:hAnsi="Times New Roman" w:cs="Times New Roman"/>
          <w:sz w:val="24"/>
          <w:szCs w:val="24"/>
          <w:lang w:eastAsia="ar-SA"/>
        </w:rPr>
        <w:t>:</w:t>
      </w:r>
    </w:p>
    <w:p w14:paraId="45046740" w14:textId="262F35D6" w:rsidR="00FE2FE8" w:rsidRPr="002154FF" w:rsidRDefault="002154FF"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2154FF">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r w:rsidR="00FE2FE8" w:rsidRPr="002154FF">
        <w:rPr>
          <w:rFonts w:ascii="Times New Roman" w:eastAsia="Times New Roman" w:hAnsi="Times New Roman" w:cs="Times New Roman"/>
          <w:sz w:val="24"/>
          <w:szCs w:val="24"/>
          <w:lang w:eastAsia="ar-SA"/>
        </w:rPr>
        <w:t>.</w:t>
      </w:r>
    </w:p>
    <w:p w14:paraId="54F9E441" w14:textId="6378F71A" w:rsidR="00FE2FE8" w:rsidRPr="002154FF" w:rsidRDefault="002154FF"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2154FF">
        <w:rPr>
          <w:rFonts w:ascii="Times New Roman" w:hAnsi="Times New Roman" w:cs="Times New Roman"/>
          <w:sz w:val="24"/>
          <w:szCs w:val="24"/>
        </w:rPr>
        <w:t>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r w:rsidR="00FE2FE8" w:rsidRPr="002154FF">
        <w:rPr>
          <w:rFonts w:ascii="Times New Roman" w:eastAsia="Times New Roman" w:hAnsi="Times New Roman" w:cs="Times New Roman"/>
          <w:sz w:val="24"/>
          <w:szCs w:val="24"/>
          <w:lang w:eastAsia="ar-SA"/>
        </w:rPr>
        <w:t xml:space="preserve">.  </w:t>
      </w:r>
    </w:p>
    <w:p w14:paraId="11B681EF" w14:textId="52C8057E" w:rsidR="00FE2FE8" w:rsidRPr="002154FF" w:rsidRDefault="002154FF" w:rsidP="002154FF">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2154FF">
        <w:rPr>
          <w:rFonts w:ascii="Times New Roman" w:hAnsi="Times New Roman" w:cs="Times New Roman"/>
          <w:sz w:val="24"/>
          <w:szCs w:val="24"/>
        </w:rPr>
        <w:lastRenderedPageBreak/>
        <w:t>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w:t>
      </w:r>
      <w:r w:rsidR="00FE2FE8" w:rsidRPr="002154FF">
        <w:rPr>
          <w:rFonts w:ascii="Times New Roman" w:eastAsia="Times New Roman" w:hAnsi="Times New Roman" w:cs="Times New Roman"/>
          <w:sz w:val="24"/>
          <w:szCs w:val="24"/>
          <w:lang w:eastAsia="ar-SA"/>
        </w:rPr>
        <w:t xml:space="preserve">. </w:t>
      </w:r>
    </w:p>
    <w:p w14:paraId="1C78220C" w14:textId="77777777" w:rsidR="002154FF" w:rsidRPr="002154FF" w:rsidRDefault="00FE2FE8" w:rsidP="002154FF">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2154FF">
        <w:rPr>
          <w:rFonts w:ascii="Times New Roman" w:eastAsia="Times New Roman" w:hAnsi="Times New Roman" w:cs="Times New Roman"/>
          <w:sz w:val="24"/>
          <w:szCs w:val="24"/>
          <w:lang w:eastAsia="ar-SA"/>
        </w:rPr>
        <w:t xml:space="preserve"> </w:t>
      </w:r>
      <w:proofErr w:type="gramStart"/>
      <w:r w:rsidR="002154FF" w:rsidRPr="002154FF">
        <w:rPr>
          <w:rFonts w:ascii="Times New Roman" w:hAnsi="Times New Roman" w:cs="Times New Roman"/>
          <w:sz w:val="24"/>
          <w:szCs w:val="24"/>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roofErr w:type="gramEnd"/>
    </w:p>
    <w:p w14:paraId="47BEDF01" w14:textId="77777777" w:rsidR="002154FF" w:rsidRPr="002154FF" w:rsidRDefault="002154FF" w:rsidP="002154FF">
      <w:pPr>
        <w:spacing w:after="0" w:line="240" w:lineRule="auto"/>
        <w:ind w:firstLine="567"/>
        <w:jc w:val="both"/>
        <w:rPr>
          <w:rFonts w:ascii="Times New Roman" w:hAnsi="Times New Roman" w:cs="Times New Roman"/>
          <w:sz w:val="24"/>
          <w:szCs w:val="24"/>
        </w:rPr>
      </w:pPr>
      <w:proofErr w:type="gramStart"/>
      <w:r w:rsidRPr="002154FF">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roofErr w:type="gramEnd"/>
    </w:p>
    <w:p w14:paraId="10B9F1B3" w14:textId="007E0F7F" w:rsidR="00FE2FE8" w:rsidRPr="002154FF" w:rsidRDefault="002154FF" w:rsidP="002154FF">
      <w:pPr>
        <w:numPr>
          <w:ilvl w:val="2"/>
          <w:numId w:val="4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2154FF">
        <w:rPr>
          <w:rFonts w:ascii="Times New Roman" w:hAnsi="Times New Roman" w:cs="Times New Roman"/>
          <w:sz w:val="24"/>
          <w:szCs w:val="24"/>
        </w:rPr>
        <w:t>Положения настоящего пункта (5.2.4.) не распространяются на взаимоотношения Сторон, регулируемые пунктами  5.5., 5.6., 5.9. настоящего Договора</w:t>
      </w:r>
      <w:r w:rsidR="00FE2FE8" w:rsidRPr="002154FF">
        <w:rPr>
          <w:rFonts w:ascii="Times New Roman" w:eastAsia="Times New Roman" w:hAnsi="Times New Roman" w:cs="Times New Roman"/>
          <w:sz w:val="24"/>
          <w:szCs w:val="24"/>
          <w:lang w:eastAsia="ar-SA"/>
        </w:rPr>
        <w:t>.</w:t>
      </w:r>
    </w:p>
    <w:p w14:paraId="4E8E3CF8" w14:textId="77777777" w:rsidR="002154FF" w:rsidRPr="00274027" w:rsidRDefault="002154FF" w:rsidP="002154FF">
      <w:pPr>
        <w:numPr>
          <w:ilvl w:val="1"/>
          <w:numId w:val="42"/>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 xml:space="preserve">Покупатель обязан рассмотреть претензию Поставщика в течение 30 (Тридцати) календарных дней </w:t>
      </w:r>
      <w:proofErr w:type="gramStart"/>
      <w:r w:rsidRPr="00274027">
        <w:rPr>
          <w:rFonts w:ascii="Times New Roman" w:hAnsi="Times New Roman" w:cs="Times New Roman"/>
          <w:sz w:val="24"/>
          <w:szCs w:val="24"/>
        </w:rPr>
        <w:t>с даты получения</w:t>
      </w:r>
      <w:proofErr w:type="gramEnd"/>
      <w:r w:rsidRPr="00274027">
        <w:rPr>
          <w:rFonts w:ascii="Times New Roman" w:hAnsi="Times New Roman" w:cs="Times New Roman"/>
          <w:sz w:val="24"/>
          <w:szCs w:val="24"/>
        </w:rPr>
        <w:t xml:space="preserve"> претензии от Поставщика.</w:t>
      </w:r>
    </w:p>
    <w:p w14:paraId="41C5C7D7" w14:textId="77777777" w:rsidR="002154FF" w:rsidRPr="00274027" w:rsidRDefault="002154FF" w:rsidP="002154FF">
      <w:pPr>
        <w:numPr>
          <w:ilvl w:val="1"/>
          <w:numId w:val="42"/>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5B906376" w14:textId="77777777" w:rsidR="002154FF" w:rsidRPr="002154FF" w:rsidRDefault="002154FF" w:rsidP="002154FF">
      <w:pPr>
        <w:numPr>
          <w:ilvl w:val="1"/>
          <w:numId w:val="42"/>
        </w:numPr>
        <w:tabs>
          <w:tab w:val="left" w:pos="1134"/>
        </w:tabs>
        <w:spacing w:after="0" w:line="240" w:lineRule="auto"/>
        <w:ind w:left="0" w:firstLine="567"/>
        <w:jc w:val="both"/>
        <w:rPr>
          <w:rFonts w:ascii="Times New Roman" w:hAnsi="Times New Roman" w:cs="Times New Roman"/>
          <w:i/>
          <w:iCs/>
          <w:sz w:val="24"/>
          <w:szCs w:val="24"/>
        </w:rPr>
      </w:pPr>
      <w:proofErr w:type="gramStart"/>
      <w:r w:rsidRPr="002154FF">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roofErr w:type="gramEnd"/>
    </w:p>
    <w:p w14:paraId="4D449656" w14:textId="77777777" w:rsidR="002154FF" w:rsidRPr="002154FF" w:rsidRDefault="002154FF" w:rsidP="002154FF">
      <w:pPr>
        <w:tabs>
          <w:tab w:val="left" w:pos="1134"/>
        </w:tabs>
        <w:spacing w:after="0" w:line="240" w:lineRule="auto"/>
        <w:ind w:firstLine="567"/>
        <w:jc w:val="both"/>
        <w:rPr>
          <w:rFonts w:ascii="Times New Roman" w:hAnsi="Times New Roman" w:cs="Times New Roman"/>
          <w:iCs/>
          <w:sz w:val="24"/>
          <w:szCs w:val="24"/>
        </w:rPr>
      </w:pPr>
      <w:r w:rsidRPr="002154FF">
        <w:rPr>
          <w:rFonts w:ascii="Times New Roman" w:hAnsi="Times New Roman" w:cs="Times New Roman"/>
          <w:sz w:val="24"/>
          <w:szCs w:val="24"/>
        </w:rPr>
        <w:t xml:space="preserve">-  денежные средства в размере стоимости </w:t>
      </w:r>
      <w:proofErr w:type="spellStart"/>
      <w:r w:rsidRPr="002154FF">
        <w:rPr>
          <w:rFonts w:ascii="Times New Roman" w:hAnsi="Times New Roman" w:cs="Times New Roman"/>
          <w:sz w:val="24"/>
          <w:szCs w:val="24"/>
        </w:rPr>
        <w:t>непоставленной</w:t>
      </w:r>
      <w:proofErr w:type="spellEnd"/>
      <w:r w:rsidRPr="002154FF">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5B482D5E" w14:textId="77777777" w:rsidR="002154FF" w:rsidRPr="002154FF" w:rsidRDefault="002154FF" w:rsidP="002154FF">
      <w:pPr>
        <w:tabs>
          <w:tab w:val="left" w:pos="1134"/>
        </w:tabs>
        <w:spacing w:after="0" w:line="240" w:lineRule="auto"/>
        <w:ind w:firstLine="567"/>
        <w:jc w:val="both"/>
        <w:rPr>
          <w:rFonts w:ascii="Times New Roman" w:hAnsi="Times New Roman" w:cs="Times New Roman"/>
          <w:iCs/>
          <w:sz w:val="24"/>
          <w:szCs w:val="24"/>
        </w:rPr>
      </w:pPr>
      <w:r w:rsidRPr="002154FF">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2154FF">
        <w:rPr>
          <w:rFonts w:ascii="Times New Roman" w:hAnsi="Times New Roman" w:cs="Times New Roman"/>
          <w:sz w:val="24"/>
          <w:szCs w:val="24"/>
        </w:rPr>
        <w:t>непоставленной</w:t>
      </w:r>
      <w:proofErr w:type="spellEnd"/>
      <w:r w:rsidRPr="002154FF">
        <w:rPr>
          <w:rFonts w:ascii="Times New Roman" w:hAnsi="Times New Roman" w:cs="Times New Roman"/>
          <w:sz w:val="24"/>
          <w:szCs w:val="24"/>
        </w:rPr>
        <w:t>/недопоставленной, несвоевременно поставленной Продукции); и/или</w:t>
      </w:r>
    </w:p>
    <w:p w14:paraId="7B015DF7" w14:textId="77777777" w:rsidR="002154FF" w:rsidRPr="002154FF" w:rsidRDefault="002154FF" w:rsidP="002154FF">
      <w:pPr>
        <w:tabs>
          <w:tab w:val="left" w:pos="1134"/>
        </w:tabs>
        <w:spacing w:after="0" w:line="240" w:lineRule="auto"/>
        <w:ind w:firstLine="567"/>
        <w:jc w:val="both"/>
        <w:rPr>
          <w:rFonts w:ascii="Times New Roman" w:hAnsi="Times New Roman" w:cs="Times New Roman"/>
          <w:iCs/>
          <w:sz w:val="24"/>
          <w:szCs w:val="24"/>
        </w:rPr>
      </w:pPr>
      <w:r w:rsidRPr="002154FF">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E7EBF5E" w14:textId="77777777" w:rsidR="002154FF" w:rsidRPr="002154FF" w:rsidRDefault="002154FF" w:rsidP="002154FF">
      <w:pPr>
        <w:tabs>
          <w:tab w:val="left" w:pos="1134"/>
        </w:tabs>
        <w:spacing w:after="0" w:line="240" w:lineRule="auto"/>
        <w:ind w:firstLine="567"/>
        <w:jc w:val="both"/>
        <w:rPr>
          <w:rFonts w:ascii="Times New Roman" w:hAnsi="Times New Roman" w:cs="Times New Roman"/>
          <w:sz w:val="24"/>
          <w:szCs w:val="24"/>
        </w:rPr>
      </w:pPr>
      <w:proofErr w:type="gramStart"/>
      <w:r w:rsidRPr="002154FF">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5F80760D" w14:textId="77777777" w:rsidR="002154FF" w:rsidRPr="002154FF" w:rsidRDefault="002154FF" w:rsidP="002154FF">
      <w:pPr>
        <w:tabs>
          <w:tab w:val="left" w:pos="1134"/>
          <w:tab w:val="left" w:pos="1418"/>
        </w:tabs>
        <w:spacing w:after="0" w:line="240" w:lineRule="auto"/>
        <w:ind w:firstLine="567"/>
        <w:jc w:val="both"/>
        <w:rPr>
          <w:rFonts w:ascii="Times New Roman" w:hAnsi="Times New Roman" w:cs="Times New Roman"/>
          <w:sz w:val="24"/>
          <w:szCs w:val="24"/>
        </w:rPr>
      </w:pPr>
      <w:r w:rsidRPr="002154FF">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E3DC922" w14:textId="77777777" w:rsidR="002154FF" w:rsidRPr="002154FF" w:rsidRDefault="002154FF" w:rsidP="002154FF">
      <w:pPr>
        <w:tabs>
          <w:tab w:val="left" w:pos="1134"/>
        </w:tabs>
        <w:spacing w:after="0" w:line="240" w:lineRule="auto"/>
        <w:ind w:firstLine="567"/>
        <w:jc w:val="both"/>
        <w:rPr>
          <w:rFonts w:ascii="Times New Roman" w:hAnsi="Times New Roman" w:cs="Times New Roman"/>
          <w:sz w:val="24"/>
          <w:szCs w:val="24"/>
        </w:rPr>
      </w:pPr>
      <w:r w:rsidRPr="002154FF">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w:t>
      </w:r>
      <w:r w:rsidRPr="002154FF">
        <w:rPr>
          <w:rFonts w:ascii="Times New Roman" w:hAnsi="Times New Roman" w:cs="Times New Roman"/>
          <w:sz w:val="24"/>
          <w:szCs w:val="24"/>
        </w:rPr>
        <w:lastRenderedPageBreak/>
        <w:t xml:space="preserve">денежных средств также прекращаются проведением Покупателем одностороннего зачета, предусмотренного п. 5.7. настоящего Договора.    </w:t>
      </w:r>
    </w:p>
    <w:p w14:paraId="0359F339" w14:textId="77777777" w:rsidR="002154FF" w:rsidRPr="002154FF" w:rsidRDefault="002154FF" w:rsidP="002154FF">
      <w:pPr>
        <w:tabs>
          <w:tab w:val="left" w:pos="1134"/>
        </w:tabs>
        <w:spacing w:after="0" w:line="240" w:lineRule="auto"/>
        <w:ind w:firstLine="567"/>
        <w:jc w:val="both"/>
        <w:rPr>
          <w:rFonts w:ascii="Times New Roman" w:hAnsi="Times New Roman" w:cs="Times New Roman"/>
          <w:sz w:val="24"/>
          <w:szCs w:val="24"/>
          <w:lang w:eastAsia="ru-RU"/>
        </w:rPr>
      </w:pPr>
      <w:r w:rsidRPr="002154FF">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CD48B54" w14:textId="77777777" w:rsidR="002154FF" w:rsidRPr="002154FF" w:rsidRDefault="002154FF" w:rsidP="002154FF">
      <w:pPr>
        <w:numPr>
          <w:ilvl w:val="1"/>
          <w:numId w:val="42"/>
        </w:numPr>
        <w:tabs>
          <w:tab w:val="left" w:pos="1134"/>
        </w:tabs>
        <w:spacing w:after="0" w:line="240" w:lineRule="auto"/>
        <w:ind w:left="0" w:firstLine="567"/>
        <w:jc w:val="both"/>
        <w:rPr>
          <w:rFonts w:ascii="Times New Roman" w:hAnsi="Times New Roman" w:cs="Times New Roman"/>
          <w:sz w:val="24"/>
          <w:szCs w:val="24"/>
        </w:rPr>
      </w:pPr>
      <w:proofErr w:type="gramStart"/>
      <w:r w:rsidRPr="002154FF">
        <w:rPr>
          <w:rFonts w:ascii="Times New Roman" w:hAnsi="Times New Roman" w:cs="Times New Roman"/>
          <w:sz w:val="24"/>
          <w:szCs w:val="24"/>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2154FF">
        <w:rPr>
          <w:rFonts w:ascii="Times New Roman" w:hAnsi="Times New Roman" w:cs="Times New Roman"/>
          <w:sz w:val="24"/>
          <w:szCs w:val="24"/>
        </w:rPr>
        <w:t xml:space="preserve"> </w:t>
      </w:r>
      <w:proofErr w:type="gramStart"/>
      <w:r w:rsidRPr="002154FF">
        <w:rPr>
          <w:rFonts w:ascii="Times New Roman" w:hAnsi="Times New Roman" w:cs="Times New Roman"/>
          <w:sz w:val="24"/>
          <w:szCs w:val="24"/>
        </w:rPr>
        <w:t xml:space="preserve">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70F1E324" w14:textId="77777777" w:rsidR="002154FF" w:rsidRPr="002154FF" w:rsidRDefault="002154FF" w:rsidP="002154FF">
      <w:pPr>
        <w:numPr>
          <w:ilvl w:val="1"/>
          <w:numId w:val="42"/>
        </w:numPr>
        <w:suppressAutoHyphens/>
        <w:spacing w:after="0" w:line="240" w:lineRule="auto"/>
        <w:ind w:left="0" w:firstLine="567"/>
        <w:jc w:val="both"/>
        <w:rPr>
          <w:rFonts w:ascii="Times New Roman" w:hAnsi="Times New Roman" w:cs="Times New Roman"/>
          <w:sz w:val="24"/>
          <w:szCs w:val="24"/>
        </w:rPr>
      </w:pPr>
      <w:r w:rsidRPr="002154FF">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AA3BCD0" w14:textId="77777777" w:rsidR="002154FF" w:rsidRPr="002154FF" w:rsidRDefault="002154FF" w:rsidP="002154FF">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154FF">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w:t>
      </w:r>
      <w:proofErr w:type="gramStart"/>
      <w:r w:rsidRPr="002154FF">
        <w:rPr>
          <w:rFonts w:ascii="Times New Roman" w:hAnsi="Times New Roman" w:cs="Times New Roman"/>
          <w:sz w:val="24"/>
          <w:szCs w:val="24"/>
        </w:rPr>
        <w:t>помимо</w:t>
      </w:r>
      <w:proofErr w:type="gramEnd"/>
      <w:r w:rsidRPr="002154FF">
        <w:rPr>
          <w:rFonts w:ascii="Times New Roman" w:hAnsi="Times New Roman" w:cs="Times New Roman"/>
          <w:sz w:val="24"/>
          <w:szCs w:val="24"/>
        </w:rPr>
        <w:t xml:space="preserve"> (</w:t>
      </w:r>
      <w:proofErr w:type="gramStart"/>
      <w:r w:rsidRPr="002154FF">
        <w:rPr>
          <w:rFonts w:ascii="Times New Roman" w:hAnsi="Times New Roman" w:cs="Times New Roman"/>
          <w:sz w:val="24"/>
          <w:szCs w:val="24"/>
        </w:rPr>
        <w:t>сверх</w:t>
      </w:r>
      <w:proofErr w:type="gramEnd"/>
      <w:r w:rsidRPr="002154FF">
        <w:rPr>
          <w:rFonts w:ascii="Times New Roman" w:hAnsi="Times New Roman" w:cs="Times New Roman"/>
          <w:sz w:val="24"/>
          <w:szCs w:val="24"/>
        </w:rPr>
        <w:t>) уплаты неустойки возмещает Покупателю все причиненные убытки, включая упущенную выгоду.</w:t>
      </w:r>
    </w:p>
    <w:p w14:paraId="468F3E38" w14:textId="77777777" w:rsidR="002154FF" w:rsidRPr="002154FF" w:rsidRDefault="002154FF" w:rsidP="002154FF">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154FF">
        <w:rPr>
          <w:rFonts w:ascii="Times New Roman" w:hAnsi="Times New Roman" w:cs="Times New Roman"/>
          <w:sz w:val="24"/>
          <w:szCs w:val="24"/>
        </w:rPr>
        <w:t xml:space="preserve">  </w:t>
      </w:r>
      <w:proofErr w:type="gramStart"/>
      <w:r w:rsidRPr="002154FF">
        <w:rPr>
          <w:rFonts w:ascii="Times New Roman" w:hAnsi="Times New Roman" w:cs="Times New Roman"/>
          <w:sz w:val="24"/>
          <w:szCs w:val="24"/>
        </w:rPr>
        <w:t xml:space="preserve">В случае </w:t>
      </w:r>
      <w:proofErr w:type="spellStart"/>
      <w:r w:rsidRPr="002154FF">
        <w:rPr>
          <w:rFonts w:ascii="Times New Roman" w:hAnsi="Times New Roman" w:cs="Times New Roman"/>
          <w:sz w:val="24"/>
          <w:szCs w:val="24"/>
        </w:rPr>
        <w:t>непоставки</w:t>
      </w:r>
      <w:proofErr w:type="spellEnd"/>
      <w:r w:rsidRPr="002154FF">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2154FF">
        <w:rPr>
          <w:rFonts w:ascii="Times New Roman" w:hAnsi="Times New Roman" w:cs="Times New Roman"/>
          <w:sz w:val="24"/>
          <w:szCs w:val="24"/>
        </w:rPr>
        <w:t xml:space="preserve"> </w:t>
      </w:r>
      <w:proofErr w:type="gramStart"/>
      <w:r w:rsidRPr="002154FF">
        <w:rPr>
          <w:rFonts w:ascii="Times New Roman" w:hAnsi="Times New Roman" w:cs="Times New Roman"/>
          <w:sz w:val="24"/>
          <w:szCs w:val="24"/>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0052CF34" w14:textId="77777777" w:rsidR="002154FF" w:rsidRPr="002154FF" w:rsidRDefault="002154FF" w:rsidP="002154FF">
      <w:pPr>
        <w:tabs>
          <w:tab w:val="left" w:pos="1134"/>
        </w:tabs>
        <w:spacing w:after="0" w:line="240" w:lineRule="auto"/>
        <w:ind w:firstLine="567"/>
        <w:jc w:val="both"/>
        <w:rPr>
          <w:rFonts w:ascii="Times New Roman" w:hAnsi="Times New Roman" w:cs="Times New Roman"/>
          <w:sz w:val="24"/>
          <w:szCs w:val="24"/>
        </w:rPr>
      </w:pPr>
      <w:r w:rsidRPr="002154FF">
        <w:rPr>
          <w:rFonts w:ascii="Times New Roman" w:hAnsi="Times New Roman" w:cs="Times New Roman"/>
          <w:sz w:val="24"/>
          <w:szCs w:val="24"/>
        </w:rPr>
        <w:t xml:space="preserve">5.10. </w:t>
      </w:r>
      <w:proofErr w:type="gramStart"/>
      <w:r w:rsidRPr="002154FF">
        <w:rPr>
          <w:rFonts w:ascii="Times New Roman" w:hAnsi="Times New Roman" w:cs="Times New Roman"/>
          <w:sz w:val="24"/>
          <w:szCs w:val="24"/>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2154FF">
        <w:t xml:space="preserve"> </w:t>
      </w:r>
      <w:r w:rsidRPr="002154FF">
        <w:rPr>
          <w:rFonts w:ascii="Times New Roman" w:hAnsi="Times New Roman" w:cs="Times New Roman"/>
          <w:sz w:val="24"/>
          <w:szCs w:val="24"/>
        </w:rPr>
        <w:t>юридические документы, касающиеся платежеспособности и юридического статуса Поставщика.</w:t>
      </w:r>
      <w:proofErr w:type="gramEnd"/>
      <w:r w:rsidRPr="002154FF">
        <w:rPr>
          <w:rFonts w:ascii="Times New Roman" w:hAnsi="Times New Roman" w:cs="Times New Roman"/>
          <w:sz w:val="24"/>
          <w:szCs w:val="24"/>
        </w:rPr>
        <w:t xml:space="preserve">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03E39DBD" w14:textId="77777777" w:rsidR="002154FF" w:rsidRPr="002154FF" w:rsidRDefault="002154FF" w:rsidP="002154FF">
      <w:pPr>
        <w:tabs>
          <w:tab w:val="left" w:pos="1134"/>
        </w:tabs>
        <w:spacing w:after="0" w:line="240" w:lineRule="auto"/>
        <w:ind w:firstLine="567"/>
        <w:jc w:val="both"/>
        <w:rPr>
          <w:rFonts w:ascii="Times New Roman" w:hAnsi="Times New Roman" w:cs="Times New Roman"/>
          <w:sz w:val="24"/>
          <w:szCs w:val="24"/>
        </w:rPr>
      </w:pPr>
      <w:r w:rsidRPr="002154FF">
        <w:rPr>
          <w:rFonts w:ascii="Times New Roman" w:hAnsi="Times New Roman" w:cs="Times New Roman"/>
          <w:sz w:val="24"/>
          <w:szCs w:val="24"/>
        </w:rPr>
        <w:t>5.11.</w:t>
      </w:r>
      <w:r w:rsidRPr="002154FF">
        <w:rPr>
          <w:rFonts w:ascii="Times New Roman" w:hAnsi="Times New Roman" w:cs="Times New Roman"/>
          <w:sz w:val="24"/>
          <w:szCs w:val="24"/>
        </w:rPr>
        <w:tab/>
      </w:r>
      <w:proofErr w:type="gramStart"/>
      <w:r w:rsidRPr="002154FF">
        <w:rPr>
          <w:rFonts w:ascii="Times New Roman" w:hAnsi="Times New Roman" w:cs="Times New Roman"/>
          <w:sz w:val="24"/>
          <w:szCs w:val="24"/>
        </w:rPr>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w:t>
      </w:r>
      <w:proofErr w:type="gramEnd"/>
      <w:r w:rsidRPr="002154FF">
        <w:rPr>
          <w:rFonts w:ascii="Times New Roman" w:hAnsi="Times New Roman" w:cs="Times New Roman"/>
          <w:sz w:val="24"/>
          <w:szCs w:val="24"/>
        </w:rPr>
        <w:t xml:space="preserve">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4E2716B4" w14:textId="77777777" w:rsidR="002154FF" w:rsidRPr="002154FF" w:rsidRDefault="002154FF" w:rsidP="002154FF">
      <w:pPr>
        <w:tabs>
          <w:tab w:val="left" w:pos="1134"/>
        </w:tabs>
        <w:spacing w:after="0" w:line="240" w:lineRule="auto"/>
        <w:ind w:firstLine="567"/>
        <w:jc w:val="both"/>
        <w:rPr>
          <w:rFonts w:ascii="Times New Roman" w:hAnsi="Times New Roman" w:cs="Times New Roman"/>
          <w:sz w:val="24"/>
          <w:szCs w:val="24"/>
        </w:rPr>
      </w:pPr>
      <w:r w:rsidRPr="002154FF">
        <w:rPr>
          <w:rFonts w:ascii="Times New Roman" w:hAnsi="Times New Roman" w:cs="Times New Roman"/>
          <w:sz w:val="24"/>
          <w:szCs w:val="24"/>
        </w:rPr>
        <w:t xml:space="preserve">5.12. </w:t>
      </w:r>
      <w:proofErr w:type="gramStart"/>
      <w:r w:rsidRPr="002154FF">
        <w:rPr>
          <w:rFonts w:ascii="Times New Roman" w:hAnsi="Times New Roman" w:cs="Times New Roman"/>
          <w:sz w:val="24"/>
          <w:szCs w:val="24"/>
        </w:rPr>
        <w:t xml:space="preserve">В случае отказа Поставщика от предоставления документов перечисленных в пункте 5.10. настоящего Договора, фактического </w:t>
      </w:r>
      <w:proofErr w:type="spellStart"/>
      <w:r w:rsidRPr="002154FF">
        <w:rPr>
          <w:rFonts w:ascii="Times New Roman" w:hAnsi="Times New Roman" w:cs="Times New Roman"/>
          <w:sz w:val="24"/>
          <w:szCs w:val="24"/>
        </w:rPr>
        <w:t>непредоставления</w:t>
      </w:r>
      <w:proofErr w:type="spellEnd"/>
      <w:r w:rsidRPr="002154FF">
        <w:rPr>
          <w:rFonts w:ascii="Times New Roman" w:hAnsi="Times New Roman" w:cs="Times New Roman"/>
          <w:sz w:val="24"/>
          <w:szCs w:val="24"/>
        </w:rPr>
        <w:t xml:space="preserve"> таких документов, предоставления документов с нарушением сроков, установленных пунктом 5.11. настоящего Договора, или </w:t>
      </w:r>
      <w:r w:rsidRPr="002154FF">
        <w:rPr>
          <w:rFonts w:ascii="Times New Roman" w:hAnsi="Times New Roman" w:cs="Times New Roman"/>
          <w:sz w:val="24"/>
          <w:szCs w:val="24"/>
        </w:rPr>
        <w:lastRenderedPageBreak/>
        <w:t xml:space="preserve">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14A8EDB6" w14:textId="4C9EE4B2" w:rsidR="00FE2FE8" w:rsidRPr="002154FF" w:rsidRDefault="002154FF" w:rsidP="002154F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2154FF">
        <w:rPr>
          <w:rFonts w:ascii="Times New Roman" w:hAnsi="Times New Roman" w:cs="Times New Roman"/>
          <w:sz w:val="24"/>
          <w:szCs w:val="24"/>
        </w:rPr>
        <w:t xml:space="preserve">5.13. Поставщик несет полную материальную ответственность </w:t>
      </w:r>
      <w:proofErr w:type="gramStart"/>
      <w:r w:rsidRPr="002154FF">
        <w:rPr>
          <w:rFonts w:ascii="Times New Roman" w:hAnsi="Times New Roman" w:cs="Times New Roman"/>
          <w:sz w:val="24"/>
          <w:szCs w:val="24"/>
        </w:rPr>
        <w:t>за Продукцию до момента поставки Продукции в/на резервуар</w:t>
      </w:r>
      <w:proofErr w:type="gramEnd"/>
      <w:r w:rsidRPr="002154FF">
        <w:rPr>
          <w:rFonts w:ascii="Times New Roman" w:hAnsi="Times New Roman" w:cs="Times New Roman"/>
          <w:sz w:val="24"/>
          <w:szCs w:val="24"/>
        </w:rPr>
        <w:t xml:space="preserve">/склад Покупателя, в соответствии с </w:t>
      </w:r>
      <w:proofErr w:type="spellStart"/>
      <w:r w:rsidRPr="002154FF">
        <w:rPr>
          <w:rFonts w:ascii="Times New Roman" w:hAnsi="Times New Roman" w:cs="Times New Roman"/>
          <w:sz w:val="24"/>
          <w:szCs w:val="24"/>
        </w:rPr>
        <w:t>п.п</w:t>
      </w:r>
      <w:proofErr w:type="spellEnd"/>
      <w:r w:rsidRPr="002154FF">
        <w:rPr>
          <w:rFonts w:ascii="Times New Roman" w:hAnsi="Times New Roman" w:cs="Times New Roman"/>
          <w:sz w:val="24"/>
          <w:szCs w:val="24"/>
        </w:rPr>
        <w:t>. 1.5.4. настоящего Договора</w:t>
      </w:r>
      <w:r w:rsidR="00FE2FE8" w:rsidRPr="002154FF">
        <w:rPr>
          <w:rFonts w:ascii="Times New Roman" w:eastAsia="Times New Roman" w:hAnsi="Times New Roman" w:cs="Times New Roman"/>
          <w:sz w:val="24"/>
          <w:szCs w:val="24"/>
          <w:lang w:eastAsia="ar-SA"/>
        </w:rPr>
        <w:t xml:space="preserve">.        </w:t>
      </w:r>
    </w:p>
    <w:p w14:paraId="2FB42DB8" w14:textId="77777777" w:rsidR="00FE2FE8" w:rsidRPr="00B12091" w:rsidRDefault="00FE2FE8" w:rsidP="00FE2FE8">
      <w:pPr>
        <w:tabs>
          <w:tab w:val="left" w:pos="1134"/>
        </w:tabs>
        <w:spacing w:after="0" w:line="240" w:lineRule="auto"/>
        <w:ind w:firstLine="567"/>
        <w:jc w:val="both"/>
        <w:rPr>
          <w:rFonts w:ascii="Times New Roman" w:eastAsia="Times New Roman" w:hAnsi="Times New Roman" w:cs="Times New Roman"/>
          <w:sz w:val="24"/>
          <w:szCs w:val="24"/>
          <w:highlight w:val="red"/>
          <w:lang w:eastAsia="ar-SA"/>
        </w:rPr>
      </w:pPr>
    </w:p>
    <w:p w14:paraId="2E4AB413" w14:textId="77777777" w:rsidR="00FE2FE8" w:rsidRPr="002154FF" w:rsidRDefault="00FE2FE8" w:rsidP="00FE2FE8">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2154FF">
        <w:rPr>
          <w:rFonts w:ascii="Times New Roman" w:eastAsia="Times New Roman" w:hAnsi="Times New Roman" w:cs="Times New Roman"/>
          <w:b/>
          <w:sz w:val="24"/>
          <w:szCs w:val="24"/>
          <w:lang w:eastAsia="ar-SA"/>
        </w:rPr>
        <w:t>6.</w:t>
      </w:r>
      <w:r w:rsidRPr="002154FF">
        <w:rPr>
          <w:rFonts w:ascii="Times New Roman" w:eastAsia="Times New Roman" w:hAnsi="Times New Roman" w:cs="Times New Roman"/>
          <w:b/>
          <w:sz w:val="24"/>
          <w:szCs w:val="24"/>
          <w:lang w:eastAsia="ar-SA"/>
        </w:rPr>
        <w:tab/>
        <w:t>ОБЕСПЕЧЕНИЕ ИСПОЛНЕНИЯ ДОГОВОРА ПОСТАВКИ</w:t>
      </w:r>
    </w:p>
    <w:p w14:paraId="02EB1AA4" w14:textId="77777777" w:rsidR="00FE2FE8" w:rsidRPr="00B12091" w:rsidRDefault="00FE2FE8" w:rsidP="00FE2FE8">
      <w:pPr>
        <w:tabs>
          <w:tab w:val="left" w:pos="1134"/>
        </w:tabs>
        <w:spacing w:after="0" w:line="240" w:lineRule="auto"/>
        <w:ind w:firstLine="567"/>
        <w:jc w:val="both"/>
        <w:rPr>
          <w:rFonts w:ascii="Times New Roman" w:eastAsia="Times New Roman" w:hAnsi="Times New Roman" w:cs="Times New Roman"/>
          <w:sz w:val="24"/>
          <w:szCs w:val="24"/>
          <w:highlight w:val="red"/>
          <w:lang w:eastAsia="ar-SA"/>
        </w:rPr>
      </w:pPr>
    </w:p>
    <w:p w14:paraId="72C17B5C" w14:textId="77777777" w:rsidR="002154FF" w:rsidRPr="002154FF" w:rsidRDefault="00FE2FE8" w:rsidP="002154FF">
      <w:pPr>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2154FF">
        <w:rPr>
          <w:rFonts w:ascii="Times New Roman" w:eastAsia="Times New Roman" w:hAnsi="Times New Roman" w:cs="Times New Roman"/>
          <w:spacing w:val="10"/>
          <w:sz w:val="24"/>
          <w:szCs w:val="24"/>
          <w:shd w:val="clear" w:color="auto" w:fill="FFFFFF"/>
          <w:lang w:eastAsia="ar-SA"/>
        </w:rPr>
        <w:t xml:space="preserve">6.1. </w:t>
      </w:r>
      <w:proofErr w:type="gramStart"/>
      <w:r w:rsidR="002154FF" w:rsidRPr="002154FF">
        <w:rPr>
          <w:rFonts w:ascii="Times New Roman" w:hAnsi="Times New Roman" w:cs="Times New Roman"/>
          <w:sz w:val="24"/>
          <w:szCs w:val="24"/>
          <w:shd w:val="clear" w:color="auto" w:fill="FFFFFF"/>
        </w:rPr>
        <w:t xml:space="preserve">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002154FF" w:rsidRPr="002154FF">
        <w:rPr>
          <w:rFonts w:ascii="Times New Roman" w:eastAsia="Calibri" w:hAnsi="Times New Roman" w:cs="Times New Roman"/>
          <w:b/>
          <w:bCs/>
          <w:sz w:val="24"/>
          <w:szCs w:val="24"/>
        </w:rPr>
        <w:t>обеспечивается внесением денежных средств на счет Покупателя</w:t>
      </w:r>
      <w:r w:rsidR="002154FF" w:rsidRPr="002154FF">
        <w:rPr>
          <w:rFonts w:ascii="Times New Roman" w:hAnsi="Times New Roman" w:cs="Times New Roman"/>
          <w:sz w:val="24"/>
          <w:szCs w:val="24"/>
          <w:shd w:val="clear" w:color="auto" w:fill="FFFFFF"/>
        </w:rPr>
        <w:t xml:space="preserve"> в порядке и на условиях, предусмотренных разделом 6 настоящего Договора.  </w:t>
      </w:r>
      <w:proofErr w:type="gramEnd"/>
    </w:p>
    <w:p w14:paraId="03A660A7" w14:textId="77777777" w:rsidR="002154FF" w:rsidRPr="002154FF" w:rsidRDefault="002154FF" w:rsidP="002154FF">
      <w:pPr>
        <w:pStyle w:val="afa"/>
        <w:spacing w:before="0" w:after="0"/>
        <w:ind w:firstLine="567"/>
        <w:jc w:val="both"/>
        <w:rPr>
          <w:shd w:val="clear" w:color="auto" w:fill="FFFFFF"/>
        </w:rPr>
      </w:pPr>
      <w:r w:rsidRPr="002154FF">
        <w:rPr>
          <w:shd w:val="clear" w:color="auto" w:fill="FFFFFF"/>
        </w:rPr>
        <w:t>6.2. Обеспечение исполнения договора устанавливается в размере 5 % начальной (максимальной) цены Договора, что составляет</w:t>
      </w:r>
      <w:proofErr w:type="gramStart"/>
      <w:r w:rsidRPr="002154FF">
        <w:rPr>
          <w:shd w:val="clear" w:color="auto" w:fill="FFFFFF"/>
        </w:rPr>
        <w:t xml:space="preserve">_______(_________) </w:t>
      </w:r>
      <w:proofErr w:type="gramEnd"/>
      <w:r w:rsidRPr="002154FF">
        <w:rPr>
          <w:shd w:val="clear" w:color="auto" w:fill="FFFFFF"/>
        </w:rPr>
        <w:t>рублей 00 копеек.</w:t>
      </w:r>
    </w:p>
    <w:p w14:paraId="20D68D42" w14:textId="77777777" w:rsidR="002154FF" w:rsidRPr="002154FF" w:rsidRDefault="002154FF" w:rsidP="002154FF">
      <w:pPr>
        <w:pStyle w:val="afa"/>
        <w:spacing w:before="0" w:after="0"/>
        <w:ind w:firstLine="567"/>
        <w:jc w:val="both"/>
        <w:rPr>
          <w:rFonts w:eastAsia="Calibri"/>
          <w:lang w:eastAsia="en-US"/>
        </w:rPr>
      </w:pPr>
      <w:r w:rsidRPr="002154FF">
        <w:rPr>
          <w:rFonts w:eastAsia="Calibri"/>
          <w:lang w:eastAsia="en-US"/>
        </w:rPr>
        <w:t>6.3. Внесение денежных средств, в обеспечение исполнения настоящего Договора, осуществляется по следующим реквизитам Покупателя:</w:t>
      </w:r>
    </w:p>
    <w:p w14:paraId="61F5E55B"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2154FF">
        <w:rPr>
          <w:rFonts w:ascii="Times New Roman" w:eastAsia="Calibri" w:hAnsi="Times New Roman" w:cs="Times New Roman"/>
          <w:bCs/>
          <w:sz w:val="24"/>
          <w:szCs w:val="24"/>
          <w:lang w:bidi="hi-IN"/>
        </w:rPr>
        <w:t>Полное наименование: Акционерное общество «Мурманэнергосбыт»</w:t>
      </w:r>
    </w:p>
    <w:p w14:paraId="316CBFBB"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2154FF">
        <w:rPr>
          <w:rFonts w:ascii="Times New Roman" w:eastAsia="Calibri" w:hAnsi="Times New Roman" w:cs="Times New Roman"/>
          <w:bCs/>
          <w:sz w:val="24"/>
          <w:szCs w:val="24"/>
          <w:lang w:bidi="hi-IN"/>
        </w:rPr>
        <w:t>Сокращенное наименование: АО «МЭС»</w:t>
      </w:r>
    </w:p>
    <w:p w14:paraId="34044373"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2154FF">
        <w:rPr>
          <w:rFonts w:ascii="Times New Roman" w:eastAsia="Calibri" w:hAnsi="Times New Roman" w:cs="Times New Roman"/>
          <w:bCs/>
          <w:sz w:val="24"/>
          <w:szCs w:val="24"/>
          <w:lang w:bidi="hi-IN"/>
        </w:rPr>
        <w:t>ИНН 5190907139, КПП 785150001</w:t>
      </w:r>
    </w:p>
    <w:p w14:paraId="229C5671"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2154FF">
        <w:rPr>
          <w:rFonts w:ascii="Times New Roman" w:eastAsia="Calibri" w:hAnsi="Times New Roman" w:cs="Times New Roman"/>
          <w:bCs/>
          <w:sz w:val="24"/>
          <w:szCs w:val="24"/>
          <w:lang w:bidi="hi-IN"/>
        </w:rPr>
        <w:t>СТ-ПЕТЕРБУРГСКИЙ Ф-Л ПАО «ПРОМСВЯЗЬБАНК», Санкт-Петербург</w:t>
      </w:r>
    </w:p>
    <w:p w14:paraId="62ACE159"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2154FF">
        <w:rPr>
          <w:rFonts w:ascii="Times New Roman" w:eastAsia="Calibri" w:hAnsi="Times New Roman" w:cs="Times New Roman"/>
          <w:bCs/>
          <w:sz w:val="24"/>
          <w:szCs w:val="24"/>
          <w:lang w:bidi="hi-IN"/>
        </w:rPr>
        <w:t>БИК 044030920</w:t>
      </w:r>
    </w:p>
    <w:p w14:paraId="1D4E0B4B"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2154FF">
        <w:rPr>
          <w:rFonts w:ascii="Times New Roman" w:eastAsia="Calibri" w:hAnsi="Times New Roman" w:cs="Times New Roman"/>
          <w:bCs/>
          <w:sz w:val="24"/>
          <w:szCs w:val="24"/>
          <w:lang w:bidi="hi-IN"/>
        </w:rPr>
        <w:t>К/</w:t>
      </w:r>
      <w:proofErr w:type="spellStart"/>
      <w:r w:rsidRPr="002154FF">
        <w:rPr>
          <w:rFonts w:ascii="Times New Roman" w:eastAsia="Calibri" w:hAnsi="Times New Roman" w:cs="Times New Roman"/>
          <w:bCs/>
          <w:sz w:val="24"/>
          <w:szCs w:val="24"/>
          <w:lang w:bidi="hi-IN"/>
        </w:rPr>
        <w:t>сч</w:t>
      </w:r>
      <w:proofErr w:type="spellEnd"/>
      <w:r w:rsidRPr="002154FF">
        <w:rPr>
          <w:rFonts w:ascii="Times New Roman" w:eastAsia="Calibri" w:hAnsi="Times New Roman" w:cs="Times New Roman"/>
          <w:bCs/>
          <w:sz w:val="24"/>
          <w:szCs w:val="24"/>
          <w:lang w:bidi="hi-IN"/>
        </w:rPr>
        <w:t xml:space="preserve"> № 30101810000000000920</w:t>
      </w:r>
    </w:p>
    <w:p w14:paraId="56140EAB"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proofErr w:type="gramStart"/>
      <w:r w:rsidRPr="002154FF">
        <w:rPr>
          <w:rFonts w:ascii="Times New Roman" w:eastAsia="Calibri" w:hAnsi="Times New Roman" w:cs="Times New Roman"/>
          <w:bCs/>
          <w:sz w:val="24"/>
          <w:szCs w:val="24"/>
          <w:lang w:bidi="hi-IN"/>
        </w:rPr>
        <w:t>Р</w:t>
      </w:r>
      <w:proofErr w:type="gramEnd"/>
      <w:r w:rsidRPr="002154FF">
        <w:rPr>
          <w:rFonts w:ascii="Times New Roman" w:eastAsia="Calibri" w:hAnsi="Times New Roman" w:cs="Times New Roman"/>
          <w:bCs/>
          <w:sz w:val="24"/>
          <w:szCs w:val="24"/>
          <w:lang w:bidi="hi-IN"/>
        </w:rPr>
        <w:t>/</w:t>
      </w:r>
      <w:proofErr w:type="spellStart"/>
      <w:r w:rsidRPr="002154FF">
        <w:rPr>
          <w:rFonts w:ascii="Times New Roman" w:eastAsia="Calibri" w:hAnsi="Times New Roman" w:cs="Times New Roman"/>
          <w:bCs/>
          <w:sz w:val="24"/>
          <w:szCs w:val="24"/>
          <w:lang w:bidi="hi-IN"/>
        </w:rPr>
        <w:t>сч</w:t>
      </w:r>
      <w:proofErr w:type="spellEnd"/>
      <w:r w:rsidRPr="002154FF">
        <w:rPr>
          <w:rFonts w:ascii="Times New Roman" w:eastAsia="Calibri" w:hAnsi="Times New Roman" w:cs="Times New Roman"/>
          <w:bCs/>
          <w:sz w:val="24"/>
          <w:szCs w:val="24"/>
          <w:lang w:bidi="hi-IN"/>
        </w:rPr>
        <w:t xml:space="preserve"> № 40602810806000000064</w:t>
      </w:r>
    </w:p>
    <w:p w14:paraId="5A838877" w14:textId="77777777" w:rsidR="002154FF" w:rsidRPr="002154FF" w:rsidRDefault="002154FF" w:rsidP="002154FF">
      <w:pPr>
        <w:autoSpaceDE w:val="0"/>
        <w:autoSpaceDN w:val="0"/>
        <w:adjustRightInd w:val="0"/>
        <w:spacing w:after="0" w:line="240" w:lineRule="auto"/>
        <w:ind w:firstLine="540"/>
        <w:jc w:val="both"/>
        <w:rPr>
          <w:rFonts w:ascii="Times New Roman" w:eastAsia="Calibri" w:hAnsi="Times New Roman" w:cs="Times New Roman"/>
          <w:sz w:val="24"/>
          <w:szCs w:val="24"/>
        </w:rPr>
      </w:pPr>
      <w:r w:rsidRPr="002154FF">
        <w:rPr>
          <w:rFonts w:ascii="Times New Roman" w:eastAsia="Calibri" w:hAnsi="Times New Roman" w:cs="Times New Roman"/>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_____% по ГОСТ 10585-2013».</w:t>
      </w:r>
    </w:p>
    <w:p w14:paraId="03172EFA" w14:textId="77777777" w:rsidR="002154FF" w:rsidRPr="002154FF" w:rsidRDefault="002154FF" w:rsidP="002154FF">
      <w:pPr>
        <w:autoSpaceDE w:val="0"/>
        <w:autoSpaceDN w:val="0"/>
        <w:adjustRightInd w:val="0"/>
        <w:spacing w:after="0" w:line="240" w:lineRule="auto"/>
        <w:jc w:val="both"/>
        <w:rPr>
          <w:rFonts w:ascii="Times New Roman" w:eastAsia="Calibri" w:hAnsi="Times New Roman" w:cs="Times New Roman"/>
          <w:bCs/>
          <w:sz w:val="24"/>
          <w:szCs w:val="24"/>
        </w:rPr>
      </w:pPr>
      <w:r w:rsidRPr="002154FF">
        <w:rPr>
          <w:rFonts w:ascii="Times New Roman" w:eastAsia="Calibri" w:hAnsi="Times New Roman" w:cs="Times New Roman"/>
          <w:b/>
          <w:bCs/>
          <w:sz w:val="24"/>
          <w:szCs w:val="24"/>
        </w:rPr>
        <w:tab/>
      </w:r>
      <w:r w:rsidRPr="002154FF">
        <w:rPr>
          <w:rFonts w:ascii="Times New Roman" w:eastAsia="Calibri" w:hAnsi="Times New Roman" w:cs="Times New Roman"/>
          <w:bCs/>
          <w:sz w:val="24"/>
          <w:szCs w:val="24"/>
        </w:rPr>
        <w:t xml:space="preserve">Проценты </w:t>
      </w:r>
      <w:proofErr w:type="gramStart"/>
      <w:r w:rsidRPr="002154FF">
        <w:rPr>
          <w:rFonts w:ascii="Times New Roman" w:eastAsia="Calibri" w:hAnsi="Times New Roman" w:cs="Times New Roman"/>
          <w:bCs/>
          <w:sz w:val="24"/>
          <w:szCs w:val="24"/>
        </w:rPr>
        <w:t>за пользование денежными средствами с момента зачисления денежных средств в обеспечение исполнения договора в размере</w:t>
      </w:r>
      <w:proofErr w:type="gramEnd"/>
      <w:r w:rsidRPr="002154FF">
        <w:rPr>
          <w:rFonts w:ascii="Times New Roman" w:eastAsia="Calibri" w:hAnsi="Times New Roman" w:cs="Times New Roman"/>
          <w:bCs/>
          <w:sz w:val="24"/>
          <w:szCs w:val="24"/>
        </w:rPr>
        <w:t>, указанном в п. 6.2. настоящего Договора, на счет Покупателя и до момента возврата Поставщику не начисляются и не выплачиваются Поставщику.</w:t>
      </w:r>
    </w:p>
    <w:p w14:paraId="2B71D5F5" w14:textId="77777777" w:rsidR="002154FF" w:rsidRPr="002154FF" w:rsidRDefault="002154FF" w:rsidP="002154FF">
      <w:pPr>
        <w:pStyle w:val="afa"/>
        <w:spacing w:before="0" w:after="0"/>
        <w:ind w:firstLine="567"/>
        <w:jc w:val="both"/>
        <w:rPr>
          <w:shd w:val="clear" w:color="auto" w:fill="FFFFFF"/>
        </w:rPr>
      </w:pPr>
      <w:r w:rsidRPr="002154FF">
        <w:rPr>
          <w:shd w:val="clear" w:color="auto" w:fill="FFFFFF"/>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_____% по ГОСТ 10585-2013, утвержденной Приказом № _______ АО «МЭС» </w:t>
      </w:r>
      <w:proofErr w:type="gramStart"/>
      <w:r w:rsidRPr="002154FF">
        <w:rPr>
          <w:shd w:val="clear" w:color="auto" w:fill="FFFFFF"/>
        </w:rPr>
        <w:t>от</w:t>
      </w:r>
      <w:proofErr w:type="gramEnd"/>
      <w:r w:rsidRPr="002154FF">
        <w:rPr>
          <w:shd w:val="clear" w:color="auto" w:fill="FFFFFF"/>
        </w:rPr>
        <w:t xml:space="preserve"> «___» _________ ____, включая </w:t>
      </w:r>
      <w:proofErr w:type="gramStart"/>
      <w:r w:rsidRPr="002154FF">
        <w:rPr>
          <w:shd w:val="clear" w:color="auto" w:fill="FFFFFF"/>
        </w:rPr>
        <w:t>проект</w:t>
      </w:r>
      <w:proofErr w:type="gramEnd"/>
      <w:r w:rsidRPr="002154FF">
        <w:rPr>
          <w:shd w:val="clear" w:color="auto" w:fill="FFFFFF"/>
        </w:rPr>
        <w:t xml:space="preserve"> Договора поставки, смысл и содержания которой ему разъяснен и понятен. </w:t>
      </w:r>
    </w:p>
    <w:p w14:paraId="4929E721" w14:textId="77777777" w:rsidR="002154FF" w:rsidRPr="002154FF" w:rsidRDefault="002154FF" w:rsidP="002154FF">
      <w:pPr>
        <w:autoSpaceDE w:val="0"/>
        <w:autoSpaceDN w:val="0"/>
        <w:adjustRightInd w:val="0"/>
        <w:spacing w:after="0" w:line="240" w:lineRule="auto"/>
        <w:ind w:firstLine="567"/>
        <w:jc w:val="both"/>
        <w:rPr>
          <w:rFonts w:ascii="Times New Roman" w:eastAsia="Calibri" w:hAnsi="Times New Roman" w:cs="Times New Roman"/>
          <w:sz w:val="24"/>
          <w:szCs w:val="24"/>
        </w:rPr>
      </w:pPr>
      <w:r w:rsidRPr="002154FF">
        <w:rPr>
          <w:rFonts w:ascii="Times New Roman" w:eastAsia="Calibri" w:hAnsi="Times New Roman" w:cs="Times New Roman"/>
          <w:sz w:val="24"/>
          <w:szCs w:val="24"/>
        </w:rPr>
        <w:t xml:space="preserve">6.5. </w:t>
      </w:r>
      <w:proofErr w:type="gramStart"/>
      <w:r w:rsidRPr="002154FF">
        <w:rPr>
          <w:rFonts w:ascii="Times New Roman" w:eastAsia="Calibri" w:hAnsi="Times New Roman" w:cs="Times New Roman"/>
          <w:sz w:val="24"/>
          <w:szCs w:val="24"/>
        </w:rPr>
        <w:t>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roofErr w:type="gramEnd"/>
    </w:p>
    <w:p w14:paraId="6794C6A3" w14:textId="77777777" w:rsidR="002154FF" w:rsidRPr="002154FF" w:rsidRDefault="002154FF" w:rsidP="002154FF">
      <w:pPr>
        <w:autoSpaceDE w:val="0"/>
        <w:autoSpaceDN w:val="0"/>
        <w:adjustRightInd w:val="0"/>
        <w:spacing w:after="0" w:line="240" w:lineRule="auto"/>
        <w:ind w:firstLine="540"/>
        <w:jc w:val="both"/>
        <w:rPr>
          <w:rFonts w:ascii="Times New Roman" w:hAnsi="Times New Roman" w:cs="Times New Roman"/>
          <w:strike/>
          <w:sz w:val="24"/>
          <w:szCs w:val="24"/>
          <w:shd w:val="clear" w:color="auto" w:fill="FFFFFF"/>
        </w:rPr>
      </w:pPr>
      <w:r w:rsidRPr="002154FF">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2154FF">
        <w:rPr>
          <w:rFonts w:ascii="Times New Roman" w:hAnsi="Times New Roman" w:cs="Times New Roman"/>
          <w:sz w:val="24"/>
          <w:szCs w:val="24"/>
        </w:rPr>
        <w:t xml:space="preserve">. </w:t>
      </w:r>
    </w:p>
    <w:p w14:paraId="1C3CE7D8" w14:textId="51953966" w:rsidR="00FE2FE8" w:rsidRPr="002154FF" w:rsidRDefault="002154FF" w:rsidP="002154FF">
      <w:pPr>
        <w:suppressAutoHyphens/>
        <w:autoSpaceDE w:val="0"/>
        <w:autoSpaceDN w:val="0"/>
        <w:adjustRightInd w:val="0"/>
        <w:spacing w:after="0" w:line="240" w:lineRule="auto"/>
        <w:ind w:firstLine="567"/>
        <w:jc w:val="both"/>
        <w:rPr>
          <w:rFonts w:ascii="Times New Roman" w:eastAsia="SimSun" w:hAnsi="Times New Roman" w:cs="Times New Roman"/>
          <w:sz w:val="24"/>
          <w:szCs w:val="24"/>
          <w:shd w:val="clear" w:color="auto" w:fill="FFFFFF"/>
          <w:lang w:eastAsia="zh-CN" w:bidi="hi-IN"/>
        </w:rPr>
      </w:pPr>
      <w:r w:rsidRPr="002154FF">
        <w:rPr>
          <w:rFonts w:ascii="Times New Roman" w:hAnsi="Times New Roman" w:cs="Times New Roman"/>
          <w:sz w:val="24"/>
          <w:szCs w:val="24"/>
          <w:shd w:val="clear" w:color="auto" w:fill="FFFFFF"/>
        </w:rPr>
        <w:t xml:space="preserve">6.7. Стороны договорились о том, </w:t>
      </w:r>
      <w:proofErr w:type="gramStart"/>
      <w:r w:rsidRPr="002154FF">
        <w:rPr>
          <w:rFonts w:ascii="Times New Roman" w:hAnsi="Times New Roman" w:cs="Times New Roman"/>
          <w:sz w:val="24"/>
          <w:szCs w:val="24"/>
          <w:shd w:val="clear" w:color="auto" w:fill="FFFFFF"/>
        </w:rPr>
        <w:t>что заключение дополнительных соглашений к настоящему Договору, в чем бы они не выражались</w:t>
      </w:r>
      <w:proofErr w:type="gramEnd"/>
      <w:r w:rsidRPr="002154FF">
        <w:rPr>
          <w:rFonts w:ascii="Times New Roman" w:hAnsi="Times New Roman" w:cs="Times New Roman"/>
          <w:sz w:val="24"/>
          <w:szCs w:val="24"/>
          <w:shd w:val="clear" w:color="auto" w:fill="FFFFFF"/>
        </w:rPr>
        <w:t>, не меняет существо положений об обеспечении исполнения Поставщиком настоящего Договора</w:t>
      </w:r>
      <w:r w:rsidR="00FE2FE8" w:rsidRPr="002154FF">
        <w:rPr>
          <w:rFonts w:ascii="Times New Roman" w:eastAsia="SimSun" w:hAnsi="Times New Roman" w:cs="Times New Roman"/>
          <w:sz w:val="24"/>
          <w:szCs w:val="24"/>
          <w:shd w:val="clear" w:color="auto" w:fill="FFFFFF"/>
          <w:lang w:eastAsia="zh-CN" w:bidi="hi-IN"/>
        </w:rPr>
        <w:t>.</w:t>
      </w:r>
    </w:p>
    <w:p w14:paraId="6796FB5E" w14:textId="77777777" w:rsidR="00FE2FE8" w:rsidRPr="00FB5296" w:rsidRDefault="00FE2FE8" w:rsidP="00FE2FE8">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FB5296">
        <w:rPr>
          <w:rFonts w:ascii="Times New Roman" w:eastAsia="Times New Roman" w:hAnsi="Times New Roman" w:cs="Times New Roman"/>
          <w:b/>
          <w:bCs/>
          <w:color w:val="000000"/>
          <w:kern w:val="2"/>
          <w:sz w:val="24"/>
          <w:szCs w:val="24"/>
          <w:lang w:eastAsia="ar-SA"/>
        </w:rPr>
        <w:t>7. ЗАВЕРЕНИЯ ОБ ОБСТОЯТЕЛЬСТВАХ</w:t>
      </w:r>
    </w:p>
    <w:p w14:paraId="3DB63475" w14:textId="77777777" w:rsidR="007A21BB" w:rsidRPr="00274027" w:rsidRDefault="007A21BB" w:rsidP="007A21BB">
      <w:pPr>
        <w:widowControl w:val="0"/>
        <w:numPr>
          <w:ilvl w:val="1"/>
          <w:numId w:val="44"/>
        </w:numPr>
        <w:tabs>
          <w:tab w:val="left" w:pos="426"/>
          <w:tab w:val="left" w:pos="1276"/>
        </w:tabs>
        <w:spacing w:after="0" w:line="240" w:lineRule="auto"/>
        <w:ind w:left="106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Каждая Сторона заверяет и гарантирует другой Стороне, что</w:t>
      </w:r>
    </w:p>
    <w:p w14:paraId="120731E4" w14:textId="77777777" w:rsidR="007A21BB" w:rsidRPr="007A21BB" w:rsidRDefault="007A21BB" w:rsidP="007A21BB">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 xml:space="preserve">заключение и/или исполнение Стороной Договора не противоречит законам, нормативным актам органов государственной власти и/или местного самоуправления, </w:t>
      </w:r>
      <w:r w:rsidRPr="007A21BB">
        <w:rPr>
          <w:rFonts w:ascii="Times New Roman" w:hAnsi="Times New Roman" w:cs="Times New Roman"/>
          <w:color w:val="000000"/>
          <w:sz w:val="24"/>
          <w:szCs w:val="24"/>
          <w:lang w:bidi="ru-RU"/>
        </w:rPr>
        <w:lastRenderedPageBreak/>
        <w:t>локальным нормативным актам Стороны, судебным решениям;</w:t>
      </w:r>
    </w:p>
    <w:p w14:paraId="3911B2F3" w14:textId="77777777" w:rsidR="007A21BB" w:rsidRPr="007A21BB" w:rsidRDefault="007A21BB" w:rsidP="007A21BB">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70AD3D0" w14:textId="77777777" w:rsidR="007A21BB" w:rsidRPr="007A21BB" w:rsidRDefault="007A21BB" w:rsidP="007A21BB">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756CD3F6" w14:textId="77777777" w:rsidR="007A21BB" w:rsidRPr="007A21BB" w:rsidRDefault="007A21BB" w:rsidP="007A21BB">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B0C78E1" w14:textId="77777777" w:rsidR="007A21BB" w:rsidRPr="007A21BB" w:rsidRDefault="007A21BB" w:rsidP="007A21BB">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7A21BB">
        <w:rPr>
          <w:rFonts w:ascii="Times New Roman" w:hAnsi="Times New Roman" w:cs="Times New Roman"/>
          <w:color w:val="000000"/>
          <w:sz w:val="24"/>
          <w:szCs w:val="24"/>
          <w:lang w:bidi="ru-RU"/>
        </w:rPr>
        <w:t>и</w:t>
      </w:r>
      <w:proofErr w:type="gramEnd"/>
      <w:r w:rsidRPr="007A21BB">
        <w:rPr>
          <w:rFonts w:ascii="Times New Roman" w:hAnsi="Times New Roman" w:cs="Times New Roman"/>
          <w:color w:val="000000"/>
          <w:sz w:val="24"/>
          <w:szCs w:val="24"/>
          <w:lang w:bidi="ru-RU"/>
        </w:rPr>
        <w:t xml:space="preserve"> безусловно принимает все его условия, в том числе о размере пеней и штрафов;</w:t>
      </w:r>
    </w:p>
    <w:p w14:paraId="58863AF6" w14:textId="77777777" w:rsidR="007A21BB" w:rsidRPr="007A21BB" w:rsidRDefault="007A21BB" w:rsidP="007A21BB">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7A21BB">
        <w:rPr>
          <w:rFonts w:ascii="Times New Roman" w:hAnsi="Times New Roman" w:cs="Times New Roman"/>
          <w:color w:val="000000"/>
          <w:sz w:val="24"/>
          <w:szCs w:val="24"/>
          <w:vertAlign w:val="superscript"/>
          <w:lang w:val="en-US" w:bidi="ru-RU"/>
        </w:rPr>
        <w:footnoteReference w:id="2"/>
      </w:r>
    </w:p>
    <w:p w14:paraId="3090C683" w14:textId="77777777" w:rsidR="007A21BB" w:rsidRPr="007A21BB" w:rsidRDefault="007A21BB" w:rsidP="007A21BB">
      <w:pPr>
        <w:widowControl w:val="0"/>
        <w:spacing w:after="0" w:line="240" w:lineRule="auto"/>
        <w:ind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D1C4C95" w14:textId="77777777" w:rsidR="007A21BB" w:rsidRPr="007A21BB" w:rsidRDefault="007A21BB" w:rsidP="007A21BB">
      <w:pPr>
        <w:widowControl w:val="0"/>
        <w:spacing w:after="0" w:line="240" w:lineRule="auto"/>
        <w:ind w:firstLine="709"/>
        <w:jc w:val="both"/>
        <w:rPr>
          <w:rFonts w:ascii="Times New Roman" w:hAnsi="Times New Roman" w:cs="Times New Roman"/>
          <w:color w:val="000000"/>
          <w:sz w:val="24"/>
          <w:szCs w:val="24"/>
          <w:lang w:bidi="ru-RU"/>
        </w:rPr>
      </w:pPr>
      <w:r w:rsidRPr="007A21BB">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01B2C46D" w14:textId="77777777" w:rsidR="007A21BB" w:rsidRPr="007A21BB" w:rsidRDefault="007A21BB" w:rsidP="007A21BB">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7A21BB">
        <w:rPr>
          <w:rFonts w:ascii="Times New Roman" w:hAnsi="Times New Roman" w:cs="Times New Roman"/>
          <w:color w:val="000000"/>
          <w:sz w:val="24"/>
          <w:szCs w:val="24"/>
        </w:rPr>
        <w:t xml:space="preserve">7.2. Сторона, которая </w:t>
      </w:r>
      <w:proofErr w:type="gramStart"/>
      <w:r w:rsidRPr="007A21BB">
        <w:rPr>
          <w:rFonts w:ascii="Times New Roman" w:hAnsi="Times New Roman" w:cs="Times New Roman"/>
          <w:color w:val="000000"/>
          <w:sz w:val="24"/>
          <w:szCs w:val="24"/>
        </w:rPr>
        <w:t>предоставила недостоверные заверения об обстоятельствах обязана</w:t>
      </w:r>
      <w:proofErr w:type="gramEnd"/>
      <w:r w:rsidRPr="007A21BB">
        <w:rPr>
          <w:rFonts w:ascii="Times New Roman" w:hAnsi="Times New Roman" w:cs="Times New Roman"/>
          <w:color w:val="000000"/>
          <w:sz w:val="24"/>
          <w:szCs w:val="24"/>
        </w:rPr>
        <w:t xml:space="preserve"> возместить другой Стороне по ее требованию убытки, причиненные недостоверностью таких заверений.</w:t>
      </w:r>
    </w:p>
    <w:p w14:paraId="6B5B4CAA" w14:textId="42264A56" w:rsidR="00FE2FE8" w:rsidRPr="007A21BB" w:rsidRDefault="007A21BB" w:rsidP="007A21BB">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7A21BB">
        <w:rPr>
          <w:rFonts w:ascii="Times New Roman" w:hAnsi="Times New Roman" w:cs="Times New Roman"/>
          <w:color w:val="000000"/>
          <w:sz w:val="24"/>
          <w:szCs w:val="24"/>
        </w:rPr>
        <w:t xml:space="preserve">7.3. Сторона, полагавшаяся на недостоверные </w:t>
      </w:r>
      <w:proofErr w:type="gramStart"/>
      <w:r w:rsidRPr="007A21BB">
        <w:rPr>
          <w:rFonts w:ascii="Times New Roman" w:hAnsi="Times New Roman" w:cs="Times New Roman"/>
          <w:color w:val="000000"/>
          <w:sz w:val="24"/>
          <w:szCs w:val="24"/>
        </w:rPr>
        <w:t>заверения</w:t>
      </w:r>
      <w:proofErr w:type="gramEnd"/>
      <w:r w:rsidRPr="007A21BB">
        <w:rPr>
          <w:rFonts w:ascii="Times New Roman" w:hAnsi="Times New Roman" w:cs="Times New Roman"/>
          <w:color w:val="000000"/>
          <w:sz w:val="24"/>
          <w:szCs w:val="24"/>
        </w:rPr>
        <w:t xml:space="preserve"> другой Стороны, имеющие для нее существенное значение, наряду с требованием о возмещении убытков также вправе отказаться от Договора</w:t>
      </w:r>
      <w:r w:rsidR="00FE2FE8" w:rsidRPr="007A21BB">
        <w:rPr>
          <w:rFonts w:ascii="Times New Roman" w:eastAsia="Times New Roman" w:hAnsi="Times New Roman" w:cs="Times New Roman"/>
          <w:color w:val="000000"/>
          <w:sz w:val="24"/>
          <w:szCs w:val="24"/>
          <w:lang w:eastAsia="ar-SA"/>
        </w:rPr>
        <w:t>.</w:t>
      </w:r>
    </w:p>
    <w:p w14:paraId="2898F4EB" w14:textId="77777777" w:rsidR="00FE2FE8" w:rsidRPr="0044264A" w:rsidRDefault="00FE2FE8" w:rsidP="00FE2FE8">
      <w:pPr>
        <w:keepNext/>
        <w:keepLines/>
        <w:widowControl w:val="0"/>
        <w:numPr>
          <w:ilvl w:val="0"/>
          <w:numId w:val="44"/>
        </w:numPr>
        <w:tabs>
          <w:tab w:val="left" w:pos="284"/>
        </w:tabs>
        <w:suppressAutoHyphen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7A21BB">
        <w:rPr>
          <w:rFonts w:ascii="Times New Roman" w:eastAsia="Times New Roman" w:hAnsi="Times New Roman" w:cs="Times New Roman"/>
          <w:b/>
          <w:bCs/>
          <w:color w:val="000000"/>
          <w:kern w:val="2"/>
          <w:sz w:val="24"/>
          <w:szCs w:val="24"/>
          <w:lang w:eastAsia="ar-SA"/>
        </w:rPr>
        <w:t xml:space="preserve">ВОЗМЕЩЕНИЕ ИМУЩЕСТВЕННЫХ ПОТЕРЬ (В РЕЗУЛЬТАТЕ ПРЕДЪЯВЛЕНИЯ </w:t>
      </w:r>
      <w:r w:rsidRPr="0044264A">
        <w:rPr>
          <w:rFonts w:ascii="Times New Roman" w:eastAsia="Times New Roman" w:hAnsi="Times New Roman" w:cs="Times New Roman"/>
          <w:b/>
          <w:bCs/>
          <w:color w:val="000000"/>
          <w:kern w:val="2"/>
          <w:sz w:val="24"/>
          <w:szCs w:val="24"/>
          <w:lang w:eastAsia="ar-SA"/>
        </w:rPr>
        <w:t>ПРЕТЕНЗИЙ СО СТОРОНЫ НАЛОГОВЫХ ОРГАНОВ)</w:t>
      </w:r>
    </w:p>
    <w:p w14:paraId="0EF8A93A" w14:textId="40B68F34" w:rsidR="00FE2FE8" w:rsidRPr="000D2077" w:rsidRDefault="007A21BB" w:rsidP="000D2077">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4264A">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44264A">
        <w:rPr>
          <w:rFonts w:ascii="Times New Roman" w:hAnsi="Times New Roman" w:cs="Times New Roman"/>
          <w:color w:val="000000"/>
          <w:sz w:val="24"/>
          <w:szCs w:val="24"/>
        </w:rPr>
        <w:t>неподтверждения</w:t>
      </w:r>
      <w:proofErr w:type="spellEnd"/>
      <w:r w:rsidRPr="0044264A">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w:t>
      </w:r>
      <w:proofErr w:type="gramStart"/>
      <w:r w:rsidRPr="0044264A">
        <w:rPr>
          <w:rFonts w:ascii="Times New Roman" w:hAnsi="Times New Roman" w:cs="Times New Roman"/>
          <w:color w:val="000000"/>
          <w:sz w:val="24"/>
          <w:szCs w:val="24"/>
        </w:rPr>
        <w:t>и(</w:t>
      </w:r>
      <w:proofErr w:type="gramEnd"/>
      <w:r w:rsidRPr="0044264A">
        <w:rPr>
          <w:rFonts w:ascii="Times New Roman" w:hAnsi="Times New Roman" w:cs="Times New Roman"/>
          <w:color w:val="000000"/>
          <w:sz w:val="24"/>
          <w:szCs w:val="24"/>
        </w:rPr>
        <w:t xml:space="preserve">или) отказа налогового органа в признании права Покупателя на включение в состав расходов в целях исчисления налога на </w:t>
      </w:r>
      <w:r w:rsidRPr="000D2077">
        <w:rPr>
          <w:rFonts w:ascii="Times New Roman" w:hAnsi="Times New Roman" w:cs="Times New Roman"/>
          <w:color w:val="000000"/>
          <w:sz w:val="24"/>
          <w:szCs w:val="24"/>
        </w:rPr>
        <w:t>прибыль  стоимости поставленных товаров по Договору</w:t>
      </w:r>
      <w:r w:rsidR="00FE2FE8" w:rsidRPr="000D2077">
        <w:rPr>
          <w:rFonts w:ascii="Times New Roman" w:eastAsia="Times New Roman" w:hAnsi="Times New Roman" w:cs="Times New Roman"/>
          <w:color w:val="000000"/>
          <w:sz w:val="24"/>
          <w:szCs w:val="24"/>
          <w:lang w:eastAsia="ar-SA"/>
        </w:rPr>
        <w:t>.</w:t>
      </w:r>
    </w:p>
    <w:p w14:paraId="7480BEFA" w14:textId="6781D808" w:rsidR="00FE2FE8" w:rsidRPr="000D2077" w:rsidRDefault="000D2077" w:rsidP="000D2077">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proofErr w:type="gramStart"/>
      <w:r w:rsidRPr="000D2077">
        <w:rPr>
          <w:rFonts w:ascii="Times New Roman" w:hAnsi="Times New Roman" w:cs="Times New Roman"/>
          <w:color w:val="000000"/>
          <w:sz w:val="24"/>
          <w:szCs w:val="24"/>
        </w:rPr>
        <w:t>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w:t>
      </w:r>
      <w:r w:rsidR="00FE2FE8" w:rsidRPr="000D2077">
        <w:rPr>
          <w:rFonts w:ascii="Times New Roman" w:eastAsia="Times New Roman" w:hAnsi="Times New Roman" w:cs="Times New Roman"/>
          <w:color w:val="000000"/>
          <w:sz w:val="24"/>
          <w:szCs w:val="24"/>
          <w:lang w:eastAsia="ar-SA"/>
        </w:rPr>
        <w:t xml:space="preserve">. </w:t>
      </w:r>
      <w:proofErr w:type="gramEnd"/>
    </w:p>
    <w:p w14:paraId="13029022" w14:textId="77777777" w:rsidR="000D2077" w:rsidRPr="000D2077" w:rsidRDefault="000D2077" w:rsidP="000D2077">
      <w:pPr>
        <w:widowControl w:val="0"/>
        <w:numPr>
          <w:ilvl w:val="1"/>
          <w:numId w:val="44"/>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0D2077">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64602232" w14:textId="77777777" w:rsidR="000D2077" w:rsidRPr="000D2077" w:rsidRDefault="000D2077" w:rsidP="000D2077">
      <w:pPr>
        <w:widowControl w:val="0"/>
        <w:numPr>
          <w:ilvl w:val="1"/>
          <w:numId w:val="44"/>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0D2077">
        <w:rPr>
          <w:rFonts w:ascii="Times New Roman" w:hAnsi="Times New Roman" w:cs="Times New Roman"/>
          <w:color w:val="000000"/>
          <w:sz w:val="24"/>
          <w:szCs w:val="24"/>
        </w:rPr>
        <w:t xml:space="preserve">В обоснование требования возместить имущественные потери Покупатель </w:t>
      </w:r>
      <w:proofErr w:type="gramStart"/>
      <w:r w:rsidRPr="000D2077">
        <w:rPr>
          <w:rFonts w:ascii="Times New Roman" w:hAnsi="Times New Roman" w:cs="Times New Roman"/>
          <w:color w:val="000000"/>
          <w:sz w:val="24"/>
          <w:szCs w:val="24"/>
        </w:rPr>
        <w:t>предоставляет Поставщику следующие документы</w:t>
      </w:r>
      <w:proofErr w:type="gramEnd"/>
      <w:r w:rsidRPr="000D2077">
        <w:rPr>
          <w:rFonts w:ascii="Times New Roman" w:hAnsi="Times New Roman" w:cs="Times New Roman"/>
          <w:color w:val="000000"/>
          <w:sz w:val="24"/>
          <w:szCs w:val="24"/>
        </w:rPr>
        <w:t>:</w:t>
      </w:r>
    </w:p>
    <w:p w14:paraId="570CBAB2" w14:textId="77777777" w:rsidR="000D2077" w:rsidRPr="000D2077" w:rsidRDefault="000D2077" w:rsidP="000D2077">
      <w:pPr>
        <w:keepNext/>
        <w:keepLines/>
        <w:spacing w:after="0" w:line="240" w:lineRule="auto"/>
        <w:ind w:firstLine="709"/>
        <w:jc w:val="both"/>
        <w:rPr>
          <w:rFonts w:ascii="Times New Roman" w:hAnsi="Times New Roman" w:cs="Times New Roman"/>
          <w:sz w:val="24"/>
          <w:szCs w:val="24"/>
          <w:lang w:eastAsia="ru-RU" w:bidi="ru-RU"/>
        </w:rPr>
      </w:pPr>
      <w:r w:rsidRPr="000D2077">
        <w:rPr>
          <w:rFonts w:ascii="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1E631309" w14:textId="77777777" w:rsidR="000D2077" w:rsidRPr="000D2077" w:rsidRDefault="000D2077" w:rsidP="000D2077">
      <w:pPr>
        <w:keepNext/>
        <w:keepLines/>
        <w:spacing w:after="0" w:line="240" w:lineRule="auto"/>
        <w:ind w:firstLine="709"/>
        <w:jc w:val="both"/>
        <w:rPr>
          <w:rFonts w:ascii="Times New Roman" w:hAnsi="Times New Roman" w:cs="Times New Roman"/>
          <w:sz w:val="24"/>
          <w:szCs w:val="24"/>
          <w:lang w:eastAsia="ru-RU" w:bidi="ru-RU"/>
        </w:rPr>
      </w:pPr>
      <w:r w:rsidRPr="000D2077">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59DE07FA" w14:textId="77777777" w:rsidR="000D2077" w:rsidRPr="000D2077" w:rsidRDefault="000D2077" w:rsidP="000D2077">
      <w:pPr>
        <w:widowControl w:val="0"/>
        <w:numPr>
          <w:ilvl w:val="1"/>
          <w:numId w:val="44"/>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449" w:name="_Ref487722012"/>
      <w:r w:rsidRPr="000D2077">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9"/>
    </w:p>
    <w:p w14:paraId="35E4D524" w14:textId="77777777" w:rsidR="000D2077" w:rsidRPr="000D2077" w:rsidRDefault="000D2077" w:rsidP="000D2077">
      <w:pPr>
        <w:widowControl w:val="0"/>
        <w:numPr>
          <w:ilvl w:val="1"/>
          <w:numId w:val="44"/>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proofErr w:type="gramStart"/>
      <w:r w:rsidRPr="000D2077">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roofErr w:type="gramEnd"/>
    </w:p>
    <w:p w14:paraId="26D19F52" w14:textId="77777777" w:rsidR="000D2077" w:rsidRPr="000D2077" w:rsidRDefault="000D2077" w:rsidP="000D2077">
      <w:pPr>
        <w:widowControl w:val="0"/>
        <w:numPr>
          <w:ilvl w:val="1"/>
          <w:numId w:val="44"/>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proofErr w:type="gramStart"/>
      <w:r w:rsidRPr="000D2077">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roofErr w:type="gramEnd"/>
    </w:p>
    <w:p w14:paraId="52D9CD14" w14:textId="77777777" w:rsidR="000D2077" w:rsidRPr="000D2077" w:rsidRDefault="000D2077" w:rsidP="000D2077">
      <w:pPr>
        <w:widowControl w:val="0"/>
        <w:numPr>
          <w:ilvl w:val="1"/>
          <w:numId w:val="44"/>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0D2077">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089D4C44" w14:textId="77777777" w:rsidR="000D2077" w:rsidRPr="000D2077" w:rsidRDefault="000D2077" w:rsidP="000D2077">
      <w:pPr>
        <w:keepNext/>
        <w:keepLines/>
        <w:spacing w:after="0" w:line="240" w:lineRule="auto"/>
        <w:ind w:firstLine="709"/>
        <w:jc w:val="both"/>
        <w:rPr>
          <w:rFonts w:ascii="Times New Roman" w:hAnsi="Times New Roman" w:cs="Times New Roman"/>
          <w:sz w:val="24"/>
          <w:szCs w:val="24"/>
          <w:lang w:eastAsia="ru-RU" w:bidi="ru-RU"/>
        </w:rPr>
      </w:pPr>
      <w:r w:rsidRPr="000D2077">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3588B822" w14:textId="15837192" w:rsidR="00FE2FE8" w:rsidRPr="000D2077" w:rsidRDefault="000D2077" w:rsidP="000D2077">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0D2077">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r w:rsidR="00FE2FE8" w:rsidRPr="000D2077">
        <w:rPr>
          <w:rFonts w:ascii="Times New Roman" w:eastAsia="Times New Roman" w:hAnsi="Times New Roman" w:cs="Times New Roman"/>
          <w:color w:val="000000"/>
          <w:sz w:val="24"/>
          <w:szCs w:val="24"/>
          <w:lang w:eastAsia="ar-SA"/>
        </w:rPr>
        <w:t>.</w:t>
      </w:r>
    </w:p>
    <w:p w14:paraId="590CB882" w14:textId="77777777" w:rsidR="00FE2FE8" w:rsidRPr="000D2077"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580F29FE" w14:textId="77777777" w:rsidR="00FE2FE8" w:rsidRPr="000D2077" w:rsidRDefault="00FE2FE8" w:rsidP="00FE2FE8">
      <w:pPr>
        <w:numPr>
          <w:ilvl w:val="0"/>
          <w:numId w:val="44"/>
        </w:numPr>
        <w:suppressAutoHyphens/>
        <w:spacing w:after="0" w:line="240" w:lineRule="auto"/>
        <w:ind w:left="360"/>
        <w:jc w:val="center"/>
        <w:rPr>
          <w:rFonts w:ascii="Times New Roman" w:eastAsia="Times New Roman" w:hAnsi="Times New Roman" w:cs="Times New Roman"/>
          <w:sz w:val="24"/>
          <w:szCs w:val="24"/>
          <w:lang w:eastAsia="ar-SA"/>
        </w:rPr>
      </w:pPr>
      <w:r w:rsidRPr="000D2077">
        <w:rPr>
          <w:rFonts w:ascii="Times New Roman" w:eastAsia="Times New Roman" w:hAnsi="Times New Roman" w:cs="Times New Roman"/>
          <w:b/>
          <w:sz w:val="24"/>
          <w:szCs w:val="24"/>
          <w:lang w:eastAsia="ar-SA"/>
        </w:rPr>
        <w:t>АНТИКОРРУПЦИОННАЯ ОГОВОРКА</w:t>
      </w:r>
    </w:p>
    <w:p w14:paraId="58CADC26" w14:textId="77777777" w:rsidR="00FE2FE8" w:rsidRPr="00B12091" w:rsidRDefault="00FE2FE8" w:rsidP="00FE2FE8">
      <w:pPr>
        <w:tabs>
          <w:tab w:val="left" w:pos="1134"/>
        </w:tabs>
        <w:spacing w:after="0" w:line="240" w:lineRule="auto"/>
        <w:ind w:left="567"/>
        <w:jc w:val="both"/>
        <w:rPr>
          <w:rFonts w:ascii="Times New Roman" w:eastAsia="Times New Roman" w:hAnsi="Times New Roman" w:cs="Times New Roman"/>
          <w:sz w:val="24"/>
          <w:szCs w:val="24"/>
          <w:highlight w:val="red"/>
          <w:lang w:eastAsia="ar-SA"/>
        </w:rPr>
      </w:pPr>
    </w:p>
    <w:p w14:paraId="61F8A651" w14:textId="77777777" w:rsidR="00582F96" w:rsidRPr="00582F96" w:rsidRDefault="00FE2FE8" w:rsidP="00582F96">
      <w:pPr>
        <w:tabs>
          <w:tab w:val="left" w:pos="567"/>
        </w:tabs>
        <w:spacing w:after="0" w:line="240" w:lineRule="auto"/>
        <w:jc w:val="both"/>
        <w:rPr>
          <w:rFonts w:ascii="Times New Roman" w:hAnsi="Times New Roman" w:cs="Times New Roman"/>
          <w:sz w:val="24"/>
          <w:szCs w:val="24"/>
        </w:rPr>
      </w:pPr>
      <w:r w:rsidRPr="00582F96">
        <w:rPr>
          <w:rFonts w:ascii="Times New Roman" w:eastAsia="Times New Roman" w:hAnsi="Times New Roman" w:cs="Times New Roman"/>
          <w:sz w:val="24"/>
          <w:szCs w:val="24"/>
          <w:lang w:eastAsia="ar-SA"/>
        </w:rPr>
        <w:tab/>
        <w:t xml:space="preserve">9.1. </w:t>
      </w:r>
      <w:proofErr w:type="gramStart"/>
      <w:r w:rsidR="00582F96" w:rsidRPr="00582F96">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1B116B30" w14:textId="77777777" w:rsidR="00582F96" w:rsidRPr="00582F96" w:rsidRDefault="00582F96" w:rsidP="00582F96">
      <w:pPr>
        <w:tabs>
          <w:tab w:val="left" w:pos="1134"/>
        </w:tabs>
        <w:spacing w:after="0" w:line="240" w:lineRule="auto"/>
        <w:ind w:firstLine="567"/>
        <w:jc w:val="both"/>
        <w:rPr>
          <w:rFonts w:ascii="Times New Roman" w:hAnsi="Times New Roman" w:cs="Times New Roman"/>
          <w:sz w:val="24"/>
          <w:szCs w:val="24"/>
        </w:rPr>
      </w:pPr>
      <w:r w:rsidRPr="00582F96">
        <w:rPr>
          <w:rFonts w:ascii="Times New Roman" w:hAnsi="Times New Roman" w:cs="Times New Roman"/>
          <w:sz w:val="24"/>
          <w:szCs w:val="24"/>
        </w:rPr>
        <w:t xml:space="preserve">9.2. </w:t>
      </w:r>
      <w:proofErr w:type="gramStart"/>
      <w:r w:rsidRPr="00582F96">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649CA49" w14:textId="77777777" w:rsidR="00582F96" w:rsidRPr="00582F96" w:rsidRDefault="00582F96" w:rsidP="00582F96">
      <w:pPr>
        <w:tabs>
          <w:tab w:val="left" w:pos="567"/>
        </w:tabs>
        <w:spacing w:after="0" w:line="240" w:lineRule="auto"/>
        <w:jc w:val="both"/>
        <w:rPr>
          <w:rFonts w:ascii="Times New Roman" w:hAnsi="Times New Roman" w:cs="Times New Roman"/>
          <w:sz w:val="24"/>
          <w:szCs w:val="24"/>
        </w:rPr>
      </w:pPr>
      <w:r w:rsidRPr="00582F96">
        <w:rPr>
          <w:rFonts w:ascii="Times New Roman" w:hAnsi="Times New Roman" w:cs="Times New Roman"/>
          <w:sz w:val="24"/>
          <w:szCs w:val="24"/>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582F96">
        <w:rPr>
          <w:rFonts w:ascii="Times New Roman" w:hAnsi="Times New Roman" w:cs="Times New Roman"/>
          <w:sz w:val="24"/>
          <w:szCs w:val="24"/>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82F96">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582F96">
        <w:rPr>
          <w:rFonts w:ascii="Times New Roman" w:hAnsi="Times New Roman" w:cs="Times New Roman"/>
          <w:sz w:val="24"/>
          <w:szCs w:val="24"/>
        </w:rPr>
        <w:t>с даты получения</w:t>
      </w:r>
      <w:proofErr w:type="gramEnd"/>
      <w:r w:rsidRPr="00582F96">
        <w:rPr>
          <w:rFonts w:ascii="Times New Roman" w:hAnsi="Times New Roman" w:cs="Times New Roman"/>
          <w:sz w:val="24"/>
          <w:szCs w:val="24"/>
        </w:rPr>
        <w:t xml:space="preserve"> письменного уведомления. </w:t>
      </w:r>
    </w:p>
    <w:p w14:paraId="57E20EB0" w14:textId="77777777" w:rsidR="00582F96" w:rsidRPr="00582F96" w:rsidRDefault="00582F96" w:rsidP="00582F96">
      <w:pPr>
        <w:tabs>
          <w:tab w:val="left" w:pos="1134"/>
        </w:tabs>
        <w:spacing w:after="0" w:line="240" w:lineRule="auto"/>
        <w:jc w:val="both"/>
        <w:rPr>
          <w:rFonts w:ascii="Times New Roman" w:hAnsi="Times New Roman" w:cs="Times New Roman"/>
          <w:sz w:val="24"/>
          <w:szCs w:val="24"/>
        </w:rPr>
      </w:pPr>
      <w:r w:rsidRPr="00582F96">
        <w:rPr>
          <w:rFonts w:ascii="Times New Roman" w:hAnsi="Times New Roman" w:cs="Times New Roman"/>
          <w:sz w:val="24"/>
          <w:szCs w:val="24"/>
        </w:rPr>
        <w:t>Каналы связи «Телефон доверия» АО «МЭС»: (8152) 69-15-45.</w:t>
      </w:r>
    </w:p>
    <w:p w14:paraId="47B4E277" w14:textId="165A4A4F" w:rsidR="00FE2FE8" w:rsidRPr="00582F96" w:rsidRDefault="00582F96" w:rsidP="00582F96">
      <w:pPr>
        <w:tabs>
          <w:tab w:val="left" w:pos="567"/>
        </w:tabs>
        <w:spacing w:after="0" w:line="240" w:lineRule="auto"/>
        <w:ind w:firstLine="709"/>
        <w:jc w:val="both"/>
        <w:rPr>
          <w:rFonts w:ascii="Times New Roman" w:eastAsia="Times New Roman" w:hAnsi="Times New Roman" w:cs="Times New Roman"/>
          <w:sz w:val="24"/>
          <w:szCs w:val="24"/>
          <w:lang w:eastAsia="ar-SA"/>
        </w:rPr>
      </w:pPr>
      <w:r w:rsidRPr="00582F96">
        <w:rPr>
          <w:rFonts w:ascii="Times New Roman" w:hAnsi="Times New Roman" w:cs="Times New Roman"/>
          <w:sz w:val="24"/>
          <w:szCs w:val="24"/>
        </w:rPr>
        <w:lastRenderedPageBreak/>
        <w:t xml:space="preserve">9.4. В случае нарушения одной Стороной обязательств воздерживаться от запрещенных в данном разделе действий </w:t>
      </w:r>
      <w:proofErr w:type="gramStart"/>
      <w:r w:rsidRPr="00582F96">
        <w:rPr>
          <w:rFonts w:ascii="Times New Roman" w:hAnsi="Times New Roman" w:cs="Times New Roman"/>
          <w:sz w:val="24"/>
          <w:szCs w:val="24"/>
        </w:rPr>
        <w:t>и(</w:t>
      </w:r>
      <w:proofErr w:type="gramEnd"/>
      <w:r w:rsidRPr="00582F96">
        <w:rPr>
          <w:rFonts w:ascii="Times New Roman" w:hAnsi="Times New Roman" w:cs="Times New Roman"/>
          <w:sz w:val="24"/>
          <w:szCs w:val="24"/>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82F96">
        <w:rPr>
          <w:rFonts w:ascii="Times New Roman" w:hAnsi="Times New Roman" w:cs="Times New Roman"/>
          <w:sz w:val="24"/>
          <w:szCs w:val="24"/>
        </w:rPr>
        <w:t>был</w:t>
      </w:r>
      <w:proofErr w:type="gramEnd"/>
      <w:r w:rsidRPr="00582F96">
        <w:rPr>
          <w:rFonts w:ascii="Times New Roman" w:hAnsi="Times New Roman" w:cs="Times New Roman"/>
          <w:sz w:val="24"/>
          <w:szCs w:val="24"/>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r w:rsidR="00FE2FE8" w:rsidRPr="00582F96">
        <w:rPr>
          <w:rFonts w:ascii="Times New Roman" w:eastAsia="Times New Roman" w:hAnsi="Times New Roman" w:cs="Times New Roman"/>
          <w:sz w:val="24"/>
          <w:szCs w:val="24"/>
          <w:lang w:eastAsia="ar-SA"/>
        </w:rPr>
        <w:t>.</w:t>
      </w:r>
    </w:p>
    <w:p w14:paraId="0160BD29" w14:textId="77777777" w:rsidR="00FE2FE8" w:rsidRPr="00B12091" w:rsidRDefault="00FE2FE8" w:rsidP="00FE2FE8">
      <w:pPr>
        <w:tabs>
          <w:tab w:val="left" w:pos="1134"/>
        </w:tabs>
        <w:spacing w:after="0" w:line="240" w:lineRule="auto"/>
        <w:ind w:left="567"/>
        <w:jc w:val="both"/>
        <w:rPr>
          <w:rFonts w:ascii="Times New Roman" w:eastAsia="Times New Roman" w:hAnsi="Times New Roman" w:cs="Times New Roman"/>
          <w:sz w:val="24"/>
          <w:szCs w:val="24"/>
          <w:highlight w:val="red"/>
          <w:lang w:eastAsia="ar-SA"/>
        </w:rPr>
      </w:pPr>
    </w:p>
    <w:p w14:paraId="77457DC5" w14:textId="77777777" w:rsidR="00FE2FE8" w:rsidRPr="00582F96" w:rsidRDefault="00FE2FE8" w:rsidP="00FE2FE8">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582F96">
        <w:rPr>
          <w:rFonts w:ascii="Times New Roman" w:eastAsia="Times New Roman" w:hAnsi="Times New Roman" w:cs="Times New Roman"/>
          <w:b/>
          <w:bCs/>
          <w:sz w:val="24"/>
          <w:szCs w:val="24"/>
          <w:lang w:eastAsia="ar-SA"/>
        </w:rPr>
        <w:t>ФОРС-МАЖОР</w:t>
      </w:r>
    </w:p>
    <w:p w14:paraId="3FF6F165" w14:textId="77777777" w:rsidR="00FE2FE8" w:rsidRPr="00582F96" w:rsidRDefault="00FE2FE8" w:rsidP="00FE2FE8">
      <w:pPr>
        <w:suppressAutoHyphens/>
        <w:spacing w:after="0" w:line="240" w:lineRule="auto"/>
        <w:ind w:firstLine="567"/>
        <w:rPr>
          <w:rFonts w:ascii="Times New Roman" w:eastAsia="Times New Roman" w:hAnsi="Times New Roman" w:cs="Times New Roman"/>
          <w:b/>
          <w:bCs/>
          <w:sz w:val="24"/>
          <w:szCs w:val="24"/>
          <w:lang w:eastAsia="ar-SA"/>
        </w:rPr>
      </w:pPr>
    </w:p>
    <w:p w14:paraId="46BF9EE2" w14:textId="77777777" w:rsidR="00582F96" w:rsidRPr="00582F96" w:rsidRDefault="00FE2FE8" w:rsidP="00582F96">
      <w:pPr>
        <w:pStyle w:val="310"/>
        <w:tabs>
          <w:tab w:val="left" w:pos="1418"/>
        </w:tabs>
        <w:ind w:firstLine="567"/>
        <w:rPr>
          <w:rFonts w:ascii="Times New Roman" w:hAnsi="Times New Roman"/>
          <w:spacing w:val="0"/>
          <w:sz w:val="24"/>
          <w:szCs w:val="24"/>
          <w:lang w:val="ru-RU"/>
        </w:rPr>
      </w:pPr>
      <w:r w:rsidRPr="00582F96">
        <w:rPr>
          <w:rFonts w:ascii="Times New Roman" w:hAnsi="Times New Roman"/>
          <w:sz w:val="24"/>
          <w:szCs w:val="24"/>
        </w:rPr>
        <w:t xml:space="preserve">10.1. </w:t>
      </w:r>
      <w:proofErr w:type="gramStart"/>
      <w:r w:rsidR="00582F96" w:rsidRPr="00582F96">
        <w:rPr>
          <w:rFonts w:ascii="Times New Roman" w:hAnsi="Times New Roman"/>
          <w:spacing w:val="0"/>
          <w:sz w:val="24"/>
          <w:szCs w:val="24"/>
          <w:lang w:val="ru-RU"/>
        </w:rPr>
        <w:t xml:space="preserve">Обстоятельства </w:t>
      </w:r>
      <w:r w:rsidR="00582F96" w:rsidRPr="00582F96">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403F1B18" w14:textId="77777777" w:rsidR="00582F96" w:rsidRPr="00582F96" w:rsidRDefault="00582F96" w:rsidP="00582F96">
      <w:pPr>
        <w:pStyle w:val="310"/>
        <w:ind w:firstLine="567"/>
        <w:rPr>
          <w:rFonts w:ascii="Times New Roman" w:hAnsi="Times New Roman"/>
          <w:spacing w:val="0"/>
          <w:sz w:val="24"/>
          <w:szCs w:val="24"/>
        </w:rPr>
      </w:pPr>
      <w:r w:rsidRPr="00582F96">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82F96">
        <w:rPr>
          <w:rFonts w:ascii="Times New Roman" w:hAnsi="Times New Roman"/>
          <w:spacing w:val="0"/>
          <w:sz w:val="24"/>
          <w:szCs w:val="24"/>
        </w:rPr>
        <w:t>Неуведомление</w:t>
      </w:r>
      <w:proofErr w:type="spellEnd"/>
      <w:r w:rsidRPr="00582F96">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82F96">
        <w:rPr>
          <w:rFonts w:ascii="Times New Roman" w:hAnsi="Times New Roman"/>
          <w:spacing w:val="0"/>
          <w:sz w:val="24"/>
          <w:szCs w:val="24"/>
        </w:rPr>
        <w:t>неуведомления</w:t>
      </w:r>
      <w:proofErr w:type="spellEnd"/>
      <w:r w:rsidRPr="00582F96">
        <w:rPr>
          <w:rFonts w:ascii="Times New Roman" w:hAnsi="Times New Roman"/>
          <w:spacing w:val="0"/>
          <w:sz w:val="24"/>
          <w:szCs w:val="24"/>
        </w:rPr>
        <w:t xml:space="preserve"> или задержки уведомления. </w:t>
      </w:r>
    </w:p>
    <w:p w14:paraId="4FFF3D23" w14:textId="77777777" w:rsidR="00582F96" w:rsidRPr="00582F96" w:rsidRDefault="00582F96" w:rsidP="00582F96">
      <w:pPr>
        <w:pStyle w:val="310"/>
        <w:ind w:firstLine="567"/>
        <w:rPr>
          <w:rFonts w:ascii="Times New Roman" w:hAnsi="Times New Roman"/>
          <w:spacing w:val="0"/>
          <w:sz w:val="24"/>
          <w:szCs w:val="24"/>
        </w:rPr>
      </w:pPr>
      <w:r w:rsidRPr="00582F96">
        <w:rPr>
          <w:rFonts w:ascii="Times New Roman" w:hAnsi="Times New Roman"/>
          <w:spacing w:val="0"/>
          <w:sz w:val="24"/>
          <w:szCs w:val="24"/>
          <w:lang w:val="ru-RU"/>
        </w:rPr>
        <w:t>10</w:t>
      </w:r>
      <w:r w:rsidRPr="00582F96">
        <w:rPr>
          <w:rFonts w:ascii="Times New Roman" w:hAnsi="Times New Roman"/>
          <w:spacing w:val="0"/>
          <w:sz w:val="24"/>
          <w:szCs w:val="24"/>
        </w:rPr>
        <w:t>.2.</w:t>
      </w:r>
      <w:r w:rsidRPr="00582F96">
        <w:rPr>
          <w:rFonts w:ascii="Times New Roman" w:hAnsi="Times New Roman"/>
          <w:spacing w:val="0"/>
          <w:sz w:val="24"/>
          <w:szCs w:val="24"/>
          <w:lang w:val="ru-RU"/>
        </w:rPr>
        <w:t xml:space="preserve"> </w:t>
      </w:r>
      <w:r w:rsidRPr="00582F96">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DD94441" w14:textId="77777777" w:rsidR="00582F96" w:rsidRPr="00582F96" w:rsidRDefault="00582F96" w:rsidP="00582F96">
      <w:pPr>
        <w:pStyle w:val="310"/>
        <w:ind w:firstLine="567"/>
        <w:rPr>
          <w:rFonts w:ascii="Times New Roman" w:hAnsi="Times New Roman"/>
          <w:spacing w:val="0"/>
          <w:sz w:val="24"/>
          <w:szCs w:val="24"/>
        </w:rPr>
      </w:pPr>
      <w:r w:rsidRPr="00582F96">
        <w:rPr>
          <w:rFonts w:ascii="Times New Roman" w:hAnsi="Times New Roman"/>
          <w:spacing w:val="0"/>
          <w:sz w:val="24"/>
          <w:szCs w:val="24"/>
          <w:lang w:val="ru-RU"/>
        </w:rPr>
        <w:t>10</w:t>
      </w:r>
      <w:r w:rsidRPr="00582F96">
        <w:rPr>
          <w:rFonts w:ascii="Times New Roman" w:hAnsi="Times New Roman"/>
          <w:spacing w:val="0"/>
          <w:sz w:val="24"/>
          <w:szCs w:val="24"/>
        </w:rPr>
        <w:t>.3.</w:t>
      </w:r>
      <w:r w:rsidRPr="00582F96">
        <w:rPr>
          <w:rFonts w:ascii="Times New Roman" w:hAnsi="Times New Roman"/>
          <w:spacing w:val="0"/>
          <w:sz w:val="24"/>
          <w:szCs w:val="24"/>
          <w:lang w:val="ru-RU"/>
        </w:rPr>
        <w:t xml:space="preserve"> </w:t>
      </w:r>
      <w:r w:rsidRPr="00582F96">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7A821595" w14:textId="631C319A" w:rsidR="00FE2FE8" w:rsidRPr="00582F96" w:rsidRDefault="00582F96" w:rsidP="00582F96">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82F96">
        <w:rPr>
          <w:rFonts w:ascii="Times New Roman" w:hAnsi="Times New Roman"/>
          <w:sz w:val="24"/>
          <w:szCs w:val="24"/>
        </w:rPr>
        <w:t>10.4. 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r w:rsidR="00FE2FE8" w:rsidRPr="00582F96">
        <w:rPr>
          <w:rFonts w:ascii="Times New Roman" w:eastAsia="Times New Roman" w:hAnsi="Times New Roman" w:cs="Times New Roman"/>
          <w:sz w:val="24"/>
          <w:szCs w:val="24"/>
          <w:lang w:val="x-none" w:eastAsia="ar-SA"/>
        </w:rPr>
        <w:t>.</w:t>
      </w:r>
    </w:p>
    <w:p w14:paraId="6B82F8C7" w14:textId="77777777" w:rsidR="00FE2FE8" w:rsidRPr="00B12091" w:rsidRDefault="00FE2FE8" w:rsidP="00FE2FE8">
      <w:pPr>
        <w:suppressAutoHyphens/>
        <w:spacing w:after="0" w:line="240" w:lineRule="auto"/>
        <w:ind w:firstLine="567"/>
        <w:jc w:val="both"/>
        <w:rPr>
          <w:rFonts w:ascii="Times New Roman" w:eastAsia="Times New Roman" w:hAnsi="Times New Roman" w:cs="Times New Roman"/>
          <w:sz w:val="24"/>
          <w:szCs w:val="24"/>
          <w:highlight w:val="red"/>
          <w:lang w:eastAsia="ar-SA"/>
        </w:rPr>
      </w:pPr>
    </w:p>
    <w:p w14:paraId="1A8EC9AE" w14:textId="77777777" w:rsidR="00FE2FE8" w:rsidRPr="00010978" w:rsidRDefault="00FE2FE8" w:rsidP="00FE2FE8">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010978">
        <w:rPr>
          <w:rFonts w:ascii="Times New Roman" w:eastAsia="Times New Roman" w:hAnsi="Times New Roman" w:cs="Times New Roman"/>
          <w:b/>
          <w:bCs/>
          <w:sz w:val="24"/>
          <w:szCs w:val="24"/>
          <w:lang w:eastAsia="ar-SA"/>
        </w:rPr>
        <w:t>ПРОЧИЕ УСЛОВИЯ</w:t>
      </w:r>
    </w:p>
    <w:p w14:paraId="72DBD487" w14:textId="77777777" w:rsidR="00FE2FE8" w:rsidRPr="00B12091" w:rsidRDefault="00FE2FE8" w:rsidP="00FE2FE8">
      <w:pPr>
        <w:suppressAutoHyphens/>
        <w:spacing w:after="0" w:line="240" w:lineRule="auto"/>
        <w:jc w:val="both"/>
        <w:rPr>
          <w:rFonts w:ascii="Times New Roman" w:eastAsia="Times New Roman" w:hAnsi="Times New Roman" w:cs="Times New Roman"/>
          <w:sz w:val="24"/>
          <w:szCs w:val="24"/>
          <w:highlight w:val="red"/>
          <w:lang w:eastAsia="ar-SA"/>
        </w:rPr>
      </w:pPr>
    </w:p>
    <w:p w14:paraId="48485E9D" w14:textId="77777777" w:rsidR="00010978" w:rsidRPr="00010978" w:rsidRDefault="00010978" w:rsidP="00010978">
      <w:pPr>
        <w:pStyle w:val="210"/>
        <w:widowControl/>
        <w:numPr>
          <w:ilvl w:val="1"/>
          <w:numId w:val="44"/>
        </w:numPr>
        <w:ind w:left="0" w:firstLine="709"/>
        <w:jc w:val="both"/>
        <w:rPr>
          <w:lang w:val="ru-RU"/>
        </w:rPr>
      </w:pPr>
      <w:r w:rsidRPr="00010978">
        <w:rPr>
          <w:lang w:val="ru-RU"/>
        </w:rPr>
        <w:t>Настоящий Договор может быть изменен, дополнен или расторгнут по</w:t>
      </w:r>
      <w:r w:rsidRPr="00274027">
        <w:rPr>
          <w:lang w:val="ru-RU"/>
        </w:rPr>
        <w:t xml:space="preserve"> </w:t>
      </w:r>
      <w:r w:rsidRPr="00010978">
        <w:rPr>
          <w:lang w:val="ru-RU"/>
        </w:rPr>
        <w:t>взаимному согласию Сторон</w:t>
      </w:r>
      <w:r w:rsidRPr="00274027">
        <w:rPr>
          <w:lang w:val="ru-RU"/>
        </w:rPr>
        <w:t>,  в соответствии с действующим законодательством РФ и настоящим Договором</w:t>
      </w:r>
      <w:r w:rsidRPr="00010978">
        <w:rPr>
          <w:lang w:val="ru-RU"/>
        </w:rPr>
        <w:t>.</w:t>
      </w:r>
    </w:p>
    <w:p w14:paraId="1B627A10" w14:textId="77777777" w:rsidR="00010978" w:rsidRPr="00274027" w:rsidRDefault="00010978" w:rsidP="00010978">
      <w:pPr>
        <w:spacing w:after="0" w:line="240" w:lineRule="auto"/>
        <w:ind w:firstLine="567"/>
        <w:jc w:val="both"/>
        <w:rPr>
          <w:rFonts w:ascii="Times New Roman" w:hAnsi="Times New Roman" w:cs="Times New Roman"/>
          <w:b/>
          <w:sz w:val="24"/>
          <w:szCs w:val="24"/>
          <w:lang w:eastAsia="ru-RU"/>
        </w:rPr>
      </w:pPr>
      <w:proofErr w:type="gramStart"/>
      <w:r w:rsidRPr="00274027">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w:t>
      </w:r>
      <w:proofErr w:type="gramEnd"/>
      <w:r w:rsidRPr="00274027">
        <w:rPr>
          <w:rFonts w:ascii="Times New Roman" w:hAnsi="Times New Roman" w:cs="Times New Roman"/>
          <w:sz w:val="24"/>
          <w:szCs w:val="24"/>
          <w:lang w:eastAsia="ru-RU"/>
        </w:rPr>
        <w:t xml:space="preserve">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274027">
        <w:rPr>
          <w:rFonts w:ascii="Times New Roman" w:hAnsi="Times New Roman" w:cs="Times New Roman"/>
          <w:b/>
          <w:sz w:val="24"/>
          <w:szCs w:val="24"/>
          <w:lang w:eastAsia="ru-RU"/>
        </w:rPr>
        <w:t xml:space="preserve"> </w:t>
      </w:r>
    </w:p>
    <w:p w14:paraId="2BF1872A" w14:textId="77777777" w:rsidR="00010978" w:rsidRPr="00010978" w:rsidRDefault="00010978" w:rsidP="00010978">
      <w:pPr>
        <w:pStyle w:val="210"/>
        <w:widowControl/>
        <w:numPr>
          <w:ilvl w:val="1"/>
          <w:numId w:val="44"/>
        </w:numPr>
        <w:ind w:left="0" w:firstLine="567"/>
        <w:jc w:val="both"/>
        <w:rPr>
          <w:lang w:val="ru-RU"/>
        </w:rPr>
      </w:pPr>
      <w:proofErr w:type="gramStart"/>
      <w:r w:rsidRPr="00274027">
        <w:rPr>
          <w:lang w:val="ru-RU"/>
        </w:rPr>
        <w:t xml:space="preserve">Поставщик </w:t>
      </w:r>
      <w:r w:rsidRPr="00010978">
        <w:rPr>
          <w:lang w:val="ru-RU"/>
        </w:rPr>
        <w:t xml:space="preserve">не вправе передавать свои права и обязанности, вытекающие из настоящего Договора, в том числе производить уступку права требования уплаты </w:t>
      </w:r>
      <w:r w:rsidRPr="00010978">
        <w:rPr>
          <w:lang w:val="ru-RU"/>
        </w:rPr>
        <w:lastRenderedPageBreak/>
        <w:t>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roofErr w:type="gramEnd"/>
    </w:p>
    <w:p w14:paraId="6BDB1771" w14:textId="77777777" w:rsidR="00010978" w:rsidRPr="00010978" w:rsidRDefault="00010978" w:rsidP="00010978">
      <w:pPr>
        <w:pStyle w:val="210"/>
        <w:jc w:val="both"/>
        <w:rPr>
          <w:lang w:val="ru-RU"/>
        </w:rPr>
      </w:pPr>
      <w:r w:rsidRPr="00010978">
        <w:rPr>
          <w:lang w:val="ru-RU"/>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4F1F4B4D" w14:textId="77777777" w:rsidR="00010978" w:rsidRPr="00274027" w:rsidRDefault="00010978" w:rsidP="00010978">
      <w:pPr>
        <w:pStyle w:val="afd"/>
        <w:numPr>
          <w:ilvl w:val="1"/>
          <w:numId w:val="44"/>
        </w:numPr>
        <w:tabs>
          <w:tab w:val="clear" w:pos="425"/>
          <w:tab w:val="clear" w:pos="567"/>
          <w:tab w:val="clear" w:pos="709"/>
        </w:tabs>
        <w:spacing w:after="0"/>
        <w:ind w:left="0" w:firstLine="567"/>
        <w:jc w:val="both"/>
      </w:pPr>
      <w:r w:rsidRPr="00274027">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E98AF8C" w14:textId="77777777" w:rsidR="00010978" w:rsidRPr="00274027" w:rsidRDefault="00010978" w:rsidP="00010978">
      <w:pPr>
        <w:pStyle w:val="afd"/>
        <w:spacing w:after="0"/>
        <w:ind w:firstLine="567"/>
        <w:jc w:val="both"/>
      </w:pPr>
      <w:r w:rsidRPr="00274027">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2938140" w14:textId="77777777" w:rsidR="00010978" w:rsidRPr="00274027" w:rsidRDefault="00010978" w:rsidP="00010978">
      <w:pPr>
        <w:pStyle w:val="afd"/>
        <w:spacing w:after="0"/>
        <w:ind w:firstLine="567"/>
        <w:jc w:val="both"/>
      </w:pPr>
      <w:r w:rsidRPr="00274027">
        <w:t>Переданные вышеуказанными способами, документы имеют полную юридическую силу.</w:t>
      </w:r>
    </w:p>
    <w:p w14:paraId="2FD2439A" w14:textId="77777777" w:rsidR="00010978" w:rsidRPr="00274027" w:rsidRDefault="00010978" w:rsidP="00010978">
      <w:pPr>
        <w:pStyle w:val="afd"/>
        <w:spacing w:after="0"/>
        <w:ind w:firstLine="567"/>
        <w:jc w:val="both"/>
      </w:pPr>
      <w:proofErr w:type="gramStart"/>
      <w:r w:rsidRPr="00274027">
        <w:t>Указанное</w:t>
      </w:r>
      <w:proofErr w:type="gramEnd"/>
      <w:r w:rsidRPr="00274027">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0782C22" w14:textId="77777777" w:rsidR="00010978" w:rsidRPr="00274027" w:rsidRDefault="00010978" w:rsidP="00010978">
      <w:pPr>
        <w:pStyle w:val="afd"/>
        <w:spacing w:after="0"/>
        <w:ind w:firstLine="567"/>
        <w:jc w:val="both"/>
      </w:pPr>
      <w:r w:rsidRPr="00274027">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274027">
        <w:rPr>
          <w:b/>
          <w:bCs/>
        </w:rPr>
        <w:t xml:space="preserve"> </w:t>
      </w:r>
      <w:r w:rsidRPr="00274027">
        <w:t>дней  с даты их получения (без учета пробега почты), за исключением случаев, предусмотренных настоящим Договором.</w:t>
      </w:r>
    </w:p>
    <w:p w14:paraId="0D41EF3E" w14:textId="77777777" w:rsidR="00010978" w:rsidRPr="00274027" w:rsidRDefault="00010978" w:rsidP="00010978">
      <w:pPr>
        <w:pStyle w:val="afd"/>
        <w:spacing w:after="0"/>
        <w:ind w:firstLine="567"/>
        <w:jc w:val="both"/>
      </w:pPr>
      <w:r w:rsidRPr="00274027">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274027">
        <w:t>даты их получения (без учета пробега почты), за исключением случаев, предусмотренных настоящим Договором.</w:t>
      </w:r>
    </w:p>
    <w:p w14:paraId="3583DDAA" w14:textId="77777777" w:rsidR="00010978" w:rsidRPr="00274027" w:rsidRDefault="00010978" w:rsidP="00010978">
      <w:pPr>
        <w:numPr>
          <w:ilvl w:val="1"/>
          <w:numId w:val="44"/>
        </w:numPr>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274027">
        <w:rPr>
          <w:rFonts w:ascii="Times New Roman" w:hAnsi="Times New Roman" w:cs="Times New Roman"/>
          <w:sz w:val="24"/>
          <w:szCs w:val="24"/>
        </w:rPr>
        <w:t>данных</w:t>
      </w:r>
      <w:proofErr w:type="gramEnd"/>
      <w:r w:rsidRPr="00274027">
        <w:rPr>
          <w:rFonts w:ascii="Times New Roman" w:hAnsi="Times New Roman" w:cs="Times New Roman"/>
          <w:sz w:val="24"/>
          <w:szCs w:val="24"/>
        </w:rPr>
        <w:t xml:space="preserve"> необходимых для правильного оформления настоящего Договора и последующего выставления счетов-фактур </w:t>
      </w:r>
      <w:r w:rsidRPr="00274027">
        <w:rPr>
          <w:rFonts w:ascii="Times New Roman" w:hAnsi="Times New Roman" w:cs="Times New Roman"/>
          <w:i/>
          <w:sz w:val="24"/>
          <w:szCs w:val="24"/>
        </w:rPr>
        <w:t>(УПД),</w:t>
      </w:r>
      <w:r w:rsidRPr="00274027">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274027">
        <w:rPr>
          <w:rFonts w:ascii="Times New Roman" w:hAnsi="Times New Roman" w:cs="Times New Roman"/>
          <w:sz w:val="24"/>
          <w:szCs w:val="24"/>
          <w:lang w:eastAsia="ru-RU"/>
        </w:rPr>
        <w:t xml:space="preserve"> </w:t>
      </w:r>
    </w:p>
    <w:p w14:paraId="1EDB88D1" w14:textId="77777777" w:rsidR="00010978" w:rsidRPr="00274027" w:rsidRDefault="00010978" w:rsidP="00010978">
      <w:pPr>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671C8D65" w14:textId="77777777" w:rsidR="00010978" w:rsidRPr="00274027" w:rsidRDefault="00010978" w:rsidP="00010978">
      <w:pPr>
        <w:spacing w:after="0" w:line="240" w:lineRule="auto"/>
        <w:ind w:firstLine="567"/>
        <w:jc w:val="both"/>
        <w:rPr>
          <w:rFonts w:ascii="Times New Roman" w:hAnsi="Times New Roman"/>
          <w:sz w:val="24"/>
          <w:szCs w:val="24"/>
        </w:rPr>
      </w:pPr>
      <w:r w:rsidRPr="00274027">
        <w:rPr>
          <w:rFonts w:ascii="Times New Roman" w:hAnsi="Times New Roman"/>
          <w:sz w:val="24"/>
          <w:szCs w:val="24"/>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4D6942DE" w14:textId="77777777" w:rsidR="00010978" w:rsidRPr="00274027" w:rsidRDefault="00010978" w:rsidP="00010978">
      <w:pPr>
        <w:spacing w:after="0" w:line="240" w:lineRule="auto"/>
        <w:ind w:firstLine="567"/>
        <w:jc w:val="both"/>
        <w:rPr>
          <w:rFonts w:ascii="Times New Roman" w:hAnsi="Times New Roman"/>
          <w:sz w:val="24"/>
          <w:szCs w:val="24"/>
        </w:rPr>
      </w:pPr>
      <w:r w:rsidRPr="00274027">
        <w:rPr>
          <w:rFonts w:ascii="Times New Roman" w:hAnsi="Times New Roman"/>
          <w:sz w:val="24"/>
          <w:szCs w:val="24"/>
        </w:rPr>
        <w:t xml:space="preserve">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w:t>
      </w:r>
      <w:proofErr w:type="gramStart"/>
      <w:r w:rsidRPr="00274027">
        <w:rPr>
          <w:rFonts w:ascii="Times New Roman" w:hAnsi="Times New Roman"/>
          <w:sz w:val="24"/>
          <w:szCs w:val="24"/>
        </w:rPr>
        <w:t>с даты</w:t>
      </w:r>
      <w:proofErr w:type="gramEnd"/>
      <w:r w:rsidRPr="00274027">
        <w:rPr>
          <w:rFonts w:ascii="Times New Roman" w:hAnsi="Times New Roman"/>
          <w:sz w:val="24"/>
          <w:szCs w:val="24"/>
        </w:rPr>
        <w:t xml:space="preserve"> её получения другой Стороной.</w:t>
      </w:r>
    </w:p>
    <w:p w14:paraId="5A371D0F" w14:textId="77777777" w:rsidR="00010978" w:rsidRPr="00274027" w:rsidRDefault="00010978" w:rsidP="00010978">
      <w:pPr>
        <w:spacing w:after="0" w:line="240" w:lineRule="auto"/>
        <w:ind w:firstLine="567"/>
        <w:jc w:val="both"/>
        <w:rPr>
          <w:rFonts w:ascii="Times New Roman" w:hAnsi="Times New Roman" w:cs="Times New Roman"/>
          <w:sz w:val="24"/>
          <w:szCs w:val="24"/>
        </w:rPr>
      </w:pPr>
      <w:r w:rsidRPr="00274027">
        <w:rPr>
          <w:rFonts w:ascii="Times New Roman" w:hAnsi="Times New Roman"/>
          <w:sz w:val="24"/>
          <w:szCs w:val="24"/>
        </w:rPr>
        <w:t xml:space="preserve"> В случае </w:t>
      </w:r>
      <w:proofErr w:type="gramStart"/>
      <w:r w:rsidRPr="00274027">
        <w:rPr>
          <w:rFonts w:ascii="Times New Roman" w:hAnsi="Times New Roman"/>
          <w:sz w:val="24"/>
          <w:szCs w:val="24"/>
        </w:rPr>
        <w:t>не достижения</w:t>
      </w:r>
      <w:proofErr w:type="gramEnd"/>
      <w:r w:rsidRPr="00274027">
        <w:rPr>
          <w:rFonts w:ascii="Times New Roman" w:hAnsi="Times New Roman"/>
          <w:sz w:val="24"/>
          <w:szCs w:val="24"/>
        </w:rPr>
        <w:t xml:space="preserve"> согласия Сторонами, споры передаются на рассмотрение в Арбитражный суд Мурманской области. </w:t>
      </w:r>
    </w:p>
    <w:p w14:paraId="0F629D32" w14:textId="77777777" w:rsidR="00010978" w:rsidRPr="00274027" w:rsidRDefault="00010978" w:rsidP="00010978">
      <w:pPr>
        <w:pStyle w:val="afd"/>
        <w:spacing w:after="0"/>
        <w:ind w:firstLine="567"/>
        <w:jc w:val="both"/>
      </w:pPr>
      <w:r w:rsidRPr="00274027">
        <w:t>11.7.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5354B59" w14:textId="77777777" w:rsidR="00010978" w:rsidRPr="00274027" w:rsidRDefault="00010978" w:rsidP="00010978">
      <w:pPr>
        <w:pStyle w:val="afd"/>
        <w:spacing w:after="0"/>
        <w:ind w:firstLine="567"/>
        <w:jc w:val="both"/>
      </w:pPr>
      <w:r w:rsidRPr="00274027">
        <w:lastRenderedPageBreak/>
        <w:t xml:space="preserve">11.8. Условия настоящего Договора распространяют свою силу на правоотношения, возникшие с момента подписания Договора. </w:t>
      </w:r>
    </w:p>
    <w:p w14:paraId="78987A68" w14:textId="77777777" w:rsidR="00010978" w:rsidRPr="00274027" w:rsidRDefault="00010978" w:rsidP="00010978">
      <w:pPr>
        <w:pStyle w:val="afd"/>
        <w:spacing w:after="0"/>
        <w:ind w:firstLine="567"/>
        <w:jc w:val="both"/>
      </w:pPr>
      <w:r w:rsidRPr="00274027">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C9CE943" w14:textId="77777777" w:rsidR="00010978" w:rsidRPr="00274027" w:rsidRDefault="00010978" w:rsidP="00010978">
      <w:pPr>
        <w:pStyle w:val="afd"/>
        <w:spacing w:after="0"/>
        <w:ind w:firstLine="567"/>
        <w:jc w:val="both"/>
      </w:pPr>
      <w:r w:rsidRPr="00274027">
        <w:t>11.9. Во всем остальном, что не упомянуто настоящим Договором, Стороны будут руководствоваться действующим законодательством РФ.</w:t>
      </w:r>
    </w:p>
    <w:p w14:paraId="7AAD5E04" w14:textId="77777777" w:rsidR="00010978" w:rsidRPr="00274027" w:rsidRDefault="00010978" w:rsidP="00010978">
      <w:pPr>
        <w:pStyle w:val="afd"/>
        <w:spacing w:after="0"/>
        <w:ind w:firstLine="567"/>
        <w:jc w:val="both"/>
      </w:pPr>
      <w:r w:rsidRPr="00274027">
        <w:t>11.10. К настоящему Договору прилагаются:</w:t>
      </w:r>
    </w:p>
    <w:p w14:paraId="0C433889" w14:textId="2A0C2758" w:rsidR="00FE2FE8" w:rsidRPr="00B12091" w:rsidRDefault="00010978" w:rsidP="00010978">
      <w:pPr>
        <w:suppressAutoHyphens/>
        <w:spacing w:after="0" w:line="240" w:lineRule="auto"/>
        <w:ind w:firstLine="567"/>
        <w:jc w:val="both"/>
        <w:rPr>
          <w:rFonts w:ascii="Times New Roman" w:eastAsia="Times New Roman" w:hAnsi="Times New Roman" w:cs="Times New Roman"/>
          <w:sz w:val="24"/>
          <w:szCs w:val="24"/>
          <w:highlight w:val="red"/>
          <w:lang w:val="x-none" w:eastAsia="ar-SA"/>
        </w:rPr>
      </w:pPr>
      <w:r w:rsidRPr="00274027">
        <w:rPr>
          <w:rFonts w:ascii="Times New Roman" w:hAnsi="Times New Roman"/>
          <w:sz w:val="24"/>
          <w:szCs w:val="24"/>
        </w:rPr>
        <w:t>1) Форма заявки на поставку Продукции автомобильным транспортом (Приложение      № 1)</w:t>
      </w:r>
      <w:r>
        <w:rPr>
          <w:rFonts w:ascii="Times New Roman" w:hAnsi="Times New Roman"/>
          <w:sz w:val="24"/>
          <w:szCs w:val="24"/>
        </w:rPr>
        <w:t>.</w:t>
      </w:r>
    </w:p>
    <w:p w14:paraId="09DCA89A" w14:textId="77777777" w:rsidR="00FE2FE8" w:rsidRPr="00B12091" w:rsidRDefault="00FE2FE8" w:rsidP="00FE2FE8">
      <w:pPr>
        <w:suppressAutoHyphens/>
        <w:spacing w:after="0" w:line="240" w:lineRule="auto"/>
        <w:jc w:val="both"/>
        <w:rPr>
          <w:rFonts w:ascii="Times New Roman" w:eastAsia="Times New Roman" w:hAnsi="Times New Roman" w:cs="Times New Roman"/>
          <w:sz w:val="24"/>
          <w:szCs w:val="24"/>
          <w:highlight w:val="red"/>
          <w:lang w:eastAsia="ar-SA"/>
        </w:rPr>
      </w:pPr>
    </w:p>
    <w:p w14:paraId="713CE4B3" w14:textId="77777777" w:rsidR="00FE2FE8" w:rsidRPr="00BD0073" w:rsidRDefault="00FE2FE8" w:rsidP="00FE2FE8">
      <w:pPr>
        <w:numPr>
          <w:ilvl w:val="0"/>
          <w:numId w:val="44"/>
        </w:numPr>
        <w:suppressAutoHyphens/>
        <w:spacing w:after="0" w:line="240" w:lineRule="auto"/>
        <w:ind w:left="360"/>
        <w:jc w:val="center"/>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FE2FE8" w:rsidRPr="00BD0073" w14:paraId="0EF9880F" w14:textId="77777777" w:rsidTr="0093398C">
        <w:trPr>
          <w:trHeight w:val="784"/>
        </w:trPr>
        <w:tc>
          <w:tcPr>
            <w:tcW w:w="4536" w:type="dxa"/>
            <w:shd w:val="clear" w:color="auto" w:fill="auto"/>
          </w:tcPr>
          <w:p w14:paraId="481E8F2D" w14:textId="77777777" w:rsidR="00FE2FE8" w:rsidRPr="00BD0073" w:rsidRDefault="00FE2FE8" w:rsidP="00FE2FE8">
            <w:pPr>
              <w:suppressAutoHyphens/>
              <w:snapToGrid w:val="0"/>
              <w:spacing w:after="0" w:line="240" w:lineRule="auto"/>
              <w:jc w:val="both"/>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Поставщик:</w:t>
            </w:r>
          </w:p>
          <w:p w14:paraId="57679DC5" w14:textId="77777777" w:rsidR="00FE2FE8" w:rsidRPr="00BD0073" w:rsidRDefault="00FE2FE8" w:rsidP="00FE2FE8">
            <w:pPr>
              <w:suppressAutoHyphens/>
              <w:spacing w:after="0" w:line="240" w:lineRule="auto"/>
              <w:jc w:val="both"/>
              <w:rPr>
                <w:rFonts w:ascii="Times New Roman" w:eastAsia="Times New Roman" w:hAnsi="Times New Roman" w:cs="Times New Roman"/>
                <w:b/>
                <w:sz w:val="24"/>
                <w:szCs w:val="24"/>
                <w:lang w:eastAsia="ar-SA"/>
              </w:rPr>
            </w:pPr>
            <w:r w:rsidRPr="00BD0073">
              <w:rPr>
                <w:rFonts w:ascii="Times New Roman" w:eastAsia="Times New Roman" w:hAnsi="Times New Roman" w:cs="Times New Roman"/>
                <w:b/>
                <w:sz w:val="24"/>
                <w:szCs w:val="24"/>
                <w:lang w:eastAsia="ar-SA"/>
              </w:rPr>
              <w:t>__________________</w:t>
            </w:r>
          </w:p>
          <w:p w14:paraId="3D1C6209" w14:textId="77777777" w:rsidR="00FE2FE8" w:rsidRPr="00BD0073" w:rsidRDefault="00FE2FE8" w:rsidP="00FE2FE8">
            <w:pPr>
              <w:suppressAutoHyphens/>
              <w:spacing w:after="0" w:line="240" w:lineRule="auto"/>
              <w:rPr>
                <w:rFonts w:ascii="Times New Roman" w:eastAsia="Times New Roman" w:hAnsi="Times New Roman" w:cs="Times New Roman"/>
                <w:sz w:val="24"/>
                <w:szCs w:val="24"/>
                <w:lang w:eastAsia="ar-SA"/>
              </w:rPr>
            </w:pPr>
          </w:p>
          <w:p w14:paraId="04E9DA73" w14:textId="77777777" w:rsidR="00FE2FE8" w:rsidRPr="00BD0073" w:rsidRDefault="00FE2FE8" w:rsidP="00FE2FE8">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1A6E25D4" w14:textId="77777777" w:rsidR="00FE2FE8" w:rsidRPr="00BD0073" w:rsidRDefault="00FE2FE8" w:rsidP="00FE2FE8">
            <w:pPr>
              <w:suppressAutoHyphens/>
              <w:snapToGrid w:val="0"/>
              <w:spacing w:after="0" w:line="240" w:lineRule="auto"/>
              <w:jc w:val="both"/>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Покупатель:</w:t>
            </w:r>
          </w:p>
          <w:p w14:paraId="0EADE466" w14:textId="77777777" w:rsidR="00FE2FE8" w:rsidRPr="00BD0073" w:rsidRDefault="00FE2FE8" w:rsidP="00FE2FE8">
            <w:pPr>
              <w:suppressAutoHyphens/>
              <w:spacing w:after="0" w:line="240" w:lineRule="auto"/>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Акционерное общество «Мурманэнергосбыт» (АО «МЭС»)</w:t>
            </w:r>
          </w:p>
          <w:p w14:paraId="401FE13D" w14:textId="77777777" w:rsidR="00FE2FE8" w:rsidRPr="00BD0073" w:rsidRDefault="00FE2FE8" w:rsidP="00FE2FE8">
            <w:pPr>
              <w:suppressAutoHyphens/>
              <w:spacing w:after="0" w:line="240" w:lineRule="auto"/>
              <w:rPr>
                <w:rFonts w:ascii="Times New Roman" w:eastAsia="Times New Roman" w:hAnsi="Times New Roman" w:cs="Times New Roman"/>
                <w:b/>
                <w:bCs/>
                <w:sz w:val="24"/>
                <w:szCs w:val="24"/>
                <w:lang w:eastAsia="ar-SA"/>
              </w:rPr>
            </w:pPr>
          </w:p>
          <w:p w14:paraId="5FBA5A78"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ИНН 5190907139, КПП 785150001</w:t>
            </w:r>
          </w:p>
          <w:p w14:paraId="0B2D8D81"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 xml:space="preserve">ОГРН 1095190009111 </w:t>
            </w:r>
          </w:p>
          <w:p w14:paraId="6D9A5485"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 xml:space="preserve">Юридический адрес: 183034,г. Мурманск, </w:t>
            </w:r>
          </w:p>
          <w:p w14:paraId="54A9572B"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ул. Свердлова, дом 39, корпус 1</w:t>
            </w:r>
          </w:p>
          <w:p w14:paraId="7F81F957"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 xml:space="preserve">Почтовый адрес: 183034, г. Мурманск, </w:t>
            </w:r>
          </w:p>
          <w:p w14:paraId="38476DF3"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ул. Свердлова, дом 39, корпус 1</w:t>
            </w:r>
          </w:p>
          <w:p w14:paraId="2751DA1F"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 xml:space="preserve">Ф-л Банка ГПБ (АО) «Северо-Западный»  </w:t>
            </w:r>
          </w:p>
          <w:p w14:paraId="0A299EBF"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г. Санкт-Петербург</w:t>
            </w:r>
          </w:p>
          <w:p w14:paraId="79BBC3CC" w14:textId="77777777" w:rsidR="00BD0073" w:rsidRPr="00BD0073" w:rsidRDefault="00BD0073" w:rsidP="00BD0073">
            <w:pPr>
              <w:spacing w:after="0" w:line="240" w:lineRule="auto"/>
              <w:rPr>
                <w:rFonts w:ascii="Times New Roman" w:hAnsi="Times New Roman" w:cs="Times New Roman"/>
                <w:bCs/>
                <w:sz w:val="24"/>
                <w:szCs w:val="24"/>
              </w:rPr>
            </w:pPr>
            <w:proofErr w:type="gramStart"/>
            <w:r w:rsidRPr="00BD0073">
              <w:rPr>
                <w:rFonts w:ascii="Times New Roman" w:hAnsi="Times New Roman" w:cs="Times New Roman"/>
                <w:bCs/>
                <w:sz w:val="24"/>
                <w:szCs w:val="24"/>
              </w:rPr>
              <w:t>Р</w:t>
            </w:r>
            <w:proofErr w:type="gramEnd"/>
            <w:r w:rsidRPr="00BD0073">
              <w:rPr>
                <w:rFonts w:ascii="Times New Roman" w:hAnsi="Times New Roman" w:cs="Times New Roman"/>
                <w:bCs/>
                <w:sz w:val="24"/>
                <w:szCs w:val="24"/>
              </w:rPr>
              <w:t>/с: 407 028 103 000 010 03 064</w:t>
            </w:r>
          </w:p>
          <w:p w14:paraId="33537514" w14:textId="77777777" w:rsidR="00BD0073" w:rsidRPr="00BD0073" w:rsidRDefault="00BD0073" w:rsidP="00BD0073">
            <w:pPr>
              <w:spacing w:after="0" w:line="240" w:lineRule="auto"/>
              <w:rPr>
                <w:rFonts w:ascii="Times New Roman" w:hAnsi="Times New Roman" w:cs="Times New Roman"/>
                <w:bCs/>
                <w:sz w:val="24"/>
                <w:szCs w:val="24"/>
              </w:rPr>
            </w:pPr>
            <w:proofErr w:type="gramStart"/>
            <w:r w:rsidRPr="00BD0073">
              <w:rPr>
                <w:rFonts w:ascii="Times New Roman" w:hAnsi="Times New Roman" w:cs="Times New Roman"/>
                <w:bCs/>
                <w:sz w:val="24"/>
                <w:szCs w:val="24"/>
              </w:rPr>
              <w:t>К/с: 301 018 102 000 000 00 827</w:t>
            </w:r>
            <w:proofErr w:type="gramEnd"/>
          </w:p>
          <w:p w14:paraId="23BF3F6F"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 xml:space="preserve">БИК 044030827  </w:t>
            </w:r>
          </w:p>
          <w:p w14:paraId="7AF13D84" w14:textId="77777777" w:rsidR="00BD0073" w:rsidRPr="00BD0073" w:rsidRDefault="00BD0073" w:rsidP="00BD0073">
            <w:pPr>
              <w:spacing w:after="0" w:line="240" w:lineRule="auto"/>
              <w:rPr>
                <w:rFonts w:ascii="Times New Roman" w:hAnsi="Times New Roman" w:cs="Times New Roman"/>
                <w:bCs/>
                <w:sz w:val="24"/>
                <w:szCs w:val="24"/>
              </w:rPr>
            </w:pPr>
            <w:r w:rsidRPr="00BD0073">
              <w:rPr>
                <w:rFonts w:ascii="Times New Roman" w:hAnsi="Times New Roman" w:cs="Times New Roman"/>
                <w:bCs/>
                <w:sz w:val="24"/>
                <w:szCs w:val="24"/>
              </w:rPr>
              <w:t>ОКПО 88036460, ОКВЭД 35.30</w:t>
            </w:r>
          </w:p>
          <w:p w14:paraId="13D1FA00" w14:textId="77777777" w:rsidR="00BD0073" w:rsidRPr="00BD0073" w:rsidRDefault="00BD0073" w:rsidP="00BD0073">
            <w:pPr>
              <w:spacing w:after="0" w:line="240" w:lineRule="auto"/>
              <w:rPr>
                <w:rFonts w:ascii="Times New Roman" w:hAnsi="Times New Roman" w:cs="Times New Roman"/>
                <w:bCs/>
                <w:sz w:val="24"/>
                <w:szCs w:val="24"/>
                <w:lang w:val="en-US"/>
              </w:rPr>
            </w:pPr>
            <w:proofErr w:type="gramStart"/>
            <w:r w:rsidRPr="00BD0073">
              <w:rPr>
                <w:rFonts w:ascii="Times New Roman" w:hAnsi="Times New Roman" w:cs="Times New Roman"/>
                <w:bCs/>
                <w:sz w:val="24"/>
                <w:szCs w:val="24"/>
              </w:rPr>
              <w:t>е</w:t>
            </w:r>
            <w:proofErr w:type="gramEnd"/>
            <w:r w:rsidRPr="00BD0073">
              <w:rPr>
                <w:rFonts w:ascii="Times New Roman" w:hAnsi="Times New Roman" w:cs="Times New Roman"/>
                <w:bCs/>
                <w:sz w:val="24"/>
                <w:szCs w:val="24"/>
                <w:lang w:val="en-US"/>
              </w:rPr>
              <w:t>-mail: info@mures.ru</w:t>
            </w:r>
          </w:p>
          <w:p w14:paraId="79708E04" w14:textId="77777777" w:rsidR="00BD0073" w:rsidRPr="00BD0073" w:rsidRDefault="00BD0073" w:rsidP="00BD0073">
            <w:pPr>
              <w:spacing w:after="0" w:line="240" w:lineRule="auto"/>
              <w:rPr>
                <w:rFonts w:ascii="Times New Roman" w:hAnsi="Times New Roman" w:cs="Times New Roman"/>
                <w:bCs/>
                <w:sz w:val="24"/>
                <w:szCs w:val="24"/>
                <w:lang w:val="en-US"/>
              </w:rPr>
            </w:pPr>
            <w:r w:rsidRPr="00BD0073">
              <w:rPr>
                <w:rFonts w:ascii="Times New Roman" w:hAnsi="Times New Roman" w:cs="Times New Roman"/>
                <w:bCs/>
                <w:sz w:val="24"/>
                <w:szCs w:val="24"/>
              </w:rPr>
              <w:t>Телефон</w:t>
            </w:r>
            <w:r w:rsidRPr="00BD0073">
              <w:rPr>
                <w:rFonts w:ascii="Times New Roman" w:hAnsi="Times New Roman" w:cs="Times New Roman"/>
                <w:bCs/>
                <w:sz w:val="24"/>
                <w:szCs w:val="24"/>
                <w:lang w:val="en-US"/>
              </w:rPr>
              <w:t xml:space="preserve">: (8152) 68-63-26 </w:t>
            </w:r>
          </w:p>
          <w:p w14:paraId="6CC2F9E4" w14:textId="6E051C3F" w:rsidR="00FE2FE8" w:rsidRPr="00BD0073" w:rsidRDefault="00BD0073" w:rsidP="00BD0073">
            <w:pPr>
              <w:suppressAutoHyphens/>
              <w:spacing w:after="0" w:line="240" w:lineRule="auto"/>
              <w:rPr>
                <w:rFonts w:ascii="Times New Roman" w:eastAsia="Times New Roman" w:hAnsi="Times New Roman" w:cs="Times New Roman"/>
                <w:sz w:val="24"/>
                <w:szCs w:val="24"/>
                <w:lang w:eastAsia="ar-SA"/>
              </w:rPr>
            </w:pPr>
            <w:r w:rsidRPr="00BD0073">
              <w:rPr>
                <w:rFonts w:ascii="Times New Roman" w:hAnsi="Times New Roman" w:cs="Times New Roman"/>
                <w:bCs/>
                <w:sz w:val="24"/>
                <w:szCs w:val="24"/>
              </w:rPr>
              <w:t>Факс: (8152) 43-90-13</w:t>
            </w:r>
          </w:p>
        </w:tc>
      </w:tr>
      <w:tr w:rsidR="00FE2FE8" w:rsidRPr="00FE2FE8" w14:paraId="28FB8640" w14:textId="77777777" w:rsidTr="0093398C">
        <w:trPr>
          <w:trHeight w:val="651"/>
        </w:trPr>
        <w:tc>
          <w:tcPr>
            <w:tcW w:w="4536" w:type="dxa"/>
            <w:shd w:val="clear" w:color="auto" w:fill="auto"/>
          </w:tcPr>
          <w:p w14:paraId="15E54E0A" w14:textId="77777777" w:rsidR="00FE2FE8" w:rsidRPr="00BD0073"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___________________</w:t>
            </w:r>
          </w:p>
          <w:p w14:paraId="18EF9E04" w14:textId="77777777" w:rsidR="00FE2FE8" w:rsidRPr="00BD0073"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B8DC4C3" w14:textId="77777777" w:rsidR="00FE2FE8" w:rsidRPr="00BD0073"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______________/                       /</w:t>
            </w:r>
          </w:p>
          <w:p w14:paraId="48C2475A" w14:textId="77777777" w:rsidR="00FE2FE8" w:rsidRPr="00BD0073" w:rsidRDefault="00FE2FE8" w:rsidP="00FE2FE8">
            <w:pPr>
              <w:suppressAutoHyphens/>
              <w:spacing w:after="0" w:line="240" w:lineRule="auto"/>
              <w:ind w:firstLine="567"/>
              <w:jc w:val="both"/>
              <w:rPr>
                <w:rFonts w:ascii="Times New Roman" w:eastAsia="Times New Roman" w:hAnsi="Times New Roman" w:cs="Times New Roman"/>
                <w:sz w:val="20"/>
                <w:szCs w:val="20"/>
                <w:lang w:eastAsia="ar-SA"/>
              </w:rPr>
            </w:pPr>
            <w:r w:rsidRPr="00BD0073">
              <w:rPr>
                <w:rFonts w:ascii="Times New Roman" w:eastAsia="Times New Roman" w:hAnsi="Times New Roman" w:cs="Times New Roman"/>
                <w:sz w:val="20"/>
                <w:szCs w:val="20"/>
                <w:lang w:eastAsia="ar-SA"/>
              </w:rPr>
              <w:t>М.П.</w:t>
            </w:r>
          </w:p>
        </w:tc>
        <w:tc>
          <w:tcPr>
            <w:tcW w:w="5112" w:type="dxa"/>
            <w:shd w:val="clear" w:color="auto" w:fill="auto"/>
          </w:tcPr>
          <w:p w14:paraId="603831B8" w14:textId="77777777" w:rsidR="00FE2FE8" w:rsidRPr="00BD0073" w:rsidRDefault="00FE2FE8" w:rsidP="00FE2FE8">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_______________________</w:t>
            </w:r>
          </w:p>
          <w:p w14:paraId="66D83A81" w14:textId="77777777" w:rsidR="00FE2FE8" w:rsidRPr="00BD0073"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10495ED4" w14:textId="77777777" w:rsidR="00FE2FE8" w:rsidRPr="00BD0073"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BD0073">
              <w:rPr>
                <w:rFonts w:ascii="Times New Roman" w:eastAsia="Times New Roman" w:hAnsi="Times New Roman" w:cs="Times New Roman"/>
                <w:b/>
                <w:bCs/>
                <w:sz w:val="24"/>
                <w:szCs w:val="24"/>
                <w:lang w:eastAsia="ar-SA"/>
              </w:rPr>
              <w:t>______________/                     /</w:t>
            </w:r>
          </w:p>
          <w:p w14:paraId="69C79712"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0"/>
                <w:szCs w:val="20"/>
                <w:lang w:eastAsia="ar-SA"/>
              </w:rPr>
            </w:pPr>
            <w:r w:rsidRPr="00BD0073">
              <w:rPr>
                <w:rFonts w:ascii="Times New Roman" w:eastAsia="Times New Roman" w:hAnsi="Times New Roman" w:cs="Times New Roman"/>
                <w:sz w:val="20"/>
                <w:szCs w:val="20"/>
                <w:lang w:eastAsia="ar-SA"/>
              </w:rPr>
              <w:t>М.П.</w:t>
            </w:r>
          </w:p>
        </w:tc>
      </w:tr>
    </w:tbl>
    <w:p w14:paraId="545A10A0"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E3CBFFD"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B9E1C09"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BA657EB"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5787934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0729305C"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5230E3AE"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89B752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EE97AE9"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E1D0328" w14:textId="46B298A4"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4C969F0C" w14:textId="49607689"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14B0442F" w14:textId="49346D7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7B57E5AF" w14:textId="76137603"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63A352A4" w14:textId="0BA639A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02FF11AB"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A0EC61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03D2087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2B9AB7B6"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98680BB"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Приложение № 1</w:t>
      </w:r>
      <w:r w:rsidRPr="00FE2FE8">
        <w:rPr>
          <w:rFonts w:ascii="Times New Roman" w:eastAsia="Times New Roman" w:hAnsi="Times New Roman" w:cs="Times New Roman"/>
          <w:sz w:val="24"/>
          <w:szCs w:val="24"/>
          <w:lang w:eastAsia="ru-RU"/>
        </w:rPr>
        <w:t xml:space="preserve">                                                                          </w:t>
      </w:r>
    </w:p>
    <w:p w14:paraId="680567F0"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к Договору поставки № ___________ от ____________ </w:t>
      </w:r>
      <w:proofErr w:type="gramStart"/>
      <w:r w:rsidRPr="00FE2FE8">
        <w:rPr>
          <w:rFonts w:ascii="Times New Roman" w:eastAsia="Times New Roman" w:hAnsi="Times New Roman" w:cs="Times New Roman"/>
          <w:sz w:val="24"/>
          <w:szCs w:val="24"/>
          <w:lang w:eastAsia="ar-SA"/>
        </w:rPr>
        <w:t>г</w:t>
      </w:r>
      <w:proofErr w:type="gramEnd"/>
      <w:r w:rsidRPr="00FE2FE8">
        <w:rPr>
          <w:rFonts w:ascii="Times New Roman" w:eastAsia="Times New Roman" w:hAnsi="Times New Roman" w:cs="Times New Roman"/>
          <w:sz w:val="24"/>
          <w:szCs w:val="24"/>
          <w:lang w:eastAsia="ar-SA"/>
        </w:rPr>
        <w:t>.</w:t>
      </w:r>
    </w:p>
    <w:p w14:paraId="32715282"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Форма заявки на поставку Продукции                                         </w:t>
      </w:r>
    </w:p>
    <w:p w14:paraId="4077036B"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автомобильным транспортом</w:t>
      </w:r>
    </w:p>
    <w:p w14:paraId="30CAF092" w14:textId="2DAED5CC"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Calibri" w:eastAsia="Calibri" w:hAnsi="Calibri" w:cs="Times New Roman"/>
          <w:noProof/>
          <w:lang w:eastAsia="ru-RU"/>
        </w:rPr>
        <w:drawing>
          <wp:inline distT="0" distB="0" distL="0" distR="0" wp14:anchorId="4D50F2D4" wp14:editId="2D3A3924">
            <wp:extent cx="6299835" cy="156527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99835" cy="1565275"/>
                    </a:xfrm>
                    <a:prstGeom prst="rect">
                      <a:avLst/>
                    </a:prstGeom>
                    <a:noFill/>
                    <a:ln>
                      <a:noFill/>
                    </a:ln>
                  </pic:spPr>
                </pic:pic>
              </a:graphicData>
            </a:graphic>
          </wp:inline>
        </w:drawing>
      </w:r>
    </w:p>
    <w:p w14:paraId="747BDC90" w14:textId="77777777" w:rsidR="00FE2FE8" w:rsidRPr="00FE2FE8" w:rsidRDefault="00FE2FE8" w:rsidP="00FE2FE8">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FE2FE8" w:rsidRPr="00FE2FE8" w14:paraId="199EA324" w14:textId="77777777" w:rsidTr="0093398C">
        <w:trPr>
          <w:trHeight w:val="53"/>
        </w:trPr>
        <w:tc>
          <w:tcPr>
            <w:tcW w:w="6328" w:type="dxa"/>
            <w:shd w:val="clear" w:color="auto" w:fill="auto"/>
            <w:vAlign w:val="bottom"/>
          </w:tcPr>
          <w:p w14:paraId="4EC9841C"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23DE137F" w14:textId="77777777" w:rsidR="00FE2FE8" w:rsidRPr="00FE2FE8" w:rsidRDefault="00FE2FE8" w:rsidP="00FE2FE8">
            <w:pPr>
              <w:suppressAutoHyphens/>
              <w:spacing w:after="0" w:line="240" w:lineRule="auto"/>
              <w:jc w:val="right"/>
              <w:rPr>
                <w:rFonts w:ascii="Times New Roman" w:eastAsia="Times New Roman" w:hAnsi="Times New Roman" w:cs="Times New Roman"/>
                <w:b/>
                <w:strike/>
                <w:sz w:val="24"/>
                <w:szCs w:val="24"/>
                <w:lang w:eastAsia="ar-SA"/>
              </w:rPr>
            </w:pPr>
            <w:r w:rsidRPr="00FE2FE8">
              <w:rPr>
                <w:rFonts w:ascii="Times New Roman" w:eastAsia="Times New Roman" w:hAnsi="Times New Roman" w:cs="Times New Roman"/>
                <w:b/>
                <w:sz w:val="24"/>
                <w:szCs w:val="24"/>
                <w:lang w:eastAsia="ar-SA"/>
              </w:rPr>
              <w:t>Поставщик</w:t>
            </w:r>
            <w:r w:rsidRPr="00FE2FE8">
              <w:rPr>
                <w:rFonts w:ascii="Times New Roman" w:eastAsia="Times New Roman" w:hAnsi="Times New Roman" w:cs="Times New Roman"/>
                <w:b/>
                <w:strike/>
                <w:sz w:val="24"/>
                <w:szCs w:val="24"/>
                <w:lang w:eastAsia="ar-SA"/>
              </w:rPr>
              <w:t xml:space="preserve"> </w:t>
            </w:r>
          </w:p>
        </w:tc>
      </w:tr>
    </w:tbl>
    <w:p w14:paraId="75E551CC" w14:textId="77777777" w:rsidR="00FE2FE8" w:rsidRPr="00FE2FE8" w:rsidRDefault="00FE2FE8" w:rsidP="00FE2FE8">
      <w:pPr>
        <w:suppressAutoHyphens/>
        <w:spacing w:after="0" w:line="240" w:lineRule="auto"/>
        <w:jc w:val="both"/>
        <w:rPr>
          <w:rFonts w:ascii="Times New Roman" w:eastAsia="Times New Roman" w:hAnsi="Times New Roman" w:cs="Times New Roman"/>
          <w:b/>
          <w:bCs/>
          <w:sz w:val="24"/>
          <w:szCs w:val="24"/>
          <w:lang w:eastAsia="ar-SA"/>
        </w:rPr>
      </w:pPr>
    </w:p>
    <w:p w14:paraId="79800860" w14:textId="77777777" w:rsidR="00FE2FE8" w:rsidRPr="00FE2FE8" w:rsidRDefault="00FE2FE8" w:rsidP="00FE2FE8">
      <w:pPr>
        <w:suppressAutoHyphens/>
        <w:spacing w:after="0" w:line="240" w:lineRule="auto"/>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ЗАЯВКА НА ПОСТАВКУ</w:t>
      </w:r>
    </w:p>
    <w:p w14:paraId="3FCE4216" w14:textId="77777777" w:rsidR="00FE2FE8" w:rsidRPr="00FE2FE8" w:rsidRDefault="00FE2FE8" w:rsidP="00FE2FE8">
      <w:pPr>
        <w:suppressAutoHyphens/>
        <w:spacing w:after="0" w:line="240" w:lineRule="auto"/>
        <w:jc w:val="center"/>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(автомобильным транспортом)</w:t>
      </w:r>
    </w:p>
    <w:p w14:paraId="66CA1F88" w14:textId="77777777" w:rsidR="00FE2FE8" w:rsidRPr="00FE2FE8" w:rsidRDefault="00FE2FE8" w:rsidP="00FE2FE8">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FE2FE8" w:rsidRPr="00FE2FE8" w14:paraId="20C68110" w14:textId="77777777" w:rsidTr="0093398C">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3288091"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 / Дата договора</w:t>
            </w:r>
          </w:p>
          <w:p w14:paraId="73D9248C"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5C0206" w14:textId="77777777" w:rsidR="00FE2FE8" w:rsidRPr="00FE2FE8" w:rsidRDefault="00FE2FE8" w:rsidP="00FE2FE8">
            <w:pPr>
              <w:suppressAutoHyphens/>
              <w:spacing w:after="0" w:line="240" w:lineRule="auto"/>
              <w:jc w:val="center"/>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w:t>
            </w:r>
          </w:p>
        </w:tc>
      </w:tr>
      <w:tr w:rsidR="00FE2FE8" w:rsidRPr="00FE2FE8" w14:paraId="7BCC62A5" w14:textId="77777777" w:rsidTr="0093398C">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A521767"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A58CD6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tc>
      </w:tr>
      <w:tr w:rsidR="00FE2FE8" w:rsidRPr="00FE2FE8" w14:paraId="7CFC93F9" w14:textId="77777777" w:rsidTr="0093398C">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AF154AA"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474A005C"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3BC2424A" w14:textId="77777777" w:rsidTr="0093398C">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686CD5E"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6C8169BC"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5FA139F0" w14:textId="77777777" w:rsidTr="0093398C">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675E76D"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143C1292"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22109E65" w14:textId="77777777" w:rsidTr="0093398C">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4738904B"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60045A7F"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4FCE2A9D" w14:textId="77777777" w:rsidTr="0093398C">
        <w:trPr>
          <w:gridAfter w:val="1"/>
          <w:wAfter w:w="25" w:type="dxa"/>
        </w:trPr>
        <w:tc>
          <w:tcPr>
            <w:tcW w:w="2439" w:type="dxa"/>
            <w:tcBorders>
              <w:top w:val="nil"/>
              <w:left w:val="nil"/>
              <w:bottom w:val="nil"/>
              <w:right w:val="nil"/>
            </w:tcBorders>
          </w:tcPr>
          <w:p w14:paraId="72993D83"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7BD9CCF6"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6D98FBAA"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20FBA42B"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0D5BF63"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531C3AE4"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p>
          <w:p w14:paraId="7D0C157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3A071DC"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D3CFA09"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7510170"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39B0FB2E"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5A0F73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1B38DB3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6F3E8579"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C937183"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4F76807C" w14:textId="77777777" w:rsidR="00FE2FE8" w:rsidRPr="00FE2FE8" w:rsidRDefault="00FE2FE8" w:rsidP="00FE2FE8">
            <w:pPr>
              <w:suppressAutoHyphens/>
              <w:spacing w:after="0" w:line="240" w:lineRule="auto"/>
              <w:rPr>
                <w:rFonts w:ascii="Times New Roman" w:eastAsia="Times New Roman" w:hAnsi="Times New Roman" w:cs="Times New Roman"/>
                <w:spacing w:val="10"/>
                <w:sz w:val="18"/>
                <w:szCs w:val="18"/>
                <w:lang w:eastAsia="ru-RU"/>
              </w:rPr>
            </w:pPr>
          </w:p>
          <w:p w14:paraId="102C0358"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038908D6"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B24A042"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0724C565" w14:textId="77777777" w:rsidR="00FE2FE8" w:rsidRPr="00FE2FE8" w:rsidRDefault="00FE2FE8" w:rsidP="00FE2FE8">
            <w:pPr>
              <w:suppressAutoHyphens/>
              <w:spacing w:after="0" w:line="240" w:lineRule="auto"/>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 xml:space="preserve">              (Подпись)</w:t>
            </w:r>
          </w:p>
          <w:p w14:paraId="28B556C2"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3345B69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47A3B0A" w14:textId="0E55779C"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FDA4EC6" w14:textId="750CEE2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0C18268F" w14:textId="158BE2D7"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28A0FFF" w14:textId="759484D2"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DB86EAA" w14:textId="077A4BB3"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79B6C0A1" w14:textId="7308DFF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683F957" w14:textId="000161E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0150ECA" w14:textId="52E5469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40D28D3D"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03797FF" w14:textId="77777777"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A81957A"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085059A4" w14:textId="77777777" w:rsidR="004B41F7" w:rsidRPr="00FE2FE8"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50"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5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1" w:name="_Toc483302554"/>
            <w:bookmarkStart w:id="452" w:name="_Toc483316589"/>
            <w:bookmarkStart w:id="453" w:name="_Toc491095940"/>
            <w:bookmarkStart w:id="454" w:name="_Toc24982210"/>
            <w:bookmarkStart w:id="455" w:name="_Toc24982427"/>
            <w:r w:rsidRPr="005B5320">
              <w:rPr>
                <w:rFonts w:ascii="Times New Roman" w:hAnsi="Times New Roman"/>
                <w:sz w:val="24"/>
                <w:szCs w:val="24"/>
                <w:lang w:eastAsia="ar-SA"/>
              </w:rPr>
              <w:t>о проведении конкурентных переговоров</w:t>
            </w:r>
            <w:bookmarkEnd w:id="451"/>
            <w:bookmarkEnd w:id="452"/>
            <w:bookmarkEnd w:id="453"/>
            <w:bookmarkEnd w:id="454"/>
            <w:bookmarkEnd w:id="455"/>
          </w:p>
          <w:p w14:paraId="7F14B72E" w14:textId="0ECCCBA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6" w:name="_Toc24982211"/>
            <w:bookmarkStart w:id="457" w:name="_Toc24982428"/>
            <w:bookmarkStart w:id="458" w:name="_Toc483302555"/>
            <w:bookmarkStart w:id="459" w:name="_Toc483316590"/>
            <w:bookmarkStart w:id="46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56"/>
            <w:bookmarkEnd w:id="457"/>
            <w:r w:rsidR="006B17A5">
              <w:rPr>
                <w:rFonts w:ascii="Times New Roman" w:hAnsi="Times New Roman"/>
                <w:sz w:val="24"/>
                <w:szCs w:val="24"/>
                <w:lang w:eastAsia="ar-SA"/>
              </w:rPr>
              <w:t xml:space="preserve"> </w:t>
            </w:r>
            <w:bookmarkEnd w:id="458"/>
            <w:bookmarkEnd w:id="459"/>
            <w:bookmarkEnd w:id="460"/>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61" w:name="_Toc358126591"/>
            <w:bookmarkStart w:id="462" w:name="_Toc366761039"/>
            <w:bookmarkStart w:id="463"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4" w:name="_Toc368062069"/>
            <w:bookmarkStart w:id="465" w:name="_Toc370824168"/>
            <w:bookmarkStart w:id="466" w:name="_Toc394314189"/>
            <w:bookmarkStart w:id="467" w:name="_Toc410044353"/>
            <w:bookmarkStart w:id="468" w:name="_Toc427739735"/>
            <w:bookmarkStart w:id="469" w:name="_Toc427754316"/>
            <w:bookmarkStart w:id="470" w:name="_Toc429079294"/>
            <w:bookmarkStart w:id="471" w:name="_Toc483302556"/>
            <w:bookmarkStart w:id="472" w:name="_Toc483316591"/>
            <w:bookmarkStart w:id="473" w:name="_Toc491095942"/>
            <w:bookmarkStart w:id="474" w:name="_Toc24982212"/>
            <w:bookmarkStart w:id="475"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4"/>
            <w:bookmarkEnd w:id="465"/>
            <w:bookmarkEnd w:id="466"/>
            <w:bookmarkEnd w:id="467"/>
            <w:bookmarkEnd w:id="468"/>
            <w:bookmarkEnd w:id="469"/>
            <w:r w:rsidR="00BC5269">
              <w:rPr>
                <w:rFonts w:ascii="Times New Roman" w:eastAsia="Times New Roman" w:hAnsi="Times New Roman" w:cs="Times New Roman"/>
                <w:sz w:val="24"/>
                <w:szCs w:val="24"/>
                <w:lang w:eastAsia="ar-SA"/>
              </w:rPr>
              <w:t>КОНКУРЕНТНЫХ ПЕРГОВОРАХ</w:t>
            </w:r>
            <w:bookmarkEnd w:id="470"/>
            <w:bookmarkEnd w:id="471"/>
            <w:bookmarkEnd w:id="472"/>
            <w:bookmarkEnd w:id="473"/>
            <w:bookmarkEnd w:id="474"/>
            <w:bookmarkEnd w:id="475"/>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6" w:name="_Toc368062070"/>
            <w:bookmarkStart w:id="477"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8" w:name="_Toc394314190"/>
            <w:bookmarkStart w:id="479" w:name="_Toc410044354"/>
            <w:bookmarkStart w:id="480" w:name="_Toc427739736"/>
            <w:bookmarkStart w:id="481" w:name="_Toc427754317"/>
            <w:bookmarkStart w:id="482" w:name="_Toc429079295"/>
            <w:bookmarkStart w:id="483" w:name="_Toc483302557"/>
            <w:bookmarkStart w:id="484" w:name="_Toc483316592"/>
            <w:bookmarkStart w:id="485" w:name="_Toc491095943"/>
            <w:bookmarkStart w:id="486" w:name="_Toc24982213"/>
            <w:bookmarkStart w:id="487"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8"/>
            <w:bookmarkEnd w:id="479"/>
            <w:bookmarkEnd w:id="480"/>
            <w:bookmarkEnd w:id="481"/>
            <w:bookmarkEnd w:id="482"/>
            <w:bookmarkEnd w:id="483"/>
            <w:bookmarkEnd w:id="484"/>
            <w:bookmarkEnd w:id="485"/>
            <w:bookmarkEnd w:id="486"/>
            <w:bookmarkEnd w:id="487"/>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8" w:name="_Toc394314191"/>
            <w:bookmarkStart w:id="489" w:name="_Toc410044355"/>
            <w:bookmarkStart w:id="490" w:name="_Toc427739737"/>
            <w:bookmarkStart w:id="491" w:name="_Toc427754318"/>
            <w:bookmarkStart w:id="492" w:name="_Toc429079296"/>
            <w:bookmarkStart w:id="493" w:name="_Toc483302558"/>
            <w:bookmarkStart w:id="494" w:name="_Toc483316593"/>
            <w:bookmarkStart w:id="495" w:name="_Toc491095944"/>
            <w:bookmarkStart w:id="496" w:name="_Toc24982214"/>
            <w:bookmarkStart w:id="497"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61"/>
            <w:bookmarkEnd w:id="462"/>
            <w:bookmarkEnd w:id="463"/>
            <w:bookmarkEnd w:id="476"/>
            <w:bookmarkEnd w:id="477"/>
            <w:bookmarkEnd w:id="488"/>
            <w:bookmarkEnd w:id="489"/>
            <w:r w:rsidRPr="006D3A30">
              <w:rPr>
                <w:rFonts w:ascii="Times New Roman" w:eastAsia="Times New Roman" w:hAnsi="Times New Roman" w:cs="Times New Roman"/>
                <w:bCs/>
                <w:iCs/>
                <w:sz w:val="24"/>
                <w:szCs w:val="24"/>
                <w:lang w:eastAsia="ar-SA"/>
              </w:rPr>
              <w:t>__________________________</w:t>
            </w:r>
            <w:bookmarkEnd w:id="490"/>
            <w:bookmarkEnd w:id="491"/>
            <w:r w:rsidR="00BC5269">
              <w:rPr>
                <w:rFonts w:ascii="Times New Roman" w:eastAsia="Times New Roman" w:hAnsi="Times New Roman" w:cs="Times New Roman"/>
                <w:bCs/>
                <w:iCs/>
                <w:sz w:val="24"/>
                <w:szCs w:val="24"/>
                <w:lang w:eastAsia="ar-SA"/>
              </w:rPr>
              <w:t>_</w:t>
            </w:r>
            <w:bookmarkEnd w:id="492"/>
            <w:r w:rsidR="006A4874">
              <w:rPr>
                <w:rFonts w:ascii="Times New Roman" w:eastAsia="Times New Roman" w:hAnsi="Times New Roman" w:cs="Times New Roman"/>
                <w:bCs/>
                <w:iCs/>
                <w:sz w:val="24"/>
                <w:szCs w:val="24"/>
                <w:lang w:eastAsia="ar-SA"/>
              </w:rPr>
              <w:t>____</w:t>
            </w:r>
            <w:bookmarkEnd w:id="493"/>
            <w:bookmarkEnd w:id="494"/>
            <w:bookmarkEnd w:id="495"/>
            <w:bookmarkEnd w:id="496"/>
            <w:bookmarkEnd w:id="497"/>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6B4AEFC7" w:rsidR="003000C8" w:rsidRPr="00E06ED8" w:rsidRDefault="003000C8" w:rsidP="00596CC8">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596CC8">
              <w:rPr>
                <w:rFonts w:ascii="Times New Roman" w:eastAsia="Times New Roman" w:hAnsi="Times New Roman"/>
                <w:bCs/>
                <w:sz w:val="24"/>
                <w:szCs w:val="24"/>
              </w:rPr>
              <w:t>8</w:t>
            </w:r>
            <w:r w:rsidRPr="00571645">
              <w:rPr>
                <w:rFonts w:ascii="Times New Roman" w:eastAsia="Times New Roman" w:hAnsi="Times New Roman"/>
                <w:bCs/>
                <w:sz w:val="24"/>
                <w:szCs w:val="24"/>
              </w:rPr>
              <w:t>-201</w:t>
            </w:r>
            <w:r w:rsidR="00596CC8">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8" w:name="ОтчетностьЗаПрошлый2"/>
            <w:r w:rsidRPr="001906EE">
              <w:rPr>
                <w:rFonts w:ascii="Times New Roman" w:eastAsia="Times New Roman" w:hAnsi="Times New Roman"/>
                <w:sz w:val="24"/>
                <w:szCs w:val="24"/>
              </w:rPr>
              <w:instrText xml:space="preserve"> FORMTEXT </w:instrText>
            </w:r>
            <w:r w:rsidR="0044264A">
              <w:rPr>
                <w:rFonts w:ascii="Times New Roman" w:eastAsia="Times New Roman" w:hAnsi="Times New Roman"/>
                <w:sz w:val="24"/>
                <w:szCs w:val="24"/>
              </w:rPr>
            </w:r>
            <w:r w:rsidR="0044264A">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8"/>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75603CE9" w:rsidR="00DE77E9" w:rsidRDefault="00DE77E9" w:rsidP="00DE77E9">
            <w:pPr>
              <w:spacing w:after="0" w:line="240" w:lineRule="auto"/>
              <w:rPr>
                <w:rFonts w:ascii="Times New Roman" w:eastAsia="Times New Roman" w:hAnsi="Times New Roman"/>
                <w:sz w:val="24"/>
                <w:szCs w:val="24"/>
              </w:rPr>
            </w:pPr>
            <w:proofErr w:type="gramStart"/>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не менее 1</w:t>
            </w:r>
            <w:r>
              <w:rPr>
                <w:rFonts w:ascii="Times New Roman" w:eastAsia="Times New Roman" w:hAnsi="Times New Roman"/>
                <w:sz w:val="24"/>
                <w:szCs w:val="24"/>
              </w:rPr>
              <w:t xml:space="preserve"> ед</w:t>
            </w:r>
            <w:r w:rsidRPr="002A29EC">
              <w:rPr>
                <w:rFonts w:ascii="Times New Roman" w:eastAsia="Times New Roman" w:hAnsi="Times New Roman"/>
                <w:sz w:val="24"/>
                <w:szCs w:val="24"/>
              </w:rPr>
              <w:t xml:space="preserve">. </w:t>
            </w:r>
            <w:r w:rsidRPr="00F329AB">
              <w:rPr>
                <w:rFonts w:ascii="Times New Roman" w:eastAsia="Times New Roman" w:hAnsi="Times New Roman"/>
                <w:sz w:val="24"/>
                <w:szCs w:val="24"/>
              </w:rPr>
              <w:t xml:space="preserve">В виду ограничения массы транспортного средства по пути доставки </w:t>
            </w:r>
            <w:r w:rsidRPr="00F329AB">
              <w:rPr>
                <w:rFonts w:ascii="Times New Roman" w:eastAsia="Times New Roman" w:hAnsi="Times New Roman" w:cs="Times New Roman"/>
                <w:sz w:val="24"/>
                <w:szCs w:val="24"/>
                <w:lang w:eastAsia="ar-SA"/>
              </w:rPr>
              <w:t xml:space="preserve">мазута флотского Ф5, не более </w:t>
            </w:r>
            <w:r w:rsidR="000A2183">
              <w:rPr>
                <w:rFonts w:ascii="Times New Roman" w:eastAsia="Times New Roman" w:hAnsi="Times New Roman" w:cs="Times New Roman"/>
                <w:sz w:val="24"/>
                <w:szCs w:val="24"/>
                <w:lang w:eastAsia="ar-SA"/>
              </w:rPr>
              <w:t xml:space="preserve">1,5%  </w:t>
            </w:r>
            <w:r w:rsidRPr="00F329AB">
              <w:rPr>
                <w:rFonts w:ascii="Times New Roman" w:eastAsia="Times New Roman" w:hAnsi="Times New Roman" w:cs="Times New Roman"/>
                <w:sz w:val="24"/>
                <w:szCs w:val="24"/>
                <w:lang w:eastAsia="ar-SA"/>
              </w:rPr>
              <w:t>по ГОСТ 10585-2013</w:t>
            </w:r>
            <w:r w:rsidRPr="00F329AB">
              <w:rPr>
                <w:rFonts w:ascii="Times New Roman" w:eastAsia="Times New Roman" w:hAnsi="Times New Roman"/>
                <w:sz w:val="24"/>
                <w:szCs w:val="24"/>
              </w:rPr>
              <w:t xml:space="preserve"> полная разрешенная масса транспортного средства с грузом – не более 20 тонн), заверенные уполномоченным лицом</w:t>
            </w:r>
            <w:proofErr w:type="gramEnd"/>
            <w:r w:rsidRPr="00F329AB">
              <w:rPr>
                <w:rFonts w:ascii="Times New Roman" w:eastAsia="Times New Roman" w:hAnsi="Times New Roman"/>
                <w:sz w:val="24"/>
                <w:szCs w:val="24"/>
              </w:rPr>
              <w:t xml:space="preserve">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FF255C4" w14:textId="63495100" w:rsidR="00DE77E9" w:rsidRPr="003B3E46" w:rsidRDefault="00DE77E9" w:rsidP="00DE77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Копии документов</w:t>
            </w:r>
            <w:r w:rsidRPr="003B3E46">
              <w:rPr>
                <w:rFonts w:ascii="Times New Roman" w:eastAsia="Times New Roman" w:hAnsi="Times New Roman" w:cs="Times New Roman"/>
                <w:b/>
                <w:sz w:val="24"/>
                <w:szCs w:val="24"/>
                <w:lang w:eastAsia="ar-SA"/>
              </w:rPr>
              <w:t xml:space="preserve">, </w:t>
            </w:r>
            <w:r w:rsidRPr="003B3E46">
              <w:rPr>
                <w:rFonts w:ascii="Times New Roman" w:eastAsia="Times New Roman" w:hAnsi="Times New Roman" w:cs="Times New Roman"/>
                <w:sz w:val="24"/>
                <w:szCs w:val="24"/>
                <w:lang w:eastAsia="ar-SA"/>
              </w:rPr>
              <w:t xml:space="preserve">подтверждающих наличие резервуарного парка для хранения мазута флотского Ф5, не более </w:t>
            </w:r>
            <w:r w:rsidR="000A2183">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по ГОСТ 10585-2013 объемом не менее 3</w:t>
            </w:r>
            <w:r w:rsidR="00CB491B">
              <w:rPr>
                <w:rFonts w:ascii="Times New Roman" w:eastAsia="Times New Roman" w:hAnsi="Times New Roman" w:cs="Times New Roman"/>
                <w:sz w:val="24"/>
                <w:szCs w:val="24"/>
                <w:lang w:eastAsia="ar-SA"/>
              </w:rPr>
              <w:t>8</w:t>
            </w:r>
            <w:r w:rsidRPr="003B3E46">
              <w:rPr>
                <w:rFonts w:ascii="Times New Roman" w:eastAsia="Times New Roman" w:hAnsi="Times New Roman" w:cs="Times New Roman"/>
                <w:sz w:val="24"/>
                <w:szCs w:val="24"/>
                <w:lang w:eastAsia="ar-SA"/>
              </w:rPr>
              <w:t xml:space="preserve">00 куб. м, или договора на хранение нефтепродуктов, </w:t>
            </w:r>
          </w:p>
          <w:p w14:paraId="4090C1AF" w14:textId="1ED11446" w:rsidR="00DE77E9" w:rsidRPr="003B3E46" w:rsidRDefault="00DE77E9" w:rsidP="00DE77E9">
            <w:pPr>
              <w:spacing w:after="0" w:line="240" w:lineRule="auto"/>
              <w:rPr>
                <w:rFonts w:ascii="Times New Roman" w:eastAsia="Times New Roman" w:hAnsi="Times New Roman"/>
                <w:sz w:val="24"/>
                <w:szCs w:val="24"/>
              </w:rPr>
            </w:pPr>
            <w:r w:rsidRPr="003B3E46">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7C6ABB91"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паспортов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по ГОСТ 10585-2013, с указанием в таком паспорте функционального назначения объекта резервуарного парка для хранения темных нефтепродуктов,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1F71EC6B"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по ГОСТ 10585-2013,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54418F97" w:rsidR="00D06C33" w:rsidRPr="003B3E46" w:rsidRDefault="009359FB" w:rsidP="002711E9">
            <w:pPr>
              <w:spacing w:after="0" w:line="240" w:lineRule="auto"/>
              <w:rPr>
                <w:rFonts w:ascii="Times New Roman" w:eastAsia="Times New Roman" w:hAnsi="Times New Roman" w:cs="Times New Roman"/>
                <w:i/>
                <w:sz w:val="24"/>
                <w:szCs w:val="24"/>
                <w:lang w:eastAsia="ar-SA"/>
              </w:rPr>
            </w:pPr>
            <w:r w:rsidRPr="003B3E46">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6B17A5" w:rsidRPr="003B3E46">
              <w:rPr>
                <w:rFonts w:ascii="Times New Roman" w:eastAsia="Times New Roman" w:hAnsi="Times New Roman" w:cs="Times New Roman"/>
                <w:sz w:val="24"/>
                <w:szCs w:val="24"/>
                <w:lang w:eastAsia="ar-SA"/>
              </w:rPr>
              <w:t xml:space="preserve">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006B17A5" w:rsidRPr="003B3E46">
              <w:rPr>
                <w:rFonts w:ascii="Times New Roman" w:eastAsia="Times New Roman" w:hAnsi="Times New Roman" w:cs="Times New Roman"/>
                <w:sz w:val="24"/>
                <w:szCs w:val="24"/>
                <w:lang w:eastAsia="ar-SA"/>
              </w:rPr>
              <w:t xml:space="preserve">по ГОСТ 10585-2013 </w:t>
            </w:r>
            <w:r w:rsidRPr="003B3E46">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0A2183">
              <w:rPr>
                <w:rFonts w:ascii="Times New Roman" w:eastAsia="Times New Roman" w:hAnsi="Times New Roman" w:cs="Times New Roman"/>
                <w:sz w:val="24"/>
                <w:szCs w:val="24"/>
                <w:lang w:eastAsia="ar-SA"/>
              </w:rPr>
              <w:t xml:space="preserve">1,5%  </w:t>
            </w:r>
            <w:r w:rsidR="00023B44" w:rsidRPr="003B3E46">
              <w:rPr>
                <w:rFonts w:ascii="Times New Roman" w:eastAsia="Times New Roman" w:hAnsi="Times New Roman" w:cs="Times New Roman"/>
                <w:sz w:val="24"/>
                <w:szCs w:val="24"/>
                <w:lang w:eastAsia="ar-SA"/>
              </w:rPr>
              <w:t>по ГОСТ 10585-2013</w:t>
            </w:r>
            <w:r w:rsidRPr="003B3E46">
              <w:rPr>
                <w:rFonts w:ascii="Times New Roman" w:eastAsia="Times New Roman" w:hAnsi="Times New Roman" w:cs="Times New Roman"/>
                <w:sz w:val="24"/>
                <w:szCs w:val="24"/>
                <w:lang w:eastAsia="ar-SA"/>
              </w:rPr>
              <w:t xml:space="preserve">, </w:t>
            </w:r>
            <w:r w:rsidR="00F65E3F" w:rsidRPr="003B3E46">
              <w:rPr>
                <w:rFonts w:ascii="Times New Roman" w:eastAsia="Times New Roman" w:hAnsi="Times New Roman" w:cs="Times New Roman"/>
                <w:b/>
                <w:sz w:val="24"/>
                <w:szCs w:val="24"/>
                <w:lang w:eastAsia="ru-RU"/>
              </w:rPr>
              <w:t>или</w:t>
            </w:r>
            <w:r w:rsidR="00F65E3F" w:rsidRPr="003B3E46">
              <w:rPr>
                <w:rFonts w:ascii="Times New Roman" w:eastAsia="Times New Roman" w:hAnsi="Times New Roman" w:cs="Times New Roman"/>
                <w:sz w:val="24"/>
                <w:szCs w:val="24"/>
                <w:lang w:eastAsia="ru-RU"/>
              </w:rPr>
              <w:t xml:space="preserve"> копии договор</w:t>
            </w:r>
            <w:r w:rsidR="00946D99" w:rsidRPr="003B3E46">
              <w:rPr>
                <w:rFonts w:ascii="Times New Roman" w:eastAsia="Times New Roman" w:hAnsi="Times New Roman" w:cs="Times New Roman"/>
                <w:sz w:val="24"/>
                <w:szCs w:val="24"/>
                <w:lang w:eastAsia="ru-RU"/>
              </w:rPr>
              <w:t>ов</w:t>
            </w:r>
            <w:r w:rsidR="00F65E3F" w:rsidRPr="003B3E46">
              <w:rPr>
                <w:rFonts w:ascii="Times New Roman" w:eastAsia="Times New Roman" w:hAnsi="Times New Roman" w:cs="Times New Roman"/>
                <w:sz w:val="24"/>
                <w:szCs w:val="24"/>
                <w:lang w:eastAsia="ru-RU"/>
              </w:rPr>
              <w:t xml:space="preserve"> подтверждающих происхождение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023B44" w:rsidRPr="003B3E46">
              <w:rPr>
                <w:rFonts w:ascii="Times New Roman" w:eastAsia="Times New Roman" w:hAnsi="Times New Roman" w:cs="Times New Roman"/>
                <w:sz w:val="24"/>
                <w:szCs w:val="24"/>
                <w:lang w:eastAsia="ru-RU"/>
              </w:rPr>
              <w:t>по ГОСТ 10585-2013</w:t>
            </w:r>
            <w:r w:rsidR="00F65E3F" w:rsidRPr="003B3E46">
              <w:rPr>
                <w:rFonts w:ascii="Times New Roman" w:eastAsia="Times New Roman" w:hAnsi="Times New Roman" w:cs="Times New Roman"/>
                <w:sz w:val="24"/>
                <w:szCs w:val="24"/>
                <w:lang w:eastAsia="ru-RU"/>
              </w:rPr>
              <w:t xml:space="preserve">, в том числе справки от производителей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3B3E46">
              <w:rPr>
                <w:rFonts w:ascii="Times New Roman" w:eastAsia="Times New Roman" w:hAnsi="Times New Roman" w:cs="Times New Roman"/>
                <w:sz w:val="24"/>
                <w:szCs w:val="24"/>
                <w:lang w:eastAsia="ru-RU"/>
              </w:rPr>
              <w:t xml:space="preserve">по ГОСТ 10585-2013 </w:t>
            </w:r>
            <w:r w:rsidR="00F65E3F" w:rsidRPr="003B3E46">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3B3E46">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sz w:val="24"/>
                <w:szCs w:val="24"/>
              </w:rPr>
              <w:t>заверенные уполномоченным лицом Участника закупки</w:t>
            </w:r>
            <w:r w:rsidR="00D06C33" w:rsidRPr="003B3E46">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w:t>
            </w:r>
            <w:r w:rsidRPr="00E71928">
              <w:rPr>
                <w:rFonts w:ascii="Times New Roman" w:eastAsia="Times New Roman" w:hAnsi="Times New Roman"/>
                <w:sz w:val="24"/>
                <w:szCs w:val="24"/>
              </w:rPr>
              <w:lastRenderedPageBreak/>
              <w:t xml:space="preserve">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17A1FC6F"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w:t>
            </w:r>
            <w:r w:rsidR="00275EED" w:rsidRPr="00275EE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4507CF">
              <w:rPr>
                <w:rFonts w:ascii="Times New Roman" w:eastAsia="Calibri" w:hAnsi="Times New Roman" w:cs="Times New Roman"/>
                <w:i/>
                <w:sz w:val="24"/>
                <w:szCs w:val="24"/>
                <w:lang w:eastAsia="ru-RU"/>
              </w:rPr>
              <w:t>)</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44264A" w:rsidRDefault="0044264A">
      <w:pPr>
        <w:spacing w:after="0" w:line="240" w:lineRule="auto"/>
      </w:pPr>
      <w:r>
        <w:separator/>
      </w:r>
    </w:p>
  </w:endnote>
  <w:endnote w:type="continuationSeparator" w:id="0">
    <w:p w14:paraId="164CEA83" w14:textId="77777777" w:rsidR="0044264A" w:rsidRDefault="00442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44264A" w:rsidRDefault="0044264A">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44264A" w:rsidRDefault="0044264A">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44264A" w:rsidRDefault="0044264A">
    <w:pPr>
      <w:pStyle w:val="af2"/>
      <w:framePr w:wrap="auto" w:vAnchor="text" w:hAnchor="margin" w:xAlign="right" w:y="1"/>
      <w:rPr>
        <w:rStyle w:val="aff1"/>
      </w:rPr>
    </w:pPr>
  </w:p>
  <w:p w14:paraId="285EFA08" w14:textId="77777777" w:rsidR="0044264A" w:rsidRDefault="0044264A">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44264A" w:rsidRDefault="0044264A">
      <w:pPr>
        <w:spacing w:after="0" w:line="240" w:lineRule="auto"/>
      </w:pPr>
      <w:r>
        <w:separator/>
      </w:r>
    </w:p>
  </w:footnote>
  <w:footnote w:type="continuationSeparator" w:id="0">
    <w:p w14:paraId="7B2DC276" w14:textId="77777777" w:rsidR="0044264A" w:rsidRDefault="0044264A">
      <w:pPr>
        <w:spacing w:after="0" w:line="240" w:lineRule="auto"/>
      </w:pPr>
      <w:r>
        <w:continuationSeparator/>
      </w:r>
    </w:p>
  </w:footnote>
  <w:footnote w:id="1">
    <w:p w14:paraId="28ADFA2B" w14:textId="77777777" w:rsidR="0044264A" w:rsidRPr="00390286" w:rsidRDefault="0044264A"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51FE9CAF" w14:textId="77777777" w:rsidR="0044264A" w:rsidRDefault="0044264A" w:rsidP="007A21BB">
      <w:pPr>
        <w:pStyle w:val="aff5"/>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44264A" w:rsidRDefault="0044264A">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44264A" w:rsidRDefault="0044264A">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Content>
      <w:p w14:paraId="715BBDED" w14:textId="77777777" w:rsidR="0044264A" w:rsidRDefault="0044264A" w:rsidP="00C82235">
        <w:pPr>
          <w:pStyle w:val="af0"/>
          <w:jc w:val="center"/>
        </w:pPr>
        <w:r>
          <w:fldChar w:fldCharType="begin"/>
        </w:r>
        <w:r>
          <w:instrText>PAGE   \* MERGEFORMAT</w:instrText>
        </w:r>
        <w:r>
          <w:fldChar w:fldCharType="separate"/>
        </w:r>
        <w:r w:rsidR="0020635D">
          <w:rPr>
            <w:noProof/>
          </w:rPr>
          <w:t>8</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Content>
      <w:p w14:paraId="593C1912" w14:textId="77777777" w:rsidR="0044264A" w:rsidRDefault="0044264A">
        <w:pPr>
          <w:pStyle w:val="af0"/>
          <w:jc w:val="center"/>
        </w:pPr>
      </w:p>
      <w:p w14:paraId="719AAA97" w14:textId="77777777" w:rsidR="0044264A" w:rsidRDefault="0044264A">
        <w:pPr>
          <w:pStyle w:val="af0"/>
          <w:jc w:val="center"/>
        </w:pPr>
      </w:p>
    </w:sdtContent>
  </w:sdt>
  <w:p w14:paraId="558F6801" w14:textId="77777777" w:rsidR="0044264A" w:rsidRDefault="0044264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5B18032A"/>
    <w:name w:val="WW8Num24"/>
    <w:lvl w:ilvl="0">
      <w:numFmt w:val="none"/>
      <w:lvlText w:val=""/>
      <w:lvlJc w:val="left"/>
      <w:pPr>
        <w:tabs>
          <w:tab w:val="num" w:pos="360"/>
        </w:tabs>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1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2">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3">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4">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1">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7">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3"/>
  </w:num>
  <w:num w:numId="2">
    <w:abstractNumId w:val="16"/>
  </w:num>
  <w:num w:numId="3">
    <w:abstractNumId w:val="43"/>
  </w:num>
  <w:num w:numId="4">
    <w:abstractNumId w:val="42"/>
  </w:num>
  <w:num w:numId="5">
    <w:abstractNumId w:val="17"/>
  </w:num>
  <w:num w:numId="6">
    <w:abstractNumId w:val="14"/>
  </w:num>
  <w:num w:numId="7">
    <w:abstractNumId w:val="26"/>
  </w:num>
  <w:num w:numId="8">
    <w:abstractNumId w:val="28"/>
  </w:num>
  <w:num w:numId="9">
    <w:abstractNumId w:val="36"/>
  </w:num>
  <w:num w:numId="10">
    <w:abstractNumId w:val="48"/>
  </w:num>
  <w:num w:numId="11">
    <w:abstractNumId w:val="27"/>
  </w:num>
  <w:num w:numId="12">
    <w:abstractNumId w:val="41"/>
  </w:num>
  <w:num w:numId="13">
    <w:abstractNumId w:val="34"/>
  </w:num>
  <w:num w:numId="14">
    <w:abstractNumId w:val="15"/>
  </w:num>
  <w:num w:numId="15">
    <w:abstractNumId w:val="38"/>
  </w:num>
  <w:num w:numId="16">
    <w:abstractNumId w:val="20"/>
  </w:num>
  <w:num w:numId="17">
    <w:abstractNumId w:val="11"/>
  </w:num>
  <w:num w:numId="18">
    <w:abstractNumId w:val="35"/>
  </w:num>
  <w:num w:numId="19">
    <w:abstractNumId w:val="25"/>
  </w:num>
  <w:num w:numId="20">
    <w:abstractNumId w:val="7"/>
  </w:num>
  <w:num w:numId="21">
    <w:abstractNumId w:val="39"/>
  </w:num>
  <w:num w:numId="22">
    <w:abstractNumId w:val="21"/>
  </w:num>
  <w:num w:numId="23">
    <w:abstractNumId w:val="10"/>
  </w:num>
  <w:num w:numId="24">
    <w:abstractNumId w:val="9"/>
  </w:num>
  <w:num w:numId="25">
    <w:abstractNumId w:val="29"/>
  </w:num>
  <w:num w:numId="26">
    <w:abstractNumId w:val="33"/>
  </w:num>
  <w:num w:numId="27">
    <w:abstractNumId w:val="37"/>
  </w:num>
  <w:num w:numId="28">
    <w:abstractNumId w:val="1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num>
  <w:num w:numId="31">
    <w:abstractNumId w:val="30"/>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
  </w:num>
  <w:num w:numId="37">
    <w:abstractNumId w:val="32"/>
  </w:num>
  <w:num w:numId="38">
    <w:abstractNumId w:val="19"/>
  </w:num>
  <w:num w:numId="39">
    <w:abstractNumId w:val="31"/>
  </w:num>
  <w:num w:numId="40">
    <w:abstractNumId w:val="24"/>
  </w:num>
  <w:num w:numId="41">
    <w:abstractNumId w:val="22"/>
  </w:num>
  <w:num w:numId="42">
    <w:abstractNumId w:val="44"/>
  </w:num>
  <w:num w:numId="43">
    <w:abstractNumId w:val="46"/>
  </w:num>
  <w:num w:numId="44">
    <w:abstractNumId w:val="47"/>
  </w:num>
  <w:num w:numId="45">
    <w:abstractNumId w:val="40"/>
  </w:num>
  <w:num w:numId="46">
    <w:abstractNumId w:val="45"/>
  </w:num>
  <w:num w:numId="47">
    <w:abstractNumId w:val="40"/>
    <w:lvlOverride w:ilvl="0"/>
    <w:lvlOverride w:ilvl="1"/>
    <w:lvlOverride w:ilvl="2"/>
    <w:lvlOverride w:ilvl="3"/>
    <w:lvlOverride w:ilvl="4"/>
    <w:lvlOverride w:ilvl="5"/>
    <w:lvlOverride w:ilvl="6"/>
    <w:lvlOverride w:ilvl="7"/>
    <w:lvlOverride w:ilv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6CF"/>
    <w:rsid w:val="00064C4E"/>
    <w:rsid w:val="00065066"/>
    <w:rsid w:val="00065322"/>
    <w:rsid w:val="00065DFF"/>
    <w:rsid w:val="0006755E"/>
    <w:rsid w:val="0007033E"/>
    <w:rsid w:val="00071BB6"/>
    <w:rsid w:val="00071E85"/>
    <w:rsid w:val="00072B48"/>
    <w:rsid w:val="000740FA"/>
    <w:rsid w:val="000754C2"/>
    <w:rsid w:val="00075F8E"/>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F8"/>
    <w:rsid w:val="00111021"/>
    <w:rsid w:val="00111674"/>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1CC0"/>
    <w:rsid w:val="00181E67"/>
    <w:rsid w:val="001827F2"/>
    <w:rsid w:val="00182D27"/>
    <w:rsid w:val="00182F7C"/>
    <w:rsid w:val="00183247"/>
    <w:rsid w:val="0018377A"/>
    <w:rsid w:val="00183B44"/>
    <w:rsid w:val="0018412B"/>
    <w:rsid w:val="0018526F"/>
    <w:rsid w:val="001866DE"/>
    <w:rsid w:val="001874B5"/>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B39"/>
    <w:rsid w:val="001E1F05"/>
    <w:rsid w:val="001E27FD"/>
    <w:rsid w:val="001E2C96"/>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4047"/>
    <w:rsid w:val="00214247"/>
    <w:rsid w:val="00214566"/>
    <w:rsid w:val="00215218"/>
    <w:rsid w:val="002154FF"/>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3D8A"/>
    <w:rsid w:val="00324E79"/>
    <w:rsid w:val="003267B0"/>
    <w:rsid w:val="0032787F"/>
    <w:rsid w:val="0033006A"/>
    <w:rsid w:val="003303F6"/>
    <w:rsid w:val="00330C9D"/>
    <w:rsid w:val="0033252F"/>
    <w:rsid w:val="00332F30"/>
    <w:rsid w:val="0033357A"/>
    <w:rsid w:val="003338D7"/>
    <w:rsid w:val="00334AC8"/>
    <w:rsid w:val="0033540F"/>
    <w:rsid w:val="00337956"/>
    <w:rsid w:val="00337F4E"/>
    <w:rsid w:val="00340668"/>
    <w:rsid w:val="00340AFD"/>
    <w:rsid w:val="003425A4"/>
    <w:rsid w:val="00342640"/>
    <w:rsid w:val="003429E2"/>
    <w:rsid w:val="00343FD7"/>
    <w:rsid w:val="00345B81"/>
    <w:rsid w:val="00345F6F"/>
    <w:rsid w:val="003471C9"/>
    <w:rsid w:val="00347350"/>
    <w:rsid w:val="00347D44"/>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70A"/>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3D8D"/>
    <w:rsid w:val="0060412E"/>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687"/>
    <w:rsid w:val="007108B6"/>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495C"/>
    <w:rsid w:val="00775615"/>
    <w:rsid w:val="007762A5"/>
    <w:rsid w:val="00777005"/>
    <w:rsid w:val="0077725A"/>
    <w:rsid w:val="00777A37"/>
    <w:rsid w:val="00777E61"/>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1BB"/>
    <w:rsid w:val="007A2433"/>
    <w:rsid w:val="007A3171"/>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E6E28"/>
    <w:rsid w:val="007F1021"/>
    <w:rsid w:val="007F15B0"/>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7A1"/>
    <w:rsid w:val="00A87D9B"/>
    <w:rsid w:val="00A90164"/>
    <w:rsid w:val="00A90392"/>
    <w:rsid w:val="00A920DD"/>
    <w:rsid w:val="00A92488"/>
    <w:rsid w:val="00A92715"/>
    <w:rsid w:val="00A930C7"/>
    <w:rsid w:val="00A940F4"/>
    <w:rsid w:val="00A94FD3"/>
    <w:rsid w:val="00A97012"/>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AF7ED8"/>
    <w:rsid w:val="00B0065F"/>
    <w:rsid w:val="00B01DD0"/>
    <w:rsid w:val="00B01E93"/>
    <w:rsid w:val="00B0267C"/>
    <w:rsid w:val="00B02F94"/>
    <w:rsid w:val="00B030C2"/>
    <w:rsid w:val="00B03D0D"/>
    <w:rsid w:val="00B0477C"/>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1B07"/>
    <w:rsid w:val="00B52241"/>
    <w:rsid w:val="00B54DA8"/>
    <w:rsid w:val="00B5673B"/>
    <w:rsid w:val="00B56CBC"/>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ECC"/>
    <w:rsid w:val="00E25596"/>
    <w:rsid w:val="00E26248"/>
    <w:rsid w:val="00E26594"/>
    <w:rsid w:val="00E27B7D"/>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4E4B"/>
    <w:rsid w:val="00E461EF"/>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4CA0"/>
    <w:rsid w:val="00E85132"/>
    <w:rsid w:val="00E851FF"/>
    <w:rsid w:val="00E852AA"/>
    <w:rsid w:val="00E85FA1"/>
    <w:rsid w:val="00E87252"/>
    <w:rsid w:val="00E913C1"/>
    <w:rsid w:val="00E91992"/>
    <w:rsid w:val="00E91F51"/>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627"/>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243D3"/>
    <w:rsid w:val="00F24A6D"/>
    <w:rsid w:val="00F26805"/>
    <w:rsid w:val="00F26EF6"/>
    <w:rsid w:val="00F278E9"/>
    <w:rsid w:val="00F30661"/>
    <w:rsid w:val="00F31572"/>
    <w:rsid w:val="00F3287B"/>
    <w:rsid w:val="00F329AB"/>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C29"/>
    <w:rsid w:val="00F67D76"/>
    <w:rsid w:val="00F703F5"/>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1677"/>
    <w:rsid w:val="00FA2987"/>
    <w:rsid w:val="00FA339D"/>
    <w:rsid w:val="00FA440B"/>
    <w:rsid w:val="00FA577F"/>
    <w:rsid w:val="00FB0C44"/>
    <w:rsid w:val="00FB2BD0"/>
    <w:rsid w:val="00FB37B8"/>
    <w:rsid w:val="00FB4278"/>
    <w:rsid w:val="00FB4C95"/>
    <w:rsid w:val="00FB501D"/>
    <w:rsid w:val="00FB5296"/>
    <w:rsid w:val="00FB6733"/>
    <w:rsid w:val="00FB6AF2"/>
    <w:rsid w:val="00FB6C5E"/>
    <w:rsid w:val="00FB7681"/>
    <w:rsid w:val="00FC1A04"/>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571AA-5437-4AAE-9D91-47950204E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1590</TotalTime>
  <Pages>63</Pages>
  <Words>25708</Words>
  <Characters>146540</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347</cp:revision>
  <cp:lastPrinted>2020-03-06T08:32:00Z</cp:lastPrinted>
  <dcterms:created xsi:type="dcterms:W3CDTF">2019-08-13T12:03:00Z</dcterms:created>
  <dcterms:modified xsi:type="dcterms:W3CDTF">2020-03-06T08:52:00Z</dcterms:modified>
</cp:coreProperties>
</file>