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48383" w14:textId="125F7775" w:rsidR="00BE7918" w:rsidRPr="00BE7918" w:rsidRDefault="00BE7918" w:rsidP="00BE7918">
      <w:pPr>
        <w:tabs>
          <w:tab w:val="left" w:pos="851"/>
        </w:tabs>
        <w:spacing w:after="0" w:line="240" w:lineRule="auto"/>
        <w:ind w:left="5387"/>
        <w:rPr>
          <w:rFonts w:ascii="Times New Roman" w:eastAsia="Times New Roman" w:hAnsi="Times New Roman" w:cs="Times New Roman"/>
          <w:sz w:val="24"/>
          <w:szCs w:val="24"/>
          <w:lang w:eastAsia="ar-SA"/>
        </w:rPr>
      </w:pPr>
      <w:r w:rsidRPr="00BE7918">
        <w:rPr>
          <w:rFonts w:ascii="Times New Roman" w:eastAsia="Times New Roman" w:hAnsi="Times New Roman" w:cs="Times New Roman"/>
          <w:sz w:val="24"/>
          <w:szCs w:val="24"/>
          <w:lang w:eastAsia="ar-SA"/>
        </w:rPr>
        <w:t>УТВЕРЖДЕНО:</w:t>
      </w:r>
    </w:p>
    <w:p w14:paraId="3FD5F4C2" w14:textId="77777777" w:rsidR="00BE7918" w:rsidRPr="00266C3B" w:rsidRDefault="00BE7918" w:rsidP="00BE7918">
      <w:pPr>
        <w:tabs>
          <w:tab w:val="left" w:pos="425"/>
          <w:tab w:val="left" w:pos="567"/>
          <w:tab w:val="left" w:pos="709"/>
          <w:tab w:val="left" w:pos="851"/>
        </w:tabs>
        <w:suppressAutoHyphens/>
        <w:spacing w:after="0" w:line="240" w:lineRule="auto"/>
        <w:ind w:firstLine="5387"/>
        <w:rPr>
          <w:rFonts w:ascii="Times New Roman" w:eastAsia="Times New Roman" w:hAnsi="Times New Roman" w:cs="Times New Roman"/>
          <w:sz w:val="24"/>
          <w:szCs w:val="24"/>
          <w:lang w:eastAsia="ar-SA"/>
        </w:rPr>
      </w:pPr>
      <w:proofErr w:type="spellStart"/>
      <w:r w:rsidRPr="00BE7918">
        <w:rPr>
          <w:rFonts w:ascii="Times New Roman" w:eastAsia="Times New Roman" w:hAnsi="Times New Roman" w:cs="Times New Roman"/>
          <w:sz w:val="24"/>
          <w:szCs w:val="24"/>
          <w:lang w:eastAsia="ar-SA"/>
        </w:rPr>
        <w:t>И.о</w:t>
      </w:r>
      <w:proofErr w:type="spellEnd"/>
      <w:r w:rsidRPr="00BE7918">
        <w:rPr>
          <w:rFonts w:ascii="Times New Roman" w:eastAsia="Times New Roman" w:hAnsi="Times New Roman" w:cs="Times New Roman"/>
          <w:sz w:val="24"/>
          <w:szCs w:val="24"/>
          <w:lang w:eastAsia="ar-SA"/>
        </w:rPr>
        <w:t xml:space="preserve">. </w:t>
      </w:r>
      <w:bookmarkStart w:id="0" w:name="_GoBack"/>
      <w:bookmarkEnd w:id="0"/>
      <w:r w:rsidRPr="00266C3B">
        <w:rPr>
          <w:rFonts w:ascii="Times New Roman" w:eastAsia="Times New Roman" w:hAnsi="Times New Roman" w:cs="Times New Roman"/>
          <w:sz w:val="24"/>
          <w:szCs w:val="24"/>
          <w:lang w:eastAsia="ar-SA"/>
        </w:rPr>
        <w:t>генерального директора АО «МЭС»</w:t>
      </w:r>
    </w:p>
    <w:p w14:paraId="0E1B8AD9" w14:textId="77777777" w:rsidR="00BE7918" w:rsidRPr="00266C3B" w:rsidRDefault="00BE7918" w:rsidP="00BE7918">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266C3B">
        <w:rPr>
          <w:rFonts w:ascii="Times New Roman" w:eastAsia="Times New Roman" w:hAnsi="Times New Roman" w:cs="Times New Roman"/>
          <w:sz w:val="24"/>
          <w:szCs w:val="24"/>
          <w:lang w:eastAsia="ar-SA"/>
        </w:rPr>
        <w:t>В.М. Горобцов</w:t>
      </w:r>
    </w:p>
    <w:p w14:paraId="51AA6E8A" w14:textId="1E86FA8A" w:rsidR="00BE7918" w:rsidRPr="00BE7918" w:rsidRDefault="00BE7918" w:rsidP="00BE7918">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266C3B">
        <w:rPr>
          <w:rFonts w:ascii="Times New Roman" w:eastAsia="Times New Roman" w:hAnsi="Times New Roman" w:cs="Times New Roman"/>
          <w:sz w:val="24"/>
          <w:szCs w:val="24"/>
          <w:lang w:eastAsia="ar-SA"/>
        </w:rPr>
        <w:t xml:space="preserve">Приказ </w:t>
      </w:r>
      <w:r w:rsidR="00266C3B" w:rsidRPr="00266C3B">
        <w:rPr>
          <w:rFonts w:ascii="Times New Roman" w:eastAsia="Times New Roman" w:hAnsi="Times New Roman" w:cs="Times New Roman"/>
          <w:sz w:val="24"/>
          <w:szCs w:val="24"/>
          <w:lang w:eastAsia="ar-SA"/>
        </w:rPr>
        <w:t>№ 221</w:t>
      </w:r>
      <w:r w:rsidRPr="00266C3B">
        <w:rPr>
          <w:rFonts w:ascii="Times New Roman" w:eastAsia="Times New Roman" w:hAnsi="Times New Roman" w:cs="Times New Roman"/>
          <w:sz w:val="24"/>
          <w:szCs w:val="24"/>
          <w:lang w:eastAsia="ar-SA"/>
        </w:rPr>
        <w:t>-з</w:t>
      </w:r>
      <w:r w:rsidRPr="00266C3B">
        <w:rPr>
          <w:rFonts w:ascii="Times New Roman" w:eastAsia="Times New Roman" w:hAnsi="Times New Roman" w:cs="Times New Roman"/>
          <w:sz w:val="24"/>
          <w:szCs w:val="24"/>
          <w:u w:val="single"/>
          <w:lang w:eastAsia="ar-SA"/>
        </w:rPr>
        <w:fldChar w:fldCharType="begin">
          <w:ffData>
            <w:name w:val="НомерПриказа"/>
            <w:enabled/>
            <w:calcOnExit w:val="0"/>
            <w:textInput>
              <w:default w:val="НомерПриказа"/>
            </w:textInput>
          </w:ffData>
        </w:fldChar>
      </w:r>
      <w:bookmarkStart w:id="1" w:name="НомерПриказа"/>
      <w:r w:rsidRPr="00266C3B">
        <w:rPr>
          <w:rFonts w:ascii="Times New Roman" w:eastAsia="Times New Roman" w:hAnsi="Times New Roman" w:cs="Times New Roman"/>
          <w:sz w:val="24"/>
          <w:szCs w:val="24"/>
          <w:u w:val="single"/>
          <w:lang w:eastAsia="ar-SA"/>
        </w:rPr>
        <w:instrText xml:space="preserve"> FORMTEXT </w:instrText>
      </w:r>
      <w:r w:rsidR="00266C3B" w:rsidRPr="00266C3B">
        <w:rPr>
          <w:rFonts w:ascii="Times New Roman" w:eastAsia="Times New Roman" w:hAnsi="Times New Roman" w:cs="Times New Roman"/>
          <w:sz w:val="24"/>
          <w:szCs w:val="24"/>
          <w:u w:val="single"/>
          <w:lang w:eastAsia="ar-SA"/>
        </w:rPr>
      </w:r>
      <w:r w:rsidR="00266C3B" w:rsidRPr="00266C3B">
        <w:rPr>
          <w:rFonts w:ascii="Times New Roman" w:eastAsia="Times New Roman" w:hAnsi="Times New Roman" w:cs="Times New Roman"/>
          <w:sz w:val="24"/>
          <w:szCs w:val="24"/>
          <w:u w:val="single"/>
          <w:lang w:eastAsia="ar-SA"/>
        </w:rPr>
        <w:fldChar w:fldCharType="separate"/>
      </w:r>
      <w:r w:rsidRPr="00266C3B">
        <w:rPr>
          <w:rFonts w:ascii="Times New Roman" w:eastAsia="Times New Roman" w:hAnsi="Times New Roman" w:cs="Times New Roman"/>
          <w:sz w:val="24"/>
          <w:szCs w:val="24"/>
          <w:u w:val="single"/>
          <w:lang w:eastAsia="ar-SA"/>
        </w:rPr>
        <w:fldChar w:fldCharType="end"/>
      </w:r>
      <w:bookmarkEnd w:id="1"/>
      <w:r w:rsidRPr="00266C3B">
        <w:rPr>
          <w:rFonts w:ascii="Times New Roman" w:eastAsia="Times New Roman" w:hAnsi="Times New Roman" w:cs="Times New Roman"/>
          <w:sz w:val="24"/>
          <w:szCs w:val="24"/>
          <w:lang w:eastAsia="ar-SA"/>
        </w:rPr>
        <w:t xml:space="preserve"> от 30.06.2020</w:t>
      </w:r>
    </w:p>
    <w:p w14:paraId="764DEF35" w14:textId="7145C1B0" w:rsidR="006C3AEF" w:rsidRPr="006C3AEF" w:rsidRDefault="006C3AEF" w:rsidP="00BE7918">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392FC9E8"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 xml:space="preserve">конкурентных переговоров на право заключения договора поставки </w:t>
      </w:r>
      <w:r w:rsidR="00BE7918">
        <w:rPr>
          <w:rFonts w:ascii="Times New Roman" w:eastAsia="Times New Roman" w:hAnsi="Times New Roman" w:cs="Times New Roman"/>
          <w:b/>
          <w:sz w:val="28"/>
          <w:szCs w:val="28"/>
          <w:lang w:eastAsia="ar-SA"/>
        </w:rPr>
        <w:t>угля марки 3БПК</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088067E4"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w:t>
      </w:r>
      <w:r w:rsidR="000F7ECA">
        <w:rPr>
          <w:rFonts w:ascii="Times New Roman" w:eastAsia="Times New Roman" w:hAnsi="Times New Roman" w:cs="Times New Roman"/>
          <w:sz w:val="24"/>
          <w:szCs w:val="24"/>
          <w:lang w:eastAsia="ar-SA"/>
        </w:rPr>
        <w:t>20</w:t>
      </w:r>
      <w:r w:rsidRPr="006C3AEF">
        <w:rPr>
          <w:rFonts w:ascii="Times New Roman" w:eastAsia="Times New Roman" w:hAnsi="Times New Roman" w:cs="Times New Roman"/>
          <w:spacing w:val="-3"/>
          <w:sz w:val="24"/>
          <w:szCs w:val="24"/>
          <w:lang w:eastAsia="ar-SA"/>
        </w:rPr>
        <w:t xml:space="preserve"> </w:t>
      </w:r>
      <w:bookmarkStart w:id="2" w:name="_Toc366761025"/>
      <w:bookmarkStart w:id="3"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4" w:name="_Toc24982375"/>
      <w:r w:rsidR="006C3AEF" w:rsidRPr="006C3AEF">
        <w:rPr>
          <w:rFonts w:ascii="Times New Roman" w:eastAsia="Times New Roman" w:hAnsi="Times New Roman" w:cs="Times New Roman"/>
          <w:b/>
          <w:iCs/>
          <w:sz w:val="24"/>
          <w:szCs w:val="24"/>
          <w:lang w:val="x-none" w:eastAsia="ar-SA"/>
        </w:rPr>
        <w:t>Информационная карта</w:t>
      </w:r>
      <w:bookmarkEnd w:id="2"/>
      <w:bookmarkEnd w:id="3"/>
      <w:bookmarkEnd w:id="4"/>
      <w:r>
        <w:rPr>
          <w:rFonts w:ascii="Times New Roman" w:eastAsia="Times New Roman" w:hAnsi="Times New Roman" w:cs="Times New Roman"/>
          <w:b/>
          <w:iCs/>
          <w:sz w:val="24"/>
          <w:szCs w:val="24"/>
          <w:lang w:val="x-none" w:eastAsia="ar-SA"/>
        </w:rPr>
        <w:tab/>
      </w:r>
    </w:p>
    <w:p w14:paraId="29435902" w14:textId="354E9480"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переговоров на право заключения договора поставки </w:t>
      </w:r>
      <w:r w:rsidR="00BE7918" w:rsidRPr="00BE7918">
        <w:rPr>
          <w:rFonts w:ascii="Times New Roman" w:eastAsia="Times New Roman" w:hAnsi="Times New Roman" w:cs="Times New Roman"/>
          <w:b/>
          <w:sz w:val="24"/>
          <w:szCs w:val="24"/>
          <w:lang w:eastAsia="ar-SA"/>
        </w:rPr>
        <w:t>угля марки 3БПК</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5A5CC5">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5" w:name="_Toc366762348"/>
      <w:bookmarkStart w:id="6" w:name="_Toc368061862"/>
      <w:bookmarkStart w:id="7" w:name="_Toc368062026"/>
      <w:bookmarkStart w:id="8" w:name="_Toc370824122"/>
      <w:bookmarkStart w:id="9" w:name="_Toc394314143"/>
      <w:bookmarkStart w:id="10" w:name="_Toc410044306"/>
      <w:bookmarkStart w:id="11" w:name="_Toc429079252"/>
      <w:bookmarkStart w:id="12" w:name="_Toc483302495"/>
      <w:bookmarkStart w:id="13" w:name="_Toc483316530"/>
      <w:bookmarkStart w:id="14" w:name="_Toc491095881"/>
      <w:bookmarkStart w:id="15" w:name="_Toc24982159"/>
      <w:bookmarkStart w:id="16" w:name="_Toc24982376"/>
      <w:r w:rsidRPr="00120183">
        <w:rPr>
          <w:b/>
          <w:bCs/>
          <w:szCs w:val="26"/>
        </w:rPr>
        <w:t xml:space="preserve">Способ проведения закупки: </w:t>
      </w:r>
      <w:r w:rsidRPr="00120183">
        <w:rPr>
          <w:bCs/>
          <w:szCs w:val="26"/>
        </w:rPr>
        <w:t>конкурентные переговоры.</w:t>
      </w:r>
      <w:bookmarkStart w:id="17" w:name="_Toc366762349"/>
      <w:bookmarkStart w:id="18" w:name="_Toc368061863"/>
      <w:bookmarkStart w:id="19" w:name="_Toc368062027"/>
      <w:bookmarkStart w:id="20" w:name="_Toc370824123"/>
      <w:bookmarkStart w:id="21" w:name="_Toc394314144"/>
      <w:bookmarkStart w:id="22" w:name="_Toc410044307"/>
      <w:bookmarkStart w:id="23" w:name="_Toc429079253"/>
      <w:bookmarkEnd w:id="5"/>
      <w:bookmarkEnd w:id="6"/>
      <w:bookmarkEnd w:id="7"/>
      <w:bookmarkEnd w:id="8"/>
      <w:bookmarkEnd w:id="9"/>
      <w:bookmarkEnd w:id="10"/>
      <w:bookmarkEnd w:id="11"/>
      <w:bookmarkEnd w:id="12"/>
      <w:bookmarkEnd w:id="13"/>
      <w:bookmarkEnd w:id="14"/>
      <w:bookmarkEnd w:id="15"/>
      <w:bookmarkEnd w:id="16"/>
    </w:p>
    <w:p w14:paraId="30F8DC73" w14:textId="77777777" w:rsidR="006C3AEF" w:rsidRPr="0047728E" w:rsidRDefault="006C3AEF" w:rsidP="00117A8B">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24" w:name="_Toc483302496"/>
      <w:bookmarkStart w:id="25" w:name="_Toc483316531"/>
      <w:bookmarkStart w:id="26" w:name="_Toc491095882"/>
      <w:bookmarkStart w:id="27" w:name="_Toc24982160"/>
      <w:bookmarkStart w:id="28" w:name="_Toc24982377"/>
      <w:r w:rsidRPr="0047728E">
        <w:rPr>
          <w:b/>
          <w:bCs/>
          <w:szCs w:val="26"/>
        </w:rPr>
        <w:t>Сведения о Заказчике проведения закупки:</w:t>
      </w:r>
      <w:bookmarkEnd w:id="17"/>
      <w:bookmarkEnd w:id="18"/>
      <w:bookmarkEnd w:id="19"/>
      <w:bookmarkEnd w:id="20"/>
      <w:bookmarkEnd w:id="21"/>
      <w:bookmarkEnd w:id="22"/>
      <w:bookmarkEnd w:id="23"/>
      <w:bookmarkEnd w:id="24"/>
      <w:bookmarkEnd w:id="25"/>
      <w:bookmarkEnd w:id="26"/>
      <w:bookmarkEnd w:id="27"/>
      <w:bookmarkEnd w:id="28"/>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«Мурманэнергосбыт» (АО «МЭС»).</w:t>
      </w:r>
    </w:p>
    <w:p w14:paraId="3B93F801" w14:textId="5C24D00D" w:rsidR="006C3AEF" w:rsidRPr="006C1B30"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 xml:space="preserve">2.2. </w:t>
      </w:r>
      <w:r w:rsidRPr="006C1B30">
        <w:rPr>
          <w:rFonts w:ascii="Times New Roman" w:eastAsia="Times New Roman" w:hAnsi="Times New Roman" w:cs="Times New Roman"/>
          <w:b/>
          <w:sz w:val="24"/>
          <w:szCs w:val="24"/>
          <w:lang w:eastAsia="ar-SA"/>
        </w:rPr>
        <w:t>Место нахождения:</w:t>
      </w:r>
      <w:r w:rsidRPr="006C1B30">
        <w:rPr>
          <w:rFonts w:ascii="Times New Roman" w:eastAsia="Times New Roman" w:hAnsi="Times New Roman" w:cs="Times New Roman"/>
          <w:sz w:val="24"/>
          <w:szCs w:val="24"/>
          <w:lang w:eastAsia="ar-SA"/>
        </w:rPr>
        <w:t xml:space="preserve"> </w:t>
      </w:r>
      <w:r w:rsidR="004153AB" w:rsidRPr="006C1B30">
        <w:rPr>
          <w:rFonts w:ascii="Times New Roman" w:eastAsia="Times New Roman" w:hAnsi="Times New Roman" w:cs="Times New Roman"/>
          <w:sz w:val="24"/>
          <w:szCs w:val="24"/>
          <w:lang w:eastAsia="ar-SA"/>
        </w:rPr>
        <w:t>183034, г. Мурманск, ул. Свердлова, д. 39, корп. 1.</w:t>
      </w:r>
    </w:p>
    <w:p w14:paraId="369E1F8C" w14:textId="46A1B9AC" w:rsidR="006C3AEF" w:rsidRPr="004153AB" w:rsidRDefault="00D451CA" w:rsidP="0022599C">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1B30">
        <w:rPr>
          <w:rFonts w:ascii="Times New Roman" w:eastAsia="Times New Roman" w:hAnsi="Times New Roman" w:cs="Times New Roman"/>
          <w:b/>
          <w:sz w:val="24"/>
          <w:szCs w:val="24"/>
          <w:lang w:eastAsia="ar-SA"/>
        </w:rPr>
        <w:t xml:space="preserve">2.3. </w:t>
      </w:r>
      <w:r w:rsidR="006C3AEF" w:rsidRPr="006C1B30">
        <w:rPr>
          <w:rFonts w:ascii="Times New Roman" w:eastAsia="Times New Roman" w:hAnsi="Times New Roman" w:cs="Times New Roman"/>
          <w:b/>
          <w:sz w:val="24"/>
          <w:szCs w:val="24"/>
          <w:lang w:eastAsia="ar-SA"/>
        </w:rPr>
        <w:t xml:space="preserve">Адрес предоставления </w:t>
      </w:r>
      <w:r w:rsidR="000F5995" w:rsidRPr="006C1B30">
        <w:rPr>
          <w:rFonts w:ascii="Times New Roman" w:eastAsia="Times New Roman" w:hAnsi="Times New Roman"/>
          <w:b/>
          <w:sz w:val="24"/>
          <w:szCs w:val="24"/>
          <w:lang w:eastAsia="ar-SA"/>
        </w:rPr>
        <w:t>заявок на участие</w:t>
      </w:r>
      <w:r w:rsidR="006C3AEF" w:rsidRPr="006C1B30">
        <w:rPr>
          <w:rFonts w:ascii="Times New Roman" w:eastAsia="Times New Roman" w:hAnsi="Times New Roman" w:cs="Times New Roman"/>
          <w:b/>
          <w:sz w:val="24"/>
          <w:szCs w:val="24"/>
          <w:lang w:eastAsia="ar-SA"/>
        </w:rPr>
        <w:t>:</w:t>
      </w:r>
      <w:r w:rsidR="006C3AEF" w:rsidRPr="006C1B30">
        <w:rPr>
          <w:rFonts w:ascii="Times New Roman" w:eastAsia="Times New Roman" w:hAnsi="Times New Roman" w:cs="Times New Roman"/>
          <w:sz w:val="24"/>
          <w:szCs w:val="24"/>
          <w:lang w:eastAsia="ar-SA"/>
        </w:rPr>
        <w:t xml:space="preserve"> </w:t>
      </w:r>
      <w:r w:rsidR="004153AB" w:rsidRPr="006C1B30">
        <w:rPr>
          <w:rFonts w:ascii="Times New Roman" w:eastAsia="Times New Roman" w:hAnsi="Times New Roman" w:cs="Times New Roman"/>
          <w:sz w:val="24"/>
          <w:szCs w:val="24"/>
          <w:lang w:eastAsia="ar-SA"/>
        </w:rPr>
        <w:t xml:space="preserve">183034, г. Мурманск, ул. Промышленная, д.15, </w:t>
      </w:r>
      <w:proofErr w:type="spellStart"/>
      <w:r w:rsidR="004153AB" w:rsidRPr="006C1B30">
        <w:rPr>
          <w:rFonts w:ascii="Times New Roman" w:eastAsia="Times New Roman" w:hAnsi="Times New Roman" w:cs="Times New Roman"/>
          <w:sz w:val="24"/>
          <w:szCs w:val="24"/>
          <w:lang w:eastAsia="ar-SA"/>
        </w:rPr>
        <w:t>каб</w:t>
      </w:r>
      <w:proofErr w:type="spellEnd"/>
      <w:r w:rsidR="004153AB" w:rsidRPr="006C1B30">
        <w:rPr>
          <w:rFonts w:ascii="Times New Roman" w:eastAsia="Times New Roman" w:hAnsi="Times New Roman" w:cs="Times New Roman"/>
          <w:sz w:val="24"/>
          <w:szCs w:val="24"/>
          <w:lang w:eastAsia="ar-SA"/>
        </w:rPr>
        <w:t>. 15 (Центральный КПП № 1, заезд со стороны ул. Свердлова, при себе иметь документ</w:t>
      </w:r>
      <w:r w:rsidR="000546C6" w:rsidRPr="006C1B30">
        <w:rPr>
          <w:rFonts w:ascii="Times New Roman" w:eastAsia="Times New Roman" w:hAnsi="Times New Roman" w:cs="Times New Roman"/>
          <w:sz w:val="24"/>
          <w:szCs w:val="24"/>
          <w:lang w:eastAsia="ar-SA"/>
        </w:rPr>
        <w:t xml:space="preserve">, </w:t>
      </w:r>
      <w:r w:rsidR="004153AB" w:rsidRPr="006C1B30">
        <w:rPr>
          <w:rFonts w:ascii="Times New Roman" w:eastAsia="Times New Roman" w:hAnsi="Times New Roman" w:cs="Times New Roman"/>
          <w:sz w:val="24"/>
          <w:szCs w:val="24"/>
          <w:lang w:eastAsia="ar-SA"/>
        </w:rPr>
        <w:t>удостоверяющий личность),</w:t>
      </w:r>
      <w:r w:rsidR="004153AB" w:rsidRPr="006C1B30">
        <w:rPr>
          <w:rFonts w:ascii="Times New Roman" w:eastAsia="Calibri" w:hAnsi="Times New Roman" w:cs="Times New Roman"/>
          <w:sz w:val="24"/>
          <w:szCs w:val="24"/>
        </w:rPr>
        <w:t xml:space="preserve"> кроме выходных и праздничных дней, перерыв 12:30 (МСК) – 13:30 (МСК)</w:t>
      </w:r>
      <w:r w:rsidR="004153AB" w:rsidRPr="006C1B30">
        <w:rPr>
          <w:rFonts w:ascii="Times New Roman" w:eastAsia="Times New Roman" w:hAnsi="Times New Roman" w:cs="Times New Roman"/>
          <w:sz w:val="24"/>
          <w:szCs w:val="24"/>
          <w:lang w:eastAsia="ar-SA"/>
        </w:rPr>
        <w:t>.</w:t>
      </w:r>
    </w:p>
    <w:p w14:paraId="6B2D07E3" w14:textId="7F37EB33" w:rsidR="006C3AEF" w:rsidRPr="004153AB" w:rsidRDefault="006C3AEF"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8(8152) 68 63 95 доб. 52</w:t>
      </w:r>
      <w:r w:rsidR="00FD0810">
        <w:rPr>
          <w:rFonts w:ascii="Times New Roman" w:eastAsia="Times New Roman" w:hAnsi="Times New Roman" w:cs="Times New Roman"/>
          <w:sz w:val="24"/>
          <w:szCs w:val="24"/>
          <w:lang w:eastAsia="ar-SA"/>
        </w:rPr>
        <w:t>6</w:t>
      </w:r>
      <w:r w:rsidR="004153AB" w:rsidRPr="004153AB">
        <w:rPr>
          <w:rFonts w:ascii="Times New Roman" w:eastAsia="Times New Roman" w:hAnsi="Times New Roman" w:cs="Times New Roman"/>
          <w:sz w:val="24"/>
          <w:szCs w:val="24"/>
          <w:lang w:eastAsia="ar-SA"/>
        </w:rPr>
        <w:t>; 8 (953) 753 06 95.</w:t>
      </w:r>
    </w:p>
    <w:p w14:paraId="39947AFD" w14:textId="3AEE4171" w:rsidR="009D47AD" w:rsidRPr="00266C3B" w:rsidRDefault="006C3AEF"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266C3B">
        <w:rPr>
          <w:rFonts w:ascii="Times New Roman" w:eastAsia="Times New Roman" w:hAnsi="Times New Roman" w:cs="Times New Roman"/>
          <w:b/>
          <w:sz w:val="24"/>
          <w:szCs w:val="24"/>
          <w:lang w:eastAsia="ar-SA"/>
        </w:rPr>
        <w:t xml:space="preserve">2.5. </w:t>
      </w:r>
      <w:r w:rsidRPr="004153AB">
        <w:rPr>
          <w:rFonts w:ascii="Times New Roman" w:eastAsia="Times New Roman" w:hAnsi="Times New Roman" w:cs="Times New Roman"/>
          <w:b/>
          <w:sz w:val="24"/>
          <w:szCs w:val="24"/>
          <w:lang w:eastAsia="ar-SA"/>
        </w:rPr>
        <w:t>Е</w:t>
      </w:r>
      <w:r w:rsidRPr="00266C3B">
        <w:rPr>
          <w:rFonts w:ascii="Times New Roman" w:eastAsia="Times New Roman" w:hAnsi="Times New Roman" w:cs="Times New Roman"/>
          <w:b/>
          <w:sz w:val="24"/>
          <w:szCs w:val="24"/>
          <w:lang w:eastAsia="ar-SA"/>
        </w:rPr>
        <w:t>-</w:t>
      </w:r>
      <w:r w:rsidRPr="004153AB">
        <w:rPr>
          <w:rFonts w:ascii="Times New Roman" w:eastAsia="Times New Roman" w:hAnsi="Times New Roman" w:cs="Times New Roman"/>
          <w:b/>
          <w:sz w:val="24"/>
          <w:szCs w:val="24"/>
          <w:lang w:val="en-US" w:eastAsia="ar-SA"/>
        </w:rPr>
        <w:t>mail</w:t>
      </w:r>
      <w:r w:rsidRPr="00266C3B">
        <w:rPr>
          <w:rFonts w:ascii="Times New Roman" w:eastAsia="Times New Roman" w:hAnsi="Times New Roman" w:cs="Times New Roman"/>
          <w:b/>
          <w:sz w:val="24"/>
          <w:szCs w:val="24"/>
          <w:lang w:eastAsia="ar-SA"/>
        </w:rPr>
        <w:t>:</w:t>
      </w:r>
      <w:r w:rsidRPr="00266C3B">
        <w:rPr>
          <w:rFonts w:ascii="Times New Roman" w:eastAsia="Times New Roman" w:hAnsi="Times New Roman" w:cs="Times New Roman"/>
          <w:sz w:val="24"/>
          <w:szCs w:val="24"/>
          <w:lang w:eastAsia="ar-SA"/>
        </w:rPr>
        <w:t xml:space="preserve"> </w:t>
      </w:r>
      <w:hyperlink r:id="rId9" w:history="1">
        <w:r w:rsidR="00FD0810" w:rsidRPr="008E0DB1">
          <w:rPr>
            <w:rStyle w:val="a3"/>
            <w:rFonts w:ascii="Times New Roman" w:hAnsi="Times New Roman" w:cs="Times New Roman"/>
            <w:sz w:val="24"/>
            <w:szCs w:val="24"/>
            <w:lang w:val="en-US"/>
          </w:rPr>
          <w:t>rusnakav</w:t>
        </w:r>
        <w:r w:rsidR="00FD0810" w:rsidRPr="00266C3B">
          <w:rPr>
            <w:rStyle w:val="a3"/>
            <w:rFonts w:ascii="Times New Roman" w:hAnsi="Times New Roman" w:cs="Times New Roman"/>
            <w:sz w:val="24"/>
            <w:szCs w:val="24"/>
          </w:rPr>
          <w:t>@</w:t>
        </w:r>
        <w:r w:rsidR="00FD0810" w:rsidRPr="008E0DB1">
          <w:rPr>
            <w:rStyle w:val="a3"/>
            <w:rFonts w:ascii="Times New Roman" w:hAnsi="Times New Roman" w:cs="Times New Roman"/>
            <w:sz w:val="24"/>
            <w:szCs w:val="24"/>
            <w:lang w:val="en-US"/>
          </w:rPr>
          <w:t>mures</w:t>
        </w:r>
        <w:r w:rsidR="00FD0810" w:rsidRPr="00266C3B">
          <w:rPr>
            <w:rStyle w:val="a3"/>
            <w:rFonts w:ascii="Times New Roman" w:hAnsi="Times New Roman" w:cs="Times New Roman"/>
            <w:sz w:val="24"/>
            <w:szCs w:val="24"/>
          </w:rPr>
          <w:t>.</w:t>
        </w:r>
        <w:proofErr w:type="spellStart"/>
        <w:r w:rsidR="00FD0810" w:rsidRPr="008E0DB1">
          <w:rPr>
            <w:rStyle w:val="a3"/>
            <w:rFonts w:ascii="Times New Roman" w:hAnsi="Times New Roman" w:cs="Times New Roman"/>
            <w:sz w:val="24"/>
            <w:szCs w:val="24"/>
            <w:lang w:val="en-US"/>
          </w:rPr>
          <w:t>ru</w:t>
        </w:r>
        <w:proofErr w:type="spellEnd"/>
      </w:hyperlink>
      <w:r w:rsidR="006B4BD5" w:rsidRPr="00266C3B">
        <w:rPr>
          <w:rFonts w:ascii="Times New Roman" w:hAnsi="Times New Roman" w:cs="Times New Roman"/>
          <w:sz w:val="24"/>
          <w:szCs w:val="24"/>
        </w:rPr>
        <w:t>.</w:t>
      </w: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9" w:name="_Toc394314145"/>
      <w:bookmarkStart w:id="30" w:name="_Toc410044308"/>
      <w:bookmarkStart w:id="31" w:name="_Toc429079254"/>
      <w:bookmarkStart w:id="32" w:name="_Toc483302497"/>
      <w:bookmarkStart w:id="33" w:name="_Toc483316532"/>
      <w:bookmarkStart w:id="34" w:name="_Toc491095883"/>
      <w:bookmarkStart w:id="35" w:name="_Toc24982161"/>
      <w:bookmarkStart w:id="36" w:name="_Toc24982378"/>
      <w:bookmarkStart w:id="37" w:name="_Toc366762350"/>
      <w:bookmarkStart w:id="38" w:name="_Toc368061864"/>
      <w:bookmarkStart w:id="39" w:name="_Toc368062028"/>
      <w:bookmarkStart w:id="40"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9"/>
      <w:bookmarkEnd w:id="30"/>
      <w:bookmarkEnd w:id="31"/>
      <w:bookmarkEnd w:id="32"/>
      <w:bookmarkEnd w:id="33"/>
      <w:bookmarkEnd w:id="34"/>
      <w:bookmarkEnd w:id="35"/>
      <w:bookmarkEnd w:id="36"/>
      <w:r w:rsidRPr="00571645">
        <w:rPr>
          <w:rFonts w:ascii="Times New Roman" w:eastAsia="Times New Roman" w:hAnsi="Times New Roman" w:cs="Times New Roman"/>
          <w:b/>
          <w:bCs/>
          <w:sz w:val="24"/>
          <w:szCs w:val="26"/>
          <w:lang w:eastAsia="ar-SA"/>
        </w:rPr>
        <w:t xml:space="preserve"> </w:t>
      </w:r>
    </w:p>
    <w:p w14:paraId="4A26CD26" w14:textId="2EC4D014" w:rsidR="00DD3A04" w:rsidRPr="00DD3A04" w:rsidRDefault="00DD3A04" w:rsidP="00DD3A04">
      <w:pPr>
        <w:spacing w:after="0" w:line="240" w:lineRule="auto"/>
        <w:ind w:firstLine="720"/>
        <w:contextualSpacing/>
        <w:jc w:val="both"/>
        <w:rPr>
          <w:rFonts w:ascii="Times New Roman" w:eastAsia="Times New Roman" w:hAnsi="Times New Roman" w:cs="Times New Roman"/>
          <w:sz w:val="24"/>
          <w:szCs w:val="24"/>
          <w:lang w:eastAsia="ru-RU"/>
        </w:rPr>
      </w:pPr>
      <w:bookmarkStart w:id="41" w:name="_Toc410044309"/>
      <w:bookmarkStart w:id="42" w:name="_Toc368061865"/>
      <w:bookmarkStart w:id="43" w:name="_Toc368062029"/>
      <w:bookmarkStart w:id="44" w:name="_Toc370824125"/>
      <w:bookmarkStart w:id="45" w:name="_Toc394314146"/>
      <w:bookmarkStart w:id="46" w:name="_Toc429079255"/>
      <w:bookmarkEnd w:id="37"/>
      <w:bookmarkEnd w:id="38"/>
      <w:bookmarkEnd w:id="39"/>
      <w:bookmarkEnd w:id="40"/>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1. Предмет договора:</w:t>
      </w:r>
      <w:r w:rsidRPr="00DD3A04">
        <w:rPr>
          <w:rFonts w:ascii="Times New Roman" w:eastAsia="Times New Roman" w:hAnsi="Times New Roman" w:cs="Times New Roman"/>
          <w:sz w:val="24"/>
          <w:szCs w:val="24"/>
          <w:lang w:eastAsia="ru-RU"/>
        </w:rPr>
        <w:t xml:space="preserve"> </w:t>
      </w:r>
      <w:bookmarkStart w:id="47" w:name="OLE_LINK81"/>
      <w:bookmarkStart w:id="48" w:name="OLE_LINK82"/>
      <w:bookmarkStart w:id="49" w:name="OLE_LINK83"/>
      <w:r w:rsidRPr="00DD3A04">
        <w:rPr>
          <w:rFonts w:ascii="Times New Roman" w:eastAsia="Times New Roman" w:hAnsi="Times New Roman" w:cs="Times New Roman"/>
          <w:sz w:val="24"/>
          <w:szCs w:val="24"/>
          <w:lang w:eastAsia="ru-RU"/>
        </w:rPr>
        <w:t xml:space="preserve">поставка </w:t>
      </w:r>
      <w:bookmarkEnd w:id="47"/>
      <w:bookmarkEnd w:id="48"/>
      <w:bookmarkEnd w:id="49"/>
      <w:r w:rsidR="00BE7918">
        <w:rPr>
          <w:rFonts w:ascii="Times New Roman" w:eastAsia="Times New Roman" w:hAnsi="Times New Roman" w:cs="Times New Roman"/>
          <w:sz w:val="24"/>
          <w:szCs w:val="24"/>
          <w:lang w:eastAsia="ru-RU"/>
        </w:rPr>
        <w:t>угля марки 3БПК</w:t>
      </w:r>
      <w:r w:rsidRPr="00DD3A04">
        <w:rPr>
          <w:rFonts w:ascii="Times New Roman" w:eastAsia="Times New Roman" w:hAnsi="Times New Roman" w:cs="Times New Roman"/>
          <w:sz w:val="24"/>
          <w:szCs w:val="24"/>
          <w:lang w:eastAsia="ru-RU"/>
        </w:rPr>
        <w:t xml:space="preserve"> (далее также – </w:t>
      </w:r>
      <w:bookmarkStart w:id="50" w:name="OLE_LINK64"/>
      <w:bookmarkStart w:id="51" w:name="OLE_LINK65"/>
      <w:bookmarkStart w:id="52" w:name="OLE_LINK66"/>
      <w:bookmarkStart w:id="53" w:name="OLE_LINK67"/>
      <w:bookmarkStart w:id="54" w:name="OLE_LINK68"/>
      <w:r w:rsidRPr="00DD3A04">
        <w:rPr>
          <w:rFonts w:ascii="Times New Roman" w:eastAsia="Times New Roman" w:hAnsi="Times New Roman" w:cs="Times New Roman"/>
          <w:sz w:val="24"/>
          <w:szCs w:val="24"/>
          <w:lang w:eastAsia="ru-RU"/>
        </w:rPr>
        <w:t>Продукция</w:t>
      </w:r>
      <w:bookmarkEnd w:id="50"/>
      <w:bookmarkEnd w:id="51"/>
      <w:bookmarkEnd w:id="52"/>
      <w:bookmarkEnd w:id="53"/>
      <w:bookmarkEnd w:id="54"/>
      <w:r w:rsidRPr="00DD3A04">
        <w:rPr>
          <w:rFonts w:ascii="Times New Roman" w:eastAsia="Times New Roman" w:hAnsi="Times New Roman" w:cs="Times New Roman"/>
          <w:sz w:val="24"/>
          <w:szCs w:val="24"/>
          <w:lang w:eastAsia="ru-RU"/>
        </w:rPr>
        <w:t>, Товар).</w:t>
      </w:r>
    </w:p>
    <w:p w14:paraId="4D990671" w14:textId="445DB803"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2. Общее количество поставляемой Продукции:</w:t>
      </w:r>
      <w:r w:rsidRPr="00DD3A04">
        <w:rPr>
          <w:rFonts w:ascii="Times New Roman" w:eastAsia="Times New Roman" w:hAnsi="Times New Roman" w:cs="Times New Roman"/>
          <w:sz w:val="24"/>
          <w:szCs w:val="24"/>
          <w:lang w:eastAsia="ru-RU"/>
        </w:rPr>
        <w:t xml:space="preserve"> </w:t>
      </w:r>
      <w:r w:rsidR="00BE7918">
        <w:rPr>
          <w:rFonts w:ascii="Times New Roman" w:eastAsia="Times New Roman" w:hAnsi="Times New Roman" w:cs="Times New Roman"/>
          <w:sz w:val="24"/>
          <w:szCs w:val="24"/>
          <w:lang w:eastAsia="ru-RU"/>
        </w:rPr>
        <w:t>5 000</w:t>
      </w:r>
      <w:r w:rsidR="00FD0810" w:rsidRPr="00FD0810">
        <w:rPr>
          <w:rFonts w:ascii="Times New Roman" w:eastAsia="Times New Roman" w:hAnsi="Times New Roman" w:cs="Times New Roman"/>
          <w:sz w:val="24"/>
          <w:szCs w:val="24"/>
          <w:lang w:eastAsia="ru-RU"/>
        </w:rPr>
        <w:t xml:space="preserve"> </w:t>
      </w:r>
      <w:r w:rsidRPr="00DD3A04">
        <w:rPr>
          <w:rFonts w:ascii="Times New Roman" w:eastAsia="Times New Roman" w:hAnsi="Times New Roman" w:cs="Times New Roman"/>
          <w:sz w:val="24"/>
          <w:szCs w:val="24"/>
          <w:lang w:eastAsia="ru-RU"/>
        </w:rPr>
        <w:t>тонн.</w:t>
      </w:r>
    </w:p>
    <w:p w14:paraId="6639F582" w14:textId="77777777" w:rsidR="00BE7918" w:rsidRPr="00BE7918" w:rsidRDefault="00BE7918" w:rsidP="00BE7918">
      <w:pPr>
        <w:spacing w:after="0" w:line="240" w:lineRule="auto"/>
        <w:ind w:firstLine="708"/>
        <w:jc w:val="both"/>
        <w:rPr>
          <w:rFonts w:ascii="Times New Roman" w:eastAsia="Times New Roman" w:hAnsi="Times New Roman" w:cs="Times New Roman"/>
          <w:sz w:val="24"/>
          <w:szCs w:val="24"/>
          <w:lang w:eastAsia="ru-RU"/>
        </w:rPr>
      </w:pPr>
      <w:r w:rsidRPr="00BE7918">
        <w:rPr>
          <w:rFonts w:ascii="Times New Roman" w:eastAsia="Times New Roman" w:hAnsi="Times New Roman" w:cs="Times New Roman"/>
          <w:sz w:val="24"/>
          <w:szCs w:val="24"/>
          <w:lang w:eastAsia="ru-RU"/>
        </w:rPr>
        <w:t xml:space="preserve">Поставка Продукции производится в строгом соответствии с письменной заявкой Покупателя на поставку Продукции. </w:t>
      </w:r>
    </w:p>
    <w:p w14:paraId="421BF0CD" w14:textId="588C70D0" w:rsidR="00DD3A04" w:rsidRPr="00DD3A04" w:rsidRDefault="00BE7918" w:rsidP="00BE7918">
      <w:pPr>
        <w:spacing w:after="0" w:line="240" w:lineRule="auto"/>
        <w:ind w:firstLine="708"/>
        <w:jc w:val="both"/>
        <w:rPr>
          <w:rFonts w:ascii="Times New Roman" w:eastAsia="Times New Roman" w:hAnsi="Times New Roman" w:cs="Times New Roman"/>
          <w:sz w:val="24"/>
          <w:szCs w:val="24"/>
          <w:lang w:eastAsia="ru-RU"/>
        </w:rPr>
      </w:pPr>
      <w:r w:rsidRPr="00BE7918">
        <w:rPr>
          <w:rFonts w:ascii="Times New Roman" w:eastAsia="Times New Roman" w:hAnsi="Times New Roman" w:cs="Times New Roman"/>
          <w:sz w:val="24"/>
          <w:szCs w:val="24"/>
          <w:lang w:eastAsia="ru-RU"/>
        </w:rPr>
        <w:t>Допускается поставка отдельной партии Продукции менее или сверх количества, указанного в заявке на поставку, если это связано с полной загрузкой автомобиля в соответствии с техническими нормами загрузки автотранспортных средств, что не является нарушением условий Договора</w:t>
      </w:r>
      <w:r w:rsidR="00DD3A04" w:rsidRPr="00DD3A04">
        <w:rPr>
          <w:rFonts w:ascii="Times New Roman" w:eastAsia="Times New Roman" w:hAnsi="Times New Roman" w:cs="Times New Roman"/>
          <w:sz w:val="24"/>
          <w:szCs w:val="24"/>
          <w:lang w:eastAsia="ru-RU"/>
        </w:rPr>
        <w:t>.</w:t>
      </w:r>
    </w:p>
    <w:p w14:paraId="30CD370A" w14:textId="77777777" w:rsidR="00BE7918" w:rsidRPr="00BE7918" w:rsidRDefault="00DD3A04" w:rsidP="00BE791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 xml:space="preserve">3. Сведения о начальной </w:t>
      </w:r>
      <w:bookmarkStart w:id="55" w:name="_Hlk14189755"/>
      <w:r w:rsidRPr="00DD3A04">
        <w:rPr>
          <w:rFonts w:ascii="Times New Roman" w:eastAsia="Times New Roman" w:hAnsi="Times New Roman" w:cs="Times New Roman"/>
          <w:b/>
          <w:sz w:val="24"/>
          <w:szCs w:val="24"/>
          <w:lang w:eastAsia="ru-RU"/>
        </w:rPr>
        <w:t>(максимальной) цене договора</w:t>
      </w:r>
      <w:bookmarkEnd w:id="55"/>
      <w:r w:rsidRPr="00DD3A04">
        <w:rPr>
          <w:rFonts w:ascii="Times New Roman" w:eastAsia="Times New Roman" w:hAnsi="Times New Roman" w:cs="Times New Roman"/>
          <w:b/>
          <w:sz w:val="24"/>
          <w:szCs w:val="24"/>
          <w:lang w:eastAsia="ru-RU"/>
        </w:rPr>
        <w:t xml:space="preserve">: </w:t>
      </w:r>
      <w:r w:rsidR="00BE7918" w:rsidRPr="00BE7918">
        <w:rPr>
          <w:rFonts w:ascii="Times New Roman" w:eastAsia="Times New Roman" w:hAnsi="Times New Roman" w:cs="Times New Roman"/>
          <w:sz w:val="24"/>
          <w:szCs w:val="24"/>
          <w:lang w:eastAsia="ru-RU"/>
        </w:rPr>
        <w:t>27 100 000 (Двадцать семь миллионов сто тысяч) рублей 00 копеек с учетом НДС.</w:t>
      </w:r>
    </w:p>
    <w:p w14:paraId="4BC553CC" w14:textId="77777777" w:rsidR="00BE7918" w:rsidRPr="00BE7918" w:rsidRDefault="00BE7918" w:rsidP="00BE7918">
      <w:pPr>
        <w:spacing w:after="0" w:line="240" w:lineRule="auto"/>
        <w:ind w:firstLine="708"/>
        <w:jc w:val="both"/>
        <w:rPr>
          <w:rFonts w:ascii="Times New Roman" w:eastAsia="Times New Roman" w:hAnsi="Times New Roman" w:cs="Times New Roman"/>
          <w:sz w:val="24"/>
          <w:szCs w:val="24"/>
          <w:lang w:eastAsia="ru-RU"/>
        </w:rPr>
      </w:pPr>
      <w:r w:rsidRPr="00BE7918">
        <w:rPr>
          <w:rFonts w:ascii="Times New Roman" w:eastAsia="Times New Roman" w:hAnsi="Times New Roman" w:cs="Times New Roman"/>
          <w:sz w:val="24"/>
          <w:szCs w:val="24"/>
          <w:lang w:eastAsia="ru-RU"/>
        </w:rPr>
        <w:t>Цена 1 тонны угля марки 3БПК составляет 5 420 рублей 00 копеек с учетом НДС.</w:t>
      </w:r>
    </w:p>
    <w:p w14:paraId="0953C444" w14:textId="6C2C98CA" w:rsidR="00DD3A04" w:rsidRPr="00DD3A04" w:rsidRDefault="00BE7918" w:rsidP="00BE7918">
      <w:pPr>
        <w:spacing w:after="0" w:line="240" w:lineRule="auto"/>
        <w:ind w:firstLine="708"/>
        <w:jc w:val="both"/>
        <w:rPr>
          <w:rFonts w:ascii="Times New Roman" w:eastAsia="Times New Roman" w:hAnsi="Times New Roman" w:cs="Times New Roman"/>
          <w:sz w:val="24"/>
          <w:szCs w:val="24"/>
          <w:lang w:eastAsia="ar-SA"/>
        </w:rPr>
      </w:pPr>
      <w:r w:rsidRPr="00BE7918">
        <w:rPr>
          <w:rFonts w:ascii="Times New Roman" w:eastAsia="Times New Roman" w:hAnsi="Times New Roman" w:cs="Times New Roman"/>
          <w:sz w:val="24"/>
          <w:szCs w:val="24"/>
          <w:lang w:eastAsia="ru-RU"/>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DD3A04" w:rsidRPr="00DD3A04">
        <w:rPr>
          <w:rFonts w:ascii="Times New Roman" w:eastAsia="Times New Roman" w:hAnsi="Times New Roman" w:cs="Times New Roman"/>
          <w:sz w:val="24"/>
          <w:szCs w:val="24"/>
          <w:lang w:eastAsia="ar-SA"/>
        </w:rPr>
        <w:t xml:space="preserve">. </w:t>
      </w:r>
    </w:p>
    <w:p w14:paraId="41A68C80" w14:textId="31172712" w:rsidR="00DD3A04" w:rsidRPr="00DD3A04" w:rsidRDefault="00313728" w:rsidP="00DD3A04">
      <w:pPr>
        <w:spacing w:after="0" w:line="240" w:lineRule="auto"/>
        <w:ind w:firstLine="708"/>
        <w:jc w:val="both"/>
        <w:rPr>
          <w:rFonts w:ascii="Times New Roman" w:eastAsia="Times New Roman" w:hAnsi="Times New Roman" w:cs="Times New Roman"/>
          <w:bCs/>
          <w:spacing w:val="14"/>
          <w:sz w:val="24"/>
          <w:szCs w:val="24"/>
          <w:lang w:eastAsia="ar-SA"/>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4. Срок поставки:</w:t>
      </w:r>
      <w:r w:rsidR="00DD3A04" w:rsidRPr="00DD3A04">
        <w:rPr>
          <w:rFonts w:ascii="Times New Roman" w:eastAsia="Times New Roman" w:hAnsi="Times New Roman" w:cs="Times New Roman"/>
          <w:sz w:val="24"/>
          <w:szCs w:val="24"/>
          <w:lang w:eastAsia="ru-RU"/>
        </w:rPr>
        <w:t xml:space="preserve"> </w:t>
      </w:r>
      <w:r w:rsidR="00BE7918" w:rsidRPr="00BE7918">
        <w:rPr>
          <w:rFonts w:ascii="Times New Roman" w:eastAsia="Times New Roman" w:hAnsi="Times New Roman" w:cs="Times New Roman"/>
          <w:sz w:val="24"/>
          <w:szCs w:val="24"/>
          <w:lang w:eastAsia="ru-RU"/>
        </w:rPr>
        <w:t>с момента подписания договора по 31.12.2020г. в строгом соответствии с письменной заявкой Покупателя</w:t>
      </w:r>
      <w:r w:rsidR="00DD3A04" w:rsidRPr="00DD3A04">
        <w:rPr>
          <w:rFonts w:ascii="Times New Roman" w:eastAsia="Times New Roman" w:hAnsi="Times New Roman" w:cs="Times New Roman"/>
          <w:sz w:val="24"/>
          <w:szCs w:val="24"/>
          <w:lang w:eastAsia="ru-RU"/>
        </w:rPr>
        <w:t>.</w:t>
      </w:r>
    </w:p>
    <w:p w14:paraId="2B26B9A0" w14:textId="51731A4E" w:rsidR="00DD3A04" w:rsidRPr="00DD3A04" w:rsidRDefault="00313728" w:rsidP="00FD0810">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5. Место поставки:</w:t>
      </w:r>
      <w:r w:rsidR="00BE7918">
        <w:rPr>
          <w:rFonts w:ascii="Times New Roman" w:eastAsia="Times New Roman" w:hAnsi="Times New Roman" w:cs="Times New Roman"/>
          <w:b/>
          <w:sz w:val="24"/>
          <w:szCs w:val="24"/>
          <w:lang w:eastAsia="ru-RU"/>
        </w:rPr>
        <w:t xml:space="preserve"> </w:t>
      </w:r>
      <w:r w:rsidR="00BE7918" w:rsidRPr="00BE7918">
        <w:rPr>
          <w:rFonts w:ascii="Times New Roman" w:eastAsia="Times New Roman" w:hAnsi="Times New Roman" w:cs="Times New Roman"/>
          <w:sz w:val="24"/>
          <w:szCs w:val="24"/>
          <w:lang w:eastAsia="ru-RU"/>
        </w:rPr>
        <w:t>склад Поставщика (Грузоотправителя) в г. Мурманск</w:t>
      </w:r>
      <w:r w:rsidR="00DD3A04" w:rsidRPr="00DD3A04">
        <w:rPr>
          <w:rFonts w:ascii="Times New Roman" w:eastAsia="Times New Roman" w:hAnsi="Times New Roman" w:cs="Times New Roman"/>
          <w:sz w:val="24"/>
          <w:szCs w:val="24"/>
          <w:lang w:eastAsia="ru-RU"/>
        </w:rPr>
        <w:t>.</w:t>
      </w:r>
    </w:p>
    <w:p w14:paraId="373B2F67" w14:textId="77777777" w:rsidR="00FD0810"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6. </w:t>
      </w:r>
      <w:r w:rsidR="00DD3A04" w:rsidRPr="00DD3A04">
        <w:rPr>
          <w:rFonts w:ascii="Times New Roman" w:eastAsia="Times New Roman" w:hAnsi="Times New Roman" w:cs="Times New Roman"/>
          <w:b/>
          <w:color w:val="000000" w:themeColor="text1"/>
          <w:sz w:val="24"/>
          <w:szCs w:val="24"/>
          <w:lang w:eastAsia="ru-RU"/>
        </w:rPr>
        <w:t>Особые</w:t>
      </w:r>
      <w:r w:rsidR="00DD3A04" w:rsidRPr="00DD3A04">
        <w:rPr>
          <w:rFonts w:ascii="Times New Roman" w:eastAsia="Times New Roman" w:hAnsi="Times New Roman" w:cs="Times New Roman"/>
          <w:b/>
          <w:sz w:val="24"/>
          <w:szCs w:val="24"/>
          <w:lang w:eastAsia="ru-RU"/>
        </w:rPr>
        <w:t xml:space="preserve"> условия:</w:t>
      </w:r>
      <w:r w:rsidR="00DD3A04" w:rsidRPr="00DD3A04">
        <w:rPr>
          <w:rFonts w:ascii="Times New Roman" w:eastAsia="Times New Roman" w:hAnsi="Times New Roman" w:cs="Times New Roman"/>
          <w:sz w:val="24"/>
          <w:szCs w:val="24"/>
          <w:lang w:eastAsia="ru-RU"/>
        </w:rPr>
        <w:t xml:space="preserve"> </w:t>
      </w:r>
    </w:p>
    <w:p w14:paraId="23FB6932" w14:textId="77777777" w:rsidR="00BE7918" w:rsidRPr="00BE7918" w:rsidRDefault="00BE7918" w:rsidP="00BE7918">
      <w:pPr>
        <w:spacing w:after="0" w:line="240" w:lineRule="auto"/>
        <w:ind w:firstLine="708"/>
        <w:jc w:val="both"/>
        <w:rPr>
          <w:rFonts w:ascii="Times New Roman" w:eastAsia="Times New Roman" w:hAnsi="Times New Roman" w:cs="Times New Roman"/>
          <w:sz w:val="24"/>
          <w:szCs w:val="24"/>
          <w:lang w:eastAsia="ru-RU"/>
        </w:rPr>
      </w:pPr>
      <w:r w:rsidRPr="00BE7918">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BE7918">
        <w:rPr>
          <w:rFonts w:ascii="Times New Roman" w:eastAsia="Times New Roman" w:hAnsi="Times New Roman" w:cs="Times New Roman"/>
          <w:sz w:val="24"/>
          <w:szCs w:val="24"/>
          <w:lang w:eastAsia="ru-RU"/>
        </w:rPr>
        <w:t>п.п</w:t>
      </w:r>
      <w:proofErr w:type="spellEnd"/>
      <w:r w:rsidRPr="00BE7918">
        <w:rPr>
          <w:rFonts w:ascii="Times New Roman" w:eastAsia="Times New Roman" w:hAnsi="Times New Roman" w:cs="Times New Roman"/>
          <w:sz w:val="24"/>
          <w:szCs w:val="24"/>
          <w:lang w:eastAsia="ru-RU"/>
        </w:rPr>
        <w:t xml:space="preserve">. 1.5.1. проекта Договора, или на поставку части объема Продукции, указанного в </w:t>
      </w:r>
      <w:proofErr w:type="spellStart"/>
      <w:r w:rsidRPr="00BE7918">
        <w:rPr>
          <w:rFonts w:ascii="Times New Roman" w:eastAsia="Times New Roman" w:hAnsi="Times New Roman" w:cs="Times New Roman"/>
          <w:sz w:val="24"/>
          <w:szCs w:val="24"/>
          <w:lang w:eastAsia="ru-RU"/>
        </w:rPr>
        <w:t>п.п</w:t>
      </w:r>
      <w:proofErr w:type="spellEnd"/>
      <w:r w:rsidRPr="00BE7918">
        <w:rPr>
          <w:rFonts w:ascii="Times New Roman" w:eastAsia="Times New Roman" w:hAnsi="Times New Roman" w:cs="Times New Roman"/>
          <w:sz w:val="24"/>
          <w:szCs w:val="24"/>
          <w:lang w:eastAsia="ru-RU"/>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7EFF5B95" w14:textId="0E9C0048" w:rsidR="00BE7918" w:rsidRPr="00BE7918" w:rsidRDefault="00BE7918" w:rsidP="00BE7918">
      <w:pPr>
        <w:spacing w:after="0" w:line="240" w:lineRule="auto"/>
        <w:ind w:firstLine="708"/>
        <w:jc w:val="both"/>
        <w:rPr>
          <w:rFonts w:ascii="Times New Roman" w:eastAsia="Times New Roman" w:hAnsi="Times New Roman" w:cs="Times New Roman"/>
          <w:sz w:val="24"/>
          <w:szCs w:val="24"/>
          <w:lang w:eastAsia="ru-RU"/>
        </w:rPr>
      </w:pPr>
      <w:r w:rsidRPr="00BE7918">
        <w:rPr>
          <w:rFonts w:ascii="Times New Roman" w:eastAsia="Times New Roman" w:hAnsi="Times New Roman" w:cs="Times New Roman"/>
          <w:sz w:val="24"/>
          <w:szCs w:val="24"/>
          <w:lang w:eastAsia="ru-RU"/>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1A611C83" w14:textId="25695AB7" w:rsidR="00FD0810" w:rsidRPr="00FD0810" w:rsidRDefault="00BE7918" w:rsidP="00BE7918">
      <w:pPr>
        <w:spacing w:after="0" w:line="240" w:lineRule="auto"/>
        <w:ind w:firstLine="708"/>
        <w:jc w:val="both"/>
        <w:rPr>
          <w:rFonts w:ascii="Times New Roman" w:eastAsia="Times New Roman" w:hAnsi="Times New Roman" w:cs="Times New Roman"/>
          <w:sz w:val="24"/>
          <w:szCs w:val="24"/>
          <w:lang w:eastAsia="ru-RU"/>
        </w:rPr>
      </w:pPr>
      <w:r w:rsidRPr="00BE7918">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sidR="00FD0810" w:rsidRPr="00FD0810">
        <w:rPr>
          <w:rFonts w:ascii="Times New Roman" w:eastAsia="Times New Roman" w:hAnsi="Times New Roman" w:cs="Times New Roman"/>
          <w:sz w:val="24"/>
          <w:szCs w:val="24"/>
          <w:lang w:eastAsia="ru-RU"/>
        </w:rPr>
        <w:t xml:space="preserve">.        </w:t>
      </w:r>
    </w:p>
    <w:p w14:paraId="651108B9" w14:textId="77777777" w:rsidR="00FD0810" w:rsidRDefault="00313728" w:rsidP="00DD3A04">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7. Условия направления заявки: </w:t>
      </w:r>
    </w:p>
    <w:p w14:paraId="2CA1AE5D" w14:textId="77777777" w:rsidR="00BE7918" w:rsidRPr="00BE7918" w:rsidRDefault="00BE7918" w:rsidP="00BE7918">
      <w:pPr>
        <w:spacing w:after="0" w:line="240" w:lineRule="auto"/>
        <w:ind w:firstLine="708"/>
        <w:jc w:val="both"/>
        <w:rPr>
          <w:rFonts w:ascii="Times New Roman" w:eastAsia="Times New Roman" w:hAnsi="Times New Roman" w:cs="Times New Roman"/>
          <w:sz w:val="24"/>
          <w:szCs w:val="24"/>
          <w:lang w:eastAsia="ru-RU"/>
        </w:rPr>
      </w:pPr>
      <w:r w:rsidRPr="00BE7918">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с обязательной последующей досылкой оригинала по почте.</w:t>
      </w:r>
    </w:p>
    <w:p w14:paraId="51659774" w14:textId="51AAFB34" w:rsidR="00DD3A04" w:rsidRPr="00DD3A04" w:rsidRDefault="00BE7918" w:rsidP="00BE7918">
      <w:pPr>
        <w:spacing w:after="0" w:line="240" w:lineRule="auto"/>
        <w:ind w:firstLine="708"/>
        <w:jc w:val="both"/>
        <w:rPr>
          <w:rFonts w:ascii="Times New Roman" w:eastAsia="Times New Roman" w:hAnsi="Times New Roman" w:cs="Times New Roman"/>
          <w:sz w:val="24"/>
          <w:szCs w:val="24"/>
          <w:lang w:eastAsia="ru-RU"/>
        </w:rPr>
      </w:pPr>
      <w:r w:rsidRPr="00BE7918">
        <w:rPr>
          <w:rFonts w:ascii="Times New Roman" w:eastAsia="Times New Roman" w:hAnsi="Times New Roman" w:cs="Times New Roman"/>
          <w:sz w:val="24"/>
          <w:szCs w:val="24"/>
          <w:lang w:eastAsia="ru-RU"/>
        </w:rPr>
        <w:t>Покупатель вправе изменить в заявке сроки и объёмы на поставку Продукции не позднее 2 (Двух) рабочих дней до даты поставки</w:t>
      </w:r>
      <w:r w:rsidR="00DD3A04" w:rsidRPr="00DD3A04">
        <w:rPr>
          <w:rFonts w:ascii="Times New Roman" w:eastAsia="Times New Roman" w:hAnsi="Times New Roman" w:cs="Times New Roman"/>
          <w:sz w:val="24"/>
          <w:szCs w:val="24"/>
          <w:lang w:eastAsia="ru-RU"/>
        </w:rPr>
        <w:t>.</w:t>
      </w:r>
    </w:p>
    <w:p w14:paraId="3F70C9E5" w14:textId="511F9647" w:rsidR="00DD3A04" w:rsidRPr="00DD3A04"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8. Условия оплаты: </w:t>
      </w:r>
      <w:r w:rsidR="00BE7918" w:rsidRPr="00BE7918">
        <w:rPr>
          <w:rFonts w:ascii="Times New Roman" w:eastAsia="Times New Roman" w:hAnsi="Times New Roman" w:cs="Times New Roman"/>
          <w:sz w:val="24"/>
          <w:szCs w:val="24"/>
          <w:lang w:eastAsia="ru-RU"/>
        </w:rPr>
        <w:t xml:space="preserve">Покупатель производит оплату Продукции в течение 15 (Пятнадцати) рабочих дней с даты поставки Продукции. Срок оплаты Продукции начинает </w:t>
      </w:r>
      <w:r w:rsidR="00BE7918" w:rsidRPr="00BE7918">
        <w:rPr>
          <w:rFonts w:ascii="Times New Roman" w:eastAsia="Times New Roman" w:hAnsi="Times New Roman" w:cs="Times New Roman"/>
          <w:sz w:val="24"/>
          <w:szCs w:val="24"/>
          <w:lang w:eastAsia="ru-RU"/>
        </w:rPr>
        <w:lastRenderedPageBreak/>
        <w:t xml:space="preserve">исчисляться от даты, следующей за днем фактической поставки Продукции. За </w:t>
      </w:r>
      <w:proofErr w:type="spellStart"/>
      <w:r w:rsidR="00BE7918" w:rsidRPr="00BE7918">
        <w:rPr>
          <w:rFonts w:ascii="Times New Roman" w:eastAsia="Times New Roman" w:hAnsi="Times New Roman" w:cs="Times New Roman"/>
          <w:sz w:val="24"/>
          <w:szCs w:val="24"/>
          <w:lang w:eastAsia="ru-RU"/>
        </w:rPr>
        <w:t>непоставленную</w:t>
      </w:r>
      <w:proofErr w:type="spellEnd"/>
      <w:r w:rsidR="00BE7918" w:rsidRPr="00BE7918">
        <w:rPr>
          <w:rFonts w:ascii="Times New Roman" w:eastAsia="Times New Roman" w:hAnsi="Times New Roman" w:cs="Times New Roman"/>
          <w:sz w:val="24"/>
          <w:szCs w:val="24"/>
          <w:lang w:eastAsia="ru-RU"/>
        </w:rPr>
        <w:t xml:space="preserve"> Продукцию, оплата Покупателем не производится</w:t>
      </w:r>
      <w:r w:rsidR="00DD3A04" w:rsidRPr="00DD3A04">
        <w:rPr>
          <w:rFonts w:ascii="Times New Roman" w:eastAsia="Times New Roman" w:hAnsi="Times New Roman" w:cs="Times New Roman"/>
          <w:sz w:val="24"/>
          <w:szCs w:val="24"/>
          <w:lang w:eastAsia="ru-RU"/>
        </w:rPr>
        <w:t xml:space="preserve">. </w:t>
      </w:r>
    </w:p>
    <w:p w14:paraId="71F57E9D" w14:textId="78AAEA2B" w:rsidR="00741966" w:rsidRDefault="00B0267C" w:rsidP="00BE7918">
      <w:pPr>
        <w:widowControl w:val="0"/>
        <w:suppressAutoHyphens/>
        <w:spacing w:after="0" w:line="240" w:lineRule="auto"/>
        <w:ind w:firstLine="709"/>
        <w:jc w:val="both"/>
        <w:rPr>
          <w:rFonts w:ascii="Times New Roman" w:eastAsia="Times New Roman" w:hAnsi="Times New Roman" w:cs="Times New Roman"/>
          <w:bCs/>
          <w:snapToGrid w:val="0"/>
          <w:sz w:val="24"/>
          <w:szCs w:val="24"/>
          <w:lang w:eastAsia="ru-RU"/>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BE7918" w:rsidRPr="00BE7918">
        <w:rPr>
          <w:rFonts w:ascii="Times New Roman" w:eastAsia="Times New Roman" w:hAnsi="Times New Roman" w:cs="Times New Roman"/>
          <w:sz w:val="24"/>
          <w:szCs w:val="24"/>
          <w:lang w:eastAsia="ar-SA"/>
        </w:rPr>
        <w:t>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sidR="00741966" w:rsidRPr="006F3C41">
        <w:rPr>
          <w:rFonts w:ascii="Times New Roman" w:eastAsia="Times New Roman" w:hAnsi="Times New Roman" w:cs="Times New Roman"/>
          <w:bCs/>
          <w:snapToGrid w:val="0"/>
          <w:sz w:val="24"/>
          <w:szCs w:val="24"/>
          <w:lang w:eastAsia="ru-RU"/>
        </w:rPr>
        <w:t>.</w:t>
      </w:r>
      <w:r w:rsidR="005D4A5C">
        <w:rPr>
          <w:rFonts w:ascii="Times New Roman" w:eastAsia="Times New Roman" w:hAnsi="Times New Roman" w:cs="Times New Roman"/>
          <w:bCs/>
          <w:snapToGrid w:val="0"/>
          <w:sz w:val="24"/>
          <w:szCs w:val="24"/>
          <w:lang w:eastAsia="ru-RU"/>
        </w:rPr>
        <w:t xml:space="preserve"> </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4DE543C2" w:rsidR="00F577DC" w:rsidRPr="008414F5"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6" w:name="_Toc491095884"/>
      <w:bookmarkStart w:id="57" w:name="_Toc483316533"/>
      <w:bookmarkStart w:id="58" w:name="_Toc483302498"/>
      <w:bookmarkStart w:id="59" w:name="_Toc24982162"/>
      <w:bookmarkStart w:id="60" w:name="_Toc24982379"/>
      <w:bookmarkStart w:id="61" w:name="_Toc366762352"/>
      <w:bookmarkStart w:id="62" w:name="_Toc368061866"/>
      <w:bookmarkStart w:id="63" w:name="_Toc368062030"/>
      <w:bookmarkStart w:id="64" w:name="_Toc370824126"/>
      <w:bookmarkStart w:id="65" w:name="_Toc394314147"/>
      <w:bookmarkStart w:id="66" w:name="_Toc410044310"/>
      <w:bookmarkEnd w:id="41"/>
      <w:bookmarkEnd w:id="42"/>
      <w:bookmarkEnd w:id="43"/>
      <w:bookmarkEnd w:id="44"/>
      <w:bookmarkEnd w:id="45"/>
      <w:bookmarkEnd w:id="46"/>
      <w:r w:rsidRPr="008414F5">
        <w:rPr>
          <w:rFonts w:ascii="Times New Roman" w:eastAsia="Times New Roman" w:hAnsi="Times New Roman" w:cs="Times New Roman"/>
          <w:b/>
          <w:sz w:val="24"/>
          <w:szCs w:val="26"/>
          <w:lang w:eastAsia="ar-SA"/>
        </w:rPr>
        <w:t>4. Дата и место</w:t>
      </w:r>
      <w:r w:rsidRPr="008414F5">
        <w:rPr>
          <w:rFonts w:ascii="Times New Roman" w:eastAsia="Times New Roman" w:hAnsi="Times New Roman" w:cs="Times New Roman"/>
          <w:sz w:val="24"/>
          <w:szCs w:val="26"/>
          <w:lang w:eastAsia="ar-SA"/>
        </w:rPr>
        <w:t xml:space="preserve"> </w:t>
      </w:r>
      <w:r w:rsidRPr="008414F5">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BE7918">
        <w:rPr>
          <w:rFonts w:ascii="Times New Roman" w:eastAsia="Times New Roman" w:hAnsi="Times New Roman" w:cs="Times New Roman"/>
          <w:b/>
          <w:sz w:val="24"/>
          <w:szCs w:val="26"/>
          <w:lang w:eastAsia="ar-SA"/>
        </w:rPr>
        <w:t>09</w:t>
      </w:r>
      <w:r w:rsidR="00F802DD" w:rsidRPr="006A72D5">
        <w:rPr>
          <w:rFonts w:ascii="Times New Roman" w:eastAsia="Times New Roman" w:hAnsi="Times New Roman" w:cs="Times New Roman"/>
          <w:b/>
          <w:sz w:val="24"/>
          <w:szCs w:val="26"/>
          <w:lang w:eastAsia="ar-SA"/>
        </w:rPr>
        <w:t>.</w:t>
      </w:r>
      <w:r w:rsidR="00340668" w:rsidRPr="006A72D5">
        <w:rPr>
          <w:rFonts w:ascii="Times New Roman" w:eastAsia="Times New Roman" w:hAnsi="Times New Roman" w:cs="Times New Roman"/>
          <w:b/>
          <w:sz w:val="24"/>
          <w:szCs w:val="26"/>
          <w:lang w:eastAsia="ar-SA"/>
        </w:rPr>
        <w:t>0</w:t>
      </w:r>
      <w:r w:rsidR="00BE7918">
        <w:rPr>
          <w:rFonts w:ascii="Times New Roman" w:eastAsia="Times New Roman" w:hAnsi="Times New Roman" w:cs="Times New Roman"/>
          <w:b/>
          <w:sz w:val="24"/>
          <w:szCs w:val="26"/>
          <w:lang w:eastAsia="ar-SA"/>
        </w:rPr>
        <w:t>7</w:t>
      </w:r>
      <w:r w:rsidRPr="006A72D5">
        <w:rPr>
          <w:rFonts w:ascii="Times New Roman" w:eastAsia="Times New Roman" w:hAnsi="Times New Roman" w:cs="Times New Roman"/>
          <w:b/>
          <w:sz w:val="24"/>
          <w:szCs w:val="26"/>
          <w:lang w:eastAsia="ar-SA"/>
        </w:rPr>
        <w:t>.20</w:t>
      </w:r>
      <w:r w:rsidR="00340668" w:rsidRPr="006A72D5">
        <w:rPr>
          <w:rFonts w:ascii="Times New Roman" w:eastAsia="Times New Roman" w:hAnsi="Times New Roman" w:cs="Times New Roman"/>
          <w:b/>
          <w:sz w:val="24"/>
          <w:szCs w:val="26"/>
          <w:lang w:eastAsia="ar-SA"/>
        </w:rPr>
        <w:t>20</w:t>
      </w:r>
      <w:r w:rsidRPr="006A72D5">
        <w:rPr>
          <w:rFonts w:ascii="Times New Roman" w:eastAsia="Times New Roman" w:hAnsi="Times New Roman" w:cs="Times New Roman"/>
          <w:b/>
          <w:sz w:val="24"/>
          <w:szCs w:val="26"/>
          <w:lang w:eastAsia="ar-SA"/>
        </w:rPr>
        <w:t xml:space="preserve"> </w:t>
      </w:r>
      <w:r w:rsidRPr="006A72D5">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6A72D5">
        <w:rPr>
          <w:rFonts w:ascii="Times New Roman" w:eastAsia="Times New Roman" w:hAnsi="Times New Roman" w:cs="Times New Roman"/>
          <w:bCs/>
          <w:sz w:val="24"/>
          <w:szCs w:val="26"/>
          <w:lang w:eastAsia="ar-SA"/>
        </w:rPr>
        <w:t>каб</w:t>
      </w:r>
      <w:proofErr w:type="spellEnd"/>
      <w:r w:rsidRPr="006A72D5">
        <w:rPr>
          <w:rFonts w:ascii="Times New Roman" w:eastAsia="Times New Roman" w:hAnsi="Times New Roman" w:cs="Times New Roman"/>
          <w:bCs/>
          <w:sz w:val="24"/>
          <w:szCs w:val="26"/>
          <w:lang w:eastAsia="ar-SA"/>
        </w:rPr>
        <w:t xml:space="preserve">. </w:t>
      </w:r>
      <w:r w:rsidRPr="00C51AE9">
        <w:rPr>
          <w:rFonts w:ascii="Times New Roman" w:eastAsia="Times New Roman" w:hAnsi="Times New Roman" w:cs="Times New Roman"/>
          <w:bCs/>
          <w:sz w:val="24"/>
          <w:szCs w:val="26"/>
          <w:lang w:eastAsia="ar-SA"/>
        </w:rPr>
        <w:t>40</w:t>
      </w:r>
      <w:r w:rsidR="009345D9" w:rsidRPr="00C51AE9">
        <w:rPr>
          <w:rFonts w:ascii="Times New Roman" w:eastAsia="Times New Roman" w:hAnsi="Times New Roman" w:cs="Times New Roman"/>
          <w:bCs/>
          <w:sz w:val="24"/>
          <w:szCs w:val="26"/>
          <w:lang w:eastAsia="ar-SA"/>
        </w:rPr>
        <w:t>8</w:t>
      </w:r>
      <w:r w:rsidRPr="00C51AE9">
        <w:rPr>
          <w:rFonts w:ascii="Times New Roman" w:eastAsia="Times New Roman" w:hAnsi="Times New Roman" w:cs="Times New Roman"/>
          <w:bCs/>
          <w:sz w:val="24"/>
          <w:szCs w:val="26"/>
          <w:lang w:eastAsia="ar-SA"/>
        </w:rPr>
        <w:t>.</w:t>
      </w:r>
      <w:bookmarkEnd w:id="56"/>
      <w:bookmarkEnd w:id="57"/>
      <w:bookmarkEnd w:id="58"/>
      <w:bookmarkEnd w:id="59"/>
      <w:bookmarkEnd w:id="60"/>
      <w:r w:rsidR="00F42E71" w:rsidRPr="008414F5">
        <w:rPr>
          <w:rFonts w:ascii="Times New Roman" w:eastAsia="Times New Roman" w:hAnsi="Times New Roman" w:cs="Times New Roman"/>
          <w:bCs/>
          <w:sz w:val="24"/>
          <w:szCs w:val="26"/>
          <w:lang w:eastAsia="ar-SA"/>
        </w:rPr>
        <w:t xml:space="preserve"> </w:t>
      </w:r>
    </w:p>
    <w:p w14:paraId="210AC892" w14:textId="36AF2A21" w:rsidR="00F577DC" w:rsidRPr="008414F5"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8414F5">
        <w:rPr>
          <w:rFonts w:ascii="Times New Roman" w:eastAsia="Times New Roman" w:hAnsi="Times New Roman" w:cs="Times New Roman"/>
          <w:b/>
          <w:sz w:val="24"/>
          <w:szCs w:val="24"/>
          <w:lang w:eastAsia="ar-SA"/>
        </w:rPr>
        <w:t>Дата, время и место рассмотрения заявок</w:t>
      </w:r>
      <w:r w:rsidRPr="008414F5">
        <w:rPr>
          <w:rFonts w:ascii="Times New Roman" w:eastAsia="Times New Roman" w:hAnsi="Times New Roman" w:cs="Times New Roman"/>
          <w:sz w:val="24"/>
          <w:szCs w:val="24"/>
          <w:lang w:eastAsia="ar-SA"/>
        </w:rPr>
        <w:t xml:space="preserve"> </w:t>
      </w:r>
      <w:r w:rsidRPr="008414F5">
        <w:rPr>
          <w:rFonts w:ascii="Times New Roman" w:eastAsia="Times New Roman" w:hAnsi="Times New Roman" w:cs="Times New Roman"/>
          <w:b/>
          <w:sz w:val="24"/>
          <w:szCs w:val="24"/>
          <w:lang w:eastAsia="ar-SA"/>
        </w:rPr>
        <w:t>на участие в закупке:</w:t>
      </w:r>
      <w:r w:rsidRPr="008414F5">
        <w:rPr>
          <w:rFonts w:ascii="Times New Roman" w:eastAsia="Times New Roman" w:hAnsi="Times New Roman" w:cs="Times New Roman"/>
          <w:sz w:val="24"/>
          <w:szCs w:val="24"/>
          <w:lang w:eastAsia="ar-SA"/>
        </w:rPr>
        <w:t xml:space="preserve"> </w:t>
      </w:r>
      <w:r w:rsidR="00BE7918">
        <w:rPr>
          <w:rFonts w:ascii="Times New Roman" w:eastAsia="Times New Roman" w:hAnsi="Times New Roman" w:cs="Times New Roman"/>
          <w:b/>
          <w:sz w:val="24"/>
          <w:szCs w:val="24"/>
          <w:lang w:eastAsia="ar-SA"/>
        </w:rPr>
        <w:t>10</w:t>
      </w:r>
      <w:r w:rsidR="006A72D5" w:rsidRPr="006A72D5">
        <w:rPr>
          <w:rFonts w:ascii="Times New Roman" w:eastAsia="Times New Roman" w:hAnsi="Times New Roman" w:cs="Times New Roman"/>
          <w:b/>
          <w:sz w:val="24"/>
          <w:szCs w:val="24"/>
          <w:lang w:eastAsia="ar-SA"/>
        </w:rPr>
        <w:t>.</w:t>
      </w:r>
      <w:r w:rsidR="00340668" w:rsidRPr="006A72D5">
        <w:rPr>
          <w:rFonts w:ascii="Times New Roman" w:eastAsia="Times New Roman" w:hAnsi="Times New Roman" w:cs="Times New Roman"/>
          <w:b/>
          <w:sz w:val="24"/>
          <w:szCs w:val="24"/>
          <w:lang w:eastAsia="ar-SA"/>
        </w:rPr>
        <w:t>0</w:t>
      </w:r>
      <w:r w:rsidR="00BE7918">
        <w:rPr>
          <w:rFonts w:ascii="Times New Roman" w:eastAsia="Times New Roman" w:hAnsi="Times New Roman" w:cs="Times New Roman"/>
          <w:b/>
          <w:sz w:val="24"/>
          <w:szCs w:val="24"/>
          <w:lang w:eastAsia="ar-SA"/>
        </w:rPr>
        <w:t>7</w:t>
      </w:r>
      <w:r w:rsidR="00843BF3" w:rsidRPr="006A72D5">
        <w:rPr>
          <w:rFonts w:ascii="Times New Roman" w:eastAsia="Times New Roman" w:hAnsi="Times New Roman" w:cs="Times New Roman"/>
          <w:b/>
          <w:sz w:val="24"/>
          <w:szCs w:val="24"/>
          <w:lang w:eastAsia="ar-SA"/>
        </w:rPr>
        <w:t>.</w:t>
      </w:r>
      <w:r w:rsidR="00F802DD" w:rsidRPr="006A72D5">
        <w:rPr>
          <w:rFonts w:ascii="Times New Roman" w:eastAsia="Times New Roman" w:hAnsi="Times New Roman" w:cs="Times New Roman"/>
          <w:b/>
          <w:sz w:val="24"/>
          <w:szCs w:val="24"/>
          <w:lang w:eastAsia="ar-SA"/>
        </w:rPr>
        <w:t>20</w:t>
      </w:r>
      <w:r w:rsidR="00340668" w:rsidRPr="006A72D5">
        <w:rPr>
          <w:rFonts w:ascii="Times New Roman" w:eastAsia="Times New Roman" w:hAnsi="Times New Roman" w:cs="Times New Roman"/>
          <w:b/>
          <w:sz w:val="24"/>
          <w:szCs w:val="24"/>
          <w:lang w:eastAsia="ar-SA"/>
        </w:rPr>
        <w:t>20</w:t>
      </w:r>
      <w:r w:rsidR="00F802DD" w:rsidRPr="006A72D5">
        <w:rPr>
          <w:rFonts w:ascii="Times New Roman" w:eastAsia="Times New Roman" w:hAnsi="Times New Roman" w:cs="Times New Roman"/>
          <w:b/>
          <w:sz w:val="24"/>
          <w:szCs w:val="24"/>
          <w:lang w:eastAsia="ar-SA"/>
        </w:rPr>
        <w:t xml:space="preserve"> </w:t>
      </w:r>
      <w:r w:rsidRPr="006A72D5">
        <w:rPr>
          <w:rFonts w:ascii="Times New Roman" w:eastAsia="Times New Roman" w:hAnsi="Times New Roman" w:cs="Times New Roman"/>
          <w:b/>
          <w:sz w:val="24"/>
          <w:szCs w:val="24"/>
          <w:lang w:eastAsia="ar-SA"/>
        </w:rPr>
        <w:t xml:space="preserve">в </w:t>
      </w:r>
      <w:r w:rsidR="00BE7918">
        <w:rPr>
          <w:rFonts w:ascii="Times New Roman" w:eastAsia="Times New Roman" w:hAnsi="Times New Roman" w:cs="Times New Roman"/>
          <w:b/>
          <w:sz w:val="24"/>
          <w:szCs w:val="24"/>
          <w:lang w:eastAsia="ar-SA"/>
        </w:rPr>
        <w:t>11</w:t>
      </w:r>
      <w:r w:rsidRPr="00D749F6">
        <w:rPr>
          <w:rFonts w:ascii="Times New Roman" w:eastAsia="Times New Roman" w:hAnsi="Times New Roman" w:cs="Times New Roman"/>
          <w:b/>
          <w:sz w:val="24"/>
          <w:szCs w:val="24"/>
          <w:lang w:eastAsia="ar-SA"/>
        </w:rPr>
        <w:t>:</w:t>
      </w:r>
      <w:r w:rsidR="00D749F6" w:rsidRPr="00D749F6">
        <w:rPr>
          <w:rFonts w:ascii="Times New Roman" w:eastAsia="Times New Roman" w:hAnsi="Times New Roman" w:cs="Times New Roman"/>
          <w:b/>
          <w:sz w:val="24"/>
          <w:szCs w:val="24"/>
          <w:lang w:eastAsia="ar-SA"/>
        </w:rPr>
        <w:t>0</w:t>
      </w:r>
      <w:r w:rsidR="00FF4A64" w:rsidRPr="00D749F6">
        <w:rPr>
          <w:rFonts w:ascii="Times New Roman" w:eastAsia="Times New Roman" w:hAnsi="Times New Roman" w:cs="Times New Roman"/>
          <w:b/>
          <w:sz w:val="24"/>
          <w:szCs w:val="24"/>
          <w:lang w:eastAsia="ar-SA"/>
        </w:rPr>
        <w:t>0</w:t>
      </w:r>
      <w:r w:rsidR="00084946" w:rsidRPr="00D749F6">
        <w:rPr>
          <w:rFonts w:ascii="Times New Roman" w:eastAsia="Times New Roman" w:hAnsi="Times New Roman" w:cs="Times New Roman"/>
          <w:b/>
          <w:sz w:val="24"/>
          <w:szCs w:val="24"/>
          <w:lang w:eastAsia="ar-SA"/>
        </w:rPr>
        <w:t xml:space="preserve"> </w:t>
      </w:r>
      <w:r w:rsidRPr="00D749F6">
        <w:rPr>
          <w:rFonts w:ascii="Times New Roman" w:eastAsia="Times New Roman" w:hAnsi="Times New Roman" w:cs="Times New Roman"/>
          <w:sz w:val="24"/>
          <w:szCs w:val="24"/>
          <w:lang w:eastAsia="ar-SA"/>
        </w:rPr>
        <w:t xml:space="preserve">(МСК) по адресу: г. Мурманск, ул. Свердлова, д. 39, корп.1, </w:t>
      </w:r>
      <w:proofErr w:type="spellStart"/>
      <w:r w:rsidRPr="00D749F6">
        <w:rPr>
          <w:rFonts w:ascii="Times New Roman" w:eastAsia="Times New Roman" w:hAnsi="Times New Roman" w:cs="Times New Roman"/>
          <w:sz w:val="24"/>
          <w:szCs w:val="24"/>
          <w:lang w:eastAsia="ar-SA"/>
        </w:rPr>
        <w:t>каб</w:t>
      </w:r>
      <w:proofErr w:type="spellEnd"/>
      <w:r w:rsidRPr="00D749F6">
        <w:rPr>
          <w:rFonts w:ascii="Times New Roman" w:eastAsia="Times New Roman" w:hAnsi="Times New Roman" w:cs="Times New Roman"/>
          <w:sz w:val="24"/>
          <w:szCs w:val="24"/>
          <w:lang w:eastAsia="ar-SA"/>
        </w:rPr>
        <w:t>. 40</w:t>
      </w:r>
      <w:r w:rsidR="009345D9" w:rsidRPr="00D749F6">
        <w:rPr>
          <w:rFonts w:ascii="Times New Roman" w:eastAsia="Times New Roman" w:hAnsi="Times New Roman" w:cs="Times New Roman"/>
          <w:sz w:val="24"/>
          <w:szCs w:val="24"/>
          <w:lang w:eastAsia="ar-SA"/>
        </w:rPr>
        <w:t>8</w:t>
      </w:r>
      <w:r w:rsidRPr="00D749F6">
        <w:rPr>
          <w:rFonts w:ascii="Times New Roman" w:eastAsia="Times New Roman" w:hAnsi="Times New Roman" w:cs="Times New Roman"/>
          <w:sz w:val="24"/>
          <w:szCs w:val="24"/>
          <w:lang w:eastAsia="ar-SA"/>
        </w:rPr>
        <w:t>.</w:t>
      </w:r>
    </w:p>
    <w:p w14:paraId="35BD3AA4" w14:textId="56BAD932"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8414F5">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Pr="006A72D5">
        <w:rPr>
          <w:rFonts w:ascii="Times New Roman" w:eastAsia="Times New Roman" w:hAnsi="Times New Roman" w:cs="Times New Roman"/>
          <w:b/>
          <w:sz w:val="24"/>
          <w:szCs w:val="24"/>
          <w:lang w:eastAsia="ar-SA"/>
        </w:rPr>
        <w:t>):</w:t>
      </w:r>
      <w:r w:rsidR="00024280" w:rsidRPr="006A72D5">
        <w:rPr>
          <w:rFonts w:ascii="Times New Roman" w:eastAsia="Times New Roman" w:hAnsi="Times New Roman" w:cs="Times New Roman"/>
          <w:sz w:val="24"/>
          <w:szCs w:val="24"/>
          <w:lang w:eastAsia="ar-SA"/>
        </w:rPr>
        <w:t xml:space="preserve"> </w:t>
      </w:r>
      <w:r w:rsidR="00BE7918">
        <w:rPr>
          <w:rFonts w:ascii="Times New Roman" w:eastAsia="Times New Roman" w:hAnsi="Times New Roman" w:cs="Times New Roman"/>
          <w:b/>
          <w:sz w:val="24"/>
          <w:szCs w:val="24"/>
          <w:lang w:eastAsia="ar-SA"/>
        </w:rPr>
        <w:t>14</w:t>
      </w:r>
      <w:r w:rsidR="00F802DD" w:rsidRPr="00A87517">
        <w:rPr>
          <w:rFonts w:ascii="Times New Roman" w:eastAsia="Times New Roman" w:hAnsi="Times New Roman" w:cs="Times New Roman"/>
          <w:b/>
          <w:sz w:val="24"/>
          <w:szCs w:val="24"/>
          <w:lang w:eastAsia="ar-SA"/>
        </w:rPr>
        <w:t>.</w:t>
      </w:r>
      <w:r w:rsidR="00340668" w:rsidRPr="006A72D5">
        <w:rPr>
          <w:rFonts w:ascii="Times New Roman" w:eastAsia="Times New Roman" w:hAnsi="Times New Roman" w:cs="Times New Roman"/>
          <w:b/>
          <w:sz w:val="24"/>
          <w:szCs w:val="24"/>
          <w:lang w:eastAsia="ar-SA"/>
        </w:rPr>
        <w:t>0</w:t>
      </w:r>
      <w:r w:rsidR="00BE7918">
        <w:rPr>
          <w:rFonts w:ascii="Times New Roman" w:eastAsia="Times New Roman" w:hAnsi="Times New Roman" w:cs="Times New Roman"/>
          <w:b/>
          <w:sz w:val="24"/>
          <w:szCs w:val="24"/>
          <w:lang w:eastAsia="ar-SA"/>
        </w:rPr>
        <w:t>7</w:t>
      </w:r>
      <w:r w:rsidR="00F802DD" w:rsidRPr="006A72D5">
        <w:rPr>
          <w:rFonts w:ascii="Times New Roman" w:eastAsia="Times New Roman" w:hAnsi="Times New Roman" w:cs="Times New Roman"/>
          <w:b/>
          <w:sz w:val="24"/>
          <w:szCs w:val="24"/>
          <w:lang w:eastAsia="ar-SA"/>
        </w:rPr>
        <w:t>.20</w:t>
      </w:r>
      <w:r w:rsidR="00340668"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w:t>
      </w:r>
      <w:r w:rsidRPr="008414F5">
        <w:rPr>
          <w:rFonts w:ascii="Times New Roman" w:eastAsia="Times New Roman" w:hAnsi="Times New Roman" w:cs="Times New Roman"/>
          <w:b/>
          <w:sz w:val="24"/>
          <w:szCs w:val="24"/>
          <w:lang w:eastAsia="ar-SA"/>
        </w:rPr>
        <w:t xml:space="preserve">в </w:t>
      </w:r>
      <w:r w:rsidR="00BE7918">
        <w:rPr>
          <w:rFonts w:ascii="Times New Roman" w:eastAsia="Times New Roman" w:hAnsi="Times New Roman" w:cs="Times New Roman"/>
          <w:b/>
          <w:sz w:val="24"/>
          <w:szCs w:val="24"/>
          <w:lang w:eastAsia="ar-SA"/>
        </w:rPr>
        <w:t>11</w:t>
      </w:r>
      <w:r w:rsidRPr="008414F5">
        <w:rPr>
          <w:rFonts w:ascii="Times New Roman" w:eastAsia="Times New Roman" w:hAnsi="Times New Roman" w:cs="Times New Roman"/>
          <w:b/>
          <w:sz w:val="24"/>
          <w:szCs w:val="24"/>
          <w:lang w:eastAsia="ar-SA"/>
        </w:rPr>
        <w:t>:</w:t>
      </w:r>
      <w:r w:rsidR="00F07BBB" w:rsidRPr="008414F5">
        <w:rPr>
          <w:rFonts w:ascii="Times New Roman" w:eastAsia="Times New Roman" w:hAnsi="Times New Roman" w:cs="Times New Roman"/>
          <w:b/>
          <w:sz w:val="24"/>
          <w:szCs w:val="24"/>
          <w:lang w:eastAsia="ar-SA"/>
        </w:rPr>
        <w:t>00</w:t>
      </w:r>
      <w:r w:rsidRPr="008414F5">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8414F5">
        <w:rPr>
          <w:rFonts w:ascii="Times New Roman" w:eastAsia="Times New Roman" w:hAnsi="Times New Roman" w:cs="Times New Roman"/>
          <w:sz w:val="24"/>
          <w:szCs w:val="24"/>
          <w:lang w:eastAsia="ar-SA"/>
        </w:rPr>
        <w:t>каб</w:t>
      </w:r>
      <w:proofErr w:type="spellEnd"/>
      <w:r w:rsidRPr="008414F5">
        <w:rPr>
          <w:rFonts w:ascii="Times New Roman" w:eastAsia="Times New Roman" w:hAnsi="Times New Roman" w:cs="Times New Roman"/>
          <w:sz w:val="24"/>
          <w:szCs w:val="24"/>
          <w:lang w:eastAsia="ar-SA"/>
        </w:rPr>
        <w:t>. 40</w:t>
      </w:r>
      <w:r w:rsidR="009345D9" w:rsidRPr="008414F5">
        <w:rPr>
          <w:rFonts w:ascii="Times New Roman" w:eastAsia="Times New Roman" w:hAnsi="Times New Roman" w:cs="Times New Roman"/>
          <w:sz w:val="24"/>
          <w:szCs w:val="24"/>
          <w:lang w:eastAsia="ar-SA"/>
        </w:rPr>
        <w:t>8</w:t>
      </w:r>
      <w:r w:rsidRPr="008414F5">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67" w:name="_Toc483302499"/>
      <w:bookmarkStart w:id="68" w:name="_Toc483316534"/>
      <w:bookmarkStart w:id="69" w:name="_Toc491095885"/>
      <w:bookmarkStart w:id="70" w:name="_Toc24982163"/>
      <w:bookmarkStart w:id="71" w:name="_Toc24982380"/>
      <w:bookmarkStart w:id="72"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67"/>
      <w:bookmarkEnd w:id="68"/>
      <w:bookmarkEnd w:id="69"/>
      <w:bookmarkEnd w:id="70"/>
      <w:bookmarkEnd w:id="71"/>
    </w:p>
    <w:p w14:paraId="787EB51B" w14:textId="58F526FE"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61"/>
      <w:bookmarkEnd w:id="62"/>
      <w:bookmarkEnd w:id="63"/>
      <w:bookmarkEnd w:id="64"/>
      <w:bookmarkEnd w:id="65"/>
      <w:bookmarkEnd w:id="66"/>
      <w:r w:rsidR="00BE7918">
        <w:rPr>
          <w:rFonts w:ascii="Times New Roman" w:hAnsi="Times New Roman" w:cs="Times New Roman"/>
          <w:sz w:val="24"/>
          <w:szCs w:val="24"/>
          <w:lang w:eastAsia="ar-SA"/>
        </w:rPr>
        <w:t xml:space="preserve"> </w:t>
      </w:r>
      <w:r w:rsidR="00BE7918" w:rsidRPr="00BE7918">
        <w:rPr>
          <w:rFonts w:ascii="Times New Roman" w:hAnsi="Times New Roman" w:cs="Times New Roman"/>
          <w:sz w:val="24"/>
          <w:szCs w:val="24"/>
          <w:lang w:eastAsia="ar-SA"/>
        </w:rPr>
        <w:t>о проведении конкурентных переговоров на право заключения договора поставки угля марки 3БПК</w:t>
      </w:r>
      <w:r w:rsidR="00BD5C0C" w:rsidRPr="003C4537">
        <w:rPr>
          <w:rFonts w:ascii="Times New Roman" w:hAnsi="Times New Roman" w:cs="Times New Roman"/>
          <w:sz w:val="24"/>
          <w:szCs w:val="24"/>
          <w:lang w:eastAsia="ar-SA"/>
        </w:rPr>
        <w:t>.</w:t>
      </w:r>
      <w:bookmarkEnd w:id="72"/>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3" w:name="_Toc366762353"/>
      <w:bookmarkStart w:id="74" w:name="_Toc368061867"/>
      <w:bookmarkStart w:id="75" w:name="_Toc368062031"/>
      <w:bookmarkStart w:id="76" w:name="_Toc370824127"/>
      <w:bookmarkStart w:id="77" w:name="_Toc394314148"/>
      <w:bookmarkStart w:id="78" w:name="_Toc410044311"/>
      <w:bookmarkStart w:id="79" w:name="_Toc429079257"/>
      <w:bookmarkStart w:id="80" w:name="_Toc483302500"/>
      <w:bookmarkStart w:id="81" w:name="_Toc483316535"/>
      <w:bookmarkStart w:id="82" w:name="_Toc491095886"/>
      <w:bookmarkStart w:id="83" w:name="_Toc24982164"/>
      <w:bookmarkStart w:id="84" w:name="_Toc24982381"/>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73"/>
      <w:bookmarkEnd w:id="74"/>
      <w:bookmarkEnd w:id="75"/>
      <w:bookmarkEnd w:id="76"/>
      <w:bookmarkEnd w:id="77"/>
      <w:bookmarkEnd w:id="78"/>
      <w:bookmarkEnd w:id="79"/>
      <w:bookmarkEnd w:id="80"/>
      <w:bookmarkEnd w:id="81"/>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82"/>
      <w:bookmarkEnd w:id="83"/>
      <w:bookmarkEnd w:id="84"/>
    </w:p>
    <w:p w14:paraId="29B962B3" w14:textId="05341A0F" w:rsidR="00167A77" w:rsidRPr="00BE5E5D" w:rsidRDefault="00167A77" w:rsidP="00BE5E5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w:t>
      </w:r>
      <w:r w:rsidR="00D11D0F">
        <w:rPr>
          <w:rFonts w:ascii="Times New Roman" w:eastAsia="Times New Roman" w:hAnsi="Times New Roman"/>
          <w:sz w:val="24"/>
          <w:szCs w:val="24"/>
          <w:lang w:eastAsia="ar-SA"/>
        </w:rPr>
        <w:t>электронную почту</w:t>
      </w:r>
      <w:r w:rsidR="00413ED3" w:rsidRPr="00BE5E5D">
        <w:rPr>
          <w:lang w:eastAsia="ar-SA"/>
        </w:rPr>
        <w:t xml:space="preserve"> </w:t>
      </w:r>
      <w:bookmarkStart w:id="85" w:name="_Hlk30065893"/>
      <w:r w:rsidR="000C5821" w:rsidRPr="00853420">
        <w:rPr>
          <w:rFonts w:ascii="Times New Roman" w:hAnsi="Times New Roman" w:cs="Times New Roman"/>
          <w:sz w:val="24"/>
          <w:szCs w:val="24"/>
          <w:lang w:val="en-US"/>
        </w:rPr>
        <w:fldChar w:fldCharType="begin"/>
      </w:r>
      <w:r w:rsidR="000C5821" w:rsidRPr="00853420">
        <w:rPr>
          <w:rFonts w:ascii="Times New Roman" w:hAnsi="Times New Roman" w:cs="Times New Roman"/>
          <w:sz w:val="24"/>
          <w:szCs w:val="24"/>
        </w:rPr>
        <w:instrText xml:space="preserve"> </w:instrText>
      </w:r>
      <w:r w:rsidR="000C5821" w:rsidRPr="00853420">
        <w:rPr>
          <w:rFonts w:ascii="Times New Roman" w:hAnsi="Times New Roman" w:cs="Times New Roman"/>
          <w:sz w:val="24"/>
          <w:szCs w:val="24"/>
          <w:lang w:val="en-US"/>
        </w:rPr>
        <w:instrText>HYPERLINK</w:instrText>
      </w:r>
      <w:r w:rsidR="000C5821" w:rsidRPr="00853420">
        <w:rPr>
          <w:rFonts w:ascii="Times New Roman" w:hAnsi="Times New Roman" w:cs="Times New Roman"/>
          <w:sz w:val="24"/>
          <w:szCs w:val="24"/>
        </w:rPr>
        <w:instrText xml:space="preserve"> "</w:instrText>
      </w:r>
      <w:r w:rsidR="000C5821" w:rsidRPr="00853420">
        <w:rPr>
          <w:rFonts w:ascii="Times New Roman" w:hAnsi="Times New Roman" w:cs="Times New Roman"/>
          <w:sz w:val="24"/>
          <w:szCs w:val="24"/>
          <w:lang w:val="en-US"/>
        </w:rPr>
        <w:instrText>mailto</w:instrText>
      </w:r>
      <w:r w:rsidR="000C5821" w:rsidRPr="00853420">
        <w:rPr>
          <w:rFonts w:ascii="Times New Roman" w:hAnsi="Times New Roman" w:cs="Times New Roman"/>
          <w:sz w:val="24"/>
          <w:szCs w:val="24"/>
        </w:rPr>
        <w:instrText>:</w:instrText>
      </w:r>
      <w:r w:rsidR="000C5821" w:rsidRPr="00853420">
        <w:rPr>
          <w:rFonts w:ascii="Times New Roman" w:hAnsi="Times New Roman" w:cs="Times New Roman"/>
          <w:sz w:val="24"/>
          <w:szCs w:val="24"/>
          <w:lang w:val="en-US"/>
        </w:rPr>
        <w:instrText>rusnakav</w:instrText>
      </w:r>
      <w:r w:rsidR="000C5821" w:rsidRPr="00853420">
        <w:rPr>
          <w:rFonts w:ascii="Times New Roman" w:hAnsi="Times New Roman" w:cs="Times New Roman"/>
          <w:sz w:val="24"/>
          <w:szCs w:val="24"/>
        </w:rPr>
        <w:instrText>@</w:instrText>
      </w:r>
      <w:r w:rsidR="000C5821" w:rsidRPr="00853420">
        <w:rPr>
          <w:rFonts w:ascii="Times New Roman" w:hAnsi="Times New Roman" w:cs="Times New Roman"/>
          <w:sz w:val="24"/>
          <w:szCs w:val="24"/>
          <w:lang w:val="en-US"/>
        </w:rPr>
        <w:instrText>mures</w:instrText>
      </w:r>
      <w:r w:rsidR="000C5821" w:rsidRPr="00853420">
        <w:rPr>
          <w:rFonts w:ascii="Times New Roman" w:hAnsi="Times New Roman" w:cs="Times New Roman"/>
          <w:sz w:val="24"/>
          <w:szCs w:val="24"/>
        </w:rPr>
        <w:instrText>.</w:instrText>
      </w:r>
      <w:r w:rsidR="000C5821" w:rsidRPr="00853420">
        <w:rPr>
          <w:rFonts w:ascii="Times New Roman" w:hAnsi="Times New Roman" w:cs="Times New Roman"/>
          <w:sz w:val="24"/>
          <w:szCs w:val="24"/>
          <w:lang w:val="en-US"/>
        </w:rPr>
        <w:instrText>ru</w:instrText>
      </w:r>
      <w:r w:rsidR="000C5821" w:rsidRPr="00853420">
        <w:rPr>
          <w:rFonts w:ascii="Times New Roman" w:hAnsi="Times New Roman" w:cs="Times New Roman"/>
          <w:sz w:val="24"/>
          <w:szCs w:val="24"/>
        </w:rPr>
        <w:instrText xml:space="preserve">" </w:instrText>
      </w:r>
      <w:r w:rsidR="000C5821" w:rsidRPr="00853420">
        <w:rPr>
          <w:rFonts w:ascii="Times New Roman" w:hAnsi="Times New Roman" w:cs="Times New Roman"/>
          <w:sz w:val="24"/>
          <w:szCs w:val="24"/>
          <w:lang w:val="en-US"/>
        </w:rPr>
        <w:fldChar w:fldCharType="separate"/>
      </w:r>
      <w:r w:rsidR="000C5821" w:rsidRPr="00853420">
        <w:rPr>
          <w:rStyle w:val="a3"/>
          <w:rFonts w:ascii="Times New Roman" w:hAnsi="Times New Roman" w:cs="Times New Roman"/>
          <w:sz w:val="24"/>
          <w:szCs w:val="24"/>
          <w:lang w:val="en-US"/>
        </w:rPr>
        <w:t>rusnakav</w:t>
      </w:r>
      <w:r w:rsidR="000C5821" w:rsidRPr="00853420">
        <w:rPr>
          <w:rStyle w:val="a3"/>
          <w:rFonts w:ascii="Times New Roman" w:hAnsi="Times New Roman" w:cs="Times New Roman"/>
          <w:sz w:val="24"/>
          <w:szCs w:val="24"/>
        </w:rPr>
        <w:t>@</w:t>
      </w:r>
      <w:r w:rsidR="000C5821" w:rsidRPr="00853420">
        <w:rPr>
          <w:rStyle w:val="a3"/>
          <w:rFonts w:ascii="Times New Roman" w:hAnsi="Times New Roman" w:cs="Times New Roman"/>
          <w:sz w:val="24"/>
          <w:szCs w:val="24"/>
          <w:lang w:val="en-US"/>
        </w:rPr>
        <w:t>mures</w:t>
      </w:r>
      <w:r w:rsidR="000C5821" w:rsidRPr="00853420">
        <w:rPr>
          <w:rStyle w:val="a3"/>
          <w:rFonts w:ascii="Times New Roman" w:hAnsi="Times New Roman" w:cs="Times New Roman"/>
          <w:sz w:val="24"/>
          <w:szCs w:val="24"/>
        </w:rPr>
        <w:t>.</w:t>
      </w:r>
      <w:proofErr w:type="spellStart"/>
      <w:r w:rsidR="000C5821" w:rsidRPr="00853420">
        <w:rPr>
          <w:rStyle w:val="a3"/>
          <w:rFonts w:ascii="Times New Roman" w:hAnsi="Times New Roman" w:cs="Times New Roman"/>
          <w:sz w:val="24"/>
          <w:szCs w:val="24"/>
          <w:lang w:val="en-US"/>
        </w:rPr>
        <w:t>ru</w:t>
      </w:r>
      <w:bookmarkEnd w:id="85"/>
      <w:proofErr w:type="spellEnd"/>
      <w:r w:rsidR="000C5821" w:rsidRPr="00853420">
        <w:rPr>
          <w:rFonts w:ascii="Times New Roman" w:hAnsi="Times New Roman" w:cs="Times New Roman"/>
          <w:sz w:val="24"/>
          <w:szCs w:val="24"/>
          <w:lang w:val="en-US"/>
        </w:rPr>
        <w:fldChar w:fldCharType="end"/>
      </w:r>
      <w:hyperlink r:id="rId10" w:history="1"/>
      <w:r w:rsidR="00540ED6" w:rsidRPr="00853420">
        <w:rPr>
          <w:sz w:val="24"/>
          <w:szCs w:val="24"/>
        </w:rPr>
        <w:t>,</w:t>
      </w:r>
      <w:r w:rsidRPr="00853420">
        <w:rPr>
          <w:rFonts w:ascii="Times New Roman" w:eastAsia="Times New Roman" w:hAnsi="Times New Roman"/>
          <w:sz w:val="24"/>
          <w:szCs w:val="24"/>
          <w:lang w:eastAsia="ar-SA"/>
        </w:rPr>
        <w:t xml:space="preserve"> с указанием спос</w:t>
      </w:r>
      <w:r w:rsidRPr="00AF6C0A">
        <w:rPr>
          <w:rFonts w:ascii="Times New Roman" w:eastAsia="Times New Roman" w:hAnsi="Times New Roman"/>
          <w:sz w:val="24"/>
          <w:szCs w:val="24"/>
          <w:lang w:eastAsia="ar-SA"/>
        </w:rPr>
        <w:t>оба получения Документации.</w:t>
      </w:r>
    </w:p>
    <w:p w14:paraId="480C2D04" w14:textId="2C9C5AF0"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AF6C0A">
        <w:rPr>
          <w:rFonts w:ascii="Times New Roman" w:eastAsia="Times New Roman" w:hAnsi="Times New Roman"/>
          <w:sz w:val="24"/>
          <w:szCs w:val="24"/>
          <w:lang w:eastAsia="ar-SA"/>
        </w:rPr>
        <w:t xml:space="preserve">В период </w:t>
      </w:r>
      <w:r w:rsidRPr="006A72D5">
        <w:rPr>
          <w:rFonts w:ascii="Times New Roman" w:eastAsia="Times New Roman" w:hAnsi="Times New Roman"/>
          <w:sz w:val="24"/>
          <w:szCs w:val="24"/>
          <w:lang w:eastAsia="ar-SA"/>
        </w:rPr>
        <w:t xml:space="preserve">с </w:t>
      </w:r>
      <w:r w:rsidR="00BE7918">
        <w:rPr>
          <w:rFonts w:ascii="Times New Roman" w:eastAsia="Times New Roman" w:hAnsi="Times New Roman"/>
          <w:b/>
          <w:sz w:val="24"/>
          <w:szCs w:val="24"/>
          <w:lang w:eastAsia="ar-SA"/>
        </w:rPr>
        <w:t>30</w:t>
      </w:r>
      <w:r w:rsidR="00215FD2" w:rsidRPr="006A72D5">
        <w:rPr>
          <w:rFonts w:ascii="Times New Roman" w:eastAsia="Times New Roman" w:hAnsi="Times New Roman"/>
          <w:b/>
          <w:sz w:val="24"/>
          <w:szCs w:val="24"/>
          <w:lang w:eastAsia="ar-SA"/>
        </w:rPr>
        <w:t>.</w:t>
      </w:r>
      <w:r w:rsidR="00967F09" w:rsidRPr="006A72D5">
        <w:rPr>
          <w:rFonts w:ascii="Times New Roman" w:eastAsia="Times New Roman" w:hAnsi="Times New Roman"/>
          <w:b/>
          <w:sz w:val="24"/>
          <w:szCs w:val="24"/>
          <w:lang w:eastAsia="ar-SA"/>
        </w:rPr>
        <w:t>0</w:t>
      </w:r>
      <w:r w:rsidR="00BE7918">
        <w:rPr>
          <w:rFonts w:ascii="Times New Roman" w:eastAsia="Times New Roman" w:hAnsi="Times New Roman"/>
          <w:b/>
          <w:sz w:val="24"/>
          <w:szCs w:val="24"/>
          <w:lang w:eastAsia="ar-SA"/>
        </w:rPr>
        <w:t>6</w:t>
      </w:r>
      <w:r w:rsidR="00D61925" w:rsidRPr="006A72D5">
        <w:rPr>
          <w:rFonts w:ascii="Times New Roman" w:eastAsia="Times New Roman" w:hAnsi="Times New Roman"/>
          <w:b/>
          <w:sz w:val="24"/>
          <w:szCs w:val="24"/>
          <w:lang w:eastAsia="ar-SA"/>
        </w:rPr>
        <w:t>.20</w:t>
      </w:r>
      <w:r w:rsidR="00967F09" w:rsidRPr="006A72D5">
        <w:rPr>
          <w:rFonts w:ascii="Times New Roman" w:eastAsia="Times New Roman" w:hAnsi="Times New Roman"/>
          <w:b/>
          <w:sz w:val="24"/>
          <w:szCs w:val="24"/>
          <w:lang w:eastAsia="ar-SA"/>
        </w:rPr>
        <w:t>20</w:t>
      </w:r>
      <w:r w:rsidR="00D61925" w:rsidRPr="006A72D5">
        <w:rPr>
          <w:rFonts w:ascii="Times New Roman" w:eastAsia="Times New Roman" w:hAnsi="Times New Roman"/>
          <w:sz w:val="24"/>
          <w:szCs w:val="24"/>
          <w:lang w:eastAsia="ar-SA"/>
        </w:rPr>
        <w:t xml:space="preserve"> по </w:t>
      </w:r>
      <w:r w:rsidR="00BE7918">
        <w:rPr>
          <w:rFonts w:ascii="Times New Roman" w:eastAsia="Times New Roman" w:hAnsi="Times New Roman"/>
          <w:b/>
          <w:sz w:val="24"/>
          <w:szCs w:val="24"/>
          <w:lang w:eastAsia="ar-SA"/>
        </w:rPr>
        <w:t>08</w:t>
      </w:r>
      <w:r w:rsidR="00D11D0F" w:rsidRPr="006A72D5">
        <w:rPr>
          <w:rFonts w:ascii="Times New Roman" w:eastAsia="Times New Roman" w:hAnsi="Times New Roman"/>
          <w:b/>
          <w:sz w:val="24"/>
          <w:szCs w:val="24"/>
          <w:lang w:eastAsia="ar-SA"/>
        </w:rPr>
        <w:t>.</w:t>
      </w:r>
      <w:r w:rsidR="00306EBB" w:rsidRPr="006A72D5">
        <w:rPr>
          <w:rFonts w:ascii="Times New Roman" w:eastAsia="Times New Roman" w:hAnsi="Times New Roman"/>
          <w:b/>
          <w:sz w:val="24"/>
          <w:szCs w:val="24"/>
          <w:lang w:eastAsia="ar-SA"/>
        </w:rPr>
        <w:t>0</w:t>
      </w:r>
      <w:r w:rsidR="00BE7918">
        <w:rPr>
          <w:rFonts w:ascii="Times New Roman" w:eastAsia="Times New Roman" w:hAnsi="Times New Roman"/>
          <w:b/>
          <w:sz w:val="24"/>
          <w:szCs w:val="24"/>
          <w:lang w:eastAsia="ar-SA"/>
        </w:rPr>
        <w:t>7</w:t>
      </w:r>
      <w:r w:rsidR="00D61925" w:rsidRPr="006A72D5">
        <w:rPr>
          <w:rFonts w:ascii="Times New Roman" w:eastAsia="Times New Roman" w:hAnsi="Times New Roman"/>
          <w:b/>
          <w:sz w:val="24"/>
          <w:szCs w:val="24"/>
          <w:lang w:eastAsia="ar-SA"/>
        </w:rPr>
        <w:t>.20</w:t>
      </w:r>
      <w:r w:rsidR="00306EBB" w:rsidRPr="006A72D5">
        <w:rPr>
          <w:rFonts w:ascii="Times New Roman" w:eastAsia="Times New Roman" w:hAnsi="Times New Roman"/>
          <w:b/>
          <w:sz w:val="24"/>
          <w:szCs w:val="24"/>
          <w:lang w:eastAsia="ar-SA"/>
        </w:rPr>
        <w:t>20</w:t>
      </w:r>
      <w:r w:rsidR="00D61925" w:rsidRPr="006A72D5">
        <w:rPr>
          <w:rFonts w:ascii="Times New Roman" w:eastAsia="Times New Roman" w:hAnsi="Times New Roman"/>
          <w:sz w:val="24"/>
          <w:szCs w:val="24"/>
          <w:lang w:eastAsia="ar-SA"/>
        </w:rPr>
        <w:t xml:space="preserve"> </w:t>
      </w:r>
      <w:r w:rsidRPr="006A72D5">
        <w:rPr>
          <w:rFonts w:ascii="Times New Roman" w:eastAsia="Times New Roman" w:hAnsi="Times New Roman"/>
          <w:sz w:val="24"/>
          <w:szCs w:val="24"/>
          <w:lang w:eastAsia="ar-SA"/>
        </w:rPr>
        <w:t>Заказчик</w:t>
      </w:r>
      <w:r w:rsidRPr="00AF6C0A">
        <w:rPr>
          <w:rFonts w:ascii="Times New Roman" w:eastAsia="Times New Roman" w:hAnsi="Times New Roman"/>
          <w:sz w:val="24"/>
          <w:szCs w:val="24"/>
          <w:lang w:eastAsia="ar-SA"/>
        </w:rPr>
        <w:t xml:space="preserve">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(МСК)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53064392"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w:t>
      </w:r>
      <w:r w:rsidR="003536E8">
        <w:rPr>
          <w:rFonts w:ascii="Times New Roman" w:eastAsia="Times New Roman" w:hAnsi="Times New Roman"/>
          <w:sz w:val="24"/>
          <w:szCs w:val="24"/>
          <w:lang w:eastAsia="ar-SA"/>
        </w:rPr>
        <w:t xml:space="preserve">далее </w:t>
      </w:r>
      <w:r w:rsidR="000C4E84" w:rsidRPr="000C4E84">
        <w:rPr>
          <w:rFonts w:ascii="Times New Roman" w:eastAsia="Times New Roman" w:hAnsi="Times New Roman"/>
          <w:sz w:val="24"/>
          <w:szCs w:val="24"/>
          <w:lang w:eastAsia="ar-SA"/>
        </w:rPr>
        <w:t xml:space="preserve">также </w:t>
      </w:r>
      <w:r w:rsidR="000C4E84">
        <w:rPr>
          <w:rFonts w:ascii="Times New Roman" w:eastAsia="Times New Roman" w:hAnsi="Times New Roman"/>
          <w:b/>
          <w:sz w:val="24"/>
          <w:szCs w:val="24"/>
          <w:lang w:eastAsia="ar-SA"/>
        </w:rPr>
        <w:t>-</w:t>
      </w:r>
      <w:r w:rsidR="000C4E84" w:rsidRPr="00C4390B">
        <w:rPr>
          <w:rFonts w:ascii="Times New Roman" w:eastAsia="Times New Roman" w:hAnsi="Times New Roman"/>
          <w:b/>
          <w:sz w:val="24"/>
          <w:szCs w:val="24"/>
          <w:lang w:eastAsia="ar-SA"/>
        </w:rPr>
        <w:t xml:space="preserve"> </w:t>
      </w:r>
      <w:r w:rsidR="00CF4F13">
        <w:rPr>
          <w:rFonts w:ascii="Times New Roman" w:eastAsia="Times New Roman" w:hAnsi="Times New Roman"/>
          <w:sz w:val="24"/>
          <w:szCs w:val="24"/>
          <w:lang w:eastAsia="ar-SA"/>
        </w:rPr>
        <w:t>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6" w:name="_Toc368061868"/>
      <w:bookmarkStart w:id="87" w:name="_Toc368062032"/>
      <w:bookmarkStart w:id="88" w:name="_Toc370824128"/>
      <w:bookmarkStart w:id="89" w:name="_Toc394314149"/>
      <w:bookmarkStart w:id="90" w:name="_Toc410044312"/>
      <w:bookmarkStart w:id="91" w:name="_Toc429079258"/>
      <w:bookmarkStart w:id="92" w:name="_Toc483302501"/>
      <w:bookmarkStart w:id="93" w:name="_Toc483316536"/>
      <w:bookmarkStart w:id="94" w:name="_Toc491095887"/>
      <w:bookmarkStart w:id="95" w:name="_Toc24982165"/>
      <w:bookmarkStart w:id="96" w:name="_Toc24982382"/>
      <w:bookmarkStart w:id="97"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86"/>
      <w:bookmarkEnd w:id="87"/>
      <w:bookmarkEnd w:id="88"/>
      <w:bookmarkEnd w:id="89"/>
      <w:bookmarkEnd w:id="90"/>
      <w:bookmarkEnd w:id="91"/>
      <w:bookmarkEnd w:id="92"/>
      <w:bookmarkEnd w:id="93"/>
      <w:bookmarkEnd w:id="94"/>
      <w:bookmarkEnd w:id="95"/>
      <w:bookmarkEnd w:id="96"/>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98" w:name="_Toc366762355"/>
      <w:bookmarkStart w:id="99" w:name="_Toc368061869"/>
      <w:bookmarkStart w:id="100" w:name="_Toc368062033"/>
      <w:bookmarkStart w:id="101" w:name="_Toc370824129"/>
      <w:bookmarkStart w:id="102" w:name="_Toc394314150"/>
      <w:bookmarkStart w:id="103" w:name="_Toc410044313"/>
      <w:bookmarkStart w:id="104" w:name="_Toc429079259"/>
      <w:bookmarkStart w:id="105" w:name="_Toc483302502"/>
      <w:bookmarkStart w:id="106" w:name="_Toc483316537"/>
      <w:bookmarkStart w:id="107" w:name="_Toc491095888"/>
      <w:bookmarkEnd w:id="97"/>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lastRenderedPageBreak/>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166F6CDE" w14:textId="3A61AAC4"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8414F5">
        <w:rPr>
          <w:rFonts w:ascii="Times New Roman" w:eastAsia="Times New Roman" w:hAnsi="Times New Roman" w:cs="Times New Roman"/>
          <w:b/>
          <w:sz w:val="24"/>
          <w:szCs w:val="24"/>
          <w:lang w:eastAsia="ar-SA"/>
        </w:rPr>
        <w:t xml:space="preserve">Дата начала и дата и время окончания срока подачи заявок: </w:t>
      </w:r>
      <w:r w:rsidRPr="006A72D5">
        <w:rPr>
          <w:rFonts w:ascii="Times New Roman" w:eastAsia="Times New Roman" w:hAnsi="Times New Roman" w:cs="Times New Roman"/>
          <w:b/>
          <w:sz w:val="24"/>
          <w:szCs w:val="24"/>
          <w:lang w:eastAsia="ar-SA"/>
        </w:rPr>
        <w:t xml:space="preserve">с </w:t>
      </w:r>
      <w:r w:rsidR="00BE7918">
        <w:rPr>
          <w:rFonts w:ascii="Times New Roman" w:eastAsia="Times New Roman" w:hAnsi="Times New Roman" w:cs="Times New Roman"/>
          <w:b/>
          <w:sz w:val="24"/>
          <w:szCs w:val="24"/>
          <w:lang w:eastAsia="ar-SA"/>
        </w:rPr>
        <w:t>30</w:t>
      </w:r>
      <w:r w:rsidR="00AF6C0A" w:rsidRPr="006A72D5">
        <w:rPr>
          <w:rFonts w:ascii="Times New Roman" w:eastAsia="Times New Roman" w:hAnsi="Times New Roman" w:cs="Times New Roman"/>
          <w:b/>
          <w:sz w:val="24"/>
          <w:szCs w:val="24"/>
          <w:lang w:eastAsia="ar-SA"/>
        </w:rPr>
        <w:t>.</w:t>
      </w:r>
      <w:r w:rsidR="00816519" w:rsidRPr="006A72D5">
        <w:rPr>
          <w:rFonts w:ascii="Times New Roman" w:eastAsia="Times New Roman" w:hAnsi="Times New Roman" w:cs="Times New Roman"/>
          <w:b/>
          <w:sz w:val="24"/>
          <w:szCs w:val="24"/>
          <w:lang w:eastAsia="ar-SA"/>
        </w:rPr>
        <w:t>0</w:t>
      </w:r>
      <w:r w:rsidR="00BE7918">
        <w:rPr>
          <w:rFonts w:ascii="Times New Roman" w:eastAsia="Times New Roman" w:hAnsi="Times New Roman" w:cs="Times New Roman"/>
          <w:b/>
          <w:sz w:val="24"/>
          <w:szCs w:val="24"/>
          <w:lang w:eastAsia="ar-SA"/>
        </w:rPr>
        <w:t>6</w:t>
      </w:r>
      <w:r w:rsidRPr="006A72D5">
        <w:rPr>
          <w:rFonts w:ascii="Times New Roman" w:eastAsia="Times New Roman" w:hAnsi="Times New Roman" w:cs="Times New Roman"/>
          <w:b/>
          <w:sz w:val="24"/>
          <w:szCs w:val="24"/>
          <w:lang w:eastAsia="ar-SA"/>
        </w:rPr>
        <w:t>.20</w:t>
      </w:r>
      <w:r w:rsidR="00816519"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по 16:42 (МСК) </w:t>
      </w:r>
      <w:r w:rsidR="004B0894">
        <w:rPr>
          <w:rFonts w:ascii="Times New Roman" w:eastAsia="Times New Roman" w:hAnsi="Times New Roman" w:cs="Times New Roman"/>
          <w:b/>
          <w:sz w:val="24"/>
          <w:szCs w:val="24"/>
          <w:lang w:eastAsia="ar-SA"/>
        </w:rPr>
        <w:t>08</w:t>
      </w:r>
      <w:r w:rsidRPr="006A72D5">
        <w:rPr>
          <w:rFonts w:ascii="Times New Roman" w:eastAsia="Times New Roman" w:hAnsi="Times New Roman" w:cs="Times New Roman"/>
          <w:b/>
          <w:sz w:val="24"/>
          <w:szCs w:val="24"/>
          <w:lang w:eastAsia="ar-SA"/>
        </w:rPr>
        <w:t>.</w:t>
      </w:r>
      <w:r w:rsidR="00DA7285" w:rsidRPr="006A72D5">
        <w:rPr>
          <w:rFonts w:ascii="Times New Roman" w:eastAsia="Times New Roman" w:hAnsi="Times New Roman" w:cs="Times New Roman"/>
          <w:b/>
          <w:sz w:val="24"/>
          <w:szCs w:val="24"/>
          <w:lang w:eastAsia="ar-SA"/>
        </w:rPr>
        <w:t>0</w:t>
      </w:r>
      <w:r w:rsidR="00BE7918">
        <w:rPr>
          <w:rFonts w:ascii="Times New Roman" w:eastAsia="Times New Roman" w:hAnsi="Times New Roman" w:cs="Times New Roman"/>
          <w:b/>
          <w:sz w:val="24"/>
          <w:szCs w:val="24"/>
          <w:lang w:eastAsia="ar-SA"/>
        </w:rPr>
        <w:t>7</w:t>
      </w:r>
      <w:r w:rsidRPr="006A72D5">
        <w:rPr>
          <w:rFonts w:ascii="Times New Roman" w:eastAsia="Times New Roman" w:hAnsi="Times New Roman" w:cs="Times New Roman"/>
          <w:b/>
          <w:sz w:val="24"/>
          <w:szCs w:val="24"/>
          <w:lang w:eastAsia="ar-SA"/>
        </w:rPr>
        <w:t>.20</w:t>
      </w:r>
      <w:r w:rsidR="00DA7285"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кроме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108" w:name="_Toc24982166"/>
      <w:bookmarkStart w:id="109" w:name="_Toc24982383"/>
      <w:r w:rsidRPr="009E7E35">
        <w:t>8</w:t>
      </w:r>
      <w:r w:rsidR="006C3AEF" w:rsidRPr="009E7E35">
        <w:t>. Разъяснение положений Документации</w:t>
      </w:r>
      <w:bookmarkEnd w:id="98"/>
      <w:bookmarkEnd w:id="99"/>
      <w:bookmarkEnd w:id="100"/>
      <w:bookmarkEnd w:id="101"/>
      <w:bookmarkEnd w:id="102"/>
      <w:bookmarkEnd w:id="103"/>
      <w:bookmarkEnd w:id="104"/>
      <w:bookmarkEnd w:id="105"/>
      <w:bookmarkEnd w:id="106"/>
      <w:bookmarkEnd w:id="107"/>
      <w:r w:rsidR="007A2433">
        <w:t xml:space="preserve"> </w:t>
      </w:r>
      <w:r w:rsidR="007A2433" w:rsidRPr="00C31404">
        <w:t>и (или) извещения</w:t>
      </w:r>
      <w:bookmarkEnd w:id="108"/>
      <w:bookmarkEnd w:id="109"/>
    </w:p>
    <w:p w14:paraId="2553E6BE" w14:textId="23AB905C" w:rsidR="00262BBB" w:rsidRPr="00A877A1" w:rsidRDefault="00CB34A3" w:rsidP="00262BB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1" w:history="1">
        <w:r w:rsidR="00EC7627" w:rsidRPr="00182EAB">
          <w:rPr>
            <w:rStyle w:val="a3"/>
          </w:rPr>
          <w:t xml:space="preserve"> </w:t>
        </w:r>
        <w:r w:rsidR="00EC7627" w:rsidRPr="00182EAB">
          <w:rPr>
            <w:rStyle w:val="a3"/>
            <w:rFonts w:ascii="Times New Roman" w:hAnsi="Times New Roman" w:cs="Times New Roman"/>
            <w:lang w:val="en-US"/>
          </w:rPr>
          <w:t>rusnakav</w:t>
        </w:r>
        <w:r w:rsidR="00EC7627" w:rsidRPr="00182EAB">
          <w:rPr>
            <w:rStyle w:val="a3"/>
            <w:rFonts w:ascii="Times New Roman" w:hAnsi="Times New Roman" w:cs="Times New Roman"/>
          </w:rPr>
          <w:t>@</w:t>
        </w:r>
        <w:r w:rsidR="00EC7627" w:rsidRPr="00182EAB">
          <w:rPr>
            <w:rStyle w:val="a3"/>
            <w:rFonts w:ascii="Times New Roman" w:hAnsi="Times New Roman" w:cs="Times New Roman"/>
            <w:lang w:val="en-US"/>
          </w:rPr>
          <w:t>mures</w:t>
        </w:r>
        <w:r w:rsidR="00EC7627" w:rsidRPr="00182EAB">
          <w:rPr>
            <w:rStyle w:val="a3"/>
            <w:rFonts w:ascii="Times New Roman" w:hAnsi="Times New Roman" w:cs="Times New Roman"/>
          </w:rPr>
          <w:t>.</w:t>
        </w:r>
        <w:r w:rsidR="00EC7627" w:rsidRPr="00182EAB">
          <w:rPr>
            <w:rStyle w:val="a3"/>
            <w:rFonts w:ascii="Times New Roman" w:hAnsi="Times New Roman" w:cs="Times New Roman"/>
            <w:lang w:val="en-US"/>
          </w:rPr>
          <w:t>ru</w:t>
        </w:r>
      </w:hyperlink>
      <w:r w:rsidR="00A877A1" w:rsidRPr="00A877A1">
        <w:rPr>
          <w:rFonts w:ascii="Times New Roman" w:hAnsi="Times New Roman" w:cs="Times New Roman"/>
          <w:sz w:val="24"/>
          <w:szCs w:val="24"/>
        </w:rPr>
        <w:t>.</w:t>
      </w:r>
    </w:p>
    <w:p w14:paraId="5B8318D4" w14:textId="77777777"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1DBDC892" w:rsidR="00CB34A3" w:rsidRPr="006A72D5"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6A72D5">
        <w:rPr>
          <w:rFonts w:ascii="Times New Roman" w:eastAsia="Times New Roman" w:hAnsi="Times New Roman" w:cs="Times New Roman"/>
          <w:sz w:val="24"/>
          <w:szCs w:val="24"/>
          <w:lang w:eastAsia="ar-SA"/>
        </w:rPr>
        <w:t xml:space="preserve"> </w:t>
      </w:r>
      <w:r w:rsidRPr="006A72D5">
        <w:rPr>
          <w:rFonts w:ascii="Times New Roman" w:eastAsia="Times New Roman" w:hAnsi="Times New Roman" w:cs="Times New Roman"/>
          <w:b/>
          <w:sz w:val="24"/>
          <w:szCs w:val="24"/>
          <w:lang w:eastAsia="ar-SA"/>
        </w:rPr>
        <w:t xml:space="preserve">с </w:t>
      </w:r>
      <w:r w:rsidR="00CA5919">
        <w:rPr>
          <w:rFonts w:ascii="Times New Roman" w:eastAsia="Times New Roman" w:hAnsi="Times New Roman" w:cs="Times New Roman"/>
          <w:b/>
          <w:sz w:val="24"/>
          <w:szCs w:val="24"/>
          <w:lang w:eastAsia="ar-SA"/>
        </w:rPr>
        <w:t>30</w:t>
      </w:r>
      <w:r w:rsidRPr="006A72D5">
        <w:rPr>
          <w:rFonts w:ascii="Times New Roman" w:eastAsia="Times New Roman" w:hAnsi="Times New Roman" w:cs="Times New Roman"/>
          <w:b/>
          <w:sz w:val="24"/>
          <w:szCs w:val="24"/>
          <w:lang w:eastAsia="ar-SA"/>
        </w:rPr>
        <w:t>.</w:t>
      </w:r>
      <w:r w:rsidR="00D75742" w:rsidRPr="006A72D5">
        <w:rPr>
          <w:rFonts w:ascii="Times New Roman" w:eastAsia="Times New Roman" w:hAnsi="Times New Roman" w:cs="Times New Roman"/>
          <w:b/>
          <w:sz w:val="24"/>
          <w:szCs w:val="24"/>
          <w:lang w:eastAsia="ar-SA"/>
        </w:rPr>
        <w:t>0</w:t>
      </w:r>
      <w:r w:rsidR="00CA5919">
        <w:rPr>
          <w:rFonts w:ascii="Times New Roman" w:eastAsia="Times New Roman" w:hAnsi="Times New Roman" w:cs="Times New Roman"/>
          <w:b/>
          <w:sz w:val="24"/>
          <w:szCs w:val="24"/>
          <w:lang w:eastAsia="ar-SA"/>
        </w:rPr>
        <w:t>6</w:t>
      </w:r>
      <w:r w:rsidRPr="006A72D5">
        <w:rPr>
          <w:rFonts w:ascii="Times New Roman" w:eastAsia="Times New Roman" w:hAnsi="Times New Roman" w:cs="Times New Roman"/>
          <w:b/>
          <w:sz w:val="24"/>
          <w:szCs w:val="24"/>
          <w:lang w:eastAsia="ar-SA"/>
        </w:rPr>
        <w:t>.20</w:t>
      </w:r>
      <w:r w:rsidR="00D75742"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по 16:42 (МСК)</w:t>
      </w:r>
      <w:r w:rsidR="00CA5919">
        <w:rPr>
          <w:rFonts w:ascii="Times New Roman" w:eastAsia="Times New Roman" w:hAnsi="Times New Roman" w:cs="Times New Roman"/>
          <w:b/>
          <w:sz w:val="24"/>
          <w:szCs w:val="24"/>
          <w:lang w:eastAsia="ar-SA"/>
        </w:rPr>
        <w:t xml:space="preserve"> 02</w:t>
      </w:r>
      <w:r w:rsidRPr="00191F6C">
        <w:rPr>
          <w:rFonts w:ascii="Times New Roman" w:eastAsia="Times New Roman" w:hAnsi="Times New Roman" w:cs="Times New Roman"/>
          <w:b/>
          <w:sz w:val="24"/>
          <w:szCs w:val="24"/>
          <w:lang w:eastAsia="ar-SA"/>
        </w:rPr>
        <w:t>.</w:t>
      </w:r>
      <w:r w:rsidR="00E033C9" w:rsidRPr="006A72D5">
        <w:rPr>
          <w:rFonts w:ascii="Times New Roman" w:eastAsia="Times New Roman" w:hAnsi="Times New Roman" w:cs="Times New Roman"/>
          <w:b/>
          <w:sz w:val="24"/>
          <w:szCs w:val="24"/>
          <w:lang w:eastAsia="ar-SA"/>
        </w:rPr>
        <w:t>0</w:t>
      </w:r>
      <w:r w:rsidR="00CA5919">
        <w:rPr>
          <w:rFonts w:ascii="Times New Roman" w:eastAsia="Times New Roman" w:hAnsi="Times New Roman" w:cs="Times New Roman"/>
          <w:b/>
          <w:sz w:val="24"/>
          <w:szCs w:val="24"/>
          <w:lang w:eastAsia="ar-SA"/>
        </w:rPr>
        <w:t>7</w:t>
      </w:r>
      <w:r w:rsidRPr="006A72D5">
        <w:rPr>
          <w:rFonts w:ascii="Times New Roman" w:eastAsia="Times New Roman" w:hAnsi="Times New Roman" w:cs="Times New Roman"/>
          <w:b/>
          <w:sz w:val="24"/>
          <w:szCs w:val="24"/>
          <w:lang w:eastAsia="ar-SA"/>
        </w:rPr>
        <w:t>.20</w:t>
      </w:r>
      <w:r w:rsidR="00E033C9"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w:t>
      </w:r>
    </w:p>
    <w:p w14:paraId="24602287" w14:textId="0EEDD262" w:rsidR="00CB34A3" w:rsidRPr="000A218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 xml:space="preserve">Дата начала/окончания срока </w:t>
      </w:r>
      <w:r w:rsidRPr="006A72D5">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6A72D5">
        <w:rPr>
          <w:b/>
        </w:rPr>
        <w:t xml:space="preserve"> </w:t>
      </w:r>
      <w:r w:rsidRPr="006A72D5">
        <w:rPr>
          <w:rFonts w:ascii="Times New Roman" w:eastAsia="Times New Roman" w:hAnsi="Times New Roman" w:cs="Times New Roman"/>
          <w:b/>
          <w:sz w:val="24"/>
          <w:szCs w:val="24"/>
          <w:lang w:eastAsia="ru-RU"/>
        </w:rPr>
        <w:t>и (или) извещения</w:t>
      </w:r>
      <w:r w:rsidRPr="006A72D5">
        <w:rPr>
          <w:rFonts w:ascii="Times New Roman" w:eastAsia="Times New Roman" w:hAnsi="Times New Roman" w:cs="Times New Roman"/>
          <w:b/>
          <w:sz w:val="24"/>
          <w:szCs w:val="24"/>
          <w:lang w:eastAsia="ar-SA"/>
        </w:rPr>
        <w:t xml:space="preserve">: с </w:t>
      </w:r>
      <w:r w:rsidR="00CA5919">
        <w:rPr>
          <w:rFonts w:ascii="Times New Roman" w:eastAsia="Times New Roman" w:hAnsi="Times New Roman" w:cs="Times New Roman"/>
          <w:b/>
          <w:sz w:val="24"/>
          <w:szCs w:val="24"/>
          <w:lang w:eastAsia="ar-SA"/>
        </w:rPr>
        <w:t>30</w:t>
      </w:r>
      <w:r w:rsidRPr="006A72D5">
        <w:rPr>
          <w:rFonts w:ascii="Times New Roman" w:eastAsia="Times New Roman" w:hAnsi="Times New Roman" w:cs="Times New Roman"/>
          <w:b/>
          <w:sz w:val="24"/>
          <w:szCs w:val="24"/>
          <w:lang w:eastAsia="ar-SA"/>
        </w:rPr>
        <w:t>.</w:t>
      </w:r>
      <w:r w:rsidR="00CB2EB3" w:rsidRPr="006A72D5">
        <w:rPr>
          <w:rFonts w:ascii="Times New Roman" w:eastAsia="Times New Roman" w:hAnsi="Times New Roman" w:cs="Times New Roman"/>
          <w:b/>
          <w:sz w:val="24"/>
          <w:szCs w:val="24"/>
          <w:lang w:eastAsia="ar-SA"/>
        </w:rPr>
        <w:t>0</w:t>
      </w:r>
      <w:r w:rsidR="00CA5919">
        <w:rPr>
          <w:rFonts w:ascii="Times New Roman" w:eastAsia="Times New Roman" w:hAnsi="Times New Roman" w:cs="Times New Roman"/>
          <w:b/>
          <w:sz w:val="24"/>
          <w:szCs w:val="24"/>
          <w:lang w:eastAsia="ar-SA"/>
        </w:rPr>
        <w:t>6</w:t>
      </w:r>
      <w:r w:rsidRPr="006A72D5">
        <w:rPr>
          <w:rFonts w:ascii="Times New Roman" w:eastAsia="Times New Roman" w:hAnsi="Times New Roman" w:cs="Times New Roman"/>
          <w:b/>
          <w:sz w:val="24"/>
          <w:szCs w:val="24"/>
          <w:lang w:eastAsia="ar-SA"/>
        </w:rPr>
        <w:t>.20</w:t>
      </w:r>
      <w:r w:rsidR="00CB2EB3"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по </w:t>
      </w:r>
      <w:r w:rsidR="00CA5919">
        <w:rPr>
          <w:rFonts w:ascii="Times New Roman" w:eastAsia="Times New Roman" w:hAnsi="Times New Roman" w:cs="Times New Roman"/>
          <w:b/>
          <w:sz w:val="24"/>
          <w:szCs w:val="24"/>
          <w:lang w:eastAsia="ar-SA"/>
        </w:rPr>
        <w:t>07</w:t>
      </w:r>
      <w:r w:rsidRPr="006A72D5">
        <w:rPr>
          <w:rFonts w:ascii="Times New Roman" w:eastAsia="Times New Roman" w:hAnsi="Times New Roman" w:cs="Times New Roman"/>
          <w:b/>
          <w:sz w:val="24"/>
          <w:szCs w:val="24"/>
          <w:lang w:eastAsia="ar-SA"/>
        </w:rPr>
        <w:t>.</w:t>
      </w:r>
      <w:r w:rsidR="0074619B" w:rsidRPr="006A72D5">
        <w:rPr>
          <w:rFonts w:ascii="Times New Roman" w:eastAsia="Times New Roman" w:hAnsi="Times New Roman" w:cs="Times New Roman"/>
          <w:b/>
          <w:sz w:val="24"/>
          <w:szCs w:val="24"/>
          <w:lang w:eastAsia="ar-SA"/>
        </w:rPr>
        <w:t>0</w:t>
      </w:r>
      <w:r w:rsidR="00CA5919">
        <w:rPr>
          <w:rFonts w:ascii="Times New Roman" w:eastAsia="Times New Roman" w:hAnsi="Times New Roman" w:cs="Times New Roman"/>
          <w:b/>
          <w:sz w:val="24"/>
          <w:szCs w:val="24"/>
          <w:lang w:eastAsia="ar-SA"/>
        </w:rPr>
        <w:t>7</w:t>
      </w:r>
      <w:r w:rsidRPr="006A72D5">
        <w:rPr>
          <w:rFonts w:ascii="Times New Roman" w:eastAsia="Times New Roman" w:hAnsi="Times New Roman" w:cs="Times New Roman"/>
          <w:b/>
          <w:sz w:val="24"/>
          <w:szCs w:val="24"/>
          <w:lang w:eastAsia="ar-SA"/>
        </w:rPr>
        <w:t>.20</w:t>
      </w:r>
      <w:r w:rsidR="0074619B"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110" w:name="_Toc483302503"/>
      <w:bookmarkStart w:id="111" w:name="_Toc483316538"/>
      <w:bookmarkStart w:id="112" w:name="_Toc491095889"/>
      <w:bookmarkStart w:id="113" w:name="_Toc24982167"/>
      <w:bookmarkStart w:id="114" w:name="_Toc24982384"/>
      <w:r>
        <w:t>9</w:t>
      </w:r>
      <w:r w:rsidR="00A320A5" w:rsidRPr="00A320A5">
        <w:t xml:space="preserve">. Критерии оценки </w:t>
      </w:r>
      <w:r w:rsidR="003F31D3">
        <w:t xml:space="preserve">заявок </w:t>
      </w:r>
      <w:r w:rsidR="00A320A5" w:rsidRPr="00A320A5">
        <w:t>и их значимость</w:t>
      </w:r>
      <w:bookmarkEnd w:id="110"/>
      <w:bookmarkEnd w:id="111"/>
      <w:bookmarkEnd w:id="112"/>
      <w:bookmarkEnd w:id="113"/>
      <w:bookmarkEnd w:id="114"/>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6D342136"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757C94AF" w14:textId="746CB1B0"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 xml:space="preserve">Критерии </w:t>
            </w:r>
            <w:r w:rsidRPr="00F67316">
              <w:rPr>
                <w:rFonts w:ascii="Times New Roman" w:eastAsia="Times New Roman" w:hAnsi="Times New Roman" w:cs="Times New Roman"/>
                <w:bCs/>
                <w:sz w:val="24"/>
                <w:szCs w:val="24"/>
                <w:lang w:eastAsia="ru-RU"/>
              </w:rPr>
              <w:t xml:space="preserve">оценки </w:t>
            </w:r>
            <w:r w:rsidR="00577D03" w:rsidRPr="00F67316">
              <w:rPr>
                <w:rFonts w:ascii="Times New Roman" w:eastAsia="Times New Roman" w:hAnsi="Times New Roman" w:cs="Times New Roman"/>
                <w:bCs/>
                <w:sz w:val="24"/>
                <w:szCs w:val="24"/>
                <w:lang w:eastAsia="ru-RU"/>
              </w:rPr>
              <w:t>заявок</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4D618C" w14:textId="7ABFEAE0" w:rsidR="00733251" w:rsidRPr="00733251" w:rsidRDefault="00715BB9"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65</w:t>
            </w:r>
          </w:p>
        </w:tc>
      </w:tr>
      <w:tr w:rsidR="00733251" w:rsidRPr="00733251" w14:paraId="4959B54E"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0D0B4A8E" w14:textId="045B2FD1" w:rsidR="00733251" w:rsidRPr="00CB34A3" w:rsidRDefault="00715BB9" w:rsidP="00FF728A">
            <w:pPr>
              <w:spacing w:after="0" w:line="240" w:lineRule="atLeast"/>
              <w:ind w:firstLine="2"/>
              <w:jc w:val="center"/>
              <w:rPr>
                <w:rFonts w:ascii="Times New Roman" w:eastAsia="Times New Roman" w:hAnsi="Times New Roman" w:cs="Times New Roman"/>
                <w:bCs/>
                <w:sz w:val="24"/>
                <w:szCs w:val="24"/>
                <w:lang w:eastAsia="ru-RU"/>
              </w:rPr>
            </w:pPr>
            <w:r w:rsidRPr="00715BB9">
              <w:rPr>
                <w:rFonts w:ascii="Times New Roman" w:eastAsia="Times New Roman" w:hAnsi="Times New Roman" w:cs="Times New Roman"/>
                <w:bCs/>
                <w:sz w:val="24"/>
                <w:szCs w:val="24"/>
                <w:lang w:eastAsia="ru-RU"/>
              </w:rPr>
              <w:t xml:space="preserve">Обеспеченность  </w:t>
            </w:r>
            <w:r w:rsidRPr="00F67316">
              <w:rPr>
                <w:rFonts w:ascii="Times New Roman" w:eastAsia="Times New Roman" w:hAnsi="Times New Roman" w:cs="Times New Roman"/>
                <w:bCs/>
                <w:sz w:val="24"/>
                <w:szCs w:val="24"/>
                <w:lang w:eastAsia="ru-RU"/>
              </w:rPr>
              <w:t xml:space="preserve">Участника закупки </w:t>
            </w:r>
            <w:r w:rsidR="00F67316" w:rsidRPr="00F67316">
              <w:rPr>
                <w:rFonts w:ascii="Times New Roman" w:eastAsia="Times New Roman" w:hAnsi="Times New Roman" w:cs="Times New Roman"/>
                <w:bCs/>
                <w:sz w:val="24"/>
                <w:szCs w:val="24"/>
                <w:lang w:eastAsia="ru-RU"/>
              </w:rPr>
              <w:t>материально-</w:t>
            </w:r>
            <w:r w:rsidRPr="00F67316">
              <w:rPr>
                <w:rFonts w:ascii="Times New Roman" w:eastAsia="Times New Roman" w:hAnsi="Times New Roman" w:cs="Times New Roman"/>
                <w:bCs/>
                <w:sz w:val="24"/>
                <w:szCs w:val="24"/>
                <w:lang w:eastAsia="ru-RU"/>
              </w:rPr>
              <w:t>техническими ресурсами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537D101" w14:textId="0BF8BB73"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715BB9">
              <w:rPr>
                <w:rFonts w:ascii="Times New Roman" w:eastAsia="Times New Roman" w:hAnsi="Times New Roman" w:cs="Times New Roman"/>
                <w:bCs/>
                <w:sz w:val="24"/>
                <w:szCs w:val="24"/>
                <w:lang w:eastAsia="ru-RU"/>
              </w:rPr>
              <w:t>5</w:t>
            </w:r>
          </w:p>
        </w:tc>
      </w:tr>
      <w:tr w:rsidR="00715BB9" w:rsidRPr="00733251" w14:paraId="4F3D3BD4" w14:textId="77777777" w:rsidTr="001D0641">
        <w:tc>
          <w:tcPr>
            <w:tcW w:w="1450" w:type="dxa"/>
            <w:tcBorders>
              <w:top w:val="single" w:sz="4" w:space="0" w:color="auto"/>
              <w:left w:val="single" w:sz="4" w:space="0" w:color="auto"/>
              <w:bottom w:val="single" w:sz="4" w:space="0" w:color="auto"/>
              <w:right w:val="single" w:sz="4" w:space="0" w:color="auto"/>
            </w:tcBorders>
            <w:vAlign w:val="center"/>
          </w:tcPr>
          <w:p w14:paraId="2AAF5C26" w14:textId="77777777" w:rsidR="00715BB9" w:rsidRPr="00733251" w:rsidRDefault="00715BB9" w:rsidP="001D0641">
            <w:pPr>
              <w:spacing w:after="0" w:line="240" w:lineRule="atLeast"/>
              <w:ind w:left="-108"/>
              <w:jc w:val="center"/>
              <w:rPr>
                <w:rFonts w:ascii="Times New Roman" w:eastAsia="Times New Roman" w:hAnsi="Times New Roman" w:cs="Times New Roman"/>
                <w:bCs/>
                <w:sz w:val="24"/>
                <w:szCs w:val="24"/>
                <w:lang w:eastAsia="ru-RU"/>
              </w:rPr>
            </w:pPr>
          </w:p>
        </w:tc>
        <w:tc>
          <w:tcPr>
            <w:tcW w:w="5921" w:type="dxa"/>
            <w:tcBorders>
              <w:top w:val="single" w:sz="4" w:space="0" w:color="auto"/>
              <w:left w:val="single" w:sz="4" w:space="0" w:color="auto"/>
              <w:bottom w:val="single" w:sz="4" w:space="0" w:color="auto"/>
              <w:right w:val="single" w:sz="4" w:space="0" w:color="auto"/>
            </w:tcBorders>
            <w:vAlign w:val="center"/>
          </w:tcPr>
          <w:p w14:paraId="246EF134" w14:textId="5F34B141" w:rsidR="00715BB9" w:rsidRPr="007A5A67" w:rsidRDefault="00715BB9" w:rsidP="00FF728A">
            <w:pPr>
              <w:spacing w:after="0" w:line="240" w:lineRule="atLeast"/>
              <w:ind w:firstLine="2"/>
              <w:jc w:val="center"/>
              <w:rPr>
                <w:rFonts w:ascii="Times New Roman" w:eastAsia="Times New Roman" w:hAnsi="Times New Roman" w:cs="Times New Roman"/>
                <w:bCs/>
                <w:sz w:val="24"/>
                <w:szCs w:val="24"/>
                <w:lang w:eastAsia="ru-RU"/>
              </w:rPr>
            </w:pPr>
            <w:r w:rsidRPr="00715BB9">
              <w:rPr>
                <w:rFonts w:ascii="Times New Roman" w:eastAsia="Times New Roman" w:hAnsi="Times New Roman" w:cs="Times New Roman"/>
                <w:bCs/>
                <w:sz w:val="24"/>
                <w:szCs w:val="24"/>
                <w:lang w:eastAsia="ru-RU"/>
              </w:rPr>
              <w:t>Опыт выполнения поставок угля марки 3БПК</w:t>
            </w:r>
          </w:p>
        </w:tc>
        <w:tc>
          <w:tcPr>
            <w:tcW w:w="2552" w:type="dxa"/>
            <w:tcBorders>
              <w:top w:val="single" w:sz="4" w:space="0" w:color="auto"/>
              <w:left w:val="single" w:sz="4" w:space="0" w:color="auto"/>
              <w:bottom w:val="single" w:sz="4" w:space="0" w:color="auto"/>
              <w:right w:val="single" w:sz="4" w:space="0" w:color="auto"/>
            </w:tcBorders>
            <w:vAlign w:val="center"/>
          </w:tcPr>
          <w:p w14:paraId="4F2811BC" w14:textId="603BD8C8" w:rsidR="00715BB9" w:rsidRDefault="00715BB9"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15" w:name="_Toc483302504"/>
      <w:bookmarkStart w:id="116" w:name="_Toc483316539"/>
      <w:bookmarkStart w:id="117" w:name="_Toc491095890"/>
      <w:bookmarkStart w:id="118" w:name="_Toc536175348"/>
      <w:bookmarkStart w:id="119" w:name="_Toc536175842"/>
      <w:bookmarkStart w:id="120" w:name="_Toc24982168"/>
      <w:bookmarkStart w:id="121" w:name="_Toc24982385"/>
      <w:r w:rsidRPr="008C6BDA">
        <w:rPr>
          <w:rFonts w:ascii="Times New Roman" w:eastAsia="Times New Roman" w:hAnsi="Times New Roman" w:cs="Times New Roman"/>
          <w:b/>
          <w:bCs/>
          <w:sz w:val="24"/>
          <w:szCs w:val="26"/>
          <w:lang w:eastAsia="ar-SA"/>
        </w:rPr>
        <w:t>10. Приоритет</w:t>
      </w:r>
      <w:bookmarkEnd w:id="115"/>
      <w:bookmarkEnd w:id="116"/>
      <w:bookmarkEnd w:id="117"/>
      <w:bookmarkEnd w:id="118"/>
      <w:bookmarkEnd w:id="119"/>
      <w:bookmarkEnd w:id="120"/>
      <w:bookmarkEnd w:id="121"/>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6E71E8"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14A7E6"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79FB80"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B201EB"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22" w:name="_Toc24982386"/>
      <w:r w:rsidRPr="006C3AEF">
        <w:rPr>
          <w:rFonts w:ascii="Times New Roman" w:eastAsia="Times New Roman" w:hAnsi="Times New Roman" w:cs="Times New Roman"/>
          <w:b/>
          <w:bCs/>
          <w:sz w:val="24"/>
          <w:szCs w:val="24"/>
          <w:lang w:eastAsia="ru-RU"/>
        </w:rPr>
        <w:lastRenderedPageBreak/>
        <w:t>Содержание</w:t>
      </w:r>
      <w:bookmarkEnd w:id="122"/>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1C87CB5" w14:textId="02C07157" w:rsidR="00EE2F9C" w:rsidRPr="00EE2F9C" w:rsidRDefault="006C3AEF">
      <w:pPr>
        <w:pStyle w:val="1b"/>
        <w:rPr>
          <w:rStyle w:val="a3"/>
          <w:rFonts w:ascii="Times New Roman" w:hAnsi="Times New Roman" w:cs="Times New Roman"/>
          <w:iCs/>
          <w:noProof/>
          <w:lang w:val="x-none"/>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hyperlink w:anchor="_Toc24982375" w:history="1">
        <w:r w:rsidR="00EE2F9C" w:rsidRPr="00F05A0A">
          <w:rPr>
            <w:rStyle w:val="a3"/>
            <w:rFonts w:ascii="Times New Roman" w:hAnsi="Times New Roman" w:cs="Times New Roman"/>
            <w:iCs/>
            <w:noProof/>
            <w:lang w:val="x-none"/>
          </w:rPr>
          <w:t>Информационная карта</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_Toc24982375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C1B30">
          <w:rPr>
            <w:rStyle w:val="a3"/>
            <w:rFonts w:ascii="Times New Roman" w:hAnsi="Times New Roman" w:cs="Times New Roman"/>
            <w:iCs/>
            <w:noProof/>
            <w:webHidden/>
            <w:lang w:val="x-none"/>
          </w:rPr>
          <w:t>2</w:t>
        </w:r>
        <w:r w:rsidR="00EE2F9C" w:rsidRPr="00EE2F9C">
          <w:rPr>
            <w:rStyle w:val="a3"/>
            <w:rFonts w:ascii="Times New Roman" w:hAnsi="Times New Roman" w:cs="Times New Roman"/>
            <w:iCs/>
            <w:noProof/>
            <w:webHidden/>
            <w:lang w:val="x-none"/>
          </w:rPr>
          <w:fldChar w:fldCharType="end"/>
        </w:r>
      </w:hyperlink>
    </w:p>
    <w:p w14:paraId="6B868C0B" w14:textId="3062BA74" w:rsidR="00EE2F9C" w:rsidRPr="00EE2F9C" w:rsidRDefault="00266C3B">
      <w:pPr>
        <w:pStyle w:val="1b"/>
        <w:rPr>
          <w:rStyle w:val="a3"/>
          <w:rFonts w:ascii="Times New Roman" w:hAnsi="Times New Roman" w:cs="Times New Roman"/>
          <w:iCs/>
          <w:noProof/>
          <w:lang w:val="x-none"/>
        </w:rPr>
      </w:pPr>
      <w:hyperlink w:anchor="_Toc24982386" w:history="1">
        <w:r w:rsidR="00EE2F9C" w:rsidRPr="00EE2F9C">
          <w:rPr>
            <w:rStyle w:val="a3"/>
            <w:rFonts w:ascii="Times New Roman" w:hAnsi="Times New Roman" w:cs="Times New Roman"/>
            <w:iCs/>
            <w:noProof/>
            <w:lang w:val="x-none"/>
          </w:rPr>
          <w:t>Содержание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_Toc24982386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C1B30">
          <w:rPr>
            <w:rStyle w:val="a3"/>
            <w:rFonts w:ascii="Times New Roman" w:hAnsi="Times New Roman" w:cs="Times New Roman"/>
            <w:iCs/>
            <w:noProof/>
            <w:webHidden/>
            <w:lang w:val="x-none"/>
          </w:rPr>
          <w:t>5</w:t>
        </w:r>
        <w:r w:rsidR="00EE2F9C" w:rsidRPr="00EE2F9C">
          <w:rPr>
            <w:rStyle w:val="a3"/>
            <w:rFonts w:ascii="Times New Roman" w:hAnsi="Times New Roman" w:cs="Times New Roman"/>
            <w:iCs/>
            <w:noProof/>
            <w:webHidden/>
            <w:lang w:val="x-none"/>
          </w:rPr>
          <w:fldChar w:fldCharType="end"/>
        </w:r>
      </w:hyperlink>
    </w:p>
    <w:p w14:paraId="23B766A0" w14:textId="7750939A" w:rsidR="00EE2F9C" w:rsidRPr="00EE2F9C" w:rsidRDefault="00266C3B">
      <w:pPr>
        <w:pStyle w:val="1b"/>
        <w:rPr>
          <w:rStyle w:val="a3"/>
          <w:rFonts w:ascii="Times New Roman" w:hAnsi="Times New Roman" w:cs="Times New Roman"/>
          <w:iCs/>
          <w:noProof/>
          <w:lang w:val="x-none"/>
        </w:rPr>
      </w:pPr>
      <w:hyperlink w:anchor="_Toc24982387" w:history="1">
        <w:r w:rsidR="00EE2F9C" w:rsidRPr="00EE2F9C">
          <w:rPr>
            <w:rStyle w:val="a3"/>
            <w:rFonts w:ascii="Times New Roman" w:hAnsi="Times New Roman" w:cs="Times New Roman"/>
            <w:iCs/>
            <w:noProof/>
            <w:lang w:val="x-none"/>
          </w:rPr>
          <w:t>1.</w:t>
        </w:r>
        <w:r w:rsidR="00EE2F9C" w:rsidRPr="00EE2F9C">
          <w:rPr>
            <w:rStyle w:val="a3"/>
            <w:rFonts w:ascii="Times New Roman" w:hAnsi="Times New Roman" w:cs="Times New Roman"/>
            <w:iCs/>
            <w:noProof/>
            <w:lang w:val="x-none"/>
          </w:rPr>
          <w:tab/>
          <w:t>Термины и определения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C1B30">
          <w:rPr>
            <w:rStyle w:val="a3"/>
            <w:rFonts w:ascii="Times New Roman" w:hAnsi="Times New Roman" w:cs="Times New Roman"/>
            <w:iCs/>
            <w:noProof/>
            <w:webHidden/>
            <w:lang w:val="x-none"/>
          </w:rPr>
          <w:t>6</w:t>
        </w:r>
        <w:r w:rsidR="00EE2F9C" w:rsidRPr="00EE2F9C">
          <w:rPr>
            <w:rStyle w:val="a3"/>
            <w:rFonts w:ascii="Times New Roman" w:hAnsi="Times New Roman" w:cs="Times New Roman"/>
            <w:iCs/>
            <w:noProof/>
            <w:webHidden/>
            <w:lang w:val="x-none"/>
          </w:rPr>
          <w:fldChar w:fldCharType="end"/>
        </w:r>
      </w:hyperlink>
    </w:p>
    <w:p w14:paraId="4DE8DFDE" w14:textId="25F4E2B1" w:rsidR="00EE2F9C" w:rsidRPr="00EE2F9C" w:rsidRDefault="00266C3B">
      <w:pPr>
        <w:pStyle w:val="1b"/>
        <w:rPr>
          <w:rStyle w:val="a3"/>
          <w:rFonts w:ascii="Times New Roman" w:hAnsi="Times New Roman" w:cs="Times New Roman"/>
          <w:iCs/>
          <w:noProof/>
          <w:lang w:val="x-none"/>
        </w:rPr>
      </w:pPr>
      <w:hyperlink w:anchor="_Toc24982388" w:history="1">
        <w:r w:rsidR="00EE2F9C" w:rsidRPr="00EE2F9C">
          <w:rPr>
            <w:rStyle w:val="a3"/>
            <w:rFonts w:ascii="Times New Roman" w:hAnsi="Times New Roman" w:cs="Times New Roman"/>
            <w:iCs/>
            <w:noProof/>
            <w:lang w:val="x-none"/>
          </w:rPr>
          <w:t>2.</w:t>
        </w:r>
        <w:r w:rsidR="00EE2F9C" w:rsidRPr="00EE2F9C">
          <w:rPr>
            <w:rStyle w:val="a3"/>
            <w:rFonts w:ascii="Times New Roman" w:hAnsi="Times New Roman" w:cs="Times New Roman"/>
            <w:iCs/>
            <w:noProof/>
            <w:lang w:val="x-none"/>
          </w:rPr>
          <w:tab/>
          <w:t>Общие положения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_Toc24982388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C1B30">
          <w:rPr>
            <w:rStyle w:val="a3"/>
            <w:rFonts w:ascii="Times New Roman" w:hAnsi="Times New Roman" w:cs="Times New Roman"/>
            <w:iCs/>
            <w:noProof/>
            <w:webHidden/>
            <w:lang w:val="x-none"/>
          </w:rPr>
          <w:t>7</w:t>
        </w:r>
        <w:r w:rsidR="00EE2F9C" w:rsidRPr="00EE2F9C">
          <w:rPr>
            <w:rStyle w:val="a3"/>
            <w:rFonts w:ascii="Times New Roman" w:hAnsi="Times New Roman" w:cs="Times New Roman"/>
            <w:iCs/>
            <w:noProof/>
            <w:webHidden/>
            <w:lang w:val="x-none"/>
          </w:rPr>
          <w:fldChar w:fldCharType="end"/>
        </w:r>
      </w:hyperlink>
    </w:p>
    <w:p w14:paraId="4584153F" w14:textId="0CDFD64C" w:rsidR="00EE2F9C" w:rsidRPr="00EE2F9C" w:rsidRDefault="00266C3B">
      <w:pPr>
        <w:pStyle w:val="1b"/>
        <w:rPr>
          <w:rStyle w:val="a3"/>
          <w:rFonts w:ascii="Times New Roman" w:hAnsi="Times New Roman" w:cs="Times New Roman"/>
          <w:iCs/>
          <w:noProof/>
          <w:lang w:val="x-none"/>
        </w:rPr>
      </w:pPr>
      <w:hyperlink w:anchor="_Toc24982394" w:history="1">
        <w:r w:rsidR="00EE2F9C" w:rsidRPr="00EE2F9C">
          <w:rPr>
            <w:rStyle w:val="a3"/>
            <w:rFonts w:ascii="Times New Roman" w:hAnsi="Times New Roman" w:cs="Times New Roman"/>
            <w:iCs/>
            <w:noProof/>
            <w:lang w:val="x-none"/>
          </w:rPr>
          <w:t>3.</w:t>
        </w:r>
        <w:r w:rsidR="00EE2F9C" w:rsidRPr="00EE2F9C">
          <w:rPr>
            <w:rStyle w:val="a3"/>
            <w:rFonts w:ascii="Times New Roman" w:hAnsi="Times New Roman" w:cs="Times New Roman"/>
            <w:iCs/>
            <w:noProof/>
            <w:lang w:val="x-none"/>
          </w:rPr>
          <w:tab/>
          <w:t>Требования к Участникам закупки. Заявка и прилагаемые к ней документы</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_Toc24982394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C1B30">
          <w:rPr>
            <w:rStyle w:val="a3"/>
            <w:rFonts w:ascii="Times New Roman" w:hAnsi="Times New Roman" w:cs="Times New Roman"/>
            <w:iCs/>
            <w:noProof/>
            <w:webHidden/>
            <w:lang w:val="x-none"/>
          </w:rPr>
          <w:t>8</w:t>
        </w:r>
        <w:r w:rsidR="00EE2F9C" w:rsidRPr="00EE2F9C">
          <w:rPr>
            <w:rStyle w:val="a3"/>
            <w:rFonts w:ascii="Times New Roman" w:hAnsi="Times New Roman" w:cs="Times New Roman"/>
            <w:iCs/>
            <w:noProof/>
            <w:webHidden/>
            <w:lang w:val="x-none"/>
          </w:rPr>
          <w:fldChar w:fldCharType="end"/>
        </w:r>
      </w:hyperlink>
    </w:p>
    <w:p w14:paraId="74A878F7" w14:textId="25ADCFE1" w:rsidR="00EE2F9C" w:rsidRPr="00EE2F9C" w:rsidRDefault="00266C3B">
      <w:pPr>
        <w:pStyle w:val="1b"/>
        <w:rPr>
          <w:rStyle w:val="a3"/>
          <w:rFonts w:ascii="Times New Roman" w:hAnsi="Times New Roman" w:cs="Times New Roman"/>
          <w:iCs/>
          <w:noProof/>
          <w:lang w:val="x-none"/>
        </w:rPr>
      </w:pPr>
      <w:hyperlink w:anchor="_Toc24982399" w:history="1">
        <w:r w:rsidR="00EE2F9C" w:rsidRPr="00EE2F9C">
          <w:rPr>
            <w:rStyle w:val="a3"/>
            <w:rFonts w:ascii="Times New Roman" w:hAnsi="Times New Roman" w:cs="Times New Roman"/>
            <w:iCs/>
            <w:noProof/>
            <w:lang w:val="x-none"/>
          </w:rPr>
          <w:t>4.</w:t>
        </w:r>
        <w:r w:rsidR="00EE2F9C" w:rsidRPr="00EE2F9C">
          <w:rPr>
            <w:rStyle w:val="a3"/>
            <w:rFonts w:ascii="Times New Roman" w:hAnsi="Times New Roman" w:cs="Times New Roman"/>
            <w:iCs/>
            <w:noProof/>
            <w:lang w:val="x-none"/>
          </w:rPr>
          <w:tab/>
          <w:t>Порядок проведения конкурентных переговоров</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C1B30">
          <w:rPr>
            <w:rStyle w:val="a3"/>
            <w:rFonts w:ascii="Times New Roman" w:hAnsi="Times New Roman" w:cs="Times New Roman"/>
            <w:iCs/>
            <w:noProof/>
            <w:webHidden/>
            <w:lang w:val="x-none"/>
          </w:rPr>
          <w:t>12</w:t>
        </w:r>
        <w:r w:rsidR="00EE2F9C" w:rsidRPr="00EE2F9C">
          <w:rPr>
            <w:rStyle w:val="a3"/>
            <w:rFonts w:ascii="Times New Roman" w:hAnsi="Times New Roman" w:cs="Times New Roman"/>
            <w:iCs/>
            <w:noProof/>
            <w:webHidden/>
            <w:lang w:val="x-none"/>
          </w:rPr>
          <w:fldChar w:fldCharType="end"/>
        </w:r>
      </w:hyperlink>
    </w:p>
    <w:p w14:paraId="50AC0230" w14:textId="23D7F0DF" w:rsidR="00EE2F9C" w:rsidRPr="00EE2F9C" w:rsidRDefault="00266C3B">
      <w:pPr>
        <w:pStyle w:val="1b"/>
        <w:rPr>
          <w:rStyle w:val="a3"/>
          <w:rFonts w:ascii="Times New Roman" w:hAnsi="Times New Roman" w:cs="Times New Roman"/>
          <w:iCs/>
          <w:noProof/>
          <w:lang w:val="x-none"/>
        </w:rPr>
      </w:pPr>
      <w:hyperlink w:anchor="_Toc24982409" w:history="1">
        <w:r w:rsidR="00EE2F9C" w:rsidRPr="00EE2F9C">
          <w:rPr>
            <w:rStyle w:val="a3"/>
            <w:rFonts w:ascii="Times New Roman" w:hAnsi="Times New Roman" w:cs="Times New Roman"/>
            <w:iCs/>
            <w:noProof/>
            <w:lang w:val="x-none"/>
          </w:rPr>
          <w:t>5. Техническое задание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_Toc24982409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C1B30">
          <w:rPr>
            <w:rStyle w:val="a3"/>
            <w:rFonts w:ascii="Times New Roman" w:hAnsi="Times New Roman" w:cs="Times New Roman"/>
            <w:iCs/>
            <w:noProof/>
            <w:webHidden/>
            <w:lang w:val="x-none"/>
          </w:rPr>
          <w:t>23</w:t>
        </w:r>
        <w:r w:rsidR="00EE2F9C" w:rsidRPr="00EE2F9C">
          <w:rPr>
            <w:rStyle w:val="a3"/>
            <w:rFonts w:ascii="Times New Roman" w:hAnsi="Times New Roman" w:cs="Times New Roman"/>
            <w:iCs/>
            <w:noProof/>
            <w:webHidden/>
            <w:lang w:val="x-none"/>
          </w:rPr>
          <w:fldChar w:fldCharType="end"/>
        </w:r>
      </w:hyperlink>
    </w:p>
    <w:p w14:paraId="71DCC1C1" w14:textId="10B4C3FA" w:rsidR="00EE2F9C" w:rsidRPr="00EE2F9C" w:rsidRDefault="00266C3B">
      <w:pPr>
        <w:pStyle w:val="1b"/>
        <w:rPr>
          <w:rStyle w:val="a3"/>
          <w:rFonts w:ascii="Times New Roman" w:hAnsi="Times New Roman" w:cs="Times New Roman"/>
          <w:iCs/>
          <w:noProof/>
          <w:lang w:val="x-none"/>
        </w:rPr>
      </w:pPr>
      <w:hyperlink w:anchor="_Toc24982410" w:history="1">
        <w:r w:rsidR="00EE2F9C" w:rsidRPr="00EE2F9C">
          <w:rPr>
            <w:rStyle w:val="a3"/>
            <w:rFonts w:ascii="Times New Roman" w:hAnsi="Times New Roman" w:cs="Times New Roman"/>
            <w:iCs/>
            <w:noProof/>
            <w:lang w:val="x-none"/>
          </w:rPr>
          <w:t>Приложение № 1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C1B30">
          <w:rPr>
            <w:rStyle w:val="a3"/>
            <w:rFonts w:ascii="Times New Roman" w:hAnsi="Times New Roman" w:cs="Times New Roman"/>
            <w:iCs/>
            <w:noProof/>
            <w:webHidden/>
            <w:lang w:val="x-none"/>
          </w:rPr>
          <w:t>24</w:t>
        </w:r>
        <w:r w:rsidR="00EE2F9C" w:rsidRPr="00EE2F9C">
          <w:rPr>
            <w:rStyle w:val="a3"/>
            <w:rFonts w:ascii="Times New Roman" w:hAnsi="Times New Roman" w:cs="Times New Roman"/>
            <w:iCs/>
            <w:noProof/>
            <w:webHidden/>
            <w:lang w:val="x-none"/>
          </w:rPr>
          <w:fldChar w:fldCharType="end"/>
        </w:r>
      </w:hyperlink>
    </w:p>
    <w:p w14:paraId="54F2C8C0" w14:textId="51D2EA0C" w:rsidR="00EE2F9C" w:rsidRPr="00EE2F9C" w:rsidRDefault="00266C3B">
      <w:pPr>
        <w:pStyle w:val="1b"/>
        <w:rPr>
          <w:rStyle w:val="a3"/>
          <w:rFonts w:ascii="Times New Roman" w:hAnsi="Times New Roman" w:cs="Times New Roman"/>
          <w:iCs/>
          <w:noProof/>
          <w:lang w:val="x-none"/>
        </w:rPr>
      </w:pPr>
      <w:hyperlink w:anchor="_Toc24982417" w:history="1">
        <w:r w:rsidR="00EE2F9C" w:rsidRPr="00EE2F9C">
          <w:rPr>
            <w:rStyle w:val="a3"/>
            <w:rFonts w:ascii="Times New Roman" w:hAnsi="Times New Roman" w:cs="Times New Roman"/>
            <w:iCs/>
            <w:noProof/>
            <w:lang w:val="x-none"/>
          </w:rPr>
          <w:t>Приложение № 2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C1B30">
          <w:rPr>
            <w:rStyle w:val="a3"/>
            <w:rFonts w:ascii="Times New Roman" w:hAnsi="Times New Roman" w:cs="Times New Roman"/>
            <w:iCs/>
            <w:noProof/>
            <w:webHidden/>
            <w:lang w:val="x-none"/>
          </w:rPr>
          <w:t>38</w:t>
        </w:r>
        <w:r w:rsidR="00EE2F9C" w:rsidRPr="00EE2F9C">
          <w:rPr>
            <w:rStyle w:val="a3"/>
            <w:rFonts w:ascii="Times New Roman" w:hAnsi="Times New Roman" w:cs="Times New Roman"/>
            <w:iCs/>
            <w:noProof/>
            <w:webHidden/>
            <w:lang w:val="x-none"/>
          </w:rPr>
          <w:fldChar w:fldCharType="end"/>
        </w:r>
      </w:hyperlink>
    </w:p>
    <w:p w14:paraId="688A2877" w14:textId="07D551CF" w:rsidR="00EE2F9C" w:rsidRPr="00EE2F9C" w:rsidRDefault="00266C3B">
      <w:pPr>
        <w:pStyle w:val="1b"/>
        <w:rPr>
          <w:rStyle w:val="a3"/>
          <w:rFonts w:ascii="Times New Roman" w:hAnsi="Times New Roman" w:cs="Times New Roman"/>
          <w:iCs/>
          <w:noProof/>
          <w:lang w:val="x-none"/>
        </w:rPr>
      </w:pPr>
      <w:hyperlink w:anchor="_Toc24982420" w:history="1">
        <w:r w:rsidR="00EE2F9C" w:rsidRPr="00EE2F9C">
          <w:rPr>
            <w:rStyle w:val="a3"/>
            <w:rFonts w:ascii="Times New Roman" w:hAnsi="Times New Roman" w:cs="Times New Roman"/>
            <w:iCs/>
            <w:noProof/>
            <w:lang w:val="x-none"/>
          </w:rPr>
          <w:t>Приложение № 3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C1B30">
          <w:rPr>
            <w:rStyle w:val="a3"/>
            <w:rFonts w:ascii="Times New Roman" w:hAnsi="Times New Roman" w:cs="Times New Roman"/>
            <w:iCs/>
            <w:noProof/>
            <w:webHidden/>
            <w:lang w:val="x-none"/>
          </w:rPr>
          <w:t>40</w:t>
        </w:r>
        <w:r w:rsidR="00EE2F9C" w:rsidRPr="00EE2F9C">
          <w:rPr>
            <w:rStyle w:val="a3"/>
            <w:rFonts w:ascii="Times New Roman" w:hAnsi="Times New Roman" w:cs="Times New Roman"/>
            <w:iCs/>
            <w:noProof/>
            <w:webHidden/>
            <w:lang w:val="x-none"/>
          </w:rPr>
          <w:fldChar w:fldCharType="end"/>
        </w:r>
      </w:hyperlink>
    </w:p>
    <w:p w14:paraId="72C5D765" w14:textId="3FFDAB08" w:rsidR="00EE2F9C" w:rsidRPr="00EE2F9C" w:rsidRDefault="00266C3B">
      <w:pPr>
        <w:pStyle w:val="1b"/>
        <w:rPr>
          <w:rStyle w:val="a3"/>
          <w:rFonts w:ascii="Times New Roman" w:hAnsi="Times New Roman" w:cs="Times New Roman"/>
          <w:iCs/>
          <w:noProof/>
          <w:lang w:val="x-none"/>
        </w:rPr>
      </w:pPr>
      <w:hyperlink w:anchor="_Toc24982423" w:history="1">
        <w:r w:rsidR="00EE2F9C" w:rsidRPr="00EE2F9C">
          <w:rPr>
            <w:rStyle w:val="a3"/>
            <w:rFonts w:ascii="Times New Roman" w:hAnsi="Times New Roman" w:cs="Times New Roman"/>
            <w:iCs/>
            <w:noProof/>
            <w:lang w:val="x-none"/>
          </w:rPr>
          <w:t>Приложение № 4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_Toc24982423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6C1B30">
          <w:rPr>
            <w:rStyle w:val="a3"/>
            <w:rFonts w:ascii="Times New Roman" w:hAnsi="Times New Roman" w:cs="Times New Roman"/>
            <w:iCs/>
            <w:noProof/>
            <w:webHidden/>
            <w:lang w:val="x-none"/>
          </w:rPr>
          <w:t>41</w:t>
        </w:r>
        <w:r w:rsidR="00EE2F9C" w:rsidRPr="00EE2F9C">
          <w:rPr>
            <w:rStyle w:val="a3"/>
            <w:rFonts w:ascii="Times New Roman" w:hAnsi="Times New Roman" w:cs="Times New Roman"/>
            <w:iCs/>
            <w:noProof/>
            <w:webHidden/>
            <w:lang w:val="x-none"/>
          </w:rPr>
          <w:fldChar w:fldCharType="end"/>
        </w:r>
      </w:hyperlink>
    </w:p>
    <w:p w14:paraId="20D31443" w14:textId="6617DEF8" w:rsidR="00EE2F9C" w:rsidRDefault="00266C3B">
      <w:pPr>
        <w:pStyle w:val="1b"/>
        <w:rPr>
          <w:rFonts w:asciiTheme="minorHAnsi" w:eastAsiaTheme="minorEastAsia" w:hAnsiTheme="minorHAnsi" w:cstheme="minorBidi"/>
          <w:b w:val="0"/>
          <w:bCs w:val="0"/>
          <w:caps w:val="0"/>
          <w:noProof/>
          <w:sz w:val="22"/>
          <w:szCs w:val="22"/>
          <w:lang w:eastAsia="ru-RU"/>
        </w:rPr>
      </w:pPr>
      <w:hyperlink w:anchor="_Toc24982426" w:history="1">
        <w:r w:rsidR="00EE2F9C" w:rsidRPr="00EE2F9C">
          <w:rPr>
            <w:rStyle w:val="a3"/>
            <w:rFonts w:ascii="Times New Roman" w:hAnsi="Times New Roman" w:cs="Times New Roman"/>
            <w:iCs/>
            <w:noProof/>
            <w:lang w:val="x-none"/>
          </w:rPr>
          <w:t>Приложение № 5 к Документации</w:t>
        </w:r>
        <w:r w:rsidR="00EE2F9C" w:rsidRPr="00EE2F9C">
          <w:rPr>
            <w:rStyle w:val="a3"/>
            <w:rFonts w:ascii="Times New Roman" w:hAnsi="Times New Roman" w:cs="Times New Roman"/>
            <w:iCs/>
            <w:noProof/>
            <w:webHidden/>
            <w:lang w:val="x-none"/>
          </w:rPr>
          <w:tab/>
        </w:r>
        <w:r w:rsidR="00B0477C">
          <w:rPr>
            <w:rStyle w:val="a3"/>
            <w:rFonts w:ascii="Times New Roman" w:hAnsi="Times New Roman" w:cs="Times New Roman"/>
            <w:iCs/>
            <w:noProof/>
            <w:webHidden/>
          </w:rPr>
          <w:t>61</w:t>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117A8B">
      <w:pPr>
        <w:pStyle w:val="a4"/>
        <w:keepNext/>
        <w:keepLines/>
        <w:numPr>
          <w:ilvl w:val="0"/>
          <w:numId w:val="28"/>
        </w:numPr>
        <w:spacing w:before="240"/>
        <w:jc w:val="center"/>
        <w:outlineLvl w:val="0"/>
        <w:rPr>
          <w:b/>
          <w:bCs/>
          <w:szCs w:val="28"/>
        </w:rPr>
      </w:pPr>
      <w:bookmarkStart w:id="123" w:name="_Toc366761027"/>
      <w:bookmarkStart w:id="124" w:name="_Toc24982387"/>
      <w:r w:rsidRPr="00150866">
        <w:rPr>
          <w:b/>
          <w:bCs/>
          <w:szCs w:val="28"/>
        </w:rPr>
        <w:lastRenderedPageBreak/>
        <w:t>Термины и определения</w:t>
      </w:r>
      <w:bookmarkEnd w:id="123"/>
      <w:bookmarkEnd w:id="124"/>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25" w:name="_Toc366761028"/>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«Мурманэнергосбыт»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C4390B">
        <w:rPr>
          <w:rFonts w:ascii="Times New Roman" w:eastAsia="Times New Roman" w:hAnsi="Times New Roman"/>
          <w:sz w:val="24"/>
          <w:szCs w:val="24"/>
          <w:lang w:eastAsia="ar-SA"/>
        </w:rPr>
        <w:lastRenderedPageBreak/>
        <w:t xml:space="preserve">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 xml:space="preserve">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3"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
    <w:p w14:paraId="35762586" w14:textId="77777777" w:rsidR="00091F1C" w:rsidRDefault="006C3AEF" w:rsidP="00117A8B">
      <w:pPr>
        <w:pStyle w:val="a4"/>
        <w:keepNext/>
        <w:keepLines/>
        <w:numPr>
          <w:ilvl w:val="0"/>
          <w:numId w:val="28"/>
        </w:numPr>
        <w:tabs>
          <w:tab w:val="clear" w:pos="425"/>
          <w:tab w:val="left" w:pos="426"/>
        </w:tabs>
        <w:spacing w:before="240"/>
        <w:jc w:val="center"/>
        <w:outlineLvl w:val="0"/>
        <w:rPr>
          <w:b/>
          <w:bCs/>
          <w:szCs w:val="28"/>
        </w:rPr>
      </w:pPr>
      <w:bookmarkStart w:id="126" w:name="_Toc24982388"/>
      <w:r w:rsidRPr="00150866">
        <w:rPr>
          <w:b/>
          <w:bCs/>
          <w:szCs w:val="28"/>
        </w:rPr>
        <w:t>Общие положения</w:t>
      </w:r>
      <w:bookmarkEnd w:id="125"/>
      <w:bookmarkEnd w:id="126"/>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27" w:name="_Toc366762358"/>
      <w:bookmarkStart w:id="128" w:name="_Toc368061873"/>
      <w:bookmarkStart w:id="129" w:name="_Toc368062037"/>
      <w:bookmarkStart w:id="130" w:name="_Toc370824133"/>
      <w:bookmarkStart w:id="131" w:name="_Toc394314155"/>
      <w:bookmarkStart w:id="132" w:name="_Toc410044318"/>
      <w:bookmarkStart w:id="133" w:name="_Toc429079263"/>
      <w:bookmarkStart w:id="134" w:name="_Toc483302508"/>
      <w:bookmarkStart w:id="135" w:name="_Toc483316543"/>
      <w:bookmarkStart w:id="136" w:name="_Toc491095894"/>
      <w:bookmarkStart w:id="137" w:name="_Toc536175352"/>
      <w:bookmarkStart w:id="138" w:name="_Toc536175846"/>
      <w:bookmarkStart w:id="139" w:name="_Toc24982172"/>
      <w:bookmarkStart w:id="140" w:name="_Toc24982389"/>
      <w:r w:rsidRPr="006C3AEF">
        <w:rPr>
          <w:rFonts w:ascii="Times New Roman" w:eastAsia="Times New Roman" w:hAnsi="Times New Roman" w:cs="Times New Roman"/>
          <w:b/>
          <w:bCs/>
          <w:sz w:val="24"/>
          <w:szCs w:val="26"/>
          <w:lang w:eastAsia="ar-SA"/>
        </w:rPr>
        <w:t>2.1. Общие сведения о процедуре проведения</w:t>
      </w:r>
      <w:bookmarkEnd w:id="127"/>
      <w:bookmarkEnd w:id="128"/>
      <w:bookmarkEnd w:id="129"/>
      <w:bookmarkEnd w:id="130"/>
      <w:bookmarkEnd w:id="131"/>
      <w:bookmarkEnd w:id="132"/>
      <w:r w:rsidRPr="006C3AEF">
        <w:rPr>
          <w:rFonts w:ascii="Times New Roman" w:eastAsia="Times New Roman" w:hAnsi="Times New Roman" w:cs="Times New Roman"/>
          <w:b/>
          <w:bCs/>
          <w:sz w:val="24"/>
          <w:szCs w:val="26"/>
          <w:lang w:eastAsia="ar-SA"/>
        </w:rPr>
        <w:t xml:space="preserve"> конкурентных переговоров</w:t>
      </w:r>
      <w:bookmarkEnd w:id="133"/>
      <w:bookmarkEnd w:id="134"/>
      <w:bookmarkEnd w:id="135"/>
      <w:bookmarkEnd w:id="136"/>
      <w:bookmarkEnd w:id="137"/>
      <w:bookmarkEnd w:id="138"/>
      <w:bookmarkEnd w:id="139"/>
      <w:bookmarkEnd w:id="140"/>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1" w:name="_Toc366762359"/>
      <w:bookmarkStart w:id="142" w:name="_Toc368061874"/>
      <w:bookmarkStart w:id="143" w:name="_Toc368062038"/>
      <w:bookmarkStart w:id="144" w:name="_Toc370824134"/>
      <w:bookmarkStart w:id="145" w:name="_Toc394314156"/>
      <w:bookmarkStart w:id="146" w:name="_Toc410044319"/>
      <w:bookmarkStart w:id="147" w:name="_Toc429079264"/>
      <w:bookmarkStart w:id="148" w:name="_Toc483302509"/>
      <w:bookmarkStart w:id="149" w:name="_Toc483316544"/>
      <w:bookmarkStart w:id="150" w:name="_Toc491095895"/>
      <w:bookmarkStart w:id="151" w:name="_Toc536175353"/>
      <w:bookmarkStart w:id="152" w:name="_Toc536175847"/>
      <w:bookmarkStart w:id="153" w:name="_Toc24982173"/>
      <w:bookmarkStart w:id="154" w:name="_Toc24982390"/>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5" w:name="_Toc366762360"/>
      <w:bookmarkStart w:id="156" w:name="_Toc368061875"/>
      <w:bookmarkStart w:id="157" w:name="_Toc368062039"/>
      <w:bookmarkStart w:id="158" w:name="_Toc370824135"/>
      <w:bookmarkStart w:id="159" w:name="_Toc394314157"/>
      <w:bookmarkStart w:id="160" w:name="_Toc410044320"/>
      <w:bookmarkStart w:id="161" w:name="_Toc429079265"/>
      <w:bookmarkStart w:id="162" w:name="_Toc483302510"/>
      <w:bookmarkStart w:id="163" w:name="_Toc483316545"/>
      <w:bookmarkStart w:id="164" w:name="_Toc491095896"/>
      <w:bookmarkStart w:id="165" w:name="_Toc536175354"/>
      <w:bookmarkStart w:id="166" w:name="_Toc536175848"/>
      <w:bookmarkStart w:id="167" w:name="_Toc24982174"/>
      <w:bookmarkStart w:id="168" w:name="_Toc24982391"/>
      <w:r w:rsidRPr="006C3AEF">
        <w:rPr>
          <w:rFonts w:ascii="Times New Roman" w:eastAsia="Times New Roman" w:hAnsi="Times New Roman" w:cs="Times New Roman"/>
          <w:b/>
          <w:bCs/>
          <w:sz w:val="24"/>
          <w:szCs w:val="26"/>
          <w:lang w:eastAsia="ar-SA"/>
        </w:rPr>
        <w:t xml:space="preserve">2.3.  Затраты на участие в </w:t>
      </w:r>
      <w:bookmarkEnd w:id="155"/>
      <w:bookmarkEnd w:id="156"/>
      <w:bookmarkEnd w:id="157"/>
      <w:bookmarkEnd w:id="158"/>
      <w:bookmarkEnd w:id="159"/>
      <w:bookmarkEnd w:id="160"/>
      <w:r w:rsidRPr="006C3AEF">
        <w:rPr>
          <w:rFonts w:ascii="Times New Roman" w:eastAsia="Times New Roman" w:hAnsi="Times New Roman" w:cs="Times New Roman"/>
          <w:b/>
          <w:bCs/>
          <w:sz w:val="24"/>
          <w:szCs w:val="26"/>
          <w:lang w:eastAsia="ar-SA"/>
        </w:rPr>
        <w:t>конкурентных переговорах</w:t>
      </w:r>
      <w:bookmarkEnd w:id="161"/>
      <w:bookmarkEnd w:id="162"/>
      <w:bookmarkEnd w:id="163"/>
      <w:bookmarkEnd w:id="164"/>
      <w:bookmarkEnd w:id="165"/>
      <w:bookmarkEnd w:id="166"/>
      <w:bookmarkEnd w:id="167"/>
      <w:bookmarkEnd w:id="168"/>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9" w:name="_Toc366762361"/>
      <w:bookmarkStart w:id="170" w:name="_Toc368061876"/>
      <w:bookmarkStart w:id="171" w:name="_Toc368062040"/>
      <w:bookmarkStart w:id="172" w:name="_Toc370824136"/>
      <w:bookmarkStart w:id="173" w:name="_Toc394314158"/>
      <w:bookmarkStart w:id="174" w:name="_Toc410044321"/>
      <w:bookmarkStart w:id="175" w:name="_Toc429079266"/>
      <w:bookmarkStart w:id="176" w:name="_Toc483302511"/>
      <w:bookmarkStart w:id="177" w:name="_Toc483316546"/>
      <w:bookmarkStart w:id="178" w:name="_Toc491095897"/>
      <w:bookmarkStart w:id="179" w:name="_Toc536175355"/>
      <w:bookmarkStart w:id="180" w:name="_Toc536175849"/>
      <w:bookmarkStart w:id="181" w:name="_Toc24982175"/>
      <w:bookmarkStart w:id="182" w:name="_Toc24982392"/>
      <w:r w:rsidRPr="00A441AC">
        <w:rPr>
          <w:rFonts w:ascii="Times New Roman" w:eastAsia="Times New Roman" w:hAnsi="Times New Roman" w:cs="Times New Roman"/>
          <w:b/>
          <w:bCs/>
          <w:sz w:val="24"/>
          <w:szCs w:val="26"/>
          <w:lang w:eastAsia="ar-SA"/>
        </w:rPr>
        <w:t xml:space="preserve">2.4. Отмена </w:t>
      </w:r>
      <w:bookmarkEnd w:id="169"/>
      <w:bookmarkEnd w:id="170"/>
      <w:bookmarkEnd w:id="171"/>
      <w:bookmarkEnd w:id="172"/>
      <w:bookmarkEnd w:id="173"/>
      <w:bookmarkEnd w:id="174"/>
      <w:r w:rsidRPr="00A441AC">
        <w:rPr>
          <w:rFonts w:ascii="Times New Roman" w:eastAsia="Times New Roman" w:hAnsi="Times New Roman" w:cs="Times New Roman"/>
          <w:b/>
          <w:bCs/>
          <w:sz w:val="24"/>
          <w:szCs w:val="26"/>
          <w:lang w:eastAsia="ar-SA"/>
        </w:rPr>
        <w:t>конкурентных переговоров</w:t>
      </w:r>
      <w:bookmarkEnd w:id="175"/>
      <w:bookmarkEnd w:id="176"/>
      <w:bookmarkEnd w:id="177"/>
      <w:bookmarkEnd w:id="178"/>
      <w:bookmarkEnd w:id="179"/>
      <w:bookmarkEnd w:id="180"/>
      <w:bookmarkEnd w:id="181"/>
      <w:bookmarkEnd w:id="182"/>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a"/>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a"/>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3" w:name="_Toc366762362"/>
      <w:bookmarkStart w:id="184" w:name="_Toc368061877"/>
      <w:bookmarkStart w:id="185" w:name="_Toc368062041"/>
      <w:bookmarkStart w:id="186" w:name="_Toc370824137"/>
      <w:bookmarkStart w:id="187" w:name="_Toc394314159"/>
      <w:bookmarkStart w:id="188" w:name="_Toc410044322"/>
      <w:bookmarkStart w:id="189" w:name="_Toc429079267"/>
      <w:bookmarkStart w:id="190" w:name="_Toc483302512"/>
      <w:bookmarkStart w:id="191" w:name="_Toc483316547"/>
      <w:bookmarkStart w:id="192" w:name="_Toc491095898"/>
      <w:bookmarkStart w:id="193" w:name="_Toc536175356"/>
      <w:bookmarkStart w:id="194" w:name="_Toc536175850"/>
      <w:bookmarkStart w:id="195" w:name="_Toc24982176"/>
      <w:bookmarkStart w:id="196" w:name="_Toc24982393"/>
      <w:r w:rsidRPr="00A441AC">
        <w:rPr>
          <w:rFonts w:ascii="Times New Roman" w:eastAsia="Times New Roman" w:hAnsi="Times New Roman" w:cs="Times New Roman"/>
          <w:b/>
          <w:bCs/>
          <w:sz w:val="24"/>
          <w:szCs w:val="26"/>
          <w:lang w:eastAsia="ar-SA"/>
        </w:rPr>
        <w:t>2.5. Возврат документов</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20353132" w14:textId="77777777" w:rsidR="00150866" w:rsidRPr="00150866" w:rsidRDefault="006C3AEF" w:rsidP="00117A8B">
      <w:pPr>
        <w:pStyle w:val="a4"/>
        <w:keepNext/>
        <w:keepLines/>
        <w:numPr>
          <w:ilvl w:val="0"/>
          <w:numId w:val="28"/>
        </w:numPr>
        <w:tabs>
          <w:tab w:val="clear" w:pos="425"/>
          <w:tab w:val="left" w:pos="426"/>
        </w:tabs>
        <w:spacing w:before="240"/>
        <w:jc w:val="center"/>
        <w:outlineLvl w:val="0"/>
        <w:rPr>
          <w:b/>
          <w:bCs/>
          <w:szCs w:val="28"/>
        </w:rPr>
      </w:pPr>
      <w:r w:rsidRPr="006C3AEF">
        <w:t xml:space="preserve">  </w:t>
      </w:r>
      <w:bookmarkStart w:id="197" w:name="_Toc24982394"/>
      <w:r w:rsidRPr="00150866">
        <w:rPr>
          <w:b/>
          <w:bCs/>
          <w:szCs w:val="28"/>
        </w:rPr>
        <w:t>Требования к Участникам закупки. Заявка и прилагаемые к ней документы</w:t>
      </w:r>
      <w:bookmarkEnd w:id="197"/>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8" w:name="_Toc370824139"/>
      <w:bookmarkStart w:id="199" w:name="_Toc394314161"/>
      <w:bookmarkStart w:id="200" w:name="_Toc410044324"/>
      <w:bookmarkStart w:id="201" w:name="_Toc429079269"/>
      <w:bookmarkStart w:id="202" w:name="_Toc483302514"/>
      <w:bookmarkStart w:id="203" w:name="_Toc483316549"/>
      <w:bookmarkStart w:id="204" w:name="_Toc491095900"/>
      <w:bookmarkStart w:id="205" w:name="_Toc24982178"/>
      <w:bookmarkStart w:id="206" w:name="_Toc24982395"/>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98"/>
      <w:bookmarkEnd w:id="199"/>
      <w:bookmarkEnd w:id="200"/>
      <w:bookmarkEnd w:id="201"/>
      <w:bookmarkEnd w:id="202"/>
      <w:bookmarkEnd w:id="203"/>
      <w:bookmarkEnd w:id="204"/>
      <w:bookmarkEnd w:id="205"/>
      <w:bookmarkEnd w:id="206"/>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207" w:name="_Toc370824140"/>
      <w:bookmarkStart w:id="208" w:name="_Toc394314162"/>
      <w:bookmarkStart w:id="209" w:name="_Toc410044325"/>
      <w:bookmarkStart w:id="210"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
    <w:p w14:paraId="32A23338" w14:textId="46AB8F83" w:rsidR="006C3AEF" w:rsidRPr="006C3AEF" w:rsidRDefault="006C3AEF" w:rsidP="00B63667">
      <w:pPr>
        <w:pStyle w:val="20"/>
        <w:numPr>
          <w:ilvl w:val="0"/>
          <w:numId w:val="0"/>
        </w:numPr>
      </w:pPr>
      <w:bookmarkStart w:id="211" w:name="_Toc483302515"/>
      <w:bookmarkStart w:id="212" w:name="_Toc483316550"/>
      <w:bookmarkStart w:id="213" w:name="_Toc491095901"/>
      <w:bookmarkStart w:id="214" w:name="_Toc24982181"/>
      <w:bookmarkStart w:id="215" w:name="_Toc24982398"/>
      <w:r w:rsidRPr="006C3AEF">
        <w:t>3.</w:t>
      </w:r>
      <w:r w:rsidR="00715BB9">
        <w:t>2</w:t>
      </w:r>
      <w:r w:rsidRPr="006C3AEF">
        <w:t>. Формирование заявки Участника</w:t>
      </w:r>
      <w:bookmarkEnd w:id="207"/>
      <w:bookmarkEnd w:id="208"/>
      <w:bookmarkEnd w:id="209"/>
      <w:bookmarkEnd w:id="210"/>
      <w:r w:rsidR="00B0267C" w:rsidRPr="00B0267C">
        <w:t xml:space="preserve"> закупки</w:t>
      </w:r>
      <w:bookmarkEnd w:id="211"/>
      <w:bookmarkEnd w:id="212"/>
      <w:bookmarkEnd w:id="213"/>
      <w:bookmarkEnd w:id="214"/>
      <w:bookmarkEnd w:id="215"/>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16"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77777777"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77777777"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lastRenderedPageBreak/>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467E35" w:rsidRPr="00467E35">
        <w:rPr>
          <w:rFonts w:ascii="Times New Roman" w:eastAsia="Times New Roman" w:hAnsi="Times New Roman" w:cs="Times New Roman"/>
          <w:b/>
          <w:bCs/>
          <w:sz w:val="24"/>
          <w:lang w:eastAsia="ru-RU"/>
        </w:rPr>
        <w:t>6</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096881CF" w14:textId="7EF38569" w:rsidR="00057E4F" w:rsidRDefault="00057E4F" w:rsidP="00057E4F">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Pr="00057E4F">
        <w:rPr>
          <w:rFonts w:ascii="Times New Roman" w:eastAsia="Times New Roman" w:hAnsi="Times New Roman" w:cs="Times New Roman"/>
          <w:bCs/>
          <w:sz w:val="24"/>
          <w:szCs w:val="24"/>
          <w:lang w:eastAsia="ru-RU"/>
        </w:rPr>
        <w:t>Обеспеченность</w:t>
      </w:r>
      <w:r w:rsidR="00F67316">
        <w:rPr>
          <w:rFonts w:ascii="Times New Roman" w:eastAsia="Times New Roman" w:hAnsi="Times New Roman" w:cs="Times New Roman"/>
          <w:bCs/>
          <w:sz w:val="24"/>
          <w:szCs w:val="24"/>
          <w:lang w:eastAsia="ru-RU"/>
        </w:rPr>
        <w:t xml:space="preserve">  Участника закупки материально-</w:t>
      </w:r>
      <w:r w:rsidRPr="00057E4F">
        <w:rPr>
          <w:rFonts w:ascii="Times New Roman" w:eastAsia="Times New Roman" w:hAnsi="Times New Roman" w:cs="Times New Roman"/>
          <w:bCs/>
          <w:sz w:val="24"/>
          <w:szCs w:val="24"/>
          <w:lang w:eastAsia="ru-RU"/>
        </w:rPr>
        <w:t>техническими ресурсами</w:t>
      </w:r>
      <w:r>
        <w:rPr>
          <w:rFonts w:ascii="Times New Roman" w:hAnsi="Times New Roman"/>
          <w:sz w:val="24"/>
          <w:szCs w:val="24"/>
          <w:lang w:eastAsia="ru-RU"/>
        </w:rPr>
        <w:t>»</w:t>
      </w:r>
      <w:r>
        <w:rPr>
          <w:rFonts w:ascii="Times New Roman" w:eastAsia="Times New Roman" w:hAnsi="Times New Roman"/>
          <w:bCs/>
          <w:sz w:val="24"/>
          <w:lang w:eastAsia="ar-SA"/>
        </w:rPr>
        <w:t>;</w:t>
      </w:r>
    </w:p>
    <w:p w14:paraId="6125A2A5" w14:textId="0D6A1FAF" w:rsidR="00FB6AF2" w:rsidRDefault="00057E4F"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6</w:t>
      </w:r>
      <w:r w:rsidR="00FB6AF2">
        <w:rPr>
          <w:rFonts w:ascii="Times New Roman" w:eastAsia="Times New Roman" w:hAnsi="Times New Roman"/>
          <w:bCs/>
          <w:sz w:val="24"/>
          <w:lang w:eastAsia="ar-SA"/>
        </w:rPr>
        <w:t xml:space="preserve"> предоставляется </w:t>
      </w:r>
      <w:r w:rsidR="00FB6AF2">
        <w:rPr>
          <w:rFonts w:ascii="Times New Roman" w:hAnsi="Times New Roman"/>
          <w:sz w:val="24"/>
          <w:szCs w:val="24"/>
          <w:lang w:eastAsia="ru-RU"/>
        </w:rPr>
        <w:t>на усмотрение Участника закупки</w:t>
      </w:r>
      <w:r w:rsidR="00FB6AF2">
        <w:t xml:space="preserve"> </w:t>
      </w:r>
      <w:r w:rsidR="00FB6AF2">
        <w:rPr>
          <w:rFonts w:ascii="Times New Roman" w:hAnsi="Times New Roman"/>
          <w:sz w:val="24"/>
          <w:szCs w:val="24"/>
          <w:lang w:eastAsia="ru-RU"/>
        </w:rPr>
        <w:t>для оценки по критерию «</w:t>
      </w:r>
      <w:r w:rsidR="002D1D0E" w:rsidRPr="007A5A67">
        <w:rPr>
          <w:rFonts w:ascii="Times New Roman" w:eastAsia="Times New Roman" w:hAnsi="Times New Roman" w:cs="Times New Roman"/>
          <w:bCs/>
          <w:sz w:val="24"/>
          <w:szCs w:val="24"/>
          <w:lang w:eastAsia="ru-RU"/>
        </w:rPr>
        <w:t xml:space="preserve">Опыт выполнения поставок </w:t>
      </w:r>
      <w:r w:rsidR="00715BB9" w:rsidRPr="00715BB9">
        <w:rPr>
          <w:rFonts w:ascii="Times New Roman" w:eastAsia="Times New Roman" w:hAnsi="Times New Roman" w:cs="Times New Roman"/>
          <w:bCs/>
          <w:sz w:val="24"/>
          <w:szCs w:val="24"/>
          <w:lang w:eastAsia="ru-RU"/>
        </w:rPr>
        <w:t>угля марки 3БПК</w:t>
      </w:r>
      <w:r w:rsidR="00FB6AF2">
        <w:rPr>
          <w:rFonts w:ascii="Times New Roman" w:hAnsi="Times New Roman"/>
          <w:sz w:val="24"/>
          <w:szCs w:val="24"/>
          <w:lang w:eastAsia="ru-RU"/>
        </w:rPr>
        <w:t>»</w:t>
      </w:r>
      <w:r w:rsidR="00FB6AF2">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5AF54268"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77777777"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p>
    <w:p w14:paraId="1571F706" w14:textId="77777777"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501E6D88" w14:textId="77777777"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w:t>
      </w:r>
      <w:r w:rsidRPr="00423CFE">
        <w:rPr>
          <w:rFonts w:ascii="Times New Roman" w:eastAsia="Times New Roman" w:hAnsi="Times New Roman" w:cs="Times New Roman"/>
          <w:sz w:val="24"/>
          <w:szCs w:val="24"/>
          <w:lang w:eastAsia="ar-SA"/>
        </w:rPr>
        <w:lastRenderedPageBreak/>
        <w:t>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w:t>
      </w:r>
      <w:r w:rsidR="00674D5F">
        <w:rPr>
          <w:rFonts w:ascii="Times New Roman" w:hAnsi="Times New Roman" w:cs="Times New Roman"/>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7777777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Pr>
          <w:rFonts w:ascii="Times New Roman" w:eastAsia="Times New Roman" w:hAnsi="Times New Roman" w:cs="Times New Roman"/>
          <w:sz w:val="24"/>
          <w:szCs w:val="24"/>
          <w:lang w:eastAsia="ar-SA"/>
        </w:rPr>
        <w:t>поставка Продукции, являющейся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3737A" w14:textId="3D7B9EA7" w:rsidR="00FB6AF2" w:rsidRPr="001063CA" w:rsidRDefault="00FB6AF2" w:rsidP="00FB6AF2">
      <w:pPr>
        <w:tabs>
          <w:tab w:val="left" w:pos="709"/>
        </w:tabs>
        <w:suppressAutoHyphens/>
        <w:spacing w:after="0" w:line="240" w:lineRule="auto"/>
        <w:jc w:val="both"/>
        <w:rPr>
          <w:rFonts w:ascii="Times New Roman" w:eastAsia="Times New Roman" w:hAnsi="Times New Roman" w:cs="Times New Roman"/>
          <w:bCs/>
          <w:sz w:val="24"/>
          <w:szCs w:val="24"/>
          <w:lang w:eastAsia="ar-SA"/>
        </w:rPr>
      </w:pPr>
      <w:r w:rsidRPr="001063CA">
        <w:rPr>
          <w:rFonts w:ascii="Times New Roman" w:eastAsia="Times New Roman" w:hAnsi="Times New Roman" w:cs="Times New Roman"/>
          <w:bCs/>
          <w:sz w:val="24"/>
          <w:szCs w:val="24"/>
          <w:lang w:eastAsia="ar-SA"/>
        </w:rPr>
        <w:t xml:space="preserve">- заверенные уполномоченным лицом Участника закупки </w:t>
      </w:r>
      <w:r w:rsidRPr="001063CA">
        <w:rPr>
          <w:rFonts w:ascii="Times New Roman" w:eastAsia="Times New Roman" w:hAnsi="Times New Roman" w:cs="Times New Roman"/>
          <w:b/>
          <w:bCs/>
          <w:sz w:val="24"/>
          <w:szCs w:val="24"/>
          <w:lang w:eastAsia="ar-SA"/>
        </w:rPr>
        <w:t>копии бухгалтерского баланса и отчета о финансовых результатах за 2018 год,</w:t>
      </w:r>
      <w:r w:rsidRPr="001063CA">
        <w:rPr>
          <w:rFonts w:ascii="Times New Roman" w:eastAsia="Times New Roman" w:hAnsi="Times New Roman" w:cs="Times New Roman"/>
          <w:bCs/>
          <w:sz w:val="24"/>
          <w:szCs w:val="24"/>
          <w:lang w:eastAsia="ar-SA"/>
        </w:rPr>
        <w:t xml:space="preserve"> поданные в установленном порядке в налоговую инспекцию по месту регистрации Участника закупки с отметкой о приеме.</w:t>
      </w:r>
      <w:r w:rsidR="001063CA" w:rsidRPr="001063CA">
        <w:rPr>
          <w:rFonts w:ascii="Times New Roman" w:hAnsi="Times New Roman" w:cs="Times New Roman"/>
          <w:b/>
          <w:bCs/>
          <w:sz w:val="24"/>
          <w:szCs w:val="24"/>
        </w:rPr>
        <w:t xml:space="preserve"> Участник закупки вправе предоставить заверенные уполномоченным лицом Участника закупки копии бухгалтерского баланса и отчета о финансовых результатах за 2019 год,</w:t>
      </w:r>
      <w:r w:rsidR="001063CA" w:rsidRPr="001063CA">
        <w:rPr>
          <w:rFonts w:ascii="Times New Roman" w:hAnsi="Times New Roman" w:cs="Times New Roman"/>
          <w:bCs/>
          <w:sz w:val="24"/>
          <w:szCs w:val="24"/>
        </w:rPr>
        <w:t xml:space="preserve"> поданные в установленном порядке в налоговую инспекцию по месту регистрации Участника закупки с отметкой о приеме (в случае, если указанные документы сданы в налоговую инспекцию).</w:t>
      </w:r>
    </w:p>
    <w:p w14:paraId="6631F944"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136D4C">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6F3C4D">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26349FE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4BE7914C"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2019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3A2BE806" w:rsidR="00FB6AF2" w:rsidRDefault="00FB6AF2" w:rsidP="00FB6AF2">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4170EEFE" w14:textId="77777777" w:rsidR="00906468" w:rsidRDefault="00906468" w:rsidP="00FB6AF2">
      <w:pPr>
        <w:tabs>
          <w:tab w:val="left" w:pos="709"/>
        </w:tabs>
        <w:suppressAutoHyphens/>
        <w:spacing w:after="0" w:line="240" w:lineRule="auto"/>
        <w:jc w:val="both"/>
        <w:rPr>
          <w:rFonts w:ascii="Times New Roman" w:eastAsia="Times New Roman" w:hAnsi="Times New Roman" w:cs="Times New Roman"/>
          <w:bCs/>
          <w:sz w:val="24"/>
          <w:lang w:eastAsia="ar-SA"/>
        </w:rPr>
      </w:pPr>
    </w:p>
    <w:p w14:paraId="6FBBF3DE" w14:textId="2A6224BE" w:rsidR="00456298"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lastRenderedPageBreak/>
        <w:t xml:space="preserve">- заверенные уполномоченным лицом Участника закупки копии документов, </w:t>
      </w:r>
      <w:r w:rsidRPr="00B447C5">
        <w:rPr>
          <w:rFonts w:ascii="Times New Roman" w:eastAsia="Times New Roman" w:hAnsi="Times New Roman" w:cs="Times New Roman"/>
          <w:b/>
          <w:sz w:val="24"/>
          <w:szCs w:val="24"/>
          <w:lang w:eastAsia="ru-RU"/>
        </w:rPr>
        <w:t>подтверждающих соответствие</w:t>
      </w:r>
      <w:r w:rsidRPr="00B447C5">
        <w:rPr>
          <w:rFonts w:ascii="Times New Roman" w:eastAsia="Times New Roman" w:hAnsi="Times New Roman" w:cs="Times New Roman"/>
          <w:sz w:val="24"/>
          <w:szCs w:val="24"/>
          <w:lang w:eastAsia="ru-RU"/>
        </w:rPr>
        <w:t xml:space="preserve"> </w:t>
      </w:r>
      <w:r w:rsidR="00D562FF" w:rsidRPr="00D562FF">
        <w:rPr>
          <w:rFonts w:ascii="Times New Roman" w:eastAsia="Times New Roman" w:hAnsi="Times New Roman" w:cs="Times New Roman"/>
          <w:sz w:val="24"/>
          <w:szCs w:val="24"/>
          <w:lang w:eastAsia="ru-RU"/>
        </w:rPr>
        <w:t>Товара требованиям, установленным в соответствии с законодательством РФ (копии сертификатов соответствия согласно ГОСТ 32464-2013, протокола испытаний и т.д.)</w:t>
      </w:r>
      <w:r w:rsidR="00456298" w:rsidRPr="00B447C5">
        <w:rPr>
          <w:rFonts w:ascii="Times New Roman" w:eastAsia="Times New Roman" w:hAnsi="Times New Roman" w:cs="Times New Roman"/>
          <w:sz w:val="24"/>
          <w:szCs w:val="24"/>
          <w:lang w:eastAsia="ru-RU"/>
        </w:rPr>
        <w:t>;</w:t>
      </w:r>
    </w:p>
    <w:p w14:paraId="79006B2E" w14:textId="77777777" w:rsidR="003813AD" w:rsidRPr="00B447C5" w:rsidRDefault="003813AD" w:rsidP="00456298">
      <w:pPr>
        <w:spacing w:after="0" w:line="240" w:lineRule="atLeast"/>
        <w:jc w:val="both"/>
        <w:rPr>
          <w:rFonts w:ascii="Times New Roman" w:eastAsia="Times New Roman" w:hAnsi="Times New Roman" w:cs="Times New Roman"/>
          <w:sz w:val="24"/>
          <w:szCs w:val="24"/>
          <w:lang w:eastAsia="ru-RU"/>
        </w:rPr>
      </w:pPr>
    </w:p>
    <w:p w14:paraId="4D816B5B" w14:textId="77777777" w:rsidR="003813AD" w:rsidRPr="00B447C5" w:rsidRDefault="00D47519" w:rsidP="003813AD">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ru-RU"/>
        </w:rPr>
        <w:t xml:space="preserve"> </w:t>
      </w:r>
      <w:r w:rsidR="003813AD" w:rsidRPr="00D47519">
        <w:rPr>
          <w:rFonts w:ascii="Times New Roman" w:eastAsia="Times New Roman" w:hAnsi="Times New Roman" w:cs="Times New Roman"/>
          <w:sz w:val="24"/>
          <w:szCs w:val="24"/>
          <w:lang w:eastAsia="ar-SA"/>
        </w:rPr>
        <w:t xml:space="preserve">- </w:t>
      </w:r>
      <w:r w:rsidR="003813AD" w:rsidRPr="00D562FF">
        <w:rPr>
          <w:rFonts w:ascii="Times New Roman" w:eastAsia="Times New Roman" w:hAnsi="Times New Roman" w:cs="Times New Roman"/>
          <w:sz w:val="24"/>
          <w:szCs w:val="24"/>
          <w:lang w:eastAsia="ru-RU"/>
        </w:rPr>
        <w:t>заверенные уполномоченным лицом Участника закупки</w:t>
      </w:r>
      <w:r w:rsidR="003813AD">
        <w:rPr>
          <w:rFonts w:ascii="Times New Roman" w:eastAsia="Times New Roman" w:hAnsi="Times New Roman" w:cs="Times New Roman"/>
          <w:b/>
          <w:sz w:val="24"/>
          <w:szCs w:val="24"/>
          <w:lang w:eastAsia="ru-RU"/>
        </w:rPr>
        <w:t xml:space="preserve"> копии форм(ы) ГУ-12</w:t>
      </w:r>
      <w:r w:rsidR="003813AD">
        <w:rPr>
          <w:rFonts w:ascii="Times New Roman" w:eastAsia="Times New Roman" w:hAnsi="Times New Roman" w:cs="Times New Roman"/>
          <w:sz w:val="24"/>
          <w:szCs w:val="24"/>
          <w:lang w:eastAsia="ru-RU"/>
        </w:rPr>
        <w:t xml:space="preserve"> </w:t>
      </w:r>
      <w:r w:rsidR="003813AD" w:rsidRPr="00842B3B">
        <w:rPr>
          <w:rFonts w:ascii="Times New Roman" w:eastAsia="Times New Roman" w:hAnsi="Times New Roman" w:cs="Times New Roman"/>
          <w:sz w:val="24"/>
          <w:szCs w:val="24"/>
          <w:lang w:eastAsia="ru-RU"/>
        </w:rPr>
        <w:t>(Приложение № 1 к Правилам приема заявок на перевозку грузов железнодорожным транспортом, утвержденным приказом МПС России от 16 июня 2003 года № 21)</w:t>
      </w:r>
      <w:r w:rsidR="003813AD">
        <w:rPr>
          <w:rFonts w:ascii="Times New Roman" w:eastAsia="Times New Roman" w:hAnsi="Times New Roman" w:cs="Times New Roman"/>
          <w:b/>
          <w:sz w:val="24"/>
          <w:szCs w:val="24"/>
          <w:lang w:eastAsia="ru-RU"/>
        </w:rPr>
        <w:t>, о</w:t>
      </w:r>
      <w:r w:rsidR="003813AD" w:rsidRPr="00842B3B">
        <w:rPr>
          <w:rFonts w:ascii="Times New Roman" w:eastAsia="Times New Roman" w:hAnsi="Times New Roman" w:cs="Times New Roman"/>
          <w:b/>
          <w:sz w:val="24"/>
          <w:szCs w:val="24"/>
          <w:lang w:eastAsia="ru-RU"/>
        </w:rPr>
        <w:t xml:space="preserve">формленных </w:t>
      </w:r>
      <w:r w:rsidR="003813AD" w:rsidRPr="00D562FF">
        <w:rPr>
          <w:rFonts w:ascii="Times New Roman" w:eastAsia="Times New Roman" w:hAnsi="Times New Roman" w:cs="Times New Roman"/>
          <w:b/>
          <w:sz w:val="24"/>
          <w:szCs w:val="24"/>
          <w:lang w:eastAsia="ru-RU"/>
        </w:rPr>
        <w:t>в июле 2020 года со сроком исполнения в августе-декабре 2020</w:t>
      </w:r>
      <w:r w:rsidR="003813AD">
        <w:rPr>
          <w:rFonts w:ascii="Times New Roman" w:eastAsia="Times New Roman" w:hAnsi="Times New Roman" w:cs="Times New Roman"/>
          <w:b/>
          <w:sz w:val="24"/>
          <w:szCs w:val="24"/>
          <w:lang w:eastAsia="ru-RU"/>
        </w:rPr>
        <w:t>,</w:t>
      </w:r>
      <w:r w:rsidR="003813AD">
        <w:rPr>
          <w:rFonts w:ascii="Times New Roman" w:eastAsia="Times New Roman" w:hAnsi="Times New Roman" w:cs="Times New Roman"/>
          <w:sz w:val="24"/>
          <w:szCs w:val="24"/>
          <w:lang w:eastAsia="ru-RU"/>
        </w:rPr>
        <w:t xml:space="preserve"> подтверждающих (ей) оформление заявок на перевозку угля марки 3БПК железнодорожным транспортом на склад/погрузочный терминал Поставщика в г. Мурманск </w:t>
      </w:r>
      <w:r w:rsidR="003813AD">
        <w:rPr>
          <w:rFonts w:ascii="Times New Roman" w:eastAsia="Calibri" w:hAnsi="Times New Roman" w:cs="Times New Roman"/>
          <w:i/>
          <w:sz w:val="24"/>
          <w:szCs w:val="24"/>
        </w:rPr>
        <w:t>(на усмотрение Участника закупки для оценки по критерию «Обеспеченность  Участника закупки материально-техническими ресурсами»</w:t>
      </w:r>
      <w:r w:rsidR="003813AD">
        <w:rPr>
          <w:rFonts w:ascii="Times New Roman" w:eastAsia="Calibri" w:hAnsi="Times New Roman" w:cs="Times New Roman"/>
          <w:i/>
          <w:sz w:val="24"/>
          <w:szCs w:val="24"/>
          <w:lang w:eastAsia="ar-SA"/>
        </w:rPr>
        <w:t>)</w:t>
      </w:r>
      <w:r w:rsidR="003813AD" w:rsidRPr="00B447C5">
        <w:rPr>
          <w:rFonts w:ascii="Times New Roman" w:eastAsia="Times New Roman" w:hAnsi="Times New Roman" w:cs="Times New Roman"/>
          <w:sz w:val="24"/>
          <w:szCs w:val="24"/>
          <w:lang w:eastAsia="ar-SA"/>
        </w:rPr>
        <w:t>.</w:t>
      </w:r>
      <w:r w:rsidR="003813AD" w:rsidRPr="00B447C5">
        <w:rPr>
          <w:rFonts w:ascii="Times New Roman" w:eastAsia="Times New Roman" w:hAnsi="Times New Roman" w:cs="Times New Roman"/>
          <w:i/>
          <w:sz w:val="24"/>
          <w:szCs w:val="24"/>
          <w:lang w:eastAsia="ar-SA"/>
        </w:rPr>
        <w:t xml:space="preserve"> Информация должна быть указана в «Справке о материально-технических ресурсах»</w:t>
      </w:r>
      <w:r w:rsidR="003813AD" w:rsidRPr="00B447C5">
        <w:rPr>
          <w:rFonts w:ascii="Times New Roman" w:hAnsi="Times New Roman" w:cs="Times New Roman"/>
          <w:i/>
          <w:sz w:val="24"/>
          <w:szCs w:val="24"/>
        </w:rPr>
        <w:t xml:space="preserve"> (форма 6 Приложения № 1 к Документации)</w:t>
      </w:r>
      <w:r w:rsidR="003813AD" w:rsidRPr="00B447C5">
        <w:rPr>
          <w:rFonts w:ascii="Times New Roman" w:eastAsia="Times New Roman" w:hAnsi="Times New Roman" w:cs="Times New Roman"/>
          <w:sz w:val="24"/>
          <w:szCs w:val="24"/>
          <w:lang w:eastAsia="ar-SA"/>
        </w:rPr>
        <w:t>;</w:t>
      </w:r>
    </w:p>
    <w:p w14:paraId="18877BBE"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p>
    <w:p w14:paraId="7E0F91B0" w14:textId="0B5A343B"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sz w:val="24"/>
          <w:szCs w:val="24"/>
          <w:lang w:eastAsia="ru-RU"/>
        </w:rPr>
        <w:t>- заверенные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копии документов, подтверждающих выполнение поставок </w:t>
      </w:r>
      <w:r w:rsidR="009E4864" w:rsidRPr="009E4864">
        <w:rPr>
          <w:rFonts w:ascii="Times New Roman" w:eastAsia="Times New Roman" w:hAnsi="Times New Roman" w:cs="Times New Roman"/>
          <w:b/>
          <w:sz w:val="24"/>
          <w:szCs w:val="24"/>
          <w:lang w:eastAsia="ru-RU"/>
        </w:rPr>
        <w:t>угля марки 3БПК</w:t>
      </w:r>
      <w:r w:rsidR="00E828DA" w:rsidRPr="00B447C5">
        <w:rPr>
          <w:rFonts w:ascii="Times New Roman" w:eastAsia="Times New Roman" w:hAnsi="Times New Roman" w:cs="Times New Roman"/>
          <w:b/>
          <w:sz w:val="24"/>
          <w:szCs w:val="24"/>
          <w:lang w:eastAsia="ru-RU"/>
        </w:rPr>
        <w:t xml:space="preserve"> </w:t>
      </w:r>
      <w:r w:rsidRPr="00B447C5">
        <w:rPr>
          <w:rFonts w:ascii="Times New Roman" w:eastAsia="Times New Roman" w:hAnsi="Times New Roman" w:cs="Times New Roman"/>
          <w:sz w:val="24"/>
          <w:szCs w:val="24"/>
          <w:lang w:eastAsia="ru-RU"/>
        </w:rPr>
        <w:t>(товарных накладных, универсальных передаточных документов, и т.п.</w:t>
      </w:r>
      <w:r w:rsidR="009F4E28" w:rsidRPr="00B447C5">
        <w:rPr>
          <w:rFonts w:ascii="Times New Roman" w:eastAsia="Calibri" w:hAnsi="Times New Roman" w:cs="Times New Roman"/>
          <w:bCs/>
          <w:sz w:val="24"/>
          <w:szCs w:val="24"/>
          <w:lang w:eastAsia="ar-SA"/>
        </w:rPr>
        <w:t xml:space="preserve">, </w:t>
      </w:r>
      <w:r w:rsidR="007F646E" w:rsidRPr="00B447C5">
        <w:rPr>
          <w:rFonts w:ascii="Times New Roman" w:eastAsia="Calibri" w:hAnsi="Times New Roman" w:cs="Times New Roman"/>
          <w:bCs/>
          <w:sz w:val="24"/>
          <w:szCs w:val="24"/>
          <w:lang w:eastAsia="ar-SA"/>
        </w:rPr>
        <w:t>оформленны</w:t>
      </w:r>
      <w:r w:rsidR="003D161F" w:rsidRPr="00B447C5">
        <w:rPr>
          <w:rFonts w:ascii="Times New Roman" w:eastAsia="Calibri" w:hAnsi="Times New Roman" w:cs="Times New Roman"/>
          <w:bCs/>
          <w:sz w:val="24"/>
          <w:szCs w:val="24"/>
          <w:lang w:eastAsia="ar-SA"/>
        </w:rPr>
        <w:t>х</w:t>
      </w:r>
      <w:r w:rsidR="007F646E" w:rsidRPr="00B447C5">
        <w:rPr>
          <w:rFonts w:ascii="Times New Roman" w:eastAsia="Calibri" w:hAnsi="Times New Roman" w:cs="Times New Roman"/>
          <w:bCs/>
          <w:sz w:val="24"/>
          <w:szCs w:val="24"/>
          <w:lang w:eastAsia="ar-SA"/>
        </w:rPr>
        <w:t xml:space="preserve"> в соответствии с законодательством РФ</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i/>
          <w:sz w:val="24"/>
          <w:szCs w:val="24"/>
          <w:lang w:eastAsia="ru-RU"/>
        </w:rPr>
        <w:t>(на усмотрение Участника закупки для оценки по критерию «</w:t>
      </w:r>
      <w:r w:rsidR="0006452F" w:rsidRPr="00B447C5">
        <w:rPr>
          <w:rFonts w:ascii="Times New Roman" w:eastAsia="Times New Roman" w:hAnsi="Times New Roman" w:cs="Times New Roman"/>
          <w:i/>
          <w:sz w:val="24"/>
          <w:szCs w:val="24"/>
          <w:lang w:eastAsia="ru-RU"/>
        </w:rPr>
        <w:t xml:space="preserve">Опыт выполнения поставок </w:t>
      </w:r>
      <w:r w:rsidR="009E4864" w:rsidRPr="009E4864">
        <w:rPr>
          <w:rFonts w:ascii="Times New Roman" w:eastAsia="Times New Roman" w:hAnsi="Times New Roman" w:cs="Times New Roman"/>
          <w:i/>
          <w:sz w:val="24"/>
          <w:szCs w:val="24"/>
          <w:lang w:eastAsia="ru-RU"/>
        </w:rPr>
        <w:t>угля марки 3БПК</w:t>
      </w:r>
      <w:r w:rsidRPr="00B447C5">
        <w:rPr>
          <w:rFonts w:ascii="Times New Roman" w:eastAsia="Times New Roman" w:hAnsi="Times New Roman" w:cs="Times New Roman"/>
          <w:i/>
          <w:sz w:val="24"/>
          <w:szCs w:val="24"/>
          <w:lang w:eastAsia="ru-RU"/>
        </w:rPr>
        <w:t>»);</w:t>
      </w:r>
    </w:p>
    <w:p w14:paraId="365513E2" w14:textId="77777777" w:rsidR="00B67E15" w:rsidRPr="00B447C5" w:rsidRDefault="00B67E15" w:rsidP="00527FCF">
      <w:pPr>
        <w:tabs>
          <w:tab w:val="left" w:pos="284"/>
        </w:tabs>
        <w:suppressAutoHyphens/>
        <w:spacing w:after="0" w:line="240" w:lineRule="auto"/>
        <w:jc w:val="both"/>
        <w:rPr>
          <w:rFonts w:ascii="Times New Roman" w:eastAsia="Calibri" w:hAnsi="Times New Roman" w:cs="Times New Roman"/>
          <w:b/>
          <w:sz w:val="24"/>
          <w:szCs w:val="24"/>
          <w:lang w:eastAsia="ru-RU"/>
        </w:rPr>
      </w:pPr>
    </w:p>
    <w:p w14:paraId="0CACF482" w14:textId="2436E75A" w:rsidR="0078379C" w:rsidRPr="00B447C5" w:rsidRDefault="00B67E15" w:rsidP="00DD04D3">
      <w:pPr>
        <w:numPr>
          <w:ilvl w:val="0"/>
          <w:numId w:val="33"/>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B447C5">
        <w:rPr>
          <w:rFonts w:ascii="Times New Roman" w:eastAsia="Times New Roman" w:hAnsi="Times New Roman" w:cs="Times New Roman"/>
          <w:sz w:val="24"/>
          <w:szCs w:val="24"/>
          <w:lang w:eastAsia="ru-RU"/>
        </w:rPr>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w:t>
      </w:r>
      <w:r w:rsidR="00DD04D3" w:rsidRPr="00DD04D3">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B447C5">
        <w:rPr>
          <w:rFonts w:ascii="Times New Roman" w:eastAsia="Calibri" w:hAnsi="Times New Roman" w:cs="Times New Roman"/>
          <w:i/>
          <w:sz w:val="24"/>
          <w:szCs w:val="24"/>
          <w:lang w:eastAsia="ru-RU"/>
        </w:rPr>
        <w:t>)</w:t>
      </w:r>
      <w:r w:rsidR="00B712BF" w:rsidRPr="00B447C5">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63A2150" w14:textId="77777777" w:rsidR="006C3AEF" w:rsidRPr="00501814"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17" w:name="_Toc24982399"/>
      <w:r w:rsidRPr="00501814">
        <w:rPr>
          <w:b/>
          <w:bCs/>
          <w:szCs w:val="28"/>
        </w:rPr>
        <w:t xml:space="preserve">Порядок проведения </w:t>
      </w:r>
      <w:bookmarkEnd w:id="216"/>
      <w:r w:rsidRPr="00501814">
        <w:rPr>
          <w:b/>
          <w:bCs/>
          <w:iCs/>
          <w:szCs w:val="28"/>
          <w:lang w:val="x-none"/>
        </w:rPr>
        <w:t>конкурентных переговоров</w:t>
      </w:r>
      <w:bookmarkEnd w:id="217"/>
    </w:p>
    <w:p w14:paraId="1F1CBC6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4.1.</w:t>
      </w:r>
      <w:r w:rsidRPr="00FB6AF2">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51101FDC"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65E39693"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4.2.</w:t>
      </w:r>
      <w:r w:rsidRPr="00FB6AF2">
        <w:rPr>
          <w:rFonts w:ascii="Times New Roman" w:eastAsia="Times New Roman" w:hAnsi="Times New Roman" w:cs="Times New Roman"/>
          <w:b/>
          <w:sz w:val="24"/>
          <w:szCs w:val="24"/>
          <w:lang w:eastAsia="ar-SA"/>
        </w:rPr>
        <w:tab/>
        <w:t>Разъяснение положений Документации и (или) извещения</w:t>
      </w:r>
    </w:p>
    <w:p w14:paraId="72A30AA5"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67147771" w14:textId="73DC3FF8"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1737156D"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4.3.</w:t>
      </w:r>
      <w:r w:rsidRPr="00FB6AF2">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w:t>
      </w:r>
      <w:r w:rsidRPr="00FB6AF2">
        <w:rPr>
          <w:rFonts w:ascii="Times New Roman" w:eastAsia="Times New Roman" w:hAnsi="Times New Roman" w:cs="Times New Roman"/>
          <w:sz w:val="24"/>
          <w:szCs w:val="24"/>
          <w:lang w:eastAsia="ar-SA"/>
        </w:rPr>
        <w:lastRenderedPageBreak/>
        <w:t xml:space="preserve">изменений до даты окончания срока подачи заявок на участие в конкурентных переговорах оставалось не </w:t>
      </w:r>
      <w:r w:rsidRPr="00AF6C0A">
        <w:rPr>
          <w:rFonts w:ascii="Times New Roman" w:eastAsia="Times New Roman" w:hAnsi="Times New Roman" w:cs="Times New Roman"/>
          <w:sz w:val="24"/>
          <w:szCs w:val="24"/>
          <w:lang w:eastAsia="ar-SA"/>
        </w:rPr>
        <w:t>менее половины срока подачи заявок на участие в конкурентных переговорах, установленного п. 7.5.5.4. Положения о закупке товаров, работ, услуг АО «МЭС» (ИНН 5190907139, ОГРН 1095190009111) - не менее чем 3 (Три) рабочих дня.</w:t>
      </w:r>
      <w:r w:rsidRPr="00FB6AF2">
        <w:rPr>
          <w:rFonts w:ascii="Times New Roman" w:eastAsia="Times New Roman" w:hAnsi="Times New Roman" w:cs="Times New Roman"/>
          <w:sz w:val="24"/>
          <w:szCs w:val="24"/>
          <w:lang w:eastAsia="ar-SA"/>
        </w:rPr>
        <w:t xml:space="preserve"> </w:t>
      </w:r>
    </w:p>
    <w:p w14:paraId="638EF9D0"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4.9.2. п. 4.9. Документации.</w:t>
      </w:r>
    </w:p>
    <w:p w14:paraId="14541430" w14:textId="7F128FFA"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7897273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4.4.</w:t>
      </w:r>
      <w:r w:rsidRPr="00FB6AF2">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п.3.4. </w:t>
      </w:r>
      <w:r w:rsidR="006D3B8C" w:rsidRPr="00357864">
        <w:rPr>
          <w:rFonts w:ascii="Times New Roman" w:hAnsi="Times New Roman" w:cs="Times New Roman"/>
          <w:bCs/>
          <w:sz w:val="24"/>
          <w:szCs w:val="24"/>
        </w:rPr>
        <w:t>Документации.</w:t>
      </w:r>
    </w:p>
    <w:p w14:paraId="4DFAEB3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поставляемой Продукции. </w:t>
      </w:r>
    </w:p>
    <w:p w14:paraId="2E1D836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2E9E7E60"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w:t>
      </w:r>
      <w:r w:rsidR="003813AD" w:rsidRPr="003813AD">
        <w:rPr>
          <w:rFonts w:ascii="Times New Roman" w:eastAsia="Times New Roman" w:hAnsi="Times New Roman" w:cs="Times New Roman"/>
          <w:sz w:val="24"/>
          <w:szCs w:val="24"/>
          <w:lang w:eastAsia="ar-SA"/>
        </w:rPr>
        <w:t>быть действующими на дату окончания срока подачи заявок (в случае установления срока действия),</w:t>
      </w:r>
      <w:r w:rsidR="003813AD">
        <w:rPr>
          <w:rFonts w:ascii="Times New Roman" w:eastAsia="Times New Roman" w:hAnsi="Times New Roman" w:cs="Times New Roman"/>
          <w:sz w:val="24"/>
          <w:szCs w:val="24"/>
          <w:lang w:eastAsia="ar-SA"/>
        </w:rPr>
        <w:t xml:space="preserve"> </w:t>
      </w:r>
      <w:r w:rsidRPr="00FB6AF2">
        <w:rPr>
          <w:rFonts w:ascii="Times New Roman" w:eastAsia="Times New Roman" w:hAnsi="Times New Roman" w:cs="Times New Roman"/>
          <w:sz w:val="24"/>
          <w:szCs w:val="24"/>
          <w:lang w:eastAsia="ar-SA"/>
        </w:rPr>
        <w:t>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062A6DD9"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4C4D368"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18" w:name="_Toc366762372"/>
      <w:bookmarkStart w:id="219" w:name="_Toc368061886"/>
      <w:bookmarkStart w:id="220" w:name="_Toc368062050"/>
      <w:bookmarkStart w:id="221" w:name="_Toc370824148"/>
      <w:bookmarkStart w:id="222" w:name="_Toc394314170"/>
      <w:bookmarkStart w:id="223" w:name="_Toc410044333"/>
      <w:bookmarkStart w:id="224" w:name="_Toc429079277"/>
      <w:bookmarkStart w:id="225" w:name="_Toc483302523"/>
      <w:bookmarkStart w:id="226" w:name="_Toc483316558"/>
      <w:bookmarkStart w:id="227" w:name="_Toc491095909"/>
    </w:p>
    <w:p w14:paraId="2DEF11C0" w14:textId="77777777" w:rsidR="00071BB6" w:rsidRDefault="00071BB6"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218"/>
      <w:bookmarkEnd w:id="219"/>
      <w:bookmarkEnd w:id="220"/>
      <w:bookmarkEnd w:id="221"/>
      <w:bookmarkEnd w:id="222"/>
      <w:bookmarkEnd w:id="223"/>
      <w:bookmarkEnd w:id="224"/>
      <w:bookmarkEnd w:id="225"/>
      <w:bookmarkEnd w:id="226"/>
      <w:bookmarkEnd w:id="227"/>
    </w:p>
    <w:p w14:paraId="5B6574C8" w14:textId="77777777" w:rsidR="00187811" w:rsidRPr="00187811" w:rsidRDefault="006C3AEF" w:rsidP="00187811">
      <w:pPr>
        <w:spacing w:after="0" w:line="240" w:lineRule="auto"/>
        <w:ind w:firstLine="708"/>
        <w:jc w:val="both"/>
        <w:rPr>
          <w:rFonts w:ascii="Times New Roman" w:eastAsia="Times New Roman" w:hAnsi="Times New Roman" w:cs="Times New Roman"/>
          <w:sz w:val="24"/>
          <w:szCs w:val="24"/>
          <w:lang w:eastAsia="ru-RU"/>
        </w:rPr>
      </w:pPr>
      <w:r w:rsidRPr="007108B6">
        <w:rPr>
          <w:rFonts w:ascii="Times New Roman" w:eastAsia="Times New Roman" w:hAnsi="Times New Roman" w:cs="Times New Roman"/>
          <w:b/>
          <w:sz w:val="24"/>
          <w:szCs w:val="24"/>
          <w:lang w:eastAsia="ar-SA"/>
        </w:rPr>
        <w:t xml:space="preserve">4.7.1. </w:t>
      </w:r>
      <w:r w:rsidRPr="007108B6">
        <w:rPr>
          <w:rFonts w:ascii="Times New Roman" w:eastAsia="Times New Roman" w:hAnsi="Times New Roman" w:cs="Times New Roman"/>
          <w:sz w:val="24"/>
          <w:szCs w:val="24"/>
          <w:lang w:eastAsia="ar-SA"/>
        </w:rPr>
        <w:t>Начальная (максимальная) цена Договора</w:t>
      </w:r>
      <w:r w:rsidR="008E6DF3" w:rsidRPr="007108B6">
        <w:rPr>
          <w:rFonts w:ascii="Times New Roman" w:eastAsia="Times New Roman" w:hAnsi="Times New Roman" w:cs="Times New Roman"/>
          <w:sz w:val="24"/>
          <w:szCs w:val="24"/>
          <w:lang w:eastAsia="ar-SA"/>
        </w:rPr>
        <w:t>:</w:t>
      </w:r>
      <w:r w:rsidR="00F52F42" w:rsidRPr="007108B6">
        <w:rPr>
          <w:rFonts w:ascii="Times New Roman" w:eastAsia="Times New Roman" w:hAnsi="Times New Roman" w:cs="Times New Roman"/>
          <w:sz w:val="24"/>
          <w:szCs w:val="24"/>
          <w:lang w:eastAsia="ar-SA"/>
        </w:rPr>
        <w:t xml:space="preserve"> </w:t>
      </w:r>
      <w:r w:rsidR="00187811" w:rsidRPr="00187811">
        <w:rPr>
          <w:rFonts w:ascii="Times New Roman" w:eastAsia="Times New Roman" w:hAnsi="Times New Roman" w:cs="Times New Roman"/>
          <w:sz w:val="24"/>
          <w:szCs w:val="24"/>
          <w:lang w:eastAsia="ru-RU"/>
        </w:rPr>
        <w:t>27 100 000 (Двадцать семь миллионов сто тысяч) рублей 00 копеек с учетом НДС.</w:t>
      </w:r>
    </w:p>
    <w:p w14:paraId="2A32D072" w14:textId="5E3DF7FE" w:rsidR="007E57E2" w:rsidRPr="007108B6" w:rsidRDefault="00187811" w:rsidP="00187811">
      <w:pPr>
        <w:spacing w:after="0" w:line="240" w:lineRule="auto"/>
        <w:ind w:firstLine="708"/>
        <w:jc w:val="both"/>
        <w:rPr>
          <w:rFonts w:ascii="Times New Roman" w:eastAsia="Times New Roman" w:hAnsi="Times New Roman" w:cs="Times New Roman"/>
          <w:b/>
          <w:sz w:val="24"/>
          <w:szCs w:val="24"/>
          <w:lang w:eastAsia="ru-RU"/>
        </w:rPr>
      </w:pPr>
      <w:r w:rsidRPr="00187811">
        <w:rPr>
          <w:rFonts w:ascii="Times New Roman" w:eastAsia="Times New Roman" w:hAnsi="Times New Roman" w:cs="Times New Roman"/>
          <w:sz w:val="24"/>
          <w:szCs w:val="24"/>
          <w:lang w:eastAsia="ru-RU"/>
        </w:rPr>
        <w:t>Цена 1 тонны угля марки 3БПК составляет 5 420 рублей 00 копеек с учетом НДС</w:t>
      </w:r>
      <w:r w:rsidR="00EA2B67" w:rsidRPr="00EA2B67">
        <w:rPr>
          <w:rFonts w:ascii="Times New Roman" w:eastAsia="Times New Roman" w:hAnsi="Times New Roman" w:cs="Times New Roman"/>
          <w:sz w:val="24"/>
          <w:szCs w:val="24"/>
          <w:lang w:eastAsia="ru-RU"/>
        </w:rPr>
        <w:t>.</w:t>
      </w:r>
    </w:p>
    <w:p w14:paraId="7A737822" w14:textId="1FB8DD5B" w:rsidR="007E57E2" w:rsidRPr="007E57E2" w:rsidRDefault="007108B6" w:rsidP="007108B6">
      <w:pPr>
        <w:spacing w:after="0" w:line="240" w:lineRule="auto"/>
        <w:ind w:right="-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00187811" w:rsidRPr="00187811">
        <w:rPr>
          <w:rFonts w:ascii="Times New Roman" w:eastAsia="Times New Roman" w:hAnsi="Times New Roman" w:cs="Times New Roman"/>
          <w:bCs/>
          <w:sz w:val="24"/>
          <w:szCs w:val="24"/>
          <w:lang w:eastAsia="ru-RU"/>
        </w:rPr>
        <w:t>Источником информации о стоимости Продукции, являющейся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использования минимальной цены коммерческого предложения</w:t>
      </w:r>
      <w:r w:rsidR="004F008F" w:rsidRPr="004F008F">
        <w:rPr>
          <w:rFonts w:ascii="Times New Roman" w:eastAsia="Times New Roman" w:hAnsi="Times New Roman" w:cs="Times New Roman"/>
          <w:bCs/>
          <w:sz w:val="24"/>
          <w:szCs w:val="24"/>
          <w:lang w:eastAsia="ru-RU"/>
        </w:rPr>
        <w:t>.</w:t>
      </w: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72944356" w:rsidR="007E57E2" w:rsidRDefault="00187811"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28" w:name="_Toc366762373"/>
      <w:bookmarkStart w:id="229" w:name="_Toc368061887"/>
      <w:bookmarkStart w:id="230" w:name="_Toc368062051"/>
      <w:bookmarkStart w:id="231" w:name="_Toc370824149"/>
      <w:bookmarkStart w:id="232" w:name="_Toc394314171"/>
      <w:bookmarkStart w:id="233" w:name="_Toc410044334"/>
      <w:bookmarkStart w:id="234" w:name="_Toc429079278"/>
      <w:bookmarkStart w:id="235" w:name="_Toc483302524"/>
      <w:bookmarkStart w:id="236" w:name="_Toc483316559"/>
      <w:bookmarkStart w:id="237" w:name="_Toc491095910"/>
      <w:r w:rsidRPr="00187811">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A81515" w:rsidRPr="00A81515">
        <w:rPr>
          <w:rFonts w:ascii="Times New Roman" w:eastAsia="Times New Roman" w:hAnsi="Times New Roman" w:cs="Times New Roman"/>
          <w:sz w:val="24"/>
          <w:szCs w:val="24"/>
          <w:lang w:eastAsia="ar-SA"/>
        </w:rPr>
        <w:t>.</w:t>
      </w:r>
      <w:r w:rsidR="007E57E2" w:rsidRPr="007E57E2">
        <w:rPr>
          <w:rFonts w:ascii="Times New Roman" w:eastAsia="Times New Roman" w:hAnsi="Times New Roman" w:cs="Times New Roman"/>
          <w:sz w:val="24"/>
          <w:szCs w:val="24"/>
          <w:lang w:eastAsia="ar-SA"/>
        </w:rPr>
        <w:t xml:space="preserve"> </w:t>
      </w:r>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8" w:name="_Toc24982183"/>
      <w:bookmarkStart w:id="239" w:name="_Toc24982400"/>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28"/>
      <w:bookmarkEnd w:id="229"/>
      <w:bookmarkEnd w:id="230"/>
      <w:bookmarkEnd w:id="231"/>
      <w:bookmarkEnd w:id="232"/>
      <w:bookmarkEnd w:id="233"/>
      <w:bookmarkEnd w:id="234"/>
      <w:bookmarkEnd w:id="235"/>
      <w:bookmarkEnd w:id="236"/>
      <w:bookmarkEnd w:id="237"/>
      <w:bookmarkEnd w:id="238"/>
      <w:bookmarkEnd w:id="239"/>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40"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40"/>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1" w:name="_Toc366762374"/>
      <w:bookmarkStart w:id="242" w:name="_Toc368061888"/>
      <w:bookmarkStart w:id="243" w:name="_Toc368062052"/>
      <w:bookmarkStart w:id="244" w:name="_Toc370824150"/>
      <w:bookmarkStart w:id="245" w:name="_Toc394314172"/>
      <w:bookmarkStart w:id="246" w:name="_Toc410044335"/>
      <w:bookmarkStart w:id="247" w:name="_Toc429079279"/>
      <w:bookmarkStart w:id="248" w:name="_Toc483302526"/>
      <w:bookmarkStart w:id="249" w:name="_Toc483316560"/>
      <w:bookmarkStart w:id="250" w:name="_Toc491095911"/>
      <w:bookmarkStart w:id="251" w:name="_Toc536175369"/>
      <w:bookmarkStart w:id="252" w:name="_Toc536175863"/>
      <w:bookmarkStart w:id="253" w:name="_Toc24982184"/>
      <w:bookmarkStart w:id="254" w:name="_Toc24982401"/>
      <w:bookmarkStart w:id="255" w:name="_Toc366762375"/>
      <w:bookmarkStart w:id="256" w:name="_Toc368061889"/>
      <w:bookmarkStart w:id="257" w:name="_Toc368062053"/>
      <w:bookmarkStart w:id="258" w:name="_Toc370824151"/>
      <w:bookmarkStart w:id="259" w:name="_Toc394314173"/>
      <w:bookmarkStart w:id="260" w:name="_Toc410044336"/>
      <w:bookmarkStart w:id="261" w:name="_Toc429079280"/>
      <w:bookmarkStart w:id="262" w:name="_Toc483302527"/>
      <w:bookmarkStart w:id="263" w:name="_Toc483316561"/>
      <w:bookmarkStart w:id="264"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Изменения к …(наименование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lastRenderedPageBreak/>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117A8B">
      <w:pPr>
        <w:keepNext/>
        <w:keepLines/>
        <w:numPr>
          <w:ilvl w:val="1"/>
          <w:numId w:val="34"/>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65" w:name="_Toc536175864"/>
      <w:bookmarkStart w:id="266" w:name="_Toc536175370"/>
      <w:bookmarkStart w:id="267" w:name="_Toc24982185"/>
      <w:bookmarkStart w:id="268" w:name="_Toc24982402"/>
      <w:bookmarkStart w:id="269" w:name="_Toc366762376"/>
      <w:bookmarkStart w:id="270" w:name="_Toc368061890"/>
      <w:bookmarkStart w:id="271" w:name="_Toc368062054"/>
      <w:bookmarkStart w:id="272" w:name="_Toc370824152"/>
      <w:bookmarkStart w:id="273" w:name="_Toc394314174"/>
      <w:bookmarkStart w:id="274" w:name="_Toc410044337"/>
      <w:bookmarkStart w:id="275" w:name="_Toc483302528"/>
      <w:bookmarkStart w:id="276" w:name="_Toc483316562"/>
      <w:bookmarkStart w:id="277" w:name="_Toc491095913"/>
      <w:bookmarkEnd w:id="255"/>
      <w:bookmarkEnd w:id="256"/>
      <w:bookmarkEnd w:id="257"/>
      <w:bookmarkEnd w:id="258"/>
      <w:bookmarkEnd w:id="259"/>
      <w:bookmarkEnd w:id="260"/>
      <w:bookmarkEnd w:id="261"/>
      <w:bookmarkEnd w:id="262"/>
      <w:bookmarkEnd w:id="263"/>
      <w:bookmarkEnd w:id="264"/>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65"/>
      <w:bookmarkEnd w:id="266"/>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bookmarkEnd w:id="267"/>
      <w:bookmarkEnd w:id="268"/>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40AF5851" w14:textId="7BD84B0A" w:rsidR="007B513A" w:rsidRPr="001F5ED1" w:rsidRDefault="001F5ED1"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F5ED1">
        <w:rPr>
          <w:rFonts w:ascii="Times New Roman" w:eastAsia="Times New Roman" w:hAnsi="Times New Roman" w:cs="Times New Roman"/>
          <w:sz w:val="24"/>
          <w:szCs w:val="24"/>
          <w:lang w:eastAsia="ar-SA"/>
        </w:rPr>
        <w:t>Перечень оснований для отказа в допуске к участию в конкурентных переговорах</w:t>
      </w:r>
      <w:r w:rsidR="007B513A" w:rsidRPr="001F5ED1">
        <w:rPr>
          <w:rFonts w:ascii="Times New Roman" w:eastAsia="Times New Roman" w:hAnsi="Times New Roman" w:cs="Times New Roman"/>
          <w:sz w:val="24"/>
          <w:szCs w:val="24"/>
          <w:lang w:eastAsia="ar-SA"/>
        </w:rPr>
        <w:t>:</w:t>
      </w:r>
    </w:p>
    <w:p w14:paraId="21DBE29C"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lastRenderedPageBreak/>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r w:rsidRPr="007B513A">
        <w:rPr>
          <w:rFonts w:ascii="Times New Roman" w:eastAsia="Calibri" w:hAnsi="Times New Roman" w:cs="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4"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78" w:name="_Toc24982186"/>
      <w:bookmarkStart w:id="279" w:name="_Toc24982403"/>
      <w:bookmarkStart w:id="280" w:name="_Hlk14186139"/>
      <w:bookmarkStart w:id="281" w:name="_Toc366762377"/>
      <w:bookmarkStart w:id="282" w:name="_Toc368061891"/>
      <w:bookmarkStart w:id="283" w:name="_Toc368062055"/>
      <w:bookmarkStart w:id="284" w:name="_Toc370824153"/>
      <w:bookmarkStart w:id="285" w:name="_Toc394314175"/>
      <w:bookmarkStart w:id="286" w:name="_Toc410044338"/>
      <w:bookmarkStart w:id="287" w:name="_Toc429079282"/>
      <w:bookmarkStart w:id="288" w:name="_Toc483302530"/>
      <w:bookmarkStart w:id="289" w:name="_Toc483316564"/>
      <w:bookmarkStart w:id="290" w:name="_Toc491095915"/>
      <w:bookmarkEnd w:id="269"/>
      <w:bookmarkEnd w:id="270"/>
      <w:bookmarkEnd w:id="271"/>
      <w:bookmarkEnd w:id="272"/>
      <w:bookmarkEnd w:id="273"/>
      <w:bookmarkEnd w:id="274"/>
      <w:bookmarkEnd w:id="275"/>
      <w:bookmarkEnd w:id="276"/>
      <w:bookmarkEnd w:id="277"/>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bookmarkEnd w:id="278"/>
      <w:bookmarkEnd w:id="279"/>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91" w:name="_Toc429079281"/>
      <w:bookmarkStart w:id="292" w:name="_Toc483302529"/>
      <w:bookmarkStart w:id="293" w:name="_Toc483316563"/>
      <w:bookmarkStart w:id="294" w:name="_Toc491095914"/>
      <w:bookmarkStart w:id="295" w:name="_Toc536175372"/>
      <w:bookmarkStart w:id="296" w:name="_Toc536175866"/>
      <w:bookmarkStart w:id="297" w:name="_Toc24982187"/>
      <w:bookmarkStart w:id="298" w:name="_Toc24982404"/>
      <w:r w:rsidRPr="00DB38B7">
        <w:rPr>
          <w:rFonts w:ascii="Times New Roman" w:eastAsia="Times New Roman" w:hAnsi="Times New Roman" w:cs="Times New Roman"/>
          <w:b/>
          <w:bCs/>
          <w:iCs/>
          <w:sz w:val="24"/>
          <w:szCs w:val="24"/>
          <w:lang w:eastAsia="ru-RU"/>
        </w:rPr>
        <w:t>4.12. Проведение переговоров</w:t>
      </w:r>
      <w:bookmarkEnd w:id="291"/>
      <w:bookmarkEnd w:id="292"/>
      <w:bookmarkEnd w:id="293"/>
      <w:bookmarkEnd w:id="294"/>
      <w:bookmarkEnd w:id="295"/>
      <w:bookmarkEnd w:id="296"/>
      <w:bookmarkEnd w:id="297"/>
      <w:bookmarkEnd w:id="298"/>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lastRenderedPageBreak/>
        <w:t>В случае,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r w:rsidRPr="00DB38B7">
        <w:rPr>
          <w:rFonts w:ascii="Times New Roman" w:eastAsia="Calibri" w:hAnsi="Times New Roman" w:cs="Times New Roman"/>
          <w:sz w:val="24"/>
          <w:szCs w:val="24"/>
        </w:rPr>
        <w:t xml:space="preserve">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p w14:paraId="49A3172F" w14:textId="2CD4A472" w:rsidR="006C3AEF" w:rsidRPr="005371EA"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299" w:name="_Toc24982188"/>
      <w:bookmarkStart w:id="300" w:name="_Toc24982405"/>
      <w:bookmarkEnd w:id="280"/>
      <w:r w:rsidRPr="006C3AEF">
        <w:rPr>
          <w:rFonts w:ascii="Times New Roman" w:eastAsia="Times New Roman" w:hAnsi="Times New Roman" w:cs="Times New Roman"/>
          <w:b/>
          <w:bCs/>
          <w:sz w:val="24"/>
          <w:szCs w:val="26"/>
          <w:lang w:eastAsia="ar-SA"/>
        </w:rPr>
        <w:t xml:space="preserve">4.13. </w:t>
      </w:r>
      <w:bookmarkEnd w:id="281"/>
      <w:bookmarkEnd w:id="282"/>
      <w:bookmarkEnd w:id="283"/>
      <w:bookmarkEnd w:id="284"/>
      <w:bookmarkEnd w:id="285"/>
      <w:bookmarkEnd w:id="286"/>
      <w:r w:rsidRPr="005371EA">
        <w:rPr>
          <w:rFonts w:ascii="Times New Roman" w:eastAsia="Times New Roman" w:hAnsi="Times New Roman" w:cs="Times New Roman"/>
          <w:b/>
          <w:bCs/>
          <w:iCs/>
          <w:sz w:val="24"/>
          <w:szCs w:val="26"/>
          <w:lang w:eastAsia="ar-SA"/>
        </w:rPr>
        <w:t xml:space="preserve">Оценка </w:t>
      </w:r>
      <w:r w:rsidR="005371EA" w:rsidRPr="005371EA">
        <w:rPr>
          <w:rFonts w:ascii="Times New Roman" w:eastAsia="Times New Roman" w:hAnsi="Times New Roman" w:cs="Times New Roman"/>
          <w:b/>
          <w:bCs/>
          <w:iCs/>
          <w:sz w:val="24"/>
          <w:szCs w:val="26"/>
          <w:lang w:eastAsia="ar-SA"/>
        </w:rPr>
        <w:t>и сопоставление заявок</w:t>
      </w:r>
      <w:r w:rsidRPr="005371EA">
        <w:rPr>
          <w:rFonts w:ascii="Times New Roman" w:eastAsia="Times New Roman" w:hAnsi="Times New Roman" w:cs="Times New Roman"/>
          <w:b/>
          <w:bCs/>
          <w:iCs/>
          <w:sz w:val="24"/>
          <w:szCs w:val="26"/>
          <w:lang w:eastAsia="ar-SA"/>
        </w:rPr>
        <w:t xml:space="preserve"> и </w:t>
      </w:r>
      <w:bookmarkEnd w:id="287"/>
      <w:bookmarkEnd w:id="288"/>
      <w:bookmarkEnd w:id="289"/>
      <w:bookmarkEnd w:id="290"/>
      <w:bookmarkEnd w:id="299"/>
      <w:bookmarkEnd w:id="300"/>
      <w:r w:rsidR="005371EA" w:rsidRPr="005371EA">
        <w:rPr>
          <w:rFonts w:ascii="Times New Roman" w:eastAsia="Times New Roman" w:hAnsi="Times New Roman" w:cs="Times New Roman"/>
          <w:b/>
          <w:bCs/>
          <w:iCs/>
          <w:sz w:val="24"/>
          <w:szCs w:val="26"/>
          <w:lang w:eastAsia="ar-SA"/>
        </w:rPr>
        <w:t>подведение итогов</w:t>
      </w:r>
    </w:p>
    <w:p w14:paraId="10BD3893" w14:textId="28A12C54"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 xml:space="preserve">4.13.1. </w:t>
      </w:r>
      <w:r w:rsidR="009E6F25" w:rsidRPr="005371EA">
        <w:rPr>
          <w:rFonts w:ascii="Times New Roman" w:eastAsia="Times New Roman" w:hAnsi="Times New Roman" w:cs="Times New Roman"/>
          <w:b/>
          <w:sz w:val="24"/>
          <w:szCs w:val="24"/>
          <w:lang w:eastAsia="ar-SA"/>
        </w:rPr>
        <w:t>Порядок и критерии оценки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6675974C"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7B665BC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0DCD6F6"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280795A3"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187811">
              <w:rPr>
                <w:rFonts w:ascii="Times New Roman" w:eastAsia="Times New Roman" w:hAnsi="Times New Roman" w:cs="Times New Roman"/>
                <w:b/>
                <w:sz w:val="24"/>
                <w:szCs w:val="24"/>
                <w:lang w:eastAsia="ar-SA"/>
              </w:rPr>
              <w:t>65</w:t>
            </w:r>
            <w:r w:rsidR="00D60409">
              <w:rPr>
                <w:rFonts w:ascii="Times New Roman" w:eastAsia="Times New Roman" w:hAnsi="Times New Roman" w:cs="Times New Roman"/>
                <w:b/>
                <w:sz w:val="24"/>
                <w:szCs w:val="24"/>
                <w:lang w:eastAsia="ar-SA"/>
              </w:rPr>
              <w:t>)</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187811">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Оценка заявок по критерию «Цена договора» осуществляется на основании данных, указанных в </w:t>
            </w:r>
            <w:r w:rsidRPr="00A028DE">
              <w:rPr>
                <w:rFonts w:ascii="Times New Roman" w:eastAsia="Times New Roman" w:hAnsi="Times New Roman" w:cs="Times New Roman"/>
                <w:sz w:val="24"/>
                <w:szCs w:val="24"/>
                <w:lang w:eastAsia="ru-RU"/>
              </w:rPr>
              <w:lastRenderedPageBreak/>
              <w:t>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187811">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187811">
            <w:pPr>
              <w:spacing w:after="0" w:line="240" w:lineRule="auto"/>
              <w:ind w:firstLine="709"/>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187811">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187811" w:rsidRPr="00A028DE" w14:paraId="24BB3659"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2E24C099" w14:textId="3D20C242" w:rsidR="00187811" w:rsidRPr="00A028DE" w:rsidRDefault="00187811" w:rsidP="00187811">
            <w:p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2.</w:t>
            </w:r>
          </w:p>
        </w:tc>
        <w:tc>
          <w:tcPr>
            <w:tcW w:w="2977" w:type="dxa"/>
            <w:tcBorders>
              <w:top w:val="single" w:sz="4" w:space="0" w:color="000000"/>
              <w:left w:val="single" w:sz="4" w:space="0" w:color="000000"/>
              <w:bottom w:val="single" w:sz="4" w:space="0" w:color="000000"/>
            </w:tcBorders>
            <w:shd w:val="clear" w:color="auto" w:fill="auto"/>
          </w:tcPr>
          <w:p w14:paraId="52FD7058" w14:textId="59D31EF0" w:rsidR="00187811" w:rsidRPr="00A028DE" w:rsidRDefault="00187811" w:rsidP="00187811">
            <w:pPr>
              <w:suppressAutoHyphens/>
              <w:spacing w:after="0" w:line="240" w:lineRule="auto"/>
              <w:jc w:val="center"/>
              <w:rPr>
                <w:rFonts w:ascii="Times New Roman" w:eastAsia="Times New Roman" w:hAnsi="Times New Roman" w:cs="Times New Roman"/>
                <w:b/>
                <w:sz w:val="24"/>
                <w:szCs w:val="24"/>
                <w:lang w:eastAsia="ar-SA"/>
              </w:rPr>
            </w:pPr>
            <w:r w:rsidRPr="00187811">
              <w:rPr>
                <w:rFonts w:ascii="Times New Roman" w:eastAsia="Times New Roman" w:hAnsi="Times New Roman" w:cs="Times New Roman"/>
                <w:b/>
                <w:sz w:val="24"/>
                <w:szCs w:val="24"/>
                <w:lang w:eastAsia="ar-SA"/>
              </w:rPr>
              <w:t>Обеспеченность</w:t>
            </w:r>
            <w:r w:rsidR="00F67316">
              <w:rPr>
                <w:rFonts w:ascii="Times New Roman" w:eastAsia="Times New Roman" w:hAnsi="Times New Roman" w:cs="Times New Roman"/>
                <w:b/>
                <w:sz w:val="24"/>
                <w:szCs w:val="24"/>
                <w:lang w:eastAsia="ar-SA"/>
              </w:rPr>
              <w:t xml:space="preserve">  Участника закупки материально-</w:t>
            </w:r>
            <w:r w:rsidRPr="00187811">
              <w:rPr>
                <w:rFonts w:ascii="Times New Roman" w:eastAsia="Times New Roman" w:hAnsi="Times New Roman" w:cs="Times New Roman"/>
                <w:b/>
                <w:sz w:val="24"/>
                <w:szCs w:val="24"/>
                <w:lang w:eastAsia="ar-SA"/>
              </w:rPr>
              <w:t>техническими ресурсами</w:t>
            </w:r>
            <w:r>
              <w:rPr>
                <w:rFonts w:ascii="Times New Roman" w:eastAsia="Times New Roman" w:hAnsi="Times New Roman" w:cs="Times New Roman"/>
                <w:b/>
                <w:sz w:val="24"/>
                <w:szCs w:val="24"/>
                <w:lang w:eastAsia="ar-SA"/>
              </w:rPr>
              <w:t xml:space="preserve"> (25)</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B08C58E" w14:textId="45041AE7" w:rsidR="00187811" w:rsidRPr="00187811" w:rsidRDefault="00187811" w:rsidP="00187811">
            <w:pPr>
              <w:spacing w:after="0" w:line="240" w:lineRule="auto"/>
              <w:ind w:firstLine="709"/>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sz w:val="24"/>
                <w:szCs w:val="24"/>
                <w:lang w:eastAsia="ru-RU"/>
              </w:rPr>
              <w:t>Оценка заявок по критерию «Обеспеченность</w:t>
            </w:r>
            <w:r w:rsidR="00F67316">
              <w:rPr>
                <w:rFonts w:ascii="Times New Roman" w:eastAsia="Times New Roman" w:hAnsi="Times New Roman" w:cs="Times New Roman"/>
                <w:sz w:val="24"/>
                <w:szCs w:val="24"/>
                <w:lang w:eastAsia="ru-RU"/>
              </w:rPr>
              <w:t xml:space="preserve">  Участника закупки материально-</w:t>
            </w:r>
            <w:r w:rsidRPr="00187811">
              <w:rPr>
                <w:rFonts w:ascii="Times New Roman" w:eastAsia="Times New Roman" w:hAnsi="Times New Roman" w:cs="Times New Roman"/>
                <w:sz w:val="24"/>
                <w:szCs w:val="24"/>
                <w:lang w:eastAsia="ru-RU"/>
              </w:rPr>
              <w:t>техническими ресурсами» осуществляется на основании «Справки о материально-технических ресурсах (форма 5)» (далее Справка) путем анализа предоставленных копий формы ГУ-12 (Приложение № 1 к Правилам приема заявок на перевозку грузов железнодорожным транспортом, утвержденным приказом МПС России от 16 июня 2003 года № 21), оформленных в июле 2020 года со сроком исполнения в августе-декабре 2020 года, подтверждающих оформление заявок на перевозку угля марки 3БПК железнодорожным транспортом на склад/погрузочный терминал Поставщика в г. Мурманск:</w:t>
            </w:r>
          </w:p>
          <w:p w14:paraId="0A8FAC49" w14:textId="77777777" w:rsidR="00187811" w:rsidRPr="00187811" w:rsidRDefault="00187811" w:rsidP="00187811">
            <w:pPr>
              <w:spacing w:after="0" w:line="240" w:lineRule="auto"/>
              <w:ind w:firstLine="709"/>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sz w:val="24"/>
                <w:szCs w:val="24"/>
                <w:lang w:eastAsia="ru-RU"/>
              </w:rPr>
              <w:t xml:space="preserve">5 баллов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5000 тонн; </w:t>
            </w:r>
          </w:p>
          <w:p w14:paraId="44D11BE0" w14:textId="77777777" w:rsidR="00187811" w:rsidRPr="00187811" w:rsidRDefault="00187811" w:rsidP="00187811">
            <w:pPr>
              <w:spacing w:after="0" w:line="240" w:lineRule="auto"/>
              <w:ind w:firstLine="709"/>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sz w:val="24"/>
                <w:szCs w:val="24"/>
                <w:lang w:eastAsia="ru-RU"/>
              </w:rPr>
              <w:t>4 балла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4000 тонн до 5000 тонн включительно;</w:t>
            </w:r>
          </w:p>
          <w:p w14:paraId="2527326C" w14:textId="77777777" w:rsidR="00187811" w:rsidRPr="00187811" w:rsidRDefault="00187811" w:rsidP="00187811">
            <w:pPr>
              <w:spacing w:after="0" w:line="240" w:lineRule="auto"/>
              <w:ind w:firstLine="709"/>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sz w:val="24"/>
                <w:szCs w:val="24"/>
                <w:lang w:eastAsia="ru-RU"/>
              </w:rPr>
              <w:t>3 балла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3000 тонн до 4000 тонн включительно;</w:t>
            </w:r>
          </w:p>
          <w:p w14:paraId="6BC62F1A" w14:textId="77777777" w:rsidR="00187811" w:rsidRPr="00187811" w:rsidRDefault="00187811" w:rsidP="00187811">
            <w:pPr>
              <w:spacing w:after="0" w:line="240" w:lineRule="auto"/>
              <w:ind w:firstLine="709"/>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sz w:val="24"/>
                <w:szCs w:val="24"/>
                <w:lang w:eastAsia="ru-RU"/>
              </w:rPr>
              <w:t xml:space="preserve">2 балла – наличие документов, подтверждающих оформление заявок на перевозку угля марки 3БПК железнодорожным транспортом на склад/погрузочный </w:t>
            </w:r>
            <w:r w:rsidRPr="00187811">
              <w:rPr>
                <w:rFonts w:ascii="Times New Roman" w:eastAsia="Times New Roman" w:hAnsi="Times New Roman" w:cs="Times New Roman"/>
                <w:sz w:val="24"/>
                <w:szCs w:val="24"/>
                <w:lang w:eastAsia="ru-RU"/>
              </w:rPr>
              <w:lastRenderedPageBreak/>
              <w:t>терминал Поставщика в г. Мурманск на объем свыше 2000 тонн до 3000 тонн включительно;</w:t>
            </w:r>
          </w:p>
          <w:p w14:paraId="2D09D86E" w14:textId="77777777" w:rsidR="00187811" w:rsidRPr="00187811" w:rsidRDefault="00187811" w:rsidP="00187811">
            <w:pPr>
              <w:spacing w:after="0" w:line="240" w:lineRule="auto"/>
              <w:ind w:firstLine="709"/>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sz w:val="24"/>
                <w:szCs w:val="24"/>
                <w:lang w:eastAsia="ru-RU"/>
              </w:rPr>
              <w:t>1 балл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свыше 1000 тонн до 2000 тонн включительно;</w:t>
            </w:r>
          </w:p>
          <w:p w14:paraId="2D9CB0F3" w14:textId="77777777" w:rsidR="00187811" w:rsidRDefault="00187811" w:rsidP="00187811">
            <w:pPr>
              <w:spacing w:after="0" w:line="240" w:lineRule="auto"/>
              <w:ind w:firstLine="709"/>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sz w:val="24"/>
                <w:szCs w:val="24"/>
                <w:lang w:eastAsia="ru-RU"/>
              </w:rPr>
              <w:t>0 баллов – наличие документов, подтверждающих оформление заявок на перевозку угля марки 3БПК железнодорожным транспортом на склад/погрузочный терминал Поставщика в г. Мурманск на объем до 1000 тонн включительно.</w:t>
            </w:r>
          </w:p>
          <w:p w14:paraId="467B2268" w14:textId="77777777" w:rsidR="00187811" w:rsidRPr="00187811" w:rsidRDefault="00187811" w:rsidP="00187811">
            <w:pPr>
              <w:spacing w:after="0" w:line="240" w:lineRule="auto"/>
              <w:ind w:firstLine="709"/>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sz w:val="24"/>
                <w:szCs w:val="24"/>
                <w:lang w:eastAsia="ru-RU"/>
              </w:rPr>
              <w:t xml:space="preserve">В случае не указания сведений по объему оформления заявок на перевозку угля марки 3БПК железнодорожным транспортом в Справке, заявке такого Участника конкурентных переговоров будет присуждаться 0 баллов по данному критерию. </w:t>
            </w:r>
          </w:p>
          <w:p w14:paraId="5FCBB3BD" w14:textId="7CE3C7BE" w:rsidR="00187811" w:rsidRPr="00A028DE" w:rsidRDefault="00187811" w:rsidP="00187811">
            <w:pPr>
              <w:spacing w:after="0" w:line="240" w:lineRule="auto"/>
              <w:ind w:firstLine="709"/>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sz w:val="24"/>
                <w:szCs w:val="24"/>
                <w:lang w:eastAsia="ru-RU"/>
              </w:rPr>
              <w:t>Оформление заявок на перевозку угля иных марок на склад/погрузочный терминал Поставщика в г. Мурманск, оформление заявок на перевозку угля марки 3БПК на склад/погрузочный терминал Поставщика в иные города, а также в иной период не учитывается при оценке.</w:t>
            </w:r>
          </w:p>
        </w:tc>
      </w:tr>
      <w:tr w:rsidR="00187811"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3DE524CE" w:rsidR="00187811" w:rsidRPr="00A028DE" w:rsidRDefault="00187811" w:rsidP="00187811">
            <w:p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3</w:t>
            </w:r>
            <w:r w:rsidRPr="00A028DE">
              <w:rPr>
                <w:rFonts w:ascii="Times New Roman" w:eastAsia="Times New Roman" w:hAnsi="Times New Roman" w:cs="Times New Roman"/>
                <w:b/>
                <w:sz w:val="24"/>
                <w:szCs w:val="24"/>
                <w:lang w:eastAsia="ar-SA"/>
              </w:rPr>
              <w:t>.</w:t>
            </w:r>
          </w:p>
        </w:tc>
        <w:tc>
          <w:tcPr>
            <w:tcW w:w="2977" w:type="dxa"/>
            <w:tcBorders>
              <w:top w:val="single" w:sz="4" w:space="0" w:color="000000"/>
              <w:left w:val="single" w:sz="4" w:space="0" w:color="000000"/>
              <w:bottom w:val="single" w:sz="4" w:space="0" w:color="000000"/>
            </w:tcBorders>
            <w:shd w:val="clear" w:color="auto" w:fill="auto"/>
          </w:tcPr>
          <w:p w14:paraId="738F0D1E" w14:textId="5FCECEE9" w:rsidR="00187811" w:rsidRPr="00A028DE" w:rsidRDefault="00187811" w:rsidP="00187811">
            <w:pPr>
              <w:suppressAutoHyphens/>
              <w:spacing w:after="0" w:line="240" w:lineRule="auto"/>
              <w:jc w:val="center"/>
              <w:rPr>
                <w:rFonts w:ascii="Times New Roman" w:eastAsia="Times New Roman" w:hAnsi="Times New Roman" w:cs="Times New Roman"/>
                <w:sz w:val="24"/>
                <w:szCs w:val="24"/>
                <w:lang w:eastAsia="ar-SA"/>
              </w:rPr>
            </w:pPr>
            <w:r w:rsidRPr="005E306D">
              <w:rPr>
                <w:rFonts w:ascii="Times New Roman" w:eastAsia="Times New Roman" w:hAnsi="Times New Roman" w:cs="Times New Roman"/>
                <w:b/>
                <w:sz w:val="24"/>
                <w:szCs w:val="24"/>
                <w:lang w:eastAsia="ru-RU"/>
              </w:rPr>
              <w:t xml:space="preserve">Опыт выполнения поставок </w:t>
            </w:r>
            <w:r>
              <w:t xml:space="preserve"> </w:t>
            </w:r>
            <w:r w:rsidRPr="00187811">
              <w:rPr>
                <w:rFonts w:ascii="Times New Roman" w:eastAsia="Times New Roman" w:hAnsi="Times New Roman" w:cs="Times New Roman"/>
                <w:b/>
                <w:sz w:val="24"/>
                <w:szCs w:val="24"/>
                <w:lang w:eastAsia="ru-RU"/>
              </w:rPr>
              <w:t>угля марки 3БПК</w:t>
            </w:r>
            <w:bookmarkStart w:id="301" w:name="_Hlk14443057"/>
            <w:r w:rsidRPr="0018781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bookmarkEnd w:id="301"/>
            <w:r w:rsidRPr="00A028DE">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1</w:t>
            </w:r>
            <w:r w:rsidRPr="00A028DE">
              <w:rPr>
                <w:rFonts w:ascii="Times New Roman" w:eastAsia="Times New Roman" w:hAnsi="Times New Roman" w:cs="Times New Roman"/>
                <w:b/>
                <w:sz w:val="24"/>
                <w:szCs w:val="24"/>
                <w:lang w:eastAsia="ar-SA"/>
              </w:rPr>
              <w:t>0)</w:t>
            </w:r>
          </w:p>
          <w:p w14:paraId="19996386" w14:textId="77777777" w:rsidR="00187811" w:rsidRPr="00A028DE" w:rsidRDefault="00187811" w:rsidP="0018781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51F73B8C" w14:textId="77777777" w:rsidR="00187811" w:rsidRPr="00187811" w:rsidRDefault="00187811" w:rsidP="00187811">
            <w:pPr>
              <w:pStyle w:val="msonormalmailrucssattributepostfixmailrucssattributepostfix"/>
              <w:spacing w:before="0" w:beforeAutospacing="0" w:after="0" w:afterAutospacing="0"/>
              <w:ind w:firstLine="709"/>
              <w:jc w:val="both"/>
            </w:pPr>
            <w:r w:rsidRPr="00057E4F">
              <w:t xml:space="preserve">Оценка заявок по критерию «Опыт выполнения поставок угля </w:t>
            </w:r>
            <w:bookmarkStart w:id="302" w:name="_Hlk531683088"/>
            <w:r w:rsidRPr="00057E4F">
              <w:t>марки 3БПК</w:t>
            </w:r>
            <w:bookmarkEnd w:id="302"/>
            <w:r w:rsidRPr="00057E4F">
              <w:t>»</w:t>
            </w:r>
            <w:r w:rsidRPr="00187811">
              <w:t xml:space="preserve"> осуществляется на основании анализа сведений, указанных в Справке о перечне и объемах выполнения договоров поставки угля марки 3БПК в 2018-2019 годы, подтвержденных представленными в заявке копиями документов, подтверждающих выполнение поставок угля марки 3БПК: товарных накладных, универсальных передаточных документов, справок и т.п., оформленных в соответствии с законодательством РФ, заверенных уполномоченным лицом Участника </w:t>
            </w:r>
            <w:r w:rsidRPr="00187811">
              <w:rPr>
                <w:snapToGrid w:val="0"/>
              </w:rPr>
              <w:t>конкурентных переговоров</w:t>
            </w:r>
            <w:r w:rsidRPr="00187811">
              <w:t>:</w:t>
            </w:r>
          </w:p>
          <w:p w14:paraId="14B4493F" w14:textId="77777777" w:rsidR="00187811" w:rsidRPr="00187811" w:rsidRDefault="00187811" w:rsidP="00187811">
            <w:pPr>
              <w:spacing w:after="0" w:line="240" w:lineRule="auto"/>
              <w:ind w:firstLine="709"/>
              <w:jc w:val="both"/>
              <w:rPr>
                <w:rFonts w:ascii="Times New Roman" w:hAnsi="Times New Roman" w:cs="Times New Roman"/>
                <w:sz w:val="24"/>
                <w:szCs w:val="24"/>
              </w:rPr>
            </w:pPr>
            <w:r w:rsidRPr="00187811">
              <w:rPr>
                <w:rFonts w:ascii="Times New Roman" w:hAnsi="Times New Roman" w:cs="Times New Roman"/>
                <w:sz w:val="24"/>
                <w:szCs w:val="24"/>
              </w:rPr>
              <w:t xml:space="preserve">5 баллов – наличие документов, подтверждающих выполнение поставок угля </w:t>
            </w:r>
            <w:bookmarkStart w:id="303" w:name="_Hlk531683123"/>
            <w:r w:rsidRPr="00187811">
              <w:rPr>
                <w:rFonts w:ascii="Times New Roman" w:hAnsi="Times New Roman" w:cs="Times New Roman"/>
                <w:sz w:val="24"/>
                <w:szCs w:val="24"/>
              </w:rPr>
              <w:t xml:space="preserve">марки 3БПК </w:t>
            </w:r>
            <w:bookmarkEnd w:id="303"/>
            <w:r w:rsidRPr="00187811">
              <w:rPr>
                <w:rFonts w:ascii="Times New Roman" w:hAnsi="Times New Roman" w:cs="Times New Roman"/>
                <w:sz w:val="24"/>
                <w:szCs w:val="24"/>
              </w:rPr>
              <w:t xml:space="preserve">на объем свыше 5000 тонн; </w:t>
            </w:r>
          </w:p>
          <w:p w14:paraId="636AB221" w14:textId="77777777" w:rsidR="00187811" w:rsidRPr="00187811" w:rsidRDefault="00187811" w:rsidP="00187811">
            <w:pPr>
              <w:spacing w:after="0" w:line="240" w:lineRule="auto"/>
              <w:ind w:firstLine="709"/>
              <w:jc w:val="both"/>
              <w:rPr>
                <w:rFonts w:ascii="Times New Roman" w:hAnsi="Times New Roman" w:cs="Times New Roman"/>
                <w:sz w:val="24"/>
                <w:szCs w:val="24"/>
              </w:rPr>
            </w:pPr>
            <w:r w:rsidRPr="00187811">
              <w:rPr>
                <w:rFonts w:ascii="Times New Roman" w:hAnsi="Times New Roman" w:cs="Times New Roman"/>
                <w:sz w:val="24"/>
                <w:szCs w:val="24"/>
              </w:rPr>
              <w:t>4 балла – наличие документов, подтверждающих выполнение поставок угля марки 3БПК на объем свыше 4000 тонн до 5000 тонн включительно;</w:t>
            </w:r>
          </w:p>
          <w:p w14:paraId="0F407754" w14:textId="77777777" w:rsidR="00187811" w:rsidRPr="00187811" w:rsidRDefault="00187811" w:rsidP="00187811">
            <w:pPr>
              <w:spacing w:after="0" w:line="240" w:lineRule="auto"/>
              <w:ind w:firstLine="709"/>
              <w:jc w:val="both"/>
              <w:rPr>
                <w:rFonts w:ascii="Times New Roman" w:hAnsi="Times New Roman" w:cs="Times New Roman"/>
                <w:sz w:val="24"/>
                <w:szCs w:val="24"/>
              </w:rPr>
            </w:pPr>
            <w:r w:rsidRPr="00187811">
              <w:rPr>
                <w:rFonts w:ascii="Times New Roman" w:hAnsi="Times New Roman" w:cs="Times New Roman"/>
                <w:sz w:val="24"/>
                <w:szCs w:val="24"/>
              </w:rPr>
              <w:t>3 балла – наличие документов, подтверждающих выполнение поставок угля марки 3БПК на объем свыше 3000 тонн до 4000 тонн включительно;</w:t>
            </w:r>
          </w:p>
          <w:p w14:paraId="372E951A" w14:textId="77777777" w:rsidR="00187811" w:rsidRPr="00187811" w:rsidRDefault="00187811" w:rsidP="00187811">
            <w:pPr>
              <w:spacing w:after="0" w:line="240" w:lineRule="auto"/>
              <w:ind w:firstLine="709"/>
              <w:jc w:val="both"/>
              <w:rPr>
                <w:rFonts w:ascii="Times New Roman" w:hAnsi="Times New Roman" w:cs="Times New Roman"/>
                <w:sz w:val="24"/>
                <w:szCs w:val="24"/>
              </w:rPr>
            </w:pPr>
            <w:r w:rsidRPr="00187811">
              <w:rPr>
                <w:rFonts w:ascii="Times New Roman" w:hAnsi="Times New Roman" w:cs="Times New Roman"/>
                <w:sz w:val="24"/>
                <w:szCs w:val="24"/>
              </w:rPr>
              <w:t>2 балла – наличие документов, подтверждающих выполнение поставок угля марки 3БПК на объем свыше 2000 тонн до 3000 тонн включительно;</w:t>
            </w:r>
          </w:p>
          <w:p w14:paraId="111ADA25" w14:textId="77777777" w:rsidR="00187811" w:rsidRPr="00187811" w:rsidRDefault="00187811" w:rsidP="00187811">
            <w:pPr>
              <w:spacing w:after="0" w:line="240" w:lineRule="auto"/>
              <w:ind w:firstLine="709"/>
              <w:jc w:val="both"/>
              <w:rPr>
                <w:rFonts w:ascii="Times New Roman" w:hAnsi="Times New Roman" w:cs="Times New Roman"/>
                <w:sz w:val="24"/>
                <w:szCs w:val="24"/>
              </w:rPr>
            </w:pPr>
            <w:r w:rsidRPr="00187811">
              <w:rPr>
                <w:rFonts w:ascii="Times New Roman" w:hAnsi="Times New Roman" w:cs="Times New Roman"/>
                <w:sz w:val="24"/>
                <w:szCs w:val="24"/>
              </w:rPr>
              <w:t>1 балл – наличие документов, подтверждающих выполнение поставок угля марки 3БПК на объем свыше 1000 тонн до 2000 тонн включительно;</w:t>
            </w:r>
          </w:p>
          <w:p w14:paraId="4E2F6CCC" w14:textId="77777777" w:rsidR="00187811" w:rsidRPr="00187811" w:rsidRDefault="00187811" w:rsidP="00187811">
            <w:pPr>
              <w:spacing w:after="0" w:line="240" w:lineRule="auto"/>
              <w:ind w:firstLine="709"/>
              <w:jc w:val="both"/>
              <w:rPr>
                <w:rFonts w:ascii="Times New Roman" w:hAnsi="Times New Roman" w:cs="Times New Roman"/>
                <w:sz w:val="24"/>
                <w:szCs w:val="24"/>
              </w:rPr>
            </w:pPr>
            <w:r w:rsidRPr="00187811">
              <w:rPr>
                <w:rFonts w:ascii="Times New Roman" w:hAnsi="Times New Roman" w:cs="Times New Roman"/>
                <w:sz w:val="24"/>
                <w:szCs w:val="24"/>
              </w:rPr>
              <w:t>0 баллов – наличие документов, подтверждающих выполнение поставок угля марки 3БПК на объем до 1000 тонн включительно.</w:t>
            </w:r>
          </w:p>
          <w:p w14:paraId="0C6DA029" w14:textId="77777777" w:rsidR="00187811" w:rsidRPr="00187811" w:rsidRDefault="00187811" w:rsidP="00187811">
            <w:pPr>
              <w:spacing w:after="0" w:line="240" w:lineRule="auto"/>
              <w:ind w:firstLine="709"/>
              <w:jc w:val="both"/>
              <w:rPr>
                <w:rFonts w:ascii="Times New Roman" w:hAnsi="Times New Roman" w:cs="Times New Roman"/>
                <w:bCs/>
                <w:sz w:val="24"/>
                <w:szCs w:val="24"/>
              </w:rPr>
            </w:pPr>
            <w:r w:rsidRPr="00187811">
              <w:rPr>
                <w:rFonts w:ascii="Times New Roman" w:hAnsi="Times New Roman" w:cs="Times New Roman"/>
                <w:bCs/>
                <w:sz w:val="24"/>
                <w:szCs w:val="24"/>
              </w:rPr>
              <w:t xml:space="preserve">Заявке Участника конкурентных переговоров </w:t>
            </w:r>
            <w:r w:rsidRPr="00187811">
              <w:rPr>
                <w:rFonts w:ascii="Times New Roman" w:hAnsi="Times New Roman" w:cs="Times New Roman"/>
                <w:bCs/>
                <w:sz w:val="24"/>
                <w:szCs w:val="24"/>
              </w:rPr>
              <w:lastRenderedPageBreak/>
              <w:t>будет присуждаться 0 баллов по данному критерию при выявлении одного либо нескольких фактов:</w:t>
            </w:r>
          </w:p>
          <w:p w14:paraId="64A5F466" w14:textId="77777777" w:rsidR="00187811" w:rsidRPr="00187811" w:rsidRDefault="00187811" w:rsidP="00187811">
            <w:pPr>
              <w:pStyle w:val="a4"/>
              <w:numPr>
                <w:ilvl w:val="0"/>
                <w:numId w:val="48"/>
              </w:numPr>
              <w:tabs>
                <w:tab w:val="clear" w:pos="425"/>
                <w:tab w:val="clear" w:pos="567"/>
                <w:tab w:val="clear" w:pos="709"/>
                <w:tab w:val="left" w:pos="237"/>
                <w:tab w:val="left" w:pos="993"/>
              </w:tabs>
              <w:suppressAutoHyphens w:val="0"/>
              <w:ind w:left="0" w:firstLine="709"/>
              <w:jc w:val="both"/>
              <w:rPr>
                <w:bCs/>
              </w:rPr>
            </w:pPr>
            <w:r w:rsidRPr="00187811">
              <w:rPr>
                <w:bCs/>
              </w:rPr>
              <w:t xml:space="preserve">не предоставление в составе заявки «Справки </w:t>
            </w:r>
            <w:r w:rsidRPr="00187811">
              <w:t>о перечне и объемах выполнения договоров поставки угля марки 3БПК в 2018-2019 годы</w:t>
            </w:r>
            <w:r w:rsidRPr="00187811">
              <w:rPr>
                <w:bCs/>
              </w:rPr>
              <w:t xml:space="preserve">»; </w:t>
            </w:r>
          </w:p>
          <w:p w14:paraId="4D9DCD0A" w14:textId="77777777" w:rsidR="00187811" w:rsidRPr="00187811" w:rsidRDefault="00187811" w:rsidP="00187811">
            <w:pPr>
              <w:pStyle w:val="a4"/>
              <w:numPr>
                <w:ilvl w:val="0"/>
                <w:numId w:val="48"/>
              </w:numPr>
              <w:tabs>
                <w:tab w:val="clear" w:pos="425"/>
                <w:tab w:val="clear" w:pos="567"/>
                <w:tab w:val="clear" w:pos="709"/>
                <w:tab w:val="left" w:pos="237"/>
                <w:tab w:val="left" w:pos="993"/>
              </w:tabs>
              <w:suppressAutoHyphens w:val="0"/>
              <w:ind w:left="0" w:firstLine="709"/>
              <w:jc w:val="both"/>
              <w:rPr>
                <w:bCs/>
              </w:rPr>
            </w:pPr>
            <w:r w:rsidRPr="00187811">
              <w:rPr>
                <w:bCs/>
              </w:rPr>
              <w:t xml:space="preserve">предоставление незаполненной «Справки </w:t>
            </w:r>
            <w:r w:rsidRPr="00187811">
              <w:t>о перечне и объемах выполнения договоров поставки угля марки 3БПК в 2018-2019 годы</w:t>
            </w:r>
            <w:r w:rsidRPr="00187811">
              <w:rPr>
                <w:bCs/>
              </w:rPr>
              <w:t xml:space="preserve">»; </w:t>
            </w:r>
          </w:p>
          <w:p w14:paraId="39CFC642" w14:textId="77777777" w:rsidR="00187811" w:rsidRPr="00187811" w:rsidRDefault="00187811" w:rsidP="00187811">
            <w:pPr>
              <w:pStyle w:val="a4"/>
              <w:numPr>
                <w:ilvl w:val="0"/>
                <w:numId w:val="48"/>
              </w:numPr>
              <w:tabs>
                <w:tab w:val="clear" w:pos="425"/>
                <w:tab w:val="clear" w:pos="567"/>
                <w:tab w:val="clear" w:pos="709"/>
                <w:tab w:val="left" w:pos="237"/>
                <w:tab w:val="left" w:pos="993"/>
              </w:tabs>
              <w:suppressAutoHyphens w:val="0"/>
              <w:ind w:left="0" w:firstLine="709"/>
              <w:jc w:val="both"/>
              <w:rPr>
                <w:bCs/>
              </w:rPr>
            </w:pPr>
            <w:r w:rsidRPr="00187811">
              <w:rPr>
                <w:bCs/>
              </w:rPr>
              <w:t xml:space="preserve">не предоставление в составе </w:t>
            </w:r>
            <w:r w:rsidRPr="00187811">
              <w:t>заявки копий документов</w:t>
            </w:r>
            <w:r w:rsidRPr="00187811">
              <w:rPr>
                <w:bCs/>
              </w:rPr>
              <w:t xml:space="preserve">, подтверждающих выполнение поставок </w:t>
            </w:r>
            <w:r w:rsidRPr="00187811">
              <w:t>угля марки 3БПК</w:t>
            </w:r>
            <w:r w:rsidRPr="00187811">
              <w:rPr>
                <w:bCs/>
              </w:rPr>
              <w:t>: товарных накладных, универсальных передаточных документов и т.п.,</w:t>
            </w:r>
            <w:r w:rsidRPr="00187811">
              <w:t xml:space="preserve"> оформленных в соответствии с законодательством РФ,</w:t>
            </w:r>
            <w:r w:rsidRPr="00187811">
              <w:rPr>
                <w:bCs/>
              </w:rPr>
              <w:t xml:space="preserve"> за 2018-2019 годы.</w:t>
            </w:r>
          </w:p>
          <w:p w14:paraId="5EB2163B" w14:textId="3FC1A97A" w:rsidR="00187811" w:rsidRPr="00057E4F" w:rsidRDefault="00187811" w:rsidP="00057E4F">
            <w:pPr>
              <w:pStyle w:val="a4"/>
              <w:tabs>
                <w:tab w:val="left" w:pos="218"/>
              </w:tabs>
              <w:ind w:left="0" w:firstLine="709"/>
              <w:jc w:val="both"/>
              <w:rPr>
                <w:bCs/>
              </w:rPr>
            </w:pPr>
            <w:r w:rsidRPr="00187811">
              <w:rPr>
                <w:bCs/>
              </w:rPr>
              <w:t xml:space="preserve">Поставки, указанные в «Справке о перечне и объемах выполнения договоров поставки </w:t>
            </w:r>
            <w:r w:rsidRPr="00187811">
              <w:t>угля марки 3БПК в 2018-2019 годы</w:t>
            </w:r>
            <w:r w:rsidRPr="00187811">
              <w:rPr>
                <w:bCs/>
              </w:rPr>
              <w:t>», но выполненные не в указанный перио</w:t>
            </w:r>
            <w:r w:rsidR="00057E4F">
              <w:rPr>
                <w:bCs/>
              </w:rPr>
              <w:t>д не учитываются при оценке.</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3) 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Предоставление приоритета согласно Постановления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lastRenderedPageBreak/>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04"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04"/>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5" w:name="_Toc366761031"/>
      <w:bookmarkStart w:id="306" w:name="_Toc366762382"/>
      <w:bookmarkStart w:id="307" w:name="_Toc368061892"/>
      <w:bookmarkStart w:id="308" w:name="_Toc368062056"/>
      <w:bookmarkStart w:id="309" w:name="_Toc370824154"/>
      <w:bookmarkStart w:id="310" w:name="_Toc394314176"/>
      <w:bookmarkStart w:id="311" w:name="_Toc410044339"/>
      <w:bookmarkStart w:id="312" w:name="_Toc429079283"/>
      <w:bookmarkStart w:id="313" w:name="_Toc483302531"/>
      <w:bookmarkStart w:id="314" w:name="_Toc483316565"/>
      <w:bookmarkStart w:id="315" w:name="_Toc491095916"/>
      <w:bookmarkStart w:id="316" w:name="_Toc536175374"/>
      <w:bookmarkStart w:id="317" w:name="_Toc536175868"/>
      <w:bookmarkStart w:id="318" w:name="_Toc24982189"/>
      <w:bookmarkStart w:id="319" w:name="_Toc24982406"/>
      <w:r w:rsidRPr="00DB38B7">
        <w:rPr>
          <w:rFonts w:ascii="Times New Roman" w:eastAsia="Times New Roman" w:hAnsi="Times New Roman" w:cs="Times New Roman"/>
          <w:b/>
          <w:bCs/>
          <w:sz w:val="24"/>
          <w:szCs w:val="24"/>
          <w:lang w:eastAsia="ar-SA"/>
        </w:rPr>
        <w:t>4.14. Заключение Договора</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Договоре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1EB028BF"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являющийся приложением № 4 к Документации, с учетом существенных условий, указанных в протоколе.</w:t>
      </w:r>
    </w:p>
    <w:p w14:paraId="0FCEDCD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4.14.4.</w:t>
      </w:r>
      <w:r w:rsidRPr="00DB38B7">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4.14.3.) не ранее чем через 10 (Десять) дней с даты размещения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 2 (Двух) экземплярах по почте.</w:t>
      </w:r>
    </w:p>
    <w:p w14:paraId="33213FB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14:paraId="1D96D61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4.14.3.) не предоставил Заказчику в срок и в порядке, указанном в п. 4.14.4. Документации, подписанный им Договор, являющийся приложением № 4 к Документации, такой Участник конкурентных переговоров признается Заказчиком уклонившимся от заключения Договора.</w:t>
      </w:r>
    </w:p>
    <w:p w14:paraId="3EA0963C"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 4.14.4. Документации, подписанный им договор с протоколом разногласий (кроме случая, предусмотренного п.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56648DC8"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участие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r w:rsidRPr="00DB38B7">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89B1C2C" w14:textId="77777777"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Pr="00DB38B7">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w:t>
      </w:r>
      <w:r w:rsidRPr="00DB38B7">
        <w:rPr>
          <w:rFonts w:ascii="Times New Roman" w:eastAsia="Times New Roman" w:hAnsi="Times New Roman" w:cs="Times New Roman"/>
          <w:sz w:val="24"/>
          <w:szCs w:val="24"/>
          <w:lang w:eastAsia="ru-RU"/>
        </w:rPr>
        <w:lastRenderedPageBreak/>
        <w:t>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 Документации.</w:t>
      </w:r>
    </w:p>
    <w:p w14:paraId="1194956F"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4.14.9.</w:t>
      </w:r>
      <w:r w:rsidRPr="00DB38B7">
        <w:rPr>
          <w:rFonts w:ascii="Times New Roman" w:eastAsia="Times New Roman" w:hAnsi="Times New Roman" w:cs="Times New Roman"/>
          <w:sz w:val="24"/>
          <w:szCs w:val="24"/>
          <w:lang w:eastAsia="ru-RU"/>
        </w:rPr>
        <w:t xml:space="preserve"> При заключении договора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20" w:name="_Toc429079284"/>
      <w:bookmarkStart w:id="321" w:name="_Toc483302532"/>
      <w:bookmarkStart w:id="322" w:name="_Toc483316566"/>
      <w:bookmarkStart w:id="323" w:name="_Toc491095917"/>
      <w:bookmarkStart w:id="324" w:name="_Toc536175375"/>
      <w:bookmarkStart w:id="325" w:name="_Toc536175869"/>
      <w:bookmarkStart w:id="326" w:name="_Toc24982190"/>
      <w:bookmarkStart w:id="327" w:name="_Toc24982407"/>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20"/>
      <w:bookmarkEnd w:id="321"/>
      <w:bookmarkEnd w:id="322"/>
      <w:bookmarkEnd w:id="323"/>
      <w:bookmarkEnd w:id="324"/>
      <w:bookmarkEnd w:id="325"/>
      <w:bookmarkEnd w:id="326"/>
      <w:bookmarkEnd w:id="327"/>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28" w:name="_Toc366761032"/>
      <w:bookmarkStart w:id="329" w:name="_Toc366762383"/>
      <w:bookmarkStart w:id="330" w:name="_Toc368061893"/>
      <w:bookmarkStart w:id="331" w:name="_Toc368062057"/>
      <w:bookmarkStart w:id="332" w:name="_Toc370824155"/>
      <w:bookmarkStart w:id="333" w:name="_Toc394314177"/>
      <w:bookmarkStart w:id="334" w:name="_Toc410044340"/>
      <w:bookmarkStart w:id="335" w:name="_Toc429079285"/>
      <w:bookmarkStart w:id="336" w:name="_Toc483302533"/>
      <w:bookmarkStart w:id="337" w:name="_Toc483316567"/>
      <w:bookmarkStart w:id="338" w:name="_Toc491095918"/>
      <w:bookmarkStart w:id="339" w:name="_Toc24982191"/>
      <w:bookmarkStart w:id="340" w:name="_Toc2498240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28"/>
      <w:bookmarkEnd w:id="329"/>
      <w:bookmarkEnd w:id="330"/>
      <w:bookmarkEnd w:id="331"/>
      <w:bookmarkEnd w:id="332"/>
      <w:bookmarkEnd w:id="333"/>
      <w:bookmarkEnd w:id="334"/>
      <w:bookmarkEnd w:id="335"/>
      <w:bookmarkEnd w:id="336"/>
      <w:bookmarkEnd w:id="337"/>
      <w:bookmarkEnd w:id="338"/>
      <w:bookmarkEnd w:id="339"/>
      <w:bookmarkEnd w:id="340"/>
    </w:p>
    <w:p w14:paraId="1E362848" w14:textId="77777777" w:rsidR="00C0705B" w:rsidRDefault="00C0705B" w:rsidP="00C0705B">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bookmarkStart w:id="341" w:name="_Toc366762384"/>
      <w:bookmarkStart w:id="342" w:name="_Toc368061894"/>
      <w:bookmarkStart w:id="343" w:name="_Toc368062058"/>
      <w:bookmarkStart w:id="344" w:name="_Toc370824156"/>
      <w:bookmarkStart w:id="345" w:name="_Toc394314178"/>
      <w:bookmarkStart w:id="346" w:name="_Toc410044341"/>
      <w:bookmarkStart w:id="347" w:name="_Toc429079286"/>
      <w:bookmarkStart w:id="348" w:name="_Toc483302535"/>
      <w:bookmarkStart w:id="349" w:name="_Toc483316569"/>
      <w:bookmarkStart w:id="350" w:name="_Toc491095920"/>
      <w:r w:rsidRPr="00CC009F">
        <w:rPr>
          <w:rFonts w:ascii="Times New Roman" w:eastAsia="Times New Roman" w:hAnsi="Times New Roman" w:cs="Times New Roman"/>
          <w:sz w:val="24"/>
          <w:szCs w:val="24"/>
          <w:lang w:eastAsia="ru-RU"/>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конкурентных переговоров.</w:t>
      </w:r>
      <w:r>
        <w:rPr>
          <w:rFonts w:ascii="Times New Roman" w:eastAsia="Times New Roman" w:hAnsi="Times New Roman" w:cs="Times New Roman"/>
          <w:sz w:val="24"/>
          <w:szCs w:val="24"/>
          <w:lang w:eastAsia="ru-RU"/>
        </w:rPr>
        <w:t xml:space="preserve"> </w:t>
      </w:r>
    </w:p>
    <w:p w14:paraId="25BD85EA" w14:textId="77777777" w:rsidR="00B647E6" w:rsidRDefault="00B647E6"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C0705B">
      <w:pPr>
        <w:tabs>
          <w:tab w:val="left" w:pos="0"/>
        </w:tabs>
        <w:suppressAutoHyphens/>
        <w:autoSpaceDE w:val="0"/>
        <w:autoSpaceDN w:val="0"/>
        <w:adjustRightInd w:val="0"/>
        <w:spacing w:after="0" w:line="240" w:lineRule="atLeast"/>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41"/>
      <w:bookmarkEnd w:id="342"/>
      <w:bookmarkEnd w:id="343"/>
      <w:bookmarkEnd w:id="344"/>
      <w:bookmarkEnd w:id="345"/>
      <w:bookmarkEnd w:id="346"/>
      <w:bookmarkEnd w:id="347"/>
      <w:bookmarkEnd w:id="348"/>
      <w:bookmarkEnd w:id="349"/>
      <w:bookmarkEnd w:id="350"/>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51" w:name="_Toc366761033"/>
      <w:bookmarkStart w:id="352" w:name="_Toc24982409"/>
      <w:r w:rsidRPr="003A6FFF">
        <w:rPr>
          <w:rFonts w:ascii="Times New Roman" w:eastAsia="Times New Roman" w:hAnsi="Times New Roman" w:cs="Times New Roman"/>
          <w:b/>
          <w:bCs/>
          <w:sz w:val="24"/>
          <w:szCs w:val="24"/>
          <w:lang w:eastAsia="ar-SA"/>
        </w:rPr>
        <w:t>5. Техническое задание</w:t>
      </w:r>
      <w:bookmarkEnd w:id="351"/>
      <w:bookmarkEnd w:id="352"/>
      <w:r w:rsidRPr="006C3AEF">
        <w:rPr>
          <w:rFonts w:ascii="Times New Roman" w:eastAsia="Calibri" w:hAnsi="Times New Roman" w:cs="Times New Roman"/>
          <w:b/>
          <w:bCs/>
          <w:sz w:val="24"/>
          <w:szCs w:val="24"/>
        </w:rPr>
        <w:t xml:space="preserve">  </w:t>
      </w:r>
    </w:p>
    <w:p w14:paraId="447A0CD0" w14:textId="77777777" w:rsidR="006C3AEF" w:rsidRPr="00470565"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53" w:name="_Toc366762387"/>
    </w:p>
    <w:p w14:paraId="30DB3FA2" w14:textId="77777777" w:rsidR="00335489" w:rsidRDefault="00335489" w:rsidP="00335489">
      <w:pPr>
        <w:spacing w:after="0" w:line="240" w:lineRule="auto"/>
        <w:rPr>
          <w:rFonts w:ascii="Times New Roman" w:eastAsia="Times New Roman" w:hAnsi="Times New Roman" w:cs="Times New Roman"/>
          <w:b/>
          <w:strike/>
          <w:color w:val="FF0000"/>
          <w:sz w:val="24"/>
          <w:szCs w:val="24"/>
          <w:lang w:eastAsia="ru-RU"/>
        </w:rPr>
      </w:pPr>
      <w:r>
        <w:rPr>
          <w:rFonts w:ascii="Times New Roman" w:eastAsia="Times New Roman" w:hAnsi="Times New Roman" w:cs="Times New Roman"/>
          <w:b/>
          <w:sz w:val="24"/>
          <w:szCs w:val="24"/>
          <w:lang w:eastAsia="ru-RU"/>
        </w:rPr>
        <w:t>Технические требования к Продукции</w:t>
      </w:r>
    </w:p>
    <w:tbl>
      <w:tblPr>
        <w:tblW w:w="0" w:type="auto"/>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1135"/>
      </w:tblGrid>
      <w:tr w:rsidR="00335489" w:rsidRPr="000E555D" w14:paraId="38A2C1AA" w14:textId="77777777" w:rsidTr="00006DC4">
        <w:tc>
          <w:tcPr>
            <w:tcW w:w="4785" w:type="dxa"/>
            <w:tcBorders>
              <w:top w:val="single" w:sz="4" w:space="0" w:color="auto"/>
              <w:left w:val="single" w:sz="4" w:space="0" w:color="auto"/>
              <w:bottom w:val="single" w:sz="4" w:space="0" w:color="auto"/>
              <w:right w:val="single" w:sz="4" w:space="0" w:color="auto"/>
            </w:tcBorders>
            <w:hideMark/>
          </w:tcPr>
          <w:p w14:paraId="6624EDE2"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Размер кусков (мм)</w:t>
            </w:r>
          </w:p>
        </w:tc>
        <w:tc>
          <w:tcPr>
            <w:tcW w:w="1135" w:type="dxa"/>
            <w:tcBorders>
              <w:top w:val="single" w:sz="4" w:space="0" w:color="auto"/>
              <w:left w:val="single" w:sz="4" w:space="0" w:color="auto"/>
              <w:bottom w:val="single" w:sz="4" w:space="0" w:color="auto"/>
              <w:right w:val="single" w:sz="4" w:space="0" w:color="auto"/>
            </w:tcBorders>
            <w:hideMark/>
          </w:tcPr>
          <w:p w14:paraId="31C6F49C"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50-300</w:t>
            </w:r>
          </w:p>
        </w:tc>
      </w:tr>
      <w:tr w:rsidR="00335489" w:rsidRPr="000E555D" w14:paraId="43664E18" w14:textId="77777777" w:rsidTr="00006DC4">
        <w:tc>
          <w:tcPr>
            <w:tcW w:w="4785" w:type="dxa"/>
            <w:tcBorders>
              <w:top w:val="single" w:sz="4" w:space="0" w:color="auto"/>
              <w:left w:val="single" w:sz="4" w:space="0" w:color="auto"/>
              <w:bottom w:val="single" w:sz="4" w:space="0" w:color="auto"/>
              <w:right w:val="single" w:sz="4" w:space="0" w:color="auto"/>
            </w:tcBorders>
            <w:hideMark/>
          </w:tcPr>
          <w:p w14:paraId="56EC6B0D"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Низшая теплота сгорания, не менее (Ккал/кг)</w:t>
            </w:r>
          </w:p>
        </w:tc>
        <w:tc>
          <w:tcPr>
            <w:tcW w:w="1135" w:type="dxa"/>
            <w:tcBorders>
              <w:top w:val="single" w:sz="4" w:space="0" w:color="auto"/>
              <w:left w:val="single" w:sz="4" w:space="0" w:color="auto"/>
              <w:bottom w:val="single" w:sz="4" w:space="0" w:color="auto"/>
              <w:right w:val="single" w:sz="4" w:space="0" w:color="auto"/>
            </w:tcBorders>
            <w:hideMark/>
          </w:tcPr>
          <w:p w14:paraId="46D3B8D3"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5000</w:t>
            </w:r>
          </w:p>
        </w:tc>
      </w:tr>
      <w:tr w:rsidR="00335489" w:rsidRPr="000E555D" w14:paraId="6C5F3792" w14:textId="77777777" w:rsidTr="00006DC4">
        <w:tc>
          <w:tcPr>
            <w:tcW w:w="4785" w:type="dxa"/>
            <w:tcBorders>
              <w:top w:val="single" w:sz="4" w:space="0" w:color="auto"/>
              <w:left w:val="single" w:sz="4" w:space="0" w:color="auto"/>
              <w:bottom w:val="single" w:sz="4" w:space="0" w:color="auto"/>
              <w:right w:val="single" w:sz="4" w:space="0" w:color="auto"/>
            </w:tcBorders>
            <w:hideMark/>
          </w:tcPr>
          <w:p w14:paraId="46CEC795"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Массовая доля серы не более (%)</w:t>
            </w:r>
          </w:p>
        </w:tc>
        <w:tc>
          <w:tcPr>
            <w:tcW w:w="1135" w:type="dxa"/>
            <w:tcBorders>
              <w:top w:val="single" w:sz="4" w:space="0" w:color="auto"/>
              <w:left w:val="single" w:sz="4" w:space="0" w:color="auto"/>
              <w:bottom w:val="single" w:sz="4" w:space="0" w:color="auto"/>
              <w:right w:val="single" w:sz="4" w:space="0" w:color="auto"/>
            </w:tcBorders>
            <w:hideMark/>
          </w:tcPr>
          <w:p w14:paraId="05CB894E"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0,3</w:t>
            </w:r>
          </w:p>
        </w:tc>
      </w:tr>
      <w:tr w:rsidR="00335489" w:rsidRPr="000E555D" w14:paraId="39181F7B" w14:textId="77777777" w:rsidTr="00006DC4">
        <w:tc>
          <w:tcPr>
            <w:tcW w:w="4785" w:type="dxa"/>
            <w:tcBorders>
              <w:top w:val="single" w:sz="4" w:space="0" w:color="auto"/>
              <w:left w:val="single" w:sz="4" w:space="0" w:color="auto"/>
              <w:bottom w:val="single" w:sz="4" w:space="0" w:color="auto"/>
              <w:right w:val="single" w:sz="4" w:space="0" w:color="auto"/>
            </w:tcBorders>
            <w:hideMark/>
          </w:tcPr>
          <w:p w14:paraId="1BE3CBC2"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Влага, не более (%)</w:t>
            </w:r>
          </w:p>
        </w:tc>
        <w:tc>
          <w:tcPr>
            <w:tcW w:w="1135" w:type="dxa"/>
            <w:tcBorders>
              <w:top w:val="single" w:sz="4" w:space="0" w:color="auto"/>
              <w:left w:val="single" w:sz="4" w:space="0" w:color="auto"/>
              <w:bottom w:val="single" w:sz="4" w:space="0" w:color="auto"/>
              <w:right w:val="single" w:sz="4" w:space="0" w:color="auto"/>
            </w:tcBorders>
            <w:hideMark/>
          </w:tcPr>
          <w:p w14:paraId="0D0CA4BA"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23</w:t>
            </w:r>
          </w:p>
        </w:tc>
      </w:tr>
      <w:tr w:rsidR="00335489" w:rsidRPr="000E555D" w14:paraId="43EFBA5B" w14:textId="77777777" w:rsidTr="00006DC4">
        <w:tc>
          <w:tcPr>
            <w:tcW w:w="4785" w:type="dxa"/>
            <w:tcBorders>
              <w:top w:val="single" w:sz="4" w:space="0" w:color="auto"/>
              <w:left w:val="single" w:sz="4" w:space="0" w:color="auto"/>
              <w:bottom w:val="single" w:sz="4" w:space="0" w:color="auto"/>
              <w:right w:val="single" w:sz="4" w:space="0" w:color="auto"/>
            </w:tcBorders>
            <w:hideMark/>
          </w:tcPr>
          <w:p w14:paraId="6D7C7617"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Зольность, не более (%)</w:t>
            </w:r>
          </w:p>
        </w:tc>
        <w:tc>
          <w:tcPr>
            <w:tcW w:w="1135" w:type="dxa"/>
            <w:tcBorders>
              <w:top w:val="single" w:sz="4" w:space="0" w:color="auto"/>
              <w:left w:val="single" w:sz="4" w:space="0" w:color="auto"/>
              <w:bottom w:val="single" w:sz="4" w:space="0" w:color="auto"/>
              <w:right w:val="single" w:sz="4" w:space="0" w:color="auto"/>
            </w:tcBorders>
            <w:hideMark/>
          </w:tcPr>
          <w:p w14:paraId="5ACB4A56"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4,5</w:t>
            </w:r>
          </w:p>
        </w:tc>
      </w:tr>
      <w:tr w:rsidR="00335489" w:rsidRPr="000E555D" w14:paraId="28F4C8D2" w14:textId="77777777" w:rsidTr="00006DC4">
        <w:tc>
          <w:tcPr>
            <w:tcW w:w="4785" w:type="dxa"/>
            <w:tcBorders>
              <w:top w:val="single" w:sz="4" w:space="0" w:color="auto"/>
              <w:left w:val="single" w:sz="4" w:space="0" w:color="auto"/>
              <w:bottom w:val="single" w:sz="4" w:space="0" w:color="auto"/>
              <w:right w:val="single" w:sz="4" w:space="0" w:color="auto"/>
            </w:tcBorders>
            <w:hideMark/>
          </w:tcPr>
          <w:p w14:paraId="5ECD0B39"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Массовая доля хлора, не более (%)</w:t>
            </w:r>
          </w:p>
        </w:tc>
        <w:tc>
          <w:tcPr>
            <w:tcW w:w="1135" w:type="dxa"/>
            <w:tcBorders>
              <w:top w:val="single" w:sz="4" w:space="0" w:color="auto"/>
              <w:left w:val="single" w:sz="4" w:space="0" w:color="auto"/>
              <w:bottom w:val="single" w:sz="4" w:space="0" w:color="auto"/>
              <w:right w:val="single" w:sz="4" w:space="0" w:color="auto"/>
            </w:tcBorders>
            <w:hideMark/>
          </w:tcPr>
          <w:p w14:paraId="7B34858F"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0,03</w:t>
            </w:r>
          </w:p>
        </w:tc>
      </w:tr>
      <w:tr w:rsidR="00335489" w:rsidRPr="000E555D" w14:paraId="62E4D984" w14:textId="77777777" w:rsidTr="00006DC4">
        <w:tc>
          <w:tcPr>
            <w:tcW w:w="4785" w:type="dxa"/>
            <w:tcBorders>
              <w:top w:val="single" w:sz="4" w:space="0" w:color="auto"/>
              <w:left w:val="single" w:sz="4" w:space="0" w:color="auto"/>
              <w:bottom w:val="single" w:sz="4" w:space="0" w:color="auto"/>
              <w:right w:val="single" w:sz="4" w:space="0" w:color="auto"/>
            </w:tcBorders>
            <w:hideMark/>
          </w:tcPr>
          <w:p w14:paraId="51C8DC28"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Массовая доля мышьяка, не более (%)</w:t>
            </w:r>
          </w:p>
        </w:tc>
        <w:tc>
          <w:tcPr>
            <w:tcW w:w="1135" w:type="dxa"/>
            <w:tcBorders>
              <w:top w:val="single" w:sz="4" w:space="0" w:color="auto"/>
              <w:left w:val="single" w:sz="4" w:space="0" w:color="auto"/>
              <w:bottom w:val="single" w:sz="4" w:space="0" w:color="auto"/>
              <w:right w:val="single" w:sz="4" w:space="0" w:color="auto"/>
            </w:tcBorders>
            <w:hideMark/>
          </w:tcPr>
          <w:p w14:paraId="21B2C965" w14:textId="77777777" w:rsidR="00335489" w:rsidRPr="000E555D" w:rsidRDefault="00335489" w:rsidP="00006DC4">
            <w:pPr>
              <w:spacing w:after="0" w:line="240" w:lineRule="auto"/>
              <w:jc w:val="both"/>
              <w:rPr>
                <w:rFonts w:ascii="Times New Roman" w:eastAsia="Times New Roman" w:hAnsi="Times New Roman" w:cs="Times New Roman"/>
                <w:sz w:val="24"/>
                <w:lang w:eastAsia="ru-RU"/>
              </w:rPr>
            </w:pPr>
            <w:r w:rsidRPr="000E555D">
              <w:rPr>
                <w:rFonts w:ascii="Times New Roman" w:eastAsia="Times New Roman" w:hAnsi="Times New Roman" w:cs="Times New Roman"/>
                <w:sz w:val="24"/>
                <w:lang w:eastAsia="ru-RU"/>
              </w:rPr>
              <w:t>0,02</w:t>
            </w:r>
          </w:p>
        </w:tc>
      </w:tr>
    </w:tbl>
    <w:p w14:paraId="00799524" w14:textId="77777777" w:rsidR="00335489" w:rsidRPr="0049013E" w:rsidRDefault="00335489" w:rsidP="00335489">
      <w:pPr>
        <w:spacing w:after="0" w:line="240" w:lineRule="auto"/>
        <w:ind w:firstLine="709"/>
        <w:jc w:val="center"/>
        <w:rPr>
          <w:rFonts w:ascii="Times New Roman" w:eastAsia="Times New Roman" w:hAnsi="Times New Roman" w:cs="Times New Roman"/>
          <w:b/>
          <w:sz w:val="24"/>
          <w:szCs w:val="24"/>
          <w:lang w:eastAsia="ru-RU"/>
        </w:rPr>
      </w:pPr>
    </w:p>
    <w:p w14:paraId="535B470A" w14:textId="77777777" w:rsidR="00335489" w:rsidRPr="000E555D" w:rsidRDefault="00335489" w:rsidP="00335489">
      <w:pPr>
        <w:spacing w:after="0" w:line="240" w:lineRule="auto"/>
        <w:jc w:val="both"/>
        <w:rPr>
          <w:rFonts w:ascii="Times New Roman" w:eastAsia="Times New Roman" w:hAnsi="Times New Roman" w:cs="Times New Roman"/>
          <w:b/>
          <w:sz w:val="24"/>
          <w:szCs w:val="24"/>
          <w:lang w:eastAsia="ru-RU"/>
        </w:rPr>
      </w:pPr>
      <w:r w:rsidRPr="000E555D">
        <w:rPr>
          <w:rFonts w:ascii="Times New Roman" w:eastAsia="Times New Roman" w:hAnsi="Times New Roman" w:cs="Times New Roman"/>
          <w:sz w:val="24"/>
          <w:szCs w:val="24"/>
          <w:lang w:eastAsia="ru-RU"/>
        </w:rPr>
        <w:t>Соответствие ГОСТ 32464-2013.</w:t>
      </w:r>
    </w:p>
    <w:p w14:paraId="6FC136FA" w14:textId="77777777" w:rsidR="00335489" w:rsidRPr="000E555D" w:rsidRDefault="00335489" w:rsidP="00335489">
      <w:pPr>
        <w:spacing w:after="0" w:line="240" w:lineRule="auto"/>
        <w:jc w:val="both"/>
        <w:rPr>
          <w:rFonts w:ascii="Times New Roman" w:eastAsia="Times New Roman" w:hAnsi="Times New Roman" w:cs="Times New Roman"/>
          <w:sz w:val="24"/>
          <w:szCs w:val="24"/>
          <w:lang w:eastAsia="ru-RU"/>
        </w:rPr>
      </w:pPr>
      <w:r w:rsidRPr="000E555D">
        <w:rPr>
          <w:rFonts w:ascii="Times New Roman" w:eastAsia="Times New Roman" w:hAnsi="Times New Roman" w:cs="Times New Roman"/>
          <w:b/>
          <w:sz w:val="24"/>
          <w:szCs w:val="24"/>
          <w:lang w:eastAsia="ru-RU"/>
        </w:rPr>
        <w:t xml:space="preserve">Требования к размерам: </w:t>
      </w:r>
      <w:r w:rsidRPr="000E555D">
        <w:rPr>
          <w:rFonts w:ascii="Times New Roman" w:eastAsia="Times New Roman" w:hAnsi="Times New Roman" w:cs="Times New Roman"/>
          <w:sz w:val="24"/>
          <w:szCs w:val="24"/>
          <w:lang w:eastAsia="ru-RU"/>
        </w:rPr>
        <w:t>размер кусков должен соответствовать требованиям ГОСТ 19242-73 «Классификация углей по размеру кусков»: фракция 50-300 мм.</w:t>
      </w:r>
    </w:p>
    <w:p w14:paraId="62671326" w14:textId="77777777" w:rsidR="00335489" w:rsidRPr="000E555D" w:rsidRDefault="00335489" w:rsidP="00335489">
      <w:pPr>
        <w:spacing w:after="0" w:line="240" w:lineRule="auto"/>
        <w:jc w:val="both"/>
        <w:rPr>
          <w:rFonts w:ascii="Times New Roman" w:eastAsia="Times New Roman" w:hAnsi="Times New Roman" w:cs="Times New Roman"/>
          <w:b/>
          <w:sz w:val="24"/>
          <w:szCs w:val="24"/>
          <w:lang w:eastAsia="ru-RU"/>
        </w:rPr>
      </w:pPr>
      <w:r w:rsidRPr="000E555D">
        <w:rPr>
          <w:rFonts w:ascii="Times New Roman" w:eastAsia="Times New Roman" w:hAnsi="Times New Roman" w:cs="Times New Roman"/>
          <w:b/>
          <w:sz w:val="24"/>
          <w:szCs w:val="24"/>
          <w:lang w:eastAsia="ru-RU"/>
        </w:rPr>
        <w:t xml:space="preserve">Требования безопасности согласно: </w:t>
      </w:r>
      <w:bookmarkStart w:id="354" w:name="_Hlk531681272"/>
      <w:r w:rsidRPr="000E555D">
        <w:rPr>
          <w:rFonts w:ascii="Times New Roman" w:eastAsia="Times New Roman" w:hAnsi="Times New Roman" w:cs="Times New Roman"/>
          <w:sz w:val="24"/>
          <w:szCs w:val="24"/>
          <w:lang w:eastAsia="ru-RU"/>
        </w:rPr>
        <w:t>ГОСТ 32464-2013.</w:t>
      </w:r>
      <w:bookmarkEnd w:id="354"/>
    </w:p>
    <w:p w14:paraId="5E47C851" w14:textId="77777777" w:rsidR="004E43AC" w:rsidRDefault="004E43AC" w:rsidP="00470565">
      <w:pPr>
        <w:spacing w:after="0" w:line="240" w:lineRule="auto"/>
        <w:jc w:val="both"/>
        <w:rPr>
          <w:rFonts w:ascii="Times New Roman" w:hAnsi="Times New Roman" w:cs="Times New Roman"/>
          <w:sz w:val="24"/>
          <w:szCs w:val="24"/>
        </w:rPr>
      </w:pPr>
    </w:p>
    <w:p w14:paraId="038F73E8" w14:textId="77777777" w:rsidR="00057E4F" w:rsidRDefault="00057E4F" w:rsidP="00470565">
      <w:pPr>
        <w:spacing w:after="0" w:line="240" w:lineRule="auto"/>
        <w:jc w:val="both"/>
        <w:rPr>
          <w:rFonts w:ascii="Times New Roman" w:hAnsi="Times New Roman" w:cs="Times New Roman"/>
          <w:sz w:val="24"/>
          <w:szCs w:val="24"/>
        </w:rPr>
      </w:pPr>
    </w:p>
    <w:p w14:paraId="315E42CE" w14:textId="77777777" w:rsidR="00057E4F" w:rsidRPr="00470565" w:rsidRDefault="00057E4F" w:rsidP="00470565">
      <w:pPr>
        <w:spacing w:after="0" w:line="240" w:lineRule="auto"/>
        <w:jc w:val="both"/>
        <w:rPr>
          <w:rFonts w:ascii="Times New Roman" w:hAnsi="Times New Roman" w:cs="Times New Roman"/>
          <w:sz w:val="24"/>
          <w:szCs w:val="24"/>
        </w:rPr>
      </w:pPr>
    </w:p>
    <w:p w14:paraId="49D7193B" w14:textId="77777777" w:rsidR="00B351BA" w:rsidRPr="004E43AC" w:rsidRDefault="00B351BA" w:rsidP="004E43AC">
      <w:pPr>
        <w:spacing w:after="0" w:line="240" w:lineRule="auto"/>
        <w:ind w:firstLine="851"/>
        <w:rPr>
          <w:rFonts w:ascii="Times New Roman" w:eastAsia="Times New Roman" w:hAnsi="Times New Roman" w:cs="Times New Roman"/>
          <w:b/>
          <w:bCs/>
          <w:sz w:val="24"/>
          <w:szCs w:val="24"/>
          <w:lang w:eastAsia="ru-RU"/>
        </w:rPr>
      </w:pPr>
    </w:p>
    <w:p w14:paraId="305E97A3"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55" w:name="_Toc536175873"/>
      <w:bookmarkStart w:id="356" w:name="_Toc24982410"/>
      <w:bookmarkEnd w:id="353"/>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55"/>
      <w:bookmarkEnd w:id="356"/>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57" w:name="_Toc483302538"/>
            <w:bookmarkStart w:id="358" w:name="_Toc483316572"/>
            <w:bookmarkStart w:id="359" w:name="_Toc491095923"/>
            <w:r w:rsidRPr="00DB38B7">
              <w:rPr>
                <w:rFonts w:ascii="Times New Roman" w:hAnsi="Times New Roman"/>
                <w:sz w:val="24"/>
                <w:szCs w:val="24"/>
                <w:lang w:eastAsia="ar-SA"/>
              </w:rPr>
              <w:t>о проведении конкурентных переговоров</w:t>
            </w:r>
            <w:bookmarkEnd w:id="357"/>
            <w:bookmarkEnd w:id="358"/>
            <w:bookmarkEnd w:id="359"/>
          </w:p>
          <w:p w14:paraId="104B3571" w14:textId="1799A91C" w:rsidR="00DB38B7" w:rsidRPr="00DB38B7" w:rsidRDefault="00DB38B7" w:rsidP="00DB38B7">
            <w:pPr>
              <w:rPr>
                <w:rFonts w:ascii="Times New Roman" w:hAnsi="Times New Roman"/>
                <w:sz w:val="24"/>
                <w:szCs w:val="24"/>
                <w:lang w:eastAsia="ar-SA"/>
              </w:rPr>
            </w:pPr>
            <w:bookmarkStart w:id="360" w:name="_Toc483302539"/>
            <w:bookmarkStart w:id="361" w:name="_Toc483316573"/>
            <w:bookmarkStart w:id="362"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BE7918">
              <w:rPr>
                <w:rFonts w:ascii="Times New Roman" w:hAnsi="Times New Roman"/>
                <w:sz w:val="24"/>
                <w:szCs w:val="24"/>
                <w:lang w:eastAsia="ar-SA"/>
              </w:rPr>
              <w:t>угля марки 3БПК</w:t>
            </w:r>
            <w:bookmarkEnd w:id="360"/>
            <w:bookmarkEnd w:id="361"/>
            <w:bookmarkEnd w:id="362"/>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138EE687" w14:textId="720BB4AD" w:rsidR="00DB38B7" w:rsidRPr="00DB38B7" w:rsidRDefault="00622FDD"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 xml:space="preserve"> </w:t>
      </w:r>
      <w:r w:rsidR="00DB38B7" w:rsidRPr="00DB38B7">
        <w:rPr>
          <w:rFonts w:ascii="Times New Roman" w:eastAsia="Times New Roman" w:hAnsi="Times New Roman"/>
          <w:sz w:val="24"/>
          <w:szCs w:val="20"/>
          <w:lang w:eastAsia="ar-SA"/>
        </w:rPr>
        <w:t>«_____»_______________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141B7FA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5"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поставки</w:t>
      </w:r>
      <w:r w:rsidRPr="00DB38B7">
        <w:rPr>
          <w:rFonts w:ascii="Times New Roman" w:eastAsia="Times New Roman" w:hAnsi="Times New Roman" w:cs="Times New Roman"/>
          <w:sz w:val="24"/>
          <w:szCs w:val="24"/>
          <w:lang w:eastAsia="ar-SA"/>
        </w:rPr>
        <w:t xml:space="preserve"> </w:t>
      </w:r>
      <w:r w:rsidR="00335489">
        <w:rPr>
          <w:rFonts w:ascii="Times New Roman" w:hAnsi="Times New Roman"/>
          <w:sz w:val="24"/>
          <w:szCs w:val="24"/>
          <w:lang w:eastAsia="ar-SA"/>
        </w:rPr>
        <w:t>угля марки 3БПК</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зарегистрированное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68524AE5"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eastAsia="Times New Roman" w:hAnsi="Times New Roman" w:cs="Times New Roman"/>
          <w:snapToGrid w:val="0"/>
          <w:sz w:val="24"/>
          <w:szCs w:val="24"/>
          <w:lang w:eastAsia="ru-RU"/>
        </w:rPr>
        <w:t xml:space="preserve">поставки </w:t>
      </w:r>
      <w:r w:rsidR="00335489">
        <w:rPr>
          <w:rFonts w:ascii="Times New Roman" w:hAnsi="Times New Roman"/>
          <w:sz w:val="24"/>
          <w:szCs w:val="24"/>
          <w:lang w:eastAsia="ar-SA"/>
        </w:rPr>
        <w:t>угля марки 3БПК</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Коммерческое предложение (форма 1) – на ____ л.;</w:t>
      </w:r>
    </w:p>
    <w:p w14:paraId="1F905E68"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0090776D" w:rsidRPr="0090776D">
        <w:rPr>
          <w:rFonts w:ascii="Times New Roman" w:eastAsia="Calibri" w:hAnsi="Times New Roman" w:cs="Times New Roman"/>
          <w:sz w:val="24"/>
          <w:szCs w:val="24"/>
          <w:lang w:eastAsia="ar-SA"/>
        </w:rPr>
        <w:t>Техническое</w:t>
      </w:r>
      <w:r w:rsidR="0090776D" w:rsidRPr="0090776D">
        <w:rPr>
          <w:rFonts w:ascii="Times New Roman" w:eastAsia="Times New Roman" w:hAnsi="Times New Roman" w:cs="Times New Roman"/>
          <w:bCs/>
          <w:sz w:val="24"/>
          <w:szCs w:val="24"/>
          <w:lang w:eastAsia="ar-SA"/>
        </w:rPr>
        <w:t xml:space="preserve"> предложение</w:t>
      </w:r>
      <w:r w:rsidR="0090776D" w:rsidRPr="0090776D">
        <w:rPr>
          <w:rFonts w:ascii="Times New Roman" w:eastAsia="Times New Roman" w:hAnsi="Times New Roman" w:cs="Times New Roman"/>
          <w:bCs/>
          <w:sz w:val="24"/>
          <w:szCs w:val="26"/>
          <w:lang w:eastAsia="ar-SA"/>
        </w:rPr>
        <w:t xml:space="preserve"> (форма </w:t>
      </w:r>
      <w:r w:rsidR="0090776D" w:rsidRPr="0090776D">
        <w:rPr>
          <w:rFonts w:ascii="Times New Roman" w:eastAsia="Times New Roman" w:hAnsi="Times New Roman" w:cs="Times New Roman"/>
          <w:bCs/>
          <w:noProof/>
          <w:sz w:val="24"/>
          <w:szCs w:val="26"/>
          <w:lang w:eastAsia="ar-SA"/>
        </w:rPr>
        <w:t>2</w:t>
      </w:r>
      <w:r w:rsidR="0090776D" w:rsidRPr="0090776D">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л.;</w:t>
      </w:r>
    </w:p>
    <w:p w14:paraId="00827089"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63" w:name="_Ref214869451"/>
      <w:r w:rsidRPr="00DB38B7">
        <w:rPr>
          <w:rFonts w:ascii="Times New Roman" w:eastAsia="Times New Roman" w:hAnsi="Times New Roman" w:cs="Times New Roman"/>
          <w:sz w:val="24"/>
          <w:szCs w:val="24"/>
          <w:lang w:eastAsia="ar-SA"/>
        </w:rPr>
        <w:t>Анкета Участника закупки (форма 3) – на ____ л.;</w:t>
      </w:r>
    </w:p>
    <w:p w14:paraId="2723E674" w14:textId="77777777" w:rsidR="00DB38B7" w:rsidRPr="00DB38B7" w:rsidRDefault="00DB38B7" w:rsidP="005361D2">
      <w:pPr>
        <w:numPr>
          <w:ilvl w:val="0"/>
          <w:numId w:val="26"/>
        </w:numPr>
        <w:tabs>
          <w:tab w:val="clear" w:pos="927"/>
          <w:tab w:val="num" w:pos="56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sidRPr="00DB38B7">
        <w:rPr>
          <w:rFonts w:ascii="Times New Roman" w:eastAsia="Times New Roman" w:hAnsi="Times New Roman" w:cs="Times New Roman"/>
          <w:sz w:val="24"/>
          <w:szCs w:val="24"/>
          <w:lang w:eastAsia="ar-SA"/>
        </w:rPr>
        <w:t xml:space="preserve"> – на ____ л.;</w:t>
      </w:r>
    </w:p>
    <w:p w14:paraId="6B69EF65" w14:textId="467F6805" w:rsidR="006E6BB2" w:rsidRDefault="006E6BB2"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Pr>
          <w:rFonts w:ascii="Times New Roman" w:eastAsia="Times New Roman" w:hAnsi="Times New Roman" w:cs="Times New Roman"/>
          <w:sz w:val="24"/>
          <w:szCs w:val="24"/>
          <w:lang w:eastAsia="ar-SA"/>
        </w:rPr>
        <w:t xml:space="preserve"> (форма 6) </w:t>
      </w:r>
      <w:r w:rsidRPr="00DB38B7">
        <w:rPr>
          <w:rFonts w:ascii="Times New Roman" w:eastAsia="Times New Roman" w:hAnsi="Times New Roman" w:cs="Times New Roman"/>
          <w:sz w:val="24"/>
          <w:szCs w:val="24"/>
          <w:lang w:eastAsia="ar-SA"/>
        </w:rPr>
        <w:t>– на ____ л</w:t>
      </w:r>
      <w:r>
        <w:rPr>
          <w:rFonts w:ascii="Times New Roman" w:eastAsia="Times New Roman" w:hAnsi="Times New Roman" w:cs="Times New Roman"/>
          <w:sz w:val="24"/>
          <w:szCs w:val="24"/>
          <w:lang w:eastAsia="ar-SA"/>
        </w:rPr>
        <w:t xml:space="preserve">. </w:t>
      </w:r>
      <w:r w:rsidRPr="006E6BB2">
        <w:rPr>
          <w:rFonts w:ascii="Times New Roman" w:eastAsia="Times New Roman" w:hAnsi="Times New Roman" w:cs="Times New Roman"/>
          <w:i/>
          <w:sz w:val="24"/>
          <w:szCs w:val="24"/>
          <w:lang w:eastAsia="ar-SA"/>
        </w:rPr>
        <w:t>(</w:t>
      </w:r>
      <w:r w:rsidRPr="006E6BB2">
        <w:rPr>
          <w:rFonts w:ascii="Times New Roman" w:hAnsi="Times New Roman"/>
          <w:i/>
          <w:sz w:val="24"/>
          <w:szCs w:val="24"/>
          <w:lang w:eastAsia="ru-RU"/>
        </w:rPr>
        <w:t>на усмотрение Участника закупки</w:t>
      </w:r>
      <w:r w:rsidRPr="006E6BB2">
        <w:rPr>
          <w:i/>
        </w:rPr>
        <w:t xml:space="preserve"> </w:t>
      </w:r>
      <w:r w:rsidRPr="006E6BB2">
        <w:rPr>
          <w:rFonts w:ascii="Times New Roman" w:hAnsi="Times New Roman"/>
          <w:i/>
          <w:sz w:val="24"/>
          <w:szCs w:val="24"/>
          <w:lang w:eastAsia="ru-RU"/>
        </w:rPr>
        <w:t>для оценки по критерию «</w:t>
      </w:r>
      <w:r w:rsidRPr="006E6BB2">
        <w:rPr>
          <w:rFonts w:ascii="Times New Roman" w:eastAsia="Times New Roman" w:hAnsi="Times New Roman" w:cs="Times New Roman"/>
          <w:bCs/>
          <w:i/>
          <w:sz w:val="24"/>
          <w:szCs w:val="24"/>
          <w:lang w:eastAsia="ru-RU"/>
        </w:rPr>
        <w:t>Обеспеченность</w:t>
      </w:r>
      <w:r w:rsidR="00F67316">
        <w:rPr>
          <w:rFonts w:ascii="Times New Roman" w:eastAsia="Times New Roman" w:hAnsi="Times New Roman" w:cs="Times New Roman"/>
          <w:bCs/>
          <w:i/>
          <w:sz w:val="24"/>
          <w:szCs w:val="24"/>
          <w:lang w:eastAsia="ru-RU"/>
        </w:rPr>
        <w:t xml:space="preserve">  Участника закупки материально-</w:t>
      </w:r>
      <w:r w:rsidRPr="006E6BB2">
        <w:rPr>
          <w:rFonts w:ascii="Times New Roman" w:eastAsia="Times New Roman" w:hAnsi="Times New Roman" w:cs="Times New Roman"/>
          <w:bCs/>
          <w:i/>
          <w:sz w:val="24"/>
          <w:szCs w:val="24"/>
          <w:lang w:eastAsia="ru-RU"/>
        </w:rPr>
        <w:t>техническими ресурсами</w:t>
      </w:r>
      <w:r w:rsidRPr="006E6BB2">
        <w:rPr>
          <w:rFonts w:ascii="Times New Roman" w:hAnsi="Times New Roman"/>
          <w:i/>
          <w:sz w:val="24"/>
          <w:szCs w:val="24"/>
          <w:lang w:eastAsia="ru-RU"/>
        </w:rPr>
        <w:t>»</w:t>
      </w:r>
      <w:r>
        <w:rPr>
          <w:rFonts w:ascii="Times New Roman" w:hAnsi="Times New Roman"/>
          <w:i/>
          <w:sz w:val="24"/>
          <w:szCs w:val="24"/>
          <w:lang w:eastAsia="ru-RU"/>
        </w:rPr>
        <w:t>);</w:t>
      </w:r>
    </w:p>
    <w:p w14:paraId="274CA9D7" w14:textId="738680EC" w:rsidR="00DB38B7" w:rsidRPr="00A10D21" w:rsidRDefault="00A10D21"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 xml:space="preserve">Справка о перечне и объемах выполнения договоров поставки </w:t>
      </w:r>
      <w:r w:rsidR="00335489">
        <w:rPr>
          <w:rFonts w:ascii="Times New Roman" w:hAnsi="Times New Roman"/>
          <w:sz w:val="24"/>
          <w:szCs w:val="24"/>
          <w:lang w:eastAsia="ar-SA"/>
        </w:rPr>
        <w:t>угля марки 3БПК</w:t>
      </w:r>
      <w:r w:rsidR="00957312" w:rsidRPr="00957312">
        <w:rPr>
          <w:rFonts w:ascii="Times New Roman" w:eastAsia="Calibri" w:hAnsi="Times New Roman" w:cs="Times New Roman"/>
          <w:sz w:val="24"/>
          <w:szCs w:val="24"/>
          <w:lang w:eastAsia="ar-SA"/>
        </w:rPr>
        <w:t xml:space="preserve"> </w:t>
      </w:r>
      <w:r w:rsidRPr="00A10D21">
        <w:rPr>
          <w:rFonts w:ascii="Times New Roman" w:eastAsia="Calibri" w:hAnsi="Times New Roman" w:cs="Times New Roman"/>
          <w:sz w:val="24"/>
          <w:szCs w:val="24"/>
          <w:lang w:eastAsia="ar-SA"/>
        </w:rPr>
        <w:t xml:space="preserve">за </w:t>
      </w:r>
      <w:r w:rsidRPr="009D6B42">
        <w:rPr>
          <w:rFonts w:ascii="Times New Roman" w:eastAsia="Calibri" w:hAnsi="Times New Roman" w:cs="Times New Roman"/>
          <w:sz w:val="24"/>
          <w:szCs w:val="24"/>
          <w:lang w:eastAsia="ar-SA"/>
        </w:rPr>
        <w:t>201</w:t>
      </w:r>
      <w:r w:rsidR="00B84F27">
        <w:rPr>
          <w:rFonts w:ascii="Times New Roman" w:eastAsia="Calibri" w:hAnsi="Times New Roman" w:cs="Times New Roman"/>
          <w:sz w:val="24"/>
          <w:szCs w:val="24"/>
          <w:lang w:eastAsia="ar-SA"/>
        </w:rPr>
        <w:t>8</w:t>
      </w:r>
      <w:r w:rsidRPr="009D6B42">
        <w:rPr>
          <w:rFonts w:ascii="Times New Roman" w:eastAsia="Calibri" w:hAnsi="Times New Roman" w:cs="Times New Roman"/>
          <w:sz w:val="24"/>
          <w:szCs w:val="24"/>
          <w:lang w:eastAsia="ar-SA"/>
        </w:rPr>
        <w:t>-201</w:t>
      </w:r>
      <w:r w:rsidR="00B84F27">
        <w:rPr>
          <w:rFonts w:ascii="Times New Roman" w:eastAsia="Calibri" w:hAnsi="Times New Roman" w:cs="Times New Roman"/>
          <w:sz w:val="24"/>
          <w:szCs w:val="24"/>
          <w:lang w:eastAsia="ar-SA"/>
        </w:rPr>
        <w:t>9</w:t>
      </w:r>
      <w:r w:rsidRPr="009D6B42">
        <w:rPr>
          <w:rFonts w:ascii="Times New Roman" w:eastAsia="Calibri" w:hAnsi="Times New Roman" w:cs="Times New Roman"/>
          <w:sz w:val="24"/>
          <w:szCs w:val="24"/>
          <w:lang w:eastAsia="ar-SA"/>
        </w:rPr>
        <w:t xml:space="preserve"> годы</w:t>
      </w:r>
      <w:r w:rsidRPr="00A10D21">
        <w:rPr>
          <w:rFonts w:ascii="Times New Roman" w:eastAsia="Calibri" w:hAnsi="Times New Roman" w:cs="Times New Roman"/>
          <w:sz w:val="24"/>
          <w:szCs w:val="24"/>
          <w:lang w:eastAsia="ar-SA"/>
        </w:rPr>
        <w:t xml:space="preserve"> </w:t>
      </w:r>
      <w:r w:rsidR="00DB38B7" w:rsidRPr="00A10D21">
        <w:rPr>
          <w:rFonts w:ascii="Times New Roman" w:eastAsia="Times New Roman" w:hAnsi="Times New Roman" w:cs="Times New Roman"/>
          <w:sz w:val="24"/>
          <w:szCs w:val="24"/>
        </w:rPr>
        <w:t>(</w:t>
      </w:r>
      <w:bookmarkEnd w:id="363"/>
      <w:r w:rsidR="00DB38B7" w:rsidRPr="00A10D21">
        <w:rPr>
          <w:rFonts w:ascii="Times New Roman" w:eastAsia="Times New Roman" w:hAnsi="Times New Roman" w:cs="Times New Roman"/>
          <w:sz w:val="24"/>
          <w:szCs w:val="24"/>
        </w:rPr>
        <w:t>форма 5)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Pr="00A10D21">
        <w:rPr>
          <w:rFonts w:ascii="Times New Roman" w:eastAsia="Times New Roman" w:hAnsi="Times New Roman" w:cs="Times New Roman"/>
          <w:bCs/>
          <w:i/>
          <w:sz w:val="24"/>
          <w:szCs w:val="24"/>
          <w:lang w:eastAsia="ru-RU"/>
        </w:rPr>
        <w:t xml:space="preserve">Опыт выполнения поставок </w:t>
      </w:r>
      <w:r w:rsidR="00335489">
        <w:rPr>
          <w:rFonts w:ascii="Times New Roman" w:hAnsi="Times New Roman"/>
          <w:sz w:val="24"/>
          <w:szCs w:val="24"/>
          <w:lang w:eastAsia="ar-SA"/>
        </w:rPr>
        <w:t>угля марки 3БПК</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313C3B01" w14:textId="0A0CC284"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64" w:name="_Hlk14445107"/>
      <w:r w:rsidRPr="00DB38B7">
        <w:rPr>
          <w:rFonts w:ascii="Times New Roman" w:eastAsia="Times New Roman" w:hAnsi="Times New Roman" w:cs="Times New Roman"/>
          <w:sz w:val="24"/>
          <w:szCs w:val="24"/>
          <w:lang w:eastAsia="ar-SA"/>
        </w:rPr>
        <w:t>– на ____ л</w:t>
      </w:r>
      <w:bookmarkEnd w:id="364"/>
      <w:r w:rsidRPr="00DB38B7">
        <w:rPr>
          <w:rFonts w:ascii="Times New Roman" w:eastAsia="Times New Roman" w:hAnsi="Times New Roman" w:cs="Times New Roman"/>
          <w:sz w:val="24"/>
          <w:szCs w:val="24"/>
          <w:lang w:eastAsia="ar-SA"/>
        </w:rPr>
        <w:t>.</w:t>
      </w:r>
      <w:r w:rsidR="00335489">
        <w:rPr>
          <w:rFonts w:ascii="Times New Roman" w:eastAsia="Times New Roman" w:hAnsi="Times New Roman" w:cs="Times New Roman"/>
          <w:sz w:val="24"/>
          <w:szCs w:val="24"/>
          <w:lang w:eastAsia="ar-SA"/>
        </w:rPr>
        <w:t xml:space="preserve"> </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489D4459" w14:textId="763ED62F"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w:t>
      </w:r>
      <w:r w:rsidR="009E6F25" w:rsidRPr="00622FDD">
        <w:rPr>
          <w:rFonts w:ascii="Times New Roman" w:eastAsia="Times New Roman" w:hAnsi="Times New Roman" w:cs="Times New Roman"/>
          <w:sz w:val="24"/>
          <w:szCs w:val="24"/>
          <w:lang w:eastAsia="ar-SA"/>
        </w:rPr>
        <w:t>я</w:t>
      </w:r>
      <w:r w:rsidRPr="00622FDD">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lastRenderedPageBreak/>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bookmarkStart w:id="365" w:name="_Hlk28431506"/>
      <w:r w:rsidRPr="00DB38B7">
        <w:rPr>
          <w:rFonts w:ascii="Times New Roman" w:eastAsia="Times New Roman" w:hAnsi="Times New Roman" w:cs="Times New Roman"/>
          <w:sz w:val="18"/>
          <w:szCs w:val="18"/>
          <w:lang w:eastAsia="ar-SA"/>
        </w:rPr>
        <w:t>3. 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ХХХ,ХХ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bookmarkEnd w:id="365"/>
    <w:p w14:paraId="56D3488D"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w:t>
      </w:r>
      <w:r w:rsidR="00470565">
        <w:rPr>
          <w:rFonts w:ascii="Times New Roman" w:eastAsia="Times New Roman" w:hAnsi="Times New Roman" w:cs="Times New Roman"/>
          <w:sz w:val="18"/>
          <w:szCs w:val="18"/>
          <w:lang w:eastAsia="ar-SA"/>
        </w:rPr>
        <w:t>ьму о подаче оферты документов.</w:t>
      </w:r>
    </w:p>
    <w:p w14:paraId="5121375F"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00D239EF" w:rsidRPr="00D239EF">
        <w:rPr>
          <w:rFonts w:ascii="Times New Roman" w:eastAsia="Times New Roman" w:hAnsi="Times New Roman" w:cs="Times New Roman"/>
          <w:b/>
          <w:sz w:val="20"/>
          <w:szCs w:val="20"/>
          <w:lang w:eastAsia="ar-SA"/>
        </w:rPr>
        <w:t xml:space="preserve"> </w:t>
      </w:r>
    </w:p>
    <w:p w14:paraId="644B9B07" w14:textId="2EA46217" w:rsidR="00470565" w:rsidRPr="009939F5" w:rsidRDefault="00D239EF"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lang w:eastAsia="ar-SA"/>
        </w:rPr>
      </w:pPr>
      <w:r w:rsidRPr="00AE0205">
        <w:rPr>
          <w:rFonts w:ascii="Times New Roman" w:eastAsia="Times New Roman" w:hAnsi="Times New Roman" w:cs="Times New Roman"/>
          <w:sz w:val="18"/>
          <w:szCs w:val="18"/>
          <w:lang w:eastAsia="ar-SA"/>
        </w:rPr>
        <w:t>6.</w:t>
      </w:r>
      <w:r w:rsidRPr="00AE0205">
        <w:rPr>
          <w:rFonts w:ascii="Times New Roman" w:eastAsia="Times New Roman" w:hAnsi="Times New Roman" w:cs="Times New Roman"/>
          <w:b/>
          <w:sz w:val="18"/>
          <w:szCs w:val="18"/>
          <w:lang w:eastAsia="ar-SA"/>
        </w:rPr>
        <w:t xml:space="preserve"> *</w:t>
      </w:r>
      <w:r w:rsidR="00622FDD" w:rsidRPr="00622FDD">
        <w:t xml:space="preserve"> </w:t>
      </w:r>
      <w:r w:rsidR="00622FDD" w:rsidRPr="009939F5">
        <w:rPr>
          <w:rFonts w:ascii="Times New Roman" w:eastAsia="Times New Roman" w:hAnsi="Times New Roman" w:cs="Times New Roman"/>
          <w:b/>
          <w:sz w:val="18"/>
          <w:szCs w:val="18"/>
          <w:lang w:eastAsia="ar-SA"/>
        </w:rPr>
        <w:t>Если</w:t>
      </w:r>
      <w:r w:rsidR="00622FDD" w:rsidRPr="00622FDD">
        <w:rPr>
          <w:rFonts w:ascii="Times New Roman" w:eastAsia="Times New Roman" w:hAnsi="Times New Roman" w:cs="Times New Roman"/>
          <w:sz w:val="18"/>
          <w:szCs w:val="18"/>
          <w:lang w:eastAsia="ar-SA"/>
        </w:rPr>
        <w:t xml:space="preserve"> Участник закупки применяет систему налогообложения, отличную от общей системы налогообложения, указывается - </w:t>
      </w:r>
      <w:r w:rsidR="00622FDD" w:rsidRPr="009939F5">
        <w:rPr>
          <w:rFonts w:ascii="Times New Roman" w:eastAsia="Times New Roman" w:hAnsi="Times New Roman" w:cs="Times New Roman"/>
          <w:b/>
          <w:sz w:val="18"/>
          <w:szCs w:val="18"/>
          <w:lang w:eastAsia="ar-SA"/>
        </w:rPr>
        <w:t>НДС не облагается.</w:t>
      </w:r>
      <w:r w:rsidR="00622FDD" w:rsidRPr="00622FDD">
        <w:rPr>
          <w:rFonts w:ascii="Times New Roman" w:eastAsia="Times New Roman" w:hAnsi="Times New Roman" w:cs="Times New Roman"/>
          <w:sz w:val="18"/>
          <w:szCs w:val="18"/>
          <w:lang w:eastAsia="ar-SA"/>
        </w:rPr>
        <w:t xml:space="preserve"> </w:t>
      </w:r>
      <w:r w:rsidR="00622FDD" w:rsidRPr="009939F5">
        <w:rPr>
          <w:rFonts w:ascii="Times New Roman" w:eastAsia="Times New Roman" w:hAnsi="Times New Roman" w:cs="Times New Roman"/>
          <w:b/>
          <w:sz w:val="18"/>
          <w:szCs w:val="18"/>
          <w:lang w:eastAsia="ar-SA"/>
        </w:rPr>
        <w:t>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68F0145"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7307A33"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9CCD0F6"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66" w:name="_Toc395195686"/>
      <w:bookmarkStart w:id="367" w:name="_Toc429079289"/>
      <w:bookmarkStart w:id="368" w:name="_Toc491095925"/>
      <w:bookmarkStart w:id="369" w:name="_Toc24982194"/>
      <w:bookmarkStart w:id="370" w:name="_Toc24982411"/>
      <w:bookmarkStart w:id="371" w:name="_Ref55336334"/>
      <w:bookmarkStart w:id="372"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90776D">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73" w:name="_Ref214868178"/>
      <w:bookmarkEnd w:id="366"/>
      <w:bookmarkEnd w:id="367"/>
      <w:bookmarkEnd w:id="368"/>
      <w:bookmarkEnd w:id="369"/>
      <w:bookmarkEnd w:id="370"/>
    </w:p>
    <w:bookmarkEnd w:id="373"/>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90776D">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г.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п/п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77777777"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измерения, </w:t>
            </w:r>
            <w:proofErr w:type="spellStart"/>
            <w:r w:rsidRPr="005118DA">
              <w:rPr>
                <w:rFonts w:ascii="Times New Roman" w:eastAsia="Times New Roman" w:hAnsi="Times New Roman" w:cs="Times New Roman"/>
                <w:snapToGrid w:val="0"/>
                <w:sz w:val="24"/>
                <w:szCs w:val="24"/>
                <w:lang w:eastAsia="ru-RU"/>
              </w:rPr>
              <w:t>руб.коп</w:t>
            </w:r>
            <w:proofErr w:type="spellEnd"/>
            <w:r w:rsidRPr="005118DA">
              <w:rPr>
                <w:rFonts w:ascii="Times New Roman" w:eastAsia="Times New Roman" w:hAnsi="Times New Roman" w:cs="Times New Roman"/>
                <w:snapToGrid w:val="0"/>
                <w:sz w:val="24"/>
                <w:szCs w:val="24"/>
                <w:lang w:eastAsia="ru-RU"/>
              </w:rPr>
              <w:t>.,</w:t>
            </w:r>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т.ч.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r w:rsidRPr="005118DA">
              <w:rPr>
                <w:rFonts w:ascii="Times New Roman" w:eastAsia="Calibri" w:hAnsi="Times New Roman" w:cs="Times New Roman"/>
              </w:rPr>
              <w:t>руб.коп</w:t>
            </w:r>
            <w:proofErr w:type="spellEnd"/>
            <w:r w:rsidRPr="005118DA">
              <w:rPr>
                <w:rFonts w:ascii="Times New Roman" w:eastAsia="Calibri" w:hAnsi="Times New Roman" w:cs="Times New Roman"/>
              </w:rPr>
              <w:t>.,</w:t>
            </w:r>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в т.ч.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8235C8">
        <w:trPr>
          <w:trHeight w:val="1717"/>
        </w:trPr>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117A8B">
            <w:pPr>
              <w:numPr>
                <w:ilvl w:val="0"/>
                <w:numId w:val="23"/>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5118DA">
              <w:rPr>
                <w:rFonts w:ascii="Times New Roman" w:hAnsi="Times New Roman" w:cs="Times New Roman"/>
                <w:i/>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r w:rsidRPr="005118DA">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6BCEDBCD" w:rsidR="00E12959" w:rsidRPr="005118DA" w:rsidRDefault="00335489"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5000</w:t>
            </w: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E518C" w:rsidRPr="005118DA" w14:paraId="3B72ACCA" w14:textId="77777777" w:rsidTr="00006DC4">
        <w:trPr>
          <w:trHeight w:val="361"/>
        </w:trPr>
        <w:tc>
          <w:tcPr>
            <w:tcW w:w="5246" w:type="dxa"/>
            <w:gridSpan w:val="4"/>
            <w:tcBorders>
              <w:top w:val="single" w:sz="4" w:space="0" w:color="000000"/>
              <w:left w:val="single" w:sz="4" w:space="0" w:color="000000"/>
              <w:bottom w:val="single" w:sz="4" w:space="0" w:color="000000"/>
            </w:tcBorders>
            <w:shd w:val="clear" w:color="auto" w:fill="auto"/>
            <w:vAlign w:val="center"/>
          </w:tcPr>
          <w:p w14:paraId="72D73F73" w14:textId="71068BA8" w:rsidR="000E518C" w:rsidRPr="005118DA" w:rsidRDefault="000E518C" w:rsidP="00545B3E">
            <w:pPr>
              <w:tabs>
                <w:tab w:val="left" w:pos="6987"/>
              </w:tabs>
              <w:suppressAutoHyphens/>
              <w:jc w:val="center"/>
              <w:rPr>
                <w:rFonts w:ascii="Times New Roman" w:hAnsi="Times New Roman" w:cs="Times New Roman"/>
                <w:sz w:val="24"/>
                <w:szCs w:val="24"/>
                <w:lang w:eastAsia="ar-SA"/>
              </w:rPr>
            </w:pPr>
            <w:r w:rsidRPr="00335489">
              <w:rPr>
                <w:rFonts w:ascii="Times New Roman" w:hAnsi="Times New Roman" w:cs="Times New Roman"/>
                <w:b/>
              </w:rPr>
              <w:t>Итого</w:t>
            </w:r>
          </w:p>
        </w:tc>
        <w:tc>
          <w:tcPr>
            <w:tcW w:w="850" w:type="dxa"/>
            <w:tcBorders>
              <w:top w:val="single" w:sz="4" w:space="0" w:color="000000"/>
              <w:left w:val="single" w:sz="4" w:space="0" w:color="000000"/>
              <w:bottom w:val="single" w:sz="4" w:space="0" w:color="000000"/>
            </w:tcBorders>
            <w:shd w:val="clear" w:color="auto" w:fill="auto"/>
            <w:vAlign w:val="center"/>
          </w:tcPr>
          <w:p w14:paraId="46AA00C9" w14:textId="24AC841F" w:rsidR="000E518C" w:rsidRDefault="000E518C"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5000</w:t>
            </w:r>
          </w:p>
        </w:tc>
        <w:tc>
          <w:tcPr>
            <w:tcW w:w="2268" w:type="dxa"/>
            <w:tcBorders>
              <w:top w:val="single" w:sz="4" w:space="0" w:color="000000"/>
              <w:left w:val="single" w:sz="4" w:space="0" w:color="000000"/>
              <w:bottom w:val="single" w:sz="4" w:space="0" w:color="000000"/>
            </w:tcBorders>
            <w:shd w:val="clear" w:color="auto" w:fill="auto"/>
            <w:vAlign w:val="center"/>
          </w:tcPr>
          <w:p w14:paraId="02ECE8FA" w14:textId="0BAC1C61"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27D03" w14:textId="77777777"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r w:rsidR="000E518C" w:rsidRPr="005118DA" w14:paraId="7D1749A6" w14:textId="77777777" w:rsidTr="00006DC4">
        <w:trPr>
          <w:trHeight w:val="361"/>
        </w:trPr>
        <w:tc>
          <w:tcPr>
            <w:tcW w:w="5246" w:type="dxa"/>
            <w:gridSpan w:val="4"/>
            <w:tcBorders>
              <w:top w:val="single" w:sz="4" w:space="0" w:color="000000"/>
              <w:left w:val="single" w:sz="4" w:space="0" w:color="000000"/>
              <w:bottom w:val="single" w:sz="4" w:space="0" w:color="000000"/>
            </w:tcBorders>
            <w:shd w:val="clear" w:color="auto" w:fill="auto"/>
            <w:vAlign w:val="center"/>
          </w:tcPr>
          <w:p w14:paraId="3774D28E" w14:textId="159588C4" w:rsidR="000E518C" w:rsidRPr="005118DA" w:rsidRDefault="000E518C" w:rsidP="00545B3E">
            <w:pPr>
              <w:tabs>
                <w:tab w:val="left" w:pos="6987"/>
              </w:tabs>
              <w:suppressAutoHyphens/>
              <w:jc w:val="center"/>
              <w:rPr>
                <w:rFonts w:ascii="Times New Roman" w:hAnsi="Times New Roman" w:cs="Times New Roman"/>
                <w:sz w:val="24"/>
                <w:szCs w:val="24"/>
                <w:lang w:eastAsia="ar-SA"/>
              </w:rPr>
            </w:pPr>
            <w:r w:rsidRPr="00335489">
              <w:rPr>
                <w:rFonts w:ascii="Times New Roman" w:hAnsi="Times New Roman" w:cs="Times New Roman"/>
                <w:b/>
              </w:rPr>
              <w:t xml:space="preserve">В том числе НДС </w:t>
            </w:r>
            <w:r w:rsidRPr="00335489">
              <w:rPr>
                <w:rFonts w:ascii="Times New Roman" w:hAnsi="Times New Roman" w:cs="Times New Roman"/>
                <w:sz w:val="20"/>
                <w:szCs w:val="20"/>
              </w:rPr>
              <w:t xml:space="preserve"> </w:t>
            </w:r>
            <w:r w:rsidRPr="00335489">
              <w:rPr>
                <w:rFonts w:ascii="Times New Roman" w:hAnsi="Times New Roman" w:cs="Times New Roman"/>
                <w:i/>
                <w:sz w:val="20"/>
                <w:szCs w:val="20"/>
              </w:rPr>
              <w:t>(в случае, если организация не является плательщиком НДС, указывается -  НДС не облагается)</w:t>
            </w:r>
          </w:p>
        </w:tc>
        <w:tc>
          <w:tcPr>
            <w:tcW w:w="850" w:type="dxa"/>
            <w:tcBorders>
              <w:top w:val="single" w:sz="4" w:space="0" w:color="000000"/>
              <w:left w:val="single" w:sz="4" w:space="0" w:color="000000"/>
              <w:bottom w:val="single" w:sz="4" w:space="0" w:color="000000"/>
            </w:tcBorders>
            <w:shd w:val="clear" w:color="auto" w:fill="auto"/>
            <w:vAlign w:val="center"/>
          </w:tcPr>
          <w:p w14:paraId="17BE5E77" w14:textId="2E2D5357" w:rsidR="000E518C" w:rsidRDefault="000E518C"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2268" w:type="dxa"/>
            <w:tcBorders>
              <w:top w:val="single" w:sz="4" w:space="0" w:color="000000"/>
              <w:left w:val="single" w:sz="4" w:space="0" w:color="000000"/>
              <w:bottom w:val="single" w:sz="4" w:space="0" w:color="000000"/>
            </w:tcBorders>
            <w:shd w:val="clear" w:color="auto" w:fill="auto"/>
            <w:vAlign w:val="center"/>
          </w:tcPr>
          <w:p w14:paraId="7D3ABCA4" w14:textId="779E16D4" w:rsidR="000E518C"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3CF5F" w14:textId="77777777" w:rsidR="000E518C" w:rsidRPr="005118DA" w:rsidRDefault="000E518C"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59D2B4D5" w14:textId="31639F69" w:rsidR="005A79E8" w:rsidRPr="0052620D" w:rsidRDefault="00335489" w:rsidP="005A79E8">
      <w:pPr>
        <w:suppressAutoHyphens/>
        <w:spacing w:after="0" w:line="240" w:lineRule="auto"/>
        <w:ind w:right="-2" w:firstLine="567"/>
        <w:jc w:val="both"/>
        <w:rPr>
          <w:rFonts w:ascii="Times New Roman" w:eastAsia="Times New Roman" w:hAnsi="Times New Roman" w:cs="Times New Roman"/>
          <w:lang w:eastAsia="ar-SA"/>
        </w:rPr>
      </w:pPr>
      <w:r w:rsidRPr="00335489">
        <w:rPr>
          <w:rFonts w:ascii="Times New Roman" w:eastAsia="Times New Roman" w:hAnsi="Times New Roman" w:cs="Times New Roman"/>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5A79E8" w:rsidRPr="0052620D">
        <w:rPr>
          <w:rFonts w:ascii="Times New Roman" w:eastAsia="Times New Roman" w:hAnsi="Times New Roman" w:cs="Times New Roman"/>
          <w:lang w:eastAsia="ar-SA"/>
        </w:rPr>
        <w:t xml:space="preserve">. </w:t>
      </w:r>
    </w:p>
    <w:p w14:paraId="01E42FC5" w14:textId="77777777" w:rsidR="005A79E8" w:rsidRDefault="005A79E8" w:rsidP="005A79E8">
      <w:pPr>
        <w:suppressAutoHyphens/>
        <w:spacing w:after="0" w:line="240" w:lineRule="auto"/>
        <w:ind w:right="-2"/>
        <w:jc w:val="both"/>
        <w:rPr>
          <w:rFonts w:ascii="Times New Roman" w:eastAsia="Times New Roman" w:hAnsi="Times New Roman" w:cs="Times New Roman"/>
          <w:sz w:val="24"/>
          <w:szCs w:val="24"/>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3246E7D5" w14:textId="4F42FA9C"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w:t>
      </w:r>
      <w:r w:rsidRPr="009939F5">
        <w:rPr>
          <w:rFonts w:ascii="Times New Roman" w:eastAsia="Times New Roman" w:hAnsi="Times New Roman" w:cs="Times New Roman"/>
          <w:sz w:val="24"/>
          <w:szCs w:val="24"/>
          <w:lang w:eastAsia="ar-SA"/>
        </w:rPr>
        <w:t>и</w:t>
      </w:r>
      <w:r w:rsidR="009E6F25" w:rsidRPr="009939F5">
        <w:rPr>
          <w:rFonts w:ascii="Times New Roman" w:eastAsia="Times New Roman" w:hAnsi="Times New Roman" w:cs="Times New Roman"/>
          <w:sz w:val="24"/>
          <w:szCs w:val="24"/>
          <w:lang w:eastAsia="ar-SA"/>
        </w:rPr>
        <w:t>я</w:t>
      </w:r>
      <w:r w:rsidRPr="005118DA">
        <w:rPr>
          <w:rFonts w:ascii="Times New Roman" w:eastAsia="Times New Roman" w:hAnsi="Times New Roman" w:cs="Times New Roman"/>
          <w:sz w:val="24"/>
          <w:szCs w:val="24"/>
          <w:lang w:eastAsia="ar-SA"/>
        </w:rPr>
        <w:t xml:space="preserve"> по заполнению</w:t>
      </w:r>
    </w:p>
    <w:p w14:paraId="65389431" w14:textId="77777777"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14:paraId="469A1662" w14:textId="022E6AA1" w:rsidR="00E12959" w:rsidRDefault="00E12959" w:rsidP="00E12959">
      <w:pPr>
        <w:tabs>
          <w:tab w:val="left" w:pos="284"/>
          <w:tab w:val="left" w:pos="1494"/>
        </w:tabs>
        <w:spacing w:after="0" w:line="240" w:lineRule="atLeast"/>
        <w:jc w:val="both"/>
        <w:rPr>
          <w:rFonts w:ascii="Times New Roman" w:hAnsi="Times New Roman" w:cs="Times New Roman"/>
          <w:b/>
          <w:sz w:val="18"/>
          <w:szCs w:val="18"/>
        </w:rPr>
      </w:pPr>
      <w:r w:rsidRPr="005118DA">
        <w:rPr>
          <w:rFonts w:ascii="Times New Roman" w:hAnsi="Times New Roman" w:cs="Times New Roman"/>
          <w:b/>
          <w:sz w:val="18"/>
          <w:szCs w:val="18"/>
        </w:rPr>
        <w:t xml:space="preserve">2. Участник закупки указывает </w:t>
      </w:r>
      <w:r w:rsidR="005118DA" w:rsidRPr="005118DA">
        <w:rPr>
          <w:rFonts w:ascii="Times New Roman" w:hAnsi="Times New Roman" w:cs="Times New Roman"/>
          <w:b/>
          <w:sz w:val="18"/>
          <w:szCs w:val="18"/>
        </w:rPr>
        <w:t>наименование</w:t>
      </w:r>
      <w:r w:rsidRPr="005118DA">
        <w:rPr>
          <w:rFonts w:ascii="Times New Roman" w:hAnsi="Times New Roman" w:cs="Times New Roman"/>
          <w:b/>
          <w:sz w:val="18"/>
          <w:szCs w:val="18"/>
        </w:rPr>
        <w:t xml:space="preserve"> предлагаемой </w:t>
      </w:r>
      <w:r w:rsidR="00210040" w:rsidRPr="00210040">
        <w:rPr>
          <w:rFonts w:ascii="Times New Roman" w:hAnsi="Times New Roman" w:cs="Times New Roman"/>
          <w:b/>
          <w:sz w:val="18"/>
          <w:szCs w:val="18"/>
        </w:rPr>
        <w:t>Продукции</w:t>
      </w:r>
      <w:r w:rsidRPr="00210040">
        <w:rPr>
          <w:rFonts w:ascii="Times New Roman" w:hAnsi="Times New Roman" w:cs="Times New Roman"/>
          <w:b/>
          <w:sz w:val="18"/>
          <w:szCs w:val="18"/>
        </w:rPr>
        <w:t xml:space="preserve"> на основании</w:t>
      </w:r>
      <w:r w:rsidRPr="005118DA">
        <w:rPr>
          <w:rFonts w:ascii="Times New Roman" w:hAnsi="Times New Roman" w:cs="Times New Roman"/>
          <w:b/>
          <w:sz w:val="18"/>
          <w:szCs w:val="18"/>
        </w:rPr>
        <w:t xml:space="preserve"> п.3.1 Информационной карты Документации. </w:t>
      </w:r>
    </w:p>
    <w:p w14:paraId="20598DBD" w14:textId="77777777" w:rsidR="00E12959" w:rsidRPr="005118DA"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Участник закупки указывает свое фирменное наименование (в т. ч. организационно-правовую форму) и свой адрес.</w:t>
      </w:r>
    </w:p>
    <w:p w14:paraId="269F40DC"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4. В таблице приводится расчет стоимости поставляемой продукции</w:t>
      </w:r>
      <w:r w:rsidRPr="00237168">
        <w:rPr>
          <w:rFonts w:ascii="Times New Roman" w:eastAsia="Times New Roman" w:hAnsi="Times New Roman" w:cs="Times New Roman"/>
          <w:sz w:val="18"/>
          <w:szCs w:val="18"/>
          <w:lang w:eastAsia="ar-SA"/>
        </w:rPr>
        <w:t>.</w:t>
      </w:r>
    </w:p>
    <w:p w14:paraId="4688106A" w14:textId="11035E5B"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6F0C61CB" w14:textId="676B46DF" w:rsidR="007F7DB6" w:rsidRDefault="003B76E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sidRPr="008235C8">
        <w:rPr>
          <w:rFonts w:ascii="Times New Roman" w:eastAsia="Times New Roman" w:hAnsi="Times New Roman" w:cs="Times New Roman"/>
          <w:bCs/>
          <w:sz w:val="18"/>
          <w:szCs w:val="18"/>
          <w:lang w:eastAsia="ar-SA"/>
        </w:rPr>
        <w:t>6.</w:t>
      </w:r>
      <w:r w:rsidRPr="008235C8">
        <w:t xml:space="preserve"> </w:t>
      </w:r>
      <w:r w:rsidRPr="008235C8">
        <w:rPr>
          <w:rFonts w:ascii="Times New Roman" w:eastAsia="Times New Roman" w:hAnsi="Times New Roman" w:cs="Times New Roman"/>
          <w:bCs/>
          <w:sz w:val="18"/>
          <w:szCs w:val="18"/>
          <w:lang w:eastAsia="ar-SA"/>
        </w:rPr>
        <w:t xml:space="preserve">Цена не должна превышать значение начальной (максимальной) цены, указанной в Документации </w:t>
      </w:r>
      <w:r w:rsidR="007F7DB6" w:rsidRPr="008235C8">
        <w:rPr>
          <w:rFonts w:ascii="Times New Roman" w:eastAsia="Times New Roman" w:hAnsi="Times New Roman" w:cs="Times New Roman"/>
          <w:bCs/>
          <w:sz w:val="18"/>
          <w:szCs w:val="18"/>
          <w:lang w:eastAsia="ar-SA"/>
        </w:rPr>
        <w:t>и отличатся от цены указанной в Письме о подаче оферты.</w:t>
      </w:r>
    </w:p>
    <w:p w14:paraId="5CF4F6B3" w14:textId="77777777" w:rsidR="005C366A" w:rsidRDefault="005C366A"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74" w:name="_Ref55336345"/>
      <w:bookmarkStart w:id="375" w:name="_Ref55335821"/>
      <w:bookmarkStart w:id="376" w:name="_Toc394314183"/>
      <w:bookmarkStart w:id="377" w:name="_Toc410044347"/>
      <w:bookmarkStart w:id="378" w:name="_Toc429079290"/>
      <w:bookmarkStart w:id="379" w:name="_Toc491095926"/>
      <w:bookmarkStart w:id="380" w:name="_Toc24982195"/>
      <w:bookmarkStart w:id="381" w:name="_Toc24982412"/>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90776D">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74"/>
      <w:bookmarkEnd w:id="375"/>
      <w:bookmarkEnd w:id="376"/>
      <w:bookmarkEnd w:id="377"/>
      <w:bookmarkEnd w:id="378"/>
      <w:bookmarkEnd w:id="379"/>
      <w:bookmarkEnd w:id="380"/>
      <w:bookmarkEnd w:id="381"/>
    </w:p>
    <w:p w14:paraId="2DBA3E4E" w14:textId="77777777" w:rsidR="005C366A" w:rsidRDefault="005C366A" w:rsidP="00E12959">
      <w:pPr>
        <w:suppressAutoHyphens/>
        <w:spacing w:after="0" w:line="240" w:lineRule="auto"/>
        <w:jc w:val="right"/>
        <w:rPr>
          <w:rFonts w:ascii="Times New Roman" w:eastAsia="Times New Roman" w:hAnsi="Times New Roman" w:cs="Times New Roman"/>
          <w:sz w:val="24"/>
          <w:szCs w:val="24"/>
          <w:lang w:eastAsia="ar-SA"/>
        </w:rPr>
      </w:pP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90776D">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г.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3104DFE0"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5C366A" w:rsidRPr="005C366A">
        <w:rPr>
          <w:rFonts w:ascii="Times New Roman" w:eastAsia="Times New Roman" w:hAnsi="Times New Roman"/>
          <w:sz w:val="24"/>
          <w:szCs w:val="24"/>
          <w:lang w:eastAsia="ar-SA"/>
        </w:rPr>
        <w:t>угля марки 3БПК</w:t>
      </w:r>
      <w:r w:rsidR="00B20AFF" w:rsidRPr="00B20AFF">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9889" w:type="dxa"/>
        <w:tblLayout w:type="fixed"/>
        <w:tblLook w:val="0000" w:firstRow="0" w:lastRow="0" w:firstColumn="0" w:lastColumn="0" w:noHBand="0" w:noVBand="0"/>
      </w:tblPr>
      <w:tblGrid>
        <w:gridCol w:w="675"/>
        <w:gridCol w:w="3119"/>
        <w:gridCol w:w="6095"/>
      </w:tblGrid>
      <w:tr w:rsidR="00E12959" w:rsidRPr="00B17980" w14:paraId="7668C024" w14:textId="77777777" w:rsidTr="005C366A">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3119" w:type="dxa"/>
            <w:tcBorders>
              <w:top w:val="single" w:sz="4" w:space="0" w:color="000000"/>
              <w:left w:val="single" w:sz="4" w:space="0" w:color="000000"/>
              <w:bottom w:val="single" w:sz="4" w:space="0" w:color="000000"/>
            </w:tcBorders>
            <w:shd w:val="clear" w:color="auto" w:fill="auto"/>
          </w:tcPr>
          <w:p w14:paraId="56EE6586"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5C366A">
        <w:trPr>
          <w:trHeight w:val="1635"/>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117A8B">
            <w:pPr>
              <w:numPr>
                <w:ilvl w:val="0"/>
                <w:numId w:val="20"/>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82" w:name="_Hlk529464494"/>
          </w:p>
        </w:tc>
        <w:tc>
          <w:tcPr>
            <w:tcW w:w="3119" w:type="dxa"/>
            <w:tcBorders>
              <w:top w:val="single" w:sz="4" w:space="0" w:color="000000"/>
              <w:left w:val="single" w:sz="4" w:space="0" w:color="auto"/>
              <w:bottom w:val="single" w:sz="4" w:space="0" w:color="000000"/>
            </w:tcBorders>
            <w:shd w:val="clear" w:color="auto" w:fill="auto"/>
          </w:tcPr>
          <w:p w14:paraId="379B25BC" w14:textId="5E05D17B" w:rsidR="00E12959" w:rsidRPr="005118DA" w:rsidRDefault="00E12959" w:rsidP="005C366A">
            <w:pPr>
              <w:tabs>
                <w:tab w:val="left" w:pos="0"/>
                <w:tab w:val="left" w:pos="1494"/>
              </w:tabs>
              <w:spacing w:after="0" w:line="240" w:lineRule="auto"/>
              <w:jc w:val="center"/>
              <w:rPr>
                <w:rFonts w:ascii="Times New Roman" w:hAnsi="Times New Roman" w:cs="Times New Roman"/>
                <w:i/>
                <w:sz w:val="24"/>
                <w:szCs w:val="24"/>
              </w:rPr>
            </w:pPr>
            <w:r w:rsidRPr="005C366A">
              <w:rPr>
                <w:rFonts w:ascii="Times New Roman" w:eastAsia="Calibri" w:hAnsi="Times New Roman" w:cs="Times New Roman"/>
                <w:i/>
                <w:color w:val="A6A6A6"/>
                <w:sz w:val="24"/>
                <w:szCs w:val="24"/>
              </w:rPr>
              <w:t>Заполняется согласно</w:t>
            </w:r>
            <w:r w:rsidR="006D172E" w:rsidRPr="005C366A">
              <w:rPr>
                <w:rFonts w:ascii="Times New Roman" w:eastAsia="Calibri" w:hAnsi="Times New Roman" w:cs="Times New Roman"/>
                <w:i/>
                <w:color w:val="A6A6A6"/>
                <w:sz w:val="24"/>
                <w:szCs w:val="24"/>
              </w:rPr>
              <w:t xml:space="preserve"> </w:t>
            </w:r>
            <w:r w:rsidRPr="005C366A">
              <w:rPr>
                <w:rFonts w:ascii="Times New Roman" w:eastAsia="Calibri" w:hAnsi="Times New Roman" w:cs="Times New Roman"/>
                <w:i/>
                <w:color w:val="A6A6A6"/>
                <w:sz w:val="24"/>
                <w:szCs w:val="24"/>
              </w:rPr>
              <w:t>раздела 5 Документации – «Техническое задание»</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DF859BD" w14:textId="795D770F" w:rsidR="00E12959" w:rsidRPr="005C366A" w:rsidRDefault="005C366A" w:rsidP="005C366A">
            <w:pPr>
              <w:tabs>
                <w:tab w:val="left" w:pos="0"/>
                <w:tab w:val="left" w:pos="1494"/>
              </w:tabs>
              <w:spacing w:after="0" w:line="240" w:lineRule="auto"/>
              <w:jc w:val="center"/>
              <w:rPr>
                <w:rFonts w:ascii="Times New Roman" w:eastAsia="Calibri" w:hAnsi="Times New Roman" w:cs="Times New Roman"/>
                <w:i/>
                <w:color w:val="A6A6A6"/>
                <w:sz w:val="24"/>
                <w:szCs w:val="24"/>
              </w:rPr>
            </w:pPr>
            <w:r w:rsidRPr="00950D71">
              <w:rPr>
                <w:rFonts w:ascii="Times New Roman" w:eastAsia="Calibri" w:hAnsi="Times New Roman" w:cs="Times New Roman"/>
                <w:i/>
                <w:color w:val="A6A6A6"/>
                <w:sz w:val="24"/>
                <w:szCs w:val="24"/>
              </w:rPr>
              <w:t xml:space="preserve">Указывается конкретное наименование и марка, подробные характеристики Продукции, ГОСТ и </w:t>
            </w:r>
            <w:proofErr w:type="spellStart"/>
            <w:r w:rsidRPr="00950D71">
              <w:rPr>
                <w:rFonts w:ascii="Times New Roman" w:eastAsia="Calibri" w:hAnsi="Times New Roman" w:cs="Times New Roman"/>
                <w:i/>
                <w:color w:val="A6A6A6"/>
                <w:sz w:val="24"/>
                <w:szCs w:val="24"/>
              </w:rPr>
              <w:t>т.д</w:t>
            </w:r>
            <w:proofErr w:type="spellEnd"/>
            <w:r w:rsidRPr="00950D71">
              <w:rPr>
                <w:rFonts w:ascii="Times New Roman" w:eastAsia="Calibri" w:hAnsi="Times New Roman" w:cs="Times New Roman"/>
                <w:i/>
                <w:color w:val="A6A6A6"/>
                <w:sz w:val="24"/>
                <w:szCs w:val="24"/>
              </w:rPr>
              <w:t xml:space="preserve">, значения технических и иных показателей.  </w:t>
            </w:r>
          </w:p>
        </w:tc>
      </w:tr>
      <w:bookmarkEnd w:id="382"/>
    </w:tbl>
    <w:p w14:paraId="277CE08C" w14:textId="77777777" w:rsidR="00DE38BC" w:rsidRDefault="00DE38B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7893EE98" w14:textId="77777777" w:rsidR="005C366A" w:rsidRDefault="005C366A"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43FF5187" w14:textId="28496242" w:rsidR="003D2B9C" w:rsidRPr="00DE38BC" w:rsidRDefault="005C366A"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5C366A">
        <w:rPr>
          <w:rFonts w:ascii="Times New Roman" w:eastAsia="Times New Roman" w:hAnsi="Times New Roman" w:cs="Times New Roman"/>
          <w:sz w:val="24"/>
          <w:szCs w:val="24"/>
          <w:lang w:eastAsia="ar-SA"/>
        </w:rPr>
        <w:t>Место поставки/погрузки: склад Поставщика (</w:t>
      </w:r>
      <w:r>
        <w:rPr>
          <w:rFonts w:ascii="Times New Roman" w:eastAsia="Times New Roman" w:hAnsi="Times New Roman" w:cs="Times New Roman"/>
          <w:sz w:val="24"/>
          <w:szCs w:val="24"/>
          <w:lang w:eastAsia="ar-SA"/>
        </w:rPr>
        <w:t>Грузоотправителя) в г. Мурманск, расположенный по адресу __________________________</w:t>
      </w:r>
      <w:r>
        <w:rPr>
          <w:rFonts w:ascii="Times New Roman" w:eastAsia="Times New Roman" w:hAnsi="Times New Roman" w:cs="Times New Roman"/>
          <w:bCs/>
          <w:spacing w:val="1"/>
          <w:sz w:val="24"/>
          <w:szCs w:val="24"/>
          <w:lang w:eastAsia="ar-SA"/>
        </w:rPr>
        <w:t>.</w:t>
      </w:r>
    </w:p>
    <w:p w14:paraId="34E7833B" w14:textId="77777777" w:rsidR="00E12959" w:rsidRPr="00E71AE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29D5DA19" w14:textId="03369D2F" w:rsidR="00E12959" w:rsidRPr="005118DA" w:rsidRDefault="00981BA5"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Инструкция</w:t>
      </w:r>
      <w:r w:rsidR="00E12959" w:rsidRPr="005118DA">
        <w:rPr>
          <w:rFonts w:ascii="Times New Roman" w:eastAsia="Times New Roman" w:hAnsi="Times New Roman" w:cs="Times New Roman"/>
          <w:sz w:val="24"/>
          <w:szCs w:val="24"/>
          <w:lang w:eastAsia="ar-SA"/>
        </w:rPr>
        <w:t xml:space="preserve"> по заполнению</w:t>
      </w:r>
    </w:p>
    <w:p w14:paraId="0C1CBB90" w14:textId="77777777"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4DF15096" w14:textId="45058AB8"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r w:rsidR="00E01E1F">
        <w:rPr>
          <w:rFonts w:ascii="Times New Roman" w:eastAsia="Times New Roman" w:hAnsi="Times New Roman" w:cs="Times New Roman"/>
          <w:sz w:val="18"/>
          <w:szCs w:val="18"/>
          <w:lang w:eastAsia="ar-SA"/>
        </w:rPr>
        <w:t xml:space="preserve"> Документации</w:t>
      </w:r>
      <w:r w:rsidRPr="005118DA">
        <w:rPr>
          <w:rFonts w:ascii="Times New Roman" w:eastAsia="Times New Roman" w:hAnsi="Times New Roman" w:cs="Times New Roman"/>
          <w:sz w:val="18"/>
          <w:szCs w:val="18"/>
          <w:lang w:eastAsia="ar-SA"/>
        </w:rPr>
        <w:t>.</w:t>
      </w:r>
    </w:p>
    <w:p w14:paraId="39C3E7C1" w14:textId="3C87EE7B" w:rsidR="00075F8E" w:rsidRPr="0090776D" w:rsidRDefault="005C366A" w:rsidP="00E71AEA">
      <w:pPr>
        <w:spacing w:after="0" w:line="240" w:lineRule="auto"/>
        <w:jc w:val="both"/>
        <w:rPr>
          <w:rFonts w:ascii="Times New Roman" w:eastAsia="Calibri" w:hAnsi="Times New Roman" w:cs="Times New Roman"/>
          <w:b/>
          <w:sz w:val="24"/>
          <w:szCs w:val="24"/>
        </w:rPr>
      </w:pPr>
      <w:r>
        <w:rPr>
          <w:rFonts w:ascii="Times New Roman" w:eastAsia="Times New Roman" w:hAnsi="Times New Roman" w:cs="Times New Roman"/>
          <w:b/>
          <w:sz w:val="18"/>
          <w:szCs w:val="18"/>
          <w:lang w:eastAsia="ar-SA"/>
        </w:rPr>
        <w:t xml:space="preserve">4. </w:t>
      </w:r>
      <w:r w:rsidRPr="00950D71">
        <w:rPr>
          <w:rFonts w:ascii="Times New Roman" w:eastAsia="Times New Roman" w:hAnsi="Times New Roman" w:cs="Times New Roman"/>
          <w:b/>
          <w:sz w:val="18"/>
          <w:szCs w:val="18"/>
          <w:lang w:eastAsia="ar-SA"/>
        </w:rPr>
        <w:t>В колонке «Предложение Участника закупки» у</w:t>
      </w:r>
      <w:r w:rsidRPr="00950D71">
        <w:rPr>
          <w:rFonts w:ascii="Times New Roman" w:hAnsi="Times New Roman" w:cs="Times New Roman"/>
          <w:b/>
          <w:sz w:val="18"/>
          <w:szCs w:val="18"/>
        </w:rPr>
        <w:t xml:space="preserve">казывается конкретное наименование и марка предлагаемой Продукции, на основании раздела 5 Документации – «Техническое задание», подробные характеристики Продукции, ГОСТ и </w:t>
      </w:r>
      <w:proofErr w:type="spellStart"/>
      <w:r w:rsidRPr="00950D71">
        <w:rPr>
          <w:rFonts w:ascii="Times New Roman" w:hAnsi="Times New Roman" w:cs="Times New Roman"/>
          <w:b/>
          <w:sz w:val="18"/>
          <w:szCs w:val="18"/>
        </w:rPr>
        <w:t>т.д</w:t>
      </w:r>
      <w:proofErr w:type="spellEnd"/>
      <w:r w:rsidRPr="00950D71">
        <w:rPr>
          <w:rFonts w:ascii="Times New Roman" w:hAnsi="Times New Roman" w:cs="Times New Roman"/>
          <w:b/>
          <w:sz w:val="18"/>
          <w:szCs w:val="18"/>
        </w:rPr>
        <w:t>, значения технических и иных показателей.</w:t>
      </w:r>
    </w:p>
    <w:p w14:paraId="178D8DAC" w14:textId="77777777" w:rsidR="004714B6" w:rsidRPr="00E71AEA" w:rsidRDefault="004714B6" w:rsidP="00075F8E">
      <w:pPr>
        <w:tabs>
          <w:tab w:val="num" w:pos="1276"/>
          <w:tab w:val="left" w:pos="1494"/>
        </w:tabs>
        <w:spacing w:after="0" w:line="240" w:lineRule="auto"/>
        <w:jc w:val="both"/>
        <w:rPr>
          <w:rFonts w:ascii="Times New Roman" w:hAnsi="Times New Roman" w:cs="Times New Roman"/>
          <w:b/>
          <w:sz w:val="24"/>
          <w:szCs w:val="24"/>
        </w:rPr>
      </w:pPr>
    </w:p>
    <w:p w14:paraId="2C80B9A1" w14:textId="77777777" w:rsidR="004714B6" w:rsidRPr="00E71AEA" w:rsidRDefault="004714B6" w:rsidP="004714B6">
      <w:pPr>
        <w:tabs>
          <w:tab w:val="num" w:pos="1276"/>
          <w:tab w:val="left" w:pos="1494"/>
        </w:tabs>
        <w:spacing w:after="0" w:line="240" w:lineRule="auto"/>
        <w:jc w:val="both"/>
        <w:rPr>
          <w:rFonts w:ascii="Times New Roman" w:hAnsi="Times New Roman" w:cs="Times New Roman"/>
          <w:b/>
          <w:sz w:val="24"/>
          <w:szCs w:val="24"/>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772652" w14:textId="77777777" w:rsidR="00873249" w:rsidRDefault="00873249">
      <w:pPr>
        <w:rPr>
          <w:rFonts w:ascii="Times New Roman" w:eastAsia="Times New Roman" w:hAnsi="Times New Roman" w:cs="Times New Roman"/>
          <w:b/>
          <w:bCs/>
          <w:sz w:val="24"/>
          <w:szCs w:val="24"/>
          <w:lang w:eastAsia="ar-SA"/>
        </w:rPr>
      </w:pPr>
      <w:bookmarkStart w:id="383" w:name="_Toc491095927"/>
      <w:r>
        <w:rPr>
          <w:szCs w:val="24"/>
        </w:rPr>
        <w:br w:type="page"/>
      </w:r>
    </w:p>
    <w:p w14:paraId="13562D89" w14:textId="1F6F35FE" w:rsidR="003D0364" w:rsidRDefault="00995446" w:rsidP="003D0364">
      <w:pPr>
        <w:pStyle w:val="20"/>
        <w:numPr>
          <w:ilvl w:val="0"/>
          <w:numId w:val="0"/>
        </w:numPr>
        <w:ind w:left="1134" w:hanging="1134"/>
        <w:jc w:val="right"/>
        <w:rPr>
          <w:szCs w:val="24"/>
        </w:rPr>
      </w:pPr>
      <w:bookmarkStart w:id="384" w:name="_Toc24982196"/>
      <w:bookmarkStart w:id="385" w:name="_Toc24982413"/>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90776D">
        <w:rPr>
          <w:noProof/>
          <w:szCs w:val="24"/>
        </w:rPr>
        <w:t>3</w:t>
      </w:r>
      <w:r w:rsidR="003D0364" w:rsidRPr="003D0364">
        <w:rPr>
          <w:szCs w:val="24"/>
        </w:rPr>
        <w:fldChar w:fldCharType="end"/>
      </w:r>
      <w:r w:rsidR="003D0364" w:rsidRPr="003D0364">
        <w:rPr>
          <w:szCs w:val="24"/>
        </w:rPr>
        <w:t>)</w:t>
      </w:r>
      <w:bookmarkEnd w:id="383"/>
      <w:bookmarkEnd w:id="384"/>
      <w:bookmarkEnd w:id="385"/>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г.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lastRenderedPageBreak/>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7A7B0D36" w14:textId="3DBD32B6"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w:t>
      </w:r>
      <w:r w:rsidR="00981BA5">
        <w:rPr>
          <w:rFonts w:ascii="Times New Roman" w:eastAsia="Times New Roman" w:hAnsi="Times New Roman"/>
          <w:sz w:val="24"/>
          <w:szCs w:val="24"/>
          <w:lang w:eastAsia="ar-SA"/>
        </w:rPr>
        <w:t>я</w:t>
      </w:r>
      <w:r w:rsidRPr="00244A6A">
        <w:rPr>
          <w:rFonts w:ascii="Times New Roman" w:eastAsia="Times New Roman" w:hAnsi="Times New Roman"/>
          <w:sz w:val="24"/>
          <w:szCs w:val="24"/>
          <w:lang w:eastAsia="ar-SA"/>
        </w:rPr>
        <w:t xml:space="preserve">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23B7EDB7" w14:textId="77777777" w:rsidR="00981BA5" w:rsidRDefault="00981BA5" w:rsidP="00E67EF1">
      <w:pPr>
        <w:tabs>
          <w:tab w:val="left" w:pos="0"/>
        </w:tabs>
        <w:suppressAutoHyphens/>
        <w:spacing w:after="0"/>
        <w:ind w:firstLine="425"/>
        <w:jc w:val="both"/>
        <w:rPr>
          <w:rFonts w:ascii="Times New Roman" w:eastAsia="Times New Roman" w:hAnsi="Times New Roman"/>
          <w:sz w:val="18"/>
          <w:szCs w:val="18"/>
          <w:lang w:eastAsia="ar-SA"/>
        </w:rPr>
      </w:pP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D4B0E3"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0B92C3E4"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1871C9FD"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605E9F50"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2912A6F1"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4B9B2E16"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1B43E739"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77777777" w:rsidR="00D561FE" w:rsidRDefault="00D561FE" w:rsidP="00AA2857">
      <w:pPr>
        <w:pStyle w:val="20"/>
        <w:numPr>
          <w:ilvl w:val="0"/>
          <w:numId w:val="0"/>
        </w:numPr>
        <w:jc w:val="right"/>
      </w:pPr>
      <w:bookmarkStart w:id="386" w:name="_Toc491095928"/>
      <w:bookmarkStart w:id="387" w:name="_Toc24982197"/>
      <w:bookmarkStart w:id="388" w:name="_Toc24982414"/>
      <w:r>
        <w:lastRenderedPageBreak/>
        <w:t>Декларация о соответствии участника закупки</w:t>
      </w:r>
      <w:bookmarkEnd w:id="386"/>
      <w:bookmarkEnd w:id="387"/>
      <w:bookmarkEnd w:id="388"/>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0E3E441B"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г.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6"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7"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8"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9"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55DDAC3E" w14:textId="43F76686"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w:t>
      </w:r>
      <w:r w:rsidR="00981BA5">
        <w:rPr>
          <w:rFonts w:ascii="Times New Roman" w:eastAsia="Times New Roman" w:hAnsi="Times New Roman" w:cs="Times New Roman"/>
          <w:sz w:val="24"/>
          <w:szCs w:val="24"/>
          <w:lang w:eastAsia="ar-SA"/>
        </w:rPr>
        <w:t>я</w:t>
      </w:r>
      <w:r>
        <w:rPr>
          <w:rFonts w:ascii="Times New Roman" w:eastAsia="Times New Roman" w:hAnsi="Times New Roman" w:cs="Times New Roman"/>
          <w:sz w:val="24"/>
          <w:szCs w:val="24"/>
          <w:lang w:eastAsia="ar-SA"/>
        </w:rPr>
        <w:t xml:space="preserve">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A73924" w14:textId="37CB111B" w:rsidR="000A28B2" w:rsidRPr="00DE12FE" w:rsidRDefault="000A28B2" w:rsidP="000A28B2">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389" w:name="_Toc441766570"/>
      <w:bookmarkStart w:id="390" w:name="_Toc440887384"/>
      <w:bookmarkStart w:id="391" w:name="_Toc379967956"/>
      <w:bookmarkStart w:id="392" w:name="_Toc306106360"/>
      <w:bookmarkStart w:id="393" w:name="_Toc176240332"/>
      <w:bookmarkStart w:id="394" w:name="_Toc69728991"/>
      <w:bookmarkStart w:id="395" w:name="_Toc57314677"/>
      <w:bookmarkStart w:id="396" w:name="_Ref55336389"/>
      <w:bookmarkStart w:id="397" w:name="_Toc24982199"/>
      <w:bookmarkStart w:id="398" w:name="_Toc24982416"/>
      <w:r w:rsidRPr="00581241">
        <w:rPr>
          <w:rFonts w:ascii="Times New Roman" w:eastAsia="Times New Roman" w:hAnsi="Times New Roman"/>
          <w:b/>
          <w:snapToGrid w:val="0"/>
          <w:sz w:val="24"/>
          <w:szCs w:val="24"/>
          <w:lang w:eastAsia="ru-RU"/>
        </w:rPr>
        <w:lastRenderedPageBreak/>
        <w:t>Справка о материаль</w:t>
      </w:r>
      <w:r>
        <w:rPr>
          <w:rFonts w:ascii="Times New Roman" w:eastAsia="Times New Roman" w:hAnsi="Times New Roman"/>
          <w:b/>
          <w:snapToGrid w:val="0"/>
          <w:sz w:val="24"/>
          <w:szCs w:val="24"/>
          <w:lang w:eastAsia="ru-RU"/>
        </w:rPr>
        <w:t>но-технических ресурсах (форма 5</w:t>
      </w:r>
      <w:r w:rsidRPr="00581241">
        <w:rPr>
          <w:rFonts w:ascii="Times New Roman" w:eastAsia="Times New Roman" w:hAnsi="Times New Roman"/>
          <w:b/>
          <w:snapToGrid w:val="0"/>
          <w:sz w:val="24"/>
          <w:szCs w:val="24"/>
          <w:lang w:eastAsia="ru-RU"/>
        </w:rPr>
        <w:t>)</w:t>
      </w:r>
      <w:bookmarkEnd w:id="389"/>
      <w:bookmarkEnd w:id="390"/>
      <w:bookmarkEnd w:id="391"/>
      <w:bookmarkEnd w:id="392"/>
      <w:bookmarkEnd w:id="393"/>
      <w:bookmarkEnd w:id="394"/>
      <w:bookmarkEnd w:id="395"/>
      <w:bookmarkEnd w:id="396"/>
      <w:bookmarkEnd w:id="397"/>
      <w:bookmarkEnd w:id="398"/>
    </w:p>
    <w:p w14:paraId="0B47F14C" w14:textId="77777777" w:rsidR="000A28B2" w:rsidRPr="00DE12FE" w:rsidRDefault="000A28B2" w:rsidP="000A28B2">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6200B491" w14:textId="31328F97" w:rsidR="000A28B2" w:rsidRPr="00DE12FE" w:rsidRDefault="000A28B2" w:rsidP="000A28B2">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Приложение 5</w:t>
      </w:r>
      <w:r w:rsidRPr="00DE12FE">
        <w:rPr>
          <w:rFonts w:ascii="Times New Roman" w:eastAsia="Times New Roman" w:hAnsi="Times New Roman"/>
          <w:snapToGrid w:val="0"/>
          <w:sz w:val="24"/>
          <w:szCs w:val="24"/>
          <w:lang w:eastAsia="ru-RU"/>
        </w:rPr>
        <w:t xml:space="preserve"> к письму о подаче оферты</w:t>
      </w:r>
      <w:r w:rsidRPr="00DE12FE">
        <w:rPr>
          <w:rFonts w:ascii="Times New Roman" w:eastAsia="Times New Roman" w:hAnsi="Times New Roman"/>
          <w:snapToGrid w:val="0"/>
          <w:sz w:val="24"/>
          <w:szCs w:val="24"/>
          <w:lang w:eastAsia="ru-RU"/>
        </w:rPr>
        <w:br/>
        <w:t>от «____»_____________ г. №__________</w:t>
      </w:r>
    </w:p>
    <w:p w14:paraId="501C1536" w14:textId="77777777" w:rsidR="000A28B2" w:rsidRPr="00DE12FE" w:rsidRDefault="000A28B2" w:rsidP="000A28B2">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6066A017" w14:textId="77777777" w:rsidR="000A28B2" w:rsidRPr="00DE12FE" w:rsidRDefault="000A28B2" w:rsidP="000A28B2">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399" w:name="_Hlk14445097"/>
      <w:r w:rsidRPr="00275EED">
        <w:rPr>
          <w:rFonts w:ascii="Times New Roman" w:eastAsia="Times New Roman" w:hAnsi="Times New Roman"/>
          <w:b/>
          <w:snapToGrid w:val="0"/>
          <w:sz w:val="24"/>
          <w:szCs w:val="24"/>
          <w:lang w:eastAsia="ru-RU"/>
        </w:rPr>
        <w:t>Справка о материально-технических ресурсах</w:t>
      </w:r>
    </w:p>
    <w:bookmarkEnd w:id="399"/>
    <w:p w14:paraId="5C188CA3" w14:textId="77777777" w:rsidR="000A28B2" w:rsidRPr="00DE12FE" w:rsidRDefault="000A28B2" w:rsidP="000A28B2">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34D833D7" w14:textId="77777777" w:rsidR="000A28B2" w:rsidRDefault="000A28B2"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14:paraId="654984C9" w14:textId="77777777" w:rsidR="000A28B2" w:rsidRPr="00DE12FE" w:rsidRDefault="000A28B2" w:rsidP="000A28B2">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500" w:type="dxa"/>
        <w:tblInd w:w="-323" w:type="dxa"/>
        <w:tblLayout w:type="fixed"/>
        <w:tblLook w:val="04A0" w:firstRow="1" w:lastRow="0" w:firstColumn="1" w:lastColumn="0" w:noHBand="0" w:noVBand="1"/>
      </w:tblPr>
      <w:tblGrid>
        <w:gridCol w:w="1850"/>
        <w:gridCol w:w="2553"/>
        <w:gridCol w:w="3402"/>
        <w:gridCol w:w="2695"/>
      </w:tblGrid>
      <w:tr w:rsidR="000A28B2" w14:paraId="5533AE54" w14:textId="77777777" w:rsidTr="00006DC4">
        <w:trPr>
          <w:cantSplit/>
          <w:tblHeader/>
        </w:trPr>
        <w:tc>
          <w:tcPr>
            <w:tcW w:w="1849" w:type="dxa"/>
            <w:tcBorders>
              <w:top w:val="single" w:sz="4" w:space="0" w:color="000000"/>
              <w:left w:val="single" w:sz="4" w:space="0" w:color="000000"/>
              <w:bottom w:val="single" w:sz="4" w:space="0" w:color="000000"/>
              <w:right w:val="nil"/>
            </w:tcBorders>
            <w:hideMark/>
          </w:tcPr>
          <w:p w14:paraId="50781060"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Наименование продукции</w:t>
            </w:r>
          </w:p>
        </w:tc>
        <w:tc>
          <w:tcPr>
            <w:tcW w:w="2552" w:type="dxa"/>
            <w:tcBorders>
              <w:top w:val="single" w:sz="4" w:space="0" w:color="000000"/>
              <w:left w:val="single" w:sz="4" w:space="0" w:color="000000"/>
              <w:bottom w:val="single" w:sz="4" w:space="0" w:color="000000"/>
              <w:right w:val="nil"/>
            </w:tcBorders>
            <w:hideMark/>
          </w:tcPr>
          <w:p w14:paraId="2919084C"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Реквизиты заявки </w:t>
            </w:r>
            <w:bookmarkStart w:id="400" w:name="_Hlk531871431"/>
            <w:r>
              <w:rPr>
                <w:rFonts w:ascii="Times New Roman" w:eastAsia="Times New Roman" w:hAnsi="Times New Roman" w:cs="Times New Roman"/>
                <w:sz w:val="24"/>
                <w:szCs w:val="24"/>
                <w:lang w:eastAsia="ar-SA"/>
              </w:rPr>
              <w:t xml:space="preserve">(форма ГУ-12) </w:t>
            </w:r>
            <w:bookmarkEnd w:id="400"/>
          </w:p>
        </w:tc>
        <w:tc>
          <w:tcPr>
            <w:tcW w:w="3401" w:type="dxa"/>
            <w:tcBorders>
              <w:top w:val="single" w:sz="4" w:space="0" w:color="000000"/>
              <w:left w:val="single" w:sz="4" w:space="0" w:color="000000"/>
              <w:bottom w:val="single" w:sz="4" w:space="0" w:color="000000"/>
              <w:right w:val="nil"/>
            </w:tcBorders>
            <w:hideMark/>
          </w:tcPr>
          <w:p w14:paraId="406001C8"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Сроки исполнения (месяц, и год оформления – месяц и год исполнения)* </w:t>
            </w:r>
          </w:p>
        </w:tc>
        <w:tc>
          <w:tcPr>
            <w:tcW w:w="2694" w:type="dxa"/>
            <w:tcBorders>
              <w:top w:val="single" w:sz="4" w:space="0" w:color="000000"/>
              <w:left w:val="single" w:sz="4" w:space="0" w:color="000000"/>
              <w:bottom w:val="single" w:sz="4" w:space="0" w:color="000000"/>
              <w:right w:val="single" w:sz="4" w:space="0" w:color="000000"/>
            </w:tcBorders>
            <w:hideMark/>
          </w:tcPr>
          <w:p w14:paraId="3E313C02" w14:textId="77777777" w:rsidR="000A28B2" w:rsidRDefault="000A28B2" w:rsidP="00006DC4">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Количество тонн</w:t>
            </w:r>
          </w:p>
          <w:p w14:paraId="01D7F737" w14:textId="77777777" w:rsidR="000A28B2" w:rsidRDefault="000A28B2" w:rsidP="00006DC4">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угля марки 3БПК**на которое оформлены заявки на перевозку угля марки 3БПК железнодорожным транспортом на склад/погрузочный терминал Поставщика в г. Мурманск.</w:t>
            </w:r>
          </w:p>
        </w:tc>
      </w:tr>
      <w:tr w:rsidR="000A28B2" w14:paraId="23DF403C" w14:textId="77777777" w:rsidTr="00006DC4">
        <w:trPr>
          <w:cantSplit/>
          <w:tblHeader/>
        </w:trPr>
        <w:tc>
          <w:tcPr>
            <w:tcW w:w="1849" w:type="dxa"/>
            <w:tcBorders>
              <w:top w:val="single" w:sz="4" w:space="0" w:color="000000"/>
              <w:left w:val="single" w:sz="4" w:space="0" w:color="000000"/>
              <w:bottom w:val="single" w:sz="4" w:space="0" w:color="000000"/>
              <w:right w:val="nil"/>
            </w:tcBorders>
            <w:hideMark/>
          </w:tcPr>
          <w:p w14:paraId="3AB3B2F2"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уголь марки 3БПК</w:t>
            </w:r>
          </w:p>
        </w:tc>
        <w:tc>
          <w:tcPr>
            <w:tcW w:w="2552" w:type="dxa"/>
            <w:tcBorders>
              <w:top w:val="single" w:sz="4" w:space="0" w:color="000000"/>
              <w:left w:val="single" w:sz="4" w:space="0" w:color="000000"/>
              <w:bottom w:val="single" w:sz="4" w:space="0" w:color="000000"/>
              <w:right w:val="nil"/>
            </w:tcBorders>
          </w:tcPr>
          <w:p w14:paraId="1AE4C402"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3401" w:type="dxa"/>
            <w:tcBorders>
              <w:top w:val="single" w:sz="4" w:space="0" w:color="000000"/>
              <w:left w:val="single" w:sz="4" w:space="0" w:color="000000"/>
              <w:bottom w:val="single" w:sz="4" w:space="0" w:color="000000"/>
              <w:right w:val="nil"/>
            </w:tcBorders>
          </w:tcPr>
          <w:p w14:paraId="55404F40"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tcPr>
          <w:p w14:paraId="1F2D31E1" w14:textId="77777777" w:rsidR="000A28B2" w:rsidRDefault="000A28B2" w:rsidP="00006DC4">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p>
        </w:tc>
      </w:tr>
      <w:tr w:rsidR="000A28B2" w14:paraId="6F6B5AE9" w14:textId="77777777" w:rsidTr="00006DC4">
        <w:trPr>
          <w:cantSplit/>
          <w:tblHeader/>
        </w:trPr>
        <w:tc>
          <w:tcPr>
            <w:tcW w:w="1849" w:type="dxa"/>
            <w:tcBorders>
              <w:top w:val="single" w:sz="4" w:space="0" w:color="000000"/>
              <w:left w:val="single" w:sz="4" w:space="0" w:color="000000"/>
              <w:bottom w:val="single" w:sz="4" w:space="0" w:color="000000"/>
              <w:right w:val="nil"/>
            </w:tcBorders>
          </w:tcPr>
          <w:p w14:paraId="46AFF9D0"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nil"/>
            </w:tcBorders>
          </w:tcPr>
          <w:p w14:paraId="680F8D5B"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3401" w:type="dxa"/>
            <w:tcBorders>
              <w:top w:val="single" w:sz="4" w:space="0" w:color="000000"/>
              <w:left w:val="single" w:sz="4" w:space="0" w:color="000000"/>
              <w:bottom w:val="single" w:sz="4" w:space="0" w:color="000000"/>
              <w:right w:val="nil"/>
            </w:tcBorders>
          </w:tcPr>
          <w:p w14:paraId="37AED25F" w14:textId="77777777" w:rsidR="000A28B2" w:rsidRDefault="000A28B2" w:rsidP="00006DC4">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tcPr>
          <w:p w14:paraId="48C95915" w14:textId="77777777" w:rsidR="000A28B2" w:rsidRDefault="000A28B2" w:rsidP="00006DC4">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p>
        </w:tc>
      </w:tr>
    </w:tbl>
    <w:p w14:paraId="048B8626" w14:textId="77777777" w:rsidR="000A28B2" w:rsidRDefault="000A28B2" w:rsidP="000A28B2">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77A609B0" w14:textId="77777777" w:rsidR="000A28B2" w:rsidRPr="00DE12FE" w:rsidRDefault="000A28B2" w:rsidP="000A28B2">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37CE9362" w14:textId="77777777" w:rsidR="000A28B2" w:rsidRPr="00DE12FE" w:rsidRDefault="000A28B2" w:rsidP="000A28B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14:paraId="0AF8E667" w14:textId="77777777" w:rsidR="000A28B2" w:rsidRPr="00DE12FE" w:rsidRDefault="000A28B2" w:rsidP="000A28B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14:paraId="09ABC20E" w14:textId="77777777" w:rsidR="000A28B2" w:rsidRPr="00DE12FE" w:rsidRDefault="000A28B2" w:rsidP="000A28B2">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1D405540" w14:textId="77777777" w:rsidR="000A28B2" w:rsidRPr="00DE12FE" w:rsidRDefault="000A28B2" w:rsidP="000A28B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14:paraId="48133AA3" w14:textId="77777777" w:rsidR="000A28B2" w:rsidRPr="00DE12FE" w:rsidRDefault="000A28B2" w:rsidP="000A28B2">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Инструкция</w:t>
      </w:r>
      <w:r w:rsidRPr="00DE12FE">
        <w:rPr>
          <w:rFonts w:ascii="Times New Roman" w:eastAsia="Times New Roman" w:hAnsi="Times New Roman"/>
          <w:snapToGrid w:val="0"/>
          <w:sz w:val="24"/>
          <w:szCs w:val="24"/>
          <w:lang w:eastAsia="ru-RU"/>
        </w:rPr>
        <w:t xml:space="preserve"> по заполнению</w:t>
      </w:r>
    </w:p>
    <w:p w14:paraId="24BD5682" w14:textId="77777777" w:rsidR="000A28B2" w:rsidRPr="00DE12FE"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0EAC8428" w14:textId="77777777" w:rsidR="000A28B2"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2. Участник закупки указывает свое фирменное наименование (в т.ч. организационно-правовую форму) и свой адрес.</w:t>
      </w:r>
    </w:p>
    <w:p w14:paraId="0B56BE96" w14:textId="77777777" w:rsidR="000A28B2" w:rsidRPr="00757F72"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t xml:space="preserve">3.* </w:t>
      </w:r>
      <w:bookmarkStart w:id="401" w:name="_Hlk531870433"/>
      <w:r>
        <w:rPr>
          <w:rFonts w:ascii="Times New Roman" w:eastAsia="Times New Roman" w:hAnsi="Times New Roman" w:cs="Times New Roman"/>
          <w:sz w:val="20"/>
          <w:szCs w:val="20"/>
          <w:lang w:eastAsia="ar-SA"/>
        </w:rPr>
        <w:t xml:space="preserve">Заявка (форма ГУ-12, </w:t>
      </w:r>
      <w:r w:rsidRPr="00B67FAF">
        <w:rPr>
          <w:rFonts w:ascii="Times New Roman" w:eastAsia="Times New Roman" w:hAnsi="Times New Roman" w:cs="Times New Roman"/>
          <w:sz w:val="20"/>
          <w:szCs w:val="20"/>
          <w:lang w:eastAsia="ar-SA"/>
        </w:rPr>
        <w:t>Приложение № 1 к Правилам приема заявок на перевозку грузов железнодорожным транспортом, утвержденным приказом МПС России от 16 июня 2003 года № 21</w:t>
      </w:r>
      <w:r>
        <w:rPr>
          <w:rFonts w:ascii="Times New Roman" w:eastAsia="Times New Roman" w:hAnsi="Times New Roman" w:cs="Times New Roman"/>
          <w:sz w:val="20"/>
          <w:szCs w:val="20"/>
          <w:lang w:eastAsia="ar-SA"/>
        </w:rPr>
        <w:t xml:space="preserve">) </w:t>
      </w:r>
      <w:r w:rsidRPr="00757F72">
        <w:rPr>
          <w:rFonts w:ascii="Times New Roman" w:eastAsia="Times New Roman" w:hAnsi="Times New Roman" w:cs="Times New Roman"/>
          <w:b/>
          <w:sz w:val="20"/>
          <w:szCs w:val="20"/>
          <w:lang w:eastAsia="ar-SA"/>
        </w:rPr>
        <w:t xml:space="preserve">должна быть оформлена  </w:t>
      </w:r>
      <w:r w:rsidRPr="00605C00">
        <w:rPr>
          <w:rFonts w:ascii="Times New Roman" w:eastAsia="Times New Roman" w:hAnsi="Times New Roman" w:cs="Times New Roman"/>
          <w:b/>
          <w:sz w:val="20"/>
          <w:szCs w:val="20"/>
          <w:lang w:eastAsia="ar-SA"/>
        </w:rPr>
        <w:t>в июле 2020 года со сроком исполнения в августе-декабре 2020</w:t>
      </w:r>
      <w:r w:rsidRPr="00757F72">
        <w:rPr>
          <w:rFonts w:ascii="Times New Roman" w:eastAsia="Times New Roman" w:hAnsi="Times New Roman" w:cs="Times New Roman"/>
          <w:b/>
          <w:sz w:val="20"/>
          <w:szCs w:val="20"/>
          <w:lang w:eastAsia="ar-SA"/>
        </w:rPr>
        <w:t>.</w:t>
      </w:r>
    </w:p>
    <w:bookmarkEnd w:id="401"/>
    <w:p w14:paraId="19DA41FB" w14:textId="77777777" w:rsidR="000A28B2" w:rsidRDefault="000A28B2" w:rsidP="000A28B2">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 **</w:t>
      </w:r>
      <w:r>
        <w:rPr>
          <w:rFonts w:ascii="Times New Roman" w:eastAsia="Times New Roman" w:hAnsi="Times New Roman" w:cs="Times New Roman"/>
          <w:bCs/>
          <w:sz w:val="20"/>
          <w:szCs w:val="20"/>
          <w:lang w:eastAsia="ru-RU"/>
        </w:rPr>
        <w:t xml:space="preserve">В состав заявки Участника включаются заверенные уполномоченным лицом Участника </w:t>
      </w:r>
      <w:r>
        <w:rPr>
          <w:rFonts w:ascii="Times New Roman" w:eastAsia="Times New Roman" w:hAnsi="Times New Roman" w:cs="Times New Roman"/>
          <w:sz w:val="20"/>
          <w:szCs w:val="20"/>
          <w:lang w:eastAsia="ru-RU"/>
        </w:rPr>
        <w:t xml:space="preserve">копии </w:t>
      </w:r>
      <w:r>
        <w:rPr>
          <w:rFonts w:ascii="Times New Roman" w:eastAsia="Times New Roman" w:hAnsi="Times New Roman" w:cs="Times New Roman"/>
          <w:sz w:val="20"/>
          <w:szCs w:val="20"/>
          <w:lang w:eastAsia="ar-SA"/>
        </w:rPr>
        <w:t>форм(ы) ГУ-12 (</w:t>
      </w:r>
      <w:r w:rsidRPr="00B67FAF">
        <w:rPr>
          <w:rFonts w:ascii="Times New Roman" w:eastAsia="Times New Roman" w:hAnsi="Times New Roman" w:cs="Times New Roman"/>
          <w:sz w:val="20"/>
          <w:szCs w:val="20"/>
          <w:lang w:eastAsia="ar-SA"/>
        </w:rPr>
        <w:t>Приложение № 1 к Правилам приема заявок на перевозку грузов железнодорожным транспортом, утвержденным приказом МПС России от 16 июня 2003 года № 21</w:t>
      </w:r>
      <w:r>
        <w:rPr>
          <w:rFonts w:ascii="Times New Roman" w:eastAsia="Times New Roman" w:hAnsi="Times New Roman" w:cs="Times New Roman"/>
          <w:sz w:val="20"/>
          <w:szCs w:val="20"/>
          <w:lang w:eastAsia="ar-SA"/>
        </w:rPr>
        <w:t>).</w:t>
      </w:r>
    </w:p>
    <w:p w14:paraId="65220A9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BBB51AB"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5C3907B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2E96487"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EC2443F"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DC0D70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A057BCA"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F6AA4DD"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4379C5"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CA338FA"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CCDDACA"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04F368D"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9EC776C"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FAE268E"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5FCCC25"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4F28A27B"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4EE168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E3550C" w14:textId="69CE800D" w:rsidR="00B07C50" w:rsidRPr="002A29EC"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402" w:name="_Toc24982198"/>
      <w:bookmarkStart w:id="403" w:name="_Toc24982415"/>
      <w:bookmarkStart w:id="404" w:name="_Toc480200666"/>
      <w:bookmarkStart w:id="405" w:name="_Toc479941750"/>
      <w:bookmarkStart w:id="406" w:name="_Toc479855638"/>
      <w:bookmarkStart w:id="407" w:name="_Toc454979846"/>
      <w:bookmarkStart w:id="408" w:name="_Toc386464022"/>
      <w:bookmarkStart w:id="409" w:name="_Ref55336378"/>
      <w:bookmarkStart w:id="410" w:name="_Toc491095929"/>
      <w:r w:rsidRPr="002A29EC">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sidRPr="002A29EC">
        <w:rPr>
          <w:rFonts w:ascii="Times New Roman" w:eastAsia="Times New Roman" w:hAnsi="Times New Roman" w:cs="Times New Roman"/>
          <w:b/>
          <w:bCs/>
          <w:iCs/>
          <w:sz w:val="24"/>
          <w:szCs w:val="24"/>
          <w:lang w:eastAsia="ar-SA"/>
        </w:rPr>
        <w:t xml:space="preserve"> поставки </w:t>
      </w:r>
      <w:bookmarkEnd w:id="402"/>
      <w:bookmarkEnd w:id="403"/>
      <w:r w:rsidR="00D95B7C" w:rsidRPr="00D95B7C">
        <w:rPr>
          <w:rFonts w:ascii="Times New Roman" w:eastAsia="Times New Roman" w:hAnsi="Times New Roman" w:cs="Times New Roman"/>
          <w:b/>
          <w:bCs/>
          <w:iCs/>
          <w:sz w:val="24"/>
          <w:szCs w:val="24"/>
          <w:lang w:eastAsia="ar-SA"/>
        </w:rPr>
        <w:t>угля марки 3БПК</w:t>
      </w:r>
    </w:p>
    <w:p w14:paraId="58426794" w14:textId="05F8F829" w:rsidR="007441BA" w:rsidRPr="002A29EC" w:rsidRDefault="00A306C1" w:rsidP="00313C13">
      <w:pPr>
        <w:jc w:val="right"/>
        <w:rPr>
          <w:rFonts w:ascii="Times New Roman" w:eastAsia="Times New Roman" w:hAnsi="Times New Roman" w:cs="Times New Roman"/>
          <w:b/>
          <w:bCs/>
          <w:iCs/>
          <w:sz w:val="28"/>
          <w:szCs w:val="28"/>
          <w:lang w:eastAsia="ar-SA"/>
        </w:rPr>
      </w:pPr>
      <w:r w:rsidRPr="002A29EC">
        <w:rPr>
          <w:rFonts w:ascii="Times New Roman" w:eastAsia="Times New Roman" w:hAnsi="Times New Roman" w:cs="Times New Roman"/>
          <w:b/>
          <w:bCs/>
          <w:iCs/>
          <w:sz w:val="24"/>
          <w:szCs w:val="24"/>
          <w:lang w:eastAsia="ar-SA"/>
        </w:rPr>
        <w:t>за</w:t>
      </w:r>
      <w:r w:rsidR="007441BA" w:rsidRPr="002A29EC">
        <w:rPr>
          <w:rFonts w:ascii="Times New Roman" w:eastAsia="Times New Roman" w:hAnsi="Times New Roman" w:cs="Times New Roman"/>
          <w:b/>
          <w:bCs/>
          <w:iCs/>
          <w:sz w:val="24"/>
          <w:szCs w:val="24"/>
          <w:lang w:eastAsia="ar-SA"/>
        </w:rPr>
        <w:t xml:space="preserve"> 201</w:t>
      </w:r>
      <w:r w:rsidR="0079149E">
        <w:rPr>
          <w:rFonts w:ascii="Times New Roman" w:eastAsia="Times New Roman" w:hAnsi="Times New Roman" w:cs="Times New Roman"/>
          <w:b/>
          <w:bCs/>
          <w:iCs/>
          <w:sz w:val="24"/>
          <w:szCs w:val="24"/>
          <w:lang w:eastAsia="ar-SA"/>
        </w:rPr>
        <w:t>8</w:t>
      </w:r>
      <w:r w:rsidR="007441BA" w:rsidRPr="002A29EC">
        <w:rPr>
          <w:rFonts w:ascii="Times New Roman" w:eastAsia="Times New Roman" w:hAnsi="Times New Roman" w:cs="Times New Roman"/>
          <w:b/>
          <w:bCs/>
          <w:iCs/>
          <w:sz w:val="24"/>
          <w:szCs w:val="24"/>
          <w:lang w:eastAsia="ar-SA"/>
        </w:rPr>
        <w:t>-201</w:t>
      </w:r>
      <w:r w:rsidR="0079149E">
        <w:rPr>
          <w:rFonts w:ascii="Times New Roman" w:eastAsia="Times New Roman" w:hAnsi="Times New Roman" w:cs="Times New Roman"/>
          <w:b/>
          <w:bCs/>
          <w:iCs/>
          <w:sz w:val="24"/>
          <w:szCs w:val="24"/>
          <w:lang w:eastAsia="ar-SA"/>
        </w:rPr>
        <w:t>9</w:t>
      </w:r>
      <w:r w:rsidR="000A28B2">
        <w:rPr>
          <w:rFonts w:ascii="Times New Roman" w:eastAsia="Times New Roman" w:hAnsi="Times New Roman" w:cs="Times New Roman"/>
          <w:b/>
          <w:bCs/>
          <w:iCs/>
          <w:sz w:val="24"/>
          <w:szCs w:val="24"/>
          <w:lang w:eastAsia="ar-SA"/>
        </w:rPr>
        <w:t xml:space="preserve"> годы (форма 6</w:t>
      </w:r>
      <w:r w:rsidR="007441BA" w:rsidRPr="002A29EC">
        <w:rPr>
          <w:rFonts w:ascii="Times New Roman" w:eastAsia="Times New Roman" w:hAnsi="Times New Roman" w:cs="Times New Roman"/>
          <w:b/>
          <w:bCs/>
          <w:iCs/>
          <w:sz w:val="28"/>
          <w:szCs w:val="28"/>
          <w:lang w:eastAsia="ar-SA"/>
        </w:rPr>
        <w:t>)</w:t>
      </w:r>
      <w:bookmarkEnd w:id="404"/>
      <w:bookmarkEnd w:id="405"/>
      <w:bookmarkEnd w:id="406"/>
      <w:bookmarkEnd w:id="407"/>
      <w:bookmarkEnd w:id="408"/>
      <w:bookmarkEnd w:id="409"/>
      <w:bookmarkEnd w:id="410"/>
    </w:p>
    <w:p w14:paraId="6D5448C6" w14:textId="7262B172" w:rsidR="007441BA" w:rsidRPr="002A29EC" w:rsidRDefault="000A28B2" w:rsidP="007441B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6</w:t>
      </w:r>
      <w:r w:rsidR="007441BA" w:rsidRPr="002A29EC">
        <w:rPr>
          <w:rFonts w:ascii="Times New Roman" w:eastAsia="Times New Roman" w:hAnsi="Times New Roman" w:cs="Times New Roman"/>
          <w:sz w:val="24"/>
          <w:szCs w:val="24"/>
          <w:lang w:eastAsia="ar-SA"/>
        </w:rPr>
        <w:t xml:space="preserve"> к письму о подаче оферты</w:t>
      </w:r>
      <w:r w:rsidR="007441BA" w:rsidRPr="002A29EC">
        <w:rPr>
          <w:rFonts w:ascii="Times New Roman" w:eastAsia="Times New Roman" w:hAnsi="Times New Roman" w:cs="Times New Roman"/>
          <w:sz w:val="24"/>
          <w:szCs w:val="24"/>
          <w:lang w:eastAsia="ar-SA"/>
        </w:rPr>
        <w:br/>
        <w:t>от «____»_____________ г. №__________</w:t>
      </w:r>
    </w:p>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60D5DEF" w14:textId="28EFFE31"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411" w:name="_Hlk14333337"/>
      <w:r w:rsidRPr="002A29EC">
        <w:rPr>
          <w:rFonts w:ascii="Times New Roman" w:eastAsia="Times New Roman" w:hAnsi="Times New Roman" w:cs="Times New Roman"/>
          <w:b/>
          <w:sz w:val="24"/>
          <w:szCs w:val="24"/>
          <w:lang w:eastAsia="ar-SA"/>
        </w:rPr>
        <w:t>Справка о перечне и объемах 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поставки </w:t>
      </w:r>
      <w:r w:rsidR="00D95B7C" w:rsidRPr="00D95B7C">
        <w:rPr>
          <w:rFonts w:ascii="Times New Roman" w:eastAsia="Times New Roman" w:hAnsi="Times New Roman" w:cs="Times New Roman"/>
          <w:b/>
          <w:sz w:val="24"/>
          <w:szCs w:val="24"/>
          <w:lang w:eastAsia="ar-SA"/>
        </w:rPr>
        <w:t>угля марки 3БПК</w:t>
      </w:r>
    </w:p>
    <w:p w14:paraId="19D95505" w14:textId="3FD4FFA9" w:rsidR="007441BA" w:rsidRPr="002A29EC"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sidRPr="002A29EC">
        <w:rPr>
          <w:rFonts w:ascii="Times New Roman" w:eastAsia="Times New Roman" w:hAnsi="Times New Roman" w:cs="Times New Roman"/>
          <w:b/>
          <w:sz w:val="24"/>
          <w:szCs w:val="24"/>
          <w:lang w:eastAsia="ar-SA"/>
        </w:rPr>
        <w:t>за</w:t>
      </w:r>
      <w:r w:rsidR="007441BA" w:rsidRPr="002A29EC">
        <w:rPr>
          <w:rFonts w:ascii="Times New Roman" w:eastAsia="Times New Roman" w:hAnsi="Times New Roman" w:cs="Times New Roman"/>
          <w:b/>
          <w:sz w:val="24"/>
          <w:szCs w:val="24"/>
          <w:lang w:eastAsia="ar-SA"/>
        </w:rPr>
        <w:t xml:space="preserve"> 201</w:t>
      </w:r>
      <w:r w:rsidR="0079149E">
        <w:rPr>
          <w:rFonts w:ascii="Times New Roman" w:eastAsia="Times New Roman" w:hAnsi="Times New Roman" w:cs="Times New Roman"/>
          <w:b/>
          <w:sz w:val="24"/>
          <w:szCs w:val="24"/>
          <w:lang w:eastAsia="ar-SA"/>
        </w:rPr>
        <w:t>8</w:t>
      </w:r>
      <w:r w:rsidR="007441BA" w:rsidRPr="002A29EC">
        <w:rPr>
          <w:rFonts w:ascii="Times New Roman" w:eastAsia="Times New Roman" w:hAnsi="Times New Roman" w:cs="Times New Roman"/>
          <w:b/>
          <w:sz w:val="24"/>
          <w:szCs w:val="24"/>
          <w:lang w:eastAsia="ar-SA"/>
        </w:rPr>
        <w:t>-201</w:t>
      </w:r>
      <w:r w:rsidR="0079149E">
        <w:rPr>
          <w:rFonts w:ascii="Times New Roman" w:eastAsia="Times New Roman" w:hAnsi="Times New Roman" w:cs="Times New Roman"/>
          <w:b/>
          <w:sz w:val="24"/>
          <w:szCs w:val="24"/>
          <w:lang w:eastAsia="ar-SA"/>
        </w:rPr>
        <w:t>9</w:t>
      </w:r>
      <w:r w:rsidR="007441BA" w:rsidRPr="002A29EC">
        <w:rPr>
          <w:rFonts w:ascii="Times New Roman" w:eastAsia="Times New Roman" w:hAnsi="Times New Roman" w:cs="Times New Roman"/>
          <w:b/>
          <w:sz w:val="24"/>
          <w:szCs w:val="24"/>
          <w:lang w:eastAsia="ar-SA"/>
        </w:rPr>
        <w:t xml:space="preserve"> годы</w:t>
      </w:r>
    </w:p>
    <w:bookmarkEnd w:id="411"/>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и адрес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4C229FEA"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0E3E7DCF" w:rsidR="007441BA" w:rsidRPr="002A29EC" w:rsidRDefault="00B07C50" w:rsidP="0079149E">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2A29EC">
              <w:rPr>
                <w:rFonts w:ascii="Times New Roman" w:eastAsia="Times New Roman" w:hAnsi="Times New Roman" w:cs="Times New Roman"/>
                <w:i/>
                <w:color w:val="BFBFBF" w:themeColor="background1" w:themeShade="BF"/>
                <w:sz w:val="24"/>
                <w:szCs w:val="24"/>
                <w:lang w:eastAsia="ar-SA"/>
              </w:rPr>
              <w:t>в 201</w:t>
            </w:r>
            <w:r w:rsidR="0079149E">
              <w:rPr>
                <w:rFonts w:ascii="Times New Roman" w:eastAsia="Times New Roman" w:hAnsi="Times New Roman" w:cs="Times New Roman"/>
                <w:i/>
                <w:color w:val="BFBFBF" w:themeColor="background1" w:themeShade="BF"/>
                <w:sz w:val="24"/>
                <w:szCs w:val="24"/>
                <w:lang w:eastAsia="ar-SA"/>
              </w:rPr>
              <w:t>8</w:t>
            </w:r>
            <w:r w:rsidRPr="002A29EC">
              <w:rPr>
                <w:rFonts w:ascii="Times New Roman" w:eastAsia="Times New Roman" w:hAnsi="Times New Roman" w:cs="Times New Roman"/>
                <w:i/>
                <w:color w:val="BFBFBF" w:themeColor="background1" w:themeShade="BF"/>
                <w:sz w:val="24"/>
                <w:szCs w:val="24"/>
                <w:lang w:eastAsia="ar-SA"/>
              </w:rPr>
              <w:t>-201</w:t>
            </w:r>
            <w:r w:rsidR="0079149E">
              <w:rPr>
                <w:rFonts w:ascii="Times New Roman" w:eastAsia="Times New Roman" w:hAnsi="Times New Roman" w:cs="Times New Roman"/>
                <w:i/>
                <w:color w:val="BFBFBF" w:themeColor="background1" w:themeShade="BF"/>
                <w:sz w:val="24"/>
                <w:szCs w:val="24"/>
                <w:lang w:eastAsia="ar-SA"/>
              </w:rPr>
              <w:t>9</w:t>
            </w:r>
            <w:r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7184E60C" w14:textId="2A20B77B"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i/>
                <w:color w:val="BFBFBF"/>
                <w:sz w:val="24"/>
                <w:szCs w:val="24"/>
                <w:lang w:eastAsia="ar-SA"/>
              </w:rPr>
              <w:t>(приложены копии товарных накладных, универсальных передаточных документов, и т.п.</w:t>
            </w:r>
            <w:r w:rsidR="003D161F" w:rsidRPr="002A29EC">
              <w:rPr>
                <w:rFonts w:ascii="Times New Roman" w:eastAsia="Calibri" w:hAnsi="Times New Roman" w:cs="Times New Roman"/>
                <w:bCs/>
                <w:sz w:val="24"/>
                <w:szCs w:val="24"/>
                <w:lang w:eastAsia="ar-SA"/>
              </w:rPr>
              <w:t xml:space="preserve"> </w:t>
            </w:r>
            <w:r w:rsidR="003D161F" w:rsidRPr="002A29EC">
              <w:rPr>
                <w:rFonts w:ascii="Times New Roman" w:eastAsia="Calibri" w:hAnsi="Times New Roman" w:cs="Times New Roman"/>
                <w:bCs/>
                <w:i/>
                <w:color w:val="BFBFBF" w:themeColor="background1" w:themeShade="BF"/>
                <w:sz w:val="24"/>
                <w:szCs w:val="24"/>
                <w:lang w:eastAsia="ar-SA"/>
              </w:rPr>
              <w:t>оформленны</w:t>
            </w:r>
            <w:r w:rsidR="00807DAC" w:rsidRPr="002A29EC">
              <w:rPr>
                <w:rFonts w:ascii="Times New Roman" w:eastAsia="Calibri" w:hAnsi="Times New Roman" w:cs="Times New Roman"/>
                <w:bCs/>
                <w:i/>
                <w:color w:val="BFBFBF" w:themeColor="background1" w:themeShade="BF"/>
                <w:sz w:val="24"/>
                <w:szCs w:val="24"/>
                <w:lang w:eastAsia="ar-SA"/>
              </w:rPr>
              <w:t>х</w:t>
            </w:r>
            <w:r w:rsidR="003D161F" w:rsidRPr="002A29EC">
              <w:rPr>
                <w:rFonts w:ascii="Times New Roman" w:eastAsia="Calibri" w:hAnsi="Times New Roman" w:cs="Times New Roman"/>
                <w:bCs/>
                <w:i/>
                <w:color w:val="BFBFBF" w:themeColor="background1" w:themeShade="BF"/>
                <w:sz w:val="24"/>
                <w:szCs w:val="24"/>
                <w:lang w:eastAsia="ar-SA"/>
              </w:rPr>
              <w:t xml:space="preserve"> в соответствии с законодательством РФ</w:t>
            </w:r>
            <w:r w:rsidRPr="002A29EC">
              <w:rPr>
                <w:rFonts w:ascii="Times New Roman" w:eastAsia="Times New Roman" w:hAnsi="Times New Roman" w:cs="Times New Roman"/>
                <w:i/>
                <w:color w:val="BFBFBF" w:themeColor="background1" w:themeShade="BF"/>
                <w:sz w:val="24"/>
                <w:szCs w:val="24"/>
                <w:lang w:eastAsia="ar-SA"/>
              </w:rPr>
              <w:t>)</w:t>
            </w:r>
            <w:r w:rsidR="00B07C50" w:rsidRPr="002A29EC">
              <w:rPr>
                <w:rFonts w:ascii="Times New Roman" w:eastAsia="Times New Roman" w:hAnsi="Times New Roman" w:cs="Times New Roman"/>
                <w:i/>
                <w:color w:val="BFBFBF" w:themeColor="background1" w:themeShade="BF"/>
                <w:sz w:val="24"/>
                <w:szCs w:val="24"/>
                <w:lang w:eastAsia="ar-SA"/>
              </w:rPr>
              <w:t xml:space="preserve"> </w:t>
            </w:r>
          </w:p>
          <w:p w14:paraId="127A5E29"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3A96F430"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Номер договора</w:t>
            </w:r>
          </w:p>
        </w:tc>
      </w:tr>
      <w:tr w:rsidR="007441BA" w:rsidRPr="007441BA" w14:paraId="33D1FDFF"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BEA4696" w14:textId="51DC1169" w:rsidR="007441BA" w:rsidRPr="007441BA" w:rsidRDefault="00981BA5"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Инструкция</w:t>
      </w:r>
      <w:r w:rsidR="007441BA" w:rsidRPr="007441BA">
        <w:rPr>
          <w:rFonts w:ascii="Times New Roman" w:eastAsia="Times New Roman" w:hAnsi="Times New Roman" w:cs="Times New Roman"/>
          <w:sz w:val="24"/>
          <w:szCs w:val="24"/>
          <w:lang w:eastAsia="ar-SA"/>
        </w:rPr>
        <w:t xml:space="preserve"> по заполнению</w:t>
      </w:r>
    </w:p>
    <w:p w14:paraId="45A2D86F" w14:textId="77777777" w:rsidR="007441BA" w:rsidRPr="00BD7E46" w:rsidRDefault="00BD7E46" w:rsidP="00117A8B">
      <w:pPr>
        <w:pStyle w:val="a4"/>
        <w:numPr>
          <w:ilvl w:val="3"/>
          <w:numId w:val="3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3560267" w14:textId="77777777" w:rsidR="007441BA" w:rsidRPr="007441BA" w:rsidRDefault="00BD7E46" w:rsidP="00117A8B">
      <w:pPr>
        <w:numPr>
          <w:ilvl w:val="3"/>
          <w:numId w:val="3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4F2CDB13" w14:textId="05985DE3" w:rsidR="007441BA" w:rsidRPr="00852DD6" w:rsidRDefault="00BD7E46" w:rsidP="00E9153A">
      <w:pPr>
        <w:pStyle w:val="a4"/>
        <w:numPr>
          <w:ilvl w:val="0"/>
          <w:numId w:val="30"/>
        </w:numPr>
        <w:tabs>
          <w:tab w:val="clear" w:pos="425"/>
          <w:tab w:val="left" w:pos="0"/>
          <w:tab w:val="num" w:pos="567"/>
        </w:tabs>
        <w:ind w:left="0"/>
        <w:jc w:val="both"/>
        <w:rPr>
          <w:sz w:val="20"/>
          <w:szCs w:val="20"/>
        </w:rPr>
      </w:pPr>
      <w:r w:rsidRPr="002A29EC">
        <w:rPr>
          <w:sz w:val="20"/>
          <w:szCs w:val="20"/>
        </w:rPr>
        <w:t>3.</w:t>
      </w:r>
      <w:r w:rsidR="007441BA" w:rsidRPr="00852DD6">
        <w:rPr>
          <w:sz w:val="20"/>
          <w:szCs w:val="20"/>
        </w:rPr>
        <w:t xml:space="preserve"> </w:t>
      </w:r>
      <w:r w:rsidR="00E9153A">
        <w:rPr>
          <w:sz w:val="20"/>
          <w:szCs w:val="20"/>
        </w:rPr>
        <w:t>С</w:t>
      </w:r>
      <w:r w:rsidR="007441BA" w:rsidRPr="00852DD6">
        <w:rPr>
          <w:sz w:val="20"/>
          <w:szCs w:val="20"/>
        </w:rPr>
        <w:t>ведения</w:t>
      </w:r>
      <w:r w:rsidR="00E9153A">
        <w:rPr>
          <w:sz w:val="20"/>
          <w:szCs w:val="20"/>
        </w:rPr>
        <w:t xml:space="preserve">, </w:t>
      </w:r>
      <w:r w:rsidR="00E9153A" w:rsidRPr="00E9153A">
        <w:rPr>
          <w:sz w:val="20"/>
          <w:szCs w:val="20"/>
        </w:rPr>
        <w:t>указанные в данной справке</w:t>
      </w:r>
      <w:r w:rsidR="00E9153A">
        <w:rPr>
          <w:sz w:val="20"/>
          <w:szCs w:val="20"/>
        </w:rPr>
        <w:t>,</w:t>
      </w:r>
      <w:r w:rsidR="007441BA" w:rsidRPr="00852DD6">
        <w:rPr>
          <w:sz w:val="20"/>
          <w:szCs w:val="20"/>
        </w:rPr>
        <w:t xml:space="preserve"> будут использованы для оценки Участника по критерию «Опыт выполнения </w:t>
      </w:r>
      <w:r w:rsidR="00223098" w:rsidRPr="00852DD6">
        <w:rPr>
          <w:sz w:val="20"/>
          <w:szCs w:val="20"/>
        </w:rPr>
        <w:t>поставок</w:t>
      </w:r>
      <w:r w:rsidR="007D30C1" w:rsidRPr="00852DD6">
        <w:rPr>
          <w:sz w:val="20"/>
          <w:szCs w:val="20"/>
        </w:rPr>
        <w:t xml:space="preserve"> </w:t>
      </w:r>
      <w:r w:rsidR="00D95B7C" w:rsidRPr="00D95B7C">
        <w:rPr>
          <w:sz w:val="20"/>
          <w:szCs w:val="20"/>
        </w:rPr>
        <w:t>угля марки 3БПК</w:t>
      </w:r>
      <w:r w:rsidR="007441BA" w:rsidRPr="00852DD6">
        <w:rPr>
          <w:sz w:val="20"/>
          <w:szCs w:val="20"/>
        </w:rPr>
        <w:t>»</w:t>
      </w:r>
      <w:r w:rsidR="007441BA" w:rsidRPr="00852DD6">
        <w:rPr>
          <w:b/>
          <w:sz w:val="20"/>
          <w:szCs w:val="20"/>
        </w:rPr>
        <w:t xml:space="preserve">. </w:t>
      </w:r>
    </w:p>
    <w:p w14:paraId="4AA91225" w14:textId="77777777" w:rsidR="00D95B7C" w:rsidRPr="00E9153A" w:rsidRDefault="00D95B7C" w:rsidP="00D95B7C">
      <w:pPr>
        <w:ind w:firstLine="709"/>
        <w:jc w:val="both"/>
        <w:rPr>
          <w:rFonts w:ascii="Times New Roman" w:hAnsi="Times New Roman" w:cs="Times New Roman"/>
          <w:bCs/>
          <w:sz w:val="20"/>
        </w:rPr>
      </w:pPr>
      <w:r w:rsidRPr="00E9153A">
        <w:rPr>
          <w:rFonts w:ascii="Times New Roman" w:hAnsi="Times New Roman" w:cs="Times New Roman"/>
          <w:bCs/>
          <w:sz w:val="20"/>
        </w:rPr>
        <w:t>Заявке Участника конкурентных переговоров будет присуждаться 0 баллов по данному критерию при выявлении одного либо нескольких фактов:</w:t>
      </w:r>
    </w:p>
    <w:p w14:paraId="532A0037" w14:textId="0D0EAF03" w:rsidR="00D95B7C" w:rsidRPr="00E9153A" w:rsidRDefault="00D95B7C" w:rsidP="00D95B7C">
      <w:pPr>
        <w:pStyle w:val="a4"/>
        <w:numPr>
          <w:ilvl w:val="0"/>
          <w:numId w:val="48"/>
        </w:numPr>
        <w:tabs>
          <w:tab w:val="clear" w:pos="425"/>
          <w:tab w:val="clear" w:pos="567"/>
          <w:tab w:val="clear" w:pos="709"/>
          <w:tab w:val="left" w:pos="237"/>
          <w:tab w:val="left" w:pos="993"/>
        </w:tabs>
        <w:suppressAutoHyphens w:val="0"/>
        <w:ind w:left="0" w:firstLine="709"/>
        <w:jc w:val="both"/>
        <w:rPr>
          <w:bCs/>
          <w:sz w:val="20"/>
          <w:szCs w:val="22"/>
        </w:rPr>
      </w:pPr>
      <w:r w:rsidRPr="00E9153A">
        <w:rPr>
          <w:bCs/>
          <w:sz w:val="20"/>
          <w:szCs w:val="22"/>
        </w:rPr>
        <w:lastRenderedPageBreak/>
        <w:t xml:space="preserve">не предоставление в составе заявки «Справки </w:t>
      </w:r>
      <w:r w:rsidRPr="00E9153A">
        <w:rPr>
          <w:sz w:val="20"/>
          <w:szCs w:val="22"/>
        </w:rPr>
        <w:t>о перечне и объемах выполнения договоров поставки угля марки 3БПК в 2018-2019 годы</w:t>
      </w:r>
      <w:r w:rsidRPr="00E9153A">
        <w:rPr>
          <w:bCs/>
          <w:sz w:val="20"/>
          <w:szCs w:val="22"/>
        </w:rPr>
        <w:t xml:space="preserve">»; </w:t>
      </w:r>
    </w:p>
    <w:p w14:paraId="0D57119B" w14:textId="360F892F" w:rsidR="00D95B7C" w:rsidRPr="00E9153A" w:rsidRDefault="00D95B7C" w:rsidP="00D95B7C">
      <w:pPr>
        <w:pStyle w:val="a4"/>
        <w:numPr>
          <w:ilvl w:val="0"/>
          <w:numId w:val="48"/>
        </w:numPr>
        <w:tabs>
          <w:tab w:val="clear" w:pos="425"/>
          <w:tab w:val="clear" w:pos="567"/>
          <w:tab w:val="clear" w:pos="709"/>
          <w:tab w:val="left" w:pos="237"/>
          <w:tab w:val="left" w:pos="993"/>
        </w:tabs>
        <w:suppressAutoHyphens w:val="0"/>
        <w:ind w:left="0" w:firstLine="709"/>
        <w:jc w:val="both"/>
        <w:rPr>
          <w:bCs/>
          <w:sz w:val="20"/>
          <w:szCs w:val="22"/>
        </w:rPr>
      </w:pPr>
      <w:r w:rsidRPr="00E9153A">
        <w:rPr>
          <w:bCs/>
          <w:sz w:val="20"/>
          <w:szCs w:val="22"/>
        </w:rPr>
        <w:t xml:space="preserve">предоставление незаполненной «Справки </w:t>
      </w:r>
      <w:r w:rsidRPr="00E9153A">
        <w:rPr>
          <w:sz w:val="20"/>
          <w:szCs w:val="22"/>
        </w:rPr>
        <w:t>о перечне и объемах выполнения договоров поставки угля марки 3БПК в 2018-2019 годы</w:t>
      </w:r>
      <w:r w:rsidRPr="00E9153A">
        <w:rPr>
          <w:bCs/>
          <w:sz w:val="20"/>
          <w:szCs w:val="22"/>
        </w:rPr>
        <w:t xml:space="preserve">»; </w:t>
      </w:r>
    </w:p>
    <w:p w14:paraId="604B0FB1" w14:textId="0BD4C1E0" w:rsidR="00D95B7C" w:rsidRPr="00E9153A" w:rsidRDefault="00D95B7C" w:rsidP="00D95B7C">
      <w:pPr>
        <w:pStyle w:val="a4"/>
        <w:numPr>
          <w:ilvl w:val="0"/>
          <w:numId w:val="48"/>
        </w:numPr>
        <w:tabs>
          <w:tab w:val="clear" w:pos="425"/>
          <w:tab w:val="clear" w:pos="567"/>
          <w:tab w:val="clear" w:pos="709"/>
          <w:tab w:val="left" w:pos="237"/>
          <w:tab w:val="left" w:pos="993"/>
        </w:tabs>
        <w:suppressAutoHyphens w:val="0"/>
        <w:ind w:left="0" w:firstLine="709"/>
        <w:jc w:val="both"/>
        <w:rPr>
          <w:bCs/>
          <w:sz w:val="20"/>
          <w:szCs w:val="22"/>
        </w:rPr>
      </w:pPr>
      <w:r w:rsidRPr="00E9153A">
        <w:rPr>
          <w:bCs/>
          <w:sz w:val="20"/>
          <w:szCs w:val="22"/>
        </w:rPr>
        <w:t xml:space="preserve">не предоставление в составе </w:t>
      </w:r>
      <w:r w:rsidRPr="00E9153A">
        <w:rPr>
          <w:sz w:val="20"/>
          <w:szCs w:val="22"/>
        </w:rPr>
        <w:t>заявки копий документов</w:t>
      </w:r>
      <w:r w:rsidRPr="00E9153A">
        <w:rPr>
          <w:bCs/>
          <w:sz w:val="20"/>
          <w:szCs w:val="22"/>
        </w:rPr>
        <w:t xml:space="preserve">, подтверждающих выполнение поставок </w:t>
      </w:r>
      <w:r w:rsidRPr="00E9153A">
        <w:rPr>
          <w:sz w:val="20"/>
          <w:szCs w:val="22"/>
        </w:rPr>
        <w:t>угля марки 3БПК</w:t>
      </w:r>
      <w:r w:rsidRPr="00E9153A">
        <w:rPr>
          <w:bCs/>
          <w:sz w:val="20"/>
          <w:szCs w:val="22"/>
        </w:rPr>
        <w:t>: товарных накладных, универсальных передаточных документов и т.п.,</w:t>
      </w:r>
      <w:r w:rsidRPr="00E9153A">
        <w:rPr>
          <w:sz w:val="20"/>
          <w:szCs w:val="22"/>
        </w:rPr>
        <w:t xml:space="preserve"> оформленных в соответствии с законодательством РФ,</w:t>
      </w:r>
      <w:r w:rsidRPr="00E9153A">
        <w:rPr>
          <w:bCs/>
          <w:sz w:val="20"/>
          <w:szCs w:val="22"/>
        </w:rPr>
        <w:t xml:space="preserve"> за 2018-2019 годы.</w:t>
      </w:r>
    </w:p>
    <w:p w14:paraId="28E16D97" w14:textId="075CBEE4" w:rsidR="00EA1444" w:rsidRPr="00E9153A" w:rsidRDefault="00D95B7C" w:rsidP="00D95B7C">
      <w:pPr>
        <w:tabs>
          <w:tab w:val="num" w:pos="1276"/>
          <w:tab w:val="left" w:pos="1494"/>
        </w:tabs>
        <w:spacing w:after="0" w:line="240" w:lineRule="auto"/>
        <w:jc w:val="both"/>
        <w:rPr>
          <w:rFonts w:ascii="Times New Roman" w:eastAsia="Times New Roman" w:hAnsi="Times New Roman" w:cs="Times New Roman"/>
          <w:sz w:val="20"/>
          <w:lang w:eastAsia="ar-SA"/>
        </w:rPr>
      </w:pPr>
      <w:r w:rsidRPr="00E9153A">
        <w:rPr>
          <w:rFonts w:ascii="Times New Roman" w:hAnsi="Times New Roman" w:cs="Times New Roman"/>
          <w:bCs/>
          <w:sz w:val="20"/>
        </w:rPr>
        <w:t xml:space="preserve">Поставки, указанные в «Справке о перечне и объемах выполнения договоров поставки </w:t>
      </w:r>
      <w:r w:rsidRPr="00E9153A">
        <w:rPr>
          <w:rFonts w:ascii="Times New Roman" w:hAnsi="Times New Roman" w:cs="Times New Roman"/>
          <w:sz w:val="20"/>
        </w:rPr>
        <w:t>угля марки 3БПК в 2018-2019 годы</w:t>
      </w:r>
      <w:r w:rsidRPr="00E9153A">
        <w:rPr>
          <w:rFonts w:ascii="Times New Roman" w:hAnsi="Times New Roman" w:cs="Times New Roman"/>
          <w:bCs/>
          <w:sz w:val="20"/>
        </w:rPr>
        <w:t>», но выполненные не в указанный период не учитываются при оценке.</w:t>
      </w: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09B35CA"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D6B6FBB"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4DAA419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412" w:name="_Toc24982417"/>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41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3" w:name="_Toc483302545"/>
            <w:bookmarkStart w:id="414" w:name="_Toc483316580"/>
            <w:bookmarkStart w:id="415" w:name="_Toc491095931"/>
            <w:bookmarkStart w:id="416" w:name="_Toc24982201"/>
            <w:bookmarkStart w:id="417" w:name="_Toc24982418"/>
            <w:r w:rsidRPr="005B5320">
              <w:rPr>
                <w:rFonts w:ascii="Times New Roman" w:hAnsi="Times New Roman"/>
                <w:sz w:val="24"/>
                <w:szCs w:val="24"/>
                <w:lang w:eastAsia="ar-SA"/>
              </w:rPr>
              <w:t>о проведении конкурентных переговоров</w:t>
            </w:r>
            <w:bookmarkEnd w:id="413"/>
            <w:bookmarkEnd w:id="414"/>
            <w:bookmarkEnd w:id="415"/>
            <w:bookmarkEnd w:id="416"/>
            <w:bookmarkEnd w:id="417"/>
          </w:p>
          <w:p w14:paraId="0AC21430" w14:textId="2E557B60"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8" w:name="_Toc24982202"/>
            <w:bookmarkStart w:id="419" w:name="_Toc24982419"/>
            <w:bookmarkStart w:id="420" w:name="_Toc483302546"/>
            <w:bookmarkStart w:id="421" w:name="_Toc483316581"/>
            <w:bookmarkStart w:id="422"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177958" w:rsidRPr="00177958">
              <w:rPr>
                <w:rFonts w:ascii="Times New Roman" w:hAnsi="Times New Roman"/>
                <w:sz w:val="24"/>
                <w:szCs w:val="24"/>
                <w:lang w:eastAsia="ar-SA"/>
              </w:rPr>
              <w:t>угля марки 3БПК</w:t>
            </w:r>
            <w:bookmarkEnd w:id="418"/>
            <w:bookmarkEnd w:id="419"/>
            <w:r w:rsidR="006B17A5">
              <w:rPr>
                <w:rFonts w:ascii="Times New Roman" w:hAnsi="Times New Roman"/>
                <w:sz w:val="24"/>
                <w:szCs w:val="24"/>
                <w:lang w:eastAsia="ar-SA"/>
              </w:rPr>
              <w:t xml:space="preserve"> </w:t>
            </w:r>
            <w:bookmarkEnd w:id="420"/>
            <w:bookmarkEnd w:id="421"/>
            <w:bookmarkEnd w:id="422"/>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5244FD80"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223098" w:rsidRPr="00223098">
        <w:t xml:space="preserve"> </w:t>
      </w:r>
      <w:r w:rsidR="00177958" w:rsidRPr="00177958">
        <w:rPr>
          <w:rFonts w:ascii="Times New Roman" w:eastAsia="Times New Roman" w:hAnsi="Times New Roman"/>
          <w:b/>
          <w:i/>
          <w:sz w:val="24"/>
          <w:szCs w:val="24"/>
          <w:lang w:eastAsia="ar-SA" w:bidi="en-US"/>
        </w:rPr>
        <w:t>угля марки 3БПК</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E51C00"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с целью участия в</w:t>
      </w:r>
      <w:r w:rsidRPr="00177958">
        <w:rPr>
          <w:rFonts w:ascii="Times New Roman" w:eastAsia="Times New Roman" w:hAnsi="Times New Roman"/>
          <w:sz w:val="24"/>
          <w:szCs w:val="24"/>
          <w:lang w:eastAsia="ar-SA" w:bidi="en-US"/>
        </w:rPr>
        <w:t xml:space="preserve">__________________________________ </w:t>
      </w:r>
      <w:r w:rsidRPr="00177958">
        <w:rPr>
          <w:rFonts w:ascii="Times New Roman" w:eastAsia="Times New Roman" w:hAnsi="Times New Roman"/>
          <w:i/>
          <w:sz w:val="24"/>
          <w:szCs w:val="24"/>
          <w:lang w:eastAsia="ar-SA" w:bidi="en-US"/>
        </w:rPr>
        <w:t>(указать способ и предмет закупки</w:t>
      </w:r>
      <w:r w:rsidRPr="00177958">
        <w:rPr>
          <w:rFonts w:ascii="Times New Roman" w:eastAsia="Times New Roman" w:hAnsi="Times New Roman"/>
          <w:sz w:val="24"/>
          <w:szCs w:val="24"/>
          <w:lang w:eastAsia="ar-SA" w:bidi="en-US"/>
        </w:rPr>
        <w:t xml:space="preserve">), извещение №________________ </w:t>
      </w:r>
      <w:r w:rsidRPr="00E51C00">
        <w:rPr>
          <w:rFonts w:ascii="Times New Roman" w:eastAsia="Times New Roman" w:hAnsi="Times New Roman"/>
          <w:sz w:val="24"/>
          <w:szCs w:val="24"/>
          <w:lang w:eastAsia="ar-SA" w:bidi="en-US"/>
        </w:rPr>
        <w:t>(</w:t>
      </w:r>
      <w:r w:rsidRPr="00E51C00">
        <w:rPr>
          <w:rFonts w:ascii="Times New Roman" w:eastAsia="Times New Roman" w:hAnsi="Times New Roman"/>
          <w:i/>
          <w:sz w:val="24"/>
          <w:szCs w:val="24"/>
          <w:lang w:eastAsia="ar-SA" w:bidi="en-US"/>
        </w:rPr>
        <w:t>указать номер извещения</w:t>
      </w:r>
      <w:r w:rsidRPr="00E51C00">
        <w:rPr>
          <w:rFonts w:ascii="Times New Roman" w:eastAsia="Times New Roman" w:hAnsi="Times New Roman"/>
          <w:sz w:val="24"/>
          <w:szCs w:val="24"/>
          <w:lang w:eastAsia="ar-SA" w:bidi="en-US"/>
        </w:rPr>
        <w:t>), _________________ (</w:t>
      </w:r>
      <w:r w:rsidRPr="00E51C00">
        <w:rPr>
          <w:rFonts w:ascii="Times New Roman" w:eastAsia="Times New Roman" w:hAnsi="Times New Roman"/>
          <w:i/>
          <w:sz w:val="24"/>
          <w:szCs w:val="24"/>
          <w:lang w:eastAsia="ar-SA" w:bidi="en-US"/>
        </w:rPr>
        <w:t>указать наименование Участника закупки</w:t>
      </w:r>
      <w:r w:rsidRPr="00E51C00">
        <w:rPr>
          <w:rFonts w:ascii="Times New Roman" w:eastAsia="Times New Roman" w:hAnsi="Times New Roman"/>
          <w:sz w:val="24"/>
          <w:szCs w:val="24"/>
          <w:lang w:eastAsia="ar-SA" w:bidi="en-US"/>
        </w:rPr>
        <w:t xml:space="preserve">), подтверждает свое соответствие обязательным требованиям, установленным п. 3.1. Документации о проведении </w:t>
      </w:r>
      <w:r w:rsidR="006C40AC" w:rsidRPr="00E51C00">
        <w:rPr>
          <w:rFonts w:ascii="Times New Roman" w:eastAsia="Times New Roman" w:hAnsi="Times New Roman"/>
          <w:sz w:val="24"/>
          <w:szCs w:val="24"/>
          <w:lang w:eastAsia="ar-SA" w:bidi="en-US"/>
        </w:rPr>
        <w:t>конкурентных переговоров</w:t>
      </w:r>
      <w:r w:rsidR="009C26B3" w:rsidRPr="00E51C00">
        <w:rPr>
          <w:rFonts w:ascii="Times New Roman" w:eastAsia="Times New Roman" w:hAnsi="Times New Roman"/>
          <w:sz w:val="24"/>
          <w:szCs w:val="24"/>
          <w:lang w:eastAsia="ar-SA" w:bidi="en-US"/>
        </w:rPr>
        <w:t xml:space="preserve"> </w:t>
      </w:r>
      <w:r w:rsidRPr="00E51C00">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E51C00"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E51C00"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1</w:t>
      </w:r>
      <w:r w:rsidR="003B50A4" w:rsidRPr="00E51C00">
        <w:rPr>
          <w:rFonts w:ascii="Times New Roman" w:eastAsia="Times New Roman" w:hAnsi="Times New Roman"/>
          <w:snapToGrid w:val="0"/>
          <w:sz w:val="24"/>
          <w:szCs w:val="24"/>
          <w:lang w:eastAsia="ru-RU"/>
        </w:rPr>
        <w:t>.</w:t>
      </w:r>
      <w:r w:rsidR="008649DD" w:rsidRPr="00E51C00">
        <w:rPr>
          <w:rFonts w:ascii="Times New Roman" w:eastAsia="Times New Roman" w:hAnsi="Times New Roman"/>
          <w:snapToGrid w:val="0"/>
          <w:sz w:val="24"/>
          <w:szCs w:val="24"/>
          <w:lang w:eastAsia="ru-RU"/>
        </w:rPr>
        <w:t xml:space="preserve"> </w:t>
      </w:r>
      <w:r w:rsidRPr="00E51C00">
        <w:rPr>
          <w:rFonts w:ascii="Times New Roman" w:eastAsia="Times New Roman" w:hAnsi="Times New Roman"/>
          <w:snapToGrid w:val="0"/>
          <w:sz w:val="24"/>
          <w:szCs w:val="24"/>
          <w:lang w:eastAsia="ru-RU"/>
        </w:rPr>
        <w:t>в отношении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не проводится ликвидация и </w:t>
      </w:r>
      <w:r w:rsidR="00EF186D" w:rsidRPr="00E51C00">
        <w:rPr>
          <w:rFonts w:ascii="Times New Roman" w:eastAsia="Times New Roman" w:hAnsi="Times New Roman"/>
          <w:snapToGrid w:val="0"/>
          <w:sz w:val="24"/>
          <w:szCs w:val="24"/>
          <w:lang w:eastAsia="ru-RU"/>
        </w:rPr>
        <w:t>отсутствует решение арбитражного суда о признании</w:t>
      </w:r>
      <w:r w:rsidRPr="00E51C00">
        <w:rPr>
          <w:rFonts w:ascii="Times New Roman" w:eastAsia="Times New Roman" w:hAnsi="Times New Roman"/>
          <w:snapToGrid w:val="0"/>
          <w:sz w:val="24"/>
          <w:szCs w:val="24"/>
          <w:lang w:eastAsia="ru-RU"/>
        </w:rPr>
        <w:t xml:space="preserve"> ____________ (</w:t>
      </w:r>
      <w:r w:rsidRPr="00E51C00">
        <w:rPr>
          <w:rFonts w:ascii="Times New Roman" w:eastAsia="Times New Roman" w:hAnsi="Times New Roman"/>
          <w:i/>
          <w:snapToGrid w:val="0"/>
          <w:sz w:val="24"/>
          <w:szCs w:val="24"/>
          <w:lang w:eastAsia="ru-RU"/>
        </w:rPr>
        <w:t xml:space="preserve">указать наименование Участника закупки) </w:t>
      </w:r>
      <w:r w:rsidR="00EF186D" w:rsidRPr="00E51C00">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E51C00">
        <w:rPr>
          <w:rFonts w:ascii="Times New Roman" w:eastAsia="Times New Roman" w:hAnsi="Times New Roman"/>
          <w:snapToGrid w:val="0"/>
          <w:sz w:val="24"/>
          <w:szCs w:val="24"/>
          <w:lang w:eastAsia="ru-RU"/>
        </w:rPr>
        <w:t>;</w:t>
      </w:r>
    </w:p>
    <w:p w14:paraId="2727F557" w14:textId="77777777" w:rsidR="000C5969" w:rsidRPr="00E51C00"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2. в отношении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 xml:space="preserve">3.  у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w:t>
      </w:r>
      <w:r w:rsidRPr="00177958">
        <w:rPr>
          <w:rFonts w:ascii="Times New Roman" w:eastAsia="Times New Roman" w:hAnsi="Times New Roman"/>
          <w:snapToGrid w:val="0"/>
          <w:sz w:val="24"/>
          <w:szCs w:val="24"/>
          <w:lang w:eastAsia="ru-RU"/>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177958">
        <w:rPr>
          <w:rFonts w:ascii="Times New Roman" w:eastAsia="Times New Roman" w:hAnsi="Times New Roman"/>
          <w:snapToGrid w:val="0"/>
          <w:sz w:val="24"/>
          <w:szCs w:val="24"/>
          <w:vertAlign w:val="superscript"/>
          <w:lang w:eastAsia="ru-RU"/>
        </w:rPr>
        <w:footnoteReference w:customMarkFollows="1" w:id="1"/>
        <w:sym w:font="Symbol" w:char="F02A"/>
      </w:r>
      <w:r w:rsidRPr="00177958">
        <w:rPr>
          <w:rFonts w:ascii="Times New Roman" w:eastAsia="Times New Roman" w:hAnsi="Times New Roman"/>
          <w:snapToGrid w:val="0"/>
          <w:sz w:val="24"/>
          <w:szCs w:val="24"/>
          <w:lang w:eastAsia="ru-RU"/>
        </w:rPr>
        <w:t xml:space="preserve"> </w:t>
      </w:r>
    </w:p>
    <w:p w14:paraId="507B48FF"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 xml:space="preserve">4. у ____________ </w:t>
      </w:r>
      <w:r w:rsidR="002648E7" w:rsidRPr="0017795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17795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648E7" w:rsidRPr="00177958">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AC3D33" w14:textId="77777777" w:rsidR="00A537DE" w:rsidRPr="00177958" w:rsidRDefault="00A537DE" w:rsidP="00A537DE">
      <w:pPr>
        <w:overflowPunct w:val="0"/>
        <w:autoSpaceDE w:val="0"/>
        <w:spacing w:after="0" w:line="240" w:lineRule="auto"/>
        <w:jc w:val="both"/>
        <w:rPr>
          <w:rFonts w:ascii="Times New Roman" w:hAnsi="Times New Roman"/>
          <w:sz w:val="24"/>
          <w:szCs w:val="24"/>
        </w:rPr>
      </w:pPr>
      <w:r w:rsidRPr="00177958">
        <w:rPr>
          <w:rFonts w:ascii="Times New Roman" w:eastAsia="Times New Roman" w:hAnsi="Times New Roman"/>
          <w:snapToGrid w:val="0"/>
          <w:sz w:val="24"/>
          <w:szCs w:val="24"/>
          <w:lang w:eastAsia="ru-RU"/>
        </w:rPr>
        <w:t xml:space="preserve">4.1. ____________ </w:t>
      </w:r>
      <w:r w:rsidRPr="00177958">
        <w:rPr>
          <w:rFonts w:ascii="Times New Roman" w:eastAsia="Times New Roman" w:hAnsi="Times New Roman"/>
          <w:i/>
          <w:snapToGrid w:val="0"/>
          <w:sz w:val="24"/>
          <w:szCs w:val="24"/>
          <w:lang w:eastAsia="ru-RU"/>
        </w:rPr>
        <w:t>(указать наименование Участника закупк</w:t>
      </w:r>
      <w:r w:rsidRPr="00177958">
        <w:rPr>
          <w:rFonts w:ascii="Times New Roman" w:eastAsia="Times New Roman" w:hAnsi="Times New Roman"/>
          <w:i/>
          <w:snapToGrid w:val="0"/>
          <w:sz w:val="24"/>
          <w:szCs w:val="24"/>
          <w:shd w:val="clear" w:color="auto" w:fill="D9D9D9"/>
          <w:lang w:eastAsia="ru-RU"/>
        </w:rPr>
        <w:t>и</w:t>
      </w:r>
      <w:r w:rsidRPr="00177958">
        <w:rPr>
          <w:rFonts w:ascii="Times New Roman" w:eastAsia="Times New Roman" w:hAnsi="Times New Roman"/>
          <w:i/>
          <w:snapToGrid w:val="0"/>
          <w:sz w:val="24"/>
          <w:szCs w:val="24"/>
          <w:lang w:eastAsia="ru-RU"/>
        </w:rPr>
        <w:t xml:space="preserve"> </w:t>
      </w:r>
      <w:r w:rsidRPr="00177958">
        <w:rPr>
          <w:rFonts w:ascii="Times New Roman" w:hAnsi="Times New Roman"/>
          <w:i/>
          <w:sz w:val="24"/>
          <w:szCs w:val="24"/>
        </w:rPr>
        <w:t>- юридическо</w:t>
      </w:r>
      <w:r w:rsidR="005A7CF0" w:rsidRPr="00177958">
        <w:rPr>
          <w:rFonts w:ascii="Times New Roman" w:hAnsi="Times New Roman"/>
          <w:i/>
          <w:sz w:val="24"/>
          <w:szCs w:val="24"/>
        </w:rPr>
        <w:t>го</w:t>
      </w:r>
      <w:r w:rsidRPr="00177958">
        <w:rPr>
          <w:rFonts w:ascii="Times New Roman" w:hAnsi="Times New Roman"/>
          <w:i/>
          <w:sz w:val="24"/>
          <w:szCs w:val="24"/>
        </w:rPr>
        <w:t xml:space="preserve"> лиц</w:t>
      </w:r>
      <w:r w:rsidR="005A7CF0" w:rsidRPr="00177958">
        <w:rPr>
          <w:rFonts w:ascii="Times New Roman" w:hAnsi="Times New Roman"/>
          <w:i/>
          <w:sz w:val="24"/>
          <w:szCs w:val="24"/>
        </w:rPr>
        <w:t>а)</w:t>
      </w:r>
      <w:r w:rsidRPr="00177958">
        <w:rPr>
          <w:rFonts w:ascii="Times New Roman" w:hAnsi="Times New Roman"/>
          <w:i/>
          <w:sz w:val="24"/>
          <w:szCs w:val="24"/>
        </w:rPr>
        <w:t>,</w:t>
      </w:r>
      <w:r w:rsidRPr="00177958">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hAnsi="Times New Roman"/>
          <w:sz w:val="24"/>
          <w:szCs w:val="24"/>
          <w:lang w:eastAsia="ar-SA"/>
        </w:rPr>
        <w:t xml:space="preserve">5. </w:t>
      </w:r>
      <w:r w:rsidRPr="00177958">
        <w:rPr>
          <w:rFonts w:ascii="Times New Roman" w:eastAsia="Times New Roman" w:hAnsi="Times New Roman"/>
          <w:snapToGrid w:val="0"/>
          <w:sz w:val="24"/>
          <w:szCs w:val="24"/>
          <w:lang w:eastAsia="ru-RU"/>
        </w:rPr>
        <w:t xml:space="preserve">между _______________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177958">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6.</w:t>
      </w:r>
      <w:r w:rsidRPr="00177958">
        <w:rPr>
          <w:rFonts w:ascii="Times New Roman" w:eastAsia="Times New Roman" w:hAnsi="Times New Roman"/>
          <w:snapToGrid w:val="0"/>
          <w:sz w:val="24"/>
          <w:szCs w:val="24"/>
          <w:lang w:eastAsia="ru-RU"/>
        </w:rPr>
        <w:tab/>
        <w:t xml:space="preserve">сведения о 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177958">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sidRPr="00177958">
        <w:rPr>
          <w:rFonts w:ascii="Times New Roman" w:eastAsia="Times New Roman" w:hAnsi="Times New Roman"/>
          <w:snapToGrid w:val="0"/>
          <w:sz w:val="24"/>
          <w:szCs w:val="24"/>
          <w:lang w:eastAsia="ru-RU"/>
        </w:rPr>
        <w:t>.07.</w:t>
      </w:r>
      <w:r w:rsidRPr="00177958">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7.</w:t>
      </w:r>
      <w:r w:rsidRPr="00177958">
        <w:rPr>
          <w:rFonts w:ascii="Times New Roman" w:eastAsia="Times New Roman" w:hAnsi="Times New Roman"/>
          <w:snapToGrid w:val="0"/>
          <w:sz w:val="24"/>
          <w:szCs w:val="24"/>
          <w:lang w:eastAsia="ru-RU"/>
        </w:rPr>
        <w:tab/>
        <w:t>сведения</w:t>
      </w:r>
      <w:r w:rsidR="00F05079" w:rsidRPr="00177958">
        <w:rPr>
          <w:rFonts w:ascii="Times New Roman" w:eastAsia="Times New Roman" w:hAnsi="Times New Roman"/>
          <w:snapToGrid w:val="0"/>
          <w:sz w:val="24"/>
          <w:szCs w:val="24"/>
          <w:lang w:eastAsia="ru-RU"/>
        </w:rPr>
        <w:t xml:space="preserve"> о</w:t>
      </w:r>
      <w:r w:rsidRPr="00177958">
        <w:rPr>
          <w:rFonts w:ascii="Times New Roman" w:eastAsia="Times New Roman" w:hAnsi="Times New Roman"/>
          <w:snapToGrid w:val="0"/>
          <w:sz w:val="24"/>
          <w:szCs w:val="24"/>
          <w:lang w:eastAsia="ru-RU"/>
        </w:rPr>
        <w:t xml:space="preserve">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257BEB6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w:t>
      </w:r>
      <w:r w:rsidR="00A7591E">
        <w:rPr>
          <w:rFonts w:ascii="Times New Roman" w:eastAsia="Times New Roman" w:hAnsi="Times New Roman"/>
          <w:sz w:val="24"/>
          <w:szCs w:val="24"/>
          <w:lang w:eastAsia="ar-SA"/>
        </w:rPr>
        <w:t>_</w:t>
      </w:r>
      <w:r w:rsidRPr="00390286">
        <w:rPr>
          <w:rFonts w:ascii="Times New Roman" w:eastAsia="Times New Roman" w:hAnsi="Times New Roman"/>
          <w:sz w:val="24"/>
          <w:szCs w:val="24"/>
          <w:lang w:eastAsia="ar-SA"/>
        </w:rPr>
        <w:t>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23" w:name="_Toc24982420"/>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23"/>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4" w:name="_Toc483302548"/>
            <w:bookmarkStart w:id="425" w:name="_Toc483316583"/>
            <w:bookmarkStart w:id="426" w:name="_Toc491095934"/>
            <w:bookmarkStart w:id="427" w:name="_Toc24982204"/>
            <w:bookmarkStart w:id="428" w:name="_Toc24982421"/>
            <w:r w:rsidRPr="005B5320">
              <w:rPr>
                <w:rFonts w:ascii="Times New Roman" w:hAnsi="Times New Roman"/>
                <w:sz w:val="24"/>
                <w:szCs w:val="24"/>
                <w:lang w:eastAsia="ar-SA"/>
              </w:rPr>
              <w:t>о проведении конкурентных переговоров</w:t>
            </w:r>
            <w:bookmarkEnd w:id="424"/>
            <w:bookmarkEnd w:id="425"/>
            <w:bookmarkEnd w:id="426"/>
            <w:bookmarkEnd w:id="427"/>
            <w:bookmarkEnd w:id="428"/>
          </w:p>
          <w:p w14:paraId="7578848A" w14:textId="5FA59CA4"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9" w:name="_Toc24982205"/>
            <w:bookmarkStart w:id="430" w:name="_Toc24982422"/>
            <w:bookmarkStart w:id="431" w:name="_Toc483302549"/>
            <w:bookmarkStart w:id="432" w:name="_Toc483316584"/>
            <w:bookmarkStart w:id="433"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bookmarkEnd w:id="429"/>
            <w:bookmarkEnd w:id="430"/>
            <w:r w:rsidR="00145AEE" w:rsidRPr="00145AEE">
              <w:rPr>
                <w:rFonts w:ascii="Times New Roman" w:hAnsi="Times New Roman"/>
                <w:sz w:val="24"/>
                <w:szCs w:val="24"/>
                <w:lang w:eastAsia="ar-SA"/>
              </w:rPr>
              <w:t>угля марки 3БПК</w:t>
            </w:r>
            <w:bookmarkEnd w:id="431"/>
            <w:bookmarkEnd w:id="432"/>
            <w:bookmarkEnd w:id="433"/>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1F2147">
        <w:rPr>
          <w:rFonts w:ascii="Times New Roman" w:eastAsia="Times New Roman" w:hAnsi="Times New Roman" w:cs="Times New Roman"/>
          <w:b/>
          <w:sz w:val="24"/>
          <w:szCs w:val="24"/>
          <w:lang w:eastAsia="ar-SA"/>
        </w:rPr>
        <w:t>область _________г.____________________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5BBCA42C"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71"/>
      <w:bookmarkEnd w:id="372"/>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9774765" w14:textId="77777777"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434" w:name="_Toc24982423"/>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434"/>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AA3C34">
        <w:tc>
          <w:tcPr>
            <w:tcW w:w="5068"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5" w:name="_Toc483302551"/>
            <w:bookmarkStart w:id="436" w:name="_Toc483316586"/>
            <w:bookmarkStart w:id="437" w:name="_Toc491095937"/>
            <w:bookmarkStart w:id="438" w:name="_Toc24982207"/>
            <w:bookmarkStart w:id="439" w:name="_Toc24982424"/>
            <w:r w:rsidRPr="005B5320">
              <w:rPr>
                <w:rFonts w:ascii="Times New Roman" w:hAnsi="Times New Roman"/>
                <w:sz w:val="24"/>
                <w:szCs w:val="24"/>
                <w:lang w:eastAsia="ar-SA"/>
              </w:rPr>
              <w:t>о проведении конкурентных переговоров</w:t>
            </w:r>
            <w:bookmarkEnd w:id="435"/>
            <w:bookmarkEnd w:id="436"/>
            <w:bookmarkEnd w:id="437"/>
            <w:bookmarkEnd w:id="438"/>
            <w:bookmarkEnd w:id="439"/>
          </w:p>
          <w:p w14:paraId="1A370A91" w14:textId="5C27631C"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0" w:name="_Toc24982208"/>
            <w:bookmarkStart w:id="441" w:name="_Toc24982425"/>
            <w:bookmarkStart w:id="442" w:name="_Toc483302552"/>
            <w:bookmarkStart w:id="443" w:name="_Toc483316587"/>
            <w:bookmarkStart w:id="444"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BE7918">
              <w:rPr>
                <w:rFonts w:ascii="Times New Roman" w:hAnsi="Times New Roman"/>
                <w:sz w:val="24"/>
                <w:szCs w:val="24"/>
                <w:lang w:eastAsia="ar-SA"/>
              </w:rPr>
              <w:t>угля марки 3БПК</w:t>
            </w:r>
            <w:bookmarkEnd w:id="440"/>
            <w:bookmarkEnd w:id="441"/>
            <w:r w:rsidR="006B17A5">
              <w:rPr>
                <w:rFonts w:ascii="Times New Roman" w:hAnsi="Times New Roman"/>
                <w:sz w:val="24"/>
                <w:szCs w:val="24"/>
                <w:lang w:eastAsia="ar-SA"/>
              </w:rPr>
              <w:t xml:space="preserve"> </w:t>
            </w:r>
            <w:bookmarkEnd w:id="442"/>
            <w:bookmarkEnd w:id="443"/>
            <w:bookmarkEnd w:id="444"/>
          </w:p>
        </w:tc>
      </w:tr>
    </w:tbl>
    <w:p w14:paraId="47094757" w14:textId="77777777" w:rsid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val="x-none" w:eastAsia="ar-SA"/>
        </w:rPr>
      </w:pPr>
    </w:p>
    <w:p w14:paraId="6E261B4E"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46F2665D"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 xml:space="preserve">ДОГОВОР ПОСТАВКИ  № </w:t>
      </w:r>
    </w:p>
    <w:p w14:paraId="5C4DCE55" w14:textId="77777777" w:rsidR="00177958" w:rsidRPr="00177958" w:rsidRDefault="00177958" w:rsidP="00177958">
      <w:pPr>
        <w:widowControl w:val="0"/>
        <w:suppressAutoHyphens/>
        <w:spacing w:after="0" w:line="240" w:lineRule="auto"/>
        <w:jc w:val="both"/>
        <w:rPr>
          <w:rFonts w:ascii="Times New Roman" w:eastAsia="Times New Roman" w:hAnsi="Times New Roman" w:cs="Times New Roman"/>
          <w:iCs/>
          <w:sz w:val="24"/>
          <w:szCs w:val="24"/>
          <w:lang w:eastAsia="ar-SA"/>
        </w:rPr>
      </w:pPr>
    </w:p>
    <w:p w14:paraId="2FF176D6" w14:textId="77777777" w:rsidR="00177958" w:rsidRPr="00177958" w:rsidRDefault="00177958" w:rsidP="00177958">
      <w:pPr>
        <w:widowControl w:val="0"/>
        <w:suppressAutoHyphens/>
        <w:spacing w:after="0" w:line="240" w:lineRule="auto"/>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____________             </w:t>
      </w:r>
      <w:r w:rsidRPr="00177958">
        <w:rPr>
          <w:rFonts w:ascii="Times New Roman" w:eastAsia="Times New Roman" w:hAnsi="Times New Roman" w:cs="Times New Roman"/>
          <w:sz w:val="24"/>
          <w:szCs w:val="24"/>
          <w:lang w:eastAsia="ar-SA"/>
        </w:rPr>
        <w:tab/>
        <w:t xml:space="preserve">                  </w:t>
      </w:r>
      <w:r w:rsidRPr="00177958">
        <w:rPr>
          <w:rFonts w:ascii="Times New Roman" w:eastAsia="Times New Roman" w:hAnsi="Times New Roman" w:cs="Times New Roman"/>
          <w:sz w:val="24"/>
          <w:szCs w:val="24"/>
          <w:lang w:eastAsia="ar-SA"/>
        </w:rPr>
        <w:tab/>
      </w:r>
      <w:r w:rsidRPr="00177958">
        <w:rPr>
          <w:rFonts w:ascii="Times New Roman" w:eastAsia="Times New Roman" w:hAnsi="Times New Roman" w:cs="Times New Roman"/>
          <w:sz w:val="24"/>
          <w:szCs w:val="24"/>
          <w:lang w:eastAsia="ar-SA"/>
        </w:rPr>
        <w:tab/>
        <w:t xml:space="preserve">                                                 «     »  _____________   г.</w:t>
      </w:r>
    </w:p>
    <w:p w14:paraId="5D68AF0E" w14:textId="77777777" w:rsidR="00177958" w:rsidRPr="00177958" w:rsidRDefault="00177958" w:rsidP="00177958">
      <w:pPr>
        <w:widowControl w:val="0"/>
        <w:suppressAutoHyphens/>
        <w:spacing w:after="0" w:line="240" w:lineRule="auto"/>
        <w:ind w:firstLine="709"/>
        <w:jc w:val="both"/>
        <w:rPr>
          <w:rFonts w:ascii="Times New Roman" w:eastAsia="Times New Roman" w:hAnsi="Times New Roman" w:cs="Times New Roman"/>
          <w:iCs/>
          <w:sz w:val="24"/>
          <w:szCs w:val="24"/>
          <w:lang w:eastAsia="ar-SA"/>
        </w:rPr>
      </w:pPr>
      <w:r w:rsidRPr="00177958">
        <w:rPr>
          <w:rFonts w:ascii="Times New Roman" w:eastAsia="Times New Roman" w:hAnsi="Times New Roman" w:cs="Times New Roman"/>
          <w:iCs/>
          <w:sz w:val="24"/>
          <w:szCs w:val="24"/>
          <w:lang w:eastAsia="ar-SA"/>
        </w:rPr>
        <w:t xml:space="preserve"> </w:t>
      </w:r>
    </w:p>
    <w:p w14:paraId="14109896" w14:textId="77777777" w:rsidR="00177958" w:rsidRPr="00177958" w:rsidRDefault="00177958" w:rsidP="00177958">
      <w:pPr>
        <w:widowControl w:val="0"/>
        <w:suppressAutoHyphens/>
        <w:spacing w:after="0" w:line="240" w:lineRule="auto"/>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bCs/>
          <w:sz w:val="24"/>
          <w:szCs w:val="24"/>
          <w:lang w:eastAsia="ar-SA"/>
        </w:rPr>
        <w:t>____ «      » ( ___ «      »), в лице ________   _________,</w:t>
      </w:r>
      <w:r w:rsidRPr="00177958">
        <w:rPr>
          <w:rFonts w:ascii="Times New Roman" w:eastAsia="Times New Roman" w:hAnsi="Times New Roman" w:cs="Times New Roman"/>
          <w:sz w:val="24"/>
          <w:szCs w:val="24"/>
          <w:lang w:eastAsia="ar-SA"/>
        </w:rPr>
        <w:t xml:space="preserve"> действующего на основании ______, именуемое в  дальнейшем </w:t>
      </w:r>
      <w:r w:rsidRPr="00177958">
        <w:rPr>
          <w:rFonts w:ascii="Times New Roman" w:eastAsia="Times New Roman" w:hAnsi="Times New Roman" w:cs="Times New Roman"/>
          <w:b/>
          <w:sz w:val="24"/>
          <w:szCs w:val="24"/>
          <w:lang w:eastAsia="ar-SA"/>
        </w:rPr>
        <w:t>Поставщик</w:t>
      </w:r>
      <w:r w:rsidRPr="00177958">
        <w:rPr>
          <w:rFonts w:ascii="Times New Roman" w:eastAsia="Times New Roman" w:hAnsi="Times New Roman" w:cs="Times New Roman"/>
          <w:sz w:val="24"/>
          <w:szCs w:val="24"/>
          <w:lang w:eastAsia="ar-SA"/>
        </w:rPr>
        <w:t xml:space="preserve">, с одной стороны, и  </w:t>
      </w:r>
      <w:r w:rsidRPr="00177958">
        <w:rPr>
          <w:rFonts w:ascii="Times New Roman" w:eastAsia="Times New Roman" w:hAnsi="Times New Roman" w:cs="Times New Roman"/>
          <w:b/>
          <w:sz w:val="24"/>
          <w:szCs w:val="24"/>
          <w:lang w:eastAsia="ar-SA"/>
        </w:rPr>
        <w:t>А</w:t>
      </w:r>
      <w:r w:rsidRPr="00177958">
        <w:rPr>
          <w:rFonts w:ascii="Times New Roman" w:eastAsia="Times New Roman" w:hAnsi="Times New Roman" w:cs="Times New Roman"/>
          <w:b/>
          <w:bCs/>
          <w:sz w:val="24"/>
          <w:szCs w:val="24"/>
          <w:lang w:eastAsia="ar-SA"/>
        </w:rPr>
        <w:t>кционерное общество «Мурманэнергосбыт» (АО «МЭС»)</w:t>
      </w:r>
      <w:r w:rsidRPr="00177958">
        <w:rPr>
          <w:rFonts w:ascii="Times New Roman" w:eastAsia="Times New Roman" w:hAnsi="Times New Roman" w:cs="Times New Roman"/>
          <w:bCs/>
          <w:sz w:val="24"/>
          <w:szCs w:val="24"/>
          <w:lang w:eastAsia="ar-SA"/>
        </w:rPr>
        <w:t xml:space="preserve">, </w:t>
      </w:r>
      <w:r w:rsidRPr="00177958">
        <w:rPr>
          <w:rFonts w:ascii="Times New Roman" w:eastAsia="Times New Roman" w:hAnsi="Times New Roman" w:cs="Times New Roman"/>
          <w:sz w:val="24"/>
          <w:szCs w:val="24"/>
          <w:lang w:eastAsia="ar-SA"/>
        </w:rPr>
        <w:t xml:space="preserve">в лице _________  __________, действующего на основании _________, именуемое в дальнейшем </w:t>
      </w:r>
      <w:r w:rsidRPr="00177958">
        <w:rPr>
          <w:rFonts w:ascii="Times New Roman" w:eastAsia="Times New Roman" w:hAnsi="Times New Roman" w:cs="Times New Roman"/>
          <w:b/>
          <w:sz w:val="24"/>
          <w:szCs w:val="24"/>
          <w:lang w:eastAsia="ar-SA"/>
        </w:rPr>
        <w:t>Покупатель</w:t>
      </w:r>
      <w:r w:rsidRPr="00177958">
        <w:rPr>
          <w:rFonts w:ascii="Times New Roman" w:eastAsia="Times New Roman" w:hAnsi="Times New Roman" w:cs="Times New Roman"/>
          <w:sz w:val="24"/>
          <w:szCs w:val="24"/>
          <w:lang w:eastAsia="ar-SA"/>
        </w:rPr>
        <w:t xml:space="preserve">, с другой стороны, совместно именуемые далее Стороны заключили настоящий Договор о нижеследующем: </w:t>
      </w:r>
    </w:p>
    <w:p w14:paraId="5BBA6691" w14:textId="77777777" w:rsidR="00177958" w:rsidRPr="00177958" w:rsidRDefault="00177958" w:rsidP="00177958">
      <w:pPr>
        <w:widowControl w:val="0"/>
        <w:suppressAutoHyphens/>
        <w:spacing w:after="0" w:line="240" w:lineRule="auto"/>
        <w:jc w:val="both"/>
        <w:rPr>
          <w:rFonts w:ascii="Times New Roman" w:eastAsia="Times New Roman" w:hAnsi="Times New Roman" w:cs="Times New Roman"/>
          <w:sz w:val="24"/>
          <w:szCs w:val="24"/>
          <w:lang w:eastAsia="ar-SA"/>
        </w:rPr>
      </w:pPr>
    </w:p>
    <w:p w14:paraId="18FDABBC"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1. Предмет договора</w:t>
      </w:r>
    </w:p>
    <w:p w14:paraId="56B203B8"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Cs/>
          <w:sz w:val="24"/>
          <w:szCs w:val="24"/>
          <w:lang w:eastAsia="ar-SA"/>
        </w:rPr>
      </w:pPr>
    </w:p>
    <w:p w14:paraId="06457B12"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1.1. Поставщик обязуется в течение срока действия настоящего Договора поставить, а Покупатель обязуется принять и оплатить ___________________________ </w:t>
      </w:r>
      <w:r w:rsidRPr="00177958">
        <w:rPr>
          <w:rFonts w:ascii="Times New Roman" w:eastAsia="Times New Roman" w:hAnsi="Times New Roman" w:cs="Times New Roman"/>
          <w:i/>
          <w:sz w:val="24"/>
          <w:szCs w:val="24"/>
          <w:lang w:eastAsia="ar-SA"/>
        </w:rPr>
        <w:t>(указывается марка угля)</w:t>
      </w:r>
      <w:r w:rsidRPr="00177958">
        <w:rPr>
          <w:rFonts w:ascii="Times New Roman" w:eastAsia="Times New Roman" w:hAnsi="Times New Roman" w:cs="Times New Roman"/>
          <w:sz w:val="24"/>
          <w:szCs w:val="24"/>
          <w:lang w:eastAsia="ar-SA"/>
        </w:rPr>
        <w:t xml:space="preserve"> (далее по тексту - Продукция) в ассортименте и количестве, в сроки и по цене в соответствии с положениями настоящего Договора. </w:t>
      </w:r>
    </w:p>
    <w:p w14:paraId="328F111F"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Технические требования к Продукции:___________________________________________.</w:t>
      </w:r>
    </w:p>
    <w:p w14:paraId="359092DA"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Требования к размерам:________________________________________________________.</w:t>
      </w:r>
    </w:p>
    <w:p w14:paraId="065E7EB4"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1.2. </w:t>
      </w:r>
      <w:r w:rsidRPr="00177958">
        <w:rPr>
          <w:rFonts w:ascii="Times New Roman" w:eastAsia="Times New Roman" w:hAnsi="Times New Roman" w:cs="Times New Roman"/>
          <w:sz w:val="24"/>
          <w:szCs w:val="24"/>
          <w:lang w:eastAsia="ar-SA"/>
        </w:rPr>
        <w:tab/>
        <w:t>Поставка Продукции производится отдельными партиями на автомобильный транспорт Покупателя со склада/погрузочного терминала Поставщика (</w:t>
      </w:r>
      <w:proofErr w:type="spellStart"/>
      <w:r w:rsidRPr="00177958">
        <w:rPr>
          <w:rFonts w:ascii="Times New Roman" w:eastAsia="Times New Roman" w:hAnsi="Times New Roman" w:cs="Times New Roman"/>
          <w:sz w:val="24"/>
          <w:szCs w:val="24"/>
          <w:lang w:eastAsia="ar-SA"/>
        </w:rPr>
        <w:t>Грузоотпровителя</w:t>
      </w:r>
      <w:proofErr w:type="spellEnd"/>
      <w:r w:rsidRPr="00177958">
        <w:rPr>
          <w:rFonts w:ascii="Times New Roman" w:eastAsia="Times New Roman" w:hAnsi="Times New Roman" w:cs="Times New Roman"/>
          <w:sz w:val="24"/>
          <w:szCs w:val="24"/>
          <w:lang w:eastAsia="ar-SA"/>
        </w:rPr>
        <w:t xml:space="preserve">) </w:t>
      </w:r>
      <w:r w:rsidRPr="00177958">
        <w:rPr>
          <w:rFonts w:ascii="Times New Roman" w:eastAsia="Times New Roman" w:hAnsi="Times New Roman" w:cs="Times New Roman"/>
          <w:bCs/>
          <w:sz w:val="24"/>
          <w:szCs w:val="24"/>
          <w:lang w:eastAsia="ar-SA"/>
        </w:rPr>
        <w:t>(далее – склад Поставщика (Грузоотправителя)</w:t>
      </w:r>
      <w:r w:rsidRPr="00177958">
        <w:rPr>
          <w:rFonts w:ascii="Times New Roman" w:eastAsia="Times New Roman" w:hAnsi="Times New Roman" w:cs="Times New Roman"/>
          <w:sz w:val="24"/>
          <w:szCs w:val="24"/>
          <w:lang w:eastAsia="ar-SA"/>
        </w:rPr>
        <w:t>, указанного в п.1.5.4. Договора.</w:t>
      </w:r>
    </w:p>
    <w:p w14:paraId="722F7A22"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226D53C7"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w:t>
      </w:r>
      <w:r w:rsidRPr="00177958">
        <w:rPr>
          <w:rFonts w:ascii="Times New Roman" w:eastAsia="Times New Roman" w:hAnsi="Times New Roman" w:cs="Times New Roman"/>
          <w:i/>
          <w:sz w:val="24"/>
          <w:szCs w:val="24"/>
          <w:lang w:eastAsia="ar-SA"/>
        </w:rPr>
        <w:t xml:space="preserve"> </w:t>
      </w:r>
      <w:r w:rsidRPr="00177958">
        <w:rPr>
          <w:rFonts w:ascii="Times New Roman" w:eastAsia="Times New Roman" w:hAnsi="Times New Roman" w:cs="Times New Roman"/>
          <w:sz w:val="24"/>
          <w:szCs w:val="24"/>
          <w:lang w:eastAsia="ar-SA"/>
        </w:rPr>
        <w:t>на основании Протокола ________.</w:t>
      </w:r>
    </w:p>
    <w:p w14:paraId="5733C2A6"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1.5. Существенные условия Договора в соответствии с</w:t>
      </w:r>
      <w:r w:rsidRPr="00177958">
        <w:rPr>
          <w:rFonts w:ascii="Times New Roman" w:eastAsia="Times New Roman" w:hAnsi="Times New Roman" w:cs="Times New Roman"/>
          <w:i/>
          <w:sz w:val="24"/>
          <w:szCs w:val="24"/>
          <w:lang w:eastAsia="ar-SA"/>
        </w:rPr>
        <w:t xml:space="preserve"> </w:t>
      </w:r>
      <w:r w:rsidRPr="00177958">
        <w:rPr>
          <w:rFonts w:ascii="Times New Roman" w:eastAsia="Times New Roman" w:hAnsi="Times New Roman" w:cs="Times New Roman"/>
          <w:sz w:val="24"/>
          <w:szCs w:val="24"/>
          <w:lang w:eastAsia="ar-SA"/>
        </w:rPr>
        <w:t>Протоколом ________:</w:t>
      </w:r>
    </w:p>
    <w:p w14:paraId="77BF2D79" w14:textId="77777777" w:rsidR="00177958" w:rsidRPr="00177958" w:rsidRDefault="00177958" w:rsidP="00177958">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ab/>
        <w:t xml:space="preserve">1.5.1. Общее количество поставляемой Продукции: ___ тонн. </w:t>
      </w:r>
    </w:p>
    <w:p w14:paraId="7C406C9F" w14:textId="77777777" w:rsidR="00177958" w:rsidRPr="00177958" w:rsidRDefault="00177958" w:rsidP="00177958">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Поставка Продукции производится отдельными партиями в строгом соответствии с письменной заявкой Покупателя на поставку Продукции (далее – заявка, заявка на поставку) (форма заявки на поставку Продукции – Приложение № 1 к настоящему Договору). </w:t>
      </w:r>
    </w:p>
    <w:p w14:paraId="4E93FEBB" w14:textId="77777777" w:rsidR="00177958" w:rsidRPr="00177958" w:rsidRDefault="00177958" w:rsidP="00177958">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Допускается поставка отдельной партии Продукции менее или сверх количества, указанного в заявке на поставку, если это связано с полной загрузкой автомобиля в соответствии с техническими нормами загрузки автотранспортных средств, что не является нарушением условий настоящего Договора.</w:t>
      </w:r>
    </w:p>
    <w:p w14:paraId="1EA02639" w14:textId="77777777" w:rsidR="00177958" w:rsidRPr="00177958" w:rsidRDefault="00177958" w:rsidP="00177958">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ab/>
        <w:t xml:space="preserve">1.5.2.    Сведения о цене Договора: </w:t>
      </w:r>
    </w:p>
    <w:p w14:paraId="00E72DD4"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1.5.2.1. Цена 1 тонны Продукции определяется согласно п. 3.2. и составляет _______  (_______) рублей ___ копеек, в том числе НДС </w:t>
      </w:r>
      <w:r w:rsidRPr="00177958">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3FD5DEAE"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1.5.2.2. Цена общего количества поставляемой Продукции (цена Договора) составляет                 ________ (______) рублей ___ копеек, в том числе НДС </w:t>
      </w:r>
      <w:r w:rsidRPr="00177958">
        <w:rPr>
          <w:rFonts w:ascii="Times New Roman" w:eastAsia="Times New Roman" w:hAnsi="Times New Roman" w:cs="Times New Roman"/>
          <w:i/>
          <w:sz w:val="24"/>
          <w:szCs w:val="24"/>
          <w:lang w:eastAsia="ar-SA"/>
        </w:rPr>
        <w:t xml:space="preserve">(в случае, если Поставщик не является плательщиком НДС, указывается -  НДС не облагается). </w:t>
      </w:r>
      <w:r w:rsidRPr="00177958">
        <w:rPr>
          <w:rFonts w:ascii="Times New Roman" w:eastAsia="Times New Roman" w:hAnsi="Times New Roman" w:cs="Times New Roman"/>
          <w:sz w:val="24"/>
          <w:szCs w:val="24"/>
          <w:lang w:eastAsia="ar-SA"/>
        </w:rPr>
        <w:t xml:space="preserve">Цена Договора может измениться пропорционально поставленному количеству Продукции с учетом </w:t>
      </w:r>
      <w:proofErr w:type="spellStart"/>
      <w:r w:rsidRPr="00177958">
        <w:rPr>
          <w:rFonts w:ascii="Times New Roman" w:eastAsia="Times New Roman" w:hAnsi="Times New Roman" w:cs="Times New Roman"/>
          <w:sz w:val="24"/>
          <w:szCs w:val="24"/>
          <w:lang w:eastAsia="ar-SA"/>
        </w:rPr>
        <w:t>п.п</w:t>
      </w:r>
      <w:proofErr w:type="spellEnd"/>
      <w:r w:rsidRPr="00177958">
        <w:rPr>
          <w:rFonts w:ascii="Times New Roman" w:eastAsia="Times New Roman" w:hAnsi="Times New Roman" w:cs="Times New Roman"/>
          <w:sz w:val="24"/>
          <w:szCs w:val="24"/>
          <w:lang w:eastAsia="ar-SA"/>
        </w:rPr>
        <w:t>. 1.5.1. настоящего Договора.</w:t>
      </w:r>
    </w:p>
    <w:p w14:paraId="0ACC89B0" w14:textId="77777777" w:rsidR="00177958" w:rsidRPr="00177958" w:rsidRDefault="00177958" w:rsidP="00177958">
      <w:pPr>
        <w:widowControl w:val="0"/>
        <w:tabs>
          <w:tab w:val="left" w:pos="426"/>
        </w:tabs>
        <w:suppressAutoHyphens/>
        <w:spacing w:after="0" w:line="240" w:lineRule="auto"/>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lastRenderedPageBreak/>
        <w:tab/>
        <w:t xml:space="preserve">1.5.3.  Срок поставки: ___________ .   </w:t>
      </w:r>
    </w:p>
    <w:p w14:paraId="63CAE706" w14:textId="77777777" w:rsidR="00177958" w:rsidRPr="00177958" w:rsidRDefault="00177958" w:rsidP="00177958">
      <w:pPr>
        <w:widowControl w:val="0"/>
        <w:tabs>
          <w:tab w:val="left" w:pos="0"/>
          <w:tab w:val="left" w:pos="426"/>
        </w:tabs>
        <w:suppressAutoHyphens/>
        <w:spacing w:after="0" w:line="240" w:lineRule="auto"/>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ab/>
        <w:t>1.5.4. Место поставки/погрузки: склад Поставщика (Грузоотправителя) _____________.</w:t>
      </w:r>
    </w:p>
    <w:p w14:paraId="7A0DB2F5" w14:textId="77777777" w:rsidR="00177958" w:rsidRPr="00177958" w:rsidRDefault="00177958" w:rsidP="00177958">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1.5.5. Особые условия: </w:t>
      </w:r>
    </w:p>
    <w:p w14:paraId="7A9762C7" w14:textId="77777777" w:rsidR="00177958" w:rsidRPr="00177958" w:rsidRDefault="00177958" w:rsidP="00177958">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177958">
        <w:rPr>
          <w:rFonts w:ascii="Times New Roman" w:eastAsia="Times New Roman" w:hAnsi="Times New Roman" w:cs="Times New Roman"/>
          <w:sz w:val="24"/>
          <w:szCs w:val="24"/>
          <w:lang w:eastAsia="ar-SA"/>
        </w:rPr>
        <w:t>п.п</w:t>
      </w:r>
      <w:proofErr w:type="spellEnd"/>
      <w:r w:rsidRPr="00177958">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177958">
        <w:rPr>
          <w:rFonts w:ascii="Times New Roman" w:eastAsia="Times New Roman" w:hAnsi="Times New Roman" w:cs="Times New Roman"/>
          <w:sz w:val="24"/>
          <w:szCs w:val="24"/>
          <w:lang w:eastAsia="ar-SA"/>
        </w:rPr>
        <w:t>п.п</w:t>
      </w:r>
      <w:proofErr w:type="spellEnd"/>
      <w:r w:rsidRPr="00177958">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1CB55D36" w14:textId="77777777" w:rsidR="00177958" w:rsidRPr="00177958" w:rsidRDefault="00177958" w:rsidP="00177958">
      <w:pPr>
        <w:widowControl w:val="0"/>
        <w:tabs>
          <w:tab w:val="left" w:pos="0"/>
          <w:tab w:val="left" w:pos="426"/>
        </w:tabs>
        <w:suppressAutoHyphens/>
        <w:spacing w:after="0" w:line="240" w:lineRule="auto"/>
        <w:ind w:firstLine="425"/>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14:paraId="74C5B043" w14:textId="77777777" w:rsidR="00177958" w:rsidRPr="00177958" w:rsidRDefault="00177958" w:rsidP="00177958">
      <w:pPr>
        <w:widowControl w:val="0"/>
        <w:tabs>
          <w:tab w:val="left" w:pos="0"/>
          <w:tab w:val="left" w:pos="426"/>
        </w:tabs>
        <w:suppressAutoHyphens/>
        <w:spacing w:after="0" w:line="240" w:lineRule="auto"/>
        <w:ind w:firstLine="425"/>
        <w:jc w:val="both"/>
        <w:rPr>
          <w:rFonts w:ascii="Times New Roman" w:eastAsia="Times New Roman" w:hAnsi="Times New Roman" w:cs="Times New Roman"/>
          <w:i/>
          <w:sz w:val="24"/>
          <w:szCs w:val="24"/>
          <w:lang w:eastAsia="ar-SA"/>
        </w:rPr>
      </w:pPr>
      <w:r w:rsidRPr="00177958">
        <w:rPr>
          <w:rFonts w:ascii="Times New Roman" w:eastAsia="Times New Roman" w:hAnsi="Times New Roman" w:cs="Times New Roman"/>
          <w:i/>
          <w:sz w:val="24"/>
          <w:szCs w:val="24"/>
          <w:lang w:eastAsia="ar-SA"/>
        </w:rPr>
        <w:t>Иные условия при необходимости.</w:t>
      </w:r>
    </w:p>
    <w:p w14:paraId="5F07FDC3"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Страна происхождения Продукции _______________.</w:t>
      </w:r>
    </w:p>
    <w:p w14:paraId="509F129B" w14:textId="77777777" w:rsidR="00177958" w:rsidRPr="00177958" w:rsidRDefault="00177958" w:rsidP="00177958">
      <w:pPr>
        <w:widowControl w:val="0"/>
        <w:suppressAutoHyphens/>
        <w:spacing w:after="120" w:line="240" w:lineRule="auto"/>
        <w:ind w:firstLine="426"/>
        <w:jc w:val="both"/>
        <w:rPr>
          <w:rFonts w:ascii="Times New Roman" w:eastAsia="Times New Roman" w:hAnsi="Times New Roman" w:cs="Times New Roman"/>
          <w:i/>
          <w:sz w:val="24"/>
          <w:szCs w:val="24"/>
          <w:lang w:eastAsia="ar-SA"/>
        </w:rPr>
      </w:pPr>
    </w:p>
    <w:p w14:paraId="0199AC50"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sz w:val="24"/>
          <w:szCs w:val="24"/>
          <w:lang w:eastAsia="ar-SA"/>
        </w:rPr>
        <w:t xml:space="preserve"> </w:t>
      </w:r>
      <w:r w:rsidRPr="00177958">
        <w:rPr>
          <w:rFonts w:ascii="Times New Roman" w:eastAsia="Times New Roman" w:hAnsi="Times New Roman" w:cs="Times New Roman"/>
          <w:b/>
          <w:bCs/>
          <w:sz w:val="24"/>
          <w:szCs w:val="24"/>
          <w:lang w:eastAsia="ar-SA"/>
        </w:rPr>
        <w:t>2. Условия поставки</w:t>
      </w:r>
    </w:p>
    <w:p w14:paraId="7F743108"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2789F40C"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2.1. 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дата/момент </w:t>
      </w:r>
    </w:p>
    <w:p w14:paraId="72644434" w14:textId="77777777" w:rsidR="00177958" w:rsidRPr="00177958" w:rsidRDefault="00177958" w:rsidP="00177958">
      <w:pPr>
        <w:widowControl w:val="0"/>
        <w:suppressAutoHyphens/>
        <w:spacing w:after="0" w:line="240" w:lineRule="auto"/>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передачи Продукции на автотранспорт Покупателя на складе Поставщика (Грузоотправителя).</w:t>
      </w:r>
    </w:p>
    <w:p w14:paraId="0B99628C"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2.2. Факт поставки Продукции удостоверяется транспортной накладной, оформленной Покупателем по установленной форме в Приложении № 4 к Правилам перевозок грузов автомобильным транспортом, утвержденной Постановлением Правительства РФ от 15.04.2011 № 272, с учётом изменений и дополнений, актуальных на текущую дату (далее – транспортная накладная). </w:t>
      </w:r>
    </w:p>
    <w:p w14:paraId="16665EAB"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Оригинал транспортной накладной и сертификат соответствия Продукции на каждую партию Продукции передается представителю Покупателя (Грузополучателя) после окончания погрузки Продукции на автотранспорт Покупателя (Грузополучателя).</w:t>
      </w:r>
    </w:p>
    <w:p w14:paraId="704A765F"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Поставщик обязан передать Покупателю без дополнительной оплаты, заверенные копии документов, относящихся к Продукции: подтверждающих право владения и/или использования склада Поставщика (Грузоотправителя), сертификатов соответствия, ж/д накладных и иных документов, в целях подтверждения легальности происхождения Продукции и материальности хозяйственной операции.</w:t>
      </w:r>
    </w:p>
    <w:p w14:paraId="73AC19D0"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2.3. Риск случайной гибели, утраты, недостачи или случайного повреждения Продукции переходит от Поставщика к Покупателю в момент передачи Продукции на складе Поставщика (Грузоотправителя), в соответствии с пунктом 2.1. Договора.</w:t>
      </w:r>
    </w:p>
    <w:p w14:paraId="2C6731C8" w14:textId="77777777" w:rsidR="00177958" w:rsidRPr="00177958" w:rsidRDefault="00177958" w:rsidP="00177958">
      <w:pPr>
        <w:widowControl w:val="0"/>
        <w:tabs>
          <w:tab w:val="left" w:pos="567"/>
          <w:tab w:val="left" w:pos="1560"/>
        </w:tabs>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2.4. Поставка Продукции производится на основании заявки на поставку Продукции, содержащей отгрузочные реквизиты.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_________ и/или по факсу ________  не позднее 5 (Пяти) рабочих дней до начала поставки Продукции, с обязательной последующей досылкой оригинала по почте.</w:t>
      </w:r>
    </w:p>
    <w:p w14:paraId="0DED8AD2" w14:textId="77777777" w:rsidR="00177958" w:rsidRPr="00177958" w:rsidRDefault="00177958" w:rsidP="00177958">
      <w:pPr>
        <w:widowControl w:val="0"/>
        <w:tabs>
          <w:tab w:val="left" w:pos="567"/>
        </w:tabs>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Покупатель вправе изменить в заявке сроки и объёмы на поставку Продукции не позднее 2 (Двух) рабочих дней до даты поставки.</w:t>
      </w:r>
    </w:p>
    <w:p w14:paraId="6CF34080"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В заявке Покупатель указывает: №/дата Договора, наименование, марка, ГОСТ Продукции,  наименование и адрес склада Поставщика (Грузоотправителя), количество (в тоннах), срок поставки Продукции,  иные условия (при необходимости).</w:t>
      </w:r>
    </w:p>
    <w:p w14:paraId="4AFE60C4" w14:textId="77777777" w:rsidR="00177958" w:rsidRPr="00177958" w:rsidRDefault="00177958" w:rsidP="00177958">
      <w:pPr>
        <w:spacing w:after="0" w:line="240" w:lineRule="auto"/>
        <w:ind w:firstLine="426"/>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2.5. настоящего Договора.  </w:t>
      </w:r>
    </w:p>
    <w:p w14:paraId="1BD31932" w14:textId="77777777" w:rsidR="00177958" w:rsidRPr="00177958" w:rsidRDefault="00177958" w:rsidP="00177958">
      <w:pPr>
        <w:spacing w:after="0" w:line="240" w:lineRule="auto"/>
        <w:ind w:firstLine="426"/>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color w:val="000000"/>
          <w:sz w:val="24"/>
          <w:szCs w:val="24"/>
          <w:shd w:val="clear" w:color="auto" w:fill="FFFFFF"/>
          <w:lang w:eastAsia="ar-SA"/>
        </w:rPr>
        <w:t xml:space="preserve">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w:t>
      </w:r>
      <w:r w:rsidRPr="00177958">
        <w:rPr>
          <w:rFonts w:ascii="Times New Roman" w:eastAsia="Times New Roman" w:hAnsi="Times New Roman" w:cs="Times New Roman"/>
          <w:color w:val="000000"/>
          <w:sz w:val="24"/>
          <w:szCs w:val="24"/>
          <w:shd w:val="clear" w:color="auto" w:fill="FFFFFF"/>
          <w:lang w:eastAsia="ar-SA"/>
        </w:rPr>
        <w:lastRenderedPageBreak/>
        <w:t>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0C7A4C6A" w14:textId="77777777" w:rsidR="00177958" w:rsidRPr="00177958" w:rsidRDefault="00177958" w:rsidP="00177958">
      <w:pPr>
        <w:widowControl w:val="0"/>
        <w:tabs>
          <w:tab w:val="left" w:pos="426"/>
        </w:tabs>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2.5.</w:t>
      </w:r>
      <w:r w:rsidRPr="00177958">
        <w:rPr>
          <w:rFonts w:ascii="Times New Roman" w:eastAsia="Times New Roman" w:hAnsi="Times New Roman" w:cs="Times New Roman"/>
          <w:color w:val="000000"/>
          <w:sz w:val="24"/>
          <w:szCs w:val="24"/>
          <w:lang w:eastAsia="ar-SA"/>
        </w:rPr>
        <w:t xml:space="preserve"> </w:t>
      </w:r>
      <w:r w:rsidRPr="00177958">
        <w:rPr>
          <w:rFonts w:ascii="Times New Roman" w:eastAsia="Times New Roman" w:hAnsi="Times New Roman" w:cs="Times New Roman"/>
          <w:bCs/>
          <w:sz w:val="24"/>
          <w:szCs w:val="24"/>
          <w:lang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14:paraId="4AD2294B" w14:textId="77777777" w:rsidR="00177958" w:rsidRPr="00177958" w:rsidRDefault="00177958" w:rsidP="00177958">
      <w:pPr>
        <w:widowControl w:val="0"/>
        <w:tabs>
          <w:tab w:val="left" w:pos="567"/>
        </w:tabs>
        <w:suppressAutoHyphens/>
        <w:spacing w:after="0" w:line="240" w:lineRule="auto"/>
        <w:ind w:firstLine="425"/>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ru-RU"/>
        </w:rPr>
        <w:t>При наличии у Поставщика обоснованных причин невозможности исполнения данной заявки Покупатель вправе изменить в заявке сроки на поставку Продукции, либо отменить заявку.</w:t>
      </w:r>
    </w:p>
    <w:p w14:paraId="7B86F138" w14:textId="77777777" w:rsidR="00177958" w:rsidRPr="00177958" w:rsidRDefault="00177958" w:rsidP="00177958">
      <w:pPr>
        <w:tabs>
          <w:tab w:val="left" w:pos="709"/>
        </w:tabs>
        <w:spacing w:after="0" w:line="240" w:lineRule="auto"/>
        <w:ind w:firstLine="425"/>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ru-RU"/>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2.4. Договора.  </w:t>
      </w:r>
    </w:p>
    <w:p w14:paraId="02E0DC6C" w14:textId="77777777" w:rsidR="00177958" w:rsidRPr="00177958" w:rsidRDefault="00177958" w:rsidP="00177958">
      <w:pPr>
        <w:tabs>
          <w:tab w:val="left" w:pos="567"/>
        </w:tabs>
        <w:spacing w:after="0" w:line="240" w:lineRule="auto"/>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ru-RU"/>
        </w:rPr>
        <w:t xml:space="preserve">      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14:paraId="0774BE14" w14:textId="77777777" w:rsidR="00177958" w:rsidRPr="00177958" w:rsidRDefault="00177958" w:rsidP="00177958">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ru-RU"/>
        </w:rPr>
        <w:t>2.6. Вывоз отдельной партии Продукции осуществляется со склада Поставщика (Грузоотправителя), указанного в заявке на поставку Продукции, ответственным представителем Покупателя (по доверенности) с дальнейшей доставкой каждой партии Продукции до места назначения – склад/котельная  Покупателя (Грузополучателя).</w:t>
      </w:r>
    </w:p>
    <w:p w14:paraId="24ACCA81" w14:textId="77777777" w:rsidR="00177958" w:rsidRPr="00177958" w:rsidRDefault="00177958" w:rsidP="00177958">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ru-RU"/>
        </w:rPr>
        <w:t xml:space="preserve">Не менее чем за 1 (Один) календарный день до предстоящей поставки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передаче представителю Покупателя каждой партии Продукции, копии свидетельств (паспортов) о государственной поверке автомобильных весов, установленных в пунктах выдачи на складе Поставщика (Грузоотправителя). </w:t>
      </w:r>
    </w:p>
    <w:p w14:paraId="13E17B0B" w14:textId="77777777" w:rsidR="00177958" w:rsidRPr="00177958" w:rsidRDefault="00177958" w:rsidP="00177958">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ru-RU"/>
        </w:rPr>
        <w:t>Покупатель обязан передать Поставщику оригинал доверенности, выданной от имени Покупателя на водителя (ей) на право получения каждой партии Продукции от представителя Поставщика в момент начала загрузки автомобиля Покупателя Продукцией.</w:t>
      </w:r>
    </w:p>
    <w:p w14:paraId="4C3A0476" w14:textId="77777777" w:rsidR="00177958" w:rsidRPr="00177958" w:rsidRDefault="00177958" w:rsidP="00177958">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ru-RU"/>
        </w:rPr>
        <w:t>Покупатель обязан подать под погрузку Продукции автотранспортные средства                       (с водителями) в исправном, техническом состоянии пригодном для перевозки соответствующих грузов в пункты и в сроки, указанные в заявке.</w:t>
      </w:r>
    </w:p>
    <w:p w14:paraId="68CA128C" w14:textId="77777777" w:rsidR="00177958" w:rsidRPr="00177958" w:rsidRDefault="00177958" w:rsidP="00177958">
      <w:pPr>
        <w:tabs>
          <w:tab w:val="left" w:pos="567"/>
        </w:tabs>
        <w:spacing w:after="0" w:line="240" w:lineRule="auto"/>
        <w:ind w:firstLine="425"/>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ru-RU"/>
        </w:rPr>
        <w:t>Поставщик (Грузоотправитель) обязан оформить и выдать водителю Покупателя талон/            акт взвешивания автотранспортного средства на каждый груженый рейс.</w:t>
      </w:r>
    </w:p>
    <w:p w14:paraId="2B3667C4"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2.7. Качество поставляемой Продукции  должно соответствовать действующим в Российской Федерации нормам качества, ГОСТу и подтверждается сертификатом соответствия Продукции.</w:t>
      </w:r>
    </w:p>
    <w:p w14:paraId="61379B0D"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Поставщик гарантирует достоверность и объективность результатов исследований и измерений параметров и характеристик на каждую партию Продукции, указанных в  сертификате соответствия Продукции, оформленного на основании протокола испытаний.</w:t>
      </w:r>
    </w:p>
    <w:p w14:paraId="2D441B30"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Сертификат соответствия на каждую партию Продукции должен содержать: номер и срок действия сертификата; наименование органа по сертификации, включая его адрес, регистрационный номер; наименование и марку Продукции; соответствие требованиям нормативных документов (ссылка на ГОСТ, ТУ); информация об изготовителе Продукции, включая его адрес; наименование организации выдавшей сертификат, ОГРН, ИНН, ОКПО, адрес; номер и дата протокола испытаний; наименование испытательной лаборатории, с указанием аттестата аккредитации, адреса лаборатории; дополнительная информация (место нанесения знака соответствия, маркирование документов, инспекционный контроль и т.д.). Сертификат соответствия подписывается руководителем и экспертом органа по сертификации Продукции, заверяется печатью.</w:t>
      </w:r>
    </w:p>
    <w:p w14:paraId="28D3D5A2"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Протокол испытаний на каждую партию Продукции должен содержать: наименование испытательной лаборатории, с указанием адреса; номер и срока действия аттестата </w:t>
      </w:r>
      <w:r w:rsidRPr="00177958">
        <w:rPr>
          <w:rFonts w:ascii="Times New Roman" w:eastAsia="Times New Roman" w:hAnsi="Times New Roman" w:cs="Times New Roman"/>
          <w:bCs/>
          <w:sz w:val="24"/>
          <w:szCs w:val="24"/>
          <w:lang w:eastAsia="ar-SA"/>
        </w:rPr>
        <w:lastRenderedPageBreak/>
        <w:t>аккредитации лаборатории; сведения о регистрации в Государственном реестре Системы сертификации ГОСТ Р; номер и дата протокола испытаний; наименование и марка Продукции, наименование организации-заказчика на проведение сертификации Продукции; наименование организации-изготовителя; дата получения образца для испытания; основание и дата проведения испытаний; дата и шифр отбора проб; стандартные (нестандартные) методы испытаний Продукции, ссылка на методику; участие субподрядчиков или иных организаций в проведении испытания Продукции; результаты испытаний (в форме приложения к протоколу испытаний), с указанием: наименования показателей, единицы измерения, метода испытания, наименования испытательного оборудования, обозначение пробы, результата. Протокол испытаний подписывается руководителем испытательной лаборатории или уполномоченным лицом и заверяется печатью.</w:t>
      </w:r>
    </w:p>
    <w:p w14:paraId="61B76F7B"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В течение суток от даты погрузки отдельной партии Продукции на автотранспорт Покупателя, после доставки этой партии Продукции на  склад/котельную Покупателя (Грузополучателя), Покупатель (Грузополучатель) осуществляет проверку на соответствие количества и качества каждой партии поставленной Продукции с данными, указанными в сопроводительных документах: транспортная накладная и  сертификат соответствия Продукции.</w:t>
      </w:r>
    </w:p>
    <w:p w14:paraId="553CB466"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Стороны договорились, что основанием для подтверждения качества поставляемой Продукции, является результат визуального осмотра Продукции, проведенной представителем Покупателя (Грузополучателя) в пунктах получения Продукции (склад/котельная Покупателя (Грузополучателя).</w:t>
      </w:r>
      <w:r w:rsidRPr="00177958">
        <w:rPr>
          <w:rFonts w:ascii="Times New Roman" w:eastAsia="Times New Roman" w:hAnsi="Times New Roman" w:cs="Times New Roman"/>
          <w:sz w:val="24"/>
          <w:szCs w:val="24"/>
          <w:lang w:eastAsia="ar-SA"/>
        </w:rPr>
        <w:t xml:space="preserve"> </w:t>
      </w:r>
      <w:r w:rsidRPr="00177958">
        <w:rPr>
          <w:rFonts w:ascii="Times New Roman" w:eastAsia="Times New Roman" w:hAnsi="Times New Roman" w:cs="Times New Roman"/>
          <w:bCs/>
          <w:sz w:val="24"/>
          <w:szCs w:val="24"/>
          <w:lang w:eastAsia="ar-SA"/>
        </w:rPr>
        <w:t xml:space="preserve">Кроме того, Покупатель вправе обязать Поставщика провести независимую экспертизу поставленной Продукции в аттестованной лаборатории, указанной Покупателем. Отбор проб для определения качества Продукции производиться из автомобиля Покупателя (Грузополучателя) перед началом выгрузки Продукции на складе/котельной Покупателя (Грузополучателя). </w:t>
      </w:r>
    </w:p>
    <w:p w14:paraId="14E18A6B"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Представители Покупателя (Грузополучателя) и Поставщика производят отбор  проб Продукции, в строгом соответствии с ГОСТом № 10742-71. Одна проба остается у представителя Покупателя (Грузополучателя), вторая проба  передается представителю Поставщика, третья проба направляется на проведение анализа в аттестованную химическую лабораторию. </w:t>
      </w:r>
    </w:p>
    <w:p w14:paraId="2B87EAC9"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Результаты проверки качества отобранной пробы Продукции распространяются на всю партию Продукции. </w:t>
      </w:r>
    </w:p>
    <w:p w14:paraId="1846F88A"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Расходы по проведению анализов качества топлива несет Поставщик. </w:t>
      </w:r>
    </w:p>
    <w:p w14:paraId="75B97F9A"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В случае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топлива  возмещаются Покупателем. </w:t>
      </w:r>
    </w:p>
    <w:p w14:paraId="68611CFF"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14:paraId="70A24B9C"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Покупатель обязан компенсировать данные расходы в 30 (Тридцати) </w:t>
      </w:r>
      <w:proofErr w:type="spellStart"/>
      <w:r w:rsidRPr="00177958">
        <w:rPr>
          <w:rFonts w:ascii="Times New Roman" w:eastAsia="Times New Roman" w:hAnsi="Times New Roman" w:cs="Times New Roman"/>
          <w:bCs/>
          <w:sz w:val="24"/>
          <w:szCs w:val="24"/>
          <w:lang w:eastAsia="ar-SA"/>
        </w:rPr>
        <w:t>дневный</w:t>
      </w:r>
      <w:proofErr w:type="spellEnd"/>
      <w:r w:rsidRPr="00177958">
        <w:rPr>
          <w:rFonts w:ascii="Times New Roman" w:eastAsia="Times New Roman" w:hAnsi="Times New Roman" w:cs="Times New Roman"/>
          <w:bCs/>
          <w:sz w:val="24"/>
          <w:szCs w:val="24"/>
          <w:lang w:eastAsia="ar-SA"/>
        </w:rPr>
        <w:t xml:space="preserve"> срок,                  с момента представления полного пакета документов (или заверенных надлежащим образом копий).  </w:t>
      </w:r>
    </w:p>
    <w:p w14:paraId="1D3B8BDF"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shd w:val="clear" w:color="auto" w:fill="FF00FF"/>
          <w:lang w:eastAsia="ar-SA"/>
        </w:rPr>
      </w:pPr>
      <w:r w:rsidRPr="00177958">
        <w:rPr>
          <w:rFonts w:ascii="Times New Roman" w:eastAsia="Times New Roman" w:hAnsi="Times New Roman" w:cs="Times New Roman"/>
          <w:bCs/>
          <w:sz w:val="24"/>
          <w:szCs w:val="24"/>
          <w:lang w:eastAsia="ar-SA"/>
        </w:rPr>
        <w:t>Стороны договорились, что основанием для подтверждения количества поставляемой Продукции, является результат взвешивания каждой партии Продукции, проведенной на автомобильных весах Поставщика в пунктах выдачи на складе Поставщика (Грузоотправителя). Количество поставленной Продукции определяется как разница между весом Продукции вместе с автомобилем Покупателя и весом порожнего автотранспортного средства Покупателя перед началом погрузки. Данные о количестве каждой партии поставленной Продукции указывается в транспортной накладной представителем Поставщика.</w:t>
      </w:r>
    </w:p>
    <w:p w14:paraId="1071A894" w14:textId="77777777" w:rsidR="00177958" w:rsidRPr="00177958" w:rsidRDefault="00177958" w:rsidP="00177958">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2.8.  При приемке Продукции Покупатель руководствуется требованиями Инструкций</w:t>
      </w:r>
      <w:r w:rsidRPr="00177958">
        <w:rPr>
          <w:rFonts w:ascii="Times New Roman" w:eastAsia="Times New Roman" w:hAnsi="Times New Roman" w:cs="Times New Roman"/>
          <w:sz w:val="24"/>
          <w:szCs w:val="24"/>
          <w:lang w:eastAsia="ar-SA"/>
        </w:rPr>
        <w:t xml:space="preserve"> «О порядке приемки продукции производственно-технического назначения и товаров народного потребления по качеству» № П-7 от 25.04.1966 и «О порядке приемки продукции производственно-технического назначения и товаров народного потребления по количеству»           </w:t>
      </w:r>
      <w:r w:rsidRPr="00177958">
        <w:rPr>
          <w:rFonts w:ascii="Times New Roman" w:eastAsia="Times New Roman" w:hAnsi="Times New Roman" w:cs="Times New Roman"/>
          <w:sz w:val="24"/>
          <w:szCs w:val="24"/>
          <w:lang w:eastAsia="ar-SA"/>
        </w:rPr>
        <w:lastRenderedPageBreak/>
        <w:t>№ П-6 от 15.06.1965, утвержденных Постановлениями Госарбитража при Совете Министров СССР с дополнениями и изменениями, в части, не противоречащей действующему законодательству и настоящему Договору.</w:t>
      </w:r>
    </w:p>
    <w:p w14:paraId="735D02F0"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Cs/>
          <w:sz w:val="24"/>
          <w:szCs w:val="24"/>
          <w:lang w:eastAsia="ar-SA"/>
        </w:rPr>
        <w:t>2.9. При выявления Покупателем (Грузополучателем) во время выгрузки Продукции на складе/котельной Покупателя (Грузополучателя) нарушения требований к количеству и/или качеству поставляемой Продукции, осуществляется вызов представителей Поставщика по круглосуточному тел./факсу ___________.</w:t>
      </w:r>
    </w:p>
    <w:p w14:paraId="5246B4D6"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177958">
        <w:rPr>
          <w:rFonts w:ascii="Times New Roman" w:eastAsia="Times New Roman" w:hAnsi="Times New Roman" w:cs="Times New Roman"/>
          <w:bCs/>
          <w:sz w:val="24"/>
          <w:szCs w:val="24"/>
          <w:lang w:eastAsia="ar-SA"/>
        </w:rPr>
        <w:t>т.ч</w:t>
      </w:r>
      <w:proofErr w:type="spellEnd"/>
      <w:r w:rsidRPr="00177958">
        <w:rPr>
          <w:rFonts w:ascii="Times New Roman" w:eastAsia="Times New Roman" w:hAnsi="Times New Roman" w:cs="Times New Roman"/>
          <w:bCs/>
          <w:sz w:val="24"/>
          <w:szCs w:val="24"/>
          <w:lang w:eastAsia="ar-SA"/>
        </w:rPr>
        <w:t>. уведомление по факсу, извещение по телефону), Покупатель самостоятельно без участия представителя Поставщика составляет односторонний Акт о фактически принятой Продукции на складе Покупателя (Грузополучателя).</w:t>
      </w:r>
    </w:p>
    <w:p w14:paraId="7D94551F"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14:paraId="3E928F3B"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Если Поставщиком произведена поставка Продукции не соответствующей п. 1.1. Договора и непригодной для использования Покупателем, Покупатель вправе по своему усмотрению: </w:t>
      </w:r>
    </w:p>
    <w:p w14:paraId="178DA5C6"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-потребовать в течение 10 (Десяти) календарных дней замены Продукции, на соответствующую условиям Договора;</w:t>
      </w:r>
    </w:p>
    <w:p w14:paraId="301D6084"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-отказаться от Продукции и потребовать возмещения убытков, связанных с поставкой непригодной для использования партии Продукции.</w:t>
      </w:r>
    </w:p>
    <w:p w14:paraId="720C7BA5"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Поставщик обязан принять Продукцию, не соответствующую Договору  и возместить все расходы Покупателя по доставке Продукции на склад/котельную Покупателя (Грузополучателя), возврату на склад Поставщика (Грузоотправителя) и иные расходы Покупателя, связанные с возвратом данной Продукции Поставщику. </w:t>
      </w:r>
    </w:p>
    <w:p w14:paraId="63F06505"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В случае неоднократной поставки Продукции, не соответствующей Договору,   Покупатель имеет право расторгнуть Договор в одностороннем порядке в соответствии с п.9.1. Договора.</w:t>
      </w:r>
    </w:p>
    <w:p w14:paraId="1860693B"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2.10. </w:t>
      </w:r>
      <w:r w:rsidRPr="00177958">
        <w:rPr>
          <w:rFonts w:ascii="Times New Roman" w:eastAsia="Times New Roman" w:hAnsi="Times New Roman" w:cs="Times New Roman"/>
          <w:bCs/>
          <w:sz w:val="24"/>
          <w:szCs w:val="24"/>
          <w:lang w:val="x-none" w:eastAsia="ar-SA"/>
        </w:rPr>
        <w:t>Счет-фактур</w:t>
      </w:r>
      <w:r w:rsidRPr="00177958">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177958">
        <w:rPr>
          <w:rFonts w:ascii="Times New Roman" w:eastAsia="Times New Roman" w:hAnsi="Times New Roman" w:cs="Times New Roman"/>
          <w:bCs/>
          <w:sz w:val="24"/>
          <w:szCs w:val="24"/>
          <w:lang w:val="x-none" w:eastAsia="ar-SA"/>
        </w:rPr>
        <w:t xml:space="preserve"> и товарн</w:t>
      </w:r>
      <w:r w:rsidRPr="00177958">
        <w:rPr>
          <w:rFonts w:ascii="Times New Roman" w:eastAsia="Times New Roman" w:hAnsi="Times New Roman" w:cs="Times New Roman"/>
          <w:bCs/>
          <w:sz w:val="24"/>
          <w:szCs w:val="24"/>
          <w:lang w:eastAsia="ar-SA"/>
        </w:rPr>
        <w:t>ую</w:t>
      </w:r>
      <w:r w:rsidRPr="00177958">
        <w:rPr>
          <w:rFonts w:ascii="Times New Roman" w:eastAsia="Times New Roman" w:hAnsi="Times New Roman" w:cs="Times New Roman"/>
          <w:bCs/>
          <w:sz w:val="24"/>
          <w:szCs w:val="24"/>
          <w:lang w:val="x-none" w:eastAsia="ar-SA"/>
        </w:rPr>
        <w:t xml:space="preserve"> накладн</w:t>
      </w:r>
      <w:r w:rsidRPr="00177958">
        <w:rPr>
          <w:rFonts w:ascii="Times New Roman" w:eastAsia="Times New Roman" w:hAnsi="Times New Roman" w:cs="Times New Roman"/>
          <w:bCs/>
          <w:sz w:val="24"/>
          <w:szCs w:val="24"/>
          <w:lang w:eastAsia="ar-SA"/>
        </w:rPr>
        <w:t>ую</w:t>
      </w:r>
      <w:r w:rsidRPr="00177958">
        <w:rPr>
          <w:rFonts w:ascii="Times New Roman" w:eastAsia="Times New Roman" w:hAnsi="Times New Roman" w:cs="Times New Roman"/>
          <w:bCs/>
          <w:sz w:val="24"/>
          <w:szCs w:val="24"/>
          <w:lang w:val="x-none" w:eastAsia="ar-SA"/>
        </w:rPr>
        <w:t xml:space="preserve"> формы № ТОРГ-12</w:t>
      </w:r>
      <w:r w:rsidRPr="00177958">
        <w:rPr>
          <w:rFonts w:ascii="Times New Roman" w:eastAsia="Times New Roman" w:hAnsi="Times New Roman" w:cs="Times New Roman"/>
          <w:bCs/>
          <w:sz w:val="24"/>
          <w:szCs w:val="24"/>
          <w:lang w:eastAsia="ar-SA"/>
        </w:rPr>
        <w:t xml:space="preserve">, счет на оплату </w:t>
      </w:r>
      <w:r w:rsidRPr="00177958">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 и  счет на оплату)</w:t>
      </w:r>
      <w:r w:rsidRPr="00177958">
        <w:rPr>
          <w:rFonts w:ascii="Times New Roman" w:eastAsia="Times New Roman" w:hAnsi="Times New Roman" w:cs="Times New Roman"/>
          <w:bCs/>
          <w:sz w:val="24"/>
          <w:szCs w:val="24"/>
          <w:lang w:eastAsia="ar-SA"/>
        </w:rPr>
        <w:t xml:space="preserve">, </w:t>
      </w:r>
      <w:r w:rsidRPr="00177958">
        <w:rPr>
          <w:rFonts w:ascii="Times New Roman" w:eastAsia="Times New Roman" w:hAnsi="Times New Roman" w:cs="Times New Roman"/>
          <w:bCs/>
          <w:sz w:val="24"/>
          <w:szCs w:val="24"/>
          <w:lang w:val="x-none" w:eastAsia="ar-SA"/>
        </w:rPr>
        <w:t xml:space="preserve"> Поставщик обязан </w:t>
      </w:r>
      <w:r w:rsidRPr="00177958">
        <w:rPr>
          <w:rFonts w:ascii="Times New Roman" w:eastAsia="Times New Roman" w:hAnsi="Times New Roman" w:cs="Times New Roman"/>
          <w:bCs/>
          <w:sz w:val="24"/>
          <w:szCs w:val="24"/>
          <w:lang w:eastAsia="ar-SA"/>
        </w:rPr>
        <w:t xml:space="preserve">выставить и </w:t>
      </w:r>
      <w:r w:rsidRPr="00177958">
        <w:rPr>
          <w:rFonts w:ascii="Times New Roman" w:eastAsia="Times New Roman" w:hAnsi="Times New Roman" w:cs="Times New Roman"/>
          <w:bCs/>
          <w:sz w:val="24"/>
          <w:szCs w:val="24"/>
          <w:lang w:val="x-none" w:eastAsia="ar-SA"/>
        </w:rPr>
        <w:t xml:space="preserve">направить Покупателю по факсимильной связи </w:t>
      </w:r>
      <w:r w:rsidRPr="00177958">
        <w:rPr>
          <w:rFonts w:ascii="Times New Roman" w:eastAsia="Times New Roman" w:hAnsi="Times New Roman" w:cs="Times New Roman"/>
          <w:bCs/>
          <w:sz w:val="24"/>
          <w:szCs w:val="24"/>
          <w:lang w:eastAsia="ar-SA"/>
        </w:rPr>
        <w:t xml:space="preserve">_______ </w:t>
      </w:r>
      <w:r w:rsidRPr="00177958">
        <w:rPr>
          <w:rFonts w:ascii="Times New Roman" w:eastAsia="Times New Roman" w:hAnsi="Times New Roman" w:cs="Times New Roman"/>
          <w:bCs/>
          <w:sz w:val="24"/>
          <w:szCs w:val="24"/>
          <w:lang w:val="x-none" w:eastAsia="ar-SA"/>
        </w:rPr>
        <w:t xml:space="preserve">или по электронной почте: </w:t>
      </w:r>
      <w:r w:rsidRPr="00177958">
        <w:rPr>
          <w:rFonts w:ascii="Times New Roman" w:eastAsia="Times New Roman" w:hAnsi="Times New Roman" w:cs="Times New Roman"/>
          <w:bCs/>
          <w:sz w:val="24"/>
          <w:szCs w:val="24"/>
          <w:lang w:eastAsia="ar-SA"/>
        </w:rPr>
        <w:t>___________,</w:t>
      </w:r>
      <w:r w:rsidRPr="00177958">
        <w:rPr>
          <w:rFonts w:ascii="Times New Roman" w:eastAsia="Times New Roman" w:hAnsi="Times New Roman" w:cs="Times New Roman"/>
          <w:b/>
          <w:bCs/>
          <w:sz w:val="24"/>
          <w:szCs w:val="24"/>
          <w:lang w:val="x-none" w:eastAsia="ar-SA"/>
        </w:rPr>
        <w:t xml:space="preserve"> </w:t>
      </w:r>
      <w:r w:rsidRPr="00177958">
        <w:rPr>
          <w:rFonts w:ascii="Times New Roman" w:eastAsia="Times New Roman" w:hAnsi="Times New Roman" w:cs="Times New Roman"/>
          <w:bCs/>
          <w:sz w:val="24"/>
          <w:szCs w:val="24"/>
          <w:lang w:val="x-none" w:eastAsia="ar-SA"/>
        </w:rPr>
        <w:t xml:space="preserve">с обязательным последующим </w:t>
      </w:r>
      <w:r w:rsidRPr="00177958">
        <w:rPr>
          <w:rFonts w:ascii="Times New Roman" w:eastAsia="Times New Roman" w:hAnsi="Times New Roman" w:cs="Times New Roman"/>
          <w:bCs/>
          <w:sz w:val="24"/>
          <w:szCs w:val="24"/>
          <w:lang w:eastAsia="ar-SA"/>
        </w:rPr>
        <w:t xml:space="preserve">предоставлением </w:t>
      </w:r>
      <w:r w:rsidRPr="00177958">
        <w:rPr>
          <w:rFonts w:ascii="Times New Roman" w:eastAsia="Times New Roman" w:hAnsi="Times New Roman" w:cs="Times New Roman"/>
          <w:bCs/>
          <w:sz w:val="24"/>
          <w:szCs w:val="24"/>
          <w:lang w:val="x-none" w:eastAsia="ar-SA"/>
        </w:rPr>
        <w:t xml:space="preserve">оригиналов </w:t>
      </w:r>
      <w:r w:rsidRPr="00177958">
        <w:rPr>
          <w:rFonts w:ascii="Times New Roman" w:eastAsia="Times New Roman" w:hAnsi="Times New Roman" w:cs="Times New Roman"/>
          <w:bCs/>
          <w:sz w:val="24"/>
          <w:szCs w:val="24"/>
          <w:lang w:eastAsia="ar-SA"/>
        </w:rPr>
        <w:t>в течение 5 (Пяти) календарных дней с даты поставки.</w:t>
      </w:r>
    </w:p>
    <w:p w14:paraId="45B1ABF0"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В случае н</w:t>
      </w:r>
      <w:proofErr w:type="spellStart"/>
      <w:r w:rsidRPr="00177958">
        <w:rPr>
          <w:rFonts w:ascii="Times New Roman" w:eastAsia="Times New Roman" w:hAnsi="Times New Roman" w:cs="Times New Roman"/>
          <w:bCs/>
          <w:sz w:val="24"/>
          <w:szCs w:val="24"/>
          <w:lang w:val="x-none" w:eastAsia="ar-SA"/>
        </w:rPr>
        <w:t>еполучения</w:t>
      </w:r>
      <w:proofErr w:type="spellEnd"/>
      <w:r w:rsidRPr="00177958">
        <w:rPr>
          <w:rFonts w:ascii="Times New Roman" w:eastAsia="Times New Roman" w:hAnsi="Times New Roman" w:cs="Times New Roman"/>
          <w:bCs/>
          <w:sz w:val="24"/>
          <w:szCs w:val="24"/>
          <w:lang w:val="x-none" w:eastAsia="ar-SA"/>
        </w:rPr>
        <w:t xml:space="preserve"> Покупателем оригинала счета-фактуры</w:t>
      </w:r>
      <w:r w:rsidRPr="00177958">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177958">
        <w:rPr>
          <w:rFonts w:ascii="Times New Roman" w:eastAsia="Times New Roman" w:hAnsi="Times New Roman" w:cs="Times New Roman"/>
          <w:bCs/>
          <w:sz w:val="24"/>
          <w:szCs w:val="24"/>
          <w:lang w:val="x-none" w:eastAsia="ar-SA"/>
        </w:rPr>
        <w:t>в вышеуказанный срок</w:t>
      </w:r>
      <w:r w:rsidRPr="00177958">
        <w:rPr>
          <w:rFonts w:ascii="Times New Roman" w:eastAsia="Times New Roman" w:hAnsi="Times New Roman" w:cs="Times New Roman"/>
          <w:bCs/>
          <w:sz w:val="24"/>
          <w:szCs w:val="24"/>
          <w:lang w:eastAsia="ar-SA"/>
        </w:rPr>
        <w:t xml:space="preserve"> </w:t>
      </w:r>
      <w:r w:rsidRPr="00177958">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УПД  и  счет на оплату)</w:t>
      </w:r>
      <w:r w:rsidRPr="00177958">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177958">
        <w:rPr>
          <w:rFonts w:ascii="Times New Roman" w:eastAsia="Times New Roman" w:hAnsi="Times New Roman" w:cs="Times New Roman"/>
          <w:bCs/>
          <w:sz w:val="24"/>
          <w:szCs w:val="24"/>
          <w:lang w:eastAsia="ar-SA"/>
        </w:rPr>
        <w:t xml:space="preserve">вышеуказанных документов </w:t>
      </w:r>
      <w:r w:rsidRPr="00177958">
        <w:rPr>
          <w:rFonts w:ascii="Times New Roman" w:eastAsia="Times New Roman" w:hAnsi="Times New Roman" w:cs="Times New Roman"/>
          <w:bCs/>
          <w:sz w:val="24"/>
          <w:szCs w:val="24"/>
          <w:lang w:val="x-none" w:eastAsia="ar-SA"/>
        </w:rPr>
        <w:t>плюс 5 (</w:t>
      </w:r>
      <w:r w:rsidRPr="00177958">
        <w:rPr>
          <w:rFonts w:ascii="Times New Roman" w:eastAsia="Times New Roman" w:hAnsi="Times New Roman" w:cs="Times New Roman"/>
          <w:bCs/>
          <w:sz w:val="24"/>
          <w:szCs w:val="24"/>
          <w:lang w:eastAsia="ar-SA"/>
        </w:rPr>
        <w:t>П</w:t>
      </w:r>
      <w:r w:rsidRPr="00177958">
        <w:rPr>
          <w:rFonts w:ascii="Times New Roman" w:eastAsia="Times New Roman" w:hAnsi="Times New Roman" w:cs="Times New Roman"/>
          <w:bCs/>
          <w:sz w:val="24"/>
          <w:szCs w:val="24"/>
          <w:lang w:val="x-none" w:eastAsia="ar-SA"/>
        </w:rPr>
        <w:t>ять) календарных дней.</w:t>
      </w:r>
    </w:p>
    <w:p w14:paraId="4C1DF62C"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177958">
        <w:rPr>
          <w:rFonts w:ascii="Times New Roman" w:eastAsia="Times New Roman" w:hAnsi="Times New Roman" w:cs="Times New Roman"/>
          <w:bCs/>
          <w:sz w:val="24"/>
          <w:szCs w:val="24"/>
          <w:lang w:eastAsia="ar-SA"/>
        </w:rPr>
        <w:t xml:space="preserve"> указанным в настоящем пункте,</w:t>
      </w:r>
      <w:r w:rsidRPr="00177958">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 числа месяца следующего за отчетным.</w:t>
      </w:r>
    </w:p>
    <w:p w14:paraId="3479C39C"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Исправление первичных учетных документов допускается только в соответствии с действующим законодательством.</w:t>
      </w:r>
    </w:p>
    <w:p w14:paraId="3E521868"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2.11. Если Поставщик допустил недопоставку (не поставку) Продукции в отдельном периоде поставки, то он обязан восполнить (</w:t>
      </w:r>
      <w:proofErr w:type="spellStart"/>
      <w:r w:rsidRPr="00177958">
        <w:rPr>
          <w:rFonts w:ascii="Times New Roman" w:eastAsia="Times New Roman" w:hAnsi="Times New Roman" w:cs="Times New Roman"/>
          <w:bCs/>
          <w:sz w:val="24"/>
          <w:szCs w:val="24"/>
          <w:lang w:eastAsia="ar-SA"/>
        </w:rPr>
        <w:t>допоставить</w:t>
      </w:r>
      <w:proofErr w:type="spellEnd"/>
      <w:r w:rsidRPr="00177958">
        <w:rPr>
          <w:rFonts w:ascii="Times New Roman" w:eastAsia="Times New Roman" w:hAnsi="Times New Roman" w:cs="Times New Roman"/>
          <w:bCs/>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177958">
        <w:rPr>
          <w:rFonts w:ascii="Times New Roman" w:eastAsia="Times New Roman" w:hAnsi="Times New Roman" w:cs="Times New Roman"/>
          <w:bCs/>
          <w:sz w:val="24"/>
          <w:szCs w:val="24"/>
          <w:lang w:eastAsia="ar-SA"/>
        </w:rPr>
        <w:t>допоставить</w:t>
      </w:r>
      <w:proofErr w:type="spellEnd"/>
      <w:r w:rsidRPr="00177958">
        <w:rPr>
          <w:rFonts w:ascii="Times New Roman" w:eastAsia="Times New Roman" w:hAnsi="Times New Roman" w:cs="Times New Roman"/>
          <w:bCs/>
          <w:sz w:val="24"/>
          <w:szCs w:val="24"/>
          <w:lang w:eastAsia="ar-SA"/>
        </w:rPr>
        <w:t xml:space="preserve">) недопоставленное количество Продукции в течение 7 (Семи) календарных дней по истечению первоначального срока поставки. </w:t>
      </w:r>
    </w:p>
    <w:p w14:paraId="6E7F145C"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lastRenderedPageBreak/>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1C3D11AC" w14:textId="77777777" w:rsidR="00177958" w:rsidRPr="00177958" w:rsidRDefault="00177958" w:rsidP="00177958">
      <w:pPr>
        <w:spacing w:after="0" w:line="240" w:lineRule="auto"/>
        <w:ind w:firstLine="426"/>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bCs/>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177958">
        <w:rPr>
          <w:rFonts w:ascii="Times New Roman" w:eastAsia="Times New Roman" w:hAnsi="Times New Roman" w:cs="Times New Roman"/>
          <w:color w:val="000000"/>
          <w:sz w:val="24"/>
          <w:szCs w:val="24"/>
          <w:shd w:val="clear" w:color="auto" w:fill="FFFFFF"/>
          <w:lang w:eastAsia="ar-SA"/>
        </w:rPr>
        <w:t>день отправления уведомления Покупателем посредством электронной почты или факсимильной связи. При этом ответственность за получение уведомления вышеуказанным способом лежит на получающей Стороне. Сторона, направившая уведомление,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6DDBBDE3"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14:paraId="22109578"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п.4.2.2. Договора, а также не исключает применение    п. 4.3. – 4.6. Договора. </w:t>
      </w:r>
    </w:p>
    <w:p w14:paraId="7142D490"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bCs/>
          <w:sz w:val="24"/>
          <w:szCs w:val="24"/>
          <w:lang w:eastAsia="ar-SA"/>
        </w:rPr>
      </w:pPr>
      <w:r w:rsidRPr="00177958">
        <w:rPr>
          <w:rFonts w:ascii="Times New Roman" w:eastAsia="Times New Roman" w:hAnsi="Times New Roman" w:cs="Times New Roman"/>
          <w:bCs/>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2BE18C74"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2.12. При наличии разногласий по качеству, Продукция считается не поставленной до урегулирования разногласий с Поставщиком.</w:t>
      </w:r>
    </w:p>
    <w:p w14:paraId="06D60673" w14:textId="77777777" w:rsidR="00177958" w:rsidRPr="00177958" w:rsidRDefault="00177958" w:rsidP="00177958">
      <w:pPr>
        <w:widowControl w:val="0"/>
        <w:suppressAutoHyphens/>
        <w:spacing w:after="0" w:line="240" w:lineRule="auto"/>
        <w:ind w:firstLine="709"/>
        <w:jc w:val="both"/>
        <w:rPr>
          <w:rFonts w:ascii="Times New Roman" w:eastAsia="Times New Roman" w:hAnsi="Times New Roman" w:cs="Times New Roman"/>
          <w:sz w:val="24"/>
          <w:szCs w:val="24"/>
          <w:lang w:eastAsia="ar-SA"/>
        </w:rPr>
      </w:pPr>
    </w:p>
    <w:p w14:paraId="5BC2281E"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3. Цена и условия  оплаты</w:t>
      </w:r>
    </w:p>
    <w:p w14:paraId="4289E588" w14:textId="77777777" w:rsidR="00177958" w:rsidRPr="00177958" w:rsidRDefault="00177958" w:rsidP="00177958">
      <w:pPr>
        <w:widowControl w:val="0"/>
        <w:suppressAutoHyphens/>
        <w:spacing w:after="0" w:line="240" w:lineRule="auto"/>
        <w:jc w:val="both"/>
        <w:rPr>
          <w:rFonts w:ascii="Times New Roman" w:eastAsia="Times New Roman" w:hAnsi="Times New Roman" w:cs="Times New Roman"/>
          <w:bCs/>
          <w:sz w:val="24"/>
          <w:szCs w:val="24"/>
          <w:lang w:eastAsia="ar-SA"/>
        </w:rPr>
      </w:pPr>
    </w:p>
    <w:p w14:paraId="3F377C0E"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10 настоящего Договора. Допускаются иные формы расчетов, не противоречащие действующему законодательству РФ.</w:t>
      </w:r>
    </w:p>
    <w:p w14:paraId="4E9F0345"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3.2. Сведения о цене на Продукцию предусмотрены </w:t>
      </w:r>
      <w:proofErr w:type="spellStart"/>
      <w:r w:rsidRPr="00177958">
        <w:rPr>
          <w:rFonts w:ascii="Times New Roman" w:eastAsia="Times New Roman" w:hAnsi="Times New Roman" w:cs="Times New Roman"/>
          <w:sz w:val="24"/>
          <w:szCs w:val="24"/>
          <w:lang w:eastAsia="ar-SA"/>
        </w:rPr>
        <w:t>п.п</w:t>
      </w:r>
      <w:proofErr w:type="spellEnd"/>
      <w:r w:rsidRPr="00177958">
        <w:rPr>
          <w:rFonts w:ascii="Times New Roman" w:eastAsia="Times New Roman" w:hAnsi="Times New Roman" w:cs="Times New Roman"/>
          <w:sz w:val="24"/>
          <w:szCs w:val="24"/>
          <w:lang w:eastAsia="ar-SA"/>
        </w:rPr>
        <w:t xml:space="preserve">. 1.5.2. п. 1.5. настоящего Договора. </w:t>
      </w:r>
    </w:p>
    <w:p w14:paraId="454D5445" w14:textId="77777777" w:rsidR="00177958" w:rsidRPr="00177958" w:rsidRDefault="00177958" w:rsidP="00177958">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расходы по доставке до места поставки/погрузки, расходы на погрузку,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177958">
        <w:rPr>
          <w:rFonts w:ascii="Times New Roman" w:eastAsia="Times New Roman" w:hAnsi="Times New Roman" w:cs="Times New Roman"/>
          <w:color w:val="000000"/>
          <w:sz w:val="24"/>
          <w:szCs w:val="24"/>
          <w:lang w:eastAsia="ar-SA"/>
        </w:rPr>
        <w:t xml:space="preserve"> </w:t>
      </w:r>
    </w:p>
    <w:p w14:paraId="42A6AB9D"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0F1289FE"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b/>
          <w:sz w:val="24"/>
          <w:szCs w:val="24"/>
          <w:lang w:eastAsia="ar-SA"/>
        </w:rPr>
      </w:pPr>
      <w:r w:rsidRPr="00177958">
        <w:rPr>
          <w:rFonts w:ascii="Times New Roman" w:eastAsia="Times New Roman" w:hAnsi="Times New Roman" w:cs="Times New Roman"/>
          <w:sz w:val="24"/>
          <w:szCs w:val="24"/>
          <w:lang w:eastAsia="ar-SA"/>
        </w:rPr>
        <w:t>3.4. Цена на Продукцию может быть изменена только по соглашению Сторон, в порядке и на условиях, предусмотренных Положением о закупке товаров, работ, услуг АО «МЭС» (ИНН 5190907139, ОГРН 1095190009111).</w:t>
      </w:r>
    </w:p>
    <w:p w14:paraId="55449496"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3.5. Покупатель производит оплату Продукции в течение ___(____) _______ дней с даты поставки Продукции. </w:t>
      </w:r>
      <w:r w:rsidRPr="00177958">
        <w:rPr>
          <w:rFonts w:ascii="Times New Roman" w:eastAsia="Times New Roman" w:hAnsi="Times New Roman" w:cs="Times New Roman"/>
          <w:color w:val="000000"/>
          <w:sz w:val="24"/>
          <w:szCs w:val="24"/>
          <w:lang w:eastAsia="ar-SA"/>
        </w:rPr>
        <w:t xml:space="preserve">Срок оплаты Продукции начинает исчисляться от даты, следующей за днем фактической </w:t>
      </w:r>
      <w:r w:rsidRPr="00177958">
        <w:rPr>
          <w:rFonts w:ascii="Times New Roman" w:eastAsia="Times New Roman" w:hAnsi="Times New Roman" w:cs="Times New Roman"/>
          <w:bCs/>
          <w:color w:val="000000"/>
          <w:sz w:val="24"/>
          <w:szCs w:val="24"/>
          <w:lang w:eastAsia="ar-SA"/>
        </w:rPr>
        <w:t>поставки</w:t>
      </w:r>
      <w:r w:rsidRPr="00177958">
        <w:rPr>
          <w:rFonts w:ascii="Times New Roman" w:eastAsia="Times New Roman" w:hAnsi="Times New Roman" w:cs="Times New Roman"/>
          <w:color w:val="000000"/>
          <w:sz w:val="24"/>
          <w:szCs w:val="24"/>
          <w:lang w:eastAsia="ar-SA"/>
        </w:rPr>
        <w:t xml:space="preserve"> Продукции. </w:t>
      </w:r>
      <w:r w:rsidRPr="00177958">
        <w:rPr>
          <w:rFonts w:ascii="Times New Roman" w:eastAsia="Times New Roman" w:hAnsi="Times New Roman" w:cs="Times New Roman"/>
          <w:sz w:val="24"/>
          <w:szCs w:val="24"/>
          <w:lang w:eastAsia="ar-SA"/>
        </w:rPr>
        <w:t>За не поставленную Продукцию, оплата  Покупателем не производится.</w:t>
      </w:r>
    </w:p>
    <w:p w14:paraId="43052AFD" w14:textId="77777777" w:rsidR="00177958" w:rsidRPr="00177958" w:rsidRDefault="00177958" w:rsidP="00177958">
      <w:pPr>
        <w:spacing w:after="0" w:line="240" w:lineRule="auto"/>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ru-RU"/>
        </w:rPr>
        <w:t xml:space="preserve">      С момента поставки Продукции Покупателю и до её оплаты, поставленная Продукция не признается находящейся в залоге у Поставщика.</w:t>
      </w:r>
    </w:p>
    <w:p w14:paraId="384F0659"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В случае если Поставщик допустил просрочку поставки Продукции, срок оплаты Продукции, указанный в первом абзаце п. 3.5.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4AB36763" w14:textId="77777777" w:rsidR="00177958" w:rsidRPr="00177958" w:rsidRDefault="00177958" w:rsidP="00177958">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3.6. Датой оплаты за поставленную по настоящему Договору Продукцию, считается дата списания денежных средств с расчетного счета Покупателя.</w:t>
      </w:r>
    </w:p>
    <w:p w14:paraId="5F921FBF"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lastRenderedPageBreak/>
        <w:t xml:space="preserve">3.7. В платежном поручении на оплату по настоящему Договору в «назначении платежа» Покупатель указывает: «оплата за уголь, согласно Договору поставки № ____   от   ______ г., с учетом НДС </w:t>
      </w:r>
      <w:r w:rsidRPr="00177958">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03D8D9FA" w14:textId="77777777" w:rsidR="00177958" w:rsidRPr="00177958" w:rsidRDefault="00177958" w:rsidP="00177958">
      <w:pPr>
        <w:widowControl w:val="0"/>
        <w:suppressAutoHyphens/>
        <w:spacing w:after="0" w:line="240" w:lineRule="auto"/>
        <w:ind w:firstLine="426"/>
        <w:rPr>
          <w:rFonts w:ascii="Times New Roman" w:eastAsia="Times New Roman" w:hAnsi="Times New Roman" w:cs="Times New Roman"/>
          <w:sz w:val="24"/>
          <w:szCs w:val="24"/>
          <w:lang w:eastAsia="ar-SA"/>
        </w:rPr>
      </w:pPr>
    </w:p>
    <w:p w14:paraId="312EFB67"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4. Ответственность сторон и разрешение споров</w:t>
      </w:r>
    </w:p>
    <w:p w14:paraId="726F5F01" w14:textId="77777777" w:rsidR="00177958" w:rsidRPr="00177958" w:rsidRDefault="00177958" w:rsidP="00177958">
      <w:pPr>
        <w:widowControl w:val="0"/>
        <w:suppressAutoHyphens/>
        <w:spacing w:after="0" w:line="240" w:lineRule="auto"/>
        <w:jc w:val="both"/>
        <w:rPr>
          <w:rFonts w:ascii="Times New Roman" w:eastAsia="Times New Roman" w:hAnsi="Times New Roman" w:cs="Times New Roman"/>
          <w:sz w:val="24"/>
          <w:szCs w:val="24"/>
          <w:lang w:eastAsia="ar-SA"/>
        </w:rPr>
      </w:pPr>
    </w:p>
    <w:p w14:paraId="359C993B" w14:textId="77777777" w:rsidR="00177958" w:rsidRPr="00177958" w:rsidRDefault="00177958" w:rsidP="00177958">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14:paraId="53AF4D9D"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0741706E"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4.2.1. </w:t>
      </w:r>
      <w:r w:rsidRPr="00177958">
        <w:rPr>
          <w:rFonts w:ascii="Times New Roman" w:eastAsia="Times New Roman" w:hAnsi="Times New Roman" w:cs="Times New Roman"/>
          <w:sz w:val="24"/>
          <w:szCs w:val="24"/>
          <w:lang w:eastAsia="ar-SA"/>
        </w:rPr>
        <w:tab/>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7482F11E"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sz w:val="24"/>
          <w:szCs w:val="24"/>
          <w:lang w:eastAsia="ar-SA"/>
        </w:rPr>
        <w:t xml:space="preserve">4.2.2. Если </w:t>
      </w:r>
      <w:r w:rsidRPr="00177958">
        <w:rPr>
          <w:rFonts w:ascii="Times New Roman" w:eastAsia="Times New Roman" w:hAnsi="Times New Roman" w:cs="Times New Roman"/>
          <w:color w:val="000000"/>
          <w:sz w:val="24"/>
          <w:szCs w:val="24"/>
          <w:lang w:eastAsia="ar-SA"/>
        </w:rPr>
        <w:t>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14:paraId="5E68FED6"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4.2.3. В случае недопоставки Продукции и/или поставки Продукции несоответствующего качества и/или марки, Покупатель вправе потребовать от Поставщика уплаты штрафа в размере  5,0% от стоимости Продукции (включая НДС, в случае, если Поставщик является плательщиком НДС), недопоставленной и/или несоответствующей по качеству и/или марке в соответствующем периоде поставки и/или в течение срока действия настоящего Договора.</w:t>
      </w:r>
    </w:p>
    <w:p w14:paraId="7D054A01"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4.2.4.</w:t>
      </w:r>
      <w:r w:rsidRPr="00177958">
        <w:rPr>
          <w:rFonts w:ascii="Times New Roman" w:eastAsia="Times New Roman" w:hAnsi="Times New Roman" w:cs="Times New Roman"/>
          <w:sz w:val="24"/>
          <w:szCs w:val="24"/>
          <w:lang w:eastAsia="ar-SA"/>
        </w:rPr>
        <w:tab/>
        <w:t>Обязанность по уплате неустойки возникает с момента признания Стороной  неустойки или с момента вступления в законную силу судебного акта о принудительном взыскании неустойки.</w:t>
      </w:r>
    </w:p>
    <w:p w14:paraId="4EF508A4"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С момента признания Стороной неустойки или с момента вступления в законную силу судебного акта о принудительном взыскании неустойки, другая Сторона вправе включить сумму неустойки, признанную должником или присужденную судом, в состав внереализационных доходов.</w:t>
      </w:r>
    </w:p>
    <w:p w14:paraId="29595438"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Положения настоящего пункта (4.2.4.) не распространяются на взаимоотношения Сторон, регулируемые п. 4.3., п. 4.4., п. 4.5. настоящего Договора.</w:t>
      </w:r>
    </w:p>
    <w:p w14:paraId="6300BD9C"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4.3. 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2E76FEA3"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 денежные средства в размере стоимости </w:t>
      </w:r>
      <w:proofErr w:type="spellStart"/>
      <w:r w:rsidRPr="00177958">
        <w:rPr>
          <w:rFonts w:ascii="Times New Roman" w:eastAsia="Times New Roman" w:hAnsi="Times New Roman" w:cs="Times New Roman"/>
          <w:sz w:val="24"/>
          <w:szCs w:val="24"/>
          <w:lang w:eastAsia="ar-SA"/>
        </w:rPr>
        <w:t>непоставленной</w:t>
      </w:r>
      <w:proofErr w:type="spellEnd"/>
      <w:r w:rsidRPr="00177958">
        <w:rPr>
          <w:rFonts w:ascii="Times New Roman" w:eastAsia="Times New Roman" w:hAnsi="Times New Roman" w:cs="Times New Roman"/>
          <w:sz w:val="24"/>
          <w:szCs w:val="24"/>
          <w:lang w:eastAsia="ar-SA"/>
        </w:rPr>
        <w:t>/недопоставленной                                               в срок, установленный заявкой Покупателя на поставку, Продукции; и/или</w:t>
      </w:r>
    </w:p>
    <w:p w14:paraId="26137B73"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 денежные средства в размере сумм неустойки,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177958">
        <w:rPr>
          <w:rFonts w:ascii="Times New Roman" w:eastAsia="Times New Roman" w:hAnsi="Times New Roman" w:cs="Times New Roman"/>
          <w:sz w:val="24"/>
          <w:szCs w:val="24"/>
          <w:lang w:eastAsia="ar-SA"/>
        </w:rPr>
        <w:t>непоставленной</w:t>
      </w:r>
      <w:proofErr w:type="spellEnd"/>
      <w:r w:rsidRPr="00177958">
        <w:rPr>
          <w:rFonts w:ascii="Times New Roman" w:eastAsia="Times New Roman" w:hAnsi="Times New Roman" w:cs="Times New Roman"/>
          <w:sz w:val="24"/>
          <w:szCs w:val="24"/>
          <w:lang w:eastAsia="ar-SA"/>
        </w:rPr>
        <w:t>/недопоставленной, несвоевременно поставленной Продукции); и/или</w:t>
      </w:r>
    </w:p>
    <w:p w14:paraId="5473A226"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Покупателя включенные в цену согласно п.3.2. настоящего Договора; и/или</w:t>
      </w:r>
    </w:p>
    <w:p w14:paraId="73206E8F"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lastRenderedPageBreak/>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3E3E4D39" w14:textId="77777777" w:rsidR="00177958" w:rsidRPr="00177958" w:rsidRDefault="00177958" w:rsidP="00177958">
      <w:pPr>
        <w:tabs>
          <w:tab w:val="left" w:pos="426"/>
        </w:tabs>
        <w:spacing w:after="0" w:line="240" w:lineRule="auto"/>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ru-RU"/>
        </w:rPr>
        <w:tab/>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7725657C"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ru-RU"/>
        </w:rPr>
        <w:t xml:space="preserve"> 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w:t>
      </w:r>
      <w:r w:rsidRPr="00177958">
        <w:rPr>
          <w:rFonts w:ascii="Times New Roman" w:eastAsia="Times New Roman" w:hAnsi="Times New Roman" w:cs="Times New Roman"/>
          <w:sz w:val="24"/>
          <w:szCs w:val="24"/>
          <w:lang w:eastAsia="ar-SA"/>
        </w:rPr>
        <w:t xml:space="preserve"> </w:t>
      </w:r>
    </w:p>
    <w:p w14:paraId="70B347D2"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28D73435"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4.4.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включенные в цену согласно п.3.2. настоящего Договора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62FAA4E7" w14:textId="77777777" w:rsidR="00177958" w:rsidRPr="00177958" w:rsidRDefault="00177958" w:rsidP="00177958">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4.5. Стороны договорились о том, что Покупатель вправе произвести односторонний зачет  денежных средств, указанных в пунктах 4.3., 4.4.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44950EFB" w14:textId="77777777" w:rsidR="00177958" w:rsidRPr="00177958" w:rsidRDefault="00177958" w:rsidP="00177958">
      <w:pPr>
        <w:widowControl w:val="0"/>
        <w:tabs>
          <w:tab w:val="left" w:pos="993"/>
        </w:tabs>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4.6.</w:t>
      </w:r>
      <w:r w:rsidRPr="00177958">
        <w:rPr>
          <w:rFonts w:ascii="Times New Roman" w:eastAsia="Times New Roman" w:hAnsi="Times New Roman" w:cs="Times New Roman"/>
          <w:sz w:val="24"/>
          <w:szCs w:val="24"/>
          <w:lang w:eastAsia="ar-SA"/>
        </w:rPr>
        <w:tab/>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256C7D97"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4.7.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 юридические документы, касающиеся платежеспособности и юридического статуса Поставщика. Все указанные в пункте 4.7. Договора документы должны быть заверены оттиском печати Поставщика за подписью руководителя и главного бухгалтера.</w:t>
      </w:r>
    </w:p>
    <w:p w14:paraId="4E1ACB7E"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4.8.</w:t>
      </w:r>
      <w:r w:rsidRPr="00177958">
        <w:rPr>
          <w:rFonts w:ascii="Times New Roman" w:eastAsia="Times New Roman" w:hAnsi="Times New Roman" w:cs="Times New Roman"/>
          <w:color w:val="000000"/>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4.7., предоставляются Покупателю в течение пяти дней после получения Поставщиком соответствующего требования.</w:t>
      </w:r>
    </w:p>
    <w:p w14:paraId="74FD7F1B"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 xml:space="preserve">4.9. В случае отказа Поставщика от предоставления документов перечисленных в пункте </w:t>
      </w:r>
      <w:r w:rsidRPr="00177958">
        <w:rPr>
          <w:rFonts w:ascii="Times New Roman" w:eastAsia="Times New Roman" w:hAnsi="Times New Roman" w:cs="Times New Roman"/>
          <w:color w:val="000000"/>
          <w:sz w:val="24"/>
          <w:szCs w:val="24"/>
          <w:lang w:eastAsia="ar-SA"/>
        </w:rPr>
        <w:lastRenderedPageBreak/>
        <w:t xml:space="preserve">4.7. настоящего Договора, фактического </w:t>
      </w:r>
      <w:proofErr w:type="spellStart"/>
      <w:r w:rsidRPr="00177958">
        <w:rPr>
          <w:rFonts w:ascii="Times New Roman" w:eastAsia="Times New Roman" w:hAnsi="Times New Roman" w:cs="Times New Roman"/>
          <w:color w:val="000000"/>
          <w:sz w:val="24"/>
          <w:szCs w:val="24"/>
          <w:lang w:eastAsia="ar-SA"/>
        </w:rPr>
        <w:t>непредоставления</w:t>
      </w:r>
      <w:proofErr w:type="spellEnd"/>
      <w:r w:rsidRPr="00177958">
        <w:rPr>
          <w:rFonts w:ascii="Times New Roman" w:eastAsia="Times New Roman" w:hAnsi="Times New Roman" w:cs="Times New Roman"/>
          <w:color w:val="000000"/>
          <w:sz w:val="24"/>
          <w:szCs w:val="24"/>
          <w:lang w:eastAsia="ar-SA"/>
        </w:rPr>
        <w:t xml:space="preserve"> таких документов, предоставления документов с нарушением сроков, установленных пунктом 4.8.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14:paraId="3C0222F3"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4.10. Все споры и разногласия, которые могут возникнуть между Сторонами, разрешаются путем переговоров. </w:t>
      </w:r>
    </w:p>
    <w:p w14:paraId="39038C95" w14:textId="77777777" w:rsidR="00177958" w:rsidRPr="00177958" w:rsidRDefault="00177958" w:rsidP="00177958">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с даты ее получения другой Стороной. </w:t>
      </w:r>
    </w:p>
    <w:p w14:paraId="583514D5" w14:textId="77777777" w:rsidR="00177958" w:rsidRPr="00177958" w:rsidRDefault="00177958" w:rsidP="00177958">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В случае невозможности урегулирования споров и разногласий путем переговоров, они подлежат разрешению в Арбитражном суде Мурманской области.</w:t>
      </w:r>
    </w:p>
    <w:p w14:paraId="076D0E04" w14:textId="77777777" w:rsidR="00177958" w:rsidRPr="00177958" w:rsidRDefault="00177958" w:rsidP="00177958">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4.11. Штрафные санкции, установленные данным разделом, не применяются в случае нарушения Поставщиком исполнения обязательств по Договору на первоначальных условиях, при предоставлении Поставщиком Покупателю письменного обоснования невозможности исполнения обязательств по Договору на первоначальных условиях с установленной причинно-следственной связью с последствиями новой </w:t>
      </w:r>
      <w:proofErr w:type="spellStart"/>
      <w:r w:rsidRPr="00177958">
        <w:rPr>
          <w:rFonts w:ascii="Times New Roman" w:eastAsia="Times New Roman" w:hAnsi="Times New Roman" w:cs="Times New Roman"/>
          <w:sz w:val="24"/>
          <w:szCs w:val="24"/>
          <w:lang w:eastAsia="ar-SA"/>
        </w:rPr>
        <w:t>коронавирусной</w:t>
      </w:r>
      <w:proofErr w:type="spellEnd"/>
      <w:r w:rsidRPr="00177958">
        <w:rPr>
          <w:rFonts w:ascii="Times New Roman" w:eastAsia="Times New Roman" w:hAnsi="Times New Roman" w:cs="Times New Roman"/>
          <w:sz w:val="24"/>
          <w:szCs w:val="24"/>
          <w:lang w:eastAsia="ar-SA"/>
        </w:rPr>
        <w:t xml:space="preserve"> инфекции, вызванной 2019-</w:t>
      </w:r>
      <w:r w:rsidRPr="00177958">
        <w:rPr>
          <w:rFonts w:ascii="Times New Roman" w:eastAsia="Times New Roman" w:hAnsi="Times New Roman" w:cs="Times New Roman"/>
          <w:sz w:val="24"/>
          <w:szCs w:val="24"/>
          <w:lang w:val="en-US" w:eastAsia="ar-SA"/>
        </w:rPr>
        <w:t>NCOV</w:t>
      </w:r>
      <w:r w:rsidRPr="00177958">
        <w:rPr>
          <w:rFonts w:ascii="Times New Roman" w:eastAsia="Times New Roman" w:hAnsi="Times New Roman" w:cs="Times New Roman"/>
          <w:sz w:val="24"/>
          <w:szCs w:val="24"/>
          <w:lang w:eastAsia="ar-SA"/>
        </w:rPr>
        <w:t>.</w:t>
      </w:r>
    </w:p>
    <w:p w14:paraId="7DBF72BC" w14:textId="77777777" w:rsidR="00177958" w:rsidRPr="00177958" w:rsidRDefault="00177958" w:rsidP="00177958">
      <w:pPr>
        <w:keepNext/>
        <w:keepLines/>
        <w:tabs>
          <w:tab w:val="left" w:pos="0"/>
          <w:tab w:val="left" w:pos="284"/>
        </w:tab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177958">
        <w:rPr>
          <w:rFonts w:ascii="Times New Roman" w:eastAsia="Times New Roman" w:hAnsi="Times New Roman" w:cs="Times New Roman"/>
          <w:b/>
          <w:bCs/>
          <w:color w:val="000000"/>
          <w:kern w:val="2"/>
          <w:sz w:val="24"/>
          <w:szCs w:val="24"/>
          <w:lang w:eastAsia="ar-SA"/>
        </w:rPr>
        <w:t>5. Заверения об обстоятельствах</w:t>
      </w:r>
    </w:p>
    <w:p w14:paraId="34A19AD9" w14:textId="77777777" w:rsidR="00177958" w:rsidRPr="00177958" w:rsidRDefault="00177958" w:rsidP="00177958">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36BE36BF" w14:textId="77777777" w:rsidR="00177958" w:rsidRPr="00177958" w:rsidRDefault="00177958" w:rsidP="00177958">
      <w:pPr>
        <w:widowControl w:val="0"/>
        <w:numPr>
          <w:ilvl w:val="0"/>
          <w:numId w:val="51"/>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177958">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3A4714E7" w14:textId="77777777" w:rsidR="00177958" w:rsidRPr="00177958" w:rsidRDefault="00177958" w:rsidP="00177958">
      <w:pPr>
        <w:widowControl w:val="0"/>
        <w:numPr>
          <w:ilvl w:val="0"/>
          <w:numId w:val="51"/>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177958">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53F9C1C0" w14:textId="77777777" w:rsidR="00177958" w:rsidRPr="00177958" w:rsidRDefault="00177958" w:rsidP="00177958">
      <w:pPr>
        <w:widowControl w:val="0"/>
        <w:numPr>
          <w:ilvl w:val="0"/>
          <w:numId w:val="51"/>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177958">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2F8AC8CE" w14:textId="77777777" w:rsidR="00177958" w:rsidRPr="00177958" w:rsidRDefault="00177958" w:rsidP="00177958">
      <w:pPr>
        <w:widowControl w:val="0"/>
        <w:numPr>
          <w:ilvl w:val="0"/>
          <w:numId w:val="51"/>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177958">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7A464972" w14:textId="77777777" w:rsidR="00177958" w:rsidRPr="00177958" w:rsidRDefault="00177958" w:rsidP="00177958">
      <w:pPr>
        <w:widowControl w:val="0"/>
        <w:numPr>
          <w:ilvl w:val="0"/>
          <w:numId w:val="51"/>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177958">
        <w:rPr>
          <w:rFonts w:ascii="Times New Roman" w:eastAsia="Times New Roman" w:hAnsi="Times New Roman" w:cs="Times New Roman"/>
          <w:color w:val="000000"/>
          <w:sz w:val="24"/>
          <w:szCs w:val="24"/>
          <w:lang w:eastAsia="ar-SA"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757C869C" w14:textId="77777777" w:rsidR="00177958" w:rsidRPr="00177958" w:rsidRDefault="00177958" w:rsidP="00177958">
      <w:pPr>
        <w:widowControl w:val="0"/>
        <w:numPr>
          <w:ilvl w:val="0"/>
          <w:numId w:val="51"/>
        </w:numPr>
        <w:tabs>
          <w:tab w:val="left" w:pos="993"/>
        </w:tabs>
        <w:suppressAutoHyphens/>
        <w:spacing w:after="0" w:line="240" w:lineRule="auto"/>
        <w:ind w:left="0" w:firstLine="425"/>
        <w:jc w:val="both"/>
        <w:rPr>
          <w:rFonts w:ascii="Times New Roman" w:eastAsia="Times New Roman" w:hAnsi="Times New Roman" w:cs="Times New Roman"/>
          <w:color w:val="000000"/>
          <w:sz w:val="24"/>
          <w:szCs w:val="24"/>
          <w:lang w:eastAsia="ar-SA" w:bidi="ru-RU"/>
        </w:rPr>
      </w:pPr>
      <w:r w:rsidRPr="00177958">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177958">
        <w:rPr>
          <w:rFonts w:ascii="Times New Roman" w:eastAsia="Times New Roman" w:hAnsi="Times New Roman" w:cs="Times New Roman"/>
          <w:color w:val="000000"/>
          <w:sz w:val="24"/>
          <w:szCs w:val="24"/>
          <w:vertAlign w:val="superscript"/>
          <w:lang w:val="en-US" w:eastAsia="ar-SA" w:bidi="ru-RU"/>
        </w:rPr>
        <w:footnoteReference w:id="2"/>
      </w:r>
    </w:p>
    <w:p w14:paraId="4544F39A"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177958">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01422833"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bidi="ru-RU"/>
        </w:rPr>
      </w:pPr>
      <w:r w:rsidRPr="00177958">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620CEA6B" w14:textId="77777777" w:rsidR="00177958" w:rsidRPr="00177958" w:rsidRDefault="00177958" w:rsidP="00177958">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489E610" w14:textId="77777777" w:rsidR="00177958" w:rsidRPr="00177958" w:rsidRDefault="00177958" w:rsidP="00177958">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 xml:space="preserve">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594BB4ED" w14:textId="77777777" w:rsidR="00177958" w:rsidRPr="00177958" w:rsidRDefault="00177958" w:rsidP="00177958">
      <w:pPr>
        <w:keepNext/>
        <w:keepLines/>
        <w:widowControl w:val="0"/>
        <w:numPr>
          <w:ilvl w:val="0"/>
          <w:numId w:val="50"/>
        </w:numPr>
        <w:tabs>
          <w:tab w:val="left" w:pos="284"/>
        </w:tabs>
        <w:suppressAutoHyphens/>
        <w:spacing w:before="240" w:after="120" w:line="240" w:lineRule="auto"/>
        <w:ind w:left="0" w:firstLine="0"/>
        <w:jc w:val="center"/>
        <w:outlineLvl w:val="0"/>
        <w:rPr>
          <w:rFonts w:ascii="Times New Roman" w:eastAsia="Times New Roman" w:hAnsi="Times New Roman" w:cs="Times New Roman"/>
          <w:b/>
          <w:bCs/>
          <w:color w:val="000000"/>
          <w:kern w:val="2"/>
          <w:sz w:val="24"/>
          <w:szCs w:val="24"/>
          <w:lang w:eastAsia="ar-SA"/>
        </w:rPr>
      </w:pPr>
      <w:r w:rsidRPr="00177958">
        <w:rPr>
          <w:rFonts w:ascii="Times New Roman" w:eastAsia="Times New Roman" w:hAnsi="Times New Roman" w:cs="Times New Roman"/>
          <w:b/>
          <w:bCs/>
          <w:color w:val="000000"/>
          <w:kern w:val="2"/>
          <w:sz w:val="24"/>
          <w:szCs w:val="24"/>
          <w:lang w:eastAsia="ar-SA"/>
        </w:rPr>
        <w:lastRenderedPageBreak/>
        <w:t>Возмещение имущественных потерь (в результате предъявления претензий со стороны налоговых органов)</w:t>
      </w:r>
    </w:p>
    <w:p w14:paraId="4868BC04" w14:textId="77777777" w:rsidR="00177958" w:rsidRPr="00177958" w:rsidRDefault="00177958" w:rsidP="00177958">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177958">
        <w:rPr>
          <w:rFonts w:ascii="Times New Roman" w:eastAsia="Times New Roman" w:hAnsi="Times New Roman" w:cs="Times New Roman"/>
          <w:color w:val="000000"/>
          <w:sz w:val="24"/>
          <w:szCs w:val="24"/>
          <w:lang w:eastAsia="ar-SA"/>
        </w:rPr>
        <w:t>неподтверждения</w:t>
      </w:r>
      <w:proofErr w:type="spellEnd"/>
      <w:r w:rsidRPr="00177958">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 (или)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7501D013" w14:textId="77777777" w:rsidR="00177958" w:rsidRPr="00177958" w:rsidRDefault="00177958" w:rsidP="00177958">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619854F2" w14:textId="77777777" w:rsidR="00177958" w:rsidRPr="00177958" w:rsidRDefault="00177958" w:rsidP="00177958">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2BFFC545" w14:textId="77777777" w:rsidR="00177958" w:rsidRPr="00177958" w:rsidRDefault="00177958" w:rsidP="00177958">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В обоснование требования возместить имущественные потери Покупатель предоставляет Поставщику следующие документы:</w:t>
      </w:r>
    </w:p>
    <w:p w14:paraId="0E3FBD7D" w14:textId="77777777" w:rsidR="00177958" w:rsidRPr="00177958" w:rsidRDefault="00177958" w:rsidP="00177958">
      <w:pPr>
        <w:keepNext/>
        <w:keepLines/>
        <w:widowControl w:val="0"/>
        <w:numPr>
          <w:ilvl w:val="0"/>
          <w:numId w:val="49"/>
        </w:numPr>
        <w:tabs>
          <w:tab w:val="clear" w:pos="283"/>
          <w:tab w:val="num" w:pos="0"/>
        </w:tabs>
        <w:suppressAutoHyphens/>
        <w:spacing w:after="0" w:line="240" w:lineRule="auto"/>
        <w:ind w:left="0" w:firstLine="425"/>
        <w:jc w:val="both"/>
        <w:rPr>
          <w:rFonts w:ascii="Times New Roman" w:eastAsia="Times New Roman" w:hAnsi="Times New Roman" w:cs="Times New Roman"/>
          <w:sz w:val="24"/>
          <w:szCs w:val="24"/>
          <w:lang w:eastAsia="ru-RU" w:bidi="ru-RU"/>
        </w:rPr>
      </w:pPr>
      <w:r w:rsidRPr="00177958">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3E551A95" w14:textId="77777777" w:rsidR="00177958" w:rsidRPr="00177958" w:rsidRDefault="00177958" w:rsidP="00177958">
      <w:pPr>
        <w:keepNext/>
        <w:keepLines/>
        <w:widowControl w:val="0"/>
        <w:numPr>
          <w:ilvl w:val="0"/>
          <w:numId w:val="49"/>
        </w:numPr>
        <w:tabs>
          <w:tab w:val="clear" w:pos="283"/>
          <w:tab w:val="num" w:pos="0"/>
        </w:tabs>
        <w:suppressAutoHyphens/>
        <w:spacing w:after="0" w:line="240" w:lineRule="auto"/>
        <w:ind w:left="0" w:firstLine="425"/>
        <w:jc w:val="both"/>
        <w:rPr>
          <w:rFonts w:ascii="Times New Roman" w:eastAsia="Times New Roman" w:hAnsi="Times New Roman" w:cs="Times New Roman"/>
          <w:sz w:val="24"/>
          <w:szCs w:val="24"/>
          <w:lang w:eastAsia="ru-RU" w:bidi="ru-RU"/>
        </w:rPr>
      </w:pPr>
      <w:r w:rsidRPr="00177958">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61E9AC7B" w14:textId="77777777" w:rsidR="00177958" w:rsidRPr="00177958" w:rsidRDefault="00177958" w:rsidP="00177958">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bookmarkStart w:id="445" w:name="_Ref487722012"/>
      <w:r w:rsidRPr="00177958">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45"/>
    </w:p>
    <w:p w14:paraId="5C8AC92B" w14:textId="77777777" w:rsidR="00177958" w:rsidRPr="00177958" w:rsidRDefault="00177958" w:rsidP="00177958">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53545255" w14:textId="77777777" w:rsidR="00177958" w:rsidRPr="00177958" w:rsidRDefault="00177958" w:rsidP="00177958">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64E76D4E" w14:textId="77777777" w:rsidR="00177958" w:rsidRPr="00177958" w:rsidRDefault="00177958" w:rsidP="00177958">
      <w:pPr>
        <w:widowControl w:val="0"/>
        <w:numPr>
          <w:ilvl w:val="1"/>
          <w:numId w:val="50"/>
        </w:numPr>
        <w:tabs>
          <w:tab w:val="left" w:pos="426"/>
          <w:tab w:val="left" w:pos="1276"/>
        </w:tabs>
        <w:suppressAutoHyphens/>
        <w:spacing w:after="0" w:line="240" w:lineRule="auto"/>
        <w:ind w:left="0" w:firstLine="425"/>
        <w:contextualSpacing/>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1D592ECB" w14:textId="77777777" w:rsidR="00177958" w:rsidRPr="00177958" w:rsidRDefault="00177958" w:rsidP="00177958">
      <w:pPr>
        <w:keepNext/>
        <w:keepLines/>
        <w:widowControl w:val="0"/>
        <w:numPr>
          <w:ilvl w:val="0"/>
          <w:numId w:val="49"/>
        </w:numPr>
        <w:tabs>
          <w:tab w:val="clear" w:pos="283"/>
          <w:tab w:val="num" w:pos="0"/>
        </w:tabs>
        <w:suppressAutoHyphens/>
        <w:spacing w:after="0" w:line="240" w:lineRule="auto"/>
        <w:ind w:left="0" w:firstLine="425"/>
        <w:jc w:val="both"/>
        <w:rPr>
          <w:rFonts w:ascii="Times New Roman" w:eastAsia="Times New Roman" w:hAnsi="Times New Roman" w:cs="Times New Roman"/>
          <w:sz w:val="24"/>
          <w:szCs w:val="24"/>
          <w:lang w:eastAsia="ru-RU" w:bidi="ru-RU"/>
        </w:rPr>
      </w:pPr>
      <w:r w:rsidRPr="00177958">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0164D2FA" w14:textId="77777777" w:rsidR="00177958" w:rsidRPr="00177958" w:rsidRDefault="00177958" w:rsidP="00177958">
      <w:pPr>
        <w:widowControl w:val="0"/>
        <w:suppressAutoHyphens/>
        <w:spacing w:after="0" w:line="240" w:lineRule="auto"/>
        <w:ind w:firstLine="425"/>
        <w:jc w:val="both"/>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13FE8143"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25B1A2E9" w14:textId="77777777" w:rsidR="00177958" w:rsidRPr="00177958" w:rsidRDefault="00177958" w:rsidP="00177958">
      <w:pPr>
        <w:widowControl w:val="0"/>
        <w:numPr>
          <w:ilvl w:val="0"/>
          <w:numId w:val="50"/>
        </w:numPr>
        <w:suppressAutoHyphens/>
        <w:spacing w:after="0" w:line="240" w:lineRule="auto"/>
        <w:jc w:val="center"/>
        <w:rPr>
          <w:rFonts w:ascii="Times New Roman" w:eastAsia="Times New Roman" w:hAnsi="Times New Roman" w:cs="Times New Roman"/>
          <w:sz w:val="24"/>
          <w:szCs w:val="24"/>
          <w:lang w:eastAsia="ar-SA"/>
        </w:rPr>
      </w:pPr>
      <w:r w:rsidRPr="00177958">
        <w:rPr>
          <w:rFonts w:ascii="Times New Roman" w:eastAsia="Times New Roman" w:hAnsi="Times New Roman" w:cs="Times New Roman"/>
          <w:b/>
          <w:sz w:val="24"/>
          <w:szCs w:val="24"/>
          <w:lang w:eastAsia="ar-SA"/>
        </w:rPr>
        <w:t>Антикоррупционная оговорка</w:t>
      </w:r>
    </w:p>
    <w:p w14:paraId="2AC39322" w14:textId="77777777" w:rsidR="00177958" w:rsidRPr="00177958" w:rsidRDefault="00177958" w:rsidP="00177958">
      <w:pPr>
        <w:tabs>
          <w:tab w:val="left" w:pos="1134"/>
        </w:tabs>
        <w:spacing w:after="0" w:line="240" w:lineRule="auto"/>
        <w:ind w:left="567"/>
        <w:jc w:val="both"/>
        <w:rPr>
          <w:rFonts w:ascii="Times New Roman" w:eastAsia="Times New Roman" w:hAnsi="Times New Roman" w:cs="Times New Roman"/>
          <w:sz w:val="24"/>
          <w:szCs w:val="24"/>
          <w:lang w:eastAsia="ar-SA"/>
        </w:rPr>
      </w:pPr>
    </w:p>
    <w:p w14:paraId="2BF05050" w14:textId="77777777" w:rsidR="00177958" w:rsidRPr="00177958" w:rsidRDefault="00177958" w:rsidP="00177958">
      <w:pPr>
        <w:tabs>
          <w:tab w:val="left" w:pos="567"/>
        </w:tabs>
        <w:spacing w:after="0" w:line="240" w:lineRule="auto"/>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ab/>
        <w:t>7.1.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D45DDCC" w14:textId="77777777" w:rsidR="00177958" w:rsidRPr="00177958" w:rsidRDefault="00177958" w:rsidP="0017795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lastRenderedPageBreak/>
        <w:t>7.2.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C5ABD4E" w14:textId="77777777" w:rsidR="00177958" w:rsidRPr="00177958" w:rsidRDefault="00177958" w:rsidP="00177958">
      <w:pPr>
        <w:tabs>
          <w:tab w:val="left" w:pos="567"/>
        </w:tabs>
        <w:spacing w:after="0" w:line="240" w:lineRule="auto"/>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ab/>
        <w:t xml:space="preserve">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001D2192" w14:textId="77777777" w:rsidR="00177958" w:rsidRPr="00177958" w:rsidRDefault="00177958" w:rsidP="00177958">
      <w:pPr>
        <w:tabs>
          <w:tab w:val="left" w:pos="1134"/>
        </w:tabs>
        <w:spacing w:after="0" w:line="240" w:lineRule="auto"/>
        <w:ind w:left="567"/>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Каналы связи «Телефон доверия» АО «МЭС»: (8152) 69-15-45.</w:t>
      </w:r>
    </w:p>
    <w:p w14:paraId="789D9568" w14:textId="77777777" w:rsidR="00177958" w:rsidRPr="00177958" w:rsidRDefault="00177958" w:rsidP="0017795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7.4.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5079BFE7"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69C3D237" w14:textId="77777777" w:rsidR="00177958" w:rsidRPr="00177958" w:rsidRDefault="00177958" w:rsidP="00177958">
      <w:pPr>
        <w:widowControl w:val="0"/>
        <w:numPr>
          <w:ilvl w:val="0"/>
          <w:numId w:val="50"/>
        </w:numPr>
        <w:suppressAutoHyphens/>
        <w:spacing w:after="0" w:line="240" w:lineRule="auto"/>
        <w:jc w:val="center"/>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Форс-мажор</w:t>
      </w:r>
    </w:p>
    <w:p w14:paraId="186464E5" w14:textId="77777777" w:rsidR="00177958" w:rsidRPr="00177958" w:rsidRDefault="00177958" w:rsidP="00177958">
      <w:pPr>
        <w:widowControl w:val="0"/>
        <w:suppressAutoHyphens/>
        <w:spacing w:after="0" w:line="240" w:lineRule="auto"/>
        <w:jc w:val="both"/>
        <w:rPr>
          <w:rFonts w:ascii="Times New Roman" w:eastAsia="Times New Roman" w:hAnsi="Times New Roman" w:cs="Times New Roman"/>
          <w:bCs/>
          <w:sz w:val="24"/>
          <w:szCs w:val="24"/>
          <w:lang w:eastAsia="ar-SA"/>
        </w:rPr>
      </w:pPr>
    </w:p>
    <w:p w14:paraId="5E7F61A8" w14:textId="77777777" w:rsidR="00177958" w:rsidRPr="00177958" w:rsidRDefault="00177958" w:rsidP="00177958">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8.1.  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w:t>
      </w:r>
      <w:r w:rsidRPr="00177958">
        <w:rPr>
          <w:rFonts w:ascii="Times New Roman" w:eastAsia="Times New Roman" w:hAnsi="Times New Roman" w:cs="Times New Roman"/>
          <w:color w:val="000000"/>
          <w:sz w:val="24"/>
          <w:szCs w:val="24"/>
          <w:lang w:eastAsia="ar-SA"/>
        </w:rPr>
        <w:t xml:space="preserve"> </w:t>
      </w:r>
      <w:r w:rsidRPr="00177958">
        <w:rPr>
          <w:rFonts w:ascii="Times New Roman" w:eastAsia="Times New Roman" w:hAnsi="Times New Roman" w:cs="Times New Roman"/>
          <w:sz w:val="24"/>
          <w:szCs w:val="24"/>
          <w:lang w:eastAsia="ar-SA"/>
        </w:rPr>
        <w:t>причисляются к форс-мажорным обстоятельствам и влекут за собой изменение условий настоящего Договора, либо его прекращение.</w:t>
      </w:r>
    </w:p>
    <w:p w14:paraId="57D25A46" w14:textId="77777777" w:rsidR="00177958" w:rsidRPr="00177958" w:rsidRDefault="00177958" w:rsidP="00177958">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Письменное уведомление о наступлении форс-мажорных обстоятельств должно быть направлено Стороной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177958">
        <w:rPr>
          <w:rFonts w:ascii="Times New Roman" w:eastAsia="Times New Roman" w:hAnsi="Times New Roman" w:cs="Times New Roman"/>
          <w:sz w:val="24"/>
          <w:szCs w:val="24"/>
          <w:lang w:eastAsia="ar-SA"/>
        </w:rPr>
        <w:t>Неуведомление</w:t>
      </w:r>
      <w:proofErr w:type="spellEnd"/>
      <w:r w:rsidRPr="00177958">
        <w:rPr>
          <w:rFonts w:ascii="Times New Roman" w:eastAsia="Times New Roman" w:hAnsi="Times New Roman" w:cs="Times New Roman"/>
          <w:sz w:val="24"/>
          <w:szCs w:val="24"/>
          <w:lang w:eastAsia="ar-SA"/>
        </w:rPr>
        <w:t xml:space="preserve"> или несвоевременное уведомление лишает Сторону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177958">
        <w:rPr>
          <w:rFonts w:ascii="Times New Roman" w:eastAsia="Times New Roman" w:hAnsi="Times New Roman" w:cs="Times New Roman"/>
          <w:sz w:val="24"/>
          <w:szCs w:val="24"/>
          <w:lang w:eastAsia="ar-SA"/>
        </w:rPr>
        <w:t>неуведомления</w:t>
      </w:r>
      <w:proofErr w:type="spellEnd"/>
      <w:r w:rsidRPr="00177958">
        <w:rPr>
          <w:rFonts w:ascii="Times New Roman" w:eastAsia="Times New Roman" w:hAnsi="Times New Roman" w:cs="Times New Roman"/>
          <w:sz w:val="24"/>
          <w:szCs w:val="24"/>
          <w:lang w:eastAsia="ar-SA"/>
        </w:rPr>
        <w:t xml:space="preserve"> или задержки уведомления. </w:t>
      </w:r>
    </w:p>
    <w:p w14:paraId="3BDE0D04" w14:textId="77777777" w:rsidR="00177958" w:rsidRPr="00177958" w:rsidRDefault="00177958" w:rsidP="00177958">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8.2.</w:t>
      </w:r>
      <w:r w:rsidRPr="00177958">
        <w:rPr>
          <w:rFonts w:ascii="Times New Roman" w:eastAsia="Times New Roman" w:hAnsi="Times New Roman" w:cs="Times New Roman"/>
          <w:sz w:val="24"/>
          <w:szCs w:val="24"/>
          <w:lang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50A62745" w14:textId="77777777" w:rsidR="00177958" w:rsidRPr="00177958" w:rsidRDefault="00177958" w:rsidP="00177958">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8.3.</w:t>
      </w:r>
      <w:r w:rsidRPr="00177958">
        <w:rPr>
          <w:rFonts w:ascii="Times New Roman" w:eastAsia="Times New Roman" w:hAnsi="Times New Roman" w:cs="Times New Roman"/>
          <w:sz w:val="24"/>
          <w:szCs w:val="24"/>
          <w:lang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113D7396" w14:textId="77777777" w:rsidR="00177958" w:rsidRPr="00177958" w:rsidRDefault="00177958" w:rsidP="00177958">
      <w:pPr>
        <w:widowControl w:val="0"/>
        <w:suppressAutoHyphens/>
        <w:spacing w:after="0" w:line="240" w:lineRule="auto"/>
        <w:ind w:firstLine="540"/>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8.4.</w:t>
      </w:r>
      <w:r w:rsidRPr="00177958">
        <w:rPr>
          <w:rFonts w:ascii="Times New Roman" w:eastAsia="Times New Roman" w:hAnsi="Times New Roman" w:cs="Times New Roman"/>
          <w:sz w:val="24"/>
          <w:szCs w:val="24"/>
          <w:lang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7D87FC15"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p>
    <w:p w14:paraId="64DEB37A" w14:textId="77777777" w:rsidR="00177958" w:rsidRPr="00177958" w:rsidRDefault="00177958" w:rsidP="00177958">
      <w:pPr>
        <w:widowControl w:val="0"/>
        <w:suppressAutoHyphens/>
        <w:spacing w:after="0" w:line="240" w:lineRule="auto"/>
        <w:jc w:val="center"/>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lastRenderedPageBreak/>
        <w:t>9. Прочие условия</w:t>
      </w:r>
    </w:p>
    <w:p w14:paraId="4E984748" w14:textId="77777777" w:rsidR="00177958" w:rsidRPr="00177958" w:rsidRDefault="00177958" w:rsidP="00177958">
      <w:pPr>
        <w:widowControl w:val="0"/>
        <w:suppressAutoHyphens/>
        <w:spacing w:after="0" w:line="240" w:lineRule="auto"/>
        <w:jc w:val="both"/>
        <w:rPr>
          <w:rFonts w:ascii="Times New Roman" w:eastAsia="Times New Roman" w:hAnsi="Times New Roman" w:cs="Times New Roman"/>
          <w:bCs/>
          <w:sz w:val="24"/>
          <w:szCs w:val="24"/>
          <w:lang w:eastAsia="ar-SA"/>
        </w:rPr>
      </w:pPr>
    </w:p>
    <w:p w14:paraId="42F36794"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 9.1.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14:paraId="0ED96B1D" w14:textId="77777777" w:rsidR="00177958" w:rsidRPr="00177958" w:rsidRDefault="00177958" w:rsidP="00177958">
      <w:pPr>
        <w:spacing w:after="0" w:line="240" w:lineRule="auto"/>
        <w:ind w:firstLine="567"/>
        <w:jc w:val="both"/>
        <w:rPr>
          <w:rFonts w:ascii="Times New Roman" w:eastAsia="Times New Roman" w:hAnsi="Times New Roman" w:cs="Times New Roman"/>
          <w:b/>
          <w:sz w:val="24"/>
          <w:szCs w:val="24"/>
          <w:lang w:eastAsia="ru-RU"/>
        </w:rPr>
      </w:pPr>
      <w:r w:rsidRPr="00177958">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указанного в разделе 10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10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177958">
        <w:rPr>
          <w:rFonts w:ascii="Times New Roman" w:eastAsia="Times New Roman" w:hAnsi="Times New Roman" w:cs="Times New Roman"/>
          <w:b/>
          <w:sz w:val="24"/>
          <w:szCs w:val="24"/>
          <w:lang w:eastAsia="ru-RU"/>
        </w:rPr>
        <w:t xml:space="preserve"> </w:t>
      </w:r>
    </w:p>
    <w:p w14:paraId="45EF02EA"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 9.2.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7D4F9A81"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71E73C59" w14:textId="77777777" w:rsidR="00177958" w:rsidRPr="00177958" w:rsidRDefault="00177958" w:rsidP="00177958">
      <w:pPr>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 9.3. </w:t>
      </w:r>
      <w:r w:rsidRPr="00177958">
        <w:rPr>
          <w:rFonts w:ascii="Times New Roman" w:eastAsia="Times New Roman" w:hAnsi="Times New Roman" w:cs="Times New Roman"/>
          <w:sz w:val="24"/>
          <w:szCs w:val="24"/>
          <w:lang w:val="x-none" w:eastAsia="ar-SA"/>
        </w:rPr>
        <w:t>Стороны по настоящему Договору установили следующие формы связи и передачи информации: почтой, применением устройств факсимильной связи, электронной сканированной копией документа, отправленной на электронный адрес получателя</w:t>
      </w:r>
      <w:r w:rsidRPr="00177958">
        <w:rPr>
          <w:rFonts w:ascii="Times New Roman" w:eastAsia="Times New Roman" w:hAnsi="Times New Roman" w:cs="Times New Roman"/>
          <w:sz w:val="24"/>
          <w:szCs w:val="24"/>
          <w:lang w:eastAsia="ar-SA"/>
        </w:rPr>
        <w:t>,</w:t>
      </w:r>
      <w:r w:rsidRPr="00177958">
        <w:rPr>
          <w:rFonts w:ascii="Times New Roman" w:eastAsia="Times New Roman" w:hAnsi="Times New Roman" w:cs="Times New Roman"/>
          <w:sz w:val="24"/>
          <w:szCs w:val="24"/>
          <w:lang w:val="x-none" w:eastAsia="ar-SA"/>
        </w:rPr>
        <w:t xml:space="preserve"> с последующей досылкой оригинала документов по почте</w:t>
      </w:r>
      <w:r w:rsidRPr="00177958">
        <w:rPr>
          <w:rFonts w:ascii="Times New Roman" w:eastAsia="Times New Roman" w:hAnsi="Times New Roman" w:cs="Times New Roman"/>
          <w:sz w:val="24"/>
          <w:szCs w:val="24"/>
          <w:lang w:eastAsia="ar-SA"/>
        </w:rPr>
        <w:t>.</w:t>
      </w:r>
    </w:p>
    <w:p w14:paraId="4F031B57" w14:textId="77777777" w:rsidR="00177958" w:rsidRPr="00177958" w:rsidRDefault="00177958" w:rsidP="00177958">
      <w:pPr>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val="x-none" w:eastAsia="ar-SA"/>
        </w:rPr>
        <w:t xml:space="preserve">Все изменения, </w:t>
      </w:r>
      <w:r w:rsidRPr="00177958">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453CBFEE" w14:textId="77777777" w:rsidR="00177958" w:rsidRPr="00177958" w:rsidRDefault="00177958" w:rsidP="00177958">
      <w:pPr>
        <w:suppressAutoHyphens/>
        <w:spacing w:after="0" w:line="240" w:lineRule="auto"/>
        <w:ind w:firstLine="426"/>
        <w:jc w:val="both"/>
        <w:rPr>
          <w:rFonts w:ascii="Times New Roman" w:eastAsia="Times New Roman" w:hAnsi="Times New Roman" w:cs="Times New Roman"/>
          <w:sz w:val="24"/>
          <w:szCs w:val="24"/>
          <w:lang w:val="x-none" w:eastAsia="ar-SA"/>
        </w:rPr>
      </w:pPr>
      <w:r w:rsidRPr="00177958">
        <w:rPr>
          <w:rFonts w:ascii="Times New Roman" w:eastAsia="Times New Roman" w:hAnsi="Times New Roman" w:cs="Times New Roman"/>
          <w:sz w:val="24"/>
          <w:szCs w:val="24"/>
          <w:lang w:eastAsia="ar-SA"/>
        </w:rPr>
        <w:t xml:space="preserve">Переданные вышеуказанными </w:t>
      </w:r>
      <w:r w:rsidRPr="00177958">
        <w:rPr>
          <w:rFonts w:ascii="Times New Roman" w:eastAsia="Times New Roman" w:hAnsi="Times New Roman" w:cs="Times New Roman"/>
          <w:sz w:val="24"/>
          <w:szCs w:val="24"/>
          <w:lang w:val="x-none" w:eastAsia="ar-SA"/>
        </w:rPr>
        <w:t>способами</w:t>
      </w:r>
      <w:r w:rsidRPr="00177958">
        <w:rPr>
          <w:rFonts w:ascii="Times New Roman" w:eastAsia="Times New Roman" w:hAnsi="Times New Roman" w:cs="Times New Roman"/>
          <w:sz w:val="24"/>
          <w:szCs w:val="24"/>
          <w:lang w:eastAsia="ar-SA"/>
        </w:rPr>
        <w:t>,</w:t>
      </w:r>
      <w:r w:rsidRPr="00177958">
        <w:rPr>
          <w:rFonts w:ascii="Times New Roman" w:eastAsia="Times New Roman" w:hAnsi="Times New Roman" w:cs="Times New Roman"/>
          <w:sz w:val="24"/>
          <w:szCs w:val="24"/>
          <w:lang w:val="x-none" w:eastAsia="ar-SA"/>
        </w:rPr>
        <w:t xml:space="preserve"> документы имеют полную юридическую силу.</w:t>
      </w:r>
    </w:p>
    <w:p w14:paraId="469BF9CF" w14:textId="77777777" w:rsidR="00177958" w:rsidRPr="00177958" w:rsidRDefault="00177958" w:rsidP="00177958">
      <w:pPr>
        <w:suppressAutoHyphens/>
        <w:spacing w:after="0" w:line="240" w:lineRule="auto"/>
        <w:ind w:firstLine="426"/>
        <w:jc w:val="both"/>
        <w:rPr>
          <w:rFonts w:ascii="Times New Roman" w:eastAsia="Times New Roman" w:hAnsi="Times New Roman" w:cs="Times New Roman"/>
          <w:sz w:val="24"/>
          <w:szCs w:val="24"/>
          <w:lang w:val="x-none" w:eastAsia="ar-SA"/>
        </w:rPr>
      </w:pPr>
      <w:r w:rsidRPr="00177958">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68CB46B3"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 9.4.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14:paraId="59642C53" w14:textId="77777777" w:rsidR="00177958" w:rsidRPr="00177958" w:rsidRDefault="00177958" w:rsidP="00177958">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 xml:space="preserve"> 9.5.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w:t>
      </w:r>
      <w:r w:rsidRPr="00177958">
        <w:rPr>
          <w:rFonts w:ascii="Times New Roman" w:eastAsia="Times New Roman" w:hAnsi="Times New Roman" w:cs="Times New Roman"/>
          <w:i/>
          <w:sz w:val="24"/>
          <w:szCs w:val="24"/>
          <w:lang w:eastAsia="ar-SA"/>
        </w:rPr>
        <w:t>(УПД)</w:t>
      </w:r>
      <w:r w:rsidRPr="00177958">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w:t>
      </w:r>
      <w:r w:rsidRPr="00177958">
        <w:rPr>
          <w:rFonts w:ascii="Times New Roman" w:eastAsia="Times New Roman" w:hAnsi="Times New Roman" w:cs="Times New Roman"/>
          <w:sz w:val="24"/>
          <w:szCs w:val="24"/>
          <w:lang w:eastAsia="ar-SA"/>
        </w:rPr>
        <w:lastRenderedPageBreak/>
        <w:t>регистрации данных изменений.</w:t>
      </w:r>
    </w:p>
    <w:p w14:paraId="73054A2F" w14:textId="77777777" w:rsidR="00177958" w:rsidRPr="00177958" w:rsidRDefault="00177958" w:rsidP="00177958">
      <w:pPr>
        <w:widowControl w:val="0"/>
        <w:tabs>
          <w:tab w:val="left" w:pos="1134"/>
        </w:tabs>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9.6.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2CFBEBB4"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9.7.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578E312E"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9.8. Условия настоящего Договора распространяют свою силу на правоотношения, возникшие с момента подписания Договора.</w:t>
      </w:r>
    </w:p>
    <w:p w14:paraId="050194EB"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color w:val="000000"/>
          <w:sz w:val="24"/>
          <w:szCs w:val="24"/>
          <w:lang w:eastAsia="ar-SA"/>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28BAC1BB" w14:textId="77777777" w:rsidR="00177958" w:rsidRPr="00177958" w:rsidRDefault="00177958" w:rsidP="00177958">
      <w:pPr>
        <w:widowControl w:val="0"/>
        <w:suppressAutoHyphens/>
        <w:spacing w:after="0" w:line="240" w:lineRule="auto"/>
        <w:ind w:firstLine="426"/>
        <w:jc w:val="both"/>
        <w:rPr>
          <w:rFonts w:ascii="Times New Roman" w:eastAsia="Times New Roman" w:hAnsi="Times New Roman" w:cs="Times New Roman"/>
          <w:sz w:val="24"/>
          <w:szCs w:val="24"/>
          <w:lang w:eastAsia="ar-SA"/>
        </w:rPr>
      </w:pPr>
      <w:r w:rsidRPr="00177958">
        <w:rPr>
          <w:rFonts w:ascii="Times New Roman" w:eastAsia="Times New Roman" w:hAnsi="Times New Roman" w:cs="Times New Roman"/>
          <w:sz w:val="24"/>
          <w:szCs w:val="24"/>
          <w:lang w:eastAsia="ar-SA"/>
        </w:rPr>
        <w:t>9.9. Во всем остальном, что не предусмотрено настоящим Договором, Стороны будут руководствоваться действующим законодательством РФ.</w:t>
      </w:r>
    </w:p>
    <w:p w14:paraId="1FA6EBEB" w14:textId="77777777" w:rsidR="00177958" w:rsidRPr="00177958" w:rsidRDefault="00177958" w:rsidP="00177958">
      <w:pPr>
        <w:tabs>
          <w:tab w:val="left" w:pos="1134"/>
        </w:tabs>
        <w:spacing w:after="0" w:line="240" w:lineRule="auto"/>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ar-SA"/>
        </w:rPr>
        <w:t xml:space="preserve">       9.10. К </w:t>
      </w:r>
      <w:r w:rsidRPr="00177958">
        <w:rPr>
          <w:rFonts w:ascii="Times New Roman" w:eastAsia="Times New Roman" w:hAnsi="Times New Roman" w:cs="Times New Roman"/>
          <w:sz w:val="24"/>
          <w:szCs w:val="24"/>
          <w:lang w:eastAsia="ru-RU"/>
        </w:rPr>
        <w:t>настоящему Договору прилагается:</w:t>
      </w:r>
    </w:p>
    <w:p w14:paraId="61B546B3" w14:textId="77777777" w:rsidR="00177958" w:rsidRPr="00177958" w:rsidRDefault="00177958" w:rsidP="00177958">
      <w:pPr>
        <w:widowControl w:val="0"/>
        <w:numPr>
          <w:ilvl w:val="0"/>
          <w:numId w:val="52"/>
        </w:numPr>
        <w:tabs>
          <w:tab w:val="left" w:pos="0"/>
        </w:tabs>
        <w:suppressAutoHyphens/>
        <w:spacing w:after="0" w:line="240" w:lineRule="auto"/>
        <w:jc w:val="both"/>
        <w:rPr>
          <w:rFonts w:ascii="Times New Roman" w:eastAsia="Times New Roman" w:hAnsi="Times New Roman" w:cs="Times New Roman"/>
          <w:sz w:val="24"/>
          <w:szCs w:val="24"/>
          <w:lang w:eastAsia="ru-RU"/>
        </w:rPr>
      </w:pPr>
      <w:r w:rsidRPr="00177958">
        <w:rPr>
          <w:rFonts w:ascii="Times New Roman" w:eastAsia="Times New Roman" w:hAnsi="Times New Roman" w:cs="Times New Roman"/>
          <w:sz w:val="24"/>
          <w:szCs w:val="24"/>
          <w:lang w:eastAsia="ru-RU"/>
        </w:rPr>
        <w:t>Форма заявки на поставку Продукции (Приложение № 1).</w:t>
      </w:r>
    </w:p>
    <w:p w14:paraId="026620F1" w14:textId="77777777" w:rsidR="00177958" w:rsidRPr="00177958" w:rsidRDefault="00177958" w:rsidP="00177958">
      <w:pPr>
        <w:widowControl w:val="0"/>
        <w:suppressAutoHyphens/>
        <w:spacing w:after="0" w:line="240" w:lineRule="auto"/>
        <w:rPr>
          <w:rFonts w:ascii="Times New Roman" w:eastAsia="Times New Roman" w:hAnsi="Times New Roman" w:cs="Times New Roman"/>
          <w:color w:val="000000"/>
          <w:sz w:val="24"/>
          <w:szCs w:val="24"/>
          <w:lang w:eastAsia="ar-SA"/>
        </w:rPr>
      </w:pPr>
    </w:p>
    <w:p w14:paraId="230A5DD9" w14:textId="77777777" w:rsidR="00177958" w:rsidRPr="00177958" w:rsidRDefault="00177958" w:rsidP="00177958">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5FBF0C53" w14:textId="77777777" w:rsidR="00177958" w:rsidRPr="00177958" w:rsidRDefault="00177958" w:rsidP="00177958">
      <w:pPr>
        <w:widowControl w:val="0"/>
        <w:numPr>
          <w:ilvl w:val="0"/>
          <w:numId w:val="53"/>
        </w:numPr>
        <w:suppressAutoHyphens/>
        <w:spacing w:after="0" w:line="240" w:lineRule="auto"/>
        <w:jc w:val="center"/>
        <w:rPr>
          <w:rFonts w:ascii="Times New Roman" w:eastAsia="Times New Roman" w:hAnsi="Times New Roman" w:cs="Times New Roman"/>
          <w:b/>
          <w:sz w:val="24"/>
          <w:szCs w:val="24"/>
          <w:lang w:eastAsia="ar-SA"/>
        </w:rPr>
      </w:pPr>
      <w:r w:rsidRPr="00177958">
        <w:rPr>
          <w:rFonts w:ascii="Times New Roman" w:eastAsia="Times New Roman" w:hAnsi="Times New Roman" w:cs="Times New Roman"/>
          <w:b/>
          <w:sz w:val="24"/>
          <w:szCs w:val="24"/>
          <w:lang w:eastAsia="ar-SA"/>
        </w:rPr>
        <w:t>Реквизиты сторон</w:t>
      </w:r>
    </w:p>
    <w:p w14:paraId="3F48A95D" w14:textId="77777777" w:rsidR="00177958" w:rsidRPr="00177958" w:rsidRDefault="00177958" w:rsidP="00177958">
      <w:pPr>
        <w:widowControl w:val="0"/>
        <w:suppressAutoHyphens/>
        <w:spacing w:after="0" w:line="240" w:lineRule="auto"/>
        <w:jc w:val="right"/>
        <w:rPr>
          <w:rFonts w:ascii="Times New Roman" w:eastAsia="Times New Roman" w:hAnsi="Times New Roman" w:cs="Times New Roman"/>
          <w:bCs/>
          <w:sz w:val="24"/>
          <w:lang w:eastAsia="ar-SA"/>
        </w:rPr>
      </w:pPr>
    </w:p>
    <w:tbl>
      <w:tblPr>
        <w:tblW w:w="0" w:type="auto"/>
        <w:tblInd w:w="108" w:type="dxa"/>
        <w:tblLayout w:type="fixed"/>
        <w:tblCellMar>
          <w:top w:w="113" w:type="dxa"/>
          <w:bottom w:w="113" w:type="dxa"/>
        </w:tblCellMar>
        <w:tblLook w:val="04A0" w:firstRow="1" w:lastRow="0" w:firstColumn="1" w:lastColumn="0" w:noHBand="0" w:noVBand="1"/>
      </w:tblPr>
      <w:tblGrid>
        <w:gridCol w:w="4962"/>
        <w:gridCol w:w="5103"/>
      </w:tblGrid>
      <w:tr w:rsidR="00177958" w:rsidRPr="00177958" w14:paraId="33FD4FA7" w14:textId="77777777" w:rsidTr="00177958">
        <w:trPr>
          <w:trHeight w:val="2297"/>
        </w:trPr>
        <w:tc>
          <w:tcPr>
            <w:tcW w:w="4962" w:type="dxa"/>
          </w:tcPr>
          <w:p w14:paraId="61962D20" w14:textId="77777777" w:rsidR="00177958" w:rsidRPr="00177958" w:rsidRDefault="00177958" w:rsidP="00177958">
            <w:pPr>
              <w:suppressAutoHyphens/>
              <w:snapToGrid w:val="0"/>
              <w:spacing w:after="0" w:line="240" w:lineRule="auto"/>
              <w:jc w:val="both"/>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Поставщик:</w:t>
            </w:r>
          </w:p>
          <w:p w14:paraId="594E0462" w14:textId="77777777" w:rsidR="00177958" w:rsidRPr="00177958" w:rsidRDefault="00177958" w:rsidP="00177958">
            <w:pPr>
              <w:suppressAutoHyphens/>
              <w:snapToGrid w:val="0"/>
              <w:spacing w:after="0" w:line="240" w:lineRule="auto"/>
              <w:jc w:val="both"/>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_______________</w:t>
            </w:r>
          </w:p>
          <w:p w14:paraId="210B02B0" w14:textId="77777777" w:rsidR="00177958" w:rsidRPr="00177958" w:rsidRDefault="00177958" w:rsidP="00177958">
            <w:pPr>
              <w:suppressAutoHyphens/>
              <w:snapToGrid w:val="0"/>
              <w:spacing w:after="0" w:line="240" w:lineRule="auto"/>
              <w:jc w:val="both"/>
              <w:rPr>
                <w:rFonts w:ascii="Times New Roman" w:eastAsia="Times New Roman" w:hAnsi="Times New Roman" w:cs="Times New Roman"/>
                <w:b/>
                <w:bCs/>
                <w:sz w:val="24"/>
                <w:szCs w:val="24"/>
                <w:lang w:eastAsia="ar-SA"/>
              </w:rPr>
            </w:pPr>
          </w:p>
          <w:p w14:paraId="3E72E0AC" w14:textId="77777777" w:rsidR="00177958" w:rsidRPr="00177958" w:rsidRDefault="00177958" w:rsidP="00177958">
            <w:pPr>
              <w:suppressAutoHyphens/>
              <w:snapToGrid w:val="0"/>
              <w:spacing w:after="0" w:line="240" w:lineRule="auto"/>
              <w:jc w:val="both"/>
              <w:rPr>
                <w:rFonts w:ascii="Times New Roman" w:eastAsia="Times New Roman" w:hAnsi="Times New Roman" w:cs="Times New Roman"/>
                <w:b/>
                <w:bCs/>
                <w:sz w:val="24"/>
                <w:szCs w:val="24"/>
                <w:lang w:eastAsia="ar-SA"/>
              </w:rPr>
            </w:pPr>
          </w:p>
          <w:p w14:paraId="5821EBF1" w14:textId="77777777" w:rsidR="00177958" w:rsidRPr="00177958" w:rsidRDefault="00177958" w:rsidP="00177958">
            <w:pPr>
              <w:suppressAutoHyphens/>
              <w:snapToGrid w:val="0"/>
              <w:spacing w:after="0" w:line="240" w:lineRule="auto"/>
              <w:jc w:val="both"/>
              <w:rPr>
                <w:rFonts w:ascii="Times New Roman" w:eastAsia="Times New Roman" w:hAnsi="Times New Roman" w:cs="Times New Roman"/>
                <w:b/>
                <w:bCs/>
                <w:sz w:val="24"/>
                <w:szCs w:val="24"/>
                <w:lang w:eastAsia="ar-SA"/>
              </w:rPr>
            </w:pPr>
          </w:p>
          <w:p w14:paraId="28656501" w14:textId="77777777" w:rsidR="00177958" w:rsidRPr="00177958" w:rsidRDefault="00177958" w:rsidP="00177958">
            <w:pPr>
              <w:suppressAutoHyphens/>
              <w:snapToGrid w:val="0"/>
              <w:spacing w:after="0" w:line="240" w:lineRule="auto"/>
              <w:jc w:val="both"/>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_______________</w:t>
            </w:r>
          </w:p>
          <w:p w14:paraId="54E092C8" w14:textId="77777777" w:rsidR="00177958" w:rsidRPr="00177958" w:rsidRDefault="00177958" w:rsidP="00177958">
            <w:pPr>
              <w:suppressAutoHyphens/>
              <w:snapToGrid w:val="0"/>
              <w:spacing w:after="0" w:line="240" w:lineRule="auto"/>
              <w:jc w:val="both"/>
              <w:rPr>
                <w:rFonts w:ascii="Times New Roman" w:eastAsia="Times New Roman" w:hAnsi="Times New Roman" w:cs="Times New Roman"/>
                <w:b/>
                <w:bCs/>
                <w:sz w:val="24"/>
                <w:szCs w:val="24"/>
                <w:lang w:eastAsia="ar-SA"/>
              </w:rPr>
            </w:pPr>
          </w:p>
          <w:p w14:paraId="466BDE12" w14:textId="77777777" w:rsidR="00177958" w:rsidRPr="00177958" w:rsidRDefault="00177958" w:rsidP="00177958">
            <w:pPr>
              <w:suppressAutoHyphens/>
              <w:snapToGrid w:val="0"/>
              <w:spacing w:after="0" w:line="240" w:lineRule="auto"/>
              <w:jc w:val="both"/>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______________/                  /</w:t>
            </w:r>
          </w:p>
          <w:p w14:paraId="33332318" w14:textId="77777777" w:rsidR="00177958" w:rsidRPr="00177958" w:rsidRDefault="00177958" w:rsidP="00177958">
            <w:pPr>
              <w:suppressAutoHyphens/>
              <w:snapToGrid w:val="0"/>
              <w:spacing w:after="0" w:line="240" w:lineRule="auto"/>
              <w:jc w:val="both"/>
              <w:rPr>
                <w:rFonts w:ascii="Times New Roman" w:eastAsia="Times New Roman" w:hAnsi="Times New Roman" w:cs="Times New Roman"/>
                <w:bCs/>
                <w:sz w:val="18"/>
                <w:szCs w:val="18"/>
                <w:lang w:eastAsia="ar-SA"/>
              </w:rPr>
            </w:pPr>
            <w:r w:rsidRPr="00177958">
              <w:rPr>
                <w:rFonts w:ascii="Times New Roman" w:eastAsia="Times New Roman" w:hAnsi="Times New Roman" w:cs="Times New Roman"/>
                <w:bCs/>
                <w:sz w:val="18"/>
                <w:szCs w:val="18"/>
                <w:lang w:eastAsia="ar-SA"/>
              </w:rPr>
              <w:t xml:space="preserve">           М.П.</w:t>
            </w:r>
          </w:p>
          <w:p w14:paraId="4BD61F4B" w14:textId="77777777" w:rsidR="00177958" w:rsidRPr="00177958" w:rsidRDefault="00177958" w:rsidP="00177958">
            <w:pPr>
              <w:widowControl w:val="0"/>
              <w:suppressAutoHyphens/>
              <w:spacing w:after="0" w:line="240" w:lineRule="auto"/>
              <w:rPr>
                <w:rFonts w:ascii="Times New Roman" w:eastAsia="Times New Roman" w:hAnsi="Times New Roman" w:cs="Times New Roman"/>
                <w:color w:val="000000"/>
                <w:sz w:val="24"/>
                <w:szCs w:val="24"/>
                <w:lang w:eastAsia="ar-SA"/>
              </w:rPr>
            </w:pPr>
          </w:p>
        </w:tc>
        <w:tc>
          <w:tcPr>
            <w:tcW w:w="5103" w:type="dxa"/>
          </w:tcPr>
          <w:p w14:paraId="707B5656" w14:textId="77777777" w:rsidR="00177958" w:rsidRPr="00177958" w:rsidRDefault="00177958" w:rsidP="00177958">
            <w:pPr>
              <w:suppressAutoHyphens/>
              <w:snapToGrid w:val="0"/>
              <w:spacing w:after="0" w:line="240" w:lineRule="auto"/>
              <w:jc w:val="both"/>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Покупатель:</w:t>
            </w:r>
          </w:p>
          <w:p w14:paraId="46AC1621" w14:textId="77777777" w:rsidR="00177958" w:rsidRPr="00177958" w:rsidRDefault="00177958" w:rsidP="00177958">
            <w:pPr>
              <w:suppressAutoHyphens/>
              <w:spacing w:after="0" w:line="240" w:lineRule="auto"/>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Акционерное общество «Мурманэнергосбыт» (АО «МЭС»)</w:t>
            </w:r>
          </w:p>
          <w:p w14:paraId="52D9D79D" w14:textId="77777777" w:rsidR="00177958" w:rsidRPr="00177958" w:rsidRDefault="00177958" w:rsidP="00177958">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0A3183E5" w14:textId="77777777" w:rsidR="00177958" w:rsidRPr="00177958" w:rsidRDefault="00177958" w:rsidP="00177958">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289DA436" w14:textId="77777777" w:rsidR="00177958" w:rsidRPr="00177958" w:rsidRDefault="00177958" w:rsidP="0017795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_______________</w:t>
            </w:r>
          </w:p>
          <w:p w14:paraId="42B1720D" w14:textId="77777777" w:rsidR="00177958" w:rsidRPr="00177958" w:rsidRDefault="00177958" w:rsidP="00177958">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2C712CAC" w14:textId="77777777" w:rsidR="00177958" w:rsidRPr="00177958" w:rsidRDefault="00177958" w:rsidP="0017795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177958">
              <w:rPr>
                <w:rFonts w:ascii="Times New Roman" w:eastAsia="Times New Roman" w:hAnsi="Times New Roman" w:cs="Times New Roman"/>
                <w:b/>
                <w:bCs/>
                <w:sz w:val="24"/>
                <w:szCs w:val="24"/>
                <w:lang w:eastAsia="ar-SA"/>
              </w:rPr>
              <w:t>______________/                  /</w:t>
            </w:r>
          </w:p>
          <w:p w14:paraId="0CCB950F" w14:textId="77777777" w:rsidR="00177958" w:rsidRPr="00177958" w:rsidRDefault="00177958" w:rsidP="00177958">
            <w:pPr>
              <w:suppressAutoHyphens/>
              <w:spacing w:after="0" w:line="240" w:lineRule="auto"/>
              <w:jc w:val="both"/>
              <w:rPr>
                <w:rFonts w:ascii="Times New Roman" w:eastAsia="Times New Roman" w:hAnsi="Times New Roman" w:cs="Times New Roman"/>
                <w:sz w:val="18"/>
                <w:szCs w:val="18"/>
                <w:lang w:eastAsia="ar-SA"/>
              </w:rPr>
            </w:pPr>
            <w:r w:rsidRPr="00177958">
              <w:rPr>
                <w:rFonts w:ascii="Times New Roman" w:eastAsia="Times New Roman" w:hAnsi="Times New Roman" w:cs="Times New Roman"/>
                <w:bCs/>
                <w:sz w:val="18"/>
                <w:szCs w:val="18"/>
                <w:lang w:eastAsia="ar-SA"/>
              </w:rPr>
              <w:t xml:space="preserve">            М.П.</w:t>
            </w:r>
          </w:p>
          <w:p w14:paraId="79221A5E" w14:textId="77777777" w:rsidR="00177958" w:rsidRPr="00177958" w:rsidRDefault="00177958" w:rsidP="00177958">
            <w:pPr>
              <w:suppressAutoHyphens/>
              <w:spacing w:after="0" w:line="240" w:lineRule="auto"/>
              <w:jc w:val="both"/>
              <w:rPr>
                <w:rFonts w:ascii="Times New Roman" w:eastAsia="Times New Roman" w:hAnsi="Times New Roman" w:cs="Times New Roman"/>
                <w:sz w:val="16"/>
                <w:szCs w:val="16"/>
                <w:lang w:eastAsia="ar-SA"/>
              </w:rPr>
            </w:pPr>
          </w:p>
          <w:p w14:paraId="2C5A71A6" w14:textId="77777777" w:rsidR="00177958" w:rsidRPr="00177958" w:rsidRDefault="00177958" w:rsidP="00177958">
            <w:pPr>
              <w:suppressAutoHyphens/>
              <w:spacing w:after="0" w:line="240" w:lineRule="auto"/>
              <w:jc w:val="both"/>
              <w:rPr>
                <w:rFonts w:ascii="Times New Roman" w:eastAsia="Times New Roman" w:hAnsi="Times New Roman" w:cs="Times New Roman"/>
                <w:sz w:val="16"/>
                <w:szCs w:val="16"/>
                <w:lang w:eastAsia="ar-SA"/>
              </w:rPr>
            </w:pPr>
          </w:p>
          <w:p w14:paraId="24C6BD8E" w14:textId="77777777" w:rsidR="00177958" w:rsidRPr="00177958" w:rsidRDefault="00177958" w:rsidP="00177958">
            <w:pPr>
              <w:suppressAutoHyphens/>
              <w:spacing w:after="0" w:line="240" w:lineRule="auto"/>
              <w:jc w:val="both"/>
              <w:rPr>
                <w:rFonts w:ascii="Times New Roman" w:eastAsia="Times New Roman" w:hAnsi="Times New Roman" w:cs="Times New Roman"/>
                <w:sz w:val="16"/>
                <w:szCs w:val="16"/>
                <w:lang w:eastAsia="ar-SA"/>
              </w:rPr>
            </w:pPr>
          </w:p>
          <w:p w14:paraId="7762B8AA" w14:textId="77777777" w:rsidR="00177958" w:rsidRDefault="00177958" w:rsidP="00177958">
            <w:pPr>
              <w:suppressAutoHyphens/>
              <w:spacing w:after="0" w:line="240" w:lineRule="auto"/>
              <w:jc w:val="both"/>
              <w:rPr>
                <w:rFonts w:ascii="Times New Roman" w:eastAsia="Times New Roman" w:hAnsi="Times New Roman" w:cs="Times New Roman"/>
                <w:sz w:val="16"/>
                <w:szCs w:val="16"/>
                <w:lang w:eastAsia="ar-SA"/>
              </w:rPr>
            </w:pPr>
          </w:p>
          <w:p w14:paraId="4F3E53A1"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251B3303"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1F80C6AB"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2A525A06"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34547218"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26A9DB5C"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5D512DB0"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0E52ADE7"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14E63F27"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6011728A"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1863FAE4"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4E9CBFBD"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6E74975D"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09DFC599"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68AC26F7"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2F5FCE43"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0978B5D6"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76E48FE1"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3970B355"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339CA2D0"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1B1EE4B9" w14:textId="77777777" w:rsidR="000A28B2"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0B395AE9" w14:textId="77777777" w:rsidR="000A28B2" w:rsidRPr="00177958" w:rsidRDefault="000A28B2" w:rsidP="00177958">
            <w:pPr>
              <w:suppressAutoHyphens/>
              <w:spacing w:after="0" w:line="240" w:lineRule="auto"/>
              <w:jc w:val="both"/>
              <w:rPr>
                <w:rFonts w:ascii="Times New Roman" w:eastAsia="Times New Roman" w:hAnsi="Times New Roman" w:cs="Times New Roman"/>
                <w:sz w:val="16"/>
                <w:szCs w:val="16"/>
                <w:lang w:eastAsia="ar-SA"/>
              </w:rPr>
            </w:pPr>
          </w:p>
          <w:p w14:paraId="215347EC" w14:textId="77777777" w:rsidR="00177958" w:rsidRPr="00177958" w:rsidRDefault="00177958" w:rsidP="00177958">
            <w:pPr>
              <w:suppressAutoHyphens/>
              <w:spacing w:after="0" w:line="240" w:lineRule="auto"/>
              <w:jc w:val="both"/>
              <w:rPr>
                <w:rFonts w:ascii="Times New Roman" w:eastAsia="Times New Roman" w:hAnsi="Times New Roman" w:cs="Times New Roman"/>
                <w:sz w:val="16"/>
                <w:szCs w:val="16"/>
                <w:lang w:eastAsia="ar-SA"/>
              </w:rPr>
            </w:pPr>
          </w:p>
          <w:p w14:paraId="12FAED72" w14:textId="77777777" w:rsidR="00177958" w:rsidRPr="00177958" w:rsidRDefault="00177958" w:rsidP="00177958">
            <w:pPr>
              <w:suppressAutoHyphens/>
              <w:spacing w:after="0" w:line="240" w:lineRule="auto"/>
              <w:jc w:val="both"/>
              <w:rPr>
                <w:rFonts w:ascii="Times New Roman" w:eastAsia="Times New Roman" w:hAnsi="Times New Roman" w:cs="Times New Roman"/>
                <w:sz w:val="24"/>
                <w:szCs w:val="24"/>
                <w:lang w:eastAsia="ar-SA"/>
              </w:rPr>
            </w:pPr>
          </w:p>
          <w:p w14:paraId="3F73F78B" w14:textId="77777777" w:rsidR="00177958" w:rsidRPr="00177958" w:rsidRDefault="00177958" w:rsidP="00177958">
            <w:pPr>
              <w:suppressAutoHyphens/>
              <w:spacing w:after="0" w:line="240" w:lineRule="auto"/>
              <w:jc w:val="both"/>
              <w:rPr>
                <w:rFonts w:ascii="Times New Roman" w:eastAsia="Times New Roman" w:hAnsi="Times New Roman" w:cs="Times New Roman"/>
                <w:sz w:val="24"/>
                <w:szCs w:val="24"/>
                <w:lang w:eastAsia="ar-SA"/>
              </w:rPr>
            </w:pPr>
          </w:p>
          <w:p w14:paraId="5EEC7420" w14:textId="77777777" w:rsidR="00177958" w:rsidRPr="00177958" w:rsidRDefault="00177958" w:rsidP="00177958">
            <w:pPr>
              <w:suppressAutoHyphens/>
              <w:spacing w:after="0" w:line="240" w:lineRule="auto"/>
              <w:jc w:val="both"/>
              <w:rPr>
                <w:rFonts w:ascii="Times New Roman" w:eastAsia="Times New Roman" w:hAnsi="Times New Roman" w:cs="Times New Roman"/>
                <w:sz w:val="24"/>
                <w:szCs w:val="24"/>
                <w:lang w:eastAsia="ar-SA"/>
              </w:rPr>
            </w:pPr>
          </w:p>
          <w:p w14:paraId="302FC74B" w14:textId="77777777" w:rsidR="00177958" w:rsidRPr="00177958" w:rsidRDefault="00177958" w:rsidP="00177958">
            <w:pPr>
              <w:suppressAutoHyphens/>
              <w:spacing w:after="0" w:line="240" w:lineRule="auto"/>
              <w:jc w:val="both"/>
              <w:rPr>
                <w:rFonts w:ascii="Times New Roman" w:eastAsia="Times New Roman" w:hAnsi="Times New Roman" w:cs="Times New Roman"/>
                <w:sz w:val="24"/>
                <w:szCs w:val="24"/>
                <w:lang w:eastAsia="ar-SA"/>
              </w:rPr>
            </w:pPr>
          </w:p>
        </w:tc>
      </w:tr>
    </w:tbl>
    <w:p w14:paraId="17E5977B" w14:textId="77777777" w:rsidR="00177958" w:rsidRPr="00177958" w:rsidRDefault="00177958" w:rsidP="00177958">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lastRenderedPageBreak/>
        <w:t xml:space="preserve">Приложение № 1 </w:t>
      </w:r>
    </w:p>
    <w:p w14:paraId="5DF10D0B" w14:textId="77777777" w:rsidR="00177958" w:rsidRPr="00177958" w:rsidRDefault="00177958" w:rsidP="00177958">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 xml:space="preserve">                                                                        к  Договору поставки № ________ от ________ г.                 </w:t>
      </w:r>
    </w:p>
    <w:p w14:paraId="038E4427" w14:textId="77777777" w:rsidR="00177958" w:rsidRPr="00177958" w:rsidRDefault="00177958" w:rsidP="00177958">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 xml:space="preserve">                                                                                      Форма заявки на поставку Продукции </w:t>
      </w:r>
    </w:p>
    <w:p w14:paraId="03D947E4" w14:textId="77777777" w:rsidR="00177958" w:rsidRPr="00177958" w:rsidRDefault="00177958" w:rsidP="00177958">
      <w:pPr>
        <w:widowControl w:val="0"/>
        <w:suppressAutoHyphens/>
        <w:spacing w:after="0" w:line="240" w:lineRule="auto"/>
        <w:jc w:val="right"/>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color w:val="000000"/>
          <w:sz w:val="24"/>
          <w:szCs w:val="24"/>
          <w:lang w:eastAsia="ar-SA"/>
        </w:rPr>
        <w:t xml:space="preserve">                                        </w:t>
      </w:r>
    </w:p>
    <w:p w14:paraId="41A7A063" w14:textId="77777777" w:rsidR="00177958" w:rsidRPr="00177958" w:rsidRDefault="00177958" w:rsidP="00177958">
      <w:pPr>
        <w:widowControl w:val="0"/>
        <w:suppressAutoHyphens/>
        <w:spacing w:after="0" w:line="240" w:lineRule="auto"/>
        <w:jc w:val="right"/>
        <w:rPr>
          <w:rFonts w:ascii="Times New Roman" w:eastAsia="Times New Roman" w:hAnsi="Times New Roman" w:cs="Times New Roman"/>
          <w:color w:val="000000"/>
          <w:sz w:val="24"/>
          <w:szCs w:val="24"/>
          <w:lang w:eastAsia="ar-SA"/>
        </w:rPr>
      </w:pPr>
    </w:p>
    <w:p w14:paraId="56C0D666" w14:textId="77777777" w:rsidR="00177958" w:rsidRPr="00177958" w:rsidRDefault="00177958" w:rsidP="00177958">
      <w:pPr>
        <w:widowControl w:val="0"/>
        <w:suppressAutoHyphens/>
        <w:spacing w:after="0" w:line="240" w:lineRule="auto"/>
        <w:rPr>
          <w:rFonts w:ascii="Times New Roman" w:eastAsia="Times New Roman" w:hAnsi="Times New Roman" w:cs="Times New Roman"/>
          <w:color w:val="000000"/>
          <w:sz w:val="24"/>
          <w:szCs w:val="24"/>
          <w:lang w:eastAsia="ar-SA"/>
        </w:rPr>
      </w:pPr>
      <w:r w:rsidRPr="00177958">
        <w:rPr>
          <w:rFonts w:ascii="Times New Roman" w:eastAsia="Times New Roman" w:hAnsi="Times New Roman" w:cs="Times New Roman"/>
          <w:noProof/>
          <w:color w:val="000000"/>
          <w:sz w:val="24"/>
          <w:szCs w:val="24"/>
          <w:lang w:eastAsia="ru-RU"/>
        </w:rPr>
        <w:drawing>
          <wp:inline distT="0" distB="0" distL="0" distR="0" wp14:anchorId="0CFCDF9B" wp14:editId="5C1AE9F8">
            <wp:extent cx="6355080" cy="1524000"/>
            <wp:effectExtent l="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55080" cy="1524000"/>
                    </a:xfrm>
                    <a:prstGeom prst="rect">
                      <a:avLst/>
                    </a:prstGeom>
                    <a:noFill/>
                    <a:ln>
                      <a:noFill/>
                    </a:ln>
                  </pic:spPr>
                </pic:pic>
              </a:graphicData>
            </a:graphic>
          </wp:inline>
        </w:drawing>
      </w:r>
    </w:p>
    <w:p w14:paraId="3EEDD821" w14:textId="77777777" w:rsidR="00177958" w:rsidRPr="00177958" w:rsidRDefault="00177958" w:rsidP="00177958">
      <w:pPr>
        <w:widowControl w:val="0"/>
        <w:tabs>
          <w:tab w:val="left" w:pos="3336"/>
        </w:tabs>
        <w:suppressAutoHyphens/>
        <w:spacing w:after="0" w:line="240" w:lineRule="auto"/>
        <w:rPr>
          <w:rFonts w:ascii="Times New Roman" w:eastAsia="Times New Roman" w:hAnsi="Times New Roman" w:cs="Times New Roman"/>
          <w:color w:val="000000"/>
          <w:sz w:val="24"/>
          <w:szCs w:val="24"/>
          <w:lang w:eastAsia="ar-SA"/>
        </w:rPr>
      </w:pPr>
    </w:p>
    <w:tbl>
      <w:tblPr>
        <w:tblpPr w:leftFromText="180" w:rightFromText="180" w:vertAnchor="text" w:horzAnchor="margin" w:tblpY="-22"/>
        <w:tblW w:w="10884" w:type="dxa"/>
        <w:tblLayout w:type="fixed"/>
        <w:tblLook w:val="01E0" w:firstRow="1" w:lastRow="1" w:firstColumn="1" w:lastColumn="1" w:noHBand="0" w:noVBand="0"/>
      </w:tblPr>
      <w:tblGrid>
        <w:gridCol w:w="5725"/>
        <w:gridCol w:w="5159"/>
      </w:tblGrid>
      <w:tr w:rsidR="00177958" w:rsidRPr="00177958" w14:paraId="35A29E7C" w14:textId="77777777" w:rsidTr="00177958">
        <w:trPr>
          <w:trHeight w:val="42"/>
        </w:trPr>
        <w:tc>
          <w:tcPr>
            <w:tcW w:w="5726" w:type="dxa"/>
            <w:vAlign w:val="bottom"/>
            <w:hideMark/>
          </w:tcPr>
          <w:p w14:paraId="458931FF" w14:textId="77777777" w:rsidR="00177958" w:rsidRPr="00177958" w:rsidRDefault="00177958" w:rsidP="00177958">
            <w:pPr>
              <w:spacing w:after="240"/>
              <w:contextualSpacing/>
              <w:rPr>
                <w:rFonts w:ascii="Times New Roman" w:eastAsia="Calibri" w:hAnsi="Times New Roman" w:cs="Times New Roman"/>
                <w:sz w:val="24"/>
                <w:szCs w:val="24"/>
              </w:rPr>
            </w:pPr>
            <w:r w:rsidRPr="00177958">
              <w:rPr>
                <w:rFonts w:ascii="Times New Roman" w:eastAsia="Calibri" w:hAnsi="Times New Roman" w:cs="Times New Roman"/>
                <w:sz w:val="24"/>
                <w:szCs w:val="24"/>
              </w:rPr>
              <w:t xml:space="preserve">      «____»________ 20___  № ___________</w:t>
            </w:r>
          </w:p>
        </w:tc>
        <w:tc>
          <w:tcPr>
            <w:tcW w:w="5159" w:type="dxa"/>
          </w:tcPr>
          <w:p w14:paraId="3B4FCC78" w14:textId="77777777" w:rsidR="00177958" w:rsidRPr="00177958" w:rsidRDefault="00177958" w:rsidP="00177958">
            <w:pPr>
              <w:spacing w:after="0" w:line="240" w:lineRule="auto"/>
              <w:jc w:val="center"/>
              <w:rPr>
                <w:rFonts w:ascii="Times New Roman" w:eastAsia="Calibri" w:hAnsi="Times New Roman" w:cs="Times New Roman"/>
                <w:b/>
                <w:sz w:val="28"/>
                <w:szCs w:val="24"/>
              </w:rPr>
            </w:pPr>
            <w:r w:rsidRPr="00177958">
              <w:rPr>
                <w:rFonts w:ascii="Times New Roman" w:eastAsia="Calibri" w:hAnsi="Times New Roman" w:cs="Times New Roman"/>
                <w:b/>
                <w:sz w:val="28"/>
                <w:szCs w:val="24"/>
              </w:rPr>
              <w:t xml:space="preserve">                         Поставщик </w:t>
            </w:r>
          </w:p>
          <w:p w14:paraId="7F63E058" w14:textId="77777777" w:rsidR="00177958" w:rsidRPr="00177958" w:rsidRDefault="00177958" w:rsidP="00177958">
            <w:pPr>
              <w:spacing w:after="0" w:line="240" w:lineRule="auto"/>
              <w:jc w:val="center"/>
              <w:rPr>
                <w:rFonts w:ascii="Times New Roman" w:eastAsia="Calibri" w:hAnsi="Times New Roman" w:cs="Times New Roman"/>
                <w:b/>
                <w:sz w:val="24"/>
                <w:szCs w:val="24"/>
              </w:rPr>
            </w:pPr>
          </w:p>
        </w:tc>
      </w:tr>
    </w:tbl>
    <w:p w14:paraId="3AA6C0F5" w14:textId="77777777" w:rsidR="00177958" w:rsidRPr="00177958" w:rsidRDefault="00177958" w:rsidP="00177958">
      <w:pPr>
        <w:tabs>
          <w:tab w:val="left" w:pos="4320"/>
        </w:tabs>
        <w:spacing w:after="0" w:line="240" w:lineRule="auto"/>
        <w:jc w:val="center"/>
        <w:rPr>
          <w:rFonts w:ascii="Times New Roman" w:eastAsia="Times New Roman" w:hAnsi="Times New Roman" w:cs="Times New Roman"/>
          <w:b/>
          <w:bCs/>
          <w:sz w:val="28"/>
          <w:szCs w:val="28"/>
          <w:lang w:eastAsia="ru-RU"/>
        </w:rPr>
      </w:pPr>
    </w:p>
    <w:p w14:paraId="2A453C8A" w14:textId="77777777" w:rsidR="00177958" w:rsidRPr="00177958" w:rsidRDefault="00177958" w:rsidP="00177958">
      <w:pPr>
        <w:tabs>
          <w:tab w:val="left" w:pos="4320"/>
        </w:tabs>
        <w:spacing w:after="0" w:line="240" w:lineRule="auto"/>
        <w:jc w:val="center"/>
        <w:rPr>
          <w:rFonts w:ascii="Times New Roman" w:eastAsia="Times New Roman" w:hAnsi="Times New Roman" w:cs="Times New Roman"/>
          <w:b/>
          <w:bCs/>
          <w:sz w:val="28"/>
          <w:szCs w:val="28"/>
          <w:lang w:eastAsia="ru-RU"/>
        </w:rPr>
      </w:pPr>
    </w:p>
    <w:p w14:paraId="3D304330" w14:textId="77777777" w:rsidR="00177958" w:rsidRPr="00177958" w:rsidRDefault="00177958" w:rsidP="00177958">
      <w:pPr>
        <w:tabs>
          <w:tab w:val="left" w:pos="4320"/>
        </w:tabs>
        <w:spacing w:after="0" w:line="240" w:lineRule="auto"/>
        <w:jc w:val="center"/>
        <w:rPr>
          <w:rFonts w:ascii="Times New Roman" w:eastAsia="Times New Roman" w:hAnsi="Times New Roman" w:cs="Times New Roman"/>
          <w:b/>
          <w:bCs/>
          <w:sz w:val="28"/>
          <w:szCs w:val="28"/>
          <w:lang w:eastAsia="ru-RU"/>
        </w:rPr>
      </w:pPr>
      <w:r w:rsidRPr="00177958">
        <w:rPr>
          <w:rFonts w:ascii="Times New Roman" w:eastAsia="Times New Roman" w:hAnsi="Times New Roman" w:cs="Times New Roman"/>
          <w:b/>
          <w:bCs/>
          <w:sz w:val="28"/>
          <w:szCs w:val="28"/>
          <w:lang w:eastAsia="ru-RU"/>
        </w:rPr>
        <w:t>ЗАЯВКА НА ПОСТАВКУ ПРОДУКЦИИ</w:t>
      </w:r>
    </w:p>
    <w:p w14:paraId="7F8E6618" w14:textId="77777777" w:rsidR="00177958" w:rsidRPr="00177958" w:rsidRDefault="00177958" w:rsidP="00177958">
      <w:pPr>
        <w:tabs>
          <w:tab w:val="left" w:pos="4320"/>
        </w:tabs>
        <w:spacing w:after="0" w:line="240" w:lineRule="auto"/>
        <w:jc w:val="center"/>
        <w:rPr>
          <w:rFonts w:ascii="Times New Roman" w:eastAsia="Times New Roman" w:hAnsi="Times New Roman" w:cs="Times New Roman"/>
          <w:b/>
          <w:bCs/>
          <w:sz w:val="28"/>
          <w:szCs w:val="28"/>
          <w:lang w:eastAsia="ru-RU"/>
        </w:rPr>
      </w:pPr>
      <w:r w:rsidRPr="00177958">
        <w:rPr>
          <w:rFonts w:ascii="Times New Roman" w:eastAsia="Times New Roman" w:hAnsi="Times New Roman" w:cs="Times New Roman"/>
          <w:b/>
          <w:bCs/>
          <w:sz w:val="28"/>
          <w:szCs w:val="28"/>
          <w:lang w:eastAsia="ru-RU"/>
        </w:rPr>
        <w:t>АВТОМОБИЛЬНЫМ ТРАНСПОРТОМ ПОКУПАТЕЛЯ</w:t>
      </w:r>
    </w:p>
    <w:p w14:paraId="14EFA8DF" w14:textId="77777777" w:rsidR="00177958" w:rsidRPr="00177958" w:rsidRDefault="00177958" w:rsidP="00177958">
      <w:pPr>
        <w:tabs>
          <w:tab w:val="left" w:pos="4320"/>
        </w:tabs>
        <w:spacing w:after="0" w:line="240" w:lineRule="auto"/>
        <w:jc w:val="center"/>
        <w:rPr>
          <w:rFonts w:ascii="Times New Roman" w:eastAsia="Times New Roman" w:hAnsi="Times New Roman" w:cs="Times New Roman"/>
          <w:bCs/>
          <w:sz w:val="24"/>
          <w:szCs w:val="24"/>
          <w:lang w:eastAsia="ru-RU"/>
        </w:rPr>
      </w:pP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1530"/>
        <w:gridCol w:w="909"/>
        <w:gridCol w:w="2439"/>
        <w:gridCol w:w="2439"/>
        <w:gridCol w:w="167"/>
      </w:tblGrid>
      <w:tr w:rsidR="00177958" w:rsidRPr="00177958" w14:paraId="61CE6D5F" w14:textId="77777777" w:rsidTr="00177958">
        <w:trPr>
          <w:trHeight w:val="267"/>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492E3A1E" w14:textId="77777777" w:rsidR="00177958" w:rsidRPr="00177958" w:rsidRDefault="00177958" w:rsidP="00177958">
            <w:pPr>
              <w:spacing w:after="0" w:line="240" w:lineRule="auto"/>
              <w:rPr>
                <w:rFonts w:ascii="Times New Roman" w:eastAsia="Times New Roman" w:hAnsi="Times New Roman" w:cs="Times New Roman"/>
                <w:b/>
                <w:sz w:val="28"/>
                <w:szCs w:val="28"/>
                <w:lang w:eastAsia="ru-RU"/>
              </w:rPr>
            </w:pPr>
            <w:r w:rsidRPr="00177958">
              <w:rPr>
                <w:rFonts w:ascii="Times New Roman" w:eastAsia="Times New Roman" w:hAnsi="Times New Roman" w:cs="Times New Roman"/>
                <w:b/>
                <w:sz w:val="28"/>
                <w:szCs w:val="28"/>
                <w:lang w:eastAsia="ru-RU"/>
              </w:rPr>
              <w:t>№ / дата договора</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0D787934" w14:textId="77777777" w:rsidR="00177958" w:rsidRPr="00177958" w:rsidRDefault="00177958" w:rsidP="00177958">
            <w:pPr>
              <w:spacing w:after="0" w:line="240" w:lineRule="auto"/>
              <w:rPr>
                <w:rFonts w:ascii="Times New Roman" w:eastAsia="Times New Roman" w:hAnsi="Times New Roman" w:cs="Times New Roman"/>
                <w:sz w:val="28"/>
                <w:szCs w:val="28"/>
                <w:lang w:eastAsia="ru-RU"/>
              </w:rPr>
            </w:pPr>
          </w:p>
        </w:tc>
      </w:tr>
      <w:tr w:rsidR="00177958" w:rsidRPr="00177958" w14:paraId="7FF7DC36" w14:textId="77777777" w:rsidTr="00177958">
        <w:trPr>
          <w:trHeight w:val="286"/>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4746B92B" w14:textId="77777777" w:rsidR="00177958" w:rsidRPr="00177958" w:rsidRDefault="00177958" w:rsidP="00177958">
            <w:pPr>
              <w:spacing w:after="0" w:line="240" w:lineRule="auto"/>
              <w:rPr>
                <w:rFonts w:ascii="Times New Roman" w:eastAsia="Times New Roman" w:hAnsi="Times New Roman" w:cs="Times New Roman"/>
                <w:b/>
                <w:sz w:val="28"/>
                <w:szCs w:val="28"/>
                <w:lang w:eastAsia="ru-RU"/>
              </w:rPr>
            </w:pPr>
            <w:r w:rsidRPr="00177958">
              <w:rPr>
                <w:rFonts w:ascii="Times New Roman" w:eastAsia="Times New Roman" w:hAnsi="Times New Roman" w:cs="Times New Roman"/>
                <w:b/>
                <w:sz w:val="28"/>
                <w:szCs w:val="28"/>
                <w:lang w:eastAsia="ru-RU"/>
              </w:rPr>
              <w:t>Наименование, марка, ГОСТ продукции</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7F3A706C" w14:textId="77777777" w:rsidR="00177958" w:rsidRPr="00177958" w:rsidRDefault="00177958" w:rsidP="00177958">
            <w:pPr>
              <w:spacing w:after="0" w:line="240" w:lineRule="auto"/>
              <w:rPr>
                <w:rFonts w:ascii="Times New Roman" w:eastAsia="Times New Roman" w:hAnsi="Times New Roman" w:cs="Times New Roman"/>
                <w:sz w:val="28"/>
                <w:szCs w:val="28"/>
                <w:lang w:eastAsia="ru-RU"/>
              </w:rPr>
            </w:pPr>
          </w:p>
        </w:tc>
      </w:tr>
      <w:tr w:rsidR="00177958" w:rsidRPr="00177958" w14:paraId="58157FF0" w14:textId="77777777" w:rsidTr="00177958">
        <w:trPr>
          <w:trHeight w:val="286"/>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62C802EB" w14:textId="77777777" w:rsidR="00177958" w:rsidRPr="00177958" w:rsidRDefault="00177958" w:rsidP="00177958">
            <w:pPr>
              <w:spacing w:after="0" w:line="240" w:lineRule="auto"/>
              <w:rPr>
                <w:rFonts w:ascii="Times New Roman" w:eastAsia="Times New Roman" w:hAnsi="Times New Roman" w:cs="Times New Roman"/>
                <w:b/>
                <w:sz w:val="28"/>
                <w:szCs w:val="28"/>
                <w:lang w:eastAsia="ru-RU"/>
              </w:rPr>
            </w:pPr>
            <w:r w:rsidRPr="00177958">
              <w:rPr>
                <w:rFonts w:ascii="Times New Roman" w:eastAsia="Times New Roman" w:hAnsi="Times New Roman" w:cs="Times New Roman"/>
                <w:b/>
                <w:sz w:val="28"/>
                <w:szCs w:val="28"/>
                <w:lang w:eastAsia="ru-RU"/>
              </w:rPr>
              <w:t>Наименование и адрес склада Поставщика (Грузоотправителя)</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2E24E297" w14:textId="77777777" w:rsidR="00177958" w:rsidRPr="00177958" w:rsidRDefault="00177958" w:rsidP="00177958">
            <w:pPr>
              <w:spacing w:after="0" w:line="240" w:lineRule="auto"/>
              <w:rPr>
                <w:rFonts w:ascii="Times New Roman" w:eastAsia="Times New Roman" w:hAnsi="Times New Roman" w:cs="Times New Roman"/>
                <w:sz w:val="28"/>
                <w:szCs w:val="28"/>
                <w:lang w:eastAsia="ru-RU"/>
              </w:rPr>
            </w:pPr>
          </w:p>
        </w:tc>
      </w:tr>
      <w:tr w:rsidR="00177958" w:rsidRPr="00177958" w14:paraId="3FE76AE9" w14:textId="77777777" w:rsidTr="00177958">
        <w:trPr>
          <w:trHeight w:val="534"/>
        </w:trPr>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4BDA0629" w14:textId="77777777" w:rsidR="00177958" w:rsidRPr="00177958" w:rsidRDefault="00177958" w:rsidP="00177958">
            <w:pPr>
              <w:spacing w:after="0" w:line="240" w:lineRule="auto"/>
              <w:rPr>
                <w:rFonts w:ascii="Times New Roman" w:eastAsia="Times New Roman" w:hAnsi="Times New Roman" w:cs="Times New Roman"/>
                <w:b/>
                <w:sz w:val="28"/>
                <w:szCs w:val="28"/>
                <w:lang w:eastAsia="ru-RU"/>
              </w:rPr>
            </w:pPr>
            <w:r w:rsidRPr="00177958">
              <w:rPr>
                <w:rFonts w:ascii="Times New Roman" w:eastAsia="Times New Roman" w:hAnsi="Times New Roman" w:cs="Times New Roman"/>
                <w:b/>
                <w:sz w:val="28"/>
                <w:szCs w:val="28"/>
                <w:lang w:eastAsia="ru-RU"/>
              </w:rPr>
              <w:t>Количество (в тоннах)</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062B22EC" w14:textId="77777777" w:rsidR="00177958" w:rsidRPr="00177958" w:rsidRDefault="00177958" w:rsidP="00177958">
            <w:pPr>
              <w:spacing w:after="0" w:line="240" w:lineRule="auto"/>
              <w:rPr>
                <w:rFonts w:ascii="Times New Roman" w:eastAsia="Times New Roman" w:hAnsi="Times New Roman" w:cs="Times New Roman"/>
                <w:sz w:val="28"/>
                <w:szCs w:val="28"/>
                <w:lang w:eastAsia="ru-RU"/>
              </w:rPr>
            </w:pPr>
          </w:p>
        </w:tc>
      </w:tr>
      <w:tr w:rsidR="00177958" w:rsidRPr="00177958" w14:paraId="5FA2324E" w14:textId="77777777" w:rsidTr="00177958">
        <w:trPr>
          <w:trHeight w:val="476"/>
        </w:trPr>
        <w:tc>
          <w:tcPr>
            <w:tcW w:w="3685" w:type="dxa"/>
            <w:gridSpan w:val="2"/>
            <w:tcBorders>
              <w:top w:val="single" w:sz="4" w:space="0" w:color="auto"/>
              <w:left w:val="single" w:sz="4" w:space="0" w:color="auto"/>
              <w:bottom w:val="single" w:sz="4" w:space="0" w:color="auto"/>
              <w:right w:val="single" w:sz="4" w:space="0" w:color="auto"/>
            </w:tcBorders>
            <w:vAlign w:val="center"/>
          </w:tcPr>
          <w:p w14:paraId="2BFD48CF" w14:textId="77777777" w:rsidR="00177958" w:rsidRPr="00177958" w:rsidRDefault="00177958" w:rsidP="00177958">
            <w:pPr>
              <w:spacing w:after="0" w:line="240" w:lineRule="auto"/>
              <w:rPr>
                <w:rFonts w:ascii="Times New Roman" w:eastAsia="Times New Roman" w:hAnsi="Times New Roman" w:cs="Times New Roman"/>
                <w:b/>
                <w:sz w:val="28"/>
                <w:szCs w:val="28"/>
                <w:lang w:eastAsia="ru-RU"/>
              </w:rPr>
            </w:pPr>
            <w:r w:rsidRPr="00177958">
              <w:rPr>
                <w:rFonts w:ascii="Times New Roman" w:eastAsia="Times New Roman" w:hAnsi="Times New Roman" w:cs="Times New Roman"/>
                <w:b/>
                <w:sz w:val="28"/>
                <w:szCs w:val="28"/>
                <w:lang w:eastAsia="ru-RU"/>
              </w:rPr>
              <w:t>Срок поставки продукции</w:t>
            </w:r>
          </w:p>
          <w:p w14:paraId="2EDEF0B6" w14:textId="77777777" w:rsidR="00177958" w:rsidRPr="00177958" w:rsidRDefault="00177958" w:rsidP="00177958">
            <w:pPr>
              <w:spacing w:after="0" w:line="240" w:lineRule="auto"/>
              <w:rPr>
                <w:rFonts w:ascii="Times New Roman" w:eastAsia="Times New Roman" w:hAnsi="Times New Roman" w:cs="Times New Roman"/>
                <w:b/>
                <w:sz w:val="28"/>
                <w:szCs w:val="28"/>
                <w:lang w:eastAsia="ru-RU"/>
              </w:rPr>
            </w:pP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39C542D8" w14:textId="77777777" w:rsidR="00177958" w:rsidRPr="00177958" w:rsidRDefault="00177958" w:rsidP="00177958">
            <w:pPr>
              <w:spacing w:after="0" w:line="240" w:lineRule="auto"/>
              <w:rPr>
                <w:rFonts w:ascii="Times New Roman" w:eastAsia="Times New Roman" w:hAnsi="Times New Roman" w:cs="Times New Roman"/>
                <w:b/>
                <w:bCs/>
                <w:sz w:val="28"/>
                <w:szCs w:val="28"/>
                <w:lang w:eastAsia="ru-RU"/>
              </w:rPr>
            </w:pPr>
          </w:p>
        </w:tc>
      </w:tr>
      <w:tr w:rsidR="00177958" w:rsidRPr="00177958" w14:paraId="326EF608" w14:textId="77777777" w:rsidTr="00177958">
        <w:trPr>
          <w:trHeight w:val="476"/>
        </w:trPr>
        <w:tc>
          <w:tcPr>
            <w:tcW w:w="3685" w:type="dxa"/>
            <w:gridSpan w:val="2"/>
            <w:tcBorders>
              <w:top w:val="single" w:sz="4" w:space="0" w:color="auto"/>
              <w:left w:val="single" w:sz="4" w:space="0" w:color="auto"/>
              <w:bottom w:val="single" w:sz="4" w:space="0" w:color="auto"/>
              <w:right w:val="single" w:sz="4" w:space="0" w:color="auto"/>
            </w:tcBorders>
            <w:vAlign w:val="center"/>
          </w:tcPr>
          <w:p w14:paraId="6C70D25E" w14:textId="77777777" w:rsidR="00177958" w:rsidRPr="00177958" w:rsidRDefault="00177958" w:rsidP="00177958">
            <w:pPr>
              <w:spacing w:after="0" w:line="240" w:lineRule="auto"/>
              <w:rPr>
                <w:rFonts w:ascii="Times New Roman" w:eastAsia="Times New Roman" w:hAnsi="Times New Roman" w:cs="Times New Roman"/>
                <w:b/>
                <w:sz w:val="28"/>
                <w:szCs w:val="28"/>
                <w:lang w:eastAsia="ru-RU"/>
              </w:rPr>
            </w:pPr>
            <w:r w:rsidRPr="00177958">
              <w:rPr>
                <w:rFonts w:ascii="Times New Roman" w:eastAsia="Times New Roman" w:hAnsi="Times New Roman" w:cs="Times New Roman"/>
                <w:b/>
                <w:sz w:val="28"/>
                <w:szCs w:val="28"/>
                <w:lang w:eastAsia="ru-RU"/>
              </w:rPr>
              <w:t>Иные условия</w:t>
            </w:r>
          </w:p>
          <w:p w14:paraId="3F435FE7" w14:textId="77777777" w:rsidR="00177958" w:rsidRPr="00177958" w:rsidRDefault="00177958" w:rsidP="00177958">
            <w:pPr>
              <w:spacing w:after="0" w:line="240" w:lineRule="auto"/>
              <w:rPr>
                <w:rFonts w:ascii="Times New Roman" w:eastAsia="Times New Roman" w:hAnsi="Times New Roman" w:cs="Times New Roman"/>
                <w:b/>
                <w:sz w:val="28"/>
                <w:szCs w:val="28"/>
                <w:lang w:eastAsia="ru-RU"/>
              </w:rPr>
            </w:pPr>
            <w:r w:rsidRPr="00177958">
              <w:rPr>
                <w:rFonts w:ascii="Times New Roman" w:eastAsia="Times New Roman" w:hAnsi="Times New Roman" w:cs="Times New Roman"/>
                <w:b/>
                <w:sz w:val="28"/>
                <w:szCs w:val="28"/>
                <w:lang w:eastAsia="ru-RU"/>
              </w:rPr>
              <w:t>(при необходимости)</w:t>
            </w:r>
          </w:p>
          <w:p w14:paraId="16C2EF39" w14:textId="77777777" w:rsidR="00177958" w:rsidRPr="00177958" w:rsidRDefault="00177958" w:rsidP="00177958">
            <w:pPr>
              <w:spacing w:after="0" w:line="240" w:lineRule="auto"/>
              <w:rPr>
                <w:rFonts w:ascii="Times New Roman" w:eastAsia="Times New Roman" w:hAnsi="Times New Roman" w:cs="Times New Roman"/>
                <w:b/>
                <w:sz w:val="28"/>
                <w:szCs w:val="28"/>
                <w:lang w:eastAsia="ru-RU"/>
              </w:rPr>
            </w:pP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4F600A10" w14:textId="77777777" w:rsidR="00177958" w:rsidRPr="00177958" w:rsidRDefault="00177958" w:rsidP="00177958">
            <w:pPr>
              <w:spacing w:after="0" w:line="240" w:lineRule="auto"/>
              <w:rPr>
                <w:rFonts w:ascii="Times New Roman" w:eastAsia="Times New Roman" w:hAnsi="Times New Roman" w:cs="Times New Roman"/>
                <w:b/>
                <w:bCs/>
                <w:sz w:val="28"/>
                <w:szCs w:val="28"/>
                <w:lang w:eastAsia="ru-RU"/>
              </w:rPr>
            </w:pPr>
          </w:p>
        </w:tc>
      </w:tr>
      <w:tr w:rsidR="00177958" w:rsidRPr="00177958" w14:paraId="3910C9C9" w14:textId="77777777" w:rsidTr="00177958">
        <w:trPr>
          <w:gridAfter w:val="1"/>
          <w:wAfter w:w="167" w:type="dxa"/>
        </w:trPr>
        <w:tc>
          <w:tcPr>
            <w:tcW w:w="2155" w:type="dxa"/>
            <w:tcBorders>
              <w:top w:val="nil"/>
              <w:left w:val="nil"/>
              <w:bottom w:val="nil"/>
              <w:right w:val="nil"/>
            </w:tcBorders>
          </w:tcPr>
          <w:p w14:paraId="65E17229" w14:textId="77777777" w:rsidR="00177958" w:rsidRPr="00177958" w:rsidRDefault="00177958" w:rsidP="00177958">
            <w:pPr>
              <w:spacing w:after="0" w:line="240" w:lineRule="auto"/>
              <w:rPr>
                <w:rFonts w:ascii="Arial" w:eastAsia="Times New Roman" w:hAnsi="Arial" w:cs="Arial"/>
                <w:b/>
                <w:sz w:val="24"/>
                <w:szCs w:val="24"/>
                <w:lang w:eastAsia="ru-RU"/>
              </w:rPr>
            </w:pPr>
          </w:p>
          <w:p w14:paraId="14E58642" w14:textId="77777777" w:rsidR="00177958" w:rsidRPr="00177958" w:rsidRDefault="00177958" w:rsidP="00177958">
            <w:pPr>
              <w:spacing w:after="0" w:line="240" w:lineRule="auto"/>
              <w:rPr>
                <w:rFonts w:ascii="Times New Roman" w:eastAsia="Times New Roman" w:hAnsi="Times New Roman" w:cs="Times New Roman"/>
                <w:b/>
                <w:sz w:val="28"/>
                <w:szCs w:val="28"/>
                <w:lang w:eastAsia="ru-RU"/>
              </w:rPr>
            </w:pPr>
          </w:p>
          <w:p w14:paraId="445C5304" w14:textId="77777777" w:rsidR="00177958" w:rsidRPr="00177958" w:rsidRDefault="00177958" w:rsidP="00177958">
            <w:pPr>
              <w:spacing w:after="0" w:line="240" w:lineRule="auto"/>
              <w:rPr>
                <w:rFonts w:ascii="Arial" w:eastAsia="Times New Roman" w:hAnsi="Arial" w:cs="Arial"/>
                <w:sz w:val="16"/>
                <w:szCs w:val="16"/>
                <w:lang w:eastAsia="ru-RU"/>
              </w:rPr>
            </w:pPr>
          </w:p>
          <w:p w14:paraId="24E98D68" w14:textId="77777777" w:rsidR="00177958" w:rsidRPr="00177958" w:rsidRDefault="00177958" w:rsidP="00177958">
            <w:pPr>
              <w:spacing w:after="0" w:line="240" w:lineRule="auto"/>
              <w:rPr>
                <w:rFonts w:ascii="Arial" w:eastAsia="Times New Roman" w:hAnsi="Arial" w:cs="Arial"/>
                <w:sz w:val="16"/>
                <w:szCs w:val="16"/>
                <w:lang w:eastAsia="ru-RU"/>
              </w:rPr>
            </w:pPr>
            <w:r w:rsidRPr="00177958">
              <w:rPr>
                <w:rFonts w:ascii="Arial" w:eastAsia="Times New Roman" w:hAnsi="Arial" w:cs="Arial"/>
                <w:sz w:val="16"/>
                <w:szCs w:val="16"/>
                <w:lang w:eastAsia="ru-RU"/>
              </w:rPr>
              <w:t xml:space="preserve">                                 </w:t>
            </w:r>
          </w:p>
        </w:tc>
        <w:tc>
          <w:tcPr>
            <w:tcW w:w="2439" w:type="dxa"/>
            <w:gridSpan w:val="2"/>
            <w:tcBorders>
              <w:top w:val="nil"/>
              <w:left w:val="nil"/>
              <w:bottom w:val="nil"/>
              <w:right w:val="nil"/>
            </w:tcBorders>
          </w:tcPr>
          <w:p w14:paraId="2EE2972A" w14:textId="77777777" w:rsidR="00177958" w:rsidRPr="00177958" w:rsidRDefault="00177958" w:rsidP="00177958">
            <w:pPr>
              <w:spacing w:after="0" w:line="240" w:lineRule="auto"/>
              <w:jc w:val="center"/>
              <w:rPr>
                <w:rFonts w:ascii="Arial" w:eastAsia="Times New Roman" w:hAnsi="Arial" w:cs="Arial"/>
                <w:sz w:val="16"/>
                <w:szCs w:val="16"/>
                <w:lang w:eastAsia="ru-RU"/>
              </w:rPr>
            </w:pPr>
          </w:p>
          <w:p w14:paraId="45CDEB91" w14:textId="77777777" w:rsidR="00177958" w:rsidRPr="00177958" w:rsidRDefault="00177958" w:rsidP="00177958">
            <w:pPr>
              <w:pBdr>
                <w:bottom w:val="single" w:sz="12" w:space="1" w:color="auto"/>
              </w:pBdr>
              <w:spacing w:after="0" w:line="240" w:lineRule="auto"/>
              <w:jc w:val="center"/>
              <w:rPr>
                <w:rFonts w:ascii="Arial" w:eastAsia="Times New Roman" w:hAnsi="Arial" w:cs="Arial"/>
                <w:sz w:val="16"/>
                <w:szCs w:val="16"/>
                <w:lang w:eastAsia="ru-RU"/>
              </w:rPr>
            </w:pPr>
          </w:p>
          <w:p w14:paraId="07D2F431" w14:textId="77777777" w:rsidR="00177958" w:rsidRPr="00177958" w:rsidRDefault="00177958" w:rsidP="00177958">
            <w:pPr>
              <w:pBdr>
                <w:bottom w:val="single" w:sz="12" w:space="1" w:color="auto"/>
              </w:pBdr>
              <w:spacing w:after="0" w:line="240" w:lineRule="auto"/>
              <w:jc w:val="center"/>
              <w:rPr>
                <w:rFonts w:ascii="Arial" w:eastAsia="Times New Roman" w:hAnsi="Arial" w:cs="Arial"/>
                <w:sz w:val="16"/>
                <w:szCs w:val="16"/>
                <w:lang w:eastAsia="ru-RU"/>
              </w:rPr>
            </w:pPr>
          </w:p>
          <w:p w14:paraId="42EEBF76" w14:textId="77777777" w:rsidR="00177958" w:rsidRPr="00177958" w:rsidRDefault="00177958" w:rsidP="00177958">
            <w:pPr>
              <w:pBdr>
                <w:bottom w:val="single" w:sz="12" w:space="1" w:color="auto"/>
              </w:pBdr>
              <w:spacing w:after="0" w:line="240" w:lineRule="auto"/>
              <w:jc w:val="center"/>
              <w:rPr>
                <w:rFonts w:ascii="Arial" w:eastAsia="Times New Roman" w:hAnsi="Arial" w:cs="Arial"/>
                <w:sz w:val="16"/>
                <w:szCs w:val="16"/>
                <w:lang w:eastAsia="ru-RU"/>
              </w:rPr>
            </w:pPr>
          </w:p>
          <w:p w14:paraId="5C33EC87" w14:textId="77777777" w:rsidR="00177958" w:rsidRPr="00177958" w:rsidRDefault="00177958" w:rsidP="00177958">
            <w:pPr>
              <w:spacing w:after="0" w:line="240" w:lineRule="auto"/>
              <w:jc w:val="center"/>
              <w:rPr>
                <w:rFonts w:ascii="Arial" w:eastAsia="Times New Roman" w:hAnsi="Arial" w:cs="Arial"/>
                <w:sz w:val="16"/>
                <w:szCs w:val="16"/>
                <w:lang w:eastAsia="ru-RU"/>
              </w:rPr>
            </w:pPr>
            <w:r w:rsidRPr="00177958">
              <w:rPr>
                <w:rFonts w:ascii="Arial" w:eastAsia="Times New Roman" w:hAnsi="Arial" w:cs="Arial"/>
                <w:sz w:val="16"/>
                <w:szCs w:val="16"/>
                <w:lang w:eastAsia="ru-RU"/>
              </w:rPr>
              <w:t xml:space="preserve">(Должность) </w:t>
            </w:r>
          </w:p>
        </w:tc>
        <w:tc>
          <w:tcPr>
            <w:tcW w:w="2439" w:type="dxa"/>
            <w:tcBorders>
              <w:top w:val="nil"/>
              <w:left w:val="nil"/>
              <w:bottom w:val="nil"/>
              <w:right w:val="nil"/>
            </w:tcBorders>
          </w:tcPr>
          <w:p w14:paraId="4F05EF01" w14:textId="77777777" w:rsidR="00177958" w:rsidRPr="00177958" w:rsidRDefault="00177958" w:rsidP="00177958">
            <w:pPr>
              <w:pBdr>
                <w:bottom w:val="single" w:sz="12" w:space="1" w:color="auto"/>
              </w:pBdr>
              <w:spacing w:after="0" w:line="240" w:lineRule="auto"/>
              <w:jc w:val="center"/>
              <w:rPr>
                <w:rFonts w:ascii="Arial" w:eastAsia="Times New Roman" w:hAnsi="Arial" w:cs="Arial"/>
                <w:sz w:val="16"/>
                <w:szCs w:val="16"/>
                <w:lang w:eastAsia="ru-RU"/>
              </w:rPr>
            </w:pPr>
          </w:p>
          <w:p w14:paraId="31AECBC9" w14:textId="77777777" w:rsidR="00177958" w:rsidRPr="00177958" w:rsidRDefault="00177958" w:rsidP="00177958">
            <w:pPr>
              <w:pBdr>
                <w:bottom w:val="single" w:sz="12" w:space="1" w:color="auto"/>
              </w:pBdr>
              <w:spacing w:after="0" w:line="240" w:lineRule="auto"/>
              <w:jc w:val="center"/>
              <w:rPr>
                <w:rFonts w:ascii="Arial" w:eastAsia="Times New Roman" w:hAnsi="Arial" w:cs="Arial"/>
                <w:sz w:val="16"/>
                <w:szCs w:val="16"/>
                <w:lang w:eastAsia="ru-RU"/>
              </w:rPr>
            </w:pPr>
          </w:p>
          <w:p w14:paraId="19CCB05E" w14:textId="77777777" w:rsidR="00177958" w:rsidRPr="00177958" w:rsidRDefault="00177958" w:rsidP="00177958">
            <w:pPr>
              <w:pBdr>
                <w:bottom w:val="single" w:sz="12" w:space="1" w:color="auto"/>
              </w:pBdr>
              <w:spacing w:after="0" w:line="240" w:lineRule="auto"/>
              <w:jc w:val="center"/>
              <w:rPr>
                <w:rFonts w:ascii="Arial" w:eastAsia="Times New Roman" w:hAnsi="Arial" w:cs="Arial"/>
                <w:sz w:val="16"/>
                <w:szCs w:val="16"/>
                <w:lang w:eastAsia="ru-RU"/>
              </w:rPr>
            </w:pPr>
          </w:p>
          <w:p w14:paraId="5C96D186" w14:textId="77777777" w:rsidR="00177958" w:rsidRPr="00177958" w:rsidRDefault="00177958" w:rsidP="00177958">
            <w:pPr>
              <w:pBdr>
                <w:bottom w:val="single" w:sz="12" w:space="1" w:color="auto"/>
              </w:pBdr>
              <w:spacing w:after="0" w:line="240" w:lineRule="auto"/>
              <w:jc w:val="center"/>
              <w:rPr>
                <w:rFonts w:ascii="Arial" w:eastAsia="Times New Roman" w:hAnsi="Arial" w:cs="Arial"/>
                <w:sz w:val="16"/>
                <w:szCs w:val="16"/>
                <w:lang w:eastAsia="ru-RU"/>
              </w:rPr>
            </w:pPr>
          </w:p>
          <w:p w14:paraId="20F0F78B" w14:textId="77777777" w:rsidR="00177958" w:rsidRPr="00177958" w:rsidRDefault="00177958" w:rsidP="00177958">
            <w:pPr>
              <w:spacing w:after="0" w:line="240" w:lineRule="auto"/>
              <w:jc w:val="center"/>
              <w:rPr>
                <w:rFonts w:ascii="Arial" w:eastAsia="Times New Roman" w:hAnsi="Arial" w:cs="Arial"/>
                <w:sz w:val="16"/>
                <w:szCs w:val="16"/>
                <w:lang w:eastAsia="ru-RU"/>
              </w:rPr>
            </w:pPr>
            <w:r w:rsidRPr="00177958">
              <w:rPr>
                <w:rFonts w:ascii="Arial" w:eastAsia="Times New Roman" w:hAnsi="Arial" w:cs="Arial"/>
                <w:sz w:val="16"/>
                <w:szCs w:val="16"/>
                <w:lang w:eastAsia="ru-RU"/>
              </w:rPr>
              <w:t>(Фамилия И.О.)</w:t>
            </w:r>
          </w:p>
        </w:tc>
        <w:tc>
          <w:tcPr>
            <w:tcW w:w="2439" w:type="dxa"/>
            <w:tcBorders>
              <w:top w:val="nil"/>
              <w:left w:val="nil"/>
              <w:bottom w:val="nil"/>
              <w:right w:val="nil"/>
            </w:tcBorders>
          </w:tcPr>
          <w:p w14:paraId="57555E9F" w14:textId="77777777" w:rsidR="00177958" w:rsidRPr="00177958" w:rsidRDefault="00177958" w:rsidP="00177958">
            <w:pPr>
              <w:spacing w:after="0" w:line="240" w:lineRule="auto"/>
              <w:rPr>
                <w:rFonts w:ascii="Arial" w:eastAsia="Times New Roman" w:hAnsi="Arial" w:cs="Arial"/>
                <w:sz w:val="16"/>
                <w:szCs w:val="16"/>
                <w:lang w:eastAsia="ru-RU"/>
              </w:rPr>
            </w:pPr>
          </w:p>
          <w:p w14:paraId="011BCC69" w14:textId="77777777" w:rsidR="00177958" w:rsidRPr="00177958" w:rsidRDefault="00177958" w:rsidP="00177958">
            <w:pPr>
              <w:pBdr>
                <w:bottom w:val="single" w:sz="12" w:space="1" w:color="auto"/>
              </w:pBdr>
              <w:spacing w:after="0" w:line="240" w:lineRule="auto"/>
              <w:rPr>
                <w:rFonts w:ascii="Arial" w:eastAsia="Times New Roman" w:hAnsi="Arial" w:cs="Arial"/>
                <w:sz w:val="16"/>
                <w:szCs w:val="16"/>
                <w:lang w:eastAsia="ru-RU"/>
              </w:rPr>
            </w:pPr>
          </w:p>
          <w:p w14:paraId="227D9909" w14:textId="77777777" w:rsidR="00177958" w:rsidRPr="00177958" w:rsidRDefault="00177958" w:rsidP="00177958">
            <w:pPr>
              <w:pBdr>
                <w:bottom w:val="single" w:sz="12" w:space="1" w:color="auto"/>
              </w:pBdr>
              <w:spacing w:after="0" w:line="240" w:lineRule="auto"/>
              <w:rPr>
                <w:rFonts w:ascii="Arial" w:eastAsia="Times New Roman" w:hAnsi="Arial" w:cs="Arial"/>
                <w:sz w:val="16"/>
                <w:szCs w:val="16"/>
                <w:lang w:eastAsia="ru-RU"/>
              </w:rPr>
            </w:pPr>
          </w:p>
          <w:p w14:paraId="4764AD49" w14:textId="77777777" w:rsidR="00177958" w:rsidRPr="00177958" w:rsidRDefault="00177958" w:rsidP="00177958">
            <w:pPr>
              <w:pBdr>
                <w:bottom w:val="single" w:sz="12" w:space="1" w:color="auto"/>
              </w:pBdr>
              <w:spacing w:after="0" w:line="240" w:lineRule="auto"/>
              <w:rPr>
                <w:rFonts w:ascii="Arial" w:eastAsia="Times New Roman" w:hAnsi="Arial" w:cs="Arial"/>
                <w:sz w:val="16"/>
                <w:szCs w:val="16"/>
                <w:lang w:eastAsia="ru-RU"/>
              </w:rPr>
            </w:pPr>
          </w:p>
          <w:p w14:paraId="7C58A5A4" w14:textId="77777777" w:rsidR="00177958" w:rsidRPr="00177958" w:rsidRDefault="00177958" w:rsidP="00177958">
            <w:pPr>
              <w:spacing w:after="0" w:line="240" w:lineRule="auto"/>
              <w:rPr>
                <w:rFonts w:ascii="Times New Roman" w:eastAsia="Times New Roman" w:hAnsi="Times New Roman" w:cs="Times New Roman"/>
                <w:sz w:val="28"/>
                <w:szCs w:val="28"/>
                <w:lang w:eastAsia="ru-RU"/>
              </w:rPr>
            </w:pPr>
            <w:r w:rsidRPr="00177958">
              <w:rPr>
                <w:rFonts w:ascii="Arial" w:eastAsia="Times New Roman" w:hAnsi="Arial" w:cs="Arial"/>
                <w:sz w:val="16"/>
                <w:szCs w:val="16"/>
                <w:lang w:eastAsia="ru-RU"/>
              </w:rPr>
              <w:t xml:space="preserve">              (Подпись)</w:t>
            </w:r>
          </w:p>
          <w:p w14:paraId="6FD77E2F" w14:textId="77777777" w:rsidR="00177958" w:rsidRPr="00177958" w:rsidRDefault="00177958" w:rsidP="00177958">
            <w:pPr>
              <w:spacing w:after="0" w:line="240" w:lineRule="auto"/>
              <w:jc w:val="center"/>
              <w:rPr>
                <w:rFonts w:ascii="Arial" w:eastAsia="Times New Roman" w:hAnsi="Arial" w:cs="Arial"/>
                <w:sz w:val="16"/>
                <w:szCs w:val="16"/>
                <w:lang w:eastAsia="ru-RU"/>
              </w:rPr>
            </w:pPr>
          </w:p>
        </w:tc>
      </w:tr>
    </w:tbl>
    <w:p w14:paraId="5419EF79" w14:textId="77777777" w:rsidR="00177958" w:rsidRPr="00177958" w:rsidRDefault="00177958" w:rsidP="00177958">
      <w:pPr>
        <w:spacing w:after="0" w:line="240" w:lineRule="auto"/>
        <w:rPr>
          <w:rFonts w:ascii="Times New Roman" w:eastAsia="Times New Roman" w:hAnsi="Times New Roman" w:cs="Times New Roman"/>
          <w:sz w:val="24"/>
          <w:szCs w:val="24"/>
          <w:lang w:eastAsia="ru-RU"/>
        </w:rPr>
      </w:pPr>
    </w:p>
    <w:p w14:paraId="0204CB6E" w14:textId="77777777" w:rsidR="00177958" w:rsidRPr="00177958" w:rsidRDefault="00177958" w:rsidP="00177958">
      <w:pPr>
        <w:spacing w:after="0" w:line="240" w:lineRule="auto"/>
        <w:rPr>
          <w:rFonts w:ascii="Times New Roman" w:eastAsia="Times New Roman" w:hAnsi="Times New Roman" w:cs="Times New Roman"/>
          <w:sz w:val="24"/>
          <w:szCs w:val="24"/>
          <w:lang w:eastAsia="ru-RU"/>
        </w:rPr>
      </w:pPr>
    </w:p>
    <w:p w14:paraId="79B6C0A1" w14:textId="7308DFF0"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3683F957" w14:textId="000161E4"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50150ECA" w14:textId="52E5469B"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40D28D3D" w14:textId="77777777" w:rsidR="00985071" w:rsidRPr="00FE2FE8"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303797FF" w14:textId="77777777" w:rsid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6A81957A" w14:textId="77777777" w:rsidR="004B41F7" w:rsidRDefault="004B41F7" w:rsidP="00FE2FE8">
      <w:pPr>
        <w:suppressAutoHyphens/>
        <w:spacing w:after="0" w:line="240" w:lineRule="auto"/>
        <w:jc w:val="both"/>
        <w:rPr>
          <w:rFonts w:ascii="Times New Roman" w:eastAsia="Times New Roman" w:hAnsi="Times New Roman" w:cs="Times New Roman"/>
          <w:sz w:val="24"/>
          <w:szCs w:val="24"/>
          <w:lang w:eastAsia="ar-SA"/>
        </w:rPr>
      </w:pPr>
    </w:p>
    <w:p w14:paraId="085059A4" w14:textId="77777777" w:rsidR="004B41F7" w:rsidRPr="00FE2FE8" w:rsidRDefault="004B41F7" w:rsidP="00FE2FE8">
      <w:pPr>
        <w:suppressAutoHyphens/>
        <w:spacing w:after="0" w:line="240" w:lineRule="auto"/>
        <w:jc w:val="both"/>
        <w:rPr>
          <w:rFonts w:ascii="Times New Roman" w:eastAsia="Times New Roman" w:hAnsi="Times New Roman" w:cs="Times New Roman"/>
          <w:sz w:val="24"/>
          <w:szCs w:val="24"/>
          <w:lang w:eastAsia="ar-SA"/>
        </w:rPr>
      </w:pPr>
    </w:p>
    <w:p w14:paraId="4452CDDE" w14:textId="77777777" w:rsidR="00B45D2C" w:rsidRDefault="00B45D2C" w:rsidP="00EF1BCE">
      <w:pPr>
        <w:spacing w:line="240" w:lineRule="auto"/>
        <w:contextualSpacing/>
        <w:rPr>
          <w:rFonts w:ascii="Times New Roman" w:eastAsia="Times New Roman" w:hAnsi="Times New Roman" w:cs="Times New Roman"/>
          <w:b/>
          <w:bCs/>
          <w:spacing w:val="14"/>
          <w:sz w:val="24"/>
          <w:szCs w:val="24"/>
          <w:lang w:eastAsia="ru-RU"/>
        </w:rPr>
      </w:pPr>
    </w:p>
    <w:p w14:paraId="3CB1AA8D" w14:textId="70A463AE" w:rsidR="00BC5269" w:rsidRPr="006C3AEF" w:rsidRDefault="00BC5269" w:rsidP="00EF1BCE">
      <w:pPr>
        <w:keepNext/>
        <w:keepLines/>
        <w:tabs>
          <w:tab w:val="left" w:pos="5054"/>
        </w:tabs>
        <w:suppressAutoHyphens/>
        <w:spacing w:after="0" w:line="240" w:lineRule="auto"/>
        <w:ind w:left="5068"/>
        <w:outlineLvl w:val="0"/>
        <w:rPr>
          <w:rFonts w:ascii="Times New Roman" w:eastAsia="Times New Roman" w:hAnsi="Times New Roman" w:cs="Times New Roman"/>
          <w:b/>
          <w:bCs/>
          <w:iCs/>
          <w:sz w:val="24"/>
          <w:szCs w:val="28"/>
          <w:lang w:eastAsia="ar-SA"/>
        </w:rPr>
      </w:pPr>
      <w:bookmarkStart w:id="446" w:name="_Toc24982426"/>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44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8C45CB1" w14:textId="77777777" w:rsidTr="00292290">
        <w:tc>
          <w:tcPr>
            <w:tcW w:w="5070" w:type="dxa"/>
          </w:tcPr>
          <w:p w14:paraId="06E8B712"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7" w:name="_Toc483302554"/>
            <w:bookmarkStart w:id="448" w:name="_Toc483316589"/>
            <w:bookmarkStart w:id="449" w:name="_Toc491095940"/>
            <w:bookmarkStart w:id="450" w:name="_Toc24982210"/>
            <w:bookmarkStart w:id="451" w:name="_Toc24982427"/>
            <w:r w:rsidRPr="005B5320">
              <w:rPr>
                <w:rFonts w:ascii="Times New Roman" w:hAnsi="Times New Roman"/>
                <w:sz w:val="24"/>
                <w:szCs w:val="24"/>
                <w:lang w:eastAsia="ar-SA"/>
              </w:rPr>
              <w:t>о проведении конкурентных переговоров</w:t>
            </w:r>
            <w:bookmarkEnd w:id="447"/>
            <w:bookmarkEnd w:id="448"/>
            <w:bookmarkEnd w:id="449"/>
            <w:bookmarkEnd w:id="450"/>
            <w:bookmarkEnd w:id="451"/>
          </w:p>
          <w:p w14:paraId="7F14B72E" w14:textId="3FEB4C0F"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52" w:name="_Toc24982211"/>
            <w:bookmarkStart w:id="453" w:name="_Toc24982428"/>
            <w:bookmarkStart w:id="454" w:name="_Toc483302555"/>
            <w:bookmarkStart w:id="455" w:name="_Toc483316590"/>
            <w:bookmarkStart w:id="456"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bookmarkEnd w:id="452"/>
            <w:bookmarkEnd w:id="453"/>
            <w:r w:rsidR="00145AEE" w:rsidRPr="00145AEE">
              <w:rPr>
                <w:rFonts w:ascii="Times New Roman" w:hAnsi="Times New Roman"/>
                <w:sz w:val="24"/>
                <w:szCs w:val="24"/>
                <w:lang w:eastAsia="ar-SA"/>
              </w:rPr>
              <w:t>угля марки 3БПК</w:t>
            </w:r>
            <w:bookmarkEnd w:id="454"/>
            <w:bookmarkEnd w:id="455"/>
            <w:bookmarkEnd w:id="456"/>
          </w:p>
        </w:tc>
      </w:tr>
    </w:tbl>
    <w:p w14:paraId="0024CB3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1E95D44E"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403ACDC5" w14:textId="77777777" w:rsidTr="006D3A30">
        <w:tc>
          <w:tcPr>
            <w:tcW w:w="10031" w:type="dxa"/>
            <w:hideMark/>
          </w:tcPr>
          <w:p w14:paraId="74FE7273"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57" w:name="_Toc358126591"/>
            <w:bookmarkStart w:id="458" w:name="_Toc366761039"/>
            <w:bookmarkStart w:id="459" w:name="_Toc366762396"/>
            <w:r w:rsidRPr="006D3A30">
              <w:rPr>
                <w:rFonts w:ascii="Times New Roman" w:eastAsia="Times New Roman" w:hAnsi="Times New Roman" w:cs="Times New Roman"/>
                <w:sz w:val="24"/>
                <w:szCs w:val="24"/>
                <w:lang w:eastAsia="ar-SA"/>
              </w:rPr>
              <w:t>ОПИСЬ ДОКУМЕНТОВ,</w:t>
            </w:r>
          </w:p>
          <w:p w14:paraId="6079A441"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60" w:name="_Toc368062069"/>
            <w:bookmarkStart w:id="461" w:name="_Toc370824168"/>
            <w:bookmarkStart w:id="462" w:name="_Toc394314189"/>
            <w:bookmarkStart w:id="463" w:name="_Toc410044353"/>
            <w:bookmarkStart w:id="464" w:name="_Toc427739735"/>
            <w:bookmarkStart w:id="465" w:name="_Toc427754316"/>
            <w:bookmarkStart w:id="466" w:name="_Toc429079294"/>
            <w:bookmarkStart w:id="467" w:name="_Toc483302556"/>
            <w:bookmarkStart w:id="468" w:name="_Toc483316591"/>
            <w:bookmarkStart w:id="469" w:name="_Toc491095942"/>
            <w:bookmarkStart w:id="470" w:name="_Toc24982212"/>
            <w:bookmarkStart w:id="471" w:name="_Toc24982429"/>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60"/>
            <w:bookmarkEnd w:id="461"/>
            <w:bookmarkEnd w:id="462"/>
            <w:bookmarkEnd w:id="463"/>
            <w:bookmarkEnd w:id="464"/>
            <w:bookmarkEnd w:id="465"/>
            <w:r w:rsidR="00BC5269">
              <w:rPr>
                <w:rFonts w:ascii="Times New Roman" w:eastAsia="Times New Roman" w:hAnsi="Times New Roman" w:cs="Times New Roman"/>
                <w:sz w:val="24"/>
                <w:szCs w:val="24"/>
                <w:lang w:eastAsia="ar-SA"/>
              </w:rPr>
              <w:t>КОНКУРЕНТНЫХ ПЕРГОВОРАХ</w:t>
            </w:r>
            <w:bookmarkEnd w:id="466"/>
            <w:bookmarkEnd w:id="467"/>
            <w:bookmarkEnd w:id="468"/>
            <w:bookmarkEnd w:id="469"/>
            <w:bookmarkEnd w:id="470"/>
            <w:bookmarkEnd w:id="471"/>
            <w:r w:rsidR="00182D27">
              <w:rPr>
                <w:rFonts w:ascii="Times New Roman" w:eastAsia="Times New Roman" w:hAnsi="Times New Roman" w:cs="Times New Roman"/>
                <w:sz w:val="24"/>
                <w:szCs w:val="24"/>
                <w:lang w:eastAsia="ar-SA"/>
              </w:rPr>
              <w:t xml:space="preserve"> </w:t>
            </w:r>
          </w:p>
          <w:p w14:paraId="359F42D5"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2" w:name="_Toc368062070"/>
            <w:bookmarkStart w:id="473" w:name="_Toc370824169"/>
          </w:p>
          <w:p w14:paraId="39D3AA7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4" w:name="_Toc394314190"/>
            <w:bookmarkStart w:id="475" w:name="_Toc410044354"/>
            <w:bookmarkStart w:id="476" w:name="_Toc427739736"/>
            <w:bookmarkStart w:id="477" w:name="_Toc427754317"/>
            <w:bookmarkStart w:id="478" w:name="_Toc429079295"/>
            <w:bookmarkStart w:id="479" w:name="_Toc483302557"/>
            <w:bookmarkStart w:id="480" w:name="_Toc483316592"/>
            <w:bookmarkStart w:id="481" w:name="_Toc491095943"/>
            <w:bookmarkStart w:id="482" w:name="_Toc24982213"/>
            <w:bookmarkStart w:id="483" w:name="_Toc24982430"/>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74"/>
            <w:bookmarkEnd w:id="475"/>
            <w:bookmarkEnd w:id="476"/>
            <w:bookmarkEnd w:id="477"/>
            <w:bookmarkEnd w:id="478"/>
            <w:bookmarkEnd w:id="479"/>
            <w:bookmarkEnd w:id="480"/>
            <w:bookmarkEnd w:id="481"/>
            <w:bookmarkEnd w:id="482"/>
            <w:bookmarkEnd w:id="483"/>
          </w:p>
          <w:p w14:paraId="083F5CD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01D9742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84" w:name="_Toc394314191"/>
            <w:bookmarkStart w:id="485" w:name="_Toc410044355"/>
            <w:bookmarkStart w:id="486" w:name="_Toc427739737"/>
            <w:bookmarkStart w:id="487" w:name="_Toc427754318"/>
            <w:bookmarkStart w:id="488" w:name="_Toc429079296"/>
            <w:bookmarkStart w:id="489" w:name="_Toc483302558"/>
            <w:bookmarkStart w:id="490" w:name="_Toc483316593"/>
            <w:bookmarkStart w:id="491" w:name="_Toc491095944"/>
            <w:bookmarkStart w:id="492" w:name="_Toc24982214"/>
            <w:bookmarkStart w:id="493" w:name="_Toc24982431"/>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57"/>
            <w:bookmarkEnd w:id="458"/>
            <w:bookmarkEnd w:id="459"/>
            <w:bookmarkEnd w:id="472"/>
            <w:bookmarkEnd w:id="473"/>
            <w:bookmarkEnd w:id="484"/>
            <w:bookmarkEnd w:id="485"/>
            <w:r w:rsidRPr="006D3A30">
              <w:rPr>
                <w:rFonts w:ascii="Times New Roman" w:eastAsia="Times New Roman" w:hAnsi="Times New Roman" w:cs="Times New Roman"/>
                <w:bCs/>
                <w:iCs/>
                <w:sz w:val="24"/>
                <w:szCs w:val="24"/>
                <w:lang w:eastAsia="ar-SA"/>
              </w:rPr>
              <w:t>__________________________</w:t>
            </w:r>
            <w:bookmarkEnd w:id="486"/>
            <w:bookmarkEnd w:id="487"/>
            <w:r w:rsidR="00BC5269">
              <w:rPr>
                <w:rFonts w:ascii="Times New Roman" w:eastAsia="Times New Roman" w:hAnsi="Times New Roman" w:cs="Times New Roman"/>
                <w:bCs/>
                <w:iCs/>
                <w:sz w:val="24"/>
                <w:szCs w:val="24"/>
                <w:lang w:eastAsia="ar-SA"/>
              </w:rPr>
              <w:t>_</w:t>
            </w:r>
            <w:bookmarkEnd w:id="488"/>
            <w:r w:rsidR="006A4874">
              <w:rPr>
                <w:rFonts w:ascii="Times New Roman" w:eastAsia="Times New Roman" w:hAnsi="Times New Roman" w:cs="Times New Roman"/>
                <w:bCs/>
                <w:iCs/>
                <w:sz w:val="24"/>
                <w:szCs w:val="24"/>
                <w:lang w:eastAsia="ar-SA"/>
              </w:rPr>
              <w:t>____</w:t>
            </w:r>
            <w:bookmarkEnd w:id="489"/>
            <w:bookmarkEnd w:id="490"/>
            <w:bookmarkEnd w:id="491"/>
            <w:bookmarkEnd w:id="492"/>
            <w:bookmarkEnd w:id="493"/>
          </w:p>
          <w:p w14:paraId="0E48EF8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1F19EA36"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2AF4C23A"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4B9A7CAF"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4FC770A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00AE14B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315CE9AD"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82F0FBB"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313A2F95"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20402A5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9BC9B9B" w14:textId="77777777" w:rsidTr="003F285D">
        <w:tc>
          <w:tcPr>
            <w:tcW w:w="675" w:type="dxa"/>
            <w:tcBorders>
              <w:top w:val="single" w:sz="4" w:space="0" w:color="000000"/>
              <w:left w:val="single" w:sz="4" w:space="0" w:color="000000"/>
              <w:bottom w:val="single" w:sz="4" w:space="0" w:color="000000"/>
            </w:tcBorders>
            <w:shd w:val="clear" w:color="auto" w:fill="auto"/>
          </w:tcPr>
          <w:p w14:paraId="207B4CE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354311B1"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010AC97" w14:textId="77777777" w:rsidTr="003F285D">
        <w:tc>
          <w:tcPr>
            <w:tcW w:w="675" w:type="dxa"/>
            <w:tcBorders>
              <w:top w:val="single" w:sz="4" w:space="0" w:color="000000"/>
              <w:left w:val="single" w:sz="4" w:space="0" w:color="000000"/>
              <w:bottom w:val="single" w:sz="4" w:space="0" w:color="000000"/>
            </w:tcBorders>
            <w:shd w:val="clear" w:color="auto" w:fill="auto"/>
          </w:tcPr>
          <w:p w14:paraId="53AA718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4CD261B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4C931B" w14:textId="77777777" w:rsidTr="003F285D">
        <w:tc>
          <w:tcPr>
            <w:tcW w:w="675" w:type="dxa"/>
            <w:tcBorders>
              <w:top w:val="single" w:sz="4" w:space="0" w:color="000000"/>
              <w:left w:val="single" w:sz="4" w:space="0" w:color="000000"/>
              <w:bottom w:val="single" w:sz="4" w:space="0" w:color="000000"/>
            </w:tcBorders>
            <w:shd w:val="clear" w:color="auto" w:fill="auto"/>
          </w:tcPr>
          <w:p w14:paraId="2AB9F786"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B5988C7" w14:textId="77777777" w:rsidR="00BD48CC" w:rsidRPr="00BF59E5" w:rsidRDefault="000A005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w:t>
            </w:r>
            <w:r w:rsidR="00BD48CC" w:rsidRPr="00BF59E5">
              <w:rPr>
                <w:rFonts w:ascii="Times New Roman" w:eastAsia="Times New Roman" w:hAnsi="Times New Roman"/>
                <w:sz w:val="24"/>
                <w:szCs w:val="24"/>
              </w:rPr>
              <w:t>частника</w:t>
            </w:r>
            <w:r>
              <w:rPr>
                <w:rFonts w:ascii="Times New Roman" w:eastAsia="Times New Roman" w:hAnsi="Times New Roman"/>
                <w:sz w:val="24"/>
                <w:szCs w:val="24"/>
              </w:rPr>
              <w:t xml:space="preserve"> закупки</w:t>
            </w:r>
            <w:r w:rsidR="00BD48CC" w:rsidRPr="00BF59E5">
              <w:rPr>
                <w:rFonts w:ascii="Times New Roman" w:eastAsia="Times New Roman" w:hAnsi="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1AB8E1DC" w14:textId="77777777" w:rsidTr="003F285D">
        <w:tc>
          <w:tcPr>
            <w:tcW w:w="675" w:type="dxa"/>
            <w:tcBorders>
              <w:top w:val="single" w:sz="4" w:space="0" w:color="000000"/>
              <w:left w:val="single" w:sz="4" w:space="0" w:color="000000"/>
              <w:bottom w:val="single" w:sz="4" w:space="0" w:color="000000"/>
            </w:tcBorders>
            <w:shd w:val="clear" w:color="auto" w:fill="auto"/>
          </w:tcPr>
          <w:p w14:paraId="0EB43AE5"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3440CA1" w14:textId="77777777" w:rsidR="00175F9B" w:rsidRPr="00111674" w:rsidRDefault="006C4BB3" w:rsidP="002711E9">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 xml:space="preserve">Сведения из единого реестра субъектов малого и среднего предпринимательства или Декларация (Форма 4) </w:t>
            </w:r>
            <w:r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A5411F"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C02AC9"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3649C6"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6DD3A7E4" w14:textId="77777777" w:rsidTr="003F285D">
        <w:tc>
          <w:tcPr>
            <w:tcW w:w="675" w:type="dxa"/>
            <w:tcBorders>
              <w:top w:val="single" w:sz="4" w:space="0" w:color="000000"/>
              <w:left w:val="single" w:sz="4" w:space="0" w:color="000000"/>
              <w:bottom w:val="single" w:sz="4" w:space="0" w:color="000000"/>
            </w:tcBorders>
            <w:shd w:val="clear" w:color="auto" w:fill="auto"/>
          </w:tcPr>
          <w:p w14:paraId="41BD7FDA"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1DDEA5C0" w14:textId="74B6612C" w:rsidR="003000C8" w:rsidRPr="00E06ED8" w:rsidRDefault="000A28B2" w:rsidP="000A28B2">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Справка </w:t>
            </w:r>
            <w:r w:rsidRPr="00F61CC7">
              <w:rPr>
                <w:rFonts w:ascii="Times New Roman" w:eastAsia="Times New Roman" w:hAnsi="Times New Roman"/>
                <w:bCs/>
                <w:sz w:val="24"/>
                <w:szCs w:val="24"/>
              </w:rPr>
              <w:t>о материально-технических ресурсах</w:t>
            </w:r>
            <w:r>
              <w:rPr>
                <w:rFonts w:ascii="Times New Roman" w:eastAsia="Times New Roman" w:hAnsi="Times New Roman"/>
                <w:bCs/>
                <w:sz w:val="24"/>
                <w:szCs w:val="24"/>
              </w:rPr>
              <w:t xml:space="preserve"> (Форма 5)</w:t>
            </w:r>
            <w:r w:rsidR="001805C6">
              <w:rPr>
                <w:rFonts w:ascii="Times New Roman" w:eastAsia="Times New Roman" w:hAnsi="Times New Roman"/>
                <w:bCs/>
                <w:sz w:val="24"/>
                <w:szCs w:val="24"/>
              </w:rPr>
              <w:t xml:space="preserve"> </w:t>
            </w:r>
            <w:r w:rsidR="001805C6" w:rsidRPr="006E6BB2">
              <w:rPr>
                <w:rFonts w:ascii="Times New Roman" w:eastAsia="Times New Roman" w:hAnsi="Times New Roman" w:cs="Times New Roman"/>
                <w:i/>
                <w:sz w:val="24"/>
                <w:szCs w:val="24"/>
                <w:lang w:eastAsia="ar-SA"/>
              </w:rPr>
              <w:t>(</w:t>
            </w:r>
            <w:r w:rsidR="001805C6" w:rsidRPr="006E6BB2">
              <w:rPr>
                <w:rFonts w:ascii="Times New Roman" w:hAnsi="Times New Roman"/>
                <w:i/>
                <w:sz w:val="24"/>
                <w:szCs w:val="24"/>
                <w:lang w:eastAsia="ru-RU"/>
              </w:rPr>
              <w:t>на усмотрение Участника закупки</w:t>
            </w:r>
            <w:r w:rsidR="001805C6" w:rsidRPr="006E6BB2">
              <w:rPr>
                <w:i/>
              </w:rPr>
              <w:t xml:space="preserve"> </w:t>
            </w:r>
            <w:r w:rsidR="001805C6" w:rsidRPr="006E6BB2">
              <w:rPr>
                <w:rFonts w:ascii="Times New Roman" w:hAnsi="Times New Roman"/>
                <w:i/>
                <w:sz w:val="24"/>
                <w:szCs w:val="24"/>
                <w:lang w:eastAsia="ru-RU"/>
              </w:rPr>
              <w:t>для оценки по критерию «</w:t>
            </w:r>
            <w:r w:rsidR="001805C6" w:rsidRPr="006E6BB2">
              <w:rPr>
                <w:rFonts w:ascii="Times New Roman" w:eastAsia="Times New Roman" w:hAnsi="Times New Roman" w:cs="Times New Roman"/>
                <w:bCs/>
                <w:i/>
                <w:sz w:val="24"/>
                <w:szCs w:val="24"/>
                <w:lang w:eastAsia="ru-RU"/>
              </w:rPr>
              <w:t xml:space="preserve">Обеспеченность  </w:t>
            </w:r>
            <w:r w:rsidR="00F67316">
              <w:rPr>
                <w:rFonts w:ascii="Times New Roman" w:eastAsia="Times New Roman" w:hAnsi="Times New Roman" w:cs="Times New Roman"/>
                <w:bCs/>
                <w:i/>
                <w:sz w:val="24"/>
                <w:szCs w:val="24"/>
                <w:lang w:eastAsia="ru-RU"/>
              </w:rPr>
              <w:t>Участника закупки материально-</w:t>
            </w:r>
            <w:r w:rsidR="001805C6" w:rsidRPr="006E6BB2">
              <w:rPr>
                <w:rFonts w:ascii="Times New Roman" w:eastAsia="Times New Roman" w:hAnsi="Times New Roman" w:cs="Times New Roman"/>
                <w:bCs/>
                <w:i/>
                <w:sz w:val="24"/>
                <w:szCs w:val="24"/>
                <w:lang w:eastAsia="ru-RU"/>
              </w:rPr>
              <w:t>техническими ресурсами</w:t>
            </w:r>
            <w:r w:rsidR="001805C6" w:rsidRPr="006E6BB2">
              <w:rPr>
                <w:rFonts w:ascii="Times New Roman" w:hAnsi="Times New Roman"/>
                <w:i/>
                <w:sz w:val="24"/>
                <w:szCs w:val="24"/>
                <w:lang w:eastAsia="ru-RU"/>
              </w:rPr>
              <w:t>»</w:t>
            </w:r>
            <w:r w:rsidR="001805C6">
              <w:rPr>
                <w:rFonts w:ascii="Times New Roman" w:hAnsi="Times New Roman"/>
                <w:i/>
                <w:sz w:val="24"/>
                <w:szCs w:val="24"/>
                <w:lang w:eastAsia="ru-RU"/>
              </w:rPr>
              <w:t>)</w:t>
            </w:r>
            <w:r>
              <w:rPr>
                <w:rFonts w:ascii="Times New Roman" w:eastAsia="Times New Roman" w:hAnsi="Times New Roman"/>
                <w:bCs/>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F61CC7" w:rsidRPr="00C81684" w14:paraId="52D6A4EC" w14:textId="77777777" w:rsidTr="003F285D">
        <w:tc>
          <w:tcPr>
            <w:tcW w:w="675" w:type="dxa"/>
            <w:tcBorders>
              <w:top w:val="single" w:sz="4" w:space="0" w:color="000000"/>
              <w:left w:val="single" w:sz="4" w:space="0" w:color="000000"/>
              <w:bottom w:val="single" w:sz="4" w:space="0" w:color="000000"/>
            </w:tcBorders>
            <w:shd w:val="clear" w:color="auto" w:fill="auto"/>
          </w:tcPr>
          <w:p w14:paraId="6BDCD08F" w14:textId="77777777" w:rsidR="00F61CC7" w:rsidRDefault="00F5297F"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14:paraId="1139EC2C" w14:textId="7324876D" w:rsidR="00F61CC7" w:rsidRDefault="000A28B2" w:rsidP="002711E9">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Pr>
                <w:rFonts w:ascii="Times New Roman" w:eastAsia="Times New Roman" w:hAnsi="Times New Roman"/>
                <w:bCs/>
                <w:sz w:val="24"/>
                <w:szCs w:val="24"/>
              </w:rPr>
              <w:t xml:space="preserve"> поставки </w:t>
            </w:r>
            <w:r w:rsidRPr="00670136">
              <w:rPr>
                <w:rFonts w:ascii="Times New Roman" w:eastAsia="Times New Roman" w:hAnsi="Times New Roman"/>
                <w:bCs/>
                <w:sz w:val="24"/>
                <w:szCs w:val="24"/>
              </w:rPr>
              <w:t>угля марки 3БПК</w:t>
            </w:r>
            <w:r w:rsidRPr="00957312">
              <w:rPr>
                <w:rFonts w:ascii="Times New Roman" w:eastAsia="Times New Roman" w:hAnsi="Times New Roman"/>
                <w:bCs/>
                <w:sz w:val="24"/>
                <w:szCs w:val="24"/>
              </w:rPr>
              <w:t xml:space="preserve"> </w:t>
            </w:r>
            <w:r w:rsidRPr="00571645">
              <w:rPr>
                <w:rFonts w:ascii="Times New Roman" w:eastAsia="Times New Roman" w:hAnsi="Times New Roman"/>
                <w:bCs/>
                <w:sz w:val="24"/>
                <w:szCs w:val="24"/>
              </w:rPr>
              <w:t>за 201</w:t>
            </w:r>
            <w:r>
              <w:rPr>
                <w:rFonts w:ascii="Times New Roman" w:eastAsia="Times New Roman" w:hAnsi="Times New Roman"/>
                <w:bCs/>
                <w:sz w:val="24"/>
                <w:szCs w:val="24"/>
              </w:rPr>
              <w:t>8</w:t>
            </w:r>
            <w:r w:rsidRPr="00571645">
              <w:rPr>
                <w:rFonts w:ascii="Times New Roman" w:eastAsia="Times New Roman" w:hAnsi="Times New Roman"/>
                <w:bCs/>
                <w:sz w:val="24"/>
                <w:szCs w:val="24"/>
              </w:rPr>
              <w:t>-201</w:t>
            </w:r>
            <w:r>
              <w:rPr>
                <w:rFonts w:ascii="Times New Roman" w:eastAsia="Times New Roman" w:hAnsi="Times New Roman"/>
                <w:bCs/>
                <w:sz w:val="24"/>
                <w:szCs w:val="24"/>
              </w:rPr>
              <w:t>9</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 6) </w:t>
            </w:r>
            <w:r>
              <w:rPr>
                <w:i/>
              </w:rPr>
              <w:t>(</w:t>
            </w:r>
            <w:r>
              <w:rPr>
                <w:rFonts w:ascii="Times New Roman" w:eastAsia="Times New Roman" w:hAnsi="Times New Roman"/>
                <w:i/>
                <w:sz w:val="24"/>
                <w:szCs w:val="24"/>
              </w:rPr>
              <w:t xml:space="preserve">на усмотрение Участника закупки для оценки по критерию «Опыт выполнения поставок </w:t>
            </w:r>
            <w:r w:rsidRPr="00670136">
              <w:rPr>
                <w:rFonts w:ascii="Times New Roman" w:eastAsia="Times New Roman" w:hAnsi="Times New Roman"/>
                <w:i/>
                <w:sz w:val="24"/>
                <w:szCs w:val="24"/>
              </w:rPr>
              <w:t>угля марки 3БПК</w:t>
            </w:r>
            <w:r>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6260EF3"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187E9C"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BDE3BE"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r>
      <w:tr w:rsidR="00F5297F" w:rsidRPr="00C81684" w14:paraId="3F1DBAFA" w14:textId="77777777" w:rsidTr="003F285D">
        <w:tc>
          <w:tcPr>
            <w:tcW w:w="675" w:type="dxa"/>
            <w:tcBorders>
              <w:top w:val="single" w:sz="4" w:space="0" w:color="000000"/>
              <w:left w:val="single" w:sz="4" w:space="0" w:color="000000"/>
              <w:bottom w:val="single" w:sz="4" w:space="0" w:color="000000"/>
            </w:tcBorders>
            <w:shd w:val="clear" w:color="auto" w:fill="auto"/>
          </w:tcPr>
          <w:p w14:paraId="0F81D4B8"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CA484D" w14:textId="63D9E116" w:rsidR="00F5297F" w:rsidRPr="00BF59E5" w:rsidRDefault="00670136" w:rsidP="002711E9">
            <w:pPr>
              <w:spacing w:after="0" w:line="240" w:lineRule="auto"/>
              <w:rPr>
                <w:rFonts w:ascii="Times New Roman" w:eastAsia="Times New Roman" w:hAnsi="Times New Roman"/>
                <w:sz w:val="24"/>
                <w:szCs w:val="24"/>
              </w:rPr>
            </w:pPr>
            <w:r>
              <w:rPr>
                <w:rFonts w:ascii="Times New Roman" w:hAnsi="Times New Roman"/>
                <w:sz w:val="24"/>
                <w:szCs w:val="24"/>
              </w:rPr>
              <w:t>Письмо о соответствии Участника закупки требованиям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985E8E7" w14:textId="77777777" w:rsidTr="003F285D">
        <w:tc>
          <w:tcPr>
            <w:tcW w:w="675" w:type="dxa"/>
            <w:tcBorders>
              <w:top w:val="single" w:sz="4" w:space="0" w:color="000000"/>
              <w:left w:val="single" w:sz="4" w:space="0" w:color="000000"/>
              <w:bottom w:val="single" w:sz="4" w:space="0" w:color="000000"/>
            </w:tcBorders>
            <w:shd w:val="clear" w:color="auto" w:fill="auto"/>
          </w:tcPr>
          <w:p w14:paraId="729AE8E0"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BE4D455" w14:textId="72BCB86E" w:rsidR="00F5297F" w:rsidRPr="00BF59E5" w:rsidRDefault="00552A7D"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Доверенность</w:t>
            </w:r>
            <w:r w:rsidR="00F5297F" w:rsidRPr="00BF59E5">
              <w:rPr>
                <w:rFonts w:ascii="Times New Roman" w:eastAsia="Times New Roman" w:hAnsi="Times New Roman"/>
                <w:sz w:val="24"/>
                <w:szCs w:val="24"/>
              </w:rPr>
              <w:t xml:space="preserve">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FB97A97"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11449EF1"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0923FCC" w14:textId="77777777" w:rsidR="00F5297F" w:rsidRPr="00995446" w:rsidRDefault="00F5297F" w:rsidP="002711E9">
            <w:pPr>
              <w:shd w:val="clear" w:color="auto" w:fill="FFFFFF"/>
              <w:spacing w:after="0" w:line="240" w:lineRule="auto"/>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DE9A7B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59A09E8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1EEEA01" w14:textId="77777777" w:rsidR="00F5297F" w:rsidRPr="00BF59E5"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4893309"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57D442E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517FBA1" w14:textId="77777777" w:rsidR="00F5297F" w:rsidRPr="00BF59E5" w:rsidRDefault="00F5297F" w:rsidP="002711E9">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E7EB494"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3E77A175"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E79E06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3311539" w14:textId="77777777" w:rsidTr="003F285D">
        <w:tc>
          <w:tcPr>
            <w:tcW w:w="675" w:type="dxa"/>
            <w:tcBorders>
              <w:top w:val="single" w:sz="4" w:space="0" w:color="000000"/>
              <w:left w:val="single" w:sz="4" w:space="0" w:color="000000"/>
              <w:bottom w:val="single" w:sz="4" w:space="0" w:color="000000"/>
            </w:tcBorders>
            <w:shd w:val="clear" w:color="auto" w:fill="auto"/>
          </w:tcPr>
          <w:p w14:paraId="4DE26C0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15.</w:t>
            </w:r>
          </w:p>
        </w:tc>
        <w:tc>
          <w:tcPr>
            <w:tcW w:w="6101" w:type="dxa"/>
            <w:tcBorders>
              <w:top w:val="single" w:sz="4" w:space="0" w:color="000000"/>
              <w:left w:val="single" w:sz="4" w:space="0" w:color="000000"/>
              <w:bottom w:val="single" w:sz="4" w:space="0" w:color="000000"/>
            </w:tcBorders>
            <w:shd w:val="clear" w:color="auto" w:fill="auto"/>
          </w:tcPr>
          <w:p w14:paraId="02582A35" w14:textId="77777777" w:rsidR="00F5297F" w:rsidRPr="00BF59E5" w:rsidRDefault="00F5297F" w:rsidP="002711E9">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Копия бухгалтерского баланса и отчета о финансовых результатах за 201</w:t>
            </w:r>
            <w:r>
              <w:rPr>
                <w:rFonts w:ascii="Times New Roman" w:eastAsia="Times New Roman" w:hAnsi="Times New Roman"/>
                <w:sz w:val="24"/>
                <w:szCs w:val="24"/>
              </w:rPr>
              <w:t>8</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94" w:name="ОтчетностьЗаПрошлый2"/>
            <w:r w:rsidRPr="001906EE">
              <w:rPr>
                <w:rFonts w:ascii="Times New Roman" w:eastAsia="Times New Roman" w:hAnsi="Times New Roman"/>
                <w:sz w:val="24"/>
                <w:szCs w:val="24"/>
              </w:rPr>
              <w:instrText xml:space="preserve"> FORMTEXT </w:instrText>
            </w:r>
            <w:r w:rsidR="00266C3B">
              <w:rPr>
                <w:rFonts w:ascii="Times New Roman" w:eastAsia="Times New Roman" w:hAnsi="Times New Roman"/>
                <w:sz w:val="24"/>
                <w:szCs w:val="24"/>
              </w:rPr>
            </w:r>
            <w:r w:rsidR="00266C3B">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494"/>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Pr>
                <w:rFonts w:ascii="Times New Roman" w:eastAsia="Times New Roman" w:hAnsi="Times New Roman"/>
                <w:bCs/>
                <w:sz w:val="24"/>
                <w:szCs w:val="24"/>
              </w:rPr>
              <w:t xml:space="preserve"> (квитанцией о приме)</w:t>
            </w:r>
            <w:r w:rsidRPr="001906EE">
              <w:rPr>
                <w:rFonts w:ascii="Times New Roman" w:eastAsia="Times New Roman" w:hAnsi="Times New Roman"/>
                <w:sz w:val="24"/>
                <w:szCs w:val="24"/>
              </w:rPr>
              <w:t>, заверена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F7FBDE6" w14:textId="77777777" w:rsidTr="003F285D">
        <w:tc>
          <w:tcPr>
            <w:tcW w:w="675" w:type="dxa"/>
            <w:tcBorders>
              <w:top w:val="single" w:sz="4" w:space="0" w:color="000000"/>
              <w:left w:val="single" w:sz="4" w:space="0" w:color="000000"/>
              <w:bottom w:val="single" w:sz="4" w:space="0" w:color="000000"/>
            </w:tcBorders>
            <w:shd w:val="clear" w:color="auto" w:fill="auto"/>
          </w:tcPr>
          <w:p w14:paraId="3D08168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562052" w14:textId="746A91E0" w:rsidR="00F5297F" w:rsidRPr="001906EE" w:rsidRDefault="00CF1313" w:rsidP="002711E9">
            <w:pPr>
              <w:spacing w:after="0" w:line="240" w:lineRule="auto"/>
              <w:rPr>
                <w:rFonts w:ascii="Times New Roman" w:eastAsia="Times New Roman" w:hAnsi="Times New Roman"/>
                <w:sz w:val="24"/>
                <w:szCs w:val="24"/>
              </w:rPr>
            </w:pPr>
            <w:r w:rsidRPr="00A13A5D">
              <w:rPr>
                <w:rFonts w:ascii="Times New Roman" w:eastAsia="Times New Roman" w:hAnsi="Times New Roman" w:cs="Times New Roman"/>
                <w:sz w:val="24"/>
                <w:szCs w:val="24"/>
              </w:rPr>
              <w:t xml:space="preserve">Копии документов, </w:t>
            </w:r>
            <w:r w:rsidRPr="009412BE">
              <w:rPr>
                <w:rFonts w:ascii="Times New Roman" w:eastAsia="Times New Roman" w:hAnsi="Times New Roman" w:cs="Times New Roman"/>
                <w:sz w:val="24"/>
                <w:szCs w:val="24"/>
              </w:rPr>
              <w:t>подтверждающих соответствие Товара требованиям, установленным в соответствии с законодательством РФ (копии сертификатов соответствия согласно ГОСТ 32464-2013, протокола испытаний и т.д.)</w:t>
            </w:r>
            <w:r w:rsidRPr="00A13A5D">
              <w:rPr>
                <w:rFonts w:ascii="Times New Roman" w:eastAsia="Times New Roman" w:hAnsi="Times New Roman" w:cs="Times New Roman"/>
                <w:sz w:val="24"/>
                <w:szCs w:val="24"/>
              </w:rPr>
              <w:t>,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DE77E9" w:rsidRPr="00C81684" w14:paraId="64A49D36" w14:textId="77777777" w:rsidTr="003F285D">
        <w:tc>
          <w:tcPr>
            <w:tcW w:w="675" w:type="dxa"/>
            <w:tcBorders>
              <w:top w:val="single" w:sz="4" w:space="0" w:color="000000"/>
              <w:left w:val="single" w:sz="4" w:space="0" w:color="000000"/>
              <w:bottom w:val="single" w:sz="4" w:space="0" w:color="000000"/>
            </w:tcBorders>
            <w:shd w:val="clear" w:color="auto" w:fill="auto"/>
          </w:tcPr>
          <w:p w14:paraId="52A4DC32" w14:textId="77777777" w:rsidR="00DE77E9" w:rsidRDefault="00DE77E9"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14:paraId="19A05A7C" w14:textId="264295CE" w:rsidR="00DE77E9" w:rsidRDefault="00CF1313"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rPr>
              <w:t xml:space="preserve">Копии </w:t>
            </w:r>
            <w:r w:rsidRPr="005A2F63">
              <w:rPr>
                <w:rFonts w:ascii="Times New Roman" w:eastAsia="Times New Roman" w:hAnsi="Times New Roman" w:cs="Times New Roman"/>
                <w:sz w:val="24"/>
                <w:szCs w:val="24"/>
              </w:rPr>
              <w:t xml:space="preserve">форм(ы) ГУ-12 (Приложение № 1 к Правилам приема заявок на перевозку грузов железнодорожным транспортом, утвержденным приказом МПС России от 16 июня 2003 года № 21), оформленных </w:t>
            </w:r>
            <w:r w:rsidRPr="00CF1313">
              <w:rPr>
                <w:rFonts w:ascii="Times New Roman" w:eastAsia="Times New Roman" w:hAnsi="Times New Roman" w:cs="Times New Roman"/>
                <w:sz w:val="24"/>
                <w:szCs w:val="24"/>
              </w:rPr>
              <w:t>в июле 2020 года со сроком исполнения в августе-декабре 2020</w:t>
            </w:r>
            <w:r w:rsidRPr="005A2F63">
              <w:rPr>
                <w:rFonts w:ascii="Times New Roman" w:eastAsia="Times New Roman" w:hAnsi="Times New Roman" w:cs="Times New Roman"/>
                <w:sz w:val="24"/>
                <w:szCs w:val="24"/>
              </w:rPr>
              <w:t>, подтверждающих (ей) оформление заявок на перевозку угля марки 3БПК железнодорожным транспортом на склад/погрузочный терминал Поставщика в г. Мурманск</w:t>
            </w:r>
            <w:r>
              <w:rPr>
                <w:rFonts w:ascii="Times New Roman" w:eastAsia="Times New Roman" w:hAnsi="Times New Roman" w:cs="Times New Roman"/>
                <w:sz w:val="24"/>
                <w:szCs w:val="24"/>
              </w:rPr>
              <w:t xml:space="preserve">, </w:t>
            </w:r>
            <w:r w:rsidRPr="00A13A5D">
              <w:rPr>
                <w:rFonts w:ascii="Times New Roman" w:eastAsia="Times New Roman" w:hAnsi="Times New Roman" w:cs="Times New Roman"/>
                <w:sz w:val="24"/>
                <w:szCs w:val="24"/>
              </w:rPr>
              <w:t>заверенные уполномоченным лицом Участника закупки</w:t>
            </w:r>
            <w:r w:rsidRPr="005A2F63">
              <w:rPr>
                <w:rFonts w:ascii="Times New Roman" w:eastAsia="Times New Roman" w:hAnsi="Times New Roman" w:cs="Times New Roman"/>
                <w:sz w:val="24"/>
                <w:szCs w:val="24"/>
              </w:rPr>
              <w:t xml:space="preserve"> </w:t>
            </w:r>
            <w:r w:rsidRPr="005A2F63">
              <w:rPr>
                <w:rFonts w:ascii="Times New Roman" w:eastAsia="Times New Roman" w:hAnsi="Times New Roman" w:cs="Times New Roman"/>
                <w:i/>
                <w:sz w:val="24"/>
                <w:szCs w:val="24"/>
              </w:rPr>
              <w:t>(на усмотрение Участника закупки для оценки по критерию «Обеспеченность  Участника закупки материально-техническими ресурсами»)</w:t>
            </w:r>
          </w:p>
        </w:tc>
        <w:tc>
          <w:tcPr>
            <w:tcW w:w="1417" w:type="dxa"/>
            <w:tcBorders>
              <w:top w:val="single" w:sz="4" w:space="0" w:color="000000"/>
              <w:left w:val="single" w:sz="4" w:space="0" w:color="000000"/>
              <w:bottom w:val="single" w:sz="4" w:space="0" w:color="000000"/>
            </w:tcBorders>
            <w:shd w:val="clear" w:color="auto" w:fill="auto"/>
          </w:tcPr>
          <w:p w14:paraId="37BC053D"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21C5DC"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B05474"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r>
      <w:tr w:rsidR="00DE77E9" w:rsidRPr="00C81684" w14:paraId="7A92B65E" w14:textId="77777777" w:rsidTr="003F285D">
        <w:tc>
          <w:tcPr>
            <w:tcW w:w="675" w:type="dxa"/>
            <w:tcBorders>
              <w:top w:val="single" w:sz="4" w:space="0" w:color="000000"/>
              <w:left w:val="single" w:sz="4" w:space="0" w:color="000000"/>
              <w:bottom w:val="single" w:sz="4" w:space="0" w:color="000000"/>
            </w:tcBorders>
            <w:shd w:val="clear" w:color="auto" w:fill="auto"/>
          </w:tcPr>
          <w:p w14:paraId="1A300DDE" w14:textId="77777777" w:rsidR="00DE77E9" w:rsidRDefault="00DE77E9"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4090C1AF" w14:textId="5C3271E9" w:rsidR="00DE77E9" w:rsidRPr="003B3E46" w:rsidRDefault="00CF1313" w:rsidP="00DE77E9">
            <w:pPr>
              <w:spacing w:after="0" w:line="240" w:lineRule="auto"/>
              <w:rPr>
                <w:rFonts w:ascii="Times New Roman" w:eastAsia="Times New Roman" w:hAnsi="Times New Roman"/>
                <w:sz w:val="24"/>
                <w:szCs w:val="24"/>
              </w:rPr>
            </w:pPr>
            <w:r w:rsidRPr="00A13A5D">
              <w:rPr>
                <w:rFonts w:ascii="Times New Roman" w:eastAsia="Times New Roman" w:hAnsi="Times New Roman" w:cs="Times New Roman"/>
                <w:sz w:val="24"/>
                <w:szCs w:val="24"/>
              </w:rPr>
              <w:t xml:space="preserve">Копии документов, подтверждающих выполнение поставок </w:t>
            </w:r>
            <w:r w:rsidRPr="00264A23">
              <w:rPr>
                <w:rFonts w:ascii="Times New Roman" w:eastAsia="Times New Roman" w:hAnsi="Times New Roman" w:cs="Times New Roman"/>
                <w:sz w:val="24"/>
                <w:szCs w:val="24"/>
              </w:rPr>
              <w:t>угля марки 3БПК</w:t>
            </w:r>
            <w:r w:rsidRPr="00A13A5D">
              <w:rPr>
                <w:rFonts w:ascii="Times New Roman" w:eastAsia="Times New Roman" w:hAnsi="Times New Roman" w:cs="Times New Roman"/>
                <w:sz w:val="24"/>
                <w:szCs w:val="24"/>
              </w:rPr>
              <w:t>: товарных накладных, универ</w:t>
            </w:r>
            <w:r>
              <w:rPr>
                <w:rFonts w:ascii="Times New Roman" w:eastAsia="Times New Roman" w:hAnsi="Times New Roman" w:cs="Times New Roman"/>
                <w:sz w:val="24"/>
                <w:szCs w:val="24"/>
              </w:rPr>
              <w:t>сальных передаточных документов</w:t>
            </w:r>
            <w:r w:rsidRPr="00A13A5D">
              <w:rPr>
                <w:rFonts w:ascii="Times New Roman" w:eastAsia="Times New Roman" w:hAnsi="Times New Roman" w:cs="Times New Roman"/>
                <w:sz w:val="24"/>
                <w:szCs w:val="24"/>
              </w:rPr>
              <w:t xml:space="preserve"> и т.п., заверенных уполномоченным лицом Участника закупки </w:t>
            </w:r>
            <w:r w:rsidRPr="00A13A5D">
              <w:rPr>
                <w:rFonts w:ascii="Times New Roman" w:eastAsia="Calibri" w:hAnsi="Times New Roman" w:cs="Times New Roman"/>
                <w:sz w:val="24"/>
                <w:szCs w:val="24"/>
              </w:rPr>
              <w:t>(</w:t>
            </w:r>
            <w:r w:rsidRPr="00A13A5D">
              <w:rPr>
                <w:rFonts w:ascii="Times New Roman" w:eastAsia="Calibri" w:hAnsi="Times New Roman" w:cs="Times New Roman"/>
                <w:i/>
                <w:sz w:val="24"/>
                <w:szCs w:val="24"/>
              </w:rPr>
              <w:t>на усмотрение Участника закупки для оценки по критерию)</w:t>
            </w:r>
          </w:p>
        </w:tc>
        <w:tc>
          <w:tcPr>
            <w:tcW w:w="1417" w:type="dxa"/>
            <w:tcBorders>
              <w:top w:val="single" w:sz="4" w:space="0" w:color="000000"/>
              <w:left w:val="single" w:sz="4" w:space="0" w:color="000000"/>
              <w:bottom w:val="single" w:sz="4" w:space="0" w:color="000000"/>
            </w:tcBorders>
            <w:shd w:val="clear" w:color="auto" w:fill="auto"/>
          </w:tcPr>
          <w:p w14:paraId="0C632DB8" w14:textId="77777777" w:rsidR="00DE77E9" w:rsidRPr="003B3E46" w:rsidRDefault="00DE77E9"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53DDA8D6"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9A2EE09"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r>
      <w:tr w:rsidR="004714B6" w:rsidRPr="00C81684" w14:paraId="6660B6D1" w14:textId="77777777" w:rsidTr="003F285D">
        <w:tc>
          <w:tcPr>
            <w:tcW w:w="675" w:type="dxa"/>
            <w:tcBorders>
              <w:top w:val="single" w:sz="4" w:space="0" w:color="000000"/>
              <w:left w:val="single" w:sz="4" w:space="0" w:color="000000"/>
              <w:bottom w:val="single" w:sz="4" w:space="0" w:color="000000"/>
            </w:tcBorders>
            <w:shd w:val="clear" w:color="auto" w:fill="auto"/>
          </w:tcPr>
          <w:p w14:paraId="1A3619D8" w14:textId="2C15F81D" w:rsidR="004714B6" w:rsidRDefault="00CF1313"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r w:rsidR="004714B6">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88A4584" w14:textId="06F0A41D" w:rsidR="00AE0205" w:rsidRDefault="004714B6" w:rsidP="00CF1313">
            <w:pPr>
              <w:tabs>
                <w:tab w:val="left" w:pos="284"/>
              </w:tabs>
              <w:suppressAutoHyphens/>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Копию </w:t>
            </w:r>
            <w:r w:rsidRPr="00D50217">
              <w:rPr>
                <w:rFonts w:ascii="Times New Roman" w:eastAsia="Times New Roman" w:hAnsi="Times New Roman" w:cs="Times New Roman"/>
                <w:sz w:val="24"/>
                <w:szCs w:val="24"/>
                <w:lang w:eastAsia="ru-RU"/>
              </w:rPr>
              <w:t>документ</w:t>
            </w:r>
            <w:r>
              <w:rPr>
                <w:rFonts w:ascii="Times New Roman" w:eastAsia="Times New Roman" w:hAnsi="Times New Roman" w:cs="Times New Roman"/>
                <w:sz w:val="24"/>
                <w:szCs w:val="24"/>
                <w:lang w:eastAsia="ru-RU"/>
              </w:rPr>
              <w:t>а</w:t>
            </w:r>
            <w:r w:rsidRPr="00D50217">
              <w:rPr>
                <w:rFonts w:ascii="Times New Roman" w:eastAsia="Times New Roman" w:hAnsi="Times New Roman" w:cs="Times New Roman"/>
                <w:sz w:val="24"/>
                <w:szCs w:val="24"/>
                <w:lang w:eastAsia="ru-RU"/>
              </w:rPr>
              <w:t>, подтверждающ</w:t>
            </w:r>
            <w:r>
              <w:rPr>
                <w:rFonts w:ascii="Times New Roman" w:eastAsia="Times New Roman" w:hAnsi="Times New Roman" w:cs="Times New Roman"/>
                <w:sz w:val="24"/>
                <w:szCs w:val="24"/>
                <w:lang w:eastAsia="ru-RU"/>
              </w:rPr>
              <w:t>его</w:t>
            </w:r>
            <w:r w:rsidRPr="00D50217">
              <w:rPr>
                <w:rFonts w:ascii="Times New Roman" w:eastAsia="Times New Roman" w:hAnsi="Times New Roman" w:cs="Times New Roman"/>
                <w:sz w:val="24"/>
                <w:szCs w:val="24"/>
                <w:lang w:eastAsia="ru-RU"/>
              </w:rPr>
              <w:t xml:space="preserve"> применение системы налогообложения</w:t>
            </w:r>
            <w:r>
              <w:rPr>
                <w:rFonts w:ascii="Times New Roman" w:eastAsia="Times New Roman" w:hAnsi="Times New Roman" w:cs="Times New Roman"/>
                <w:sz w:val="24"/>
                <w:szCs w:val="24"/>
                <w:lang w:eastAsia="ru-RU"/>
              </w:rPr>
              <w:t>,</w:t>
            </w:r>
            <w:r w:rsidRPr="00D50217">
              <w:rPr>
                <w:rFonts w:ascii="Times New Roman" w:eastAsia="Times New Roman" w:hAnsi="Times New Roman" w:cs="Times New Roman"/>
                <w:sz w:val="24"/>
                <w:szCs w:val="24"/>
                <w:lang w:eastAsia="ru-RU"/>
              </w:rPr>
              <w:t xml:space="preserve"> </w:t>
            </w:r>
            <w:r w:rsidRPr="00FE2D0D">
              <w:rPr>
                <w:rFonts w:ascii="Times New Roman" w:eastAsia="Times New Roman" w:hAnsi="Times New Roman" w:cs="Times New Roman"/>
                <w:sz w:val="24"/>
                <w:szCs w:val="24"/>
                <w:lang w:eastAsia="ru-RU"/>
              </w:rPr>
              <w:t>отличн</w:t>
            </w:r>
            <w:r>
              <w:rPr>
                <w:rFonts w:ascii="Times New Roman" w:eastAsia="Times New Roman" w:hAnsi="Times New Roman" w:cs="Times New Roman"/>
                <w:sz w:val="24"/>
                <w:szCs w:val="24"/>
                <w:lang w:eastAsia="ru-RU"/>
              </w:rPr>
              <w:t>ой</w:t>
            </w:r>
            <w:r w:rsidRPr="00FE2D0D">
              <w:rPr>
                <w:rFonts w:ascii="Times New Roman" w:eastAsia="Times New Roman" w:hAnsi="Times New Roman" w:cs="Times New Roman"/>
                <w:sz w:val="24"/>
                <w:szCs w:val="24"/>
                <w:lang w:eastAsia="ru-RU"/>
              </w:rPr>
              <w:t xml:space="preserve"> от общей системы налогообложения</w:t>
            </w:r>
            <w:r>
              <w:rPr>
                <w:rFonts w:ascii="Times New Roman" w:eastAsia="Times New Roman" w:hAnsi="Times New Roman" w:cs="Times New Roman"/>
                <w:sz w:val="24"/>
                <w:szCs w:val="24"/>
                <w:lang w:eastAsia="ru-RU"/>
              </w:rPr>
              <w:t xml:space="preserve"> </w:t>
            </w:r>
            <w:r w:rsidRPr="00AE0205">
              <w:rPr>
                <w:rFonts w:ascii="Times New Roman" w:eastAsia="Times New Roman" w:hAnsi="Times New Roman" w:cs="Times New Roman"/>
                <w:sz w:val="24"/>
                <w:szCs w:val="24"/>
                <w:lang w:eastAsia="ru-RU"/>
              </w:rPr>
              <w:t>заверенную уполномоченным лицом Участника закупки</w:t>
            </w:r>
            <w:r w:rsidR="00CF1313">
              <w:rPr>
                <w:rFonts w:ascii="Times New Roman" w:eastAsia="Times New Roman" w:hAnsi="Times New Roman"/>
                <w:sz w:val="24"/>
                <w:szCs w:val="24"/>
              </w:rPr>
              <w:t xml:space="preserve">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B99AED2"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1D48E46"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262E10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37CAD49A" w14:textId="77777777" w:rsidTr="003F285D">
        <w:tc>
          <w:tcPr>
            <w:tcW w:w="675" w:type="dxa"/>
            <w:tcBorders>
              <w:top w:val="single" w:sz="4" w:space="0" w:color="000000"/>
              <w:left w:val="single" w:sz="4" w:space="0" w:color="000000"/>
              <w:bottom w:val="single" w:sz="4" w:space="0" w:color="000000"/>
            </w:tcBorders>
            <w:shd w:val="clear" w:color="auto" w:fill="auto"/>
          </w:tcPr>
          <w:p w14:paraId="27525CE0" w14:textId="0B05C450" w:rsidR="004714B6" w:rsidRDefault="00CF1313"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r w:rsidR="004714B6"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C1B4E6" w14:textId="6E989571"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 xml:space="preserve">исьмо в произвольной форме об использовании универсального передаточного документа в качестве первичного документа и счета-фактуры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B45A5E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F9B02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AE6EAC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541143C9" w14:textId="77777777" w:rsidTr="003F285D">
        <w:tc>
          <w:tcPr>
            <w:tcW w:w="675" w:type="dxa"/>
            <w:tcBorders>
              <w:top w:val="single" w:sz="4" w:space="0" w:color="000000"/>
              <w:left w:val="single" w:sz="4" w:space="0" w:color="000000"/>
              <w:bottom w:val="single" w:sz="4" w:space="0" w:color="000000"/>
            </w:tcBorders>
            <w:shd w:val="clear" w:color="auto" w:fill="auto"/>
          </w:tcPr>
          <w:p w14:paraId="7B4AE3D8" w14:textId="256B4490" w:rsidR="004714B6" w:rsidRPr="00457D1D" w:rsidRDefault="00CF1313"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r w:rsidR="004714B6">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313D5C0" w14:textId="77777777" w:rsidR="004714B6" w:rsidRPr="003A2F0D" w:rsidRDefault="004714B6" w:rsidP="002711E9">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70B7EAC8"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35625494" w14:textId="77777777" w:rsidR="004714B6" w:rsidRPr="006C213A" w:rsidRDefault="004714B6"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8539473" w14:textId="77777777" w:rsidR="004714B6" w:rsidRPr="006C213A"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4714B6" w:rsidRPr="008D30E5" w:rsidRDefault="004714B6" w:rsidP="008E2204">
            <w:pPr>
              <w:spacing w:after="0" w:line="240" w:lineRule="auto"/>
              <w:rPr>
                <w:rFonts w:ascii="Times New Roman" w:eastAsia="Times New Roman" w:hAnsi="Times New Roman"/>
                <w:color w:val="FF0000"/>
                <w:sz w:val="24"/>
                <w:szCs w:val="24"/>
              </w:rPr>
            </w:pPr>
          </w:p>
        </w:tc>
      </w:tr>
    </w:tbl>
    <w:p w14:paraId="5AB6DE89"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48E274CF" w14:textId="10F777CC" w:rsidR="00A751C8" w:rsidRPr="006E107D" w:rsidRDefault="00A751C8"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F96DA7">
        <w:rPr>
          <w:sz w:val="22"/>
          <w:szCs w:val="22"/>
        </w:rPr>
        <w:t>2</w:t>
      </w:r>
      <w:r w:rsidRPr="006E107D">
        <w:rPr>
          <w:sz w:val="22"/>
          <w:szCs w:val="22"/>
        </w:rPr>
        <w:t xml:space="preserve"> Документации.</w:t>
      </w:r>
    </w:p>
    <w:p w14:paraId="32A7FF25" w14:textId="35DEB98B" w:rsidR="006E107D" w:rsidRPr="006E107D" w:rsidRDefault="006E107D"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Организации зарегистрированные после 1 января 2019 года, указывают в п.1</w:t>
      </w:r>
      <w:r w:rsidR="00D67C52">
        <w:rPr>
          <w:sz w:val="22"/>
          <w:szCs w:val="22"/>
        </w:rPr>
        <w:t>5</w:t>
      </w:r>
      <w:r w:rsidRPr="006E107D">
        <w:rPr>
          <w:sz w:val="22"/>
          <w:szCs w:val="22"/>
        </w:rPr>
        <w:t xml:space="preserve"> описи сведения с учетом требований п. 3.</w:t>
      </w:r>
      <w:r w:rsidR="00F96DA7">
        <w:rPr>
          <w:sz w:val="22"/>
          <w:szCs w:val="22"/>
        </w:rPr>
        <w:t>2</w:t>
      </w:r>
      <w:r w:rsidRPr="006E107D">
        <w:rPr>
          <w:sz w:val="22"/>
          <w:szCs w:val="22"/>
        </w:rPr>
        <w:t>. настоящей Документации.</w:t>
      </w:r>
    </w:p>
    <w:p w14:paraId="71F3EF07" w14:textId="77777777"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
    <w:p w14:paraId="3625CF69" w14:textId="4826B19B" w:rsid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0F785F81" w14:textId="17F48353" w:rsidR="00DA2653"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1A5EC81E" w14:textId="77777777" w:rsidR="00DA2653" w:rsidRPr="006E107D"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DA2653" w:rsidRPr="006E107D" w:rsidSect="009D1232">
      <w:headerReference w:type="even" r:id="rId21"/>
      <w:headerReference w:type="default" r:id="rId22"/>
      <w:footerReference w:type="even" r:id="rId23"/>
      <w:footerReference w:type="default" r:id="rId24"/>
      <w:headerReference w:type="first" r:id="rId25"/>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D78CE" w14:textId="77777777" w:rsidR="00006DC4" w:rsidRDefault="00006DC4">
      <w:pPr>
        <w:spacing w:after="0" w:line="240" w:lineRule="auto"/>
      </w:pPr>
      <w:r>
        <w:separator/>
      </w:r>
    </w:p>
  </w:endnote>
  <w:endnote w:type="continuationSeparator" w:id="0">
    <w:p w14:paraId="164CEA83" w14:textId="77777777" w:rsidR="00006DC4" w:rsidRDefault="00006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006DC4" w:rsidRDefault="00006DC4">
    <w:pPr>
      <w:pStyle w:val="af2"/>
      <w:framePr w:wrap="auto" w:vAnchor="text" w:hAnchor="margin" w:xAlign="right" w:y="1"/>
      <w:rPr>
        <w:rStyle w:val="aff1"/>
      </w:rPr>
    </w:pPr>
    <w:r>
      <w:rPr>
        <w:rStyle w:val="aff1"/>
      </w:rPr>
      <w:fldChar w:fldCharType="begin"/>
    </w:r>
    <w:r>
      <w:rPr>
        <w:rStyle w:val="aff1"/>
      </w:rPr>
      <w:instrText xml:space="preserve">PAGE  </w:instrText>
    </w:r>
    <w:r>
      <w:rPr>
        <w:rStyle w:val="aff1"/>
      </w:rPr>
      <w:fldChar w:fldCharType="end"/>
    </w:r>
  </w:p>
  <w:p w14:paraId="64CC13C1" w14:textId="77777777" w:rsidR="00006DC4" w:rsidRDefault="00006DC4">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006DC4" w:rsidRDefault="00006DC4">
    <w:pPr>
      <w:pStyle w:val="af2"/>
      <w:framePr w:wrap="auto" w:vAnchor="text" w:hAnchor="margin" w:xAlign="right" w:y="1"/>
      <w:rPr>
        <w:rStyle w:val="aff1"/>
      </w:rPr>
    </w:pPr>
  </w:p>
  <w:p w14:paraId="285EFA08" w14:textId="77777777" w:rsidR="00006DC4" w:rsidRDefault="00006DC4">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CC49C" w14:textId="77777777" w:rsidR="00006DC4" w:rsidRDefault="00006DC4">
      <w:pPr>
        <w:spacing w:after="0" w:line="240" w:lineRule="auto"/>
      </w:pPr>
      <w:r>
        <w:separator/>
      </w:r>
    </w:p>
  </w:footnote>
  <w:footnote w:type="continuationSeparator" w:id="0">
    <w:p w14:paraId="7B2DC276" w14:textId="77777777" w:rsidR="00006DC4" w:rsidRDefault="00006DC4">
      <w:pPr>
        <w:spacing w:after="0" w:line="240" w:lineRule="auto"/>
      </w:pPr>
      <w:r>
        <w:continuationSeparator/>
      </w:r>
    </w:p>
  </w:footnote>
  <w:footnote w:id="1">
    <w:p w14:paraId="28ADFA2B" w14:textId="77777777" w:rsidR="00006DC4" w:rsidRPr="00390286" w:rsidRDefault="00006DC4" w:rsidP="000C5969">
      <w:pPr>
        <w:pStyle w:val="aff5"/>
      </w:pPr>
      <w:r w:rsidRPr="00390286">
        <w:rPr>
          <w:rStyle w:val="aff7"/>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0F8EA375" w14:textId="77777777" w:rsidR="00006DC4" w:rsidRDefault="00006DC4" w:rsidP="00177958">
      <w:pPr>
        <w:pStyle w:val="aff5"/>
        <w:rPr>
          <w:lang w:eastAsia="ru-RU"/>
        </w:rPr>
      </w:pPr>
      <w:r>
        <w:rPr>
          <w:rStyle w:val="aff7"/>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006DC4" w:rsidRDefault="00006DC4">
    <w:pPr>
      <w:pStyle w:val="af0"/>
      <w:framePr w:wrap="auto" w:vAnchor="text" w:hAnchor="margin" w:xAlign="center" w:y="1"/>
      <w:rPr>
        <w:rStyle w:val="aff1"/>
      </w:rPr>
    </w:pPr>
    <w:r>
      <w:rPr>
        <w:rStyle w:val="aff1"/>
      </w:rPr>
      <w:fldChar w:fldCharType="begin"/>
    </w:r>
    <w:r>
      <w:rPr>
        <w:rStyle w:val="aff1"/>
      </w:rPr>
      <w:instrText xml:space="preserve">PAGE  </w:instrText>
    </w:r>
    <w:r>
      <w:rPr>
        <w:rStyle w:val="aff1"/>
      </w:rPr>
      <w:fldChar w:fldCharType="separate"/>
    </w:r>
    <w:r>
      <w:rPr>
        <w:rStyle w:val="aff1"/>
      </w:rPr>
      <w:t>45</w:t>
    </w:r>
    <w:r>
      <w:rPr>
        <w:rStyle w:val="aff1"/>
      </w:rPr>
      <w:fldChar w:fldCharType="end"/>
    </w:r>
  </w:p>
  <w:p w14:paraId="5CB5DB60" w14:textId="77777777" w:rsidR="00006DC4" w:rsidRDefault="00006DC4">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715BBDED" w14:textId="77777777" w:rsidR="00006DC4" w:rsidRDefault="00006DC4" w:rsidP="00C82235">
        <w:pPr>
          <w:pStyle w:val="af0"/>
          <w:jc w:val="center"/>
        </w:pPr>
        <w:r>
          <w:fldChar w:fldCharType="begin"/>
        </w:r>
        <w:r>
          <w:instrText>PAGE   \* MERGEFORMAT</w:instrText>
        </w:r>
        <w:r>
          <w:fldChar w:fldCharType="separate"/>
        </w:r>
        <w:r w:rsidR="00266C3B">
          <w:rPr>
            <w:noProof/>
          </w:rPr>
          <w:t>56</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593C1912" w14:textId="77777777" w:rsidR="00006DC4" w:rsidRDefault="00006DC4">
        <w:pPr>
          <w:pStyle w:val="af0"/>
          <w:jc w:val="center"/>
        </w:pPr>
      </w:p>
      <w:p w14:paraId="719AAA97" w14:textId="77777777" w:rsidR="00006DC4" w:rsidRDefault="00266C3B">
        <w:pPr>
          <w:pStyle w:val="af0"/>
          <w:jc w:val="center"/>
        </w:pPr>
      </w:p>
    </w:sdtContent>
  </w:sdt>
  <w:p w14:paraId="558F6801" w14:textId="77777777" w:rsidR="00006DC4" w:rsidRDefault="00006DC4">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2214"/>
        </w:tabs>
        <w:ind w:left="2214" w:hanging="1080"/>
      </w:pPr>
      <w:rPr>
        <w:rFonts w:cs="Times New Roman"/>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2"/>
    <w:multiLevelType w:val="multilevel"/>
    <w:tmpl w:val="00000002"/>
    <w:name w:val="WW8Num4"/>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1110"/>
        </w:tabs>
        <w:ind w:left="111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8"/>
    <w:multiLevelType w:val="singleLevel"/>
    <w:tmpl w:val="5B18032A"/>
    <w:name w:val="WW8Num24"/>
    <w:lvl w:ilvl="0">
      <w:numFmt w:val="none"/>
      <w:lvlText w:val=""/>
      <w:lvlJc w:val="left"/>
      <w:pPr>
        <w:tabs>
          <w:tab w:val="num" w:pos="360"/>
        </w:tabs>
      </w:pPr>
    </w:lvl>
  </w:abstractNum>
  <w:abstractNum w:abstractNumId="6">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7">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1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4">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0">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2">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3">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5">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430F6A1C"/>
    <w:multiLevelType w:val="multilevel"/>
    <w:tmpl w:val="E7CACD2E"/>
    <w:lvl w:ilvl="0">
      <w:start w:val="5"/>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1">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3">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4">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5">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8">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2">
    <w:nsid w:val="6A0505BC"/>
    <w:multiLevelType w:val="hybridMultilevel"/>
    <w:tmpl w:val="CF20934A"/>
    <w:lvl w:ilvl="0" w:tplc="EFD0B37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3">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5">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6">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7">
    <w:nsid w:val="704844FD"/>
    <w:multiLevelType w:val="multilevel"/>
    <w:tmpl w:val="C5249E9C"/>
    <w:lvl w:ilvl="0">
      <w:start w:val="10"/>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8">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9">
    <w:nsid w:val="7D3073A7"/>
    <w:multiLevelType w:val="multilevel"/>
    <w:tmpl w:val="CB6461CC"/>
    <w:lvl w:ilvl="0">
      <w:start w:val="7"/>
      <w:numFmt w:val="decimal"/>
      <w:lvlText w:val="%1."/>
      <w:lvlJc w:val="left"/>
      <w:pPr>
        <w:ind w:left="1211" w:hanging="360"/>
      </w:pPr>
      <w:rPr>
        <w:b/>
      </w:rPr>
    </w:lvl>
    <w:lvl w:ilvl="1">
      <w:start w:val="1"/>
      <w:numFmt w:val="decimal"/>
      <w:lvlText w:val="%1.%2."/>
      <w:lvlJc w:val="left"/>
      <w:pPr>
        <w:ind w:left="928"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5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1">
    <w:nsid w:val="7E876557"/>
    <w:multiLevelType w:val="hybridMultilevel"/>
    <w:tmpl w:val="03EE0D5E"/>
    <w:lvl w:ilvl="0" w:tplc="0419000F">
      <w:start w:val="1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16"/>
  </w:num>
  <w:num w:numId="3">
    <w:abstractNumId w:val="45"/>
  </w:num>
  <w:num w:numId="4">
    <w:abstractNumId w:val="44"/>
  </w:num>
  <w:num w:numId="5">
    <w:abstractNumId w:val="17"/>
  </w:num>
  <w:num w:numId="6">
    <w:abstractNumId w:val="14"/>
  </w:num>
  <w:num w:numId="7">
    <w:abstractNumId w:val="26"/>
  </w:num>
  <w:num w:numId="8">
    <w:abstractNumId w:val="28"/>
  </w:num>
  <w:num w:numId="9">
    <w:abstractNumId w:val="37"/>
  </w:num>
  <w:num w:numId="10">
    <w:abstractNumId w:val="50"/>
  </w:num>
  <w:num w:numId="11">
    <w:abstractNumId w:val="27"/>
  </w:num>
  <w:num w:numId="12">
    <w:abstractNumId w:val="43"/>
  </w:num>
  <w:num w:numId="13">
    <w:abstractNumId w:val="35"/>
  </w:num>
  <w:num w:numId="14">
    <w:abstractNumId w:val="15"/>
  </w:num>
  <w:num w:numId="15">
    <w:abstractNumId w:val="39"/>
  </w:num>
  <w:num w:numId="16">
    <w:abstractNumId w:val="20"/>
  </w:num>
  <w:num w:numId="17">
    <w:abstractNumId w:val="11"/>
  </w:num>
  <w:num w:numId="18">
    <w:abstractNumId w:val="36"/>
  </w:num>
  <w:num w:numId="19">
    <w:abstractNumId w:val="25"/>
  </w:num>
  <w:num w:numId="20">
    <w:abstractNumId w:val="7"/>
  </w:num>
  <w:num w:numId="21">
    <w:abstractNumId w:val="40"/>
  </w:num>
  <w:num w:numId="22">
    <w:abstractNumId w:val="21"/>
  </w:num>
  <w:num w:numId="23">
    <w:abstractNumId w:val="10"/>
  </w:num>
  <w:num w:numId="24">
    <w:abstractNumId w:val="9"/>
  </w:num>
  <w:num w:numId="25">
    <w:abstractNumId w:val="30"/>
  </w:num>
  <w:num w:numId="26">
    <w:abstractNumId w:val="34"/>
  </w:num>
  <w:num w:numId="27">
    <w:abstractNumId w:val="38"/>
  </w:num>
  <w:num w:numId="28">
    <w:abstractNumId w:val="12"/>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num>
  <w:num w:numId="31">
    <w:abstractNumId w:val="31"/>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20"/>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3"/>
  </w:num>
  <w:num w:numId="37">
    <w:abstractNumId w:val="33"/>
  </w:num>
  <w:num w:numId="38">
    <w:abstractNumId w:val="19"/>
  </w:num>
  <w:num w:numId="39">
    <w:abstractNumId w:val="32"/>
  </w:num>
  <w:num w:numId="40">
    <w:abstractNumId w:val="24"/>
  </w:num>
  <w:num w:numId="41">
    <w:abstractNumId w:val="22"/>
  </w:num>
  <w:num w:numId="42">
    <w:abstractNumId w:val="46"/>
  </w:num>
  <w:num w:numId="43">
    <w:abstractNumId w:val="48"/>
  </w:num>
  <w:num w:numId="44">
    <w:abstractNumId w:val="49"/>
  </w:num>
  <w:num w:numId="45">
    <w:abstractNumId w:val="41"/>
  </w:num>
  <w:num w:numId="46">
    <w:abstractNumId w:val="47"/>
  </w:num>
  <w:num w:numId="47">
    <w:abstractNumId w:val="41"/>
  </w:num>
  <w:num w:numId="48">
    <w:abstractNumId w:val="31"/>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1"/>
  </w:num>
  <w:num w:numId="5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ru-RU" w:vendorID="64" w:dllVersion="131078" w:nlCheck="1" w:checkStyle="0"/>
  <w:proofState w:spelling="clean"/>
  <w:defaultTabStop w:val="708"/>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38AD"/>
    <w:rsid w:val="00005674"/>
    <w:rsid w:val="00005D86"/>
    <w:rsid w:val="00006DC4"/>
    <w:rsid w:val="0000722E"/>
    <w:rsid w:val="00007A88"/>
    <w:rsid w:val="00010978"/>
    <w:rsid w:val="00012265"/>
    <w:rsid w:val="00012398"/>
    <w:rsid w:val="0001262E"/>
    <w:rsid w:val="0001324C"/>
    <w:rsid w:val="0001338C"/>
    <w:rsid w:val="0001388C"/>
    <w:rsid w:val="0001432E"/>
    <w:rsid w:val="00015DCC"/>
    <w:rsid w:val="00016372"/>
    <w:rsid w:val="000167E5"/>
    <w:rsid w:val="00017A14"/>
    <w:rsid w:val="00017F6C"/>
    <w:rsid w:val="00017FFB"/>
    <w:rsid w:val="0002005F"/>
    <w:rsid w:val="000201A5"/>
    <w:rsid w:val="00020CC1"/>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9B2"/>
    <w:rsid w:val="00040A4F"/>
    <w:rsid w:val="000424DE"/>
    <w:rsid w:val="00042730"/>
    <w:rsid w:val="00043DDC"/>
    <w:rsid w:val="00044D58"/>
    <w:rsid w:val="00046CD1"/>
    <w:rsid w:val="00047CA9"/>
    <w:rsid w:val="00047D06"/>
    <w:rsid w:val="0005019A"/>
    <w:rsid w:val="00052568"/>
    <w:rsid w:val="0005277F"/>
    <w:rsid w:val="00052B4C"/>
    <w:rsid w:val="00053523"/>
    <w:rsid w:val="0005461C"/>
    <w:rsid w:val="000546C6"/>
    <w:rsid w:val="00056292"/>
    <w:rsid w:val="00056388"/>
    <w:rsid w:val="000563FC"/>
    <w:rsid w:val="00056524"/>
    <w:rsid w:val="00056787"/>
    <w:rsid w:val="00057D18"/>
    <w:rsid w:val="00057E4F"/>
    <w:rsid w:val="00060D44"/>
    <w:rsid w:val="00061E04"/>
    <w:rsid w:val="00061F65"/>
    <w:rsid w:val="0006294B"/>
    <w:rsid w:val="00062AC2"/>
    <w:rsid w:val="000635BD"/>
    <w:rsid w:val="00063C7C"/>
    <w:rsid w:val="0006452F"/>
    <w:rsid w:val="000646CF"/>
    <w:rsid w:val="00064C4E"/>
    <w:rsid w:val="00065066"/>
    <w:rsid w:val="00065322"/>
    <w:rsid w:val="00065DFF"/>
    <w:rsid w:val="0006755E"/>
    <w:rsid w:val="000677C9"/>
    <w:rsid w:val="0007033E"/>
    <w:rsid w:val="00071BB6"/>
    <w:rsid w:val="00071E85"/>
    <w:rsid w:val="00072B48"/>
    <w:rsid w:val="000740FA"/>
    <w:rsid w:val="000754C2"/>
    <w:rsid w:val="00075F8E"/>
    <w:rsid w:val="000768E8"/>
    <w:rsid w:val="0007699B"/>
    <w:rsid w:val="00080541"/>
    <w:rsid w:val="0008456C"/>
    <w:rsid w:val="00084946"/>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B7D"/>
    <w:rsid w:val="000A2183"/>
    <w:rsid w:val="000A28B2"/>
    <w:rsid w:val="000A2F84"/>
    <w:rsid w:val="000A3812"/>
    <w:rsid w:val="000A432C"/>
    <w:rsid w:val="000A5373"/>
    <w:rsid w:val="000A5A89"/>
    <w:rsid w:val="000A5E8F"/>
    <w:rsid w:val="000A696F"/>
    <w:rsid w:val="000A69DD"/>
    <w:rsid w:val="000A7A5E"/>
    <w:rsid w:val="000B0D82"/>
    <w:rsid w:val="000B12CC"/>
    <w:rsid w:val="000B29DC"/>
    <w:rsid w:val="000B4863"/>
    <w:rsid w:val="000B4FFD"/>
    <w:rsid w:val="000B5296"/>
    <w:rsid w:val="000B53A8"/>
    <w:rsid w:val="000B609B"/>
    <w:rsid w:val="000C0D23"/>
    <w:rsid w:val="000C101D"/>
    <w:rsid w:val="000C1EC5"/>
    <w:rsid w:val="000C2C76"/>
    <w:rsid w:val="000C368C"/>
    <w:rsid w:val="000C3A57"/>
    <w:rsid w:val="000C4634"/>
    <w:rsid w:val="000C4E84"/>
    <w:rsid w:val="000C53E9"/>
    <w:rsid w:val="000C54CF"/>
    <w:rsid w:val="000C5539"/>
    <w:rsid w:val="000C5821"/>
    <w:rsid w:val="000C5969"/>
    <w:rsid w:val="000C6941"/>
    <w:rsid w:val="000D0550"/>
    <w:rsid w:val="000D0D16"/>
    <w:rsid w:val="000D1171"/>
    <w:rsid w:val="000D2077"/>
    <w:rsid w:val="000D3D80"/>
    <w:rsid w:val="000D40F1"/>
    <w:rsid w:val="000D46A1"/>
    <w:rsid w:val="000D68E1"/>
    <w:rsid w:val="000E00FB"/>
    <w:rsid w:val="000E1FEE"/>
    <w:rsid w:val="000E260C"/>
    <w:rsid w:val="000E27A0"/>
    <w:rsid w:val="000E2879"/>
    <w:rsid w:val="000E459C"/>
    <w:rsid w:val="000E518C"/>
    <w:rsid w:val="000E5CA0"/>
    <w:rsid w:val="000E66FE"/>
    <w:rsid w:val="000F165F"/>
    <w:rsid w:val="000F20CB"/>
    <w:rsid w:val="000F219E"/>
    <w:rsid w:val="000F4EE3"/>
    <w:rsid w:val="000F5995"/>
    <w:rsid w:val="000F6716"/>
    <w:rsid w:val="000F6AA7"/>
    <w:rsid w:val="000F6B14"/>
    <w:rsid w:val="000F6FC3"/>
    <w:rsid w:val="000F7ECA"/>
    <w:rsid w:val="001002F9"/>
    <w:rsid w:val="0010047E"/>
    <w:rsid w:val="00100626"/>
    <w:rsid w:val="001006A9"/>
    <w:rsid w:val="00100F20"/>
    <w:rsid w:val="001015AA"/>
    <w:rsid w:val="00101A99"/>
    <w:rsid w:val="0010463F"/>
    <w:rsid w:val="001056C9"/>
    <w:rsid w:val="001057D4"/>
    <w:rsid w:val="00105BC9"/>
    <w:rsid w:val="001062E9"/>
    <w:rsid w:val="001063CA"/>
    <w:rsid w:val="00106BF3"/>
    <w:rsid w:val="00107B0E"/>
    <w:rsid w:val="00107E46"/>
    <w:rsid w:val="00110D05"/>
    <w:rsid w:val="00110FF8"/>
    <w:rsid w:val="00111021"/>
    <w:rsid w:val="00111674"/>
    <w:rsid w:val="001136B1"/>
    <w:rsid w:val="001137B5"/>
    <w:rsid w:val="00113DB3"/>
    <w:rsid w:val="00113DC4"/>
    <w:rsid w:val="00114D23"/>
    <w:rsid w:val="00114E81"/>
    <w:rsid w:val="0011627B"/>
    <w:rsid w:val="0011639B"/>
    <w:rsid w:val="00117A8B"/>
    <w:rsid w:val="00117F65"/>
    <w:rsid w:val="00120183"/>
    <w:rsid w:val="00121588"/>
    <w:rsid w:val="0012380B"/>
    <w:rsid w:val="00126049"/>
    <w:rsid w:val="00126E0A"/>
    <w:rsid w:val="00127412"/>
    <w:rsid w:val="00132F4D"/>
    <w:rsid w:val="00134182"/>
    <w:rsid w:val="00134AD8"/>
    <w:rsid w:val="001352C9"/>
    <w:rsid w:val="00136D4C"/>
    <w:rsid w:val="00137A46"/>
    <w:rsid w:val="00137C75"/>
    <w:rsid w:val="00137FA8"/>
    <w:rsid w:val="0014004E"/>
    <w:rsid w:val="001407BE"/>
    <w:rsid w:val="00140F57"/>
    <w:rsid w:val="00141D64"/>
    <w:rsid w:val="00142213"/>
    <w:rsid w:val="001441C0"/>
    <w:rsid w:val="00144404"/>
    <w:rsid w:val="00144BD4"/>
    <w:rsid w:val="00144D2A"/>
    <w:rsid w:val="001456A9"/>
    <w:rsid w:val="0014590F"/>
    <w:rsid w:val="00145AEE"/>
    <w:rsid w:val="00145BF6"/>
    <w:rsid w:val="00146243"/>
    <w:rsid w:val="001463D5"/>
    <w:rsid w:val="00147704"/>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6B2"/>
    <w:rsid w:val="00170924"/>
    <w:rsid w:val="001715DC"/>
    <w:rsid w:val="0017250C"/>
    <w:rsid w:val="001725F2"/>
    <w:rsid w:val="00173051"/>
    <w:rsid w:val="001747C5"/>
    <w:rsid w:val="00175D45"/>
    <w:rsid w:val="00175E48"/>
    <w:rsid w:val="00175EC2"/>
    <w:rsid w:val="00175F9B"/>
    <w:rsid w:val="001776DA"/>
    <w:rsid w:val="001776F6"/>
    <w:rsid w:val="00177958"/>
    <w:rsid w:val="00177DCE"/>
    <w:rsid w:val="001805C6"/>
    <w:rsid w:val="00181CC0"/>
    <w:rsid w:val="00181E67"/>
    <w:rsid w:val="001827F2"/>
    <w:rsid w:val="00182D27"/>
    <w:rsid w:val="00182F7C"/>
    <w:rsid w:val="00183247"/>
    <w:rsid w:val="0018377A"/>
    <w:rsid w:val="00183B44"/>
    <w:rsid w:val="0018412B"/>
    <w:rsid w:val="0018526F"/>
    <w:rsid w:val="001866DE"/>
    <w:rsid w:val="001874B5"/>
    <w:rsid w:val="00187811"/>
    <w:rsid w:val="00190287"/>
    <w:rsid w:val="001906EE"/>
    <w:rsid w:val="0019112E"/>
    <w:rsid w:val="00191F6C"/>
    <w:rsid w:val="00193421"/>
    <w:rsid w:val="00193F8B"/>
    <w:rsid w:val="001940A4"/>
    <w:rsid w:val="0019474A"/>
    <w:rsid w:val="00194E3F"/>
    <w:rsid w:val="00195073"/>
    <w:rsid w:val="001950A0"/>
    <w:rsid w:val="00195998"/>
    <w:rsid w:val="001A0635"/>
    <w:rsid w:val="001A221C"/>
    <w:rsid w:val="001A304E"/>
    <w:rsid w:val="001A39D3"/>
    <w:rsid w:val="001A3E86"/>
    <w:rsid w:val="001A3EF2"/>
    <w:rsid w:val="001A43C9"/>
    <w:rsid w:val="001A4769"/>
    <w:rsid w:val="001A61DB"/>
    <w:rsid w:val="001A75F6"/>
    <w:rsid w:val="001B002A"/>
    <w:rsid w:val="001B0311"/>
    <w:rsid w:val="001B1CA2"/>
    <w:rsid w:val="001B2AA0"/>
    <w:rsid w:val="001B2E74"/>
    <w:rsid w:val="001B3260"/>
    <w:rsid w:val="001B36C9"/>
    <w:rsid w:val="001B3CF6"/>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32"/>
    <w:rsid w:val="001D288A"/>
    <w:rsid w:val="001D2F24"/>
    <w:rsid w:val="001D3E4D"/>
    <w:rsid w:val="001D4656"/>
    <w:rsid w:val="001D4B85"/>
    <w:rsid w:val="001D4E52"/>
    <w:rsid w:val="001D687A"/>
    <w:rsid w:val="001D724F"/>
    <w:rsid w:val="001E0062"/>
    <w:rsid w:val="001E0472"/>
    <w:rsid w:val="001E0B39"/>
    <w:rsid w:val="001E1F05"/>
    <w:rsid w:val="001E27FD"/>
    <w:rsid w:val="001E2C96"/>
    <w:rsid w:val="001E342C"/>
    <w:rsid w:val="001E579B"/>
    <w:rsid w:val="001E5887"/>
    <w:rsid w:val="001E5FF7"/>
    <w:rsid w:val="001E61AC"/>
    <w:rsid w:val="001E70E4"/>
    <w:rsid w:val="001E7824"/>
    <w:rsid w:val="001F002C"/>
    <w:rsid w:val="001F0BF0"/>
    <w:rsid w:val="001F0E95"/>
    <w:rsid w:val="001F1449"/>
    <w:rsid w:val="001F2147"/>
    <w:rsid w:val="001F2641"/>
    <w:rsid w:val="001F26F6"/>
    <w:rsid w:val="001F39F0"/>
    <w:rsid w:val="001F4280"/>
    <w:rsid w:val="001F493A"/>
    <w:rsid w:val="001F4E61"/>
    <w:rsid w:val="001F5B2E"/>
    <w:rsid w:val="001F5C23"/>
    <w:rsid w:val="001F5ED1"/>
    <w:rsid w:val="001F614F"/>
    <w:rsid w:val="00200528"/>
    <w:rsid w:val="0020111D"/>
    <w:rsid w:val="00201264"/>
    <w:rsid w:val="0020281C"/>
    <w:rsid w:val="00202B01"/>
    <w:rsid w:val="002036FB"/>
    <w:rsid w:val="002041B2"/>
    <w:rsid w:val="002041D3"/>
    <w:rsid w:val="002053F3"/>
    <w:rsid w:val="0020635D"/>
    <w:rsid w:val="00206A6D"/>
    <w:rsid w:val="002070CC"/>
    <w:rsid w:val="00210040"/>
    <w:rsid w:val="00211168"/>
    <w:rsid w:val="00211E03"/>
    <w:rsid w:val="00212566"/>
    <w:rsid w:val="002137F4"/>
    <w:rsid w:val="00214047"/>
    <w:rsid w:val="00214247"/>
    <w:rsid w:val="00214566"/>
    <w:rsid w:val="00215218"/>
    <w:rsid w:val="002154FF"/>
    <w:rsid w:val="002159CC"/>
    <w:rsid w:val="00215FD2"/>
    <w:rsid w:val="002163FD"/>
    <w:rsid w:val="00216ADC"/>
    <w:rsid w:val="00216FC3"/>
    <w:rsid w:val="002174E8"/>
    <w:rsid w:val="00220ACC"/>
    <w:rsid w:val="00220B5F"/>
    <w:rsid w:val="002221E4"/>
    <w:rsid w:val="002225E4"/>
    <w:rsid w:val="002229D1"/>
    <w:rsid w:val="00223098"/>
    <w:rsid w:val="00224ACF"/>
    <w:rsid w:val="00224C5C"/>
    <w:rsid w:val="00224CE1"/>
    <w:rsid w:val="00225405"/>
    <w:rsid w:val="002254D9"/>
    <w:rsid w:val="0022551B"/>
    <w:rsid w:val="0022599C"/>
    <w:rsid w:val="0022606A"/>
    <w:rsid w:val="00231EDE"/>
    <w:rsid w:val="002322ED"/>
    <w:rsid w:val="002340E4"/>
    <w:rsid w:val="00234B4A"/>
    <w:rsid w:val="00235EDF"/>
    <w:rsid w:val="00235F15"/>
    <w:rsid w:val="00237168"/>
    <w:rsid w:val="0024059B"/>
    <w:rsid w:val="002411C1"/>
    <w:rsid w:val="002453F0"/>
    <w:rsid w:val="00245CA1"/>
    <w:rsid w:val="00246FE7"/>
    <w:rsid w:val="00247FAB"/>
    <w:rsid w:val="00252868"/>
    <w:rsid w:val="002530E9"/>
    <w:rsid w:val="002530F7"/>
    <w:rsid w:val="00253390"/>
    <w:rsid w:val="0025389C"/>
    <w:rsid w:val="002545F0"/>
    <w:rsid w:val="002568CC"/>
    <w:rsid w:val="00257A17"/>
    <w:rsid w:val="00257BD4"/>
    <w:rsid w:val="00261186"/>
    <w:rsid w:val="00262BBB"/>
    <w:rsid w:val="00262D8D"/>
    <w:rsid w:val="00262E42"/>
    <w:rsid w:val="00264413"/>
    <w:rsid w:val="002648E7"/>
    <w:rsid w:val="00265A03"/>
    <w:rsid w:val="00266C3B"/>
    <w:rsid w:val="002670A0"/>
    <w:rsid w:val="00267607"/>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5EED"/>
    <w:rsid w:val="00276235"/>
    <w:rsid w:val="00277893"/>
    <w:rsid w:val="0028110C"/>
    <w:rsid w:val="002819C2"/>
    <w:rsid w:val="00281E91"/>
    <w:rsid w:val="00282E65"/>
    <w:rsid w:val="00283443"/>
    <w:rsid w:val="00283C0A"/>
    <w:rsid w:val="00283C32"/>
    <w:rsid w:val="00285A3F"/>
    <w:rsid w:val="00285FA8"/>
    <w:rsid w:val="00286134"/>
    <w:rsid w:val="00287525"/>
    <w:rsid w:val="00291A13"/>
    <w:rsid w:val="00291CBB"/>
    <w:rsid w:val="00292290"/>
    <w:rsid w:val="00292747"/>
    <w:rsid w:val="002937EE"/>
    <w:rsid w:val="00293F7B"/>
    <w:rsid w:val="00295731"/>
    <w:rsid w:val="00295C26"/>
    <w:rsid w:val="002A1013"/>
    <w:rsid w:val="002A29EC"/>
    <w:rsid w:val="002A5947"/>
    <w:rsid w:val="002A5B5E"/>
    <w:rsid w:val="002A5F60"/>
    <w:rsid w:val="002B1F29"/>
    <w:rsid w:val="002B291D"/>
    <w:rsid w:val="002B544F"/>
    <w:rsid w:val="002B55C0"/>
    <w:rsid w:val="002B6647"/>
    <w:rsid w:val="002B7787"/>
    <w:rsid w:val="002B7B0C"/>
    <w:rsid w:val="002C03B4"/>
    <w:rsid w:val="002C13DC"/>
    <w:rsid w:val="002C17C7"/>
    <w:rsid w:val="002C1D84"/>
    <w:rsid w:val="002C56B9"/>
    <w:rsid w:val="002C5B27"/>
    <w:rsid w:val="002C65F8"/>
    <w:rsid w:val="002C680B"/>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3DBF"/>
    <w:rsid w:val="002E4631"/>
    <w:rsid w:val="002E4BF3"/>
    <w:rsid w:val="002E60A2"/>
    <w:rsid w:val="002E645C"/>
    <w:rsid w:val="002E6944"/>
    <w:rsid w:val="002E6991"/>
    <w:rsid w:val="002E6FB0"/>
    <w:rsid w:val="002F1573"/>
    <w:rsid w:val="002F2D4F"/>
    <w:rsid w:val="002F2FF5"/>
    <w:rsid w:val="002F3F14"/>
    <w:rsid w:val="002F40FD"/>
    <w:rsid w:val="002F5C90"/>
    <w:rsid w:val="002F5EF4"/>
    <w:rsid w:val="002F6165"/>
    <w:rsid w:val="003000C8"/>
    <w:rsid w:val="0030082D"/>
    <w:rsid w:val="00300854"/>
    <w:rsid w:val="003029E7"/>
    <w:rsid w:val="003046F0"/>
    <w:rsid w:val="0030554F"/>
    <w:rsid w:val="00305F02"/>
    <w:rsid w:val="00306EBB"/>
    <w:rsid w:val="0030724B"/>
    <w:rsid w:val="003078EE"/>
    <w:rsid w:val="00307E89"/>
    <w:rsid w:val="00310129"/>
    <w:rsid w:val="00311C94"/>
    <w:rsid w:val="003122C2"/>
    <w:rsid w:val="00312377"/>
    <w:rsid w:val="00313728"/>
    <w:rsid w:val="00313C13"/>
    <w:rsid w:val="00316E2C"/>
    <w:rsid w:val="00320631"/>
    <w:rsid w:val="0032101C"/>
    <w:rsid w:val="00321B6F"/>
    <w:rsid w:val="00321D88"/>
    <w:rsid w:val="00322370"/>
    <w:rsid w:val="00322E92"/>
    <w:rsid w:val="003231F8"/>
    <w:rsid w:val="00323A57"/>
    <w:rsid w:val="00323D8A"/>
    <w:rsid w:val="00324E79"/>
    <w:rsid w:val="003267B0"/>
    <w:rsid w:val="0032787F"/>
    <w:rsid w:val="0033006A"/>
    <w:rsid w:val="003303F6"/>
    <w:rsid w:val="00330C9D"/>
    <w:rsid w:val="0033252F"/>
    <w:rsid w:val="00332F30"/>
    <w:rsid w:val="0033357A"/>
    <w:rsid w:val="003338D7"/>
    <w:rsid w:val="00334AC8"/>
    <w:rsid w:val="0033540F"/>
    <w:rsid w:val="00335489"/>
    <w:rsid w:val="00337956"/>
    <w:rsid w:val="00337F4E"/>
    <w:rsid w:val="00340668"/>
    <w:rsid w:val="00340AFD"/>
    <w:rsid w:val="003425A4"/>
    <w:rsid w:val="00342640"/>
    <w:rsid w:val="003429E2"/>
    <w:rsid w:val="00343FD7"/>
    <w:rsid w:val="00345B81"/>
    <w:rsid w:val="00345F6F"/>
    <w:rsid w:val="003471C9"/>
    <w:rsid w:val="00347350"/>
    <w:rsid w:val="00347D44"/>
    <w:rsid w:val="00352309"/>
    <w:rsid w:val="00352818"/>
    <w:rsid w:val="00353212"/>
    <w:rsid w:val="003533B5"/>
    <w:rsid w:val="003536E8"/>
    <w:rsid w:val="003538A1"/>
    <w:rsid w:val="003546B0"/>
    <w:rsid w:val="003556F3"/>
    <w:rsid w:val="00355EBB"/>
    <w:rsid w:val="00357864"/>
    <w:rsid w:val="003578CD"/>
    <w:rsid w:val="00361660"/>
    <w:rsid w:val="00362AE2"/>
    <w:rsid w:val="00362ECE"/>
    <w:rsid w:val="0036386B"/>
    <w:rsid w:val="00364059"/>
    <w:rsid w:val="00364372"/>
    <w:rsid w:val="0036448D"/>
    <w:rsid w:val="0036498D"/>
    <w:rsid w:val="0036596E"/>
    <w:rsid w:val="003665C5"/>
    <w:rsid w:val="003666F7"/>
    <w:rsid w:val="00367980"/>
    <w:rsid w:val="0037026A"/>
    <w:rsid w:val="003716F7"/>
    <w:rsid w:val="003717B8"/>
    <w:rsid w:val="00372F3E"/>
    <w:rsid w:val="00376609"/>
    <w:rsid w:val="00377416"/>
    <w:rsid w:val="003813AD"/>
    <w:rsid w:val="003816D0"/>
    <w:rsid w:val="00381978"/>
    <w:rsid w:val="00382AB7"/>
    <w:rsid w:val="00383ADA"/>
    <w:rsid w:val="00383AE1"/>
    <w:rsid w:val="00384090"/>
    <w:rsid w:val="003842F2"/>
    <w:rsid w:val="00384EE2"/>
    <w:rsid w:val="00390030"/>
    <w:rsid w:val="00391ECB"/>
    <w:rsid w:val="00392D4D"/>
    <w:rsid w:val="00393A05"/>
    <w:rsid w:val="00393DBA"/>
    <w:rsid w:val="00394B86"/>
    <w:rsid w:val="00396330"/>
    <w:rsid w:val="003A26CB"/>
    <w:rsid w:val="003A35A4"/>
    <w:rsid w:val="003A3915"/>
    <w:rsid w:val="003A65B6"/>
    <w:rsid w:val="003A693C"/>
    <w:rsid w:val="003A6BE4"/>
    <w:rsid w:val="003A6FFF"/>
    <w:rsid w:val="003A76BF"/>
    <w:rsid w:val="003B01F4"/>
    <w:rsid w:val="003B0398"/>
    <w:rsid w:val="003B1399"/>
    <w:rsid w:val="003B146A"/>
    <w:rsid w:val="003B1628"/>
    <w:rsid w:val="003B3B73"/>
    <w:rsid w:val="003B3E46"/>
    <w:rsid w:val="003B4C88"/>
    <w:rsid w:val="003B5030"/>
    <w:rsid w:val="003B50A4"/>
    <w:rsid w:val="003B5143"/>
    <w:rsid w:val="003B667B"/>
    <w:rsid w:val="003B7163"/>
    <w:rsid w:val="003B76E6"/>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D61AF"/>
    <w:rsid w:val="003E0354"/>
    <w:rsid w:val="003E14D9"/>
    <w:rsid w:val="003E163B"/>
    <w:rsid w:val="003E229C"/>
    <w:rsid w:val="003E298F"/>
    <w:rsid w:val="003E3F84"/>
    <w:rsid w:val="003E4FDC"/>
    <w:rsid w:val="003E541E"/>
    <w:rsid w:val="003F06D5"/>
    <w:rsid w:val="003F120F"/>
    <w:rsid w:val="003F1357"/>
    <w:rsid w:val="003F181D"/>
    <w:rsid w:val="003F285D"/>
    <w:rsid w:val="003F2A12"/>
    <w:rsid w:val="003F2EA9"/>
    <w:rsid w:val="003F31D3"/>
    <w:rsid w:val="003F431D"/>
    <w:rsid w:val="003F4D68"/>
    <w:rsid w:val="003F4DC6"/>
    <w:rsid w:val="003F58F7"/>
    <w:rsid w:val="003F632E"/>
    <w:rsid w:val="003F6853"/>
    <w:rsid w:val="003F6BED"/>
    <w:rsid w:val="003F718A"/>
    <w:rsid w:val="00401B86"/>
    <w:rsid w:val="004031D7"/>
    <w:rsid w:val="00403231"/>
    <w:rsid w:val="00404B40"/>
    <w:rsid w:val="00404F76"/>
    <w:rsid w:val="004050A0"/>
    <w:rsid w:val="00405F86"/>
    <w:rsid w:val="00406FE3"/>
    <w:rsid w:val="00411A92"/>
    <w:rsid w:val="00412017"/>
    <w:rsid w:val="004120D2"/>
    <w:rsid w:val="00413257"/>
    <w:rsid w:val="004138F9"/>
    <w:rsid w:val="00413ED3"/>
    <w:rsid w:val="00414048"/>
    <w:rsid w:val="00414244"/>
    <w:rsid w:val="004153AB"/>
    <w:rsid w:val="00415919"/>
    <w:rsid w:val="00420485"/>
    <w:rsid w:val="0042055B"/>
    <w:rsid w:val="004206FE"/>
    <w:rsid w:val="00421C26"/>
    <w:rsid w:val="00422EBC"/>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64A"/>
    <w:rsid w:val="00442ADD"/>
    <w:rsid w:val="004432B6"/>
    <w:rsid w:val="0044463B"/>
    <w:rsid w:val="00444BA4"/>
    <w:rsid w:val="00444E6F"/>
    <w:rsid w:val="00445D5D"/>
    <w:rsid w:val="0044795F"/>
    <w:rsid w:val="00447A64"/>
    <w:rsid w:val="00450001"/>
    <w:rsid w:val="004507CF"/>
    <w:rsid w:val="00450EE9"/>
    <w:rsid w:val="0045522E"/>
    <w:rsid w:val="0045544B"/>
    <w:rsid w:val="00455B0F"/>
    <w:rsid w:val="00456298"/>
    <w:rsid w:val="0045653C"/>
    <w:rsid w:val="0045694B"/>
    <w:rsid w:val="004613D3"/>
    <w:rsid w:val="00461FD4"/>
    <w:rsid w:val="004637CA"/>
    <w:rsid w:val="00463905"/>
    <w:rsid w:val="004644DD"/>
    <w:rsid w:val="00464A06"/>
    <w:rsid w:val="00464D97"/>
    <w:rsid w:val="0046531A"/>
    <w:rsid w:val="004661F8"/>
    <w:rsid w:val="004678B3"/>
    <w:rsid w:val="00467DD2"/>
    <w:rsid w:val="00467E35"/>
    <w:rsid w:val="0047021E"/>
    <w:rsid w:val="00470565"/>
    <w:rsid w:val="00470900"/>
    <w:rsid w:val="00470DA9"/>
    <w:rsid w:val="004714B6"/>
    <w:rsid w:val="004724A5"/>
    <w:rsid w:val="00473C8B"/>
    <w:rsid w:val="00473E67"/>
    <w:rsid w:val="004754D2"/>
    <w:rsid w:val="0047634B"/>
    <w:rsid w:val="004769FE"/>
    <w:rsid w:val="00477065"/>
    <w:rsid w:val="0047728E"/>
    <w:rsid w:val="004803D9"/>
    <w:rsid w:val="00480C53"/>
    <w:rsid w:val="00481885"/>
    <w:rsid w:val="00482FFF"/>
    <w:rsid w:val="004833B0"/>
    <w:rsid w:val="0048387C"/>
    <w:rsid w:val="00484D6F"/>
    <w:rsid w:val="00484EDA"/>
    <w:rsid w:val="00486384"/>
    <w:rsid w:val="004904F1"/>
    <w:rsid w:val="00490F93"/>
    <w:rsid w:val="00492E88"/>
    <w:rsid w:val="00494296"/>
    <w:rsid w:val="00494528"/>
    <w:rsid w:val="00494664"/>
    <w:rsid w:val="00495367"/>
    <w:rsid w:val="00495B99"/>
    <w:rsid w:val="0049700E"/>
    <w:rsid w:val="004A1165"/>
    <w:rsid w:val="004A1830"/>
    <w:rsid w:val="004A1BF6"/>
    <w:rsid w:val="004A1D04"/>
    <w:rsid w:val="004A2433"/>
    <w:rsid w:val="004A3E3D"/>
    <w:rsid w:val="004A3EDF"/>
    <w:rsid w:val="004A4758"/>
    <w:rsid w:val="004A51F4"/>
    <w:rsid w:val="004A57DD"/>
    <w:rsid w:val="004A5E32"/>
    <w:rsid w:val="004A6428"/>
    <w:rsid w:val="004A67C3"/>
    <w:rsid w:val="004A73CB"/>
    <w:rsid w:val="004B0894"/>
    <w:rsid w:val="004B0C05"/>
    <w:rsid w:val="004B201F"/>
    <w:rsid w:val="004B2987"/>
    <w:rsid w:val="004B2C4E"/>
    <w:rsid w:val="004B3AF0"/>
    <w:rsid w:val="004B3E7C"/>
    <w:rsid w:val="004B41F7"/>
    <w:rsid w:val="004C35C4"/>
    <w:rsid w:val="004C3FC8"/>
    <w:rsid w:val="004C4266"/>
    <w:rsid w:val="004C4B53"/>
    <w:rsid w:val="004C4DC1"/>
    <w:rsid w:val="004C5365"/>
    <w:rsid w:val="004C560B"/>
    <w:rsid w:val="004C56DA"/>
    <w:rsid w:val="004C5C29"/>
    <w:rsid w:val="004C606F"/>
    <w:rsid w:val="004C69EE"/>
    <w:rsid w:val="004C76DE"/>
    <w:rsid w:val="004C7ADF"/>
    <w:rsid w:val="004D03AB"/>
    <w:rsid w:val="004D1B9F"/>
    <w:rsid w:val="004D2245"/>
    <w:rsid w:val="004D25A9"/>
    <w:rsid w:val="004D3753"/>
    <w:rsid w:val="004D37CC"/>
    <w:rsid w:val="004D4177"/>
    <w:rsid w:val="004D4512"/>
    <w:rsid w:val="004D46C0"/>
    <w:rsid w:val="004D4D19"/>
    <w:rsid w:val="004D4DAA"/>
    <w:rsid w:val="004D51FF"/>
    <w:rsid w:val="004D54C9"/>
    <w:rsid w:val="004D58EF"/>
    <w:rsid w:val="004D6A44"/>
    <w:rsid w:val="004D7C18"/>
    <w:rsid w:val="004E138C"/>
    <w:rsid w:val="004E241E"/>
    <w:rsid w:val="004E3D26"/>
    <w:rsid w:val="004E43AC"/>
    <w:rsid w:val="004E48CC"/>
    <w:rsid w:val="004E5637"/>
    <w:rsid w:val="004E58DF"/>
    <w:rsid w:val="004E5BBA"/>
    <w:rsid w:val="004E5C59"/>
    <w:rsid w:val="004E5F17"/>
    <w:rsid w:val="004E68A2"/>
    <w:rsid w:val="004E702B"/>
    <w:rsid w:val="004E77B9"/>
    <w:rsid w:val="004E7DF8"/>
    <w:rsid w:val="004F008F"/>
    <w:rsid w:val="004F0CE3"/>
    <w:rsid w:val="004F2564"/>
    <w:rsid w:val="004F2732"/>
    <w:rsid w:val="004F47FE"/>
    <w:rsid w:val="004F4D47"/>
    <w:rsid w:val="00500C39"/>
    <w:rsid w:val="00501814"/>
    <w:rsid w:val="00501A11"/>
    <w:rsid w:val="00502468"/>
    <w:rsid w:val="005025B3"/>
    <w:rsid w:val="00503EBB"/>
    <w:rsid w:val="005044D9"/>
    <w:rsid w:val="00504BBB"/>
    <w:rsid w:val="00505927"/>
    <w:rsid w:val="00505C4C"/>
    <w:rsid w:val="00506939"/>
    <w:rsid w:val="005073F2"/>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2046E"/>
    <w:rsid w:val="0052099C"/>
    <w:rsid w:val="00523534"/>
    <w:rsid w:val="0052450E"/>
    <w:rsid w:val="005252E6"/>
    <w:rsid w:val="0052620D"/>
    <w:rsid w:val="00526B36"/>
    <w:rsid w:val="00526BCE"/>
    <w:rsid w:val="00527FCF"/>
    <w:rsid w:val="00530F8C"/>
    <w:rsid w:val="00532B2C"/>
    <w:rsid w:val="00532B55"/>
    <w:rsid w:val="0053368C"/>
    <w:rsid w:val="005348A6"/>
    <w:rsid w:val="005349F8"/>
    <w:rsid w:val="005355C6"/>
    <w:rsid w:val="005355FF"/>
    <w:rsid w:val="005361D2"/>
    <w:rsid w:val="00536744"/>
    <w:rsid w:val="0053698A"/>
    <w:rsid w:val="00536BB6"/>
    <w:rsid w:val="005371EA"/>
    <w:rsid w:val="00540406"/>
    <w:rsid w:val="005404FB"/>
    <w:rsid w:val="00540ED6"/>
    <w:rsid w:val="00543B32"/>
    <w:rsid w:val="00544307"/>
    <w:rsid w:val="005453CC"/>
    <w:rsid w:val="00545531"/>
    <w:rsid w:val="00545B3E"/>
    <w:rsid w:val="00545B61"/>
    <w:rsid w:val="00546EE8"/>
    <w:rsid w:val="005476C9"/>
    <w:rsid w:val="005502BD"/>
    <w:rsid w:val="0055070A"/>
    <w:rsid w:val="005519AC"/>
    <w:rsid w:val="00552A7D"/>
    <w:rsid w:val="005541F6"/>
    <w:rsid w:val="00557E5D"/>
    <w:rsid w:val="005600D3"/>
    <w:rsid w:val="005603D7"/>
    <w:rsid w:val="0056054A"/>
    <w:rsid w:val="0056062D"/>
    <w:rsid w:val="00560A70"/>
    <w:rsid w:val="00560B16"/>
    <w:rsid w:val="00563427"/>
    <w:rsid w:val="005647CB"/>
    <w:rsid w:val="00564D1C"/>
    <w:rsid w:val="00565DE4"/>
    <w:rsid w:val="005661B9"/>
    <w:rsid w:val="00567009"/>
    <w:rsid w:val="005670B3"/>
    <w:rsid w:val="005706BB"/>
    <w:rsid w:val="00570B5E"/>
    <w:rsid w:val="00570D20"/>
    <w:rsid w:val="00571645"/>
    <w:rsid w:val="0057248D"/>
    <w:rsid w:val="00573EDF"/>
    <w:rsid w:val="00574C63"/>
    <w:rsid w:val="00574ED6"/>
    <w:rsid w:val="005758AA"/>
    <w:rsid w:val="005773A4"/>
    <w:rsid w:val="00577D03"/>
    <w:rsid w:val="005808D0"/>
    <w:rsid w:val="00581241"/>
    <w:rsid w:val="00581312"/>
    <w:rsid w:val="005819CE"/>
    <w:rsid w:val="00581B34"/>
    <w:rsid w:val="00581E92"/>
    <w:rsid w:val="0058202D"/>
    <w:rsid w:val="005821A0"/>
    <w:rsid w:val="005825BC"/>
    <w:rsid w:val="00582F96"/>
    <w:rsid w:val="00583041"/>
    <w:rsid w:val="00583694"/>
    <w:rsid w:val="00585260"/>
    <w:rsid w:val="00586007"/>
    <w:rsid w:val="00586769"/>
    <w:rsid w:val="00586993"/>
    <w:rsid w:val="00587821"/>
    <w:rsid w:val="0059078D"/>
    <w:rsid w:val="005924D1"/>
    <w:rsid w:val="00593473"/>
    <w:rsid w:val="0059419A"/>
    <w:rsid w:val="00594E12"/>
    <w:rsid w:val="005950B6"/>
    <w:rsid w:val="0059531F"/>
    <w:rsid w:val="00596C7A"/>
    <w:rsid w:val="00596CC8"/>
    <w:rsid w:val="00597FBB"/>
    <w:rsid w:val="005A045A"/>
    <w:rsid w:val="005A070E"/>
    <w:rsid w:val="005A07D3"/>
    <w:rsid w:val="005A1FFC"/>
    <w:rsid w:val="005A2930"/>
    <w:rsid w:val="005A3464"/>
    <w:rsid w:val="005A3C3A"/>
    <w:rsid w:val="005A4601"/>
    <w:rsid w:val="005A4949"/>
    <w:rsid w:val="005A4ACF"/>
    <w:rsid w:val="005A5B91"/>
    <w:rsid w:val="005A5CC5"/>
    <w:rsid w:val="005A638C"/>
    <w:rsid w:val="005A64DA"/>
    <w:rsid w:val="005A70C2"/>
    <w:rsid w:val="005A79E8"/>
    <w:rsid w:val="005A7CF0"/>
    <w:rsid w:val="005B1D57"/>
    <w:rsid w:val="005B44FE"/>
    <w:rsid w:val="005B4F24"/>
    <w:rsid w:val="005B5320"/>
    <w:rsid w:val="005B642E"/>
    <w:rsid w:val="005B6704"/>
    <w:rsid w:val="005B7C6D"/>
    <w:rsid w:val="005B7DDD"/>
    <w:rsid w:val="005B7EBA"/>
    <w:rsid w:val="005C13BE"/>
    <w:rsid w:val="005C239B"/>
    <w:rsid w:val="005C366A"/>
    <w:rsid w:val="005C5918"/>
    <w:rsid w:val="005C5C61"/>
    <w:rsid w:val="005C61C1"/>
    <w:rsid w:val="005C6A09"/>
    <w:rsid w:val="005C7BDB"/>
    <w:rsid w:val="005D01A7"/>
    <w:rsid w:val="005D0203"/>
    <w:rsid w:val="005D0B64"/>
    <w:rsid w:val="005D10F2"/>
    <w:rsid w:val="005D29CA"/>
    <w:rsid w:val="005D2AE4"/>
    <w:rsid w:val="005D34A7"/>
    <w:rsid w:val="005D4A5C"/>
    <w:rsid w:val="005D56CF"/>
    <w:rsid w:val="005D6734"/>
    <w:rsid w:val="005D757C"/>
    <w:rsid w:val="005D77FE"/>
    <w:rsid w:val="005D7B74"/>
    <w:rsid w:val="005E0962"/>
    <w:rsid w:val="005E09FE"/>
    <w:rsid w:val="005E1195"/>
    <w:rsid w:val="005E254C"/>
    <w:rsid w:val="005E2C3A"/>
    <w:rsid w:val="005E306D"/>
    <w:rsid w:val="005E31AA"/>
    <w:rsid w:val="005E43E1"/>
    <w:rsid w:val="005E5E49"/>
    <w:rsid w:val="005E6036"/>
    <w:rsid w:val="005E6125"/>
    <w:rsid w:val="005E6D19"/>
    <w:rsid w:val="005E7AD1"/>
    <w:rsid w:val="005F14F2"/>
    <w:rsid w:val="005F1A5C"/>
    <w:rsid w:val="005F1A9B"/>
    <w:rsid w:val="005F37DD"/>
    <w:rsid w:val="005F3CC4"/>
    <w:rsid w:val="005F6395"/>
    <w:rsid w:val="005F6BA4"/>
    <w:rsid w:val="0060034E"/>
    <w:rsid w:val="006008B6"/>
    <w:rsid w:val="00601182"/>
    <w:rsid w:val="00603139"/>
    <w:rsid w:val="00603964"/>
    <w:rsid w:val="00603A2A"/>
    <w:rsid w:val="00603D8D"/>
    <w:rsid w:val="0060412E"/>
    <w:rsid w:val="006046C1"/>
    <w:rsid w:val="00604879"/>
    <w:rsid w:val="00605C00"/>
    <w:rsid w:val="00607704"/>
    <w:rsid w:val="0061057E"/>
    <w:rsid w:val="0061108D"/>
    <w:rsid w:val="00611FDB"/>
    <w:rsid w:val="006124A1"/>
    <w:rsid w:val="00612589"/>
    <w:rsid w:val="00612A38"/>
    <w:rsid w:val="0061312E"/>
    <w:rsid w:val="006144D1"/>
    <w:rsid w:val="0061556B"/>
    <w:rsid w:val="00616D2C"/>
    <w:rsid w:val="00617470"/>
    <w:rsid w:val="00620C56"/>
    <w:rsid w:val="00620C7E"/>
    <w:rsid w:val="00621EAA"/>
    <w:rsid w:val="00622FDD"/>
    <w:rsid w:val="006249F2"/>
    <w:rsid w:val="00624FE3"/>
    <w:rsid w:val="0062515F"/>
    <w:rsid w:val="006259C1"/>
    <w:rsid w:val="00625C88"/>
    <w:rsid w:val="00625FB9"/>
    <w:rsid w:val="006263C2"/>
    <w:rsid w:val="0062656B"/>
    <w:rsid w:val="00626721"/>
    <w:rsid w:val="00626781"/>
    <w:rsid w:val="00626D05"/>
    <w:rsid w:val="00626FBF"/>
    <w:rsid w:val="00627213"/>
    <w:rsid w:val="00630069"/>
    <w:rsid w:val="00632D45"/>
    <w:rsid w:val="006346F0"/>
    <w:rsid w:val="00634B6D"/>
    <w:rsid w:val="00636AB6"/>
    <w:rsid w:val="00637317"/>
    <w:rsid w:val="00637D4B"/>
    <w:rsid w:val="00640441"/>
    <w:rsid w:val="00640A7B"/>
    <w:rsid w:val="0064208F"/>
    <w:rsid w:val="00642116"/>
    <w:rsid w:val="00644538"/>
    <w:rsid w:val="00644F9B"/>
    <w:rsid w:val="00645B3E"/>
    <w:rsid w:val="006467ED"/>
    <w:rsid w:val="006470C8"/>
    <w:rsid w:val="00647A17"/>
    <w:rsid w:val="00647F7F"/>
    <w:rsid w:val="0065089E"/>
    <w:rsid w:val="00650FF2"/>
    <w:rsid w:val="006518B0"/>
    <w:rsid w:val="00652621"/>
    <w:rsid w:val="006527A5"/>
    <w:rsid w:val="00652F85"/>
    <w:rsid w:val="00653677"/>
    <w:rsid w:val="00654E85"/>
    <w:rsid w:val="00654F56"/>
    <w:rsid w:val="00655BA9"/>
    <w:rsid w:val="00656853"/>
    <w:rsid w:val="00656E8C"/>
    <w:rsid w:val="006574A0"/>
    <w:rsid w:val="0066054A"/>
    <w:rsid w:val="0066062E"/>
    <w:rsid w:val="00660C8D"/>
    <w:rsid w:val="00662194"/>
    <w:rsid w:val="00662ADB"/>
    <w:rsid w:val="00662B43"/>
    <w:rsid w:val="00663D98"/>
    <w:rsid w:val="00665497"/>
    <w:rsid w:val="0066625C"/>
    <w:rsid w:val="00666DFC"/>
    <w:rsid w:val="00667423"/>
    <w:rsid w:val="00667433"/>
    <w:rsid w:val="00667D1C"/>
    <w:rsid w:val="00670136"/>
    <w:rsid w:val="006707DD"/>
    <w:rsid w:val="006723C5"/>
    <w:rsid w:val="00672EEA"/>
    <w:rsid w:val="006730B1"/>
    <w:rsid w:val="00674032"/>
    <w:rsid w:val="00674D5F"/>
    <w:rsid w:val="00675A69"/>
    <w:rsid w:val="00675BBC"/>
    <w:rsid w:val="00676960"/>
    <w:rsid w:val="00677EE1"/>
    <w:rsid w:val="00677F81"/>
    <w:rsid w:val="006809C5"/>
    <w:rsid w:val="0068168B"/>
    <w:rsid w:val="0068230C"/>
    <w:rsid w:val="0068291C"/>
    <w:rsid w:val="00683086"/>
    <w:rsid w:val="00683F60"/>
    <w:rsid w:val="00684E2E"/>
    <w:rsid w:val="0068602F"/>
    <w:rsid w:val="006865D2"/>
    <w:rsid w:val="00686A63"/>
    <w:rsid w:val="006903E4"/>
    <w:rsid w:val="00692614"/>
    <w:rsid w:val="006934DF"/>
    <w:rsid w:val="006940D3"/>
    <w:rsid w:val="00694BC6"/>
    <w:rsid w:val="00695B14"/>
    <w:rsid w:val="00696A9F"/>
    <w:rsid w:val="0069713D"/>
    <w:rsid w:val="006A0388"/>
    <w:rsid w:val="006A120E"/>
    <w:rsid w:val="006A4586"/>
    <w:rsid w:val="006A4874"/>
    <w:rsid w:val="006A4B98"/>
    <w:rsid w:val="006A72D5"/>
    <w:rsid w:val="006B0334"/>
    <w:rsid w:val="006B17A5"/>
    <w:rsid w:val="006B24C0"/>
    <w:rsid w:val="006B2E08"/>
    <w:rsid w:val="006B34A5"/>
    <w:rsid w:val="006B4143"/>
    <w:rsid w:val="006B42B1"/>
    <w:rsid w:val="006B4962"/>
    <w:rsid w:val="006B4BD5"/>
    <w:rsid w:val="006B55BD"/>
    <w:rsid w:val="006B5C65"/>
    <w:rsid w:val="006B6063"/>
    <w:rsid w:val="006B64AA"/>
    <w:rsid w:val="006B6BAC"/>
    <w:rsid w:val="006B709B"/>
    <w:rsid w:val="006B74FB"/>
    <w:rsid w:val="006B77F4"/>
    <w:rsid w:val="006B7B39"/>
    <w:rsid w:val="006C1757"/>
    <w:rsid w:val="006C1B30"/>
    <w:rsid w:val="006C36BE"/>
    <w:rsid w:val="006C36C7"/>
    <w:rsid w:val="006C3AE7"/>
    <w:rsid w:val="006C3AEF"/>
    <w:rsid w:val="006C40AC"/>
    <w:rsid w:val="006C4BB3"/>
    <w:rsid w:val="006C5954"/>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BEC"/>
    <w:rsid w:val="006E4561"/>
    <w:rsid w:val="006E4AFC"/>
    <w:rsid w:val="006E60EF"/>
    <w:rsid w:val="006E64C2"/>
    <w:rsid w:val="006E6BB2"/>
    <w:rsid w:val="006F0976"/>
    <w:rsid w:val="006F21C2"/>
    <w:rsid w:val="006F315C"/>
    <w:rsid w:val="006F3C41"/>
    <w:rsid w:val="006F3C4D"/>
    <w:rsid w:val="006F4863"/>
    <w:rsid w:val="006F4CED"/>
    <w:rsid w:val="006F5032"/>
    <w:rsid w:val="006F6C03"/>
    <w:rsid w:val="006F79A9"/>
    <w:rsid w:val="00700BE0"/>
    <w:rsid w:val="007012E5"/>
    <w:rsid w:val="0070154B"/>
    <w:rsid w:val="007029F0"/>
    <w:rsid w:val="007044E5"/>
    <w:rsid w:val="00704BD2"/>
    <w:rsid w:val="00705DD0"/>
    <w:rsid w:val="00706692"/>
    <w:rsid w:val="00706733"/>
    <w:rsid w:val="00706B2B"/>
    <w:rsid w:val="00706F49"/>
    <w:rsid w:val="00710687"/>
    <w:rsid w:val="007108B6"/>
    <w:rsid w:val="00711270"/>
    <w:rsid w:val="007114B2"/>
    <w:rsid w:val="00711577"/>
    <w:rsid w:val="0071411B"/>
    <w:rsid w:val="00714994"/>
    <w:rsid w:val="00715A19"/>
    <w:rsid w:val="00715BB9"/>
    <w:rsid w:val="00715FBE"/>
    <w:rsid w:val="00720935"/>
    <w:rsid w:val="00720D61"/>
    <w:rsid w:val="00720E0A"/>
    <w:rsid w:val="00721216"/>
    <w:rsid w:val="00721936"/>
    <w:rsid w:val="007219A5"/>
    <w:rsid w:val="007220BB"/>
    <w:rsid w:val="007228C9"/>
    <w:rsid w:val="007233B7"/>
    <w:rsid w:val="00723942"/>
    <w:rsid w:val="007248C9"/>
    <w:rsid w:val="00725407"/>
    <w:rsid w:val="00725C01"/>
    <w:rsid w:val="00725CB3"/>
    <w:rsid w:val="00727739"/>
    <w:rsid w:val="00727B5C"/>
    <w:rsid w:val="00730072"/>
    <w:rsid w:val="00732970"/>
    <w:rsid w:val="00732EA4"/>
    <w:rsid w:val="00733077"/>
    <w:rsid w:val="00733251"/>
    <w:rsid w:val="007333EE"/>
    <w:rsid w:val="0073362A"/>
    <w:rsid w:val="00733A48"/>
    <w:rsid w:val="0073400F"/>
    <w:rsid w:val="00735310"/>
    <w:rsid w:val="007379B0"/>
    <w:rsid w:val="00737A88"/>
    <w:rsid w:val="00740AD6"/>
    <w:rsid w:val="00741966"/>
    <w:rsid w:val="00741E46"/>
    <w:rsid w:val="00742EDA"/>
    <w:rsid w:val="007433F5"/>
    <w:rsid w:val="00743E56"/>
    <w:rsid w:val="00743F6F"/>
    <w:rsid w:val="007441BA"/>
    <w:rsid w:val="0074448C"/>
    <w:rsid w:val="0074544F"/>
    <w:rsid w:val="0074619B"/>
    <w:rsid w:val="00746555"/>
    <w:rsid w:val="00747359"/>
    <w:rsid w:val="007503F9"/>
    <w:rsid w:val="00750446"/>
    <w:rsid w:val="007507B3"/>
    <w:rsid w:val="007515A0"/>
    <w:rsid w:val="007519BA"/>
    <w:rsid w:val="0075261B"/>
    <w:rsid w:val="007531D0"/>
    <w:rsid w:val="007535E9"/>
    <w:rsid w:val="007565EC"/>
    <w:rsid w:val="007573FC"/>
    <w:rsid w:val="007575E8"/>
    <w:rsid w:val="00760043"/>
    <w:rsid w:val="00760842"/>
    <w:rsid w:val="007611A2"/>
    <w:rsid w:val="00762A8B"/>
    <w:rsid w:val="00762CFB"/>
    <w:rsid w:val="00763208"/>
    <w:rsid w:val="0076346E"/>
    <w:rsid w:val="00763685"/>
    <w:rsid w:val="00763D39"/>
    <w:rsid w:val="00763FD6"/>
    <w:rsid w:val="007640A8"/>
    <w:rsid w:val="007663F9"/>
    <w:rsid w:val="00766B27"/>
    <w:rsid w:val="00766F62"/>
    <w:rsid w:val="00767E2C"/>
    <w:rsid w:val="00770043"/>
    <w:rsid w:val="00770646"/>
    <w:rsid w:val="00770CD7"/>
    <w:rsid w:val="00771074"/>
    <w:rsid w:val="00771C07"/>
    <w:rsid w:val="00772F7B"/>
    <w:rsid w:val="0077495C"/>
    <w:rsid w:val="00775615"/>
    <w:rsid w:val="007762A5"/>
    <w:rsid w:val="00777005"/>
    <w:rsid w:val="0077725A"/>
    <w:rsid w:val="00777A37"/>
    <w:rsid w:val="00777E61"/>
    <w:rsid w:val="00780BE5"/>
    <w:rsid w:val="00780F64"/>
    <w:rsid w:val="00780FB2"/>
    <w:rsid w:val="007825D8"/>
    <w:rsid w:val="00783118"/>
    <w:rsid w:val="0078379C"/>
    <w:rsid w:val="00783C33"/>
    <w:rsid w:val="00787506"/>
    <w:rsid w:val="00787B7C"/>
    <w:rsid w:val="00787E81"/>
    <w:rsid w:val="0079149E"/>
    <w:rsid w:val="0079328B"/>
    <w:rsid w:val="007948AD"/>
    <w:rsid w:val="00794CCD"/>
    <w:rsid w:val="00795383"/>
    <w:rsid w:val="007969AA"/>
    <w:rsid w:val="00796F24"/>
    <w:rsid w:val="0079708E"/>
    <w:rsid w:val="0079741E"/>
    <w:rsid w:val="00797470"/>
    <w:rsid w:val="007A082C"/>
    <w:rsid w:val="007A19A9"/>
    <w:rsid w:val="007A21A0"/>
    <w:rsid w:val="007A21BB"/>
    <w:rsid w:val="007A2433"/>
    <w:rsid w:val="007A3171"/>
    <w:rsid w:val="007A3D22"/>
    <w:rsid w:val="007A4DD6"/>
    <w:rsid w:val="007A5116"/>
    <w:rsid w:val="007A5A67"/>
    <w:rsid w:val="007A6304"/>
    <w:rsid w:val="007A660C"/>
    <w:rsid w:val="007A6A89"/>
    <w:rsid w:val="007B0E93"/>
    <w:rsid w:val="007B0ED1"/>
    <w:rsid w:val="007B16BF"/>
    <w:rsid w:val="007B18EC"/>
    <w:rsid w:val="007B2E1D"/>
    <w:rsid w:val="007B3D34"/>
    <w:rsid w:val="007B441A"/>
    <w:rsid w:val="007B513A"/>
    <w:rsid w:val="007B5EB5"/>
    <w:rsid w:val="007B6599"/>
    <w:rsid w:val="007B6C86"/>
    <w:rsid w:val="007B7152"/>
    <w:rsid w:val="007B7E86"/>
    <w:rsid w:val="007C0847"/>
    <w:rsid w:val="007C13D6"/>
    <w:rsid w:val="007C142F"/>
    <w:rsid w:val="007C27A4"/>
    <w:rsid w:val="007C4627"/>
    <w:rsid w:val="007C4AB0"/>
    <w:rsid w:val="007C7300"/>
    <w:rsid w:val="007D0576"/>
    <w:rsid w:val="007D0E95"/>
    <w:rsid w:val="007D156D"/>
    <w:rsid w:val="007D1806"/>
    <w:rsid w:val="007D2C4E"/>
    <w:rsid w:val="007D30C1"/>
    <w:rsid w:val="007D3C47"/>
    <w:rsid w:val="007D44E5"/>
    <w:rsid w:val="007D494C"/>
    <w:rsid w:val="007D5229"/>
    <w:rsid w:val="007D58D9"/>
    <w:rsid w:val="007D6D37"/>
    <w:rsid w:val="007E0244"/>
    <w:rsid w:val="007E0916"/>
    <w:rsid w:val="007E0C9F"/>
    <w:rsid w:val="007E36B9"/>
    <w:rsid w:val="007E405E"/>
    <w:rsid w:val="007E57E2"/>
    <w:rsid w:val="007E58CD"/>
    <w:rsid w:val="007E594A"/>
    <w:rsid w:val="007E5BF5"/>
    <w:rsid w:val="007E6E28"/>
    <w:rsid w:val="007F1021"/>
    <w:rsid w:val="007F15B0"/>
    <w:rsid w:val="007F2409"/>
    <w:rsid w:val="007F2700"/>
    <w:rsid w:val="007F2948"/>
    <w:rsid w:val="007F454C"/>
    <w:rsid w:val="007F5391"/>
    <w:rsid w:val="007F5C28"/>
    <w:rsid w:val="007F5E9D"/>
    <w:rsid w:val="007F646E"/>
    <w:rsid w:val="007F653F"/>
    <w:rsid w:val="007F7009"/>
    <w:rsid w:val="007F7DB6"/>
    <w:rsid w:val="008003D3"/>
    <w:rsid w:val="00800FCD"/>
    <w:rsid w:val="00804087"/>
    <w:rsid w:val="008040D5"/>
    <w:rsid w:val="00805510"/>
    <w:rsid w:val="008059FB"/>
    <w:rsid w:val="00807DAC"/>
    <w:rsid w:val="00807E7D"/>
    <w:rsid w:val="008116A1"/>
    <w:rsid w:val="00811C27"/>
    <w:rsid w:val="00812CDB"/>
    <w:rsid w:val="00812F5C"/>
    <w:rsid w:val="00813824"/>
    <w:rsid w:val="00814958"/>
    <w:rsid w:val="00816519"/>
    <w:rsid w:val="00817761"/>
    <w:rsid w:val="00817EE9"/>
    <w:rsid w:val="008200A5"/>
    <w:rsid w:val="00820792"/>
    <w:rsid w:val="00820845"/>
    <w:rsid w:val="00821440"/>
    <w:rsid w:val="00821512"/>
    <w:rsid w:val="008219C3"/>
    <w:rsid w:val="00821D63"/>
    <w:rsid w:val="0082298A"/>
    <w:rsid w:val="008235C8"/>
    <w:rsid w:val="008236F1"/>
    <w:rsid w:val="00823D32"/>
    <w:rsid w:val="00824DF2"/>
    <w:rsid w:val="008259B7"/>
    <w:rsid w:val="00825FF2"/>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14F5"/>
    <w:rsid w:val="008424BD"/>
    <w:rsid w:val="00842970"/>
    <w:rsid w:val="00843BF3"/>
    <w:rsid w:val="00843E6A"/>
    <w:rsid w:val="008441B7"/>
    <w:rsid w:val="00844276"/>
    <w:rsid w:val="00845634"/>
    <w:rsid w:val="00845F00"/>
    <w:rsid w:val="00846356"/>
    <w:rsid w:val="00851929"/>
    <w:rsid w:val="008528D8"/>
    <w:rsid w:val="00852DD6"/>
    <w:rsid w:val="00852EC7"/>
    <w:rsid w:val="00853248"/>
    <w:rsid w:val="00853420"/>
    <w:rsid w:val="00853954"/>
    <w:rsid w:val="00854134"/>
    <w:rsid w:val="00855123"/>
    <w:rsid w:val="00856596"/>
    <w:rsid w:val="00860EC4"/>
    <w:rsid w:val="0086150D"/>
    <w:rsid w:val="00861B94"/>
    <w:rsid w:val="00862CDB"/>
    <w:rsid w:val="00863301"/>
    <w:rsid w:val="008635F3"/>
    <w:rsid w:val="008637BC"/>
    <w:rsid w:val="00863D36"/>
    <w:rsid w:val="008649DD"/>
    <w:rsid w:val="00864D28"/>
    <w:rsid w:val="00864DD1"/>
    <w:rsid w:val="008676F5"/>
    <w:rsid w:val="00870432"/>
    <w:rsid w:val="00870CFA"/>
    <w:rsid w:val="0087280C"/>
    <w:rsid w:val="00873249"/>
    <w:rsid w:val="00873290"/>
    <w:rsid w:val="00874F5B"/>
    <w:rsid w:val="00875316"/>
    <w:rsid w:val="00875460"/>
    <w:rsid w:val="008756AD"/>
    <w:rsid w:val="008757D4"/>
    <w:rsid w:val="00876020"/>
    <w:rsid w:val="0087606A"/>
    <w:rsid w:val="008800F1"/>
    <w:rsid w:val="0088013E"/>
    <w:rsid w:val="0088126D"/>
    <w:rsid w:val="00882247"/>
    <w:rsid w:val="0088780C"/>
    <w:rsid w:val="0088784F"/>
    <w:rsid w:val="008878FF"/>
    <w:rsid w:val="00890714"/>
    <w:rsid w:val="008914EC"/>
    <w:rsid w:val="00891D8D"/>
    <w:rsid w:val="00892850"/>
    <w:rsid w:val="008933E5"/>
    <w:rsid w:val="00893CA8"/>
    <w:rsid w:val="00893EA3"/>
    <w:rsid w:val="00894003"/>
    <w:rsid w:val="0089674B"/>
    <w:rsid w:val="00896DA6"/>
    <w:rsid w:val="00897263"/>
    <w:rsid w:val="008976F4"/>
    <w:rsid w:val="008A04C0"/>
    <w:rsid w:val="008A2E84"/>
    <w:rsid w:val="008A4E7E"/>
    <w:rsid w:val="008A5255"/>
    <w:rsid w:val="008A5474"/>
    <w:rsid w:val="008A5BE8"/>
    <w:rsid w:val="008A6B15"/>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5CDB"/>
    <w:rsid w:val="008C6BDA"/>
    <w:rsid w:val="008C6ED1"/>
    <w:rsid w:val="008C7404"/>
    <w:rsid w:val="008C79C5"/>
    <w:rsid w:val="008D026E"/>
    <w:rsid w:val="008D144A"/>
    <w:rsid w:val="008D3727"/>
    <w:rsid w:val="008D4B42"/>
    <w:rsid w:val="008D4F40"/>
    <w:rsid w:val="008D6205"/>
    <w:rsid w:val="008D666E"/>
    <w:rsid w:val="008D67A8"/>
    <w:rsid w:val="008D6B7C"/>
    <w:rsid w:val="008D72D1"/>
    <w:rsid w:val="008D7B43"/>
    <w:rsid w:val="008D7D01"/>
    <w:rsid w:val="008E059D"/>
    <w:rsid w:val="008E0BF4"/>
    <w:rsid w:val="008E0DB1"/>
    <w:rsid w:val="008E2204"/>
    <w:rsid w:val="008E2BC9"/>
    <w:rsid w:val="008E4070"/>
    <w:rsid w:val="008E4796"/>
    <w:rsid w:val="008E4EF4"/>
    <w:rsid w:val="008E5D8A"/>
    <w:rsid w:val="008E6890"/>
    <w:rsid w:val="008E68DB"/>
    <w:rsid w:val="008E6DF3"/>
    <w:rsid w:val="008E6F99"/>
    <w:rsid w:val="008E782C"/>
    <w:rsid w:val="008F0D42"/>
    <w:rsid w:val="008F1017"/>
    <w:rsid w:val="008F1505"/>
    <w:rsid w:val="008F19B1"/>
    <w:rsid w:val="008F1A71"/>
    <w:rsid w:val="008F264B"/>
    <w:rsid w:val="008F2730"/>
    <w:rsid w:val="008F2AFF"/>
    <w:rsid w:val="008F2B66"/>
    <w:rsid w:val="008F4239"/>
    <w:rsid w:val="008F5612"/>
    <w:rsid w:val="008F6591"/>
    <w:rsid w:val="008F66EF"/>
    <w:rsid w:val="008F6BEA"/>
    <w:rsid w:val="008F6CAC"/>
    <w:rsid w:val="00901B94"/>
    <w:rsid w:val="00902161"/>
    <w:rsid w:val="00902396"/>
    <w:rsid w:val="00902B31"/>
    <w:rsid w:val="00903E23"/>
    <w:rsid w:val="009040B8"/>
    <w:rsid w:val="00904529"/>
    <w:rsid w:val="009051D5"/>
    <w:rsid w:val="00905849"/>
    <w:rsid w:val="00905D54"/>
    <w:rsid w:val="00906468"/>
    <w:rsid w:val="0090776D"/>
    <w:rsid w:val="00907F1B"/>
    <w:rsid w:val="0091058D"/>
    <w:rsid w:val="00911D93"/>
    <w:rsid w:val="00912081"/>
    <w:rsid w:val="00913983"/>
    <w:rsid w:val="009149B8"/>
    <w:rsid w:val="009153DE"/>
    <w:rsid w:val="00915940"/>
    <w:rsid w:val="00916D76"/>
    <w:rsid w:val="0092249F"/>
    <w:rsid w:val="0092512C"/>
    <w:rsid w:val="00930DCF"/>
    <w:rsid w:val="0093145B"/>
    <w:rsid w:val="009318D3"/>
    <w:rsid w:val="00931A3E"/>
    <w:rsid w:val="00931F70"/>
    <w:rsid w:val="0093398C"/>
    <w:rsid w:val="00933DA2"/>
    <w:rsid w:val="009345D9"/>
    <w:rsid w:val="0093482D"/>
    <w:rsid w:val="009349EA"/>
    <w:rsid w:val="00934E4E"/>
    <w:rsid w:val="009353BD"/>
    <w:rsid w:val="009359FB"/>
    <w:rsid w:val="00935B77"/>
    <w:rsid w:val="00935CC5"/>
    <w:rsid w:val="0093674B"/>
    <w:rsid w:val="00936C52"/>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74E"/>
    <w:rsid w:val="00947AC6"/>
    <w:rsid w:val="00950855"/>
    <w:rsid w:val="00950E64"/>
    <w:rsid w:val="009522D8"/>
    <w:rsid w:val="00952FBA"/>
    <w:rsid w:val="009540E5"/>
    <w:rsid w:val="00954BA0"/>
    <w:rsid w:val="00954BE8"/>
    <w:rsid w:val="009554DE"/>
    <w:rsid w:val="009554E4"/>
    <w:rsid w:val="00955FE3"/>
    <w:rsid w:val="00956DBA"/>
    <w:rsid w:val="00957312"/>
    <w:rsid w:val="00957AEC"/>
    <w:rsid w:val="009606B6"/>
    <w:rsid w:val="009628AC"/>
    <w:rsid w:val="009649C5"/>
    <w:rsid w:val="00964AFE"/>
    <w:rsid w:val="00966741"/>
    <w:rsid w:val="00966FE8"/>
    <w:rsid w:val="009679BD"/>
    <w:rsid w:val="00967F09"/>
    <w:rsid w:val="00970DAA"/>
    <w:rsid w:val="009720CB"/>
    <w:rsid w:val="0097212D"/>
    <w:rsid w:val="00973CCB"/>
    <w:rsid w:val="00974136"/>
    <w:rsid w:val="009746E2"/>
    <w:rsid w:val="009754DE"/>
    <w:rsid w:val="009757A7"/>
    <w:rsid w:val="00975B35"/>
    <w:rsid w:val="00976306"/>
    <w:rsid w:val="0097679F"/>
    <w:rsid w:val="009806FA"/>
    <w:rsid w:val="00981A29"/>
    <w:rsid w:val="00981AC4"/>
    <w:rsid w:val="00981BA5"/>
    <w:rsid w:val="00982397"/>
    <w:rsid w:val="00982AE2"/>
    <w:rsid w:val="0098347A"/>
    <w:rsid w:val="0098405E"/>
    <w:rsid w:val="00984556"/>
    <w:rsid w:val="00985071"/>
    <w:rsid w:val="00985757"/>
    <w:rsid w:val="00985BEF"/>
    <w:rsid w:val="0098757C"/>
    <w:rsid w:val="00987DF1"/>
    <w:rsid w:val="00991E82"/>
    <w:rsid w:val="00992B22"/>
    <w:rsid w:val="009939AA"/>
    <w:rsid w:val="009939F5"/>
    <w:rsid w:val="009940EE"/>
    <w:rsid w:val="00994F4D"/>
    <w:rsid w:val="00995446"/>
    <w:rsid w:val="0099561A"/>
    <w:rsid w:val="009958E9"/>
    <w:rsid w:val="009959A6"/>
    <w:rsid w:val="00996668"/>
    <w:rsid w:val="00996BD2"/>
    <w:rsid w:val="00996C88"/>
    <w:rsid w:val="00997C67"/>
    <w:rsid w:val="009A08D2"/>
    <w:rsid w:val="009A1450"/>
    <w:rsid w:val="009A216A"/>
    <w:rsid w:val="009A2CA3"/>
    <w:rsid w:val="009A36C7"/>
    <w:rsid w:val="009A42CD"/>
    <w:rsid w:val="009A5D3B"/>
    <w:rsid w:val="009A6270"/>
    <w:rsid w:val="009A683B"/>
    <w:rsid w:val="009B041F"/>
    <w:rsid w:val="009B1F18"/>
    <w:rsid w:val="009B29BE"/>
    <w:rsid w:val="009B37EA"/>
    <w:rsid w:val="009B4E50"/>
    <w:rsid w:val="009B5762"/>
    <w:rsid w:val="009B59BB"/>
    <w:rsid w:val="009B59FF"/>
    <w:rsid w:val="009B7AFA"/>
    <w:rsid w:val="009C05C9"/>
    <w:rsid w:val="009C0910"/>
    <w:rsid w:val="009C14BC"/>
    <w:rsid w:val="009C24A8"/>
    <w:rsid w:val="009C26B3"/>
    <w:rsid w:val="009C37D5"/>
    <w:rsid w:val="009C5BB7"/>
    <w:rsid w:val="009C5C80"/>
    <w:rsid w:val="009C615C"/>
    <w:rsid w:val="009C682C"/>
    <w:rsid w:val="009C7684"/>
    <w:rsid w:val="009D058E"/>
    <w:rsid w:val="009D085A"/>
    <w:rsid w:val="009D0981"/>
    <w:rsid w:val="009D1232"/>
    <w:rsid w:val="009D23A1"/>
    <w:rsid w:val="009D39D9"/>
    <w:rsid w:val="009D47AD"/>
    <w:rsid w:val="009D5AD5"/>
    <w:rsid w:val="009D6910"/>
    <w:rsid w:val="009D691C"/>
    <w:rsid w:val="009D6B42"/>
    <w:rsid w:val="009D6FC8"/>
    <w:rsid w:val="009E2FDA"/>
    <w:rsid w:val="009E4864"/>
    <w:rsid w:val="009E4978"/>
    <w:rsid w:val="009E5184"/>
    <w:rsid w:val="009E6F25"/>
    <w:rsid w:val="009E7B1F"/>
    <w:rsid w:val="009E7C11"/>
    <w:rsid w:val="009E7E35"/>
    <w:rsid w:val="009F0C4A"/>
    <w:rsid w:val="009F0D30"/>
    <w:rsid w:val="009F1599"/>
    <w:rsid w:val="009F29AE"/>
    <w:rsid w:val="009F2F10"/>
    <w:rsid w:val="009F3711"/>
    <w:rsid w:val="009F38C4"/>
    <w:rsid w:val="009F3FE3"/>
    <w:rsid w:val="009F439E"/>
    <w:rsid w:val="009F4E28"/>
    <w:rsid w:val="009F62E9"/>
    <w:rsid w:val="009F6AEF"/>
    <w:rsid w:val="009F6BBE"/>
    <w:rsid w:val="00A01327"/>
    <w:rsid w:val="00A013CA"/>
    <w:rsid w:val="00A028DE"/>
    <w:rsid w:val="00A03E83"/>
    <w:rsid w:val="00A049DD"/>
    <w:rsid w:val="00A04A8D"/>
    <w:rsid w:val="00A05599"/>
    <w:rsid w:val="00A07C06"/>
    <w:rsid w:val="00A10345"/>
    <w:rsid w:val="00A10495"/>
    <w:rsid w:val="00A10D21"/>
    <w:rsid w:val="00A13F84"/>
    <w:rsid w:val="00A141B5"/>
    <w:rsid w:val="00A1430D"/>
    <w:rsid w:val="00A14BB0"/>
    <w:rsid w:val="00A156BF"/>
    <w:rsid w:val="00A15B0C"/>
    <w:rsid w:val="00A15BE8"/>
    <w:rsid w:val="00A162D8"/>
    <w:rsid w:val="00A1694A"/>
    <w:rsid w:val="00A16DFB"/>
    <w:rsid w:val="00A16E1F"/>
    <w:rsid w:val="00A1723C"/>
    <w:rsid w:val="00A173B2"/>
    <w:rsid w:val="00A20647"/>
    <w:rsid w:val="00A20FB6"/>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D23"/>
    <w:rsid w:val="00A5727E"/>
    <w:rsid w:val="00A57BDB"/>
    <w:rsid w:val="00A62E37"/>
    <w:rsid w:val="00A64179"/>
    <w:rsid w:val="00A65A98"/>
    <w:rsid w:val="00A65B17"/>
    <w:rsid w:val="00A6639F"/>
    <w:rsid w:val="00A663DC"/>
    <w:rsid w:val="00A669EB"/>
    <w:rsid w:val="00A67F4F"/>
    <w:rsid w:val="00A71064"/>
    <w:rsid w:val="00A716B5"/>
    <w:rsid w:val="00A71DAA"/>
    <w:rsid w:val="00A7276E"/>
    <w:rsid w:val="00A72D85"/>
    <w:rsid w:val="00A73078"/>
    <w:rsid w:val="00A749F1"/>
    <w:rsid w:val="00A751C8"/>
    <w:rsid w:val="00A7591E"/>
    <w:rsid w:val="00A75DFF"/>
    <w:rsid w:val="00A76762"/>
    <w:rsid w:val="00A76F31"/>
    <w:rsid w:val="00A774AC"/>
    <w:rsid w:val="00A77ADC"/>
    <w:rsid w:val="00A77B75"/>
    <w:rsid w:val="00A81400"/>
    <w:rsid w:val="00A81515"/>
    <w:rsid w:val="00A8160A"/>
    <w:rsid w:val="00A81B52"/>
    <w:rsid w:val="00A81DB2"/>
    <w:rsid w:val="00A824C3"/>
    <w:rsid w:val="00A82901"/>
    <w:rsid w:val="00A82E8F"/>
    <w:rsid w:val="00A82FC0"/>
    <w:rsid w:val="00A82FE5"/>
    <w:rsid w:val="00A8306C"/>
    <w:rsid w:val="00A85D3D"/>
    <w:rsid w:val="00A86C1D"/>
    <w:rsid w:val="00A87452"/>
    <w:rsid w:val="00A87517"/>
    <w:rsid w:val="00A877A1"/>
    <w:rsid w:val="00A87D9B"/>
    <w:rsid w:val="00A90164"/>
    <w:rsid w:val="00A90392"/>
    <w:rsid w:val="00A920DD"/>
    <w:rsid w:val="00A92488"/>
    <w:rsid w:val="00A92715"/>
    <w:rsid w:val="00A930C7"/>
    <w:rsid w:val="00A940F4"/>
    <w:rsid w:val="00A94FD3"/>
    <w:rsid w:val="00A97012"/>
    <w:rsid w:val="00A9784A"/>
    <w:rsid w:val="00AA1A0D"/>
    <w:rsid w:val="00AA24BF"/>
    <w:rsid w:val="00AA2857"/>
    <w:rsid w:val="00AA3C34"/>
    <w:rsid w:val="00AA3E37"/>
    <w:rsid w:val="00AB123D"/>
    <w:rsid w:val="00AB42E2"/>
    <w:rsid w:val="00AB4647"/>
    <w:rsid w:val="00AB5205"/>
    <w:rsid w:val="00AB5F1C"/>
    <w:rsid w:val="00AB6CC3"/>
    <w:rsid w:val="00AB6E73"/>
    <w:rsid w:val="00AB79F5"/>
    <w:rsid w:val="00AB7FEE"/>
    <w:rsid w:val="00AC0ADF"/>
    <w:rsid w:val="00AC10A5"/>
    <w:rsid w:val="00AC18FD"/>
    <w:rsid w:val="00AC2166"/>
    <w:rsid w:val="00AC36E0"/>
    <w:rsid w:val="00AC4C74"/>
    <w:rsid w:val="00AC5E92"/>
    <w:rsid w:val="00AC6F40"/>
    <w:rsid w:val="00AC72AC"/>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45E4"/>
    <w:rsid w:val="00AE5834"/>
    <w:rsid w:val="00AE683D"/>
    <w:rsid w:val="00AE69BF"/>
    <w:rsid w:val="00AE6D5C"/>
    <w:rsid w:val="00AE718E"/>
    <w:rsid w:val="00AF0279"/>
    <w:rsid w:val="00AF0E98"/>
    <w:rsid w:val="00AF0F56"/>
    <w:rsid w:val="00AF1213"/>
    <w:rsid w:val="00AF2659"/>
    <w:rsid w:val="00AF3809"/>
    <w:rsid w:val="00AF6C0A"/>
    <w:rsid w:val="00AF7CC5"/>
    <w:rsid w:val="00AF7ED8"/>
    <w:rsid w:val="00B0065F"/>
    <w:rsid w:val="00B01DD0"/>
    <w:rsid w:val="00B01E93"/>
    <w:rsid w:val="00B0267C"/>
    <w:rsid w:val="00B02F94"/>
    <w:rsid w:val="00B030C2"/>
    <w:rsid w:val="00B03D0D"/>
    <w:rsid w:val="00B0477C"/>
    <w:rsid w:val="00B05B54"/>
    <w:rsid w:val="00B07199"/>
    <w:rsid w:val="00B07C50"/>
    <w:rsid w:val="00B10004"/>
    <w:rsid w:val="00B116BC"/>
    <w:rsid w:val="00B1206A"/>
    <w:rsid w:val="00B12091"/>
    <w:rsid w:val="00B135B1"/>
    <w:rsid w:val="00B13AAB"/>
    <w:rsid w:val="00B13F0B"/>
    <w:rsid w:val="00B14CA7"/>
    <w:rsid w:val="00B15186"/>
    <w:rsid w:val="00B153B7"/>
    <w:rsid w:val="00B15890"/>
    <w:rsid w:val="00B163E6"/>
    <w:rsid w:val="00B17980"/>
    <w:rsid w:val="00B17CD8"/>
    <w:rsid w:val="00B20AFF"/>
    <w:rsid w:val="00B2108D"/>
    <w:rsid w:val="00B23738"/>
    <w:rsid w:val="00B277AE"/>
    <w:rsid w:val="00B27933"/>
    <w:rsid w:val="00B30C70"/>
    <w:rsid w:val="00B31274"/>
    <w:rsid w:val="00B31369"/>
    <w:rsid w:val="00B34364"/>
    <w:rsid w:val="00B346C0"/>
    <w:rsid w:val="00B351BA"/>
    <w:rsid w:val="00B357DC"/>
    <w:rsid w:val="00B35AD0"/>
    <w:rsid w:val="00B361BA"/>
    <w:rsid w:val="00B36879"/>
    <w:rsid w:val="00B37C8A"/>
    <w:rsid w:val="00B415E2"/>
    <w:rsid w:val="00B4172F"/>
    <w:rsid w:val="00B43885"/>
    <w:rsid w:val="00B43E3A"/>
    <w:rsid w:val="00B447C5"/>
    <w:rsid w:val="00B44862"/>
    <w:rsid w:val="00B45D2C"/>
    <w:rsid w:val="00B45E32"/>
    <w:rsid w:val="00B46DEA"/>
    <w:rsid w:val="00B46F9C"/>
    <w:rsid w:val="00B50347"/>
    <w:rsid w:val="00B50676"/>
    <w:rsid w:val="00B51B07"/>
    <w:rsid w:val="00B52241"/>
    <w:rsid w:val="00B54DA8"/>
    <w:rsid w:val="00B5673B"/>
    <w:rsid w:val="00B56CBC"/>
    <w:rsid w:val="00B60B5A"/>
    <w:rsid w:val="00B6116E"/>
    <w:rsid w:val="00B6259E"/>
    <w:rsid w:val="00B63667"/>
    <w:rsid w:val="00B643AC"/>
    <w:rsid w:val="00B647E6"/>
    <w:rsid w:val="00B65145"/>
    <w:rsid w:val="00B65E73"/>
    <w:rsid w:val="00B6674E"/>
    <w:rsid w:val="00B66AA6"/>
    <w:rsid w:val="00B6709E"/>
    <w:rsid w:val="00B67B39"/>
    <w:rsid w:val="00B67E15"/>
    <w:rsid w:val="00B712BF"/>
    <w:rsid w:val="00B71689"/>
    <w:rsid w:val="00B725BA"/>
    <w:rsid w:val="00B7351A"/>
    <w:rsid w:val="00B7377A"/>
    <w:rsid w:val="00B7382C"/>
    <w:rsid w:val="00B74587"/>
    <w:rsid w:val="00B752FA"/>
    <w:rsid w:val="00B7586E"/>
    <w:rsid w:val="00B75C0E"/>
    <w:rsid w:val="00B75EF1"/>
    <w:rsid w:val="00B761B9"/>
    <w:rsid w:val="00B7670D"/>
    <w:rsid w:val="00B801B6"/>
    <w:rsid w:val="00B80413"/>
    <w:rsid w:val="00B80F98"/>
    <w:rsid w:val="00B82344"/>
    <w:rsid w:val="00B82EDB"/>
    <w:rsid w:val="00B832C8"/>
    <w:rsid w:val="00B84F27"/>
    <w:rsid w:val="00B854E9"/>
    <w:rsid w:val="00B859D0"/>
    <w:rsid w:val="00B9000F"/>
    <w:rsid w:val="00B90781"/>
    <w:rsid w:val="00B907BD"/>
    <w:rsid w:val="00B9091C"/>
    <w:rsid w:val="00B90A1D"/>
    <w:rsid w:val="00B91357"/>
    <w:rsid w:val="00B93486"/>
    <w:rsid w:val="00B95ECF"/>
    <w:rsid w:val="00B97028"/>
    <w:rsid w:val="00B97D12"/>
    <w:rsid w:val="00BA019E"/>
    <w:rsid w:val="00BA1AE4"/>
    <w:rsid w:val="00BA23A8"/>
    <w:rsid w:val="00BA296D"/>
    <w:rsid w:val="00BA2AA0"/>
    <w:rsid w:val="00BA5445"/>
    <w:rsid w:val="00BA65CA"/>
    <w:rsid w:val="00BA6D1A"/>
    <w:rsid w:val="00BA6F9B"/>
    <w:rsid w:val="00BA722A"/>
    <w:rsid w:val="00BA79B2"/>
    <w:rsid w:val="00BA7DC6"/>
    <w:rsid w:val="00BB05FB"/>
    <w:rsid w:val="00BB0DFB"/>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0073"/>
    <w:rsid w:val="00BD160C"/>
    <w:rsid w:val="00BD2E38"/>
    <w:rsid w:val="00BD3B59"/>
    <w:rsid w:val="00BD48CC"/>
    <w:rsid w:val="00BD5AAF"/>
    <w:rsid w:val="00BD5C0C"/>
    <w:rsid w:val="00BD5CF1"/>
    <w:rsid w:val="00BD5D8D"/>
    <w:rsid w:val="00BD6328"/>
    <w:rsid w:val="00BD6891"/>
    <w:rsid w:val="00BD6D70"/>
    <w:rsid w:val="00BD702A"/>
    <w:rsid w:val="00BD77E4"/>
    <w:rsid w:val="00BD7E46"/>
    <w:rsid w:val="00BE02C7"/>
    <w:rsid w:val="00BE1822"/>
    <w:rsid w:val="00BE4563"/>
    <w:rsid w:val="00BE5E5D"/>
    <w:rsid w:val="00BE5E95"/>
    <w:rsid w:val="00BE6568"/>
    <w:rsid w:val="00BE7918"/>
    <w:rsid w:val="00BE7A84"/>
    <w:rsid w:val="00BF1341"/>
    <w:rsid w:val="00BF1BDC"/>
    <w:rsid w:val="00BF2F29"/>
    <w:rsid w:val="00BF3A65"/>
    <w:rsid w:val="00BF3AE7"/>
    <w:rsid w:val="00BF575A"/>
    <w:rsid w:val="00BF62D9"/>
    <w:rsid w:val="00BF6C67"/>
    <w:rsid w:val="00C003B9"/>
    <w:rsid w:val="00C00F40"/>
    <w:rsid w:val="00C01998"/>
    <w:rsid w:val="00C019EB"/>
    <w:rsid w:val="00C01B00"/>
    <w:rsid w:val="00C03D87"/>
    <w:rsid w:val="00C03EB4"/>
    <w:rsid w:val="00C04F83"/>
    <w:rsid w:val="00C0621B"/>
    <w:rsid w:val="00C0705B"/>
    <w:rsid w:val="00C1145F"/>
    <w:rsid w:val="00C11ECF"/>
    <w:rsid w:val="00C124C0"/>
    <w:rsid w:val="00C14176"/>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6022"/>
    <w:rsid w:val="00C272B2"/>
    <w:rsid w:val="00C27388"/>
    <w:rsid w:val="00C306DA"/>
    <w:rsid w:val="00C3075D"/>
    <w:rsid w:val="00C31130"/>
    <w:rsid w:val="00C31404"/>
    <w:rsid w:val="00C3196A"/>
    <w:rsid w:val="00C32283"/>
    <w:rsid w:val="00C327DF"/>
    <w:rsid w:val="00C33660"/>
    <w:rsid w:val="00C33EFC"/>
    <w:rsid w:val="00C348D7"/>
    <w:rsid w:val="00C34BCE"/>
    <w:rsid w:val="00C3790C"/>
    <w:rsid w:val="00C4104C"/>
    <w:rsid w:val="00C41D66"/>
    <w:rsid w:val="00C4260C"/>
    <w:rsid w:val="00C4410E"/>
    <w:rsid w:val="00C45278"/>
    <w:rsid w:val="00C4569F"/>
    <w:rsid w:val="00C458AE"/>
    <w:rsid w:val="00C463A1"/>
    <w:rsid w:val="00C46E6D"/>
    <w:rsid w:val="00C472E8"/>
    <w:rsid w:val="00C47945"/>
    <w:rsid w:val="00C51356"/>
    <w:rsid w:val="00C514A8"/>
    <w:rsid w:val="00C51AE9"/>
    <w:rsid w:val="00C52F73"/>
    <w:rsid w:val="00C52FAB"/>
    <w:rsid w:val="00C532ED"/>
    <w:rsid w:val="00C53AA6"/>
    <w:rsid w:val="00C53F7D"/>
    <w:rsid w:val="00C544FE"/>
    <w:rsid w:val="00C5716E"/>
    <w:rsid w:val="00C57A1E"/>
    <w:rsid w:val="00C60611"/>
    <w:rsid w:val="00C60C9B"/>
    <w:rsid w:val="00C612B5"/>
    <w:rsid w:val="00C61B44"/>
    <w:rsid w:val="00C62723"/>
    <w:rsid w:val="00C656B5"/>
    <w:rsid w:val="00C65EB2"/>
    <w:rsid w:val="00C669C0"/>
    <w:rsid w:val="00C66FFF"/>
    <w:rsid w:val="00C67C37"/>
    <w:rsid w:val="00C71CB2"/>
    <w:rsid w:val="00C722E1"/>
    <w:rsid w:val="00C728F8"/>
    <w:rsid w:val="00C731E1"/>
    <w:rsid w:val="00C738FF"/>
    <w:rsid w:val="00C74414"/>
    <w:rsid w:val="00C7459F"/>
    <w:rsid w:val="00C74617"/>
    <w:rsid w:val="00C7488D"/>
    <w:rsid w:val="00C75898"/>
    <w:rsid w:val="00C75952"/>
    <w:rsid w:val="00C75FAA"/>
    <w:rsid w:val="00C75FBA"/>
    <w:rsid w:val="00C76664"/>
    <w:rsid w:val="00C76963"/>
    <w:rsid w:val="00C76A49"/>
    <w:rsid w:val="00C7727A"/>
    <w:rsid w:val="00C8067E"/>
    <w:rsid w:val="00C811CE"/>
    <w:rsid w:val="00C81659"/>
    <w:rsid w:val="00C82235"/>
    <w:rsid w:val="00C824B1"/>
    <w:rsid w:val="00C82B98"/>
    <w:rsid w:val="00C83EBD"/>
    <w:rsid w:val="00C84689"/>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847"/>
    <w:rsid w:val="00C9698D"/>
    <w:rsid w:val="00C96E41"/>
    <w:rsid w:val="00CA2852"/>
    <w:rsid w:val="00CA5919"/>
    <w:rsid w:val="00CA688B"/>
    <w:rsid w:val="00CB00DA"/>
    <w:rsid w:val="00CB0CA7"/>
    <w:rsid w:val="00CB2736"/>
    <w:rsid w:val="00CB2EB3"/>
    <w:rsid w:val="00CB34A3"/>
    <w:rsid w:val="00CB4596"/>
    <w:rsid w:val="00CB491B"/>
    <w:rsid w:val="00CB4978"/>
    <w:rsid w:val="00CB4ADE"/>
    <w:rsid w:val="00CB4C73"/>
    <w:rsid w:val="00CB4F76"/>
    <w:rsid w:val="00CB5A05"/>
    <w:rsid w:val="00CB7B9F"/>
    <w:rsid w:val="00CB7C17"/>
    <w:rsid w:val="00CB7EEB"/>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4DD2"/>
    <w:rsid w:val="00CD553A"/>
    <w:rsid w:val="00CD593E"/>
    <w:rsid w:val="00CD7E85"/>
    <w:rsid w:val="00CE3220"/>
    <w:rsid w:val="00CE3451"/>
    <w:rsid w:val="00CE34AF"/>
    <w:rsid w:val="00CE362C"/>
    <w:rsid w:val="00CE46F7"/>
    <w:rsid w:val="00CE4EF6"/>
    <w:rsid w:val="00CE54A4"/>
    <w:rsid w:val="00CE78EE"/>
    <w:rsid w:val="00CE7C1D"/>
    <w:rsid w:val="00CF084C"/>
    <w:rsid w:val="00CF1313"/>
    <w:rsid w:val="00CF1346"/>
    <w:rsid w:val="00CF2E52"/>
    <w:rsid w:val="00CF3464"/>
    <w:rsid w:val="00CF34DD"/>
    <w:rsid w:val="00CF3B8C"/>
    <w:rsid w:val="00CF4106"/>
    <w:rsid w:val="00CF4EB4"/>
    <w:rsid w:val="00CF4F13"/>
    <w:rsid w:val="00CF50D7"/>
    <w:rsid w:val="00CF5AED"/>
    <w:rsid w:val="00CF5E3B"/>
    <w:rsid w:val="00CF7E35"/>
    <w:rsid w:val="00D012E5"/>
    <w:rsid w:val="00D0207C"/>
    <w:rsid w:val="00D02BF5"/>
    <w:rsid w:val="00D04BA3"/>
    <w:rsid w:val="00D06C33"/>
    <w:rsid w:val="00D10131"/>
    <w:rsid w:val="00D11D0F"/>
    <w:rsid w:val="00D12A63"/>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60A"/>
    <w:rsid w:val="00D37C3A"/>
    <w:rsid w:val="00D37CF1"/>
    <w:rsid w:val="00D37DF5"/>
    <w:rsid w:val="00D417BE"/>
    <w:rsid w:val="00D41C71"/>
    <w:rsid w:val="00D420A2"/>
    <w:rsid w:val="00D43199"/>
    <w:rsid w:val="00D451CA"/>
    <w:rsid w:val="00D45E7A"/>
    <w:rsid w:val="00D461ED"/>
    <w:rsid w:val="00D47254"/>
    <w:rsid w:val="00D473EF"/>
    <w:rsid w:val="00D47519"/>
    <w:rsid w:val="00D47B64"/>
    <w:rsid w:val="00D50217"/>
    <w:rsid w:val="00D5078E"/>
    <w:rsid w:val="00D5336C"/>
    <w:rsid w:val="00D536C0"/>
    <w:rsid w:val="00D541B5"/>
    <w:rsid w:val="00D54754"/>
    <w:rsid w:val="00D561FE"/>
    <w:rsid w:val="00D562FF"/>
    <w:rsid w:val="00D56C55"/>
    <w:rsid w:val="00D56FC6"/>
    <w:rsid w:val="00D60409"/>
    <w:rsid w:val="00D60629"/>
    <w:rsid w:val="00D6080D"/>
    <w:rsid w:val="00D60BBB"/>
    <w:rsid w:val="00D61925"/>
    <w:rsid w:val="00D64836"/>
    <w:rsid w:val="00D6558F"/>
    <w:rsid w:val="00D65E26"/>
    <w:rsid w:val="00D65F3B"/>
    <w:rsid w:val="00D6696D"/>
    <w:rsid w:val="00D671EE"/>
    <w:rsid w:val="00D67C52"/>
    <w:rsid w:val="00D71496"/>
    <w:rsid w:val="00D719B2"/>
    <w:rsid w:val="00D7234A"/>
    <w:rsid w:val="00D72902"/>
    <w:rsid w:val="00D72BE0"/>
    <w:rsid w:val="00D73802"/>
    <w:rsid w:val="00D749F6"/>
    <w:rsid w:val="00D75742"/>
    <w:rsid w:val="00D758C4"/>
    <w:rsid w:val="00D769BC"/>
    <w:rsid w:val="00D7729D"/>
    <w:rsid w:val="00D773EC"/>
    <w:rsid w:val="00D8120E"/>
    <w:rsid w:val="00D812CC"/>
    <w:rsid w:val="00D81826"/>
    <w:rsid w:val="00D82A05"/>
    <w:rsid w:val="00D841EE"/>
    <w:rsid w:val="00D85B57"/>
    <w:rsid w:val="00D85DC6"/>
    <w:rsid w:val="00D909CB"/>
    <w:rsid w:val="00D91F63"/>
    <w:rsid w:val="00D92AC1"/>
    <w:rsid w:val="00D9300F"/>
    <w:rsid w:val="00D93171"/>
    <w:rsid w:val="00D93CDB"/>
    <w:rsid w:val="00D946E9"/>
    <w:rsid w:val="00D94CA1"/>
    <w:rsid w:val="00D94FCA"/>
    <w:rsid w:val="00D9536D"/>
    <w:rsid w:val="00D95B7C"/>
    <w:rsid w:val="00D964A7"/>
    <w:rsid w:val="00D97557"/>
    <w:rsid w:val="00D97991"/>
    <w:rsid w:val="00DA0B42"/>
    <w:rsid w:val="00DA13AC"/>
    <w:rsid w:val="00DA1977"/>
    <w:rsid w:val="00DA1A41"/>
    <w:rsid w:val="00DA2653"/>
    <w:rsid w:val="00DA286D"/>
    <w:rsid w:val="00DA28E0"/>
    <w:rsid w:val="00DA2FFB"/>
    <w:rsid w:val="00DA46B5"/>
    <w:rsid w:val="00DA470E"/>
    <w:rsid w:val="00DA50CE"/>
    <w:rsid w:val="00DA6987"/>
    <w:rsid w:val="00DA6FB8"/>
    <w:rsid w:val="00DA7124"/>
    <w:rsid w:val="00DA7285"/>
    <w:rsid w:val="00DB09C0"/>
    <w:rsid w:val="00DB1C57"/>
    <w:rsid w:val="00DB3720"/>
    <w:rsid w:val="00DB38B7"/>
    <w:rsid w:val="00DB41D2"/>
    <w:rsid w:val="00DB439A"/>
    <w:rsid w:val="00DB4EE9"/>
    <w:rsid w:val="00DB4F6E"/>
    <w:rsid w:val="00DB5208"/>
    <w:rsid w:val="00DB5951"/>
    <w:rsid w:val="00DB7F1B"/>
    <w:rsid w:val="00DC2605"/>
    <w:rsid w:val="00DC334E"/>
    <w:rsid w:val="00DC4360"/>
    <w:rsid w:val="00DC7495"/>
    <w:rsid w:val="00DC7846"/>
    <w:rsid w:val="00DC7D1D"/>
    <w:rsid w:val="00DD04D3"/>
    <w:rsid w:val="00DD1B87"/>
    <w:rsid w:val="00DD210F"/>
    <w:rsid w:val="00DD24D3"/>
    <w:rsid w:val="00DD299D"/>
    <w:rsid w:val="00DD3A04"/>
    <w:rsid w:val="00DD3F26"/>
    <w:rsid w:val="00DD3FB0"/>
    <w:rsid w:val="00DD4AAD"/>
    <w:rsid w:val="00DD58E5"/>
    <w:rsid w:val="00DD5D1B"/>
    <w:rsid w:val="00DD5DCE"/>
    <w:rsid w:val="00DD6547"/>
    <w:rsid w:val="00DD7611"/>
    <w:rsid w:val="00DD7B3C"/>
    <w:rsid w:val="00DE0160"/>
    <w:rsid w:val="00DE0704"/>
    <w:rsid w:val="00DE2B37"/>
    <w:rsid w:val="00DE2BE5"/>
    <w:rsid w:val="00DE2C2C"/>
    <w:rsid w:val="00DE2DA6"/>
    <w:rsid w:val="00DE370F"/>
    <w:rsid w:val="00DE38BC"/>
    <w:rsid w:val="00DE3E2E"/>
    <w:rsid w:val="00DE4D16"/>
    <w:rsid w:val="00DE6FAE"/>
    <w:rsid w:val="00DE77E9"/>
    <w:rsid w:val="00DF066E"/>
    <w:rsid w:val="00DF1DEE"/>
    <w:rsid w:val="00DF2F47"/>
    <w:rsid w:val="00DF6B64"/>
    <w:rsid w:val="00DF6BD8"/>
    <w:rsid w:val="00DF6CFC"/>
    <w:rsid w:val="00DF74D0"/>
    <w:rsid w:val="00E00356"/>
    <w:rsid w:val="00E009D9"/>
    <w:rsid w:val="00E01E1F"/>
    <w:rsid w:val="00E0225F"/>
    <w:rsid w:val="00E02DC5"/>
    <w:rsid w:val="00E033C9"/>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440B"/>
    <w:rsid w:val="00E1592F"/>
    <w:rsid w:val="00E163C0"/>
    <w:rsid w:val="00E17E13"/>
    <w:rsid w:val="00E17F1C"/>
    <w:rsid w:val="00E23C92"/>
    <w:rsid w:val="00E23EB7"/>
    <w:rsid w:val="00E242B3"/>
    <w:rsid w:val="00E2468F"/>
    <w:rsid w:val="00E24ECC"/>
    <w:rsid w:val="00E25596"/>
    <w:rsid w:val="00E26248"/>
    <w:rsid w:val="00E26594"/>
    <w:rsid w:val="00E27B7D"/>
    <w:rsid w:val="00E303A6"/>
    <w:rsid w:val="00E30A58"/>
    <w:rsid w:val="00E31B25"/>
    <w:rsid w:val="00E31E0C"/>
    <w:rsid w:val="00E32E73"/>
    <w:rsid w:val="00E33093"/>
    <w:rsid w:val="00E33764"/>
    <w:rsid w:val="00E33A07"/>
    <w:rsid w:val="00E33AE3"/>
    <w:rsid w:val="00E342A3"/>
    <w:rsid w:val="00E3788D"/>
    <w:rsid w:val="00E37956"/>
    <w:rsid w:val="00E4045B"/>
    <w:rsid w:val="00E407C4"/>
    <w:rsid w:val="00E4185F"/>
    <w:rsid w:val="00E41949"/>
    <w:rsid w:val="00E419FE"/>
    <w:rsid w:val="00E42444"/>
    <w:rsid w:val="00E42CE7"/>
    <w:rsid w:val="00E44E4B"/>
    <w:rsid w:val="00E461EF"/>
    <w:rsid w:val="00E46852"/>
    <w:rsid w:val="00E46FF4"/>
    <w:rsid w:val="00E50F26"/>
    <w:rsid w:val="00E517E1"/>
    <w:rsid w:val="00E51C00"/>
    <w:rsid w:val="00E54A22"/>
    <w:rsid w:val="00E559E1"/>
    <w:rsid w:val="00E572C4"/>
    <w:rsid w:val="00E57560"/>
    <w:rsid w:val="00E608FC"/>
    <w:rsid w:val="00E60BA6"/>
    <w:rsid w:val="00E60EE0"/>
    <w:rsid w:val="00E60F58"/>
    <w:rsid w:val="00E6173F"/>
    <w:rsid w:val="00E618CB"/>
    <w:rsid w:val="00E62917"/>
    <w:rsid w:val="00E62FAF"/>
    <w:rsid w:val="00E6471A"/>
    <w:rsid w:val="00E6493D"/>
    <w:rsid w:val="00E67EF1"/>
    <w:rsid w:val="00E71928"/>
    <w:rsid w:val="00E71AEA"/>
    <w:rsid w:val="00E72653"/>
    <w:rsid w:val="00E7317C"/>
    <w:rsid w:val="00E73CDD"/>
    <w:rsid w:val="00E74B0D"/>
    <w:rsid w:val="00E761CC"/>
    <w:rsid w:val="00E762C9"/>
    <w:rsid w:val="00E77D8D"/>
    <w:rsid w:val="00E806A2"/>
    <w:rsid w:val="00E80EAB"/>
    <w:rsid w:val="00E8131C"/>
    <w:rsid w:val="00E81466"/>
    <w:rsid w:val="00E8196A"/>
    <w:rsid w:val="00E826DF"/>
    <w:rsid w:val="00E828DA"/>
    <w:rsid w:val="00E837B7"/>
    <w:rsid w:val="00E84502"/>
    <w:rsid w:val="00E847DE"/>
    <w:rsid w:val="00E84CA0"/>
    <w:rsid w:val="00E85132"/>
    <w:rsid w:val="00E851FF"/>
    <w:rsid w:val="00E852AA"/>
    <w:rsid w:val="00E85FA1"/>
    <w:rsid w:val="00E87252"/>
    <w:rsid w:val="00E913C1"/>
    <w:rsid w:val="00E9153A"/>
    <w:rsid w:val="00E91992"/>
    <w:rsid w:val="00E91F51"/>
    <w:rsid w:val="00E92AF3"/>
    <w:rsid w:val="00E946FF"/>
    <w:rsid w:val="00E94D11"/>
    <w:rsid w:val="00E95A6D"/>
    <w:rsid w:val="00E962CD"/>
    <w:rsid w:val="00E96330"/>
    <w:rsid w:val="00E96C2E"/>
    <w:rsid w:val="00E97806"/>
    <w:rsid w:val="00EA1444"/>
    <w:rsid w:val="00EA2B67"/>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564"/>
    <w:rsid w:val="00EC4F6B"/>
    <w:rsid w:val="00EC6723"/>
    <w:rsid w:val="00EC7627"/>
    <w:rsid w:val="00EC7E74"/>
    <w:rsid w:val="00ED0976"/>
    <w:rsid w:val="00ED141A"/>
    <w:rsid w:val="00ED1A54"/>
    <w:rsid w:val="00ED2AC4"/>
    <w:rsid w:val="00ED4F00"/>
    <w:rsid w:val="00ED71EB"/>
    <w:rsid w:val="00ED7A74"/>
    <w:rsid w:val="00EE0D4A"/>
    <w:rsid w:val="00EE103C"/>
    <w:rsid w:val="00EE1412"/>
    <w:rsid w:val="00EE1F32"/>
    <w:rsid w:val="00EE25C0"/>
    <w:rsid w:val="00EE2930"/>
    <w:rsid w:val="00EE2B77"/>
    <w:rsid w:val="00EE2F9C"/>
    <w:rsid w:val="00EE3DE8"/>
    <w:rsid w:val="00EE4898"/>
    <w:rsid w:val="00EE612E"/>
    <w:rsid w:val="00EF0333"/>
    <w:rsid w:val="00EF0C07"/>
    <w:rsid w:val="00EF186D"/>
    <w:rsid w:val="00EF1B97"/>
    <w:rsid w:val="00EF1BCE"/>
    <w:rsid w:val="00EF2C83"/>
    <w:rsid w:val="00EF3AA0"/>
    <w:rsid w:val="00EF400D"/>
    <w:rsid w:val="00EF41BD"/>
    <w:rsid w:val="00EF44FC"/>
    <w:rsid w:val="00EF47E6"/>
    <w:rsid w:val="00EF5559"/>
    <w:rsid w:val="00EF6AB3"/>
    <w:rsid w:val="00EF7FAB"/>
    <w:rsid w:val="00F000B5"/>
    <w:rsid w:val="00F011C3"/>
    <w:rsid w:val="00F012AF"/>
    <w:rsid w:val="00F01BED"/>
    <w:rsid w:val="00F02086"/>
    <w:rsid w:val="00F03FC6"/>
    <w:rsid w:val="00F05079"/>
    <w:rsid w:val="00F051BE"/>
    <w:rsid w:val="00F05A8A"/>
    <w:rsid w:val="00F0726F"/>
    <w:rsid w:val="00F0729B"/>
    <w:rsid w:val="00F078D9"/>
    <w:rsid w:val="00F07BBB"/>
    <w:rsid w:val="00F1009A"/>
    <w:rsid w:val="00F115EC"/>
    <w:rsid w:val="00F1180F"/>
    <w:rsid w:val="00F11BA0"/>
    <w:rsid w:val="00F12B91"/>
    <w:rsid w:val="00F142B9"/>
    <w:rsid w:val="00F243D3"/>
    <w:rsid w:val="00F24A6D"/>
    <w:rsid w:val="00F26805"/>
    <w:rsid w:val="00F26EF6"/>
    <w:rsid w:val="00F278E9"/>
    <w:rsid w:val="00F30661"/>
    <w:rsid w:val="00F31572"/>
    <w:rsid w:val="00F3287B"/>
    <w:rsid w:val="00F329AB"/>
    <w:rsid w:val="00F34E42"/>
    <w:rsid w:val="00F352B3"/>
    <w:rsid w:val="00F36662"/>
    <w:rsid w:val="00F40BBA"/>
    <w:rsid w:val="00F40DC5"/>
    <w:rsid w:val="00F41A22"/>
    <w:rsid w:val="00F42208"/>
    <w:rsid w:val="00F42E71"/>
    <w:rsid w:val="00F44328"/>
    <w:rsid w:val="00F44F32"/>
    <w:rsid w:val="00F455DB"/>
    <w:rsid w:val="00F46E7B"/>
    <w:rsid w:val="00F51D0A"/>
    <w:rsid w:val="00F51F33"/>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F3D"/>
    <w:rsid w:val="00F61B67"/>
    <w:rsid w:val="00F61CC7"/>
    <w:rsid w:val="00F621C4"/>
    <w:rsid w:val="00F633A5"/>
    <w:rsid w:val="00F63A39"/>
    <w:rsid w:val="00F6439D"/>
    <w:rsid w:val="00F65E3F"/>
    <w:rsid w:val="00F664FC"/>
    <w:rsid w:val="00F666D0"/>
    <w:rsid w:val="00F66AD4"/>
    <w:rsid w:val="00F67316"/>
    <w:rsid w:val="00F67C29"/>
    <w:rsid w:val="00F67D76"/>
    <w:rsid w:val="00F703F5"/>
    <w:rsid w:val="00F71FFB"/>
    <w:rsid w:val="00F726AB"/>
    <w:rsid w:val="00F72973"/>
    <w:rsid w:val="00F729E7"/>
    <w:rsid w:val="00F731D5"/>
    <w:rsid w:val="00F740C0"/>
    <w:rsid w:val="00F74410"/>
    <w:rsid w:val="00F75088"/>
    <w:rsid w:val="00F76E4D"/>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6DA7"/>
    <w:rsid w:val="00F973DF"/>
    <w:rsid w:val="00FA06B8"/>
    <w:rsid w:val="00FA1677"/>
    <w:rsid w:val="00FA2987"/>
    <w:rsid w:val="00FA339D"/>
    <w:rsid w:val="00FA440B"/>
    <w:rsid w:val="00FA577F"/>
    <w:rsid w:val="00FB0C44"/>
    <w:rsid w:val="00FB2BD0"/>
    <w:rsid w:val="00FB37B8"/>
    <w:rsid w:val="00FB4278"/>
    <w:rsid w:val="00FB4C95"/>
    <w:rsid w:val="00FB501D"/>
    <w:rsid w:val="00FB5296"/>
    <w:rsid w:val="00FB6733"/>
    <w:rsid w:val="00FB6AF2"/>
    <w:rsid w:val="00FB6C5E"/>
    <w:rsid w:val="00FB7681"/>
    <w:rsid w:val="00FC1A04"/>
    <w:rsid w:val="00FC4813"/>
    <w:rsid w:val="00FC5A67"/>
    <w:rsid w:val="00FC77E1"/>
    <w:rsid w:val="00FC797F"/>
    <w:rsid w:val="00FD0387"/>
    <w:rsid w:val="00FD0810"/>
    <w:rsid w:val="00FD0A8D"/>
    <w:rsid w:val="00FD0E2C"/>
    <w:rsid w:val="00FD1D83"/>
    <w:rsid w:val="00FD2041"/>
    <w:rsid w:val="00FD2719"/>
    <w:rsid w:val="00FD2D1D"/>
    <w:rsid w:val="00FD2D2F"/>
    <w:rsid w:val="00FD3AE7"/>
    <w:rsid w:val="00FD7ABB"/>
    <w:rsid w:val="00FE0780"/>
    <w:rsid w:val="00FE0D0E"/>
    <w:rsid w:val="00FE0FD7"/>
    <w:rsid w:val="00FE2178"/>
    <w:rsid w:val="00FE2D0D"/>
    <w:rsid w:val="00FE2FE8"/>
    <w:rsid w:val="00FE30C2"/>
    <w:rsid w:val="00FE48B2"/>
    <w:rsid w:val="00FE5395"/>
    <w:rsid w:val="00FE61B2"/>
    <w:rsid w:val="00FE7808"/>
    <w:rsid w:val="00FE7FCF"/>
    <w:rsid w:val="00FF132B"/>
    <w:rsid w:val="00FF2BC4"/>
    <w:rsid w:val="00FF2CDE"/>
    <w:rsid w:val="00FF3018"/>
    <w:rsid w:val="00FF3554"/>
    <w:rsid w:val="00FF3899"/>
    <w:rsid w:val="00FF3B8F"/>
    <w:rsid w:val="00FF3ECF"/>
    <w:rsid w:val="00FF495C"/>
    <w:rsid w:val="00FF4A64"/>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nhideWhenUsed/>
    <w:rsid w:val="006C3AEF"/>
    <w:rPr>
      <w:color w:val="0000FF"/>
      <w:u w:val="single"/>
    </w:rPr>
  </w:style>
  <w:style w:type="paragraph" w:styleId="a4">
    <w:name w:val="List Paragraph"/>
    <w:basedOn w:val="a"/>
    <w:link w:val="a5"/>
    <w:uiPriority w:val="34"/>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13575127">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5097833">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1866573">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23494551">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01362533">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53012235">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11813757">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45380065">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E69E38E4BC176B2CDs2w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hyperlink" Target="mailto:%20rusnakav@mures.ru" TargetMode="External"/><Relationship Id="rId19" Type="http://schemas.openxmlformats.org/officeDocument/2006/relationships/hyperlink" Target="consultantplus://offline/ref=450CFA5A6A6F7D1F3501306841E58B07A0E258366D63E38E4BC176B2CDs2wDF" TargetMode="External"/><Relationship Id="rId4" Type="http://schemas.microsoft.com/office/2007/relationships/stylesWithEffects" Target="stylesWithEffects.xml"/><Relationship Id="rId9" Type="http://schemas.openxmlformats.org/officeDocument/2006/relationships/hyperlink" Target="mailto:rusnakav@mures.ru" TargetMode="External"/><Relationship Id="rId14" Type="http://schemas.openxmlformats.org/officeDocument/2006/relationships/hyperlink" Target="consultantplus://offline/ref=BBC7572BB843AF4E72858E83D9740398F41C32E01E3D05E0B605DFDC9FBA56AF48A7E8E1E9DBE373QAD5N" TargetMode="External"/><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2013D-4E8C-4504-AA19-7F57F3541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1715</TotalTime>
  <Pages>56</Pages>
  <Words>23069</Words>
  <Characters>131495</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Валерия А. Ермоленко</cp:lastModifiedBy>
  <cp:revision>384</cp:revision>
  <cp:lastPrinted>2020-03-06T08:32:00Z</cp:lastPrinted>
  <dcterms:created xsi:type="dcterms:W3CDTF">2019-08-13T12:03:00Z</dcterms:created>
  <dcterms:modified xsi:type="dcterms:W3CDTF">2020-06-30T14:25:00Z</dcterms:modified>
</cp:coreProperties>
</file>